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C1A5B" w:rsidR="00676EF5" w:rsidP="00794C6A" w:rsidRDefault="00676EF5" w14:paraId="189E02ED" w14:textId="77777777">
      <w:pPr>
        <w:rPr>
          <w:rFonts w:ascii="Trebuchet MS" w:hAnsi="Trebuchet MS" w:cs="Arial"/>
          <w:sz w:val="22"/>
          <w:szCs w:val="22"/>
          <w:lang w:val="en-US"/>
        </w:rPr>
      </w:pPr>
    </w:p>
    <w:p w:rsidRPr="00E875D3" w:rsidR="00C53060" w:rsidP="00794C6A" w:rsidRDefault="00C53060" w14:paraId="360DBF7E" w14:textId="77777777">
      <w:pPr>
        <w:rPr>
          <w:rFonts w:ascii="Trebuchet MS" w:hAnsi="Trebuchet MS" w:cs="Arial"/>
          <w:sz w:val="22"/>
          <w:szCs w:val="22"/>
        </w:rPr>
      </w:pPr>
    </w:p>
    <w:p w:rsidRPr="00E875D3" w:rsidR="00676EF5" w:rsidP="00794C6A" w:rsidRDefault="00676EF5" w14:paraId="1D68C56E" w14:textId="77777777">
      <w:pPr>
        <w:rPr>
          <w:rFonts w:ascii="Trebuchet MS" w:hAnsi="Trebuchet MS" w:cs="Arial"/>
          <w:sz w:val="22"/>
          <w:szCs w:val="22"/>
        </w:rPr>
      </w:pPr>
    </w:p>
    <w:p w:rsidRPr="00E875D3" w:rsidR="00676EF5" w:rsidP="00794C6A" w:rsidRDefault="00676EF5" w14:paraId="0F8B1DBE" w14:textId="77777777">
      <w:pPr>
        <w:rPr>
          <w:rFonts w:ascii="Trebuchet MS" w:hAnsi="Trebuchet MS" w:cs="Arial"/>
          <w:sz w:val="22"/>
          <w:szCs w:val="22"/>
        </w:rPr>
      </w:pPr>
    </w:p>
    <w:p w:rsidRPr="00E875D3" w:rsidR="003B0329" w:rsidP="00794C6A" w:rsidRDefault="003B0329" w14:paraId="42F653EE" w14:textId="77777777">
      <w:pPr>
        <w:tabs>
          <w:tab w:val="left" w:pos="1134"/>
        </w:tabs>
        <w:jc w:val="both"/>
        <w:rPr>
          <w:rFonts w:ascii="Trebuchet MS" w:hAnsi="Trebuchet MS" w:cs="Arial"/>
          <w:b/>
          <w:sz w:val="22"/>
          <w:szCs w:val="22"/>
        </w:rPr>
      </w:pPr>
    </w:p>
    <w:p w:rsidRPr="00E875D3" w:rsidR="003B0329" w:rsidP="00794C6A" w:rsidRDefault="003B0329" w14:paraId="7EFEB470" w14:textId="77777777">
      <w:pPr>
        <w:tabs>
          <w:tab w:val="left" w:pos="1134"/>
        </w:tabs>
        <w:jc w:val="both"/>
        <w:rPr>
          <w:rFonts w:ascii="Trebuchet MS" w:hAnsi="Trebuchet MS" w:cs="Arial"/>
          <w:b/>
          <w:sz w:val="22"/>
          <w:szCs w:val="22"/>
        </w:rPr>
      </w:pPr>
    </w:p>
    <w:p w:rsidRPr="00E875D3" w:rsidR="003B0329" w:rsidP="00794C6A" w:rsidRDefault="003B0329" w14:paraId="0C5D2ADF" w14:textId="77777777">
      <w:pPr>
        <w:tabs>
          <w:tab w:val="left" w:pos="1134"/>
        </w:tabs>
        <w:jc w:val="both"/>
        <w:rPr>
          <w:rFonts w:ascii="Trebuchet MS" w:hAnsi="Trebuchet MS" w:cs="Arial"/>
          <w:b/>
          <w:sz w:val="22"/>
          <w:szCs w:val="22"/>
        </w:rPr>
      </w:pPr>
    </w:p>
    <w:p w:rsidRPr="00E875D3" w:rsidR="003B0329" w:rsidP="00794C6A" w:rsidRDefault="003B0329" w14:paraId="6D425BFD" w14:textId="77777777">
      <w:pPr>
        <w:tabs>
          <w:tab w:val="left" w:pos="1134"/>
        </w:tabs>
        <w:jc w:val="both"/>
        <w:rPr>
          <w:rFonts w:ascii="Trebuchet MS" w:hAnsi="Trebuchet MS" w:cs="Arial"/>
          <w:b/>
          <w:sz w:val="22"/>
          <w:szCs w:val="22"/>
        </w:rPr>
      </w:pPr>
    </w:p>
    <w:p w:rsidRPr="00E875D3" w:rsidR="0029424A" w:rsidP="00794C6A" w:rsidRDefault="0029424A" w14:paraId="550E647A" w14:textId="77777777">
      <w:pPr>
        <w:tabs>
          <w:tab w:val="left" w:pos="1134"/>
        </w:tabs>
        <w:jc w:val="both"/>
        <w:rPr>
          <w:rFonts w:ascii="Trebuchet MS" w:hAnsi="Trebuchet MS" w:cs="Arial"/>
          <w:b/>
          <w:sz w:val="22"/>
          <w:szCs w:val="22"/>
        </w:rPr>
      </w:pPr>
    </w:p>
    <w:p w:rsidRPr="00E875D3" w:rsidR="0029424A" w:rsidP="00794C6A" w:rsidRDefault="0029424A" w14:paraId="18E510B0" w14:textId="77777777">
      <w:pPr>
        <w:tabs>
          <w:tab w:val="left" w:pos="1134"/>
        </w:tabs>
        <w:jc w:val="both"/>
        <w:rPr>
          <w:rFonts w:ascii="Trebuchet MS" w:hAnsi="Trebuchet MS" w:cs="Arial"/>
          <w:b/>
          <w:sz w:val="22"/>
          <w:szCs w:val="22"/>
        </w:rPr>
      </w:pPr>
    </w:p>
    <w:p w:rsidRPr="00E875D3" w:rsidR="003B0329" w:rsidP="00794C6A" w:rsidRDefault="003B0329" w14:paraId="25CFF4D8" w14:textId="77777777">
      <w:pPr>
        <w:tabs>
          <w:tab w:val="left" w:pos="1134"/>
        </w:tabs>
        <w:jc w:val="both"/>
        <w:rPr>
          <w:rFonts w:ascii="Trebuchet MS" w:hAnsi="Trebuchet MS" w:cs="Arial"/>
          <w:b/>
          <w:sz w:val="22"/>
          <w:szCs w:val="22"/>
        </w:rPr>
      </w:pPr>
    </w:p>
    <w:p w:rsidRPr="00E875D3" w:rsidR="003B0329" w:rsidP="00794C6A" w:rsidRDefault="003B0329" w14:paraId="35F0C6BB" w14:textId="77777777">
      <w:pPr>
        <w:tabs>
          <w:tab w:val="left" w:pos="1134"/>
        </w:tabs>
        <w:jc w:val="both"/>
        <w:rPr>
          <w:rFonts w:ascii="Trebuchet MS" w:hAnsi="Trebuchet MS" w:cs="Arial"/>
          <w:b/>
          <w:sz w:val="22"/>
          <w:szCs w:val="22"/>
        </w:rPr>
      </w:pPr>
    </w:p>
    <w:p w:rsidRPr="00E875D3" w:rsidR="003B0329" w:rsidP="00794C6A" w:rsidRDefault="003B0329" w14:paraId="7104B99D" w14:textId="77777777">
      <w:pPr>
        <w:tabs>
          <w:tab w:val="left" w:pos="1134"/>
        </w:tabs>
        <w:jc w:val="both"/>
        <w:rPr>
          <w:rFonts w:ascii="Trebuchet MS" w:hAnsi="Trebuchet MS" w:cs="Arial"/>
          <w:b/>
          <w:sz w:val="22"/>
          <w:szCs w:val="22"/>
        </w:rPr>
      </w:pPr>
    </w:p>
    <w:p w:rsidRPr="00E875D3" w:rsidR="003B0329" w:rsidP="00794C6A" w:rsidRDefault="003B0329" w14:paraId="5D51B964" w14:textId="77777777">
      <w:pPr>
        <w:tabs>
          <w:tab w:val="left" w:pos="1134"/>
        </w:tabs>
        <w:jc w:val="both"/>
        <w:rPr>
          <w:rFonts w:ascii="Trebuchet MS" w:hAnsi="Trebuchet MS" w:cs="Arial"/>
          <w:b/>
          <w:sz w:val="22"/>
          <w:szCs w:val="22"/>
        </w:rPr>
      </w:pPr>
    </w:p>
    <w:p w:rsidRPr="00E875D3" w:rsidR="003B0329" w:rsidP="00794C6A" w:rsidRDefault="003B0329" w14:paraId="234206D3" w14:textId="77777777">
      <w:pPr>
        <w:tabs>
          <w:tab w:val="left" w:pos="1134"/>
        </w:tabs>
        <w:jc w:val="both"/>
        <w:rPr>
          <w:rFonts w:ascii="Trebuchet MS" w:hAnsi="Trebuchet MS" w:cs="Arial"/>
          <w:b/>
          <w:sz w:val="22"/>
          <w:szCs w:val="22"/>
        </w:rPr>
      </w:pPr>
    </w:p>
    <w:p w:rsidRPr="00E875D3" w:rsidR="003B0329" w:rsidP="00794C6A" w:rsidRDefault="003B0329" w14:paraId="370C89CB" w14:textId="77777777">
      <w:pPr>
        <w:tabs>
          <w:tab w:val="left" w:pos="1134"/>
        </w:tabs>
        <w:jc w:val="both"/>
        <w:rPr>
          <w:rFonts w:ascii="Trebuchet MS" w:hAnsi="Trebuchet MS" w:cs="Arial"/>
          <w:b/>
          <w:sz w:val="22"/>
          <w:szCs w:val="22"/>
        </w:rPr>
      </w:pPr>
    </w:p>
    <w:p w:rsidRPr="00A3618E" w:rsidR="003B0329" w:rsidP="00794C6A" w:rsidRDefault="007F0073" w14:paraId="1857DFAF" w14:textId="0699BCD9">
      <w:pPr>
        <w:tabs>
          <w:tab w:val="left" w:pos="1134"/>
        </w:tabs>
        <w:jc w:val="center"/>
        <w:rPr>
          <w:rFonts w:ascii="Trebuchet MS" w:hAnsi="Trebuchet MS" w:cs="Arial"/>
          <w:b/>
          <w:bCs/>
          <w:sz w:val="22"/>
          <w:szCs w:val="22"/>
        </w:rPr>
      </w:pPr>
      <w:r w:rsidRPr="00E875D3">
        <w:rPr>
          <w:rFonts w:ascii="Trebuchet MS" w:hAnsi="Trebuchet MS" w:cs="Arial"/>
          <w:sz w:val="28"/>
          <w:szCs w:val="28"/>
        </w:rPr>
        <w:t xml:space="preserve"> </w:t>
      </w:r>
      <w:r w:rsidRPr="00A3618E" w:rsidR="00A21A06">
        <w:rPr>
          <w:rFonts w:ascii="Trebuchet MS" w:hAnsi="Trebuchet MS" w:cs="Arial"/>
          <w:b/>
          <w:bCs/>
          <w:sz w:val="22"/>
          <w:szCs w:val="22"/>
        </w:rPr>
        <w:t xml:space="preserve">TECHNINĖ </w:t>
      </w:r>
      <w:r w:rsidRPr="00A3618E">
        <w:rPr>
          <w:rFonts w:ascii="Trebuchet MS" w:hAnsi="Trebuchet MS" w:cs="Arial"/>
          <w:b/>
          <w:bCs/>
          <w:sz w:val="22"/>
          <w:szCs w:val="22"/>
        </w:rPr>
        <w:t xml:space="preserve">UŽDUOTIS </w:t>
      </w:r>
    </w:p>
    <w:p w:rsidRPr="00A3618E" w:rsidR="001C2122" w:rsidP="00794C6A" w:rsidRDefault="001C2122" w14:paraId="44AE5DCF" w14:textId="77777777">
      <w:pPr>
        <w:tabs>
          <w:tab w:val="left" w:pos="1134"/>
        </w:tabs>
        <w:jc w:val="center"/>
        <w:rPr>
          <w:rFonts w:ascii="Trebuchet MS" w:hAnsi="Trebuchet MS" w:cs="Arial"/>
          <w:b/>
          <w:sz w:val="22"/>
          <w:szCs w:val="22"/>
        </w:rPr>
      </w:pPr>
    </w:p>
    <w:p w:rsidRPr="00A3618E" w:rsidR="00EC6068" w:rsidP="00C31D74" w:rsidRDefault="00C31D74" w14:paraId="5F44CFE6" w14:textId="143BF56C">
      <w:pPr>
        <w:jc w:val="center"/>
        <w:rPr>
          <w:rFonts w:ascii="Trebuchet MS" w:hAnsi="Trebuchet MS"/>
          <w:caps/>
          <w:sz w:val="22"/>
          <w:szCs w:val="22"/>
        </w:rPr>
      </w:pPr>
      <w:r w:rsidRPr="00A3618E">
        <w:rPr>
          <w:rFonts w:ascii="Trebuchet MS" w:hAnsi="Trebuchet MS"/>
          <w:caps/>
          <w:sz w:val="22"/>
          <w:szCs w:val="22"/>
        </w:rPr>
        <w:t xml:space="preserve">110/10 kV </w:t>
      </w:r>
      <w:r w:rsidRPr="00A3618E" w:rsidR="00496BE0">
        <w:rPr>
          <w:rFonts w:ascii="Trebuchet MS" w:hAnsi="Trebuchet MS"/>
          <w:caps/>
          <w:sz w:val="22"/>
          <w:szCs w:val="22"/>
        </w:rPr>
        <w:t xml:space="preserve">Mažeikių </w:t>
      </w:r>
      <w:r w:rsidRPr="00A3618E">
        <w:rPr>
          <w:rFonts w:ascii="Trebuchet MS" w:hAnsi="Trebuchet MS"/>
          <w:caps/>
          <w:sz w:val="22"/>
          <w:szCs w:val="22"/>
        </w:rPr>
        <w:t>TP 110 kV skirstyklos rekonstravimas</w:t>
      </w:r>
    </w:p>
    <w:p w:rsidRPr="00A3618E" w:rsidR="00EC6068" w:rsidP="00C31D74" w:rsidRDefault="00EC6068" w14:paraId="578F1CAA" w14:textId="77777777">
      <w:pPr>
        <w:jc w:val="center"/>
        <w:rPr>
          <w:rFonts w:ascii="Trebuchet MS" w:hAnsi="Trebuchet MS"/>
          <w:sz w:val="22"/>
          <w:szCs w:val="22"/>
        </w:rPr>
      </w:pPr>
    </w:p>
    <w:p w:rsidRPr="00A3618E" w:rsidR="003B0329" w:rsidP="00C31D74" w:rsidRDefault="00EC6068" w14:paraId="4FB584B6" w14:textId="6E4D727E">
      <w:pPr>
        <w:jc w:val="center"/>
        <w:rPr>
          <w:rFonts w:ascii="Trebuchet MS" w:hAnsi="Trebuchet MS" w:cs="Arial"/>
          <w:b/>
          <w:caps/>
          <w:sz w:val="22"/>
          <w:szCs w:val="22"/>
        </w:rPr>
      </w:pPr>
      <w:r w:rsidRPr="00A3618E">
        <w:rPr>
          <w:rFonts w:ascii="Trebuchet MS" w:hAnsi="Trebuchet MS"/>
          <w:sz w:val="22"/>
          <w:szCs w:val="22"/>
        </w:rPr>
        <w:t xml:space="preserve">Investicinio projekto Nr. </w:t>
      </w:r>
      <w:r w:rsidRPr="00A3618E" w:rsidR="00C9048A">
        <w:rPr>
          <w:rFonts w:ascii="Trebuchet MS" w:hAnsi="Trebuchet MS"/>
          <w:sz w:val="22"/>
          <w:szCs w:val="22"/>
        </w:rPr>
        <w:t>PPRS24250</w:t>
      </w:r>
      <w:r w:rsidRPr="00A3618E">
        <w:rPr>
          <w:rFonts w:ascii="Trebuchet MS" w:hAnsi="Trebuchet MS"/>
          <w:sz w:val="22"/>
          <w:szCs w:val="22"/>
        </w:rPr>
        <w:t xml:space="preserve"> </w:t>
      </w:r>
      <w:r w:rsidRPr="00A3618E" w:rsidR="00C31D74">
        <w:rPr>
          <w:rFonts w:ascii="Trebuchet MS" w:hAnsi="Trebuchet MS"/>
          <w:caps/>
          <w:sz w:val="28"/>
          <w:szCs w:val="28"/>
        </w:rPr>
        <w:t xml:space="preserve">                     </w:t>
      </w:r>
      <w:r w:rsidRPr="00A3618E" w:rsidR="003B0329">
        <w:rPr>
          <w:rFonts w:ascii="Trebuchet MS" w:hAnsi="Trebuchet MS" w:cs="Arial"/>
          <w:b/>
          <w:caps/>
          <w:sz w:val="22"/>
          <w:szCs w:val="22"/>
        </w:rPr>
        <w:br w:type="page"/>
      </w:r>
    </w:p>
    <w:p w:rsidRPr="00A3618E" w:rsidR="00CE25FD" w:rsidP="00794C6A" w:rsidRDefault="00CE25FD" w14:paraId="1C6015F3" w14:textId="77777777">
      <w:pPr>
        <w:tabs>
          <w:tab w:val="left" w:pos="1134"/>
        </w:tabs>
        <w:jc w:val="center"/>
        <w:rPr>
          <w:rFonts w:ascii="Trebuchet MS" w:hAnsi="Trebuchet MS" w:cs="Arial"/>
          <w:b/>
          <w:sz w:val="22"/>
          <w:szCs w:val="22"/>
        </w:rPr>
      </w:pPr>
    </w:p>
    <w:p w:rsidRPr="00A3618E" w:rsidR="00CE25FD" w:rsidP="00794C6A" w:rsidRDefault="00CE25FD" w14:paraId="2D36C6EC" w14:textId="77777777">
      <w:pPr>
        <w:tabs>
          <w:tab w:val="left" w:pos="1134"/>
        </w:tabs>
        <w:jc w:val="center"/>
        <w:rPr>
          <w:rFonts w:ascii="Trebuchet MS" w:hAnsi="Trebuchet MS" w:cs="Arial"/>
          <w:b/>
          <w:sz w:val="22"/>
          <w:szCs w:val="22"/>
        </w:rPr>
      </w:pPr>
    </w:p>
    <w:p w:rsidRPr="00A3618E" w:rsidR="004F446F" w:rsidP="00794C6A" w:rsidRDefault="00262CC5" w14:paraId="772F68AC" w14:textId="7955E014">
      <w:pPr>
        <w:tabs>
          <w:tab w:val="left" w:pos="1134"/>
        </w:tabs>
        <w:jc w:val="center"/>
        <w:rPr>
          <w:rFonts w:ascii="Trebuchet MS" w:hAnsi="Trebuchet MS" w:cs="Arial"/>
          <w:b/>
          <w:sz w:val="22"/>
          <w:szCs w:val="22"/>
        </w:rPr>
      </w:pPr>
      <w:r w:rsidRPr="00A3618E">
        <w:rPr>
          <w:rFonts w:ascii="Trebuchet MS" w:hAnsi="Trebuchet MS" w:cs="Arial"/>
          <w:b/>
          <w:sz w:val="22"/>
          <w:szCs w:val="22"/>
        </w:rPr>
        <w:t>TURINYS</w:t>
      </w:r>
    </w:p>
    <w:p w:rsidRPr="00A3618E" w:rsidR="001F72F6" w:rsidP="00794C6A" w:rsidRDefault="008E4D41" w14:paraId="5011D3F6" w14:textId="77777777">
      <w:pPr>
        <w:tabs>
          <w:tab w:val="left" w:pos="1134"/>
          <w:tab w:val="left" w:pos="2867"/>
        </w:tabs>
        <w:ind w:left="709"/>
        <w:rPr>
          <w:rFonts w:ascii="Trebuchet MS" w:hAnsi="Trebuchet MS" w:cs="Arial"/>
          <w:b/>
          <w:sz w:val="22"/>
          <w:szCs w:val="22"/>
        </w:rPr>
      </w:pPr>
      <w:r w:rsidRPr="00A3618E">
        <w:rPr>
          <w:rFonts w:ascii="Trebuchet MS" w:hAnsi="Trebuchet MS" w:cs="Arial"/>
          <w:b/>
          <w:sz w:val="22"/>
          <w:szCs w:val="22"/>
        </w:rPr>
        <w:tab/>
      </w:r>
    </w:p>
    <w:sdt>
      <w:sdtPr>
        <w:rPr>
          <w:rFonts w:ascii="Trebuchet MS" w:hAnsi="Trebuchet MS" w:cs="Arial"/>
          <w:sz w:val="22"/>
          <w:szCs w:val="22"/>
        </w:rPr>
        <w:id w:val="-122239847"/>
        <w:docPartObj>
          <w:docPartGallery w:val="Table of Contents"/>
          <w:docPartUnique/>
        </w:docPartObj>
      </w:sdtPr>
      <w:sdtEndPr>
        <w:rPr>
          <w:rFonts w:ascii="Times New Roman" w:hAnsi="Times New Roman" w:cs="Times New Roman"/>
          <w:b/>
          <w:bCs/>
          <w:sz w:val="24"/>
          <w:szCs w:val="24"/>
        </w:rPr>
      </w:sdtEndPr>
      <w:sdtContent>
        <w:p w:rsidRPr="00A3618E" w:rsidR="00A63274" w:rsidRDefault="00037878" w14:paraId="01B57958" w14:textId="4F8A5AB9">
          <w:pPr>
            <w:pStyle w:val="TOC1"/>
            <w:rPr>
              <w:rFonts w:asciiTheme="minorHAnsi" w:hAnsiTheme="minorHAnsi" w:eastAsiaTheme="minorEastAsia" w:cstheme="minorBidi"/>
              <w:noProof/>
              <w:kern w:val="2"/>
              <w:lang w:eastAsia="lt-LT"/>
              <w14:ligatures w14:val="standardContextual"/>
            </w:rPr>
          </w:pPr>
          <w:r w:rsidRPr="00A3618E">
            <w:rPr>
              <w:rFonts w:ascii="Trebuchet MS" w:hAnsi="Trebuchet MS" w:cs="Arial"/>
              <w:sz w:val="22"/>
              <w:szCs w:val="22"/>
            </w:rPr>
            <w:fldChar w:fldCharType="begin"/>
          </w:r>
          <w:r w:rsidRPr="00A3618E">
            <w:rPr>
              <w:rFonts w:ascii="Trebuchet MS" w:hAnsi="Trebuchet MS" w:cs="Arial"/>
              <w:sz w:val="22"/>
              <w:szCs w:val="22"/>
            </w:rPr>
            <w:instrText xml:space="preserve"> TOC \o "1-1" \h \z \u </w:instrText>
          </w:r>
          <w:r w:rsidRPr="00A3618E">
            <w:rPr>
              <w:rFonts w:ascii="Trebuchet MS" w:hAnsi="Trebuchet MS" w:cs="Arial"/>
              <w:sz w:val="22"/>
              <w:szCs w:val="22"/>
            </w:rPr>
            <w:fldChar w:fldCharType="separate"/>
          </w:r>
          <w:hyperlink w:history="1" w:anchor="_Toc193722629">
            <w:r w:rsidRPr="00A3618E" w:rsidR="00A63274">
              <w:rPr>
                <w:rStyle w:val="Hyperlink"/>
                <w:rFonts w:ascii="Arial" w:hAnsi="Arial" w:cs="Arial"/>
                <w:noProof/>
              </w:rPr>
              <w:t>1.</w:t>
            </w:r>
            <w:r w:rsidRPr="00A3618E" w:rsidR="00A63274">
              <w:rPr>
                <w:rFonts w:asciiTheme="minorHAnsi" w:hAnsiTheme="minorHAnsi" w:eastAsiaTheme="minorEastAsia" w:cstheme="minorBidi"/>
                <w:noProof/>
                <w:kern w:val="2"/>
                <w:lang w:eastAsia="lt-LT"/>
                <w14:ligatures w14:val="standardContextual"/>
              </w:rPr>
              <w:tab/>
            </w:r>
            <w:r w:rsidRPr="00A3618E" w:rsidR="00A63274">
              <w:rPr>
                <w:rStyle w:val="Hyperlink"/>
                <w:rFonts w:ascii="Arial" w:hAnsi="Arial" w:cs="Arial"/>
                <w:noProof/>
              </w:rPr>
              <w:t>BENDROJI INFORMACIJA</w:t>
            </w:r>
            <w:r w:rsidRPr="00A3618E" w:rsidR="00A63274">
              <w:rPr>
                <w:noProof/>
                <w:webHidden/>
              </w:rPr>
              <w:tab/>
            </w:r>
            <w:r w:rsidRPr="00A3618E" w:rsidR="00A63274">
              <w:rPr>
                <w:noProof/>
                <w:webHidden/>
              </w:rPr>
              <w:fldChar w:fldCharType="begin"/>
            </w:r>
            <w:r w:rsidRPr="00A3618E" w:rsidR="00A63274">
              <w:rPr>
                <w:noProof/>
                <w:webHidden/>
              </w:rPr>
              <w:instrText xml:space="preserve"> PAGEREF _Toc193722629 \h </w:instrText>
            </w:r>
            <w:r w:rsidRPr="00A3618E" w:rsidR="00A63274">
              <w:rPr>
                <w:noProof/>
                <w:webHidden/>
              </w:rPr>
            </w:r>
            <w:r w:rsidRPr="00A3618E" w:rsidR="00A63274">
              <w:rPr>
                <w:noProof/>
                <w:webHidden/>
              </w:rPr>
              <w:fldChar w:fldCharType="separate"/>
            </w:r>
            <w:r w:rsidRPr="00A3618E" w:rsidR="00A63274">
              <w:rPr>
                <w:noProof/>
                <w:webHidden/>
              </w:rPr>
              <w:fldChar w:fldCharType="end"/>
            </w:r>
          </w:hyperlink>
        </w:p>
        <w:p w:rsidRPr="00A3618E" w:rsidR="00A63274" w:rsidRDefault="00A63274" w14:paraId="29FCDF7D" w14:textId="222B1154">
          <w:pPr>
            <w:pStyle w:val="TOC1"/>
            <w:rPr>
              <w:rFonts w:asciiTheme="minorHAnsi" w:hAnsiTheme="minorHAnsi" w:eastAsiaTheme="minorEastAsia" w:cstheme="minorBidi"/>
              <w:noProof/>
              <w:kern w:val="2"/>
              <w:lang w:eastAsia="lt-LT"/>
              <w14:ligatures w14:val="standardContextual"/>
            </w:rPr>
          </w:pPr>
          <w:hyperlink w:history="1" w:anchor="_Toc193722630">
            <w:r w:rsidRPr="00A3618E">
              <w:rPr>
                <w:rStyle w:val="Hyperlink"/>
                <w:rFonts w:ascii="Arial" w:hAnsi="Arial" w:cs="Arial"/>
                <w:noProof/>
              </w:rPr>
              <w:t>2.</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PROJEKTO KOMANDOS SUDĖTIS IR ATSAKOMYBĖS RENGIANT TU</w:t>
            </w:r>
            <w:r w:rsidRPr="00A3618E">
              <w:rPr>
                <w:noProof/>
                <w:webHidden/>
              </w:rPr>
              <w:tab/>
            </w:r>
            <w:r w:rsidRPr="00A3618E">
              <w:rPr>
                <w:noProof/>
                <w:webHidden/>
              </w:rPr>
              <w:fldChar w:fldCharType="begin"/>
            </w:r>
            <w:r w:rsidRPr="00A3618E">
              <w:rPr>
                <w:noProof/>
                <w:webHidden/>
              </w:rPr>
              <w:instrText xml:space="preserve"> PAGEREF _Toc193722630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651692EE" w14:textId="52E4656E">
          <w:pPr>
            <w:pStyle w:val="TOC1"/>
            <w:rPr>
              <w:rFonts w:asciiTheme="minorHAnsi" w:hAnsiTheme="minorHAnsi" w:eastAsiaTheme="minorEastAsia" w:cstheme="minorBidi"/>
              <w:noProof/>
              <w:kern w:val="2"/>
              <w:lang w:eastAsia="lt-LT"/>
              <w14:ligatures w14:val="standardContextual"/>
            </w:rPr>
          </w:pPr>
          <w:hyperlink w:history="1" w:anchor="_Toc193722631">
            <w:r w:rsidRPr="00A3618E">
              <w:rPr>
                <w:rStyle w:val="Hyperlink"/>
                <w:rFonts w:ascii="Arial" w:hAnsi="Arial" w:cs="Arial"/>
                <w:noProof/>
              </w:rPr>
              <w:t>3.</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BENDRIEJI REIKALAVIMAI</w:t>
            </w:r>
            <w:r w:rsidRPr="00A3618E">
              <w:rPr>
                <w:noProof/>
                <w:webHidden/>
              </w:rPr>
              <w:tab/>
            </w:r>
            <w:r w:rsidRPr="00A3618E">
              <w:rPr>
                <w:noProof/>
                <w:webHidden/>
              </w:rPr>
              <w:fldChar w:fldCharType="begin"/>
            </w:r>
            <w:r w:rsidRPr="00A3618E">
              <w:rPr>
                <w:noProof/>
                <w:webHidden/>
              </w:rPr>
              <w:instrText xml:space="preserve"> PAGEREF _Toc193722631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2E0FA11C" w14:textId="62537955">
          <w:pPr>
            <w:pStyle w:val="TOC1"/>
            <w:rPr>
              <w:rFonts w:asciiTheme="minorHAnsi" w:hAnsiTheme="minorHAnsi" w:eastAsiaTheme="minorEastAsia" w:cstheme="minorBidi"/>
              <w:noProof/>
              <w:kern w:val="2"/>
              <w:lang w:eastAsia="lt-LT"/>
              <w14:ligatures w14:val="standardContextual"/>
            </w:rPr>
          </w:pPr>
          <w:hyperlink w:history="1" w:anchor="_Toc193722632">
            <w:r w:rsidRPr="00A3618E">
              <w:rPr>
                <w:rStyle w:val="Hyperlink"/>
                <w:rFonts w:ascii="Arial" w:hAnsi="Arial" w:cs="Arial"/>
                <w:noProof/>
              </w:rPr>
              <w:t>4.</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KONSTRUKCIJŲ DALIS</w:t>
            </w:r>
            <w:r w:rsidRPr="00A3618E">
              <w:rPr>
                <w:noProof/>
                <w:webHidden/>
              </w:rPr>
              <w:tab/>
            </w:r>
            <w:r w:rsidRPr="00A3618E">
              <w:rPr>
                <w:noProof/>
                <w:webHidden/>
              </w:rPr>
              <w:fldChar w:fldCharType="begin"/>
            </w:r>
            <w:r w:rsidRPr="00A3618E">
              <w:rPr>
                <w:noProof/>
                <w:webHidden/>
              </w:rPr>
              <w:instrText xml:space="preserve"> PAGEREF _Toc193722632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28A4712F" w14:textId="110329CD">
          <w:pPr>
            <w:pStyle w:val="TOC1"/>
            <w:rPr>
              <w:rFonts w:asciiTheme="minorHAnsi" w:hAnsiTheme="minorHAnsi" w:eastAsiaTheme="minorEastAsia" w:cstheme="minorBidi"/>
              <w:noProof/>
              <w:kern w:val="2"/>
              <w:lang w:eastAsia="lt-LT"/>
              <w14:ligatures w14:val="standardContextual"/>
            </w:rPr>
          </w:pPr>
          <w:hyperlink w:history="1" w:anchor="_Toc193722633">
            <w:r w:rsidRPr="00A3618E">
              <w:rPr>
                <w:rStyle w:val="Hyperlink"/>
                <w:rFonts w:ascii="Arial" w:hAnsi="Arial" w:cs="Arial"/>
                <w:noProof/>
              </w:rPr>
              <w:t>5.</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REIKALAVIMAI TERITORIJAI, KURIOJE PLANUOJAMA ENERGETIKOS OBJEKTŲ STATYBA / REKONSTRUKCIJA</w:t>
            </w:r>
            <w:r w:rsidRPr="00A3618E">
              <w:rPr>
                <w:noProof/>
                <w:webHidden/>
              </w:rPr>
              <w:tab/>
            </w:r>
            <w:r w:rsidRPr="00A3618E">
              <w:rPr>
                <w:noProof/>
                <w:webHidden/>
              </w:rPr>
              <w:fldChar w:fldCharType="begin"/>
            </w:r>
            <w:r w:rsidRPr="00A3618E">
              <w:rPr>
                <w:noProof/>
                <w:webHidden/>
              </w:rPr>
              <w:instrText xml:space="preserve"> PAGEREF _Toc193722633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4796F2E3" w14:textId="1B41BCE2">
          <w:pPr>
            <w:pStyle w:val="TOC1"/>
            <w:rPr>
              <w:rFonts w:asciiTheme="minorHAnsi" w:hAnsiTheme="minorHAnsi" w:eastAsiaTheme="minorEastAsia" w:cstheme="minorBidi"/>
              <w:noProof/>
              <w:kern w:val="2"/>
              <w:lang w:eastAsia="lt-LT"/>
              <w14:ligatures w14:val="standardContextual"/>
            </w:rPr>
          </w:pPr>
          <w:hyperlink w:history="1" w:anchor="_Toc193722634">
            <w:r w:rsidRPr="00A3618E">
              <w:rPr>
                <w:rStyle w:val="Hyperlink"/>
                <w:rFonts w:ascii="Arial" w:hAnsi="Arial" w:cs="Arial"/>
                <w:noProof/>
              </w:rPr>
              <w:t>6.</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ELEKTROTECHNIKOS DALIS</w:t>
            </w:r>
            <w:r w:rsidRPr="00A3618E">
              <w:rPr>
                <w:noProof/>
                <w:webHidden/>
              </w:rPr>
              <w:tab/>
            </w:r>
            <w:r w:rsidRPr="00A3618E">
              <w:rPr>
                <w:noProof/>
                <w:webHidden/>
              </w:rPr>
              <w:fldChar w:fldCharType="begin"/>
            </w:r>
            <w:r w:rsidRPr="00A3618E">
              <w:rPr>
                <w:noProof/>
                <w:webHidden/>
              </w:rPr>
              <w:instrText xml:space="preserve"> PAGEREF _Toc193722634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04F0CE01" w14:textId="3DB06022">
          <w:pPr>
            <w:pStyle w:val="TOC1"/>
            <w:rPr>
              <w:rFonts w:asciiTheme="minorHAnsi" w:hAnsiTheme="minorHAnsi" w:eastAsiaTheme="minorEastAsia" w:cstheme="minorBidi"/>
              <w:noProof/>
              <w:kern w:val="2"/>
              <w:lang w:eastAsia="lt-LT"/>
              <w14:ligatures w14:val="standardContextual"/>
            </w:rPr>
          </w:pPr>
          <w:hyperlink w:history="1" w:anchor="_Toc193722635">
            <w:r w:rsidRPr="00A3618E">
              <w:rPr>
                <w:rStyle w:val="Hyperlink"/>
                <w:rFonts w:ascii="Arial" w:hAnsi="Arial" w:cs="Arial"/>
                <w:noProof/>
              </w:rPr>
              <w:t>7.</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ELEKTROS PERDAVIMO LINIJŲ DALIS</w:t>
            </w:r>
            <w:r w:rsidRPr="00A3618E">
              <w:rPr>
                <w:noProof/>
                <w:webHidden/>
              </w:rPr>
              <w:tab/>
            </w:r>
            <w:r w:rsidRPr="00A3618E">
              <w:rPr>
                <w:noProof/>
                <w:webHidden/>
              </w:rPr>
              <w:fldChar w:fldCharType="begin"/>
            </w:r>
            <w:r w:rsidRPr="00A3618E">
              <w:rPr>
                <w:noProof/>
                <w:webHidden/>
              </w:rPr>
              <w:instrText xml:space="preserve"> PAGEREF _Toc193722635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251BA02E" w14:textId="6EA00387">
          <w:pPr>
            <w:pStyle w:val="TOC1"/>
            <w:rPr>
              <w:rFonts w:asciiTheme="minorHAnsi" w:hAnsiTheme="minorHAnsi" w:eastAsiaTheme="minorEastAsia" w:cstheme="minorBidi"/>
              <w:noProof/>
              <w:kern w:val="2"/>
              <w:lang w:eastAsia="lt-LT"/>
              <w14:ligatures w14:val="standardContextual"/>
            </w:rPr>
          </w:pPr>
          <w:hyperlink w:history="1" w:anchor="_Toc193722636">
            <w:r w:rsidRPr="00A3618E">
              <w:rPr>
                <w:rStyle w:val="Hyperlink"/>
                <w:rFonts w:ascii="Arial" w:hAnsi="Arial" w:cs="Arial"/>
                <w:noProof/>
              </w:rPr>
              <w:t>8.</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RELINĖS APSAUGOS IR AUTOMATIKOS DALIS</w:t>
            </w:r>
            <w:r w:rsidRPr="00A3618E">
              <w:rPr>
                <w:noProof/>
                <w:webHidden/>
              </w:rPr>
              <w:tab/>
            </w:r>
            <w:r w:rsidRPr="00A3618E">
              <w:rPr>
                <w:noProof/>
                <w:webHidden/>
              </w:rPr>
              <w:fldChar w:fldCharType="begin"/>
            </w:r>
            <w:r w:rsidRPr="00A3618E">
              <w:rPr>
                <w:noProof/>
                <w:webHidden/>
              </w:rPr>
              <w:instrText xml:space="preserve"> PAGEREF _Toc193722636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2FDCD7CF" w14:textId="1BCE943B">
          <w:pPr>
            <w:pStyle w:val="TOC1"/>
            <w:rPr>
              <w:rFonts w:asciiTheme="minorHAnsi" w:hAnsiTheme="minorHAnsi" w:eastAsiaTheme="minorEastAsia" w:cstheme="minorBidi"/>
              <w:noProof/>
              <w:kern w:val="2"/>
              <w:lang w:eastAsia="lt-LT"/>
              <w14:ligatures w14:val="standardContextual"/>
            </w:rPr>
          </w:pPr>
          <w:hyperlink w:history="1" w:anchor="_Toc193722637">
            <w:r w:rsidRPr="00A3618E">
              <w:rPr>
                <w:rStyle w:val="Hyperlink"/>
                <w:rFonts w:ascii="Arial" w:hAnsi="Arial" w:cs="Arial"/>
                <w:noProof/>
              </w:rPr>
              <w:t>9.</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PROCESŲ VALDYMO IR AUTOMATIZACIJOS DALIS</w:t>
            </w:r>
            <w:r w:rsidRPr="00A3618E">
              <w:rPr>
                <w:noProof/>
                <w:webHidden/>
              </w:rPr>
              <w:tab/>
            </w:r>
            <w:r w:rsidRPr="00A3618E">
              <w:rPr>
                <w:noProof/>
                <w:webHidden/>
              </w:rPr>
              <w:fldChar w:fldCharType="begin"/>
            </w:r>
            <w:r w:rsidRPr="00A3618E">
              <w:rPr>
                <w:noProof/>
                <w:webHidden/>
              </w:rPr>
              <w:instrText xml:space="preserve"> PAGEREF _Toc193722637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464FE489" w14:textId="3459E639">
          <w:pPr>
            <w:pStyle w:val="TOC1"/>
            <w:rPr>
              <w:rFonts w:asciiTheme="minorHAnsi" w:hAnsiTheme="minorHAnsi" w:eastAsiaTheme="minorEastAsia" w:cstheme="minorBidi"/>
              <w:noProof/>
              <w:kern w:val="2"/>
              <w:lang w:eastAsia="lt-LT"/>
              <w14:ligatures w14:val="standardContextual"/>
            </w:rPr>
          </w:pPr>
          <w:hyperlink w:history="1" w:anchor="_Toc193722638">
            <w:r w:rsidRPr="00A3618E">
              <w:rPr>
                <w:rStyle w:val="Hyperlink"/>
                <w:rFonts w:ascii="Arial" w:hAnsi="Arial" w:cs="Arial"/>
                <w:noProof/>
              </w:rPr>
              <w:t>10.</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TELEINFORMACIJOS SURINKIMO IR PERDAVIMO DALIS</w:t>
            </w:r>
            <w:r w:rsidRPr="00A3618E">
              <w:rPr>
                <w:noProof/>
                <w:webHidden/>
              </w:rPr>
              <w:tab/>
            </w:r>
            <w:r w:rsidRPr="00A3618E">
              <w:rPr>
                <w:noProof/>
                <w:webHidden/>
              </w:rPr>
              <w:fldChar w:fldCharType="begin"/>
            </w:r>
            <w:r w:rsidRPr="00A3618E">
              <w:rPr>
                <w:noProof/>
                <w:webHidden/>
              </w:rPr>
              <w:instrText xml:space="preserve"> PAGEREF _Toc193722638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01FF286D" w14:textId="29E218DC">
          <w:pPr>
            <w:pStyle w:val="TOC1"/>
            <w:rPr>
              <w:rFonts w:asciiTheme="minorHAnsi" w:hAnsiTheme="minorHAnsi" w:eastAsiaTheme="minorEastAsia" w:cstheme="minorBidi"/>
              <w:noProof/>
              <w:kern w:val="2"/>
              <w:lang w:eastAsia="lt-LT"/>
              <w14:ligatures w14:val="standardContextual"/>
            </w:rPr>
          </w:pPr>
          <w:hyperlink w:history="1" w:anchor="_Toc193722639">
            <w:r w:rsidRPr="00A3618E">
              <w:rPr>
                <w:rStyle w:val="Hyperlink"/>
                <w:rFonts w:ascii="Arial" w:hAnsi="Arial" w:cs="Arial"/>
                <w:noProof/>
              </w:rPr>
              <w:t>11.</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ELEKTRONINIŲ RYŠIŲ (TELEKOMUNIKACIJŲ) DALIS</w:t>
            </w:r>
            <w:r w:rsidRPr="00A3618E">
              <w:rPr>
                <w:noProof/>
                <w:webHidden/>
              </w:rPr>
              <w:tab/>
            </w:r>
            <w:r w:rsidRPr="00A3618E">
              <w:rPr>
                <w:noProof/>
                <w:webHidden/>
              </w:rPr>
              <w:fldChar w:fldCharType="begin"/>
            </w:r>
            <w:r w:rsidRPr="00A3618E">
              <w:rPr>
                <w:noProof/>
                <w:webHidden/>
              </w:rPr>
              <w:instrText xml:space="preserve"> PAGEREF _Toc193722639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34BE8A1B" w14:textId="401500AC">
          <w:pPr>
            <w:pStyle w:val="TOC1"/>
            <w:rPr>
              <w:rFonts w:asciiTheme="minorHAnsi" w:hAnsiTheme="minorHAnsi" w:eastAsiaTheme="minorEastAsia" w:cstheme="minorBidi"/>
              <w:noProof/>
              <w:kern w:val="2"/>
              <w:lang w:eastAsia="lt-LT"/>
              <w14:ligatures w14:val="standardContextual"/>
            </w:rPr>
          </w:pPr>
          <w:hyperlink w:history="1" w:anchor="_Toc193722640">
            <w:r w:rsidRPr="00A3618E">
              <w:rPr>
                <w:rStyle w:val="Hyperlink"/>
                <w:rFonts w:ascii="Arial" w:hAnsi="Arial" w:cs="Arial"/>
                <w:noProof/>
              </w:rPr>
              <w:t>12.</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ELEKTROS ENERGIJOS APSKAITOS IR MATAVIMŲ DALIS</w:t>
            </w:r>
            <w:r w:rsidRPr="00A3618E">
              <w:rPr>
                <w:noProof/>
                <w:webHidden/>
              </w:rPr>
              <w:tab/>
            </w:r>
            <w:r w:rsidRPr="00A3618E">
              <w:rPr>
                <w:noProof/>
                <w:webHidden/>
              </w:rPr>
              <w:fldChar w:fldCharType="begin"/>
            </w:r>
            <w:r w:rsidRPr="00A3618E">
              <w:rPr>
                <w:noProof/>
                <w:webHidden/>
              </w:rPr>
              <w:instrText xml:space="preserve"> PAGEREF _Toc193722640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0CC5039B" w14:textId="520D614A">
          <w:pPr>
            <w:pStyle w:val="TOC1"/>
            <w:rPr>
              <w:rFonts w:asciiTheme="minorHAnsi" w:hAnsiTheme="minorHAnsi" w:eastAsiaTheme="minorEastAsia" w:cstheme="minorBidi"/>
              <w:noProof/>
              <w:kern w:val="2"/>
              <w:lang w:eastAsia="lt-LT"/>
              <w14:ligatures w14:val="standardContextual"/>
            </w:rPr>
          </w:pPr>
          <w:hyperlink w:history="1" w:anchor="_Toc193722641">
            <w:r w:rsidRPr="00A3618E">
              <w:rPr>
                <w:rStyle w:val="Hyperlink"/>
                <w:rFonts w:ascii="Arial" w:hAnsi="Arial" w:cs="Arial"/>
                <w:noProof/>
              </w:rPr>
              <w:t>13.</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APSAUGINĖS SIGNALIZACIJOS DALIS</w:t>
            </w:r>
            <w:r w:rsidRPr="00A3618E">
              <w:rPr>
                <w:noProof/>
                <w:webHidden/>
              </w:rPr>
              <w:tab/>
            </w:r>
            <w:r w:rsidRPr="00A3618E">
              <w:rPr>
                <w:noProof/>
                <w:webHidden/>
              </w:rPr>
              <w:fldChar w:fldCharType="begin"/>
            </w:r>
            <w:r w:rsidRPr="00A3618E">
              <w:rPr>
                <w:noProof/>
                <w:webHidden/>
              </w:rPr>
              <w:instrText xml:space="preserve"> PAGEREF _Toc193722641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7D281AF6" w14:textId="26EA0DE2">
          <w:pPr>
            <w:pStyle w:val="TOC1"/>
            <w:rPr>
              <w:rFonts w:asciiTheme="minorHAnsi" w:hAnsiTheme="minorHAnsi" w:eastAsiaTheme="minorEastAsia" w:cstheme="minorBidi"/>
              <w:noProof/>
              <w:kern w:val="2"/>
              <w:lang w:eastAsia="lt-LT"/>
              <w14:ligatures w14:val="standardContextual"/>
            </w:rPr>
          </w:pPr>
          <w:hyperlink w:history="1" w:anchor="_Toc193722655">
            <w:r w:rsidRPr="00A3618E">
              <w:rPr>
                <w:rStyle w:val="Hyperlink"/>
                <w:rFonts w:ascii="Arial" w:hAnsi="Arial" w:cs="Arial"/>
                <w:noProof/>
              </w:rPr>
              <w:t>14.</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APLINKOSAUGOS DALIS</w:t>
            </w:r>
            <w:r w:rsidRPr="00A3618E">
              <w:rPr>
                <w:noProof/>
                <w:webHidden/>
              </w:rPr>
              <w:tab/>
            </w:r>
            <w:r w:rsidRPr="00A3618E">
              <w:rPr>
                <w:noProof/>
                <w:webHidden/>
              </w:rPr>
              <w:fldChar w:fldCharType="begin"/>
            </w:r>
            <w:r w:rsidRPr="00A3618E">
              <w:rPr>
                <w:noProof/>
                <w:webHidden/>
              </w:rPr>
              <w:instrText xml:space="preserve"> PAGEREF _Toc193722655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069F3E6A" w14:textId="02F014AE">
          <w:pPr>
            <w:pStyle w:val="TOC1"/>
            <w:rPr>
              <w:rFonts w:asciiTheme="minorHAnsi" w:hAnsiTheme="minorHAnsi" w:eastAsiaTheme="minorEastAsia" w:cstheme="minorBidi"/>
              <w:noProof/>
              <w:kern w:val="2"/>
              <w:lang w:eastAsia="lt-LT"/>
              <w14:ligatures w14:val="standardContextual"/>
            </w:rPr>
          </w:pPr>
          <w:hyperlink w:history="1" w:anchor="_Toc193722656">
            <w:r w:rsidRPr="00A3618E">
              <w:rPr>
                <w:rStyle w:val="Hyperlink"/>
                <w:rFonts w:ascii="Arial" w:hAnsi="Arial" w:cs="Arial"/>
                <w:noProof/>
              </w:rPr>
              <w:t>15.</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GAISRINĖS SAUGOS, DARBUOTOJŲ SAUGOS DALIS</w:t>
            </w:r>
            <w:r w:rsidRPr="00A3618E">
              <w:rPr>
                <w:noProof/>
                <w:webHidden/>
              </w:rPr>
              <w:tab/>
            </w:r>
            <w:r w:rsidRPr="00A3618E">
              <w:rPr>
                <w:noProof/>
                <w:webHidden/>
              </w:rPr>
              <w:fldChar w:fldCharType="begin"/>
            </w:r>
            <w:r w:rsidRPr="00A3618E">
              <w:rPr>
                <w:noProof/>
                <w:webHidden/>
              </w:rPr>
              <w:instrText xml:space="preserve"> PAGEREF _Toc193722656 \h </w:instrText>
            </w:r>
            <w:r w:rsidRPr="00A3618E">
              <w:rPr>
                <w:noProof/>
                <w:webHidden/>
              </w:rPr>
            </w:r>
            <w:r w:rsidRPr="00A3618E">
              <w:rPr>
                <w:noProof/>
                <w:webHidden/>
              </w:rPr>
              <w:fldChar w:fldCharType="separate"/>
            </w:r>
            <w:r w:rsidRPr="00A3618E">
              <w:rPr>
                <w:noProof/>
                <w:webHidden/>
              </w:rPr>
              <w:fldChar w:fldCharType="end"/>
            </w:r>
          </w:hyperlink>
        </w:p>
        <w:p w:rsidRPr="00A3618E" w:rsidR="00A63274" w:rsidRDefault="00A63274" w14:paraId="262A237A" w14:textId="4C7E67C1">
          <w:pPr>
            <w:pStyle w:val="TOC1"/>
            <w:rPr>
              <w:rFonts w:asciiTheme="minorHAnsi" w:hAnsiTheme="minorHAnsi" w:eastAsiaTheme="minorEastAsia" w:cstheme="minorBidi"/>
              <w:noProof/>
              <w:kern w:val="2"/>
              <w:lang w:eastAsia="lt-LT"/>
              <w14:ligatures w14:val="standardContextual"/>
            </w:rPr>
          </w:pPr>
          <w:hyperlink w:history="1" w:anchor="_Toc193722657">
            <w:r w:rsidRPr="00A3618E">
              <w:rPr>
                <w:rStyle w:val="Hyperlink"/>
                <w:rFonts w:ascii="Arial" w:hAnsi="Arial" w:cs="Arial"/>
                <w:noProof/>
              </w:rPr>
              <w:t>16.</w:t>
            </w:r>
            <w:r w:rsidRPr="00A3618E">
              <w:rPr>
                <w:rFonts w:asciiTheme="minorHAnsi" w:hAnsiTheme="minorHAnsi" w:eastAsiaTheme="minorEastAsia" w:cstheme="minorBidi"/>
                <w:noProof/>
                <w:kern w:val="2"/>
                <w:lang w:eastAsia="lt-LT"/>
                <w14:ligatures w14:val="standardContextual"/>
              </w:rPr>
              <w:tab/>
            </w:r>
            <w:r w:rsidRPr="00A3618E">
              <w:rPr>
                <w:rStyle w:val="Hyperlink"/>
                <w:rFonts w:ascii="Arial" w:hAnsi="Arial" w:cs="Arial"/>
                <w:noProof/>
              </w:rPr>
              <w:t>PRIEDAI</w:t>
            </w:r>
            <w:r w:rsidRPr="00A3618E">
              <w:rPr>
                <w:noProof/>
                <w:webHidden/>
              </w:rPr>
              <w:tab/>
            </w:r>
            <w:r w:rsidRPr="00A3618E">
              <w:rPr>
                <w:noProof/>
                <w:webHidden/>
              </w:rPr>
              <w:fldChar w:fldCharType="begin"/>
            </w:r>
            <w:r w:rsidRPr="00A3618E">
              <w:rPr>
                <w:noProof/>
                <w:webHidden/>
              </w:rPr>
              <w:instrText xml:space="preserve"> PAGEREF _Toc193722657 \h </w:instrText>
            </w:r>
            <w:r w:rsidRPr="00A3618E">
              <w:rPr>
                <w:noProof/>
                <w:webHidden/>
              </w:rPr>
            </w:r>
            <w:r w:rsidRPr="00A3618E">
              <w:rPr>
                <w:noProof/>
                <w:webHidden/>
              </w:rPr>
              <w:fldChar w:fldCharType="separate"/>
            </w:r>
            <w:r w:rsidRPr="00A3618E">
              <w:rPr>
                <w:noProof/>
                <w:webHidden/>
              </w:rPr>
              <w:fldChar w:fldCharType="end"/>
            </w:r>
          </w:hyperlink>
        </w:p>
        <w:p w:rsidRPr="00A3618E" w:rsidR="001F72F6" w:rsidP="002E7E8A" w:rsidRDefault="00037878" w14:paraId="51FF9E52" w14:textId="399FD749">
          <w:pPr>
            <w:pStyle w:val="TOC1"/>
          </w:pPr>
          <w:r w:rsidRPr="00A3618E">
            <w:fldChar w:fldCharType="end"/>
          </w:r>
        </w:p>
      </w:sdtContent>
    </w:sdt>
    <w:p w:rsidRPr="00A3618E" w:rsidR="0027627A" w:rsidP="00794C6A" w:rsidRDefault="008E4D41" w14:paraId="6393BF46" w14:textId="2839E4F8">
      <w:pPr>
        <w:tabs>
          <w:tab w:val="left" w:pos="1134"/>
          <w:tab w:val="left" w:pos="2867"/>
        </w:tabs>
        <w:ind w:left="709"/>
        <w:rPr>
          <w:rFonts w:ascii="Trebuchet MS" w:hAnsi="Trebuchet MS" w:cs="Arial"/>
          <w:b/>
          <w:sz w:val="22"/>
          <w:szCs w:val="22"/>
        </w:rPr>
      </w:pPr>
      <w:r w:rsidRPr="00A3618E">
        <w:rPr>
          <w:rFonts w:ascii="Trebuchet MS" w:hAnsi="Trebuchet MS" w:cs="Arial"/>
          <w:b/>
          <w:sz w:val="22"/>
          <w:szCs w:val="22"/>
        </w:rPr>
        <w:tab/>
      </w:r>
    </w:p>
    <w:p w:rsidRPr="00A3618E" w:rsidR="0027627A" w:rsidP="00794C6A" w:rsidRDefault="00594BDA" w14:paraId="361DD325" w14:textId="77777777">
      <w:pPr>
        <w:tabs>
          <w:tab w:val="left" w:pos="1134"/>
          <w:tab w:val="left" w:pos="3840"/>
        </w:tabs>
        <w:ind w:left="709"/>
        <w:rPr>
          <w:rFonts w:ascii="Trebuchet MS" w:hAnsi="Trebuchet MS" w:cs="Arial"/>
          <w:b/>
          <w:sz w:val="22"/>
          <w:szCs w:val="22"/>
        </w:rPr>
      </w:pPr>
      <w:r w:rsidRPr="00A3618E">
        <w:rPr>
          <w:rFonts w:ascii="Trebuchet MS" w:hAnsi="Trebuchet MS" w:cs="Arial"/>
          <w:b/>
          <w:sz w:val="22"/>
          <w:szCs w:val="22"/>
        </w:rPr>
        <w:tab/>
      </w:r>
      <w:r w:rsidRPr="00A3618E">
        <w:rPr>
          <w:rFonts w:ascii="Trebuchet MS" w:hAnsi="Trebuchet MS" w:cs="Arial"/>
          <w:b/>
          <w:sz w:val="22"/>
          <w:szCs w:val="22"/>
        </w:rPr>
        <w:tab/>
      </w:r>
    </w:p>
    <w:p w:rsidRPr="00A3618E" w:rsidR="0027627A" w:rsidP="00794C6A" w:rsidRDefault="0027627A" w14:paraId="313A0FCE" w14:textId="77777777">
      <w:pPr>
        <w:tabs>
          <w:tab w:val="left" w:pos="1134"/>
        </w:tabs>
        <w:ind w:left="709"/>
        <w:jc w:val="center"/>
        <w:rPr>
          <w:rFonts w:ascii="Trebuchet MS" w:hAnsi="Trebuchet MS" w:cs="Arial"/>
          <w:b/>
          <w:sz w:val="22"/>
          <w:szCs w:val="22"/>
        </w:rPr>
      </w:pPr>
    </w:p>
    <w:p w:rsidRPr="00A3618E" w:rsidR="0027627A" w:rsidP="00794C6A" w:rsidRDefault="0027627A" w14:paraId="1B7D11C1" w14:textId="77777777">
      <w:pPr>
        <w:tabs>
          <w:tab w:val="left" w:pos="1134"/>
        </w:tabs>
        <w:ind w:left="709"/>
        <w:jc w:val="center"/>
        <w:rPr>
          <w:rFonts w:ascii="Trebuchet MS" w:hAnsi="Trebuchet MS" w:cs="Arial"/>
          <w:b/>
          <w:sz w:val="22"/>
          <w:szCs w:val="22"/>
        </w:rPr>
      </w:pPr>
    </w:p>
    <w:p w:rsidRPr="00A3618E" w:rsidR="0027627A" w:rsidP="00794C6A" w:rsidRDefault="0027627A" w14:paraId="281ECA45" w14:textId="77777777">
      <w:pPr>
        <w:tabs>
          <w:tab w:val="left" w:pos="1134"/>
        </w:tabs>
        <w:ind w:left="709"/>
        <w:jc w:val="center"/>
        <w:rPr>
          <w:rFonts w:ascii="Trebuchet MS" w:hAnsi="Trebuchet MS" w:cs="Arial"/>
          <w:b/>
          <w:sz w:val="22"/>
          <w:szCs w:val="22"/>
        </w:rPr>
      </w:pPr>
    </w:p>
    <w:p w:rsidRPr="00A3618E" w:rsidR="0027627A" w:rsidP="00794C6A" w:rsidRDefault="0027627A" w14:paraId="40427289" w14:textId="77777777">
      <w:pPr>
        <w:tabs>
          <w:tab w:val="left" w:pos="1134"/>
        </w:tabs>
        <w:ind w:left="709"/>
        <w:jc w:val="center"/>
        <w:rPr>
          <w:rFonts w:ascii="Trebuchet MS" w:hAnsi="Trebuchet MS" w:cs="Arial"/>
          <w:b/>
          <w:sz w:val="22"/>
          <w:szCs w:val="22"/>
        </w:rPr>
      </w:pPr>
    </w:p>
    <w:p w:rsidRPr="00A3618E" w:rsidR="0027627A" w:rsidP="00794C6A" w:rsidRDefault="0027627A" w14:paraId="5030D7D2" w14:textId="77777777">
      <w:pPr>
        <w:tabs>
          <w:tab w:val="left" w:pos="1134"/>
        </w:tabs>
        <w:ind w:left="709"/>
        <w:jc w:val="center"/>
        <w:rPr>
          <w:rFonts w:ascii="Trebuchet MS" w:hAnsi="Trebuchet MS" w:cs="Arial"/>
          <w:b/>
          <w:sz w:val="22"/>
          <w:szCs w:val="22"/>
        </w:rPr>
      </w:pPr>
    </w:p>
    <w:p w:rsidRPr="00A3618E" w:rsidR="0027627A" w:rsidP="00794C6A" w:rsidRDefault="0027627A" w14:paraId="7CD47C43" w14:textId="77777777">
      <w:pPr>
        <w:tabs>
          <w:tab w:val="left" w:pos="1134"/>
        </w:tabs>
        <w:ind w:left="709"/>
        <w:jc w:val="center"/>
        <w:rPr>
          <w:rFonts w:ascii="Trebuchet MS" w:hAnsi="Trebuchet MS" w:cs="Arial"/>
          <w:b/>
          <w:sz w:val="22"/>
          <w:szCs w:val="22"/>
        </w:rPr>
      </w:pPr>
    </w:p>
    <w:p w:rsidRPr="00A3618E" w:rsidR="0027627A" w:rsidP="00794C6A" w:rsidRDefault="0027627A" w14:paraId="7EB00288" w14:textId="77777777">
      <w:pPr>
        <w:tabs>
          <w:tab w:val="left" w:pos="1134"/>
        </w:tabs>
        <w:ind w:left="709"/>
        <w:jc w:val="center"/>
        <w:rPr>
          <w:rFonts w:ascii="Trebuchet MS" w:hAnsi="Trebuchet MS" w:cs="Arial"/>
          <w:b/>
          <w:sz w:val="22"/>
          <w:szCs w:val="22"/>
        </w:rPr>
      </w:pPr>
    </w:p>
    <w:p w:rsidRPr="00A3618E" w:rsidR="0027627A" w:rsidP="00794C6A" w:rsidRDefault="0027627A" w14:paraId="415E26B3" w14:textId="77777777">
      <w:pPr>
        <w:tabs>
          <w:tab w:val="left" w:pos="1134"/>
        </w:tabs>
        <w:ind w:left="709"/>
        <w:jc w:val="center"/>
        <w:rPr>
          <w:rFonts w:ascii="Trebuchet MS" w:hAnsi="Trebuchet MS" w:cs="Arial"/>
          <w:b/>
          <w:sz w:val="22"/>
          <w:szCs w:val="22"/>
        </w:rPr>
      </w:pPr>
    </w:p>
    <w:p w:rsidRPr="00A3618E" w:rsidR="0027627A" w:rsidP="00794C6A" w:rsidRDefault="0027627A" w14:paraId="53FF6E47" w14:textId="77777777">
      <w:pPr>
        <w:tabs>
          <w:tab w:val="left" w:pos="1134"/>
        </w:tabs>
        <w:ind w:left="709"/>
        <w:jc w:val="center"/>
        <w:rPr>
          <w:rFonts w:ascii="Trebuchet MS" w:hAnsi="Trebuchet MS" w:cs="Arial"/>
          <w:b/>
          <w:sz w:val="22"/>
          <w:szCs w:val="22"/>
        </w:rPr>
      </w:pPr>
    </w:p>
    <w:p w:rsidRPr="00A3618E" w:rsidR="0027627A" w:rsidP="00794C6A" w:rsidRDefault="0027627A" w14:paraId="09367E0D" w14:textId="77777777">
      <w:pPr>
        <w:tabs>
          <w:tab w:val="left" w:pos="1134"/>
        </w:tabs>
        <w:ind w:left="709"/>
        <w:jc w:val="center"/>
        <w:rPr>
          <w:rFonts w:ascii="Trebuchet MS" w:hAnsi="Trebuchet MS" w:cs="Arial"/>
          <w:b/>
          <w:sz w:val="22"/>
          <w:szCs w:val="22"/>
        </w:rPr>
      </w:pPr>
    </w:p>
    <w:p w:rsidRPr="00A3618E" w:rsidR="0027627A" w:rsidP="00794C6A" w:rsidRDefault="0027627A" w14:paraId="0A8E6D8D" w14:textId="77777777">
      <w:pPr>
        <w:tabs>
          <w:tab w:val="left" w:pos="1134"/>
        </w:tabs>
        <w:ind w:left="709"/>
        <w:jc w:val="center"/>
        <w:rPr>
          <w:rFonts w:ascii="Trebuchet MS" w:hAnsi="Trebuchet MS" w:cs="Arial"/>
          <w:b/>
          <w:sz w:val="22"/>
          <w:szCs w:val="22"/>
        </w:rPr>
      </w:pPr>
    </w:p>
    <w:p w:rsidRPr="00A3618E" w:rsidR="009C7CC6" w:rsidP="00794C6A" w:rsidRDefault="009C7CC6" w14:paraId="150D6FE0" w14:textId="77777777">
      <w:pPr>
        <w:tabs>
          <w:tab w:val="left" w:pos="1134"/>
        </w:tabs>
        <w:ind w:left="709"/>
        <w:jc w:val="center"/>
        <w:rPr>
          <w:rFonts w:ascii="Trebuchet MS" w:hAnsi="Trebuchet MS" w:cs="Arial"/>
          <w:b/>
          <w:sz w:val="22"/>
          <w:szCs w:val="22"/>
        </w:rPr>
      </w:pPr>
    </w:p>
    <w:p w:rsidRPr="00A3618E" w:rsidR="009C7CC6" w:rsidP="00794C6A" w:rsidRDefault="009C7CC6" w14:paraId="3F8999F3" w14:textId="77777777">
      <w:pPr>
        <w:tabs>
          <w:tab w:val="left" w:pos="1134"/>
        </w:tabs>
        <w:ind w:left="709"/>
        <w:jc w:val="center"/>
        <w:rPr>
          <w:rFonts w:ascii="Trebuchet MS" w:hAnsi="Trebuchet MS" w:cs="Arial"/>
          <w:b/>
          <w:sz w:val="22"/>
          <w:szCs w:val="22"/>
        </w:rPr>
      </w:pPr>
    </w:p>
    <w:p w:rsidRPr="00A3618E" w:rsidR="009C7CC6" w:rsidP="00794C6A" w:rsidRDefault="009C7CC6" w14:paraId="1CE3D440" w14:textId="77777777">
      <w:pPr>
        <w:tabs>
          <w:tab w:val="left" w:pos="1134"/>
        </w:tabs>
        <w:ind w:left="709"/>
        <w:jc w:val="center"/>
        <w:rPr>
          <w:rFonts w:ascii="Trebuchet MS" w:hAnsi="Trebuchet MS" w:cs="Arial"/>
          <w:b/>
          <w:sz w:val="22"/>
          <w:szCs w:val="22"/>
        </w:rPr>
      </w:pPr>
    </w:p>
    <w:p w:rsidRPr="00A3618E" w:rsidR="00836F35" w:rsidP="00794C6A" w:rsidRDefault="00836F35" w14:paraId="6B524DF9" w14:textId="77777777">
      <w:pPr>
        <w:tabs>
          <w:tab w:val="left" w:pos="1134"/>
        </w:tabs>
        <w:ind w:left="709"/>
        <w:jc w:val="center"/>
        <w:rPr>
          <w:rFonts w:ascii="Trebuchet MS" w:hAnsi="Trebuchet MS" w:cs="Arial"/>
          <w:b/>
          <w:sz w:val="22"/>
          <w:szCs w:val="22"/>
        </w:rPr>
      </w:pPr>
    </w:p>
    <w:p w:rsidRPr="00A3618E" w:rsidR="00C868F3" w:rsidP="00794C6A" w:rsidRDefault="00C868F3" w14:paraId="71F60D29" w14:textId="77777777">
      <w:pPr>
        <w:tabs>
          <w:tab w:val="left" w:pos="1134"/>
        </w:tabs>
        <w:ind w:left="709"/>
        <w:jc w:val="center"/>
        <w:rPr>
          <w:rFonts w:ascii="Trebuchet MS" w:hAnsi="Trebuchet MS" w:cs="Arial"/>
          <w:b/>
          <w:sz w:val="22"/>
          <w:szCs w:val="22"/>
        </w:rPr>
      </w:pPr>
    </w:p>
    <w:p w:rsidRPr="00A3618E" w:rsidR="007C2BEA" w:rsidP="00794C6A" w:rsidRDefault="007C2BEA" w14:paraId="6FD167CA" w14:textId="77777777">
      <w:pPr>
        <w:rPr>
          <w:rFonts w:ascii="Trebuchet MS" w:hAnsi="Trebuchet MS" w:cs="Arial"/>
          <w:b/>
          <w:sz w:val="22"/>
          <w:szCs w:val="22"/>
        </w:rPr>
      </w:pPr>
      <w:bookmarkStart w:name="_Toc455492568" w:id="0"/>
      <w:r w:rsidRPr="00A3618E">
        <w:rPr>
          <w:rFonts w:ascii="Trebuchet MS" w:hAnsi="Trebuchet MS" w:cs="Arial"/>
          <w:b/>
          <w:sz w:val="22"/>
          <w:szCs w:val="22"/>
        </w:rPr>
        <w:br w:type="page"/>
      </w:r>
    </w:p>
    <w:p w:rsidRPr="00A3618E" w:rsidR="00192417" w:rsidP="00FE352D" w:rsidRDefault="00192417" w14:paraId="608BDFC6" w14:textId="77777777">
      <w:pPr>
        <w:pStyle w:val="Heading1"/>
        <w:numPr>
          <w:ilvl w:val="0"/>
          <w:numId w:val="2"/>
        </w:numPr>
        <w:ind w:hanging="218"/>
        <w:rPr>
          <w:rFonts w:ascii="Arial" w:hAnsi="Arial" w:cs="Arial"/>
          <w:szCs w:val="22"/>
        </w:rPr>
      </w:pPr>
      <w:bookmarkStart w:name="_Toc455648418" w:id="1"/>
      <w:bookmarkStart w:name="_Toc193722629" w:id="2"/>
      <w:bookmarkStart w:name="_Toc421452264" w:id="3"/>
      <w:bookmarkEnd w:id="0"/>
      <w:r w:rsidRPr="00A3618E">
        <w:rPr>
          <w:rFonts w:ascii="Arial" w:hAnsi="Arial" w:cs="Arial"/>
          <w:szCs w:val="22"/>
        </w:rPr>
        <w:lastRenderedPageBreak/>
        <w:t>BENDROJI INFORMACIJA</w:t>
      </w:r>
      <w:bookmarkEnd w:id="1"/>
      <w:bookmarkEnd w:id="2"/>
    </w:p>
    <w:tbl>
      <w:tblPr>
        <w:tblStyle w:val="TableGrid"/>
        <w:tblW w:w="0" w:type="auto"/>
        <w:tblLook w:val="04A0" w:firstRow="1" w:lastRow="0" w:firstColumn="1" w:lastColumn="0" w:noHBand="0" w:noVBand="1"/>
      </w:tblPr>
      <w:tblGrid>
        <w:gridCol w:w="3681"/>
        <w:gridCol w:w="6514"/>
      </w:tblGrid>
      <w:tr w:rsidRPr="00A3618E" w:rsidR="00192417" w:rsidTr="007A2499" w14:paraId="03AE835A" w14:textId="77777777">
        <w:tc>
          <w:tcPr>
            <w:tcW w:w="3681" w:type="dxa"/>
            <w:shd w:val="clear" w:color="auto" w:fill="D9D9D9" w:themeFill="background1" w:themeFillShade="D9"/>
          </w:tcPr>
          <w:p w:rsidRPr="00A3618E" w:rsidR="00192417" w:rsidP="00794C6A" w:rsidRDefault="00192417" w14:paraId="7114AA7C" w14:textId="77777777">
            <w:pPr>
              <w:rPr>
                <w:rFonts w:ascii="Arial" w:hAnsi="Arial" w:cs="Arial"/>
                <w:b/>
                <w:sz w:val="22"/>
                <w:szCs w:val="22"/>
              </w:rPr>
            </w:pPr>
            <w:r w:rsidRPr="00A3618E">
              <w:rPr>
                <w:rFonts w:ascii="Arial" w:hAnsi="Arial" w:cs="Arial"/>
                <w:b/>
                <w:sz w:val="22"/>
                <w:szCs w:val="22"/>
              </w:rPr>
              <w:t>Projekto pavadinimas</w:t>
            </w:r>
          </w:p>
        </w:tc>
        <w:tc>
          <w:tcPr>
            <w:tcW w:w="6514" w:type="dxa"/>
          </w:tcPr>
          <w:p w:rsidRPr="00A3618E" w:rsidR="00192417" w:rsidP="00794C6A" w:rsidRDefault="00C31D74" w14:paraId="40DD450B" w14:textId="0488E3F4">
            <w:pPr>
              <w:rPr>
                <w:rFonts w:ascii="Arial" w:hAnsi="Arial" w:cs="Arial"/>
                <w:sz w:val="22"/>
                <w:szCs w:val="22"/>
              </w:rPr>
            </w:pPr>
            <w:r w:rsidRPr="00A3618E">
              <w:rPr>
                <w:rFonts w:ascii="Arial" w:hAnsi="Arial" w:cs="Arial"/>
                <w:sz w:val="22"/>
                <w:szCs w:val="22"/>
              </w:rPr>
              <w:t xml:space="preserve">110/10 </w:t>
            </w:r>
            <w:proofErr w:type="spellStart"/>
            <w:r w:rsidRPr="00A3618E">
              <w:rPr>
                <w:rFonts w:ascii="Arial" w:hAnsi="Arial" w:cs="Arial"/>
                <w:sz w:val="22"/>
                <w:szCs w:val="22"/>
              </w:rPr>
              <w:t>kV</w:t>
            </w:r>
            <w:proofErr w:type="spellEnd"/>
            <w:r w:rsidRPr="00A3618E">
              <w:rPr>
                <w:rFonts w:ascii="Arial" w:hAnsi="Arial" w:cs="Arial"/>
                <w:sz w:val="22"/>
                <w:szCs w:val="22"/>
              </w:rPr>
              <w:t xml:space="preserve"> </w:t>
            </w:r>
            <w:r w:rsidRPr="00A3618E" w:rsidR="00C9048A">
              <w:rPr>
                <w:rFonts w:ascii="Arial" w:hAnsi="Arial" w:cs="Arial"/>
                <w:sz w:val="22"/>
                <w:szCs w:val="22"/>
              </w:rPr>
              <w:t>Mažeikių</w:t>
            </w:r>
            <w:r w:rsidRPr="00A3618E">
              <w:rPr>
                <w:rFonts w:ascii="Arial" w:hAnsi="Arial" w:cs="Arial"/>
                <w:sz w:val="22"/>
                <w:szCs w:val="22"/>
              </w:rPr>
              <w:t xml:space="preserve"> TP 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skirstyklos rekonstravimas                     </w:t>
            </w:r>
          </w:p>
        </w:tc>
      </w:tr>
      <w:tr w:rsidRPr="00A3618E" w:rsidR="00192417" w:rsidTr="007A2499" w14:paraId="6076DB48" w14:textId="77777777">
        <w:tc>
          <w:tcPr>
            <w:tcW w:w="3681" w:type="dxa"/>
            <w:shd w:val="clear" w:color="auto" w:fill="D9D9D9" w:themeFill="background1" w:themeFillShade="D9"/>
          </w:tcPr>
          <w:p w:rsidRPr="00A3618E" w:rsidR="00192417" w:rsidP="00794C6A" w:rsidRDefault="00192417" w14:paraId="58F1CAB1" w14:textId="77777777">
            <w:pPr>
              <w:rPr>
                <w:rFonts w:ascii="Arial" w:hAnsi="Arial" w:cs="Arial"/>
                <w:b/>
                <w:sz w:val="22"/>
                <w:szCs w:val="22"/>
              </w:rPr>
            </w:pPr>
            <w:r w:rsidRPr="00A3618E">
              <w:rPr>
                <w:rFonts w:ascii="Arial" w:hAnsi="Arial" w:cs="Arial"/>
                <w:b/>
                <w:sz w:val="22"/>
                <w:szCs w:val="22"/>
              </w:rPr>
              <w:t>Projekto numeris</w:t>
            </w:r>
          </w:p>
        </w:tc>
        <w:tc>
          <w:tcPr>
            <w:tcW w:w="6514" w:type="dxa"/>
          </w:tcPr>
          <w:p w:rsidRPr="00A3618E" w:rsidR="00192417" w:rsidP="00794C6A" w:rsidRDefault="00C9048A" w14:paraId="4EF9CE94" w14:textId="09F9386C">
            <w:pPr>
              <w:rPr>
                <w:rFonts w:ascii="Arial" w:hAnsi="Arial" w:cs="Arial"/>
                <w:sz w:val="22"/>
                <w:szCs w:val="22"/>
              </w:rPr>
            </w:pPr>
            <w:r w:rsidRPr="00A3618E">
              <w:rPr>
                <w:rFonts w:ascii="Arial" w:hAnsi="Arial" w:cs="Arial"/>
                <w:sz w:val="22"/>
                <w:szCs w:val="22"/>
              </w:rPr>
              <w:t>PPRS24250</w:t>
            </w:r>
          </w:p>
        </w:tc>
      </w:tr>
      <w:tr w:rsidRPr="00A3618E" w:rsidR="00192417" w:rsidTr="007A2499" w14:paraId="1A23F158" w14:textId="77777777">
        <w:tc>
          <w:tcPr>
            <w:tcW w:w="3681" w:type="dxa"/>
            <w:shd w:val="clear" w:color="auto" w:fill="D9D9D9" w:themeFill="background1" w:themeFillShade="D9"/>
          </w:tcPr>
          <w:p w:rsidRPr="00A3618E" w:rsidR="00192417" w:rsidP="00794C6A" w:rsidRDefault="00192417" w14:paraId="4AC738FD" w14:textId="77777777">
            <w:pPr>
              <w:rPr>
                <w:rFonts w:ascii="Arial" w:hAnsi="Arial" w:cs="Arial"/>
                <w:b/>
                <w:sz w:val="22"/>
                <w:szCs w:val="22"/>
              </w:rPr>
            </w:pPr>
            <w:r w:rsidRPr="00A3618E">
              <w:rPr>
                <w:rFonts w:ascii="Arial" w:hAnsi="Arial" w:cs="Arial"/>
                <w:b/>
                <w:sz w:val="22"/>
                <w:szCs w:val="22"/>
              </w:rPr>
              <w:t>Projekto rengimo etapas</w:t>
            </w:r>
          </w:p>
        </w:tc>
        <w:tc>
          <w:tcPr>
            <w:tcW w:w="6514" w:type="dxa"/>
          </w:tcPr>
          <w:p w:rsidRPr="00A3618E" w:rsidR="00192417" w:rsidP="00794C6A" w:rsidRDefault="00C31D74" w14:paraId="57E227F6" w14:textId="390FDFA8">
            <w:pPr>
              <w:rPr>
                <w:rFonts w:ascii="Arial" w:hAnsi="Arial" w:cs="Arial"/>
                <w:sz w:val="22"/>
                <w:szCs w:val="22"/>
              </w:rPr>
            </w:pPr>
            <w:r w:rsidRPr="00A3618E">
              <w:rPr>
                <w:rFonts w:ascii="Arial" w:hAnsi="Arial" w:cs="Arial"/>
                <w:sz w:val="22"/>
                <w:szCs w:val="22"/>
              </w:rPr>
              <w:t>Projektiniai pasiūlymai</w:t>
            </w:r>
            <w:r w:rsidRPr="00A3618E" w:rsidR="00F30415">
              <w:rPr>
                <w:rFonts w:ascii="Arial" w:hAnsi="Arial" w:cs="Arial"/>
                <w:sz w:val="22"/>
                <w:szCs w:val="22"/>
              </w:rPr>
              <w:t xml:space="preserve"> su SLD ir Techninis darbo projektas</w:t>
            </w:r>
          </w:p>
        </w:tc>
      </w:tr>
      <w:tr w:rsidRPr="00A3618E" w:rsidR="00192417" w:rsidTr="007A2499" w14:paraId="44541EE6" w14:textId="77777777">
        <w:tc>
          <w:tcPr>
            <w:tcW w:w="3681" w:type="dxa"/>
            <w:shd w:val="clear" w:color="auto" w:fill="D9D9D9" w:themeFill="background1" w:themeFillShade="D9"/>
          </w:tcPr>
          <w:p w:rsidRPr="00A3618E" w:rsidR="00192417" w:rsidP="00794C6A" w:rsidRDefault="00192417" w14:paraId="7BB01F5F" w14:textId="77777777">
            <w:pPr>
              <w:rPr>
                <w:rFonts w:ascii="Arial" w:hAnsi="Arial" w:cs="Arial"/>
                <w:b/>
                <w:sz w:val="22"/>
                <w:szCs w:val="22"/>
              </w:rPr>
            </w:pPr>
            <w:r w:rsidRPr="00A3618E">
              <w:rPr>
                <w:rFonts w:ascii="Arial" w:hAnsi="Arial" w:cs="Arial"/>
                <w:b/>
                <w:sz w:val="22"/>
                <w:szCs w:val="22"/>
              </w:rPr>
              <w:t>Projekto vadovas</w:t>
            </w:r>
          </w:p>
        </w:tc>
        <w:tc>
          <w:tcPr>
            <w:tcW w:w="6514" w:type="dxa"/>
          </w:tcPr>
          <w:p w:rsidRPr="00A3618E" w:rsidR="00192417" w:rsidP="00794C6A" w:rsidRDefault="00C9048A" w14:paraId="2EB08110" w14:textId="34744B23">
            <w:pPr>
              <w:rPr>
                <w:rFonts w:ascii="Arial" w:hAnsi="Arial" w:cs="Arial"/>
                <w:sz w:val="22"/>
                <w:szCs w:val="22"/>
              </w:rPr>
            </w:pPr>
            <w:r w:rsidRPr="00A3618E">
              <w:rPr>
                <w:rFonts w:ascii="Arial" w:hAnsi="Arial" w:cs="Arial"/>
                <w:sz w:val="22"/>
                <w:szCs w:val="22"/>
              </w:rPr>
              <w:t>Gytis Paluckis</w:t>
            </w:r>
            <w:r w:rsidRPr="00A3618E" w:rsidR="00AD1126">
              <w:rPr>
                <w:rFonts w:ascii="Arial" w:hAnsi="Arial" w:cs="Arial"/>
                <w:sz w:val="22"/>
                <w:szCs w:val="22"/>
              </w:rPr>
              <w:t xml:space="preserve"> </w:t>
            </w:r>
          </w:p>
        </w:tc>
      </w:tr>
      <w:tr w:rsidRPr="00A3618E" w:rsidR="00192417" w:rsidTr="007A2499" w14:paraId="36CAA8F2" w14:textId="77777777">
        <w:tc>
          <w:tcPr>
            <w:tcW w:w="3681" w:type="dxa"/>
            <w:shd w:val="clear" w:color="auto" w:fill="D9D9D9" w:themeFill="background1" w:themeFillShade="D9"/>
          </w:tcPr>
          <w:p w:rsidRPr="00A3618E" w:rsidR="00192417" w:rsidP="00794C6A" w:rsidRDefault="00192417" w14:paraId="6A324075" w14:textId="77777777">
            <w:pPr>
              <w:rPr>
                <w:rFonts w:ascii="Arial" w:hAnsi="Arial" w:cs="Arial"/>
                <w:b/>
                <w:sz w:val="22"/>
                <w:szCs w:val="22"/>
              </w:rPr>
            </w:pPr>
            <w:r w:rsidRPr="00A3618E">
              <w:rPr>
                <w:rFonts w:ascii="Arial" w:hAnsi="Arial" w:cs="Arial"/>
                <w:b/>
                <w:sz w:val="22"/>
                <w:szCs w:val="22"/>
              </w:rPr>
              <w:t>Iniciatorius</w:t>
            </w:r>
          </w:p>
        </w:tc>
        <w:tc>
          <w:tcPr>
            <w:tcW w:w="6514" w:type="dxa"/>
          </w:tcPr>
          <w:p w:rsidRPr="00A3618E" w:rsidR="00192417" w:rsidP="00794C6A" w:rsidRDefault="009F07A9" w14:paraId="24DFBFB8" w14:textId="3671D53E">
            <w:pPr>
              <w:rPr>
                <w:rFonts w:ascii="Arial" w:hAnsi="Arial" w:cs="Arial"/>
                <w:sz w:val="22"/>
                <w:szCs w:val="22"/>
              </w:rPr>
            </w:pPr>
            <w:r w:rsidRPr="00A3618E">
              <w:rPr>
                <w:rFonts w:ascii="Arial" w:hAnsi="Arial" w:cs="Arial"/>
                <w:sz w:val="22"/>
                <w:szCs w:val="22"/>
              </w:rPr>
              <w:t>Raimundas Ambrozaitis</w:t>
            </w:r>
          </w:p>
        </w:tc>
      </w:tr>
      <w:tr w:rsidRPr="00A3618E" w:rsidR="00192417" w:rsidTr="007A2499" w14:paraId="12830931" w14:textId="77777777">
        <w:tc>
          <w:tcPr>
            <w:tcW w:w="3681" w:type="dxa"/>
            <w:shd w:val="clear" w:color="auto" w:fill="D9D9D9" w:themeFill="background1" w:themeFillShade="D9"/>
          </w:tcPr>
          <w:p w:rsidRPr="00A3618E" w:rsidR="00192417" w:rsidP="00794C6A" w:rsidRDefault="00192417" w14:paraId="17C0211C" w14:textId="77777777">
            <w:pPr>
              <w:rPr>
                <w:rFonts w:ascii="Arial" w:hAnsi="Arial" w:cs="Arial"/>
                <w:b/>
                <w:sz w:val="22"/>
                <w:szCs w:val="22"/>
              </w:rPr>
            </w:pPr>
            <w:r w:rsidRPr="00A3618E">
              <w:rPr>
                <w:rFonts w:ascii="Arial" w:hAnsi="Arial" w:cs="Arial"/>
                <w:b/>
                <w:sz w:val="22"/>
                <w:szCs w:val="22"/>
              </w:rPr>
              <w:t>Statybos rūšis</w:t>
            </w:r>
          </w:p>
        </w:tc>
        <w:tc>
          <w:tcPr>
            <w:tcW w:w="6514" w:type="dxa"/>
          </w:tcPr>
          <w:p w:rsidRPr="00A3618E" w:rsidR="00192417" w:rsidP="00794C6A" w:rsidRDefault="00C31D74" w14:paraId="40C2F6CE" w14:textId="67A243AC">
            <w:pPr>
              <w:rPr>
                <w:rFonts w:ascii="Arial" w:hAnsi="Arial" w:cs="Arial"/>
                <w:sz w:val="22"/>
                <w:szCs w:val="22"/>
              </w:rPr>
            </w:pPr>
            <w:r w:rsidRPr="00A3618E">
              <w:rPr>
                <w:rFonts w:ascii="Arial" w:hAnsi="Arial" w:cs="Arial"/>
                <w:sz w:val="22"/>
                <w:szCs w:val="22"/>
              </w:rPr>
              <w:t>Rekonstrukcija</w:t>
            </w:r>
          </w:p>
        </w:tc>
      </w:tr>
      <w:tr w:rsidRPr="00A3618E" w:rsidR="00192417" w:rsidTr="007A2499" w14:paraId="1762707C" w14:textId="77777777">
        <w:tc>
          <w:tcPr>
            <w:tcW w:w="3681" w:type="dxa"/>
            <w:shd w:val="clear" w:color="auto" w:fill="D9D9D9" w:themeFill="background1" w:themeFillShade="D9"/>
          </w:tcPr>
          <w:p w:rsidRPr="00A3618E" w:rsidR="00192417" w:rsidP="00794C6A" w:rsidRDefault="00192417" w14:paraId="480453CC" w14:textId="77777777">
            <w:pPr>
              <w:rPr>
                <w:rFonts w:ascii="Arial" w:hAnsi="Arial" w:cs="Arial"/>
                <w:b/>
                <w:sz w:val="22"/>
                <w:szCs w:val="22"/>
              </w:rPr>
            </w:pPr>
            <w:r w:rsidRPr="00A3618E">
              <w:rPr>
                <w:rFonts w:ascii="Arial" w:hAnsi="Arial" w:cs="Arial"/>
                <w:b/>
                <w:sz w:val="22"/>
                <w:szCs w:val="22"/>
              </w:rPr>
              <w:t>Statinių kategorija</w:t>
            </w:r>
          </w:p>
        </w:tc>
        <w:tc>
          <w:tcPr>
            <w:tcW w:w="6514" w:type="dxa"/>
          </w:tcPr>
          <w:p w:rsidRPr="00A3618E" w:rsidR="00192417" w:rsidP="00794C6A" w:rsidRDefault="00C31D74" w14:paraId="690F9F62" w14:textId="3657A765">
            <w:pPr>
              <w:rPr>
                <w:rFonts w:ascii="Arial" w:hAnsi="Arial" w:cs="Arial"/>
                <w:sz w:val="22"/>
                <w:szCs w:val="22"/>
              </w:rPr>
            </w:pPr>
            <w:r w:rsidRPr="00A3618E">
              <w:rPr>
                <w:rFonts w:ascii="Arial" w:hAnsi="Arial" w:cs="Arial"/>
                <w:sz w:val="22"/>
                <w:szCs w:val="22"/>
              </w:rPr>
              <w:t>Ypatingas</w:t>
            </w:r>
          </w:p>
        </w:tc>
      </w:tr>
      <w:tr w:rsidRPr="00A3618E" w:rsidR="00192417" w:rsidTr="00662545" w14:paraId="1656B357" w14:textId="77777777">
        <w:trPr>
          <w:trHeight w:val="192"/>
        </w:trPr>
        <w:tc>
          <w:tcPr>
            <w:tcW w:w="3681" w:type="dxa"/>
            <w:shd w:val="clear" w:color="auto" w:fill="D9D9D9" w:themeFill="background1" w:themeFillShade="D9"/>
          </w:tcPr>
          <w:p w:rsidRPr="00A3618E" w:rsidR="00192417" w:rsidP="00794C6A" w:rsidRDefault="00192417" w14:paraId="3681FE85" w14:textId="77777777">
            <w:pPr>
              <w:rPr>
                <w:rFonts w:ascii="Arial" w:hAnsi="Arial" w:cs="Arial"/>
                <w:b/>
                <w:sz w:val="22"/>
                <w:szCs w:val="22"/>
              </w:rPr>
            </w:pPr>
            <w:r w:rsidRPr="00A3618E">
              <w:rPr>
                <w:rFonts w:ascii="Arial" w:hAnsi="Arial" w:cs="Arial"/>
                <w:b/>
                <w:sz w:val="22"/>
                <w:szCs w:val="22"/>
              </w:rPr>
              <w:t>Transformatorių pastotės adresas</w:t>
            </w:r>
          </w:p>
        </w:tc>
        <w:tc>
          <w:tcPr>
            <w:tcW w:w="6514" w:type="dxa"/>
          </w:tcPr>
          <w:p w:rsidRPr="00A3618E" w:rsidR="00192417" w:rsidP="00794C6A" w:rsidRDefault="006834DD" w14:paraId="340DF402" w14:textId="6A1D83B1">
            <w:pPr>
              <w:rPr>
                <w:rFonts w:ascii="Arial" w:hAnsi="Arial" w:cs="Arial"/>
                <w:sz w:val="22"/>
                <w:szCs w:val="22"/>
              </w:rPr>
            </w:pPr>
            <w:r w:rsidRPr="00A3618E">
              <w:rPr>
                <w:rFonts w:ascii="Arial" w:hAnsi="Arial" w:cs="Arial"/>
                <w:sz w:val="22"/>
                <w:szCs w:val="22"/>
              </w:rPr>
              <w:t>Telšių apskr., Mažeikių r. sav.</w:t>
            </w:r>
            <w:r w:rsidRPr="00A3618E">
              <w:rPr>
                <w:rFonts w:ascii="Arial" w:hAnsi="Arial" w:cs="Arial"/>
              </w:rPr>
              <w:t xml:space="preserve"> </w:t>
            </w:r>
            <w:r w:rsidRPr="00A3618E">
              <w:rPr>
                <w:rFonts w:ascii="Arial" w:hAnsi="Arial" w:cs="Arial"/>
                <w:sz w:val="22"/>
                <w:szCs w:val="22"/>
              </w:rPr>
              <w:t>Žemaitijos g. 73D, Mažeikiai</w:t>
            </w:r>
          </w:p>
        </w:tc>
      </w:tr>
    </w:tbl>
    <w:p w:rsidRPr="00A3618E" w:rsidR="00192417" w:rsidP="00FE352D" w:rsidRDefault="00192417" w14:paraId="172AD671" w14:textId="64ED054F">
      <w:pPr>
        <w:pStyle w:val="Heading1"/>
        <w:numPr>
          <w:ilvl w:val="0"/>
          <w:numId w:val="2"/>
        </w:numPr>
        <w:ind w:hanging="218"/>
        <w:rPr>
          <w:rFonts w:ascii="Arial" w:hAnsi="Arial" w:cs="Arial"/>
          <w:szCs w:val="22"/>
        </w:rPr>
      </w:pPr>
      <w:bookmarkStart w:name="_Toc455648419" w:id="4"/>
      <w:r w:rsidRPr="00A3618E">
        <w:rPr>
          <w:rFonts w:ascii="Arial" w:hAnsi="Arial" w:cs="Arial"/>
          <w:szCs w:val="22"/>
        </w:rPr>
        <w:t xml:space="preserve"> </w:t>
      </w:r>
      <w:bookmarkStart w:name="_Toc193722630" w:id="5"/>
      <w:r w:rsidRPr="00A3618E" w:rsidR="00D4643F">
        <w:rPr>
          <w:rFonts w:ascii="Arial" w:hAnsi="Arial" w:cs="Arial"/>
          <w:szCs w:val="22"/>
        </w:rPr>
        <w:t>PROJEKTO KOMANDOS SUDĖTIS IR ATSAKOMYBĖS RENGIANT TU</w:t>
      </w:r>
      <w:bookmarkEnd w:id="5"/>
      <w:r w:rsidRPr="00A3618E" w:rsidDel="00D4643F" w:rsidR="00D4643F">
        <w:rPr>
          <w:rFonts w:ascii="Arial" w:hAnsi="Arial" w:cs="Arial"/>
          <w:szCs w:val="22"/>
        </w:rPr>
        <w:t xml:space="preserve"> </w:t>
      </w:r>
      <w:bookmarkEnd w:id="4"/>
    </w:p>
    <w:tbl>
      <w:tblPr>
        <w:tblStyle w:val="TableGrid"/>
        <w:tblW w:w="10195" w:type="dxa"/>
        <w:tblLook w:val="04A0" w:firstRow="1" w:lastRow="0" w:firstColumn="1" w:lastColumn="0" w:noHBand="0" w:noVBand="1"/>
      </w:tblPr>
      <w:tblGrid>
        <w:gridCol w:w="3210"/>
        <w:gridCol w:w="1869"/>
        <w:gridCol w:w="2312"/>
        <w:gridCol w:w="2804"/>
      </w:tblGrid>
      <w:tr w:rsidRPr="00A3618E" w:rsidR="00D66B59" w:rsidTr="00F71BC5" w14:paraId="16CF1701" w14:textId="77777777">
        <w:tc>
          <w:tcPr>
            <w:tcW w:w="3210" w:type="dxa"/>
            <w:shd w:val="clear" w:color="auto" w:fill="D9D9D9" w:themeFill="background1" w:themeFillShade="D9"/>
          </w:tcPr>
          <w:p w:rsidRPr="00A3618E" w:rsidR="00D66B59" w:rsidP="00F71BC5" w:rsidRDefault="00D66B59" w14:paraId="53F94782" w14:textId="77777777">
            <w:pPr>
              <w:rPr>
                <w:rFonts w:ascii="Arial" w:hAnsi="Arial" w:cs="Arial"/>
                <w:b/>
                <w:sz w:val="22"/>
                <w:szCs w:val="22"/>
              </w:rPr>
            </w:pPr>
            <w:bookmarkStart w:name="_Hlk187407117" w:id="6"/>
            <w:r w:rsidRPr="00A3618E">
              <w:rPr>
                <w:rFonts w:ascii="Arial" w:hAnsi="Arial" w:cs="Arial"/>
                <w:b/>
                <w:sz w:val="22"/>
                <w:szCs w:val="22"/>
              </w:rPr>
              <w:t xml:space="preserve">TU dalis </w:t>
            </w:r>
          </w:p>
        </w:tc>
        <w:tc>
          <w:tcPr>
            <w:tcW w:w="1869" w:type="dxa"/>
            <w:shd w:val="clear" w:color="auto" w:fill="D9D9D9" w:themeFill="background1" w:themeFillShade="D9"/>
          </w:tcPr>
          <w:p w:rsidRPr="00A3618E" w:rsidR="00D66B59" w:rsidP="00F71BC5" w:rsidRDefault="00D66B59" w14:paraId="1D392743" w14:textId="77777777">
            <w:pPr>
              <w:rPr>
                <w:rFonts w:ascii="Arial" w:hAnsi="Arial" w:cs="Arial"/>
                <w:b/>
                <w:sz w:val="22"/>
                <w:szCs w:val="22"/>
              </w:rPr>
            </w:pPr>
            <w:r w:rsidRPr="00A3618E">
              <w:rPr>
                <w:rFonts w:ascii="Arial" w:hAnsi="Arial" w:cs="Arial"/>
                <w:b/>
                <w:sz w:val="22"/>
                <w:szCs w:val="22"/>
              </w:rPr>
              <w:t xml:space="preserve">Atsakingas už TU dalies pildymą (vardas, pavardė, pareigos) </w:t>
            </w:r>
          </w:p>
        </w:tc>
        <w:tc>
          <w:tcPr>
            <w:tcW w:w="2312" w:type="dxa"/>
            <w:shd w:val="clear" w:color="auto" w:fill="D9D9D9" w:themeFill="background1" w:themeFillShade="D9"/>
          </w:tcPr>
          <w:p w:rsidRPr="00A3618E" w:rsidR="00D66B59" w:rsidP="00F71BC5" w:rsidRDefault="00D66B59" w14:paraId="34A3F16F" w14:textId="77777777">
            <w:pPr>
              <w:rPr>
                <w:rFonts w:ascii="Arial" w:hAnsi="Arial" w:cs="Arial"/>
                <w:b/>
                <w:sz w:val="22"/>
                <w:szCs w:val="22"/>
              </w:rPr>
            </w:pPr>
            <w:r w:rsidRPr="00A3618E">
              <w:rPr>
                <w:rFonts w:ascii="Arial" w:hAnsi="Arial" w:cs="Arial"/>
                <w:b/>
                <w:sz w:val="22"/>
                <w:szCs w:val="22"/>
              </w:rPr>
              <w:t>Dalyvaujantis TU dalies pildyme</w:t>
            </w:r>
          </w:p>
          <w:p w:rsidRPr="00A3618E" w:rsidR="00D66B59" w:rsidP="00F71BC5" w:rsidRDefault="00D66B59" w14:paraId="1071FCBA" w14:textId="77777777">
            <w:pPr>
              <w:rPr>
                <w:rFonts w:ascii="Arial" w:hAnsi="Arial" w:cs="Arial"/>
                <w:b/>
                <w:sz w:val="22"/>
                <w:szCs w:val="22"/>
              </w:rPr>
            </w:pPr>
            <w:r w:rsidRPr="00A3618E">
              <w:rPr>
                <w:rFonts w:ascii="Arial" w:hAnsi="Arial" w:cs="Arial"/>
                <w:b/>
                <w:sz w:val="22"/>
                <w:szCs w:val="22"/>
              </w:rPr>
              <w:t>(vardas, pavardė, pareigos)</w:t>
            </w:r>
          </w:p>
        </w:tc>
        <w:tc>
          <w:tcPr>
            <w:tcW w:w="2804" w:type="dxa"/>
            <w:shd w:val="clear" w:color="auto" w:fill="D9D9D9" w:themeFill="background1" w:themeFillShade="D9"/>
          </w:tcPr>
          <w:p w:rsidRPr="00A3618E" w:rsidR="00D66B59" w:rsidP="00F71BC5" w:rsidRDefault="00D66B59" w14:paraId="7FF93765" w14:textId="77777777">
            <w:pPr>
              <w:rPr>
                <w:rFonts w:ascii="Arial" w:hAnsi="Arial" w:cs="Arial"/>
                <w:b/>
                <w:sz w:val="22"/>
                <w:szCs w:val="22"/>
              </w:rPr>
            </w:pPr>
            <w:r w:rsidRPr="00A3618E">
              <w:rPr>
                <w:rFonts w:ascii="Arial" w:hAnsi="Arial" w:cs="Arial"/>
                <w:b/>
                <w:sz w:val="22"/>
                <w:szCs w:val="22"/>
              </w:rPr>
              <w:t>Priežastys dėl TU numatytų nestandartinių techninių reikalavimų</w:t>
            </w:r>
            <w:r w:rsidRPr="00A3618E" w:rsidDel="00E77231">
              <w:rPr>
                <w:rFonts w:ascii="Arial" w:hAnsi="Arial" w:cs="Arial"/>
                <w:b/>
                <w:sz w:val="22"/>
                <w:szCs w:val="22"/>
              </w:rPr>
              <w:t xml:space="preserve"> </w:t>
            </w:r>
          </w:p>
        </w:tc>
      </w:tr>
      <w:tr w:rsidRPr="00A3618E" w:rsidR="00D66B59" w:rsidTr="00F71BC5" w14:paraId="0D9599FD" w14:textId="77777777">
        <w:tc>
          <w:tcPr>
            <w:tcW w:w="3210" w:type="dxa"/>
          </w:tcPr>
          <w:p w:rsidRPr="00A3618E" w:rsidR="00D66B59" w:rsidP="00F71BC5" w:rsidRDefault="00D66B59" w14:paraId="21B237D7" w14:textId="77777777">
            <w:pPr>
              <w:rPr>
                <w:rFonts w:ascii="Arial" w:hAnsi="Arial" w:cs="Arial"/>
                <w:color w:val="000000"/>
                <w:sz w:val="22"/>
                <w:szCs w:val="22"/>
              </w:rPr>
            </w:pPr>
            <w:r w:rsidRPr="00A3618E">
              <w:rPr>
                <w:rFonts w:ascii="Arial" w:hAnsi="Arial" w:cs="Arial"/>
                <w:color w:val="000000"/>
                <w:sz w:val="22"/>
                <w:szCs w:val="22"/>
              </w:rPr>
              <w:t>Bendrieji reikalavimai</w:t>
            </w:r>
          </w:p>
        </w:tc>
        <w:tc>
          <w:tcPr>
            <w:tcW w:w="1869" w:type="dxa"/>
            <w:vAlign w:val="bottom"/>
          </w:tcPr>
          <w:p w:rsidRPr="00A3618E" w:rsidR="00D66B59" w:rsidP="00F71BC5" w:rsidRDefault="00D66B59" w14:paraId="4D14E89B" w14:textId="77777777">
            <w:pPr>
              <w:rPr>
                <w:rFonts w:ascii="Arial" w:hAnsi="Arial" w:cs="Arial"/>
                <w:sz w:val="22"/>
                <w:szCs w:val="22"/>
              </w:rPr>
            </w:pPr>
            <w:r w:rsidRPr="00A3618E">
              <w:rPr>
                <w:rFonts w:ascii="Arial" w:hAnsi="Arial" w:cs="Arial"/>
                <w:sz w:val="22"/>
                <w:szCs w:val="22"/>
              </w:rPr>
              <w:t>Gytis Paluckis</w:t>
            </w:r>
          </w:p>
        </w:tc>
        <w:tc>
          <w:tcPr>
            <w:tcW w:w="2312" w:type="dxa"/>
            <w:vAlign w:val="bottom"/>
          </w:tcPr>
          <w:p w:rsidRPr="00A3618E" w:rsidR="00D66B59" w:rsidP="00F71BC5" w:rsidRDefault="00D66B59" w14:paraId="362C504F" w14:textId="77777777">
            <w:pPr>
              <w:rPr>
                <w:rFonts w:ascii="Arial" w:hAnsi="Arial" w:cs="Arial"/>
                <w:sz w:val="22"/>
                <w:szCs w:val="22"/>
              </w:rPr>
            </w:pPr>
            <w:r w:rsidRPr="00A3618E">
              <w:rPr>
                <w:rFonts w:ascii="Arial" w:hAnsi="Arial" w:cs="Arial"/>
                <w:sz w:val="22"/>
                <w:szCs w:val="22"/>
              </w:rPr>
              <w:t>Rytis Šauklys; Darius Žvirblis (Informacinė sauga)</w:t>
            </w:r>
          </w:p>
        </w:tc>
        <w:tc>
          <w:tcPr>
            <w:tcW w:w="2804" w:type="dxa"/>
          </w:tcPr>
          <w:p w:rsidRPr="00A3618E" w:rsidR="00D66B59" w:rsidP="00F71BC5" w:rsidRDefault="00D66B59" w14:paraId="5D11C3E9" w14:textId="77777777">
            <w:pPr>
              <w:rPr>
                <w:rFonts w:ascii="Arial" w:hAnsi="Arial" w:cs="Arial"/>
                <w:sz w:val="22"/>
                <w:szCs w:val="22"/>
              </w:rPr>
            </w:pPr>
          </w:p>
        </w:tc>
      </w:tr>
      <w:tr w:rsidRPr="00A3618E" w:rsidR="00D66B59" w:rsidTr="00F71BC5" w14:paraId="5156BCAC" w14:textId="77777777">
        <w:tc>
          <w:tcPr>
            <w:tcW w:w="3210" w:type="dxa"/>
          </w:tcPr>
          <w:p w:rsidRPr="00A3618E" w:rsidR="00D66B59" w:rsidP="00F71BC5" w:rsidRDefault="00D66B59" w14:paraId="3F41384E" w14:textId="77777777">
            <w:pPr>
              <w:rPr>
                <w:rFonts w:ascii="Arial" w:hAnsi="Arial" w:cs="Arial"/>
                <w:color w:val="000000"/>
                <w:sz w:val="22"/>
                <w:szCs w:val="22"/>
              </w:rPr>
            </w:pPr>
            <w:r w:rsidRPr="00A3618E">
              <w:rPr>
                <w:rFonts w:ascii="Arial" w:hAnsi="Arial" w:cs="Arial"/>
                <w:color w:val="000000"/>
                <w:sz w:val="22"/>
                <w:szCs w:val="22"/>
              </w:rPr>
              <w:t>Konstrukcijų dalis</w:t>
            </w:r>
          </w:p>
        </w:tc>
        <w:tc>
          <w:tcPr>
            <w:tcW w:w="1869" w:type="dxa"/>
            <w:vAlign w:val="bottom"/>
          </w:tcPr>
          <w:p w:rsidRPr="00A3618E" w:rsidR="00D66B59" w:rsidP="00F71BC5" w:rsidRDefault="00D66B59" w14:paraId="4419E76C" w14:textId="77777777">
            <w:pPr>
              <w:rPr>
                <w:rFonts w:ascii="Arial" w:hAnsi="Arial" w:cs="Arial"/>
                <w:sz w:val="22"/>
                <w:szCs w:val="22"/>
              </w:rPr>
            </w:pPr>
            <w:r w:rsidRPr="00A3618E">
              <w:rPr>
                <w:rFonts w:ascii="Arial" w:hAnsi="Arial" w:cs="Arial"/>
                <w:sz w:val="22"/>
                <w:szCs w:val="22"/>
              </w:rPr>
              <w:t>Linas Venckus</w:t>
            </w:r>
          </w:p>
        </w:tc>
        <w:tc>
          <w:tcPr>
            <w:tcW w:w="2312" w:type="dxa"/>
            <w:vAlign w:val="bottom"/>
          </w:tcPr>
          <w:p w:rsidRPr="00A3618E" w:rsidR="00D66B59" w:rsidP="00F71BC5" w:rsidRDefault="00D66B59" w14:paraId="30CFE0F8" w14:textId="77777777">
            <w:pPr>
              <w:rPr>
                <w:rFonts w:ascii="Arial" w:hAnsi="Arial" w:cs="Arial"/>
                <w:color w:val="444444"/>
                <w:sz w:val="22"/>
                <w:szCs w:val="22"/>
              </w:rPr>
            </w:pPr>
            <w:r w:rsidRPr="00A3618E">
              <w:rPr>
                <w:rFonts w:ascii="Arial" w:hAnsi="Arial" w:cs="Arial"/>
                <w:color w:val="444444"/>
                <w:sz w:val="22"/>
                <w:szCs w:val="22"/>
              </w:rPr>
              <w:t>Aleksandr Olefir</w:t>
            </w:r>
          </w:p>
        </w:tc>
        <w:tc>
          <w:tcPr>
            <w:tcW w:w="2804" w:type="dxa"/>
          </w:tcPr>
          <w:p w:rsidRPr="00A3618E" w:rsidR="00D66B59" w:rsidP="00F71BC5" w:rsidRDefault="00D66B59" w14:paraId="31F64F8E" w14:textId="77777777">
            <w:pPr>
              <w:rPr>
                <w:rFonts w:ascii="Arial" w:hAnsi="Arial" w:cs="Arial"/>
                <w:sz w:val="22"/>
                <w:szCs w:val="22"/>
              </w:rPr>
            </w:pPr>
          </w:p>
        </w:tc>
      </w:tr>
      <w:tr w:rsidRPr="00A3618E" w:rsidR="00D66B59" w:rsidTr="00762A6B" w14:paraId="5733D092" w14:textId="77777777">
        <w:tc>
          <w:tcPr>
            <w:tcW w:w="3210" w:type="dxa"/>
          </w:tcPr>
          <w:p w:rsidRPr="00A3618E" w:rsidR="00D66B59" w:rsidP="00F71BC5" w:rsidRDefault="00D66B59" w14:paraId="0790F445" w14:textId="77777777">
            <w:pPr>
              <w:rPr>
                <w:rFonts w:ascii="Arial" w:hAnsi="Arial" w:cs="Arial"/>
                <w:color w:val="000000"/>
                <w:sz w:val="22"/>
                <w:szCs w:val="22"/>
              </w:rPr>
            </w:pPr>
            <w:r w:rsidRPr="00A3618E">
              <w:rPr>
                <w:rFonts w:ascii="Arial" w:hAnsi="Arial" w:cs="Arial"/>
                <w:color w:val="000000"/>
                <w:sz w:val="22"/>
                <w:szCs w:val="22"/>
              </w:rPr>
              <w:t>Reikalavimų teritorijai, kurioje planuojama energetikos objektų statyba/rekonstrukcija/dalis</w:t>
            </w:r>
          </w:p>
        </w:tc>
        <w:tc>
          <w:tcPr>
            <w:tcW w:w="1869" w:type="dxa"/>
            <w:shd w:val="clear" w:color="auto" w:fill="auto"/>
            <w:vAlign w:val="bottom"/>
          </w:tcPr>
          <w:p w:rsidRPr="00A3618E" w:rsidR="00D66B59" w:rsidP="00F71BC5" w:rsidRDefault="00D66B59" w14:paraId="5EF7B01D" w14:textId="77777777">
            <w:pPr>
              <w:rPr>
                <w:rFonts w:ascii="Arial" w:hAnsi="Arial" w:cs="Arial"/>
                <w:sz w:val="22"/>
                <w:szCs w:val="22"/>
              </w:rPr>
            </w:pPr>
            <w:r w:rsidRPr="00A3618E">
              <w:rPr>
                <w:rFonts w:ascii="Arial" w:hAnsi="Arial" w:cs="Arial"/>
                <w:sz w:val="22"/>
                <w:szCs w:val="22"/>
              </w:rPr>
              <w:t>Inga Žilaitienė</w:t>
            </w:r>
          </w:p>
        </w:tc>
        <w:tc>
          <w:tcPr>
            <w:tcW w:w="2312" w:type="dxa"/>
            <w:vAlign w:val="bottom"/>
          </w:tcPr>
          <w:p w:rsidRPr="00A3618E" w:rsidR="00D66B59" w:rsidP="00F71BC5" w:rsidRDefault="00D66B59" w14:paraId="5F2C3973" w14:textId="77777777">
            <w:pPr>
              <w:rPr>
                <w:rFonts w:ascii="Arial" w:hAnsi="Arial" w:cs="Arial"/>
                <w:color w:val="444444"/>
                <w:sz w:val="22"/>
                <w:szCs w:val="22"/>
              </w:rPr>
            </w:pPr>
            <w:proofErr w:type="spellStart"/>
            <w:r w:rsidRPr="00A3618E">
              <w:rPr>
                <w:rFonts w:ascii="Arial" w:hAnsi="Arial" w:cs="Arial"/>
                <w:color w:val="444444"/>
                <w:sz w:val="22"/>
                <w:szCs w:val="22"/>
              </w:rPr>
              <w:t>Oleg</w:t>
            </w:r>
            <w:proofErr w:type="spellEnd"/>
            <w:r w:rsidRPr="00A3618E">
              <w:rPr>
                <w:rFonts w:ascii="Arial" w:hAnsi="Arial" w:cs="Arial"/>
                <w:color w:val="444444"/>
                <w:sz w:val="22"/>
                <w:szCs w:val="22"/>
              </w:rPr>
              <w:t xml:space="preserve"> </w:t>
            </w:r>
            <w:proofErr w:type="spellStart"/>
            <w:r w:rsidRPr="00A3618E">
              <w:rPr>
                <w:rFonts w:ascii="Arial" w:hAnsi="Arial" w:cs="Arial"/>
                <w:color w:val="444444"/>
                <w:sz w:val="22"/>
                <w:szCs w:val="22"/>
              </w:rPr>
              <w:t>Strech</w:t>
            </w:r>
            <w:proofErr w:type="spellEnd"/>
          </w:p>
        </w:tc>
        <w:tc>
          <w:tcPr>
            <w:tcW w:w="2804" w:type="dxa"/>
          </w:tcPr>
          <w:p w:rsidRPr="00A3618E" w:rsidR="00D66B59" w:rsidP="00F71BC5" w:rsidRDefault="00D66B59" w14:paraId="3EA4E6B7" w14:textId="77777777">
            <w:pPr>
              <w:rPr>
                <w:rFonts w:ascii="Arial" w:hAnsi="Arial" w:cs="Arial"/>
                <w:sz w:val="22"/>
                <w:szCs w:val="22"/>
              </w:rPr>
            </w:pPr>
          </w:p>
        </w:tc>
      </w:tr>
      <w:tr w:rsidRPr="00A3618E" w:rsidR="00D66B59" w:rsidTr="00F71BC5" w14:paraId="144D157E" w14:textId="77777777">
        <w:tc>
          <w:tcPr>
            <w:tcW w:w="3210" w:type="dxa"/>
          </w:tcPr>
          <w:p w:rsidRPr="00A3618E" w:rsidR="00D66B59" w:rsidP="00F71BC5" w:rsidRDefault="00D66B59" w14:paraId="79D565ED" w14:textId="77777777">
            <w:pPr>
              <w:rPr>
                <w:rFonts w:ascii="Arial" w:hAnsi="Arial" w:cs="Arial"/>
                <w:color w:val="000000"/>
                <w:sz w:val="22"/>
                <w:szCs w:val="22"/>
              </w:rPr>
            </w:pPr>
            <w:r w:rsidRPr="00A3618E">
              <w:rPr>
                <w:rFonts w:ascii="Arial" w:hAnsi="Arial" w:cs="Arial"/>
                <w:color w:val="000000"/>
                <w:sz w:val="22"/>
                <w:szCs w:val="22"/>
              </w:rPr>
              <w:t>Elektrotechnikos dalis</w:t>
            </w:r>
          </w:p>
        </w:tc>
        <w:tc>
          <w:tcPr>
            <w:tcW w:w="1869" w:type="dxa"/>
          </w:tcPr>
          <w:p w:rsidRPr="00A3618E" w:rsidR="00D66B59" w:rsidP="00F71BC5" w:rsidRDefault="00D66B59" w14:paraId="0AB41CBA" w14:textId="77777777">
            <w:pPr>
              <w:rPr>
                <w:rFonts w:ascii="Arial" w:hAnsi="Arial" w:cs="Arial"/>
                <w:sz w:val="22"/>
                <w:szCs w:val="22"/>
              </w:rPr>
            </w:pPr>
            <w:r w:rsidRPr="00A3618E">
              <w:rPr>
                <w:rFonts w:ascii="Arial" w:hAnsi="Arial" w:cs="Arial"/>
                <w:sz w:val="22"/>
                <w:szCs w:val="22"/>
              </w:rPr>
              <w:t>Romanas Mikalauskas</w:t>
            </w:r>
          </w:p>
        </w:tc>
        <w:tc>
          <w:tcPr>
            <w:tcW w:w="2312" w:type="dxa"/>
          </w:tcPr>
          <w:p w:rsidRPr="00A3618E" w:rsidR="00D66B59" w:rsidP="00F71BC5" w:rsidRDefault="00D66B59" w14:paraId="3ABEC724" w14:textId="77777777">
            <w:pPr>
              <w:rPr>
                <w:rFonts w:ascii="Arial" w:hAnsi="Arial" w:cs="Arial"/>
                <w:color w:val="444444"/>
                <w:sz w:val="22"/>
                <w:szCs w:val="22"/>
              </w:rPr>
            </w:pPr>
            <w:r w:rsidRPr="00A3618E">
              <w:rPr>
                <w:rFonts w:ascii="Arial" w:hAnsi="Arial" w:cs="Arial"/>
                <w:color w:val="444444"/>
                <w:sz w:val="22"/>
                <w:szCs w:val="22"/>
              </w:rPr>
              <w:t>Rimantas Rutkauskas</w:t>
            </w:r>
          </w:p>
        </w:tc>
        <w:tc>
          <w:tcPr>
            <w:tcW w:w="2804" w:type="dxa"/>
          </w:tcPr>
          <w:p w:rsidRPr="00A3618E" w:rsidR="00D66B59" w:rsidP="00F71BC5" w:rsidRDefault="00D66B59" w14:paraId="43EA7310" w14:textId="77777777">
            <w:pPr>
              <w:rPr>
                <w:rFonts w:ascii="Arial" w:hAnsi="Arial" w:cs="Arial"/>
                <w:sz w:val="22"/>
                <w:szCs w:val="22"/>
              </w:rPr>
            </w:pPr>
          </w:p>
        </w:tc>
      </w:tr>
      <w:tr w:rsidRPr="00A3618E" w:rsidR="00D66B59" w:rsidTr="00F71BC5" w14:paraId="136DEAFB" w14:textId="77777777">
        <w:tc>
          <w:tcPr>
            <w:tcW w:w="3210" w:type="dxa"/>
          </w:tcPr>
          <w:p w:rsidRPr="00A3618E" w:rsidR="00D66B59" w:rsidP="00F71BC5" w:rsidRDefault="00D66B59" w14:paraId="6C3E2CBB" w14:textId="77777777">
            <w:pPr>
              <w:rPr>
                <w:rFonts w:ascii="Arial" w:hAnsi="Arial" w:cs="Arial"/>
                <w:color w:val="000000"/>
                <w:sz w:val="22"/>
                <w:szCs w:val="22"/>
              </w:rPr>
            </w:pPr>
            <w:r w:rsidRPr="00A3618E">
              <w:rPr>
                <w:rFonts w:ascii="Arial" w:hAnsi="Arial" w:cs="Arial"/>
                <w:color w:val="000000"/>
                <w:sz w:val="22"/>
                <w:szCs w:val="22"/>
              </w:rPr>
              <w:t>Elektros perdavimo linijų dalis</w:t>
            </w:r>
          </w:p>
        </w:tc>
        <w:tc>
          <w:tcPr>
            <w:tcW w:w="1869" w:type="dxa"/>
            <w:vAlign w:val="bottom"/>
          </w:tcPr>
          <w:p w:rsidRPr="00A3618E" w:rsidR="00D66B59" w:rsidP="00F71BC5" w:rsidRDefault="00D66B59" w14:paraId="2846F759" w14:textId="77777777">
            <w:pPr>
              <w:rPr>
                <w:rFonts w:ascii="Arial" w:hAnsi="Arial" w:cs="Arial"/>
                <w:sz w:val="22"/>
                <w:szCs w:val="22"/>
              </w:rPr>
            </w:pPr>
            <w:r w:rsidRPr="00A3618E">
              <w:rPr>
                <w:rFonts w:ascii="Arial" w:hAnsi="Arial" w:cs="Arial"/>
                <w:sz w:val="22"/>
                <w:szCs w:val="22"/>
              </w:rPr>
              <w:t>Justinas Gvazdaitis</w:t>
            </w:r>
          </w:p>
        </w:tc>
        <w:tc>
          <w:tcPr>
            <w:tcW w:w="2312" w:type="dxa"/>
            <w:vAlign w:val="bottom"/>
          </w:tcPr>
          <w:p w:rsidRPr="00A3618E" w:rsidR="00D66B59" w:rsidP="00F71BC5" w:rsidRDefault="00D66B59" w14:paraId="458BDD16" w14:textId="77777777">
            <w:pPr>
              <w:rPr>
                <w:rFonts w:ascii="Arial" w:hAnsi="Arial" w:cs="Arial"/>
                <w:color w:val="444444"/>
                <w:sz w:val="22"/>
                <w:szCs w:val="22"/>
              </w:rPr>
            </w:pPr>
          </w:p>
        </w:tc>
        <w:tc>
          <w:tcPr>
            <w:tcW w:w="2804" w:type="dxa"/>
          </w:tcPr>
          <w:p w:rsidRPr="00A3618E" w:rsidR="00D66B59" w:rsidP="00F71BC5" w:rsidRDefault="00D66B59" w14:paraId="21AD60F9" w14:textId="77777777">
            <w:pPr>
              <w:rPr>
                <w:rFonts w:ascii="Arial" w:hAnsi="Arial" w:cs="Arial"/>
                <w:sz w:val="22"/>
                <w:szCs w:val="22"/>
              </w:rPr>
            </w:pPr>
          </w:p>
        </w:tc>
      </w:tr>
      <w:tr w:rsidRPr="00A3618E" w:rsidR="00D66B59" w:rsidTr="00F71BC5" w14:paraId="2CC3583C" w14:textId="77777777">
        <w:tc>
          <w:tcPr>
            <w:tcW w:w="3210" w:type="dxa"/>
          </w:tcPr>
          <w:p w:rsidRPr="00A3618E" w:rsidR="00D66B59" w:rsidP="00F71BC5" w:rsidRDefault="00D66B59" w14:paraId="7ADC4D56" w14:textId="77777777">
            <w:pPr>
              <w:rPr>
                <w:rFonts w:ascii="Arial" w:hAnsi="Arial" w:cs="Arial"/>
                <w:color w:val="000000"/>
                <w:sz w:val="22"/>
                <w:szCs w:val="22"/>
              </w:rPr>
            </w:pPr>
            <w:r w:rsidRPr="00A3618E">
              <w:rPr>
                <w:rFonts w:ascii="Arial" w:hAnsi="Arial" w:cs="Arial"/>
                <w:color w:val="000000"/>
                <w:sz w:val="22"/>
                <w:szCs w:val="22"/>
              </w:rPr>
              <w:t>Relinės apsaugos ir automatikos dalis</w:t>
            </w:r>
          </w:p>
        </w:tc>
        <w:tc>
          <w:tcPr>
            <w:tcW w:w="1869" w:type="dxa"/>
          </w:tcPr>
          <w:p w:rsidRPr="00A3618E" w:rsidR="00D66B59" w:rsidP="00F71BC5" w:rsidRDefault="00D66B59" w14:paraId="708FD83F" w14:textId="77777777">
            <w:pPr>
              <w:rPr>
                <w:rFonts w:ascii="Arial" w:hAnsi="Arial" w:cs="Arial"/>
                <w:sz w:val="22"/>
                <w:szCs w:val="22"/>
              </w:rPr>
            </w:pPr>
            <w:r w:rsidRPr="00A3618E">
              <w:rPr>
                <w:rFonts w:ascii="Arial" w:hAnsi="Arial" w:cs="Arial"/>
                <w:sz w:val="22"/>
                <w:szCs w:val="22"/>
              </w:rPr>
              <w:t>Šarūnas Navickas</w:t>
            </w:r>
          </w:p>
        </w:tc>
        <w:tc>
          <w:tcPr>
            <w:tcW w:w="2312" w:type="dxa"/>
          </w:tcPr>
          <w:p w:rsidRPr="00A3618E" w:rsidR="00D66B59" w:rsidP="00F71BC5" w:rsidRDefault="00D66B59" w14:paraId="5967DA67" w14:textId="42172D28">
            <w:pPr>
              <w:rPr>
                <w:rFonts w:ascii="Arial" w:hAnsi="Arial" w:cs="Arial"/>
                <w:color w:val="444444"/>
                <w:sz w:val="22"/>
                <w:szCs w:val="22"/>
              </w:rPr>
            </w:pPr>
            <w:r w:rsidRPr="00A3618E">
              <w:rPr>
                <w:rFonts w:ascii="Arial" w:hAnsi="Arial" w:cs="Arial"/>
                <w:color w:val="444444"/>
                <w:sz w:val="22"/>
                <w:szCs w:val="22"/>
              </w:rPr>
              <w:t>Edvardas Lebedžinskas, Paulius Raila</w:t>
            </w:r>
            <w:r w:rsidRPr="00A3618E" w:rsidR="0039690C">
              <w:rPr>
                <w:rFonts w:ascii="Arial" w:hAnsi="Arial" w:cs="Arial"/>
                <w:color w:val="444444"/>
                <w:sz w:val="22"/>
                <w:szCs w:val="22"/>
              </w:rPr>
              <w:t>, Ingrida Vygėlienė</w:t>
            </w:r>
          </w:p>
        </w:tc>
        <w:tc>
          <w:tcPr>
            <w:tcW w:w="2804" w:type="dxa"/>
          </w:tcPr>
          <w:p w:rsidRPr="00A3618E" w:rsidR="00D66B59" w:rsidP="00F71BC5" w:rsidRDefault="00D66B59" w14:paraId="00328274" w14:textId="77777777">
            <w:pPr>
              <w:rPr>
                <w:rFonts w:ascii="Arial" w:hAnsi="Arial" w:cs="Arial"/>
                <w:sz w:val="22"/>
                <w:szCs w:val="22"/>
              </w:rPr>
            </w:pPr>
          </w:p>
        </w:tc>
      </w:tr>
      <w:tr w:rsidRPr="00A3618E" w:rsidR="00D66B59" w:rsidTr="00F71BC5" w14:paraId="7734E772" w14:textId="77777777">
        <w:tc>
          <w:tcPr>
            <w:tcW w:w="3210" w:type="dxa"/>
          </w:tcPr>
          <w:p w:rsidRPr="00A3618E" w:rsidR="00D66B59" w:rsidP="00F71BC5" w:rsidRDefault="00D66B59" w14:paraId="5D1CC333" w14:textId="77777777">
            <w:pPr>
              <w:rPr>
                <w:rFonts w:ascii="Arial" w:hAnsi="Arial" w:cs="Arial"/>
                <w:color w:val="000000"/>
                <w:sz w:val="22"/>
                <w:szCs w:val="22"/>
              </w:rPr>
            </w:pPr>
            <w:r w:rsidRPr="00A3618E">
              <w:rPr>
                <w:rFonts w:ascii="Arial" w:hAnsi="Arial" w:cs="Arial"/>
                <w:color w:val="000000"/>
                <w:sz w:val="22"/>
                <w:szCs w:val="22"/>
              </w:rPr>
              <w:t>Procesų valdymo ir automatizacijos dalis</w:t>
            </w:r>
          </w:p>
        </w:tc>
        <w:tc>
          <w:tcPr>
            <w:tcW w:w="1869" w:type="dxa"/>
            <w:vAlign w:val="bottom"/>
          </w:tcPr>
          <w:p w:rsidRPr="00A3618E" w:rsidR="00D66B59" w:rsidP="00F71BC5" w:rsidRDefault="004A098D" w14:paraId="337955BE" w14:textId="0E2C21A4">
            <w:pPr>
              <w:rPr>
                <w:rFonts w:ascii="Arial" w:hAnsi="Arial" w:cs="Arial"/>
                <w:sz w:val="22"/>
                <w:szCs w:val="22"/>
              </w:rPr>
            </w:pPr>
            <w:r w:rsidRPr="00A3618E">
              <w:rPr>
                <w:rFonts w:ascii="Arial" w:hAnsi="Arial" w:cs="Arial"/>
                <w:sz w:val="22"/>
                <w:szCs w:val="22"/>
              </w:rPr>
              <w:t>Vidas Noreika</w:t>
            </w:r>
          </w:p>
        </w:tc>
        <w:tc>
          <w:tcPr>
            <w:tcW w:w="2312" w:type="dxa"/>
            <w:vAlign w:val="bottom"/>
          </w:tcPr>
          <w:p w:rsidRPr="00A3618E" w:rsidR="00D66B59" w:rsidP="00F71BC5" w:rsidRDefault="00D66B59" w14:paraId="50DB282C" w14:textId="0A229ECD">
            <w:pPr>
              <w:rPr>
                <w:rFonts w:ascii="Arial" w:hAnsi="Arial" w:cs="Arial"/>
                <w:color w:val="444444"/>
                <w:sz w:val="22"/>
                <w:szCs w:val="22"/>
              </w:rPr>
            </w:pPr>
          </w:p>
        </w:tc>
        <w:tc>
          <w:tcPr>
            <w:tcW w:w="2804" w:type="dxa"/>
          </w:tcPr>
          <w:p w:rsidRPr="00A3618E" w:rsidR="00D66B59" w:rsidP="00F71BC5" w:rsidRDefault="00D66B59" w14:paraId="02A10B23" w14:textId="77777777">
            <w:pPr>
              <w:rPr>
                <w:rFonts w:ascii="Arial" w:hAnsi="Arial" w:cs="Arial"/>
                <w:sz w:val="22"/>
                <w:szCs w:val="22"/>
              </w:rPr>
            </w:pPr>
          </w:p>
        </w:tc>
      </w:tr>
      <w:tr w:rsidRPr="00A3618E" w:rsidR="00D66B59" w:rsidTr="00F71BC5" w14:paraId="2EB57FCD" w14:textId="77777777">
        <w:tc>
          <w:tcPr>
            <w:tcW w:w="3210" w:type="dxa"/>
          </w:tcPr>
          <w:p w:rsidRPr="00A3618E" w:rsidR="00D66B59" w:rsidP="00F71BC5" w:rsidRDefault="00D66B59" w14:paraId="43A0074A" w14:textId="77777777">
            <w:pPr>
              <w:rPr>
                <w:rFonts w:ascii="Arial" w:hAnsi="Arial" w:cs="Arial"/>
                <w:color w:val="000000"/>
                <w:sz w:val="22"/>
                <w:szCs w:val="22"/>
              </w:rPr>
            </w:pPr>
            <w:proofErr w:type="spellStart"/>
            <w:r w:rsidRPr="00A3618E">
              <w:rPr>
                <w:rFonts w:ascii="Arial" w:hAnsi="Arial" w:cs="Arial"/>
                <w:color w:val="000000"/>
                <w:sz w:val="22"/>
                <w:szCs w:val="22"/>
              </w:rPr>
              <w:t>Teleinformacijos</w:t>
            </w:r>
            <w:proofErr w:type="spellEnd"/>
            <w:r w:rsidRPr="00A3618E">
              <w:rPr>
                <w:rFonts w:ascii="Arial" w:hAnsi="Arial" w:cs="Arial"/>
                <w:color w:val="000000"/>
                <w:sz w:val="22"/>
                <w:szCs w:val="22"/>
              </w:rPr>
              <w:t xml:space="preserve"> surinkimo ir perdavimo dalis</w:t>
            </w:r>
          </w:p>
        </w:tc>
        <w:tc>
          <w:tcPr>
            <w:tcW w:w="1869" w:type="dxa"/>
            <w:vAlign w:val="bottom"/>
          </w:tcPr>
          <w:p w:rsidRPr="00A3618E" w:rsidR="00D66B59" w:rsidP="00F71BC5" w:rsidRDefault="00253997" w14:paraId="6D446AA3" w14:textId="4E133657">
            <w:pPr>
              <w:rPr>
                <w:rFonts w:ascii="Arial" w:hAnsi="Arial" w:cs="Arial"/>
                <w:sz w:val="22"/>
                <w:szCs w:val="22"/>
              </w:rPr>
            </w:pPr>
            <w:r w:rsidRPr="00A3618E">
              <w:rPr>
                <w:rFonts w:ascii="Arial" w:hAnsi="Arial" w:cs="Arial"/>
                <w:sz w:val="22"/>
                <w:szCs w:val="22"/>
              </w:rPr>
              <w:t xml:space="preserve">Vaidotas Riškus </w:t>
            </w:r>
          </w:p>
        </w:tc>
        <w:tc>
          <w:tcPr>
            <w:tcW w:w="2312" w:type="dxa"/>
            <w:vAlign w:val="bottom"/>
          </w:tcPr>
          <w:p w:rsidRPr="00A3618E" w:rsidR="00D66B59" w:rsidP="00F71BC5" w:rsidRDefault="00D66B59" w14:paraId="74BBD75D" w14:textId="77777777">
            <w:pPr>
              <w:rPr>
                <w:rFonts w:ascii="Arial" w:hAnsi="Arial" w:cs="Arial"/>
                <w:color w:val="444444"/>
                <w:sz w:val="22"/>
                <w:szCs w:val="22"/>
              </w:rPr>
            </w:pPr>
            <w:r w:rsidRPr="00A3618E">
              <w:rPr>
                <w:rFonts w:ascii="Arial" w:hAnsi="Arial" w:cs="Arial"/>
                <w:color w:val="444444"/>
                <w:sz w:val="22"/>
                <w:szCs w:val="22"/>
              </w:rPr>
              <w:t>Gediminas Černiauskas; Vytautas Bučelis; Marius Kaklauskas</w:t>
            </w:r>
          </w:p>
        </w:tc>
        <w:tc>
          <w:tcPr>
            <w:tcW w:w="2804" w:type="dxa"/>
          </w:tcPr>
          <w:p w:rsidRPr="00A3618E" w:rsidR="00D66B59" w:rsidP="00F71BC5" w:rsidRDefault="00D66B59" w14:paraId="6541F734" w14:textId="77777777">
            <w:pPr>
              <w:rPr>
                <w:rFonts w:ascii="Arial" w:hAnsi="Arial" w:cs="Arial"/>
                <w:sz w:val="22"/>
                <w:szCs w:val="22"/>
              </w:rPr>
            </w:pPr>
          </w:p>
        </w:tc>
      </w:tr>
      <w:tr w:rsidRPr="00A3618E" w:rsidR="00D66B59" w:rsidTr="00F71BC5" w14:paraId="64A4C515" w14:textId="77777777">
        <w:tc>
          <w:tcPr>
            <w:tcW w:w="3210" w:type="dxa"/>
          </w:tcPr>
          <w:p w:rsidRPr="00A3618E" w:rsidR="00D66B59" w:rsidP="00F71BC5" w:rsidRDefault="00D66B59" w14:paraId="03F4A342" w14:textId="77777777">
            <w:pPr>
              <w:rPr>
                <w:rFonts w:ascii="Arial" w:hAnsi="Arial" w:cs="Arial"/>
                <w:color w:val="000000"/>
                <w:sz w:val="22"/>
                <w:szCs w:val="22"/>
              </w:rPr>
            </w:pPr>
            <w:r w:rsidRPr="00A3618E">
              <w:rPr>
                <w:rFonts w:ascii="Arial" w:hAnsi="Arial" w:cs="Arial"/>
                <w:color w:val="000000"/>
                <w:sz w:val="22"/>
                <w:szCs w:val="22"/>
              </w:rPr>
              <w:t>Elektroninių ryšių (telekomunikacijų) dalis</w:t>
            </w:r>
          </w:p>
        </w:tc>
        <w:tc>
          <w:tcPr>
            <w:tcW w:w="1869" w:type="dxa"/>
          </w:tcPr>
          <w:p w:rsidRPr="00A3618E" w:rsidR="00D66B59" w:rsidP="00F71BC5" w:rsidRDefault="00D66B59" w14:paraId="5B27CEE7" w14:textId="77777777">
            <w:pPr>
              <w:rPr>
                <w:rFonts w:ascii="Arial" w:hAnsi="Arial" w:cs="Arial"/>
                <w:sz w:val="22"/>
                <w:szCs w:val="22"/>
              </w:rPr>
            </w:pPr>
            <w:r w:rsidRPr="00A3618E">
              <w:rPr>
                <w:rFonts w:ascii="Arial" w:hAnsi="Arial" w:cs="Arial"/>
                <w:sz w:val="22"/>
                <w:szCs w:val="22"/>
              </w:rPr>
              <w:t>Kazimieras Ivanauskas</w:t>
            </w:r>
          </w:p>
        </w:tc>
        <w:tc>
          <w:tcPr>
            <w:tcW w:w="2312" w:type="dxa"/>
          </w:tcPr>
          <w:p w:rsidRPr="00A3618E" w:rsidR="00D66B59" w:rsidP="00F71BC5" w:rsidRDefault="00D66B59" w14:paraId="2139490A" w14:textId="77777777">
            <w:pPr>
              <w:rPr>
                <w:rFonts w:ascii="Arial" w:hAnsi="Arial" w:cs="Arial"/>
                <w:color w:val="444444"/>
                <w:sz w:val="22"/>
                <w:szCs w:val="22"/>
              </w:rPr>
            </w:pPr>
            <w:r w:rsidRPr="00A3618E">
              <w:rPr>
                <w:rFonts w:ascii="Arial" w:hAnsi="Arial" w:cs="Arial"/>
                <w:color w:val="444444"/>
                <w:sz w:val="22"/>
                <w:szCs w:val="22"/>
              </w:rPr>
              <w:t xml:space="preserve">Mindaugas Štaras; Vytautas Kunigauskas; </w:t>
            </w:r>
          </w:p>
        </w:tc>
        <w:tc>
          <w:tcPr>
            <w:tcW w:w="2804" w:type="dxa"/>
          </w:tcPr>
          <w:p w:rsidRPr="00A3618E" w:rsidR="00D66B59" w:rsidP="00F71BC5" w:rsidRDefault="00D66B59" w14:paraId="2DB3C54C" w14:textId="77777777">
            <w:pPr>
              <w:rPr>
                <w:rFonts w:ascii="Arial" w:hAnsi="Arial" w:cs="Arial"/>
                <w:sz w:val="22"/>
                <w:szCs w:val="22"/>
              </w:rPr>
            </w:pPr>
          </w:p>
        </w:tc>
      </w:tr>
      <w:tr w:rsidRPr="00A3618E" w:rsidR="00D66B59" w:rsidTr="00F71BC5" w14:paraId="3CC9BE1C" w14:textId="77777777">
        <w:tc>
          <w:tcPr>
            <w:tcW w:w="3210" w:type="dxa"/>
          </w:tcPr>
          <w:p w:rsidRPr="00A3618E" w:rsidR="00D66B59" w:rsidP="00F71BC5" w:rsidRDefault="00D66B59" w14:paraId="2029939E" w14:textId="77777777">
            <w:pPr>
              <w:rPr>
                <w:rFonts w:ascii="Arial" w:hAnsi="Arial" w:cs="Arial"/>
                <w:color w:val="000000"/>
                <w:sz w:val="22"/>
                <w:szCs w:val="22"/>
              </w:rPr>
            </w:pPr>
            <w:r w:rsidRPr="00A3618E">
              <w:rPr>
                <w:rFonts w:ascii="Arial" w:hAnsi="Arial" w:cs="Arial"/>
                <w:color w:val="000000"/>
                <w:sz w:val="22"/>
                <w:szCs w:val="22"/>
              </w:rPr>
              <w:t>Elektros energijos apskaitos ir matavimų dalis</w:t>
            </w:r>
          </w:p>
        </w:tc>
        <w:tc>
          <w:tcPr>
            <w:tcW w:w="1869" w:type="dxa"/>
            <w:vAlign w:val="bottom"/>
          </w:tcPr>
          <w:p w:rsidRPr="00A3618E" w:rsidR="00D66B59" w:rsidP="00F71BC5" w:rsidRDefault="00D66B59" w14:paraId="7610D7D5" w14:textId="77777777">
            <w:pPr>
              <w:rPr>
                <w:rFonts w:ascii="Arial" w:hAnsi="Arial" w:cs="Arial"/>
                <w:sz w:val="22"/>
                <w:szCs w:val="22"/>
              </w:rPr>
            </w:pPr>
            <w:r w:rsidRPr="00A3618E">
              <w:rPr>
                <w:rFonts w:ascii="Arial" w:hAnsi="Arial" w:cs="Arial"/>
                <w:sz w:val="22"/>
                <w:szCs w:val="22"/>
              </w:rPr>
              <w:t>Pavelas Kuznecovas</w:t>
            </w:r>
          </w:p>
        </w:tc>
        <w:tc>
          <w:tcPr>
            <w:tcW w:w="2312" w:type="dxa"/>
            <w:vAlign w:val="bottom"/>
          </w:tcPr>
          <w:p w:rsidRPr="00A3618E" w:rsidR="00D66B59" w:rsidP="00F71BC5" w:rsidRDefault="00D66B59" w14:paraId="7F34F27F" w14:textId="77777777">
            <w:pPr>
              <w:rPr>
                <w:rFonts w:ascii="Arial" w:hAnsi="Arial" w:cs="Arial"/>
                <w:sz w:val="22"/>
                <w:szCs w:val="22"/>
              </w:rPr>
            </w:pPr>
          </w:p>
        </w:tc>
        <w:tc>
          <w:tcPr>
            <w:tcW w:w="2804" w:type="dxa"/>
          </w:tcPr>
          <w:p w:rsidRPr="00A3618E" w:rsidR="00D66B59" w:rsidP="00F71BC5" w:rsidRDefault="00D66B59" w14:paraId="2D47F689" w14:textId="77777777">
            <w:pPr>
              <w:rPr>
                <w:rFonts w:ascii="Arial" w:hAnsi="Arial" w:cs="Arial"/>
                <w:sz w:val="22"/>
                <w:szCs w:val="22"/>
              </w:rPr>
            </w:pPr>
          </w:p>
        </w:tc>
      </w:tr>
      <w:tr w:rsidRPr="00A3618E" w:rsidR="00D66B59" w:rsidTr="00F71BC5" w14:paraId="7CE3AE4B" w14:textId="77777777">
        <w:tc>
          <w:tcPr>
            <w:tcW w:w="3210" w:type="dxa"/>
          </w:tcPr>
          <w:p w:rsidRPr="00A3618E" w:rsidR="00D66B59" w:rsidP="00F71BC5" w:rsidRDefault="00D66B59" w14:paraId="228F17EF" w14:textId="77777777">
            <w:pPr>
              <w:rPr>
                <w:rFonts w:ascii="Arial" w:hAnsi="Arial" w:cs="Arial"/>
                <w:color w:val="000000"/>
                <w:sz w:val="22"/>
                <w:szCs w:val="22"/>
              </w:rPr>
            </w:pPr>
            <w:r w:rsidRPr="00A3618E">
              <w:rPr>
                <w:rFonts w:ascii="Arial" w:hAnsi="Arial" w:cs="Arial"/>
                <w:color w:val="000000"/>
                <w:sz w:val="22"/>
                <w:szCs w:val="22"/>
              </w:rPr>
              <w:t>Apsauginės signalizacijos dalis</w:t>
            </w:r>
          </w:p>
        </w:tc>
        <w:tc>
          <w:tcPr>
            <w:tcW w:w="1869" w:type="dxa"/>
            <w:vAlign w:val="bottom"/>
          </w:tcPr>
          <w:p w:rsidRPr="00A3618E" w:rsidR="00D66B59" w:rsidP="00F71BC5" w:rsidRDefault="00D66B59" w14:paraId="6695E48B" w14:textId="77777777">
            <w:pPr>
              <w:rPr>
                <w:rFonts w:ascii="Arial" w:hAnsi="Arial" w:cs="Arial"/>
                <w:sz w:val="22"/>
                <w:szCs w:val="22"/>
              </w:rPr>
            </w:pPr>
            <w:r w:rsidRPr="00A3618E">
              <w:rPr>
                <w:rFonts w:ascii="Arial" w:hAnsi="Arial" w:cs="Arial"/>
                <w:sz w:val="22"/>
                <w:szCs w:val="22"/>
              </w:rPr>
              <w:t>Mantas Krapavickas</w:t>
            </w:r>
          </w:p>
        </w:tc>
        <w:tc>
          <w:tcPr>
            <w:tcW w:w="2312" w:type="dxa"/>
            <w:vAlign w:val="bottom"/>
          </w:tcPr>
          <w:p w:rsidRPr="00A3618E" w:rsidR="00D66B59" w:rsidP="00F71BC5" w:rsidRDefault="00D66B59" w14:paraId="1F6D9598" w14:textId="77777777">
            <w:pPr>
              <w:rPr>
                <w:rFonts w:ascii="Arial" w:hAnsi="Arial" w:cs="Arial"/>
                <w:sz w:val="22"/>
                <w:szCs w:val="22"/>
              </w:rPr>
            </w:pPr>
            <w:r w:rsidRPr="00A3618E">
              <w:rPr>
                <w:rFonts w:ascii="Arial" w:hAnsi="Arial" w:cs="Arial"/>
                <w:sz w:val="22"/>
                <w:szCs w:val="22"/>
              </w:rPr>
              <w:t>Darius Navikas</w:t>
            </w:r>
          </w:p>
        </w:tc>
        <w:tc>
          <w:tcPr>
            <w:tcW w:w="2804" w:type="dxa"/>
          </w:tcPr>
          <w:p w:rsidRPr="00A3618E" w:rsidR="00D66B59" w:rsidP="00F71BC5" w:rsidRDefault="00D66B59" w14:paraId="4A10ADAD" w14:textId="77777777">
            <w:pPr>
              <w:rPr>
                <w:rFonts w:ascii="Arial" w:hAnsi="Arial" w:cs="Arial"/>
                <w:sz w:val="22"/>
                <w:szCs w:val="22"/>
              </w:rPr>
            </w:pPr>
          </w:p>
        </w:tc>
      </w:tr>
      <w:tr w:rsidRPr="00A3618E" w:rsidR="00D66B59" w:rsidTr="00F71BC5" w14:paraId="082D51FB" w14:textId="77777777">
        <w:tc>
          <w:tcPr>
            <w:tcW w:w="3210" w:type="dxa"/>
          </w:tcPr>
          <w:p w:rsidRPr="00A3618E" w:rsidR="00D66B59" w:rsidP="00F71BC5" w:rsidRDefault="00D66B59" w14:paraId="45A27B64" w14:textId="77777777">
            <w:pPr>
              <w:rPr>
                <w:rFonts w:ascii="Arial" w:hAnsi="Arial" w:cs="Arial"/>
                <w:color w:val="000000"/>
                <w:sz w:val="22"/>
                <w:szCs w:val="22"/>
              </w:rPr>
            </w:pPr>
            <w:r w:rsidRPr="00A3618E">
              <w:rPr>
                <w:rFonts w:ascii="Arial" w:hAnsi="Arial" w:cs="Arial"/>
                <w:color w:val="000000"/>
                <w:sz w:val="22"/>
                <w:szCs w:val="22"/>
              </w:rPr>
              <w:t>Aplinkosaugos dalis</w:t>
            </w:r>
          </w:p>
        </w:tc>
        <w:tc>
          <w:tcPr>
            <w:tcW w:w="1869" w:type="dxa"/>
            <w:vAlign w:val="bottom"/>
          </w:tcPr>
          <w:p w:rsidRPr="00A3618E" w:rsidR="00D66B59" w:rsidP="00F71BC5" w:rsidRDefault="00D66B59" w14:paraId="056486D2" w14:textId="77777777">
            <w:pPr>
              <w:rPr>
                <w:rFonts w:ascii="Arial" w:hAnsi="Arial" w:cs="Arial"/>
                <w:sz w:val="22"/>
                <w:szCs w:val="22"/>
              </w:rPr>
            </w:pPr>
            <w:r w:rsidRPr="00A3618E">
              <w:rPr>
                <w:rFonts w:ascii="Arial" w:hAnsi="Arial" w:cs="Arial"/>
                <w:sz w:val="22"/>
                <w:szCs w:val="22"/>
              </w:rPr>
              <w:t>Lina Valintėlė</w:t>
            </w:r>
          </w:p>
        </w:tc>
        <w:tc>
          <w:tcPr>
            <w:tcW w:w="2312" w:type="dxa"/>
            <w:vAlign w:val="bottom"/>
          </w:tcPr>
          <w:p w:rsidRPr="00A3618E" w:rsidR="00D66B59" w:rsidP="00F71BC5" w:rsidRDefault="00D66B59" w14:paraId="7C94D172" w14:textId="77777777">
            <w:pPr>
              <w:rPr>
                <w:rFonts w:ascii="Arial" w:hAnsi="Arial" w:cs="Arial"/>
                <w:sz w:val="22"/>
                <w:szCs w:val="22"/>
              </w:rPr>
            </w:pPr>
          </w:p>
        </w:tc>
        <w:tc>
          <w:tcPr>
            <w:tcW w:w="2804" w:type="dxa"/>
          </w:tcPr>
          <w:p w:rsidRPr="00A3618E" w:rsidR="00D66B59" w:rsidP="00F71BC5" w:rsidRDefault="00D66B59" w14:paraId="7433F43A" w14:textId="77777777">
            <w:pPr>
              <w:rPr>
                <w:rFonts w:ascii="Arial" w:hAnsi="Arial" w:cs="Arial"/>
                <w:sz w:val="22"/>
                <w:szCs w:val="22"/>
              </w:rPr>
            </w:pPr>
          </w:p>
        </w:tc>
      </w:tr>
      <w:tr w:rsidRPr="00A3618E" w:rsidR="00D66B59" w:rsidTr="00F71BC5" w14:paraId="0A94A64C" w14:textId="77777777">
        <w:tc>
          <w:tcPr>
            <w:tcW w:w="3210" w:type="dxa"/>
          </w:tcPr>
          <w:p w:rsidRPr="00A3618E" w:rsidR="00D66B59" w:rsidP="00F71BC5" w:rsidRDefault="00D66B59" w14:paraId="4DAEB5DE" w14:textId="77777777">
            <w:pPr>
              <w:rPr>
                <w:rFonts w:ascii="Arial" w:hAnsi="Arial" w:cs="Arial"/>
                <w:color w:val="000000"/>
                <w:sz w:val="22"/>
                <w:szCs w:val="22"/>
              </w:rPr>
            </w:pPr>
            <w:r w:rsidRPr="00A3618E">
              <w:rPr>
                <w:rFonts w:ascii="Arial" w:hAnsi="Arial" w:cs="Arial"/>
                <w:color w:val="000000"/>
                <w:sz w:val="22"/>
                <w:szCs w:val="22"/>
              </w:rPr>
              <w:t>Gaisrinės saugos, darbuotojų saugos dalis</w:t>
            </w:r>
          </w:p>
        </w:tc>
        <w:tc>
          <w:tcPr>
            <w:tcW w:w="1869" w:type="dxa"/>
            <w:vAlign w:val="bottom"/>
          </w:tcPr>
          <w:p w:rsidRPr="00A3618E" w:rsidR="00D66B59" w:rsidP="00F71BC5" w:rsidRDefault="00D66B59" w14:paraId="4283DB84" w14:textId="77777777">
            <w:pPr>
              <w:rPr>
                <w:rFonts w:ascii="Arial" w:hAnsi="Arial" w:cs="Arial"/>
                <w:sz w:val="22"/>
                <w:szCs w:val="22"/>
              </w:rPr>
            </w:pPr>
            <w:r w:rsidRPr="00A3618E">
              <w:rPr>
                <w:rFonts w:ascii="Arial" w:hAnsi="Arial" w:cs="Arial"/>
                <w:sz w:val="22"/>
                <w:szCs w:val="22"/>
              </w:rPr>
              <w:t>Marius Sasnauskas</w:t>
            </w:r>
          </w:p>
        </w:tc>
        <w:tc>
          <w:tcPr>
            <w:tcW w:w="2312" w:type="dxa"/>
            <w:vAlign w:val="bottom"/>
          </w:tcPr>
          <w:p w:rsidRPr="00A3618E" w:rsidR="00D66B59" w:rsidP="00F71BC5" w:rsidRDefault="00D66B59" w14:paraId="578936EF" w14:textId="77777777">
            <w:pPr>
              <w:rPr>
                <w:rFonts w:ascii="Arial" w:hAnsi="Arial" w:cs="Arial"/>
                <w:sz w:val="22"/>
                <w:szCs w:val="22"/>
              </w:rPr>
            </w:pPr>
          </w:p>
        </w:tc>
        <w:tc>
          <w:tcPr>
            <w:tcW w:w="2804" w:type="dxa"/>
          </w:tcPr>
          <w:p w:rsidRPr="00A3618E" w:rsidR="00D66B59" w:rsidP="00F71BC5" w:rsidRDefault="00D66B59" w14:paraId="460D62D0" w14:textId="77777777">
            <w:pPr>
              <w:rPr>
                <w:rFonts w:ascii="Arial" w:hAnsi="Arial" w:cs="Arial"/>
                <w:sz w:val="22"/>
                <w:szCs w:val="22"/>
              </w:rPr>
            </w:pPr>
          </w:p>
        </w:tc>
      </w:tr>
      <w:tr w:rsidRPr="00A3618E" w:rsidR="00D66B59" w:rsidTr="00F71BC5" w14:paraId="15D25784" w14:textId="77777777">
        <w:tc>
          <w:tcPr>
            <w:tcW w:w="3210" w:type="dxa"/>
          </w:tcPr>
          <w:p w:rsidRPr="00A3618E" w:rsidR="00D66B59" w:rsidP="00F71BC5" w:rsidRDefault="00D66B59" w14:paraId="03BC7832" w14:textId="77777777">
            <w:pPr>
              <w:tabs>
                <w:tab w:val="left" w:pos="876"/>
              </w:tabs>
              <w:rPr>
                <w:rFonts w:ascii="Arial" w:hAnsi="Arial" w:cs="Arial"/>
                <w:color w:val="000000"/>
                <w:sz w:val="22"/>
                <w:szCs w:val="22"/>
              </w:rPr>
            </w:pPr>
            <w:r w:rsidRPr="00A3618E">
              <w:rPr>
                <w:rFonts w:ascii="Arial" w:hAnsi="Arial" w:cs="Arial"/>
                <w:color w:val="000000"/>
                <w:sz w:val="22"/>
                <w:szCs w:val="22"/>
              </w:rPr>
              <w:t>Kiti reikalavimai</w:t>
            </w:r>
          </w:p>
        </w:tc>
        <w:tc>
          <w:tcPr>
            <w:tcW w:w="1869" w:type="dxa"/>
            <w:vAlign w:val="bottom"/>
          </w:tcPr>
          <w:p w:rsidRPr="00A3618E" w:rsidR="00D66B59" w:rsidP="00F71BC5" w:rsidRDefault="00D66B59" w14:paraId="705BCDAF" w14:textId="77777777">
            <w:pPr>
              <w:rPr>
                <w:rFonts w:ascii="Arial" w:hAnsi="Arial" w:cs="Arial"/>
                <w:sz w:val="22"/>
                <w:szCs w:val="22"/>
              </w:rPr>
            </w:pPr>
            <w:r w:rsidRPr="00A3618E">
              <w:rPr>
                <w:rFonts w:ascii="Arial" w:hAnsi="Arial" w:cs="Arial"/>
                <w:sz w:val="22"/>
                <w:szCs w:val="22"/>
              </w:rPr>
              <w:t>Sigitas Žvingilas;</w:t>
            </w:r>
          </w:p>
          <w:p w:rsidRPr="00A3618E" w:rsidR="00D66B59" w:rsidP="00F71BC5" w:rsidRDefault="00D66B59" w14:paraId="0CEEA345" w14:textId="77777777">
            <w:pPr>
              <w:rPr>
                <w:rFonts w:ascii="Arial" w:hAnsi="Arial" w:cs="Arial"/>
                <w:sz w:val="22"/>
                <w:szCs w:val="22"/>
              </w:rPr>
            </w:pPr>
            <w:r w:rsidRPr="00A3618E">
              <w:rPr>
                <w:rFonts w:ascii="Arial" w:hAnsi="Arial" w:cs="Arial"/>
                <w:sz w:val="22"/>
                <w:szCs w:val="22"/>
              </w:rPr>
              <w:t>Šarūnas Budzinauskas;</w:t>
            </w:r>
          </w:p>
        </w:tc>
        <w:tc>
          <w:tcPr>
            <w:tcW w:w="2312" w:type="dxa"/>
            <w:vAlign w:val="bottom"/>
          </w:tcPr>
          <w:p w:rsidRPr="00A3618E" w:rsidR="00D66B59" w:rsidP="00F71BC5" w:rsidRDefault="00D66B59" w14:paraId="39FA48BC" w14:textId="77777777">
            <w:pPr>
              <w:rPr>
                <w:rFonts w:ascii="Arial" w:hAnsi="Arial" w:cs="Arial"/>
                <w:sz w:val="22"/>
                <w:szCs w:val="22"/>
              </w:rPr>
            </w:pPr>
            <w:r w:rsidRPr="00A3618E">
              <w:rPr>
                <w:rFonts w:ascii="Arial" w:hAnsi="Arial" w:cs="Arial"/>
                <w:sz w:val="22"/>
                <w:szCs w:val="22"/>
              </w:rPr>
              <w:t>Rolandas Keblas</w:t>
            </w:r>
          </w:p>
        </w:tc>
        <w:tc>
          <w:tcPr>
            <w:tcW w:w="2804" w:type="dxa"/>
          </w:tcPr>
          <w:p w:rsidRPr="00A3618E" w:rsidR="00D66B59" w:rsidP="00F71BC5" w:rsidRDefault="00D66B59" w14:paraId="51C536C0" w14:textId="77777777">
            <w:pPr>
              <w:rPr>
                <w:rFonts w:ascii="Arial" w:hAnsi="Arial" w:cs="Arial"/>
                <w:sz w:val="22"/>
                <w:szCs w:val="22"/>
              </w:rPr>
            </w:pPr>
          </w:p>
        </w:tc>
      </w:tr>
      <w:bookmarkEnd w:id="6"/>
    </w:tbl>
    <w:p w:rsidRPr="00A3618E" w:rsidR="00192417" w:rsidP="00794C6A" w:rsidRDefault="00192417" w14:paraId="09831DC7" w14:textId="77777777">
      <w:pPr>
        <w:rPr>
          <w:rFonts w:ascii="Arial" w:hAnsi="Arial" w:cs="Arial"/>
          <w:b/>
          <w:sz w:val="22"/>
          <w:szCs w:val="22"/>
        </w:rPr>
      </w:pPr>
    </w:p>
    <w:p w:rsidRPr="00A3618E" w:rsidR="000813BC" w:rsidP="00A0190C" w:rsidRDefault="000813BC" w14:paraId="397EA725" w14:textId="6204A581">
      <w:pPr>
        <w:pStyle w:val="Heading1"/>
        <w:numPr>
          <w:ilvl w:val="0"/>
          <w:numId w:val="2"/>
        </w:numPr>
        <w:tabs>
          <w:tab w:val="left" w:pos="810"/>
        </w:tabs>
        <w:spacing w:before="120" w:after="120"/>
        <w:ind w:left="0" w:firstLine="540"/>
        <w:rPr>
          <w:rFonts w:ascii="Arial" w:hAnsi="Arial" w:cs="Arial"/>
          <w:szCs w:val="22"/>
        </w:rPr>
      </w:pPr>
      <w:bookmarkStart w:name="_Toc456176958" w:id="7"/>
      <w:bookmarkStart w:name="_Toc193722631" w:id="8"/>
      <w:bookmarkStart w:name="_Hlk184637964" w:id="9"/>
      <w:bookmarkStart w:name="_Toc419388299" w:id="10"/>
      <w:bookmarkStart w:name="_Toc421452270" w:id="11"/>
      <w:bookmarkEnd w:id="3"/>
      <w:r w:rsidRPr="00A3618E">
        <w:rPr>
          <w:rFonts w:ascii="Arial" w:hAnsi="Arial" w:cs="Arial"/>
          <w:szCs w:val="22"/>
        </w:rPr>
        <w:lastRenderedPageBreak/>
        <w:t>BENDRIEJI REIKALAVIMAI</w:t>
      </w:r>
      <w:bookmarkEnd w:id="7"/>
      <w:bookmarkEnd w:id="8"/>
    </w:p>
    <w:p w:rsidRPr="00A3618E" w:rsidR="00FB789F" w:rsidP="00FB789F" w:rsidRDefault="00FB789F" w14:paraId="24DDF49A" w14:textId="42D775A8">
      <w:pPr>
        <w:pStyle w:val="NoSpacing"/>
        <w:numPr>
          <w:ilvl w:val="1"/>
          <w:numId w:val="2"/>
        </w:numPr>
        <w:rPr>
          <w:rFonts w:ascii="Arial" w:hAnsi="Arial" w:cs="Arial"/>
          <w:szCs w:val="22"/>
          <w:lang w:val="lt-LT"/>
        </w:rPr>
      </w:pPr>
      <w:r w:rsidRPr="00A3618E">
        <w:rPr>
          <w:rFonts w:ascii="Arial" w:hAnsi="Arial" w:cs="Arial"/>
          <w:szCs w:val="22"/>
          <w:lang w:val="lt-LT"/>
        </w:rPr>
        <w:t xml:space="preserve">Projektuotojas turi atlikti </w:t>
      </w:r>
      <w:r w:rsidRPr="00A3618E" w:rsidR="00C9048A">
        <w:rPr>
          <w:rFonts w:ascii="Arial" w:hAnsi="Arial" w:cs="Arial"/>
          <w:szCs w:val="22"/>
          <w:lang w:val="lt-LT"/>
        </w:rPr>
        <w:t>Mažeikių</w:t>
      </w:r>
      <w:r w:rsidRPr="00A3618E">
        <w:rPr>
          <w:rFonts w:ascii="Arial" w:hAnsi="Arial" w:cs="Arial"/>
          <w:szCs w:val="22"/>
          <w:lang w:val="lt-LT"/>
        </w:rPr>
        <w:t xml:space="preserve"> TP skirstyklos rekonstravimo projektavimo paslaugas:</w:t>
      </w:r>
    </w:p>
    <w:p w:rsidRPr="00A3618E" w:rsidR="00FB789F" w:rsidP="00496BE0" w:rsidRDefault="00FB789F" w14:paraId="71FD6EA4" w14:textId="77777777">
      <w:pPr>
        <w:pStyle w:val="NoSpacing"/>
        <w:numPr>
          <w:ilvl w:val="0"/>
          <w:numId w:val="0"/>
        </w:numPr>
        <w:ind w:left="882"/>
        <w:rPr>
          <w:rFonts w:ascii="Arial" w:hAnsi="Arial" w:cs="Arial"/>
          <w:szCs w:val="22"/>
          <w:lang w:val="lt-LT"/>
        </w:rPr>
      </w:pPr>
      <w:r w:rsidRPr="00A3618E">
        <w:rPr>
          <w:rFonts w:ascii="Arial" w:hAnsi="Arial" w:cs="Arial"/>
          <w:szCs w:val="22"/>
          <w:lang w:val="lt-LT"/>
        </w:rPr>
        <w:t>3.3.1.</w:t>
      </w:r>
      <w:r w:rsidRPr="00A3618E">
        <w:rPr>
          <w:rFonts w:ascii="Arial" w:hAnsi="Arial" w:cs="Arial"/>
          <w:szCs w:val="22"/>
          <w:lang w:val="lt-LT"/>
        </w:rPr>
        <w:tab/>
        <w:t xml:space="preserve">pirmu etapu parengti Projektinius pasiūlymus ir gauti Statybą leidžiantį dokumentą; </w:t>
      </w:r>
    </w:p>
    <w:p w:rsidRPr="00A3618E" w:rsidR="00E349CF" w:rsidP="00E7288A" w:rsidRDefault="00FB789F" w14:paraId="57931FAD" w14:textId="6E27F572">
      <w:pPr>
        <w:pStyle w:val="NoSpacing"/>
        <w:numPr>
          <w:ilvl w:val="0"/>
          <w:numId w:val="0"/>
        </w:numPr>
        <w:ind w:left="882"/>
        <w:rPr>
          <w:rFonts w:ascii="Arial" w:hAnsi="Arial" w:cs="Arial"/>
          <w:szCs w:val="22"/>
          <w:lang w:val="lt-LT"/>
        </w:rPr>
      </w:pPr>
      <w:r w:rsidRPr="00A3618E">
        <w:rPr>
          <w:rFonts w:ascii="Arial" w:hAnsi="Arial" w:cs="Arial"/>
          <w:szCs w:val="22"/>
          <w:lang w:val="lt-LT"/>
        </w:rPr>
        <w:t>3.3.2</w:t>
      </w:r>
      <w:r w:rsidRPr="00A3618E" w:rsidR="00E7288A">
        <w:rPr>
          <w:rFonts w:ascii="Arial" w:hAnsi="Arial" w:cs="Arial"/>
          <w:szCs w:val="22"/>
          <w:lang w:val="lt-LT"/>
        </w:rPr>
        <w:t xml:space="preserve"> </w:t>
      </w:r>
      <w:r w:rsidRPr="00A3618E" w:rsidR="00E7288A">
        <w:rPr>
          <w:rFonts w:ascii="Arial" w:hAnsi="Arial" w:cs="Arial"/>
          <w:szCs w:val="22"/>
          <w:lang w:val="lt-LT"/>
        </w:rPr>
        <w:tab/>
      </w:r>
      <w:r w:rsidRPr="00A3618E">
        <w:rPr>
          <w:rFonts w:ascii="Arial" w:hAnsi="Arial" w:cs="Arial"/>
          <w:szCs w:val="22"/>
          <w:lang w:val="lt-LT"/>
        </w:rPr>
        <w:t>antru etapu parengti Techninį darbo projektą, suderinti su reikalingomis institucijomis ir gauti teigiamą ekspertizės aktą.</w:t>
      </w:r>
      <w:r w:rsidRPr="00A3618E" w:rsidR="00C9048A">
        <w:rPr>
          <w:rFonts w:ascii="Arial" w:hAnsi="Arial" w:cs="Arial"/>
          <w:szCs w:val="22"/>
          <w:lang w:val="lt-LT"/>
        </w:rPr>
        <w:t xml:space="preserve"> </w:t>
      </w:r>
      <w:r w:rsidRPr="00A3618E">
        <w:rPr>
          <w:rFonts w:ascii="Arial" w:hAnsi="Arial" w:cs="Arial"/>
          <w:szCs w:val="22"/>
          <w:lang w:val="lt-LT"/>
        </w:rPr>
        <w:t>Projektiniai pasiūlymai ir Techninis darbo projektas rengiami ir įforminami, vadovaujantis šios techninės užduoties (toliau – projektavimo užduotis), 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rsidRPr="00A3618E" w:rsidR="0089515B" w:rsidP="003F05FF" w:rsidRDefault="00FB789F" w14:paraId="7A47AA6B" w14:textId="0AF5EB6F">
      <w:pPr>
        <w:pStyle w:val="NoSpacing"/>
        <w:numPr>
          <w:ilvl w:val="1"/>
          <w:numId w:val="2"/>
        </w:numPr>
        <w:ind w:left="0" w:right="35" w:firstLine="540"/>
        <w:rPr>
          <w:rFonts w:ascii="Arial" w:hAnsi="Arial" w:cs="Arial"/>
          <w:lang w:val="lt-LT"/>
        </w:rPr>
      </w:pPr>
      <w:bookmarkStart w:name="_Hlk184638275" w:id="12"/>
      <w:bookmarkEnd w:id="9"/>
      <w:r w:rsidRPr="00A3618E">
        <w:rPr>
          <w:rFonts w:ascii="Arial" w:hAnsi="Arial" w:cs="Arial"/>
          <w:lang w:val="lt-LT"/>
        </w:rPr>
        <w:t>Projektiniai pasiūlymai privalo būti parengti taip, kad jų sudėtis ir detalumas atitiktų STATYBOS TECHNINIO REGLAMENTO STR 1.04.04:2017 „STATINIO PROJEKTAVIMAS, PROJEKTO EKSPERTIZĖ“ nurodytą sudėtį ir detalumą, atitiktų  šios techninės užduoties keliamus papildomus reikalavimus sudėčiai ir detalumui</w:t>
      </w:r>
      <w:r w:rsidRPr="00A3618E" w:rsidR="00C52138">
        <w:rPr>
          <w:rFonts w:ascii="Arial" w:hAnsi="Arial" w:cs="Arial"/>
          <w:lang w:val="lt-LT"/>
        </w:rPr>
        <w:t xml:space="preserve"> </w:t>
      </w:r>
      <w:r w:rsidRPr="00A3618E" w:rsidR="00C52138">
        <w:rPr>
          <w:rFonts w:ascii="Arial" w:hAnsi="Arial" w:cs="Arial"/>
          <w:b/>
          <w:bCs/>
          <w:lang w:val="lt-LT"/>
        </w:rPr>
        <w:t>Priede (</w:t>
      </w:r>
      <w:r w:rsidRPr="00A3618E" w:rsidR="0017788B">
        <w:rPr>
          <w:rFonts w:ascii="Arial" w:hAnsi="Arial" w:cs="Arial"/>
          <w:b/>
          <w:bCs/>
          <w:lang w:val="lt-LT"/>
        </w:rPr>
        <w:t>0</w:t>
      </w:r>
      <w:r w:rsidRPr="00A3618E" w:rsidR="00E7288A">
        <w:rPr>
          <w:rFonts w:ascii="Arial" w:hAnsi="Arial" w:cs="Arial"/>
          <w:b/>
          <w:bCs/>
          <w:lang w:val="lt-LT"/>
        </w:rPr>
        <w:t>.</w:t>
      </w:r>
      <w:r w:rsidRPr="00A3618E" w:rsidR="00C52138">
        <w:rPr>
          <w:rFonts w:ascii="Arial" w:hAnsi="Arial" w:cs="Arial"/>
          <w:b/>
          <w:bCs/>
          <w:lang w:val="lt-LT"/>
        </w:rPr>
        <w:t>1)</w:t>
      </w:r>
      <w:r w:rsidRPr="00A3618E">
        <w:rPr>
          <w:rFonts w:ascii="Arial" w:hAnsi="Arial" w:cs="Arial"/>
          <w:b/>
          <w:bCs/>
          <w:lang w:val="lt-LT"/>
        </w:rPr>
        <w:t>,</w:t>
      </w:r>
      <w:r w:rsidRPr="00A3618E">
        <w:rPr>
          <w:rFonts w:ascii="Arial" w:hAnsi="Arial" w:cs="Arial"/>
          <w:lang w:val="lt-LT"/>
        </w:rPr>
        <w:t xml:space="preserve"> ir būtų pakankamas Statybą leidžiančiam dokumentui gauti. Techninėje (projektavimo) užduotyje ir/ar jos prieduose naudojama Projektinių pasiūlymų sąvoka apibrėžta Lietuvos Respublikos statybos įstatymo 2 straipsnio 45 dalyje (toliau – Statybos įstatymas). Projektinių pasiūlymų sudėtis apibrėžta Lietuvos Respublikos aplinkos ministro  2016 m. lapkričio 7 d. įsakymo Nr. D1-738 „Dėl statybos techninio reglamento STR 1.04.04:2017 „Statinio projektavimas, projekto ekspertizė“ patvirtinimo (toliau – STR 1.04.04:2017) 8 Priede ir 13 Priede (suvestinės teisės aktų redakcijos nuo 2024 m. lapkričio 1 d.).  </w:t>
      </w:r>
    </w:p>
    <w:p w:rsidRPr="00A3618E" w:rsidR="003C782A" w:rsidP="003F05FF" w:rsidRDefault="00FB789F" w14:paraId="66EB935B" w14:textId="0412C798">
      <w:pPr>
        <w:pStyle w:val="NoSpacing"/>
        <w:numPr>
          <w:ilvl w:val="1"/>
          <w:numId w:val="2"/>
        </w:numPr>
        <w:ind w:left="0" w:right="35" w:firstLine="540"/>
        <w:rPr>
          <w:rFonts w:ascii="Arial" w:hAnsi="Arial" w:cs="Arial"/>
          <w:lang w:val="lt-LT"/>
        </w:rPr>
      </w:pPr>
      <w:r w:rsidRPr="00A3618E">
        <w:rPr>
          <w:rFonts w:ascii="Arial" w:hAnsi="Arial" w:cs="Arial"/>
          <w:lang w:val="lt-LT"/>
        </w:rPr>
        <w:t>Techninis darbo projektas privalo būti parengtas taip, kad jo sudėtis ir detalumas atitiktų ne tik STATYBOS TECHNINIO REGLAMENTO STR 1.04.04:2017 „STATINIO PROJEKTAVIMAS, PROJEKTO EKSPERTIZĖ“ nurodytą sudėtį ir detalumą, bet ir šios techninės užduoties keliamus papildomus reikalavimus sudėčiai ir detalumui</w:t>
      </w:r>
      <w:r w:rsidRPr="00A3618E" w:rsidR="0017788B">
        <w:rPr>
          <w:rFonts w:ascii="Arial" w:hAnsi="Arial" w:cs="Arial"/>
          <w:lang w:val="lt-LT"/>
        </w:rPr>
        <w:t xml:space="preserve"> </w:t>
      </w:r>
      <w:r w:rsidRPr="00A3618E" w:rsidR="0017788B">
        <w:rPr>
          <w:rFonts w:ascii="Arial" w:hAnsi="Arial" w:cs="Arial"/>
          <w:b/>
          <w:bCs/>
          <w:lang w:val="lt-LT"/>
        </w:rPr>
        <w:t>Priede (0.2),</w:t>
      </w:r>
      <w:r w:rsidRPr="00A3618E">
        <w:rPr>
          <w:rFonts w:ascii="Arial" w:hAnsi="Arial" w:cs="Arial"/>
          <w:lang w:val="lt-LT"/>
        </w:rPr>
        <w:t>. Techninėje (projektavimo) užduotyje ir/ar jos prieduose naudojama „Techninio projekto“ sąvoka ir „Darbo projekto“ sąvoka atitinka Techninėje (projektavimo) užduotyje ir/ar jos prieduose naudojamą Techninio darbo projekto sąvoką, taip kaip ji apibrėžta Statybos įstatymo 2 straipsnio 1021  dalyje. Techninio darbo projekto sudėtis apibrėžta STR 1.04.04:2017 9 Priede (suvestinės teisės aktų redakcijos nuo 2024 m. lapkričio 1 d.).</w:t>
      </w:r>
    </w:p>
    <w:p w:rsidRPr="00A3618E" w:rsidR="00E349CF" w:rsidP="003F05FF" w:rsidRDefault="00FB789F" w14:paraId="55A0AA76" w14:textId="34CD362B">
      <w:pPr>
        <w:pStyle w:val="NoSpacing"/>
        <w:numPr>
          <w:ilvl w:val="1"/>
          <w:numId w:val="2"/>
        </w:numPr>
        <w:ind w:left="0" w:right="35" w:firstLine="540"/>
        <w:rPr>
          <w:rFonts w:ascii="Arial" w:hAnsi="Arial" w:cs="Arial"/>
          <w:lang w:val="lt-LT"/>
        </w:rPr>
      </w:pPr>
      <w:r w:rsidRPr="00A3618E">
        <w:rPr>
          <w:rFonts w:ascii="Arial" w:hAnsi="Arial" w:cs="Arial"/>
          <w:lang w:val="lt-LT"/>
        </w:rPr>
        <w:t>Techninio darbo projekto techninių specifikacijų lenteles būtina parengti vadovaujantis LITGRID AB (toliau - PSO) Techninio projekto techninių specifikacijų sudarymui (žr. (</w:t>
      </w:r>
      <w:r w:rsidRPr="00A3618E" w:rsidR="0017788B">
        <w:rPr>
          <w:rFonts w:ascii="Arial" w:hAnsi="Arial" w:cs="Arial"/>
          <w:lang w:val="lt-LT"/>
        </w:rPr>
        <w:t>0</w:t>
      </w:r>
      <w:r w:rsidRPr="00A3618E" w:rsidR="00E7288A">
        <w:rPr>
          <w:rFonts w:ascii="Arial" w:hAnsi="Arial" w:cs="Arial"/>
          <w:lang w:val="lt-LT"/>
        </w:rPr>
        <w:t>.3</w:t>
      </w:r>
      <w:r w:rsidRPr="00A3618E">
        <w:rPr>
          <w:rFonts w:ascii="Arial" w:hAnsi="Arial" w:cs="Arial"/>
          <w:lang w:val="lt-LT"/>
        </w:rPr>
        <w:t xml:space="preserve">) priedą) pateiktais reikalavimais. </w:t>
      </w:r>
    </w:p>
    <w:p w:rsidRPr="00A3618E" w:rsidR="00E349CF" w:rsidP="003F05FF" w:rsidRDefault="00E349CF" w14:paraId="6625DCD5" w14:textId="3EDF327F">
      <w:pPr>
        <w:pStyle w:val="NoSpacing"/>
        <w:numPr>
          <w:ilvl w:val="1"/>
          <w:numId w:val="2"/>
        </w:numPr>
        <w:ind w:left="0" w:right="35" w:firstLine="540"/>
        <w:rPr>
          <w:rFonts w:ascii="Arial" w:hAnsi="Arial" w:cs="Arial"/>
          <w:lang w:val="lt-LT"/>
        </w:rPr>
      </w:pPr>
      <w:r w:rsidRPr="00A3618E">
        <w:rPr>
          <w:rFonts w:ascii="Arial" w:hAnsi="Arial" w:cs="Arial"/>
          <w:lang w:val="lt-LT"/>
        </w:rPr>
        <w:t>Projektuotojas turi atlikti visus reikalingus darbus, susijusius su projektinių pasiūlymų parengimu, įskaitant, bet neapsiribojant prijungimo/techninių sąlygų, specialiųjų sąlygų gavimą iš AB „Elektros skirstymo operatorius“ (toliau – AB ESO) ir trečiųjų šalių, inžinerinių tyrinėjimų atlikimą, statybą leidžiančių dokumentų ypatingo statinio statybai gavimą PSO vardu.</w:t>
      </w:r>
    </w:p>
    <w:p w:rsidRPr="00A3618E" w:rsidR="00E349CF" w:rsidP="003F05FF" w:rsidRDefault="00FB789F" w14:paraId="03D8663C" w14:textId="7BAA5C59">
      <w:pPr>
        <w:pStyle w:val="NoSpacing"/>
        <w:numPr>
          <w:ilvl w:val="1"/>
          <w:numId w:val="2"/>
        </w:numPr>
        <w:ind w:left="0" w:right="35" w:firstLine="540"/>
        <w:rPr>
          <w:rFonts w:ascii="Arial" w:hAnsi="Arial" w:cs="Arial"/>
          <w:lang w:val="lt-LT"/>
        </w:rPr>
      </w:pPr>
      <w:r w:rsidRPr="00A3618E">
        <w:rPr>
          <w:rFonts w:ascii="Arial" w:hAnsi="Arial" w:cs="Arial"/>
          <w:lang w:val="lt-LT"/>
        </w:rPr>
        <w:t>Projektuotojas turi atlikti visus reikalingus darbus, susijusius su Techninio darbo projekto parengimu, įskaitant, bet neapsiribojant suderinimą su prisijungimo/technines sąlygas išdavusiomis institucijomis, jeigu reikia, atlikti Techninio darbo projekto korekcijas pagal gautas pastabas, ir gauti teigiamas išvadas teikti Techninį darbo projektą ekspertizei.</w:t>
      </w:r>
    </w:p>
    <w:p w:rsidRPr="00A3618E" w:rsidR="00FB789F" w:rsidP="003F05FF" w:rsidRDefault="00FB789F" w14:paraId="14213967" w14:textId="41186EA2">
      <w:pPr>
        <w:pStyle w:val="NoSpacing"/>
        <w:numPr>
          <w:ilvl w:val="1"/>
          <w:numId w:val="2"/>
        </w:numPr>
        <w:ind w:left="0" w:right="35" w:firstLine="540"/>
        <w:rPr>
          <w:rFonts w:ascii="Arial" w:hAnsi="Arial" w:cs="Arial"/>
          <w:lang w:val="lt-LT"/>
        </w:rPr>
      </w:pPr>
      <w:r w:rsidRPr="00A3618E">
        <w:rPr>
          <w:rFonts w:ascii="Arial" w:hAnsi="Arial" w:cs="Arial"/>
          <w:lang w:val="lt-LT"/>
        </w:rPr>
        <w:t>Projektuotojas, Techninio darbo projekto apimtyje, privalo atlikti statybos skaičiuojamosios kainos nustatymą, ir įtraukti į projekto sudėtį, taip kaip tai nurodyta (</w:t>
      </w:r>
      <w:r w:rsidRPr="00A3618E" w:rsidR="0017788B">
        <w:rPr>
          <w:rFonts w:ascii="Arial" w:hAnsi="Arial" w:cs="Arial"/>
          <w:lang w:val="lt-LT"/>
        </w:rPr>
        <w:t>0.</w:t>
      </w:r>
      <w:r w:rsidRPr="00A3618E" w:rsidR="00553033">
        <w:rPr>
          <w:rFonts w:ascii="Arial" w:hAnsi="Arial" w:cs="Arial"/>
          <w:lang w:val="lt-LT"/>
        </w:rPr>
        <w:t>2</w:t>
      </w:r>
      <w:r w:rsidRPr="00A3618E">
        <w:rPr>
          <w:rFonts w:ascii="Arial" w:hAnsi="Arial" w:cs="Arial"/>
          <w:lang w:val="lt-LT"/>
        </w:rPr>
        <w:t>) priede .</w:t>
      </w:r>
    </w:p>
    <w:p w:rsidRPr="00A3618E" w:rsidR="00E349CF" w:rsidP="003F05FF" w:rsidRDefault="00E349CF" w14:paraId="385F7567" w14:textId="51A5C096">
      <w:pPr>
        <w:pStyle w:val="NoSpacing"/>
        <w:numPr>
          <w:ilvl w:val="1"/>
          <w:numId w:val="2"/>
        </w:numPr>
        <w:ind w:left="0" w:right="35" w:firstLine="540"/>
        <w:rPr>
          <w:rFonts w:ascii="Arial" w:hAnsi="Arial" w:cs="Arial"/>
          <w:lang w:val="lt-LT"/>
        </w:rPr>
      </w:pPr>
      <w:r w:rsidRPr="00A3618E">
        <w:rPr>
          <w:rFonts w:ascii="Arial" w:hAnsi="Arial" w:cs="Arial"/>
          <w:lang w:val="lt-LT"/>
        </w:rPr>
        <w:t xml:space="preserve">Vadovaujantis statybos techniniu reglamentu STR 1.04.04:2017 „Statinio projektavimas, projekto ekspertizė“ ir techniniais reikalavimais, privaloma paruošti </w:t>
      </w:r>
      <w:r w:rsidRPr="00A3618E" w:rsidR="00FB789F">
        <w:rPr>
          <w:rFonts w:ascii="Arial" w:hAnsi="Arial" w:cs="Arial"/>
          <w:lang w:val="lt-LT"/>
        </w:rPr>
        <w:t>Techninį darbo projektą</w:t>
      </w:r>
      <w:r w:rsidRPr="00A3618E">
        <w:rPr>
          <w:rFonts w:ascii="Arial" w:hAnsi="Arial" w:cs="Arial"/>
          <w:lang w:val="lt-LT"/>
        </w:rPr>
        <w:t xml:space="preserve">  su aiškiai pažymėtomis kabelių trasomis ir jų klojimo būdais, komutaciniais mazgais, įranga, įžeminimo ir elektros instaliacijos brėžiniais, skaičiavimais, kabelių, struktūrinėmis bei įrangos jungimo schemomis. Jei būtina, projektuotojas savo lėšomis atlieka reikiamus inžinerinius, geodezinius, geologinius, geotechninius ir kitus tyrimus, matavimus, bei surenka reikiamus dokumentus.</w:t>
      </w:r>
    </w:p>
    <w:p w:rsidRPr="00A3618E" w:rsidR="00E349CF" w:rsidP="003F05FF" w:rsidRDefault="006F3385" w14:paraId="7291205D" w14:textId="505077A0">
      <w:pPr>
        <w:pStyle w:val="NoSpacing"/>
        <w:numPr>
          <w:ilvl w:val="1"/>
          <w:numId w:val="2"/>
        </w:numPr>
        <w:ind w:left="0" w:right="35" w:firstLine="540"/>
        <w:rPr>
          <w:rFonts w:ascii="Arial" w:hAnsi="Arial" w:cs="Arial"/>
          <w:lang w:val="lt-LT"/>
        </w:rPr>
      </w:pPr>
      <w:r w:rsidRPr="00A3618E">
        <w:rPr>
          <w:rFonts w:ascii="Arial" w:hAnsi="Arial" w:cs="Arial"/>
          <w:lang w:val="lt-LT"/>
        </w:rPr>
        <w:lastRenderedPageBreak/>
        <w:t>Projektiniuose pasiūlymuose ir t</w:t>
      </w:r>
      <w:r w:rsidRPr="00A3618E" w:rsidR="00FB789F">
        <w:rPr>
          <w:rFonts w:ascii="Arial" w:hAnsi="Arial" w:cs="Arial"/>
          <w:lang w:val="lt-LT"/>
        </w:rPr>
        <w:t>echniniame darbo projekte</w:t>
      </w:r>
      <w:r w:rsidRPr="00A3618E" w:rsidR="0078131B">
        <w:rPr>
          <w:rFonts w:ascii="Arial" w:hAnsi="Arial" w:cs="Arial"/>
          <w:lang w:val="lt-LT"/>
        </w:rPr>
        <w:t xml:space="preserve"> </w:t>
      </w:r>
      <w:r w:rsidRPr="00A3618E" w:rsidR="00E349CF">
        <w:rPr>
          <w:rFonts w:ascii="Arial" w:hAnsi="Arial" w:cs="Arial"/>
          <w:lang w:val="lt-LT"/>
        </w:rPr>
        <w:t>turi būti aprašyti projekto vykdymo eiliškumas ir etapai. Rangos darbų objekte vykdymo etapų, jų trukmių bei darbų vykdymo eiliškumo detalizacija turi būti tokio lygio, kad būtų aiškios reikalingų atjungti veikiančių elektros įrenginių apimtys bei preliminarios trukmės. Atjungimų apimty</w:t>
      </w:r>
      <w:r w:rsidRPr="00A3618E" w:rsidR="001D11C1">
        <w:rPr>
          <w:rFonts w:ascii="Arial" w:hAnsi="Arial" w:cs="Arial"/>
          <w:lang w:val="lt-LT"/>
        </w:rPr>
        <w:t xml:space="preserve">s </w:t>
      </w:r>
      <w:r w:rsidRPr="00A3618E" w:rsidR="00E349CF">
        <w:rPr>
          <w:rFonts w:ascii="Arial" w:hAnsi="Arial" w:cs="Arial"/>
          <w:lang w:val="lt-LT"/>
        </w:rPr>
        <w:t>PSO elektros perdavimo tinklo dalies</w:t>
      </w:r>
      <w:r w:rsidRPr="00A3618E">
        <w:rPr>
          <w:rFonts w:ascii="Arial" w:hAnsi="Arial" w:cs="Arial"/>
          <w:lang w:val="lt-LT"/>
        </w:rPr>
        <w:t xml:space="preserve"> įrenginiuose derinamos su PSO projektinių pasiūlymu rengimo metu ir papildomai tikslinamos rengiant</w:t>
      </w:r>
      <w:r w:rsidRPr="00A3618E" w:rsidR="00E349CF">
        <w:rPr>
          <w:rFonts w:ascii="Arial" w:hAnsi="Arial" w:cs="Arial"/>
          <w:lang w:val="lt-LT"/>
        </w:rPr>
        <w:t xml:space="preserve"> </w:t>
      </w:r>
      <w:r w:rsidRPr="00A3618E">
        <w:rPr>
          <w:rFonts w:ascii="Arial" w:hAnsi="Arial" w:cs="Arial"/>
          <w:lang w:val="lt-LT"/>
        </w:rPr>
        <w:t>t</w:t>
      </w:r>
      <w:r w:rsidRPr="00A3618E" w:rsidR="00FB789F">
        <w:rPr>
          <w:rFonts w:ascii="Arial" w:hAnsi="Arial" w:cs="Arial"/>
          <w:lang w:val="lt-LT"/>
        </w:rPr>
        <w:t>echnin</w:t>
      </w:r>
      <w:r w:rsidRPr="00A3618E">
        <w:rPr>
          <w:rFonts w:ascii="Arial" w:hAnsi="Arial" w:cs="Arial"/>
          <w:lang w:val="lt-LT"/>
        </w:rPr>
        <w:t>į</w:t>
      </w:r>
      <w:r w:rsidRPr="00A3618E" w:rsidR="00FB789F">
        <w:rPr>
          <w:rFonts w:ascii="Arial" w:hAnsi="Arial" w:cs="Arial"/>
          <w:lang w:val="lt-LT"/>
        </w:rPr>
        <w:t xml:space="preserve"> darbo projekt</w:t>
      </w:r>
      <w:r w:rsidRPr="00A3618E">
        <w:rPr>
          <w:rFonts w:ascii="Arial" w:hAnsi="Arial" w:cs="Arial"/>
          <w:lang w:val="lt-LT"/>
        </w:rPr>
        <w:t>ą</w:t>
      </w:r>
      <w:r w:rsidRPr="00A3618E" w:rsidR="00E349CF">
        <w:rPr>
          <w:rFonts w:ascii="Arial" w:hAnsi="Arial" w:cs="Arial"/>
          <w:lang w:val="lt-LT"/>
        </w:rPr>
        <w:t>.</w:t>
      </w:r>
    </w:p>
    <w:p w:rsidRPr="00A3618E" w:rsidR="00E349CF" w:rsidP="003F05FF" w:rsidRDefault="00E349CF" w14:paraId="25E6F7EB" w14:textId="3C257370">
      <w:pPr>
        <w:pStyle w:val="NoSpacing"/>
        <w:numPr>
          <w:ilvl w:val="1"/>
          <w:numId w:val="2"/>
        </w:numPr>
        <w:ind w:left="0" w:right="35" w:firstLine="540"/>
        <w:rPr>
          <w:rFonts w:ascii="Arial" w:hAnsi="Arial" w:cs="Arial"/>
          <w:lang w:val="lt-LT"/>
        </w:rPr>
      </w:pPr>
      <w:r w:rsidRPr="00A3618E">
        <w:rPr>
          <w:rFonts w:ascii="Arial" w:hAnsi="Arial" w:cs="Arial"/>
          <w:lang w:val="lt-LT"/>
        </w:rPr>
        <w:t xml:space="preserve">Pasirengimo statybai ir statybos darbų organizavimo dalis, apimanti pagrindinę informaciją apie darbų vykdymo eiliškumą, reikalingus veikiančių įrenginių atjungimus bei preliminarias atskirų etapų trukmes turi būti įtraukta į tas </w:t>
      </w:r>
      <w:r w:rsidRPr="00A3618E" w:rsidR="00FB789F">
        <w:rPr>
          <w:rFonts w:ascii="Arial" w:hAnsi="Arial" w:cs="Arial"/>
          <w:lang w:val="lt-LT"/>
        </w:rPr>
        <w:t>Techninio darbo pr</w:t>
      </w:r>
      <w:r w:rsidRPr="00A3618E" w:rsidR="006F3385">
        <w:rPr>
          <w:rFonts w:ascii="Arial" w:hAnsi="Arial" w:cs="Arial"/>
          <w:lang w:val="lt-LT"/>
        </w:rPr>
        <w:t>o</w:t>
      </w:r>
      <w:r w:rsidRPr="00A3618E" w:rsidR="00FB789F">
        <w:rPr>
          <w:rFonts w:ascii="Arial" w:hAnsi="Arial" w:cs="Arial"/>
          <w:lang w:val="lt-LT"/>
        </w:rPr>
        <w:t>jekto</w:t>
      </w:r>
      <w:r w:rsidRPr="00A3618E">
        <w:rPr>
          <w:rFonts w:ascii="Arial" w:hAnsi="Arial" w:cs="Arial"/>
          <w:lang w:val="lt-LT"/>
        </w:rPr>
        <w:t xml:space="preserve"> dalis, kurios bus derinamos su AB ESO. ST dalies</w:t>
      </w:r>
      <w:r w:rsidRPr="00A3618E" w:rsidR="006F3385">
        <w:rPr>
          <w:rFonts w:ascii="Arial" w:hAnsi="Arial" w:cs="Arial"/>
          <w:lang w:val="lt-LT"/>
        </w:rPr>
        <w:t xml:space="preserve"> Projektiniai pasiūlymai ir t</w:t>
      </w:r>
      <w:r w:rsidRPr="00A3618E" w:rsidR="00FB789F">
        <w:rPr>
          <w:rFonts w:ascii="Arial" w:hAnsi="Arial" w:cs="Arial"/>
          <w:lang w:val="lt-LT"/>
        </w:rPr>
        <w:t>echninis darbo projektas</w:t>
      </w:r>
      <w:r w:rsidRPr="00A3618E">
        <w:rPr>
          <w:rFonts w:ascii="Arial" w:hAnsi="Arial" w:cs="Arial"/>
          <w:lang w:val="lt-LT"/>
        </w:rPr>
        <w:t xml:space="preserve">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pateikiamas (</w:t>
      </w:r>
      <w:r w:rsidRPr="00A3618E" w:rsidR="0017788B">
        <w:rPr>
          <w:rFonts w:ascii="Arial" w:hAnsi="Arial" w:cs="Arial"/>
          <w:lang w:val="lt-LT"/>
        </w:rPr>
        <w:t>0.5</w:t>
      </w:r>
      <w:r w:rsidRPr="00A3618E">
        <w:rPr>
          <w:rFonts w:ascii="Arial" w:hAnsi="Arial" w:cs="Arial"/>
          <w:lang w:val="lt-LT"/>
        </w:rPr>
        <w:t>) priede.</w:t>
      </w:r>
    </w:p>
    <w:bookmarkEnd w:id="12"/>
    <w:p w:rsidRPr="00A3618E" w:rsidR="00E349CF" w:rsidP="003F05FF" w:rsidRDefault="00E349CF" w14:paraId="7A1FBDD1" w14:textId="5AEEC107">
      <w:pPr>
        <w:pStyle w:val="NoSpacing"/>
        <w:numPr>
          <w:ilvl w:val="1"/>
          <w:numId w:val="2"/>
        </w:numPr>
        <w:ind w:left="0" w:right="35" w:firstLine="540"/>
        <w:rPr>
          <w:rFonts w:ascii="Arial" w:hAnsi="Arial" w:cs="Arial"/>
          <w:lang w:val="lt-LT"/>
        </w:rPr>
      </w:pPr>
      <w:r w:rsidRPr="00A3618E">
        <w:rPr>
          <w:rFonts w:ascii="Arial" w:hAnsi="Arial" w:cs="Arial"/>
          <w:lang w:val="lt-LT"/>
        </w:rPr>
        <w:t xml:space="preserve">Projektuotojas, sudarydamas rangos darbų vykdymo etapus, vadovaujasi principu, jog veikiantys elektros įrenginiai būtų atjungiami minimaliomis apimtimis ir terminais, taip pat turi būti atsižvelgta ir į kitus reikalavimus, susijusius su atjungimų planavimu, nurodytuose šioje </w:t>
      </w:r>
      <w:r w:rsidRPr="00A3618E" w:rsidR="009E2055">
        <w:rPr>
          <w:rFonts w:ascii="Arial" w:hAnsi="Arial" w:cs="Arial"/>
          <w:lang w:val="lt-LT"/>
        </w:rPr>
        <w:t>techninėje</w:t>
      </w:r>
      <w:r w:rsidRPr="00A3618E">
        <w:rPr>
          <w:rFonts w:ascii="Arial" w:hAnsi="Arial" w:cs="Arial"/>
          <w:lang w:val="lt-LT"/>
        </w:rPr>
        <w:t xml:space="preserve"> užduotyje. Terminų įvertinimui</w:t>
      </w:r>
      <w:r w:rsidRPr="00A3618E" w:rsidR="006F3385">
        <w:rPr>
          <w:rFonts w:ascii="Arial" w:hAnsi="Arial" w:cs="Arial"/>
          <w:lang w:val="lt-LT"/>
        </w:rPr>
        <w:t xml:space="preserve"> Projektinių pasiūlymų ir</w:t>
      </w:r>
      <w:r w:rsidRPr="00A3618E">
        <w:rPr>
          <w:rFonts w:ascii="Arial" w:hAnsi="Arial" w:cs="Arial"/>
          <w:lang w:val="lt-LT"/>
        </w:rPr>
        <w:t xml:space="preserve"> </w:t>
      </w:r>
      <w:r w:rsidRPr="00A3618E" w:rsidR="00FB789F">
        <w:rPr>
          <w:rFonts w:ascii="Arial" w:hAnsi="Arial" w:cs="Arial"/>
          <w:lang w:val="lt-LT"/>
        </w:rPr>
        <w:t>Techninio darbo projekto</w:t>
      </w:r>
      <w:r w:rsidRPr="00A3618E">
        <w:rPr>
          <w:rFonts w:ascii="Arial" w:hAnsi="Arial" w:cs="Arial"/>
          <w:lang w:val="lt-LT"/>
        </w:rPr>
        <w:t xml:space="preserve"> Statybos organizavimo dalyje turi būti pateiktas ir žmogiškųjų resursų bei techninių pajėgumų grafikas.</w:t>
      </w:r>
    </w:p>
    <w:p w:rsidRPr="00A3618E" w:rsidR="00E349CF" w:rsidP="003F05FF" w:rsidRDefault="00E349CF" w14:paraId="147F50C6" w14:textId="0B83A4BB">
      <w:pPr>
        <w:pStyle w:val="NoSpacing"/>
        <w:numPr>
          <w:ilvl w:val="1"/>
          <w:numId w:val="2"/>
        </w:numPr>
        <w:ind w:left="0" w:right="35" w:firstLine="540"/>
        <w:rPr>
          <w:rFonts w:ascii="Arial" w:hAnsi="Arial" w:cs="Arial"/>
          <w:lang w:val="lt-LT"/>
        </w:rPr>
      </w:pPr>
      <w:r w:rsidRPr="00A3618E">
        <w:rPr>
          <w:rFonts w:ascii="Arial" w:hAnsi="Arial" w:cs="Arial"/>
          <w:lang w:val="lt-LT"/>
        </w:rPr>
        <w:t>Projektuotojas, sudarydamas darbų vykdymo eiliškumą, vadovaujasi:</w:t>
      </w:r>
    </w:p>
    <w:p w:rsidRPr="00A3618E" w:rsidR="00E349CF" w:rsidP="00E349CF" w:rsidRDefault="002A1BFC" w14:paraId="1A7D0A71" w14:textId="7ACAAD1C">
      <w:pPr>
        <w:pStyle w:val="NoSpacing"/>
        <w:numPr>
          <w:ilvl w:val="2"/>
          <w:numId w:val="2"/>
        </w:numPr>
        <w:ind w:right="35"/>
        <w:rPr>
          <w:rFonts w:ascii="Arial" w:hAnsi="Arial" w:cs="Arial"/>
          <w:lang w:val="lt-LT"/>
        </w:rPr>
      </w:pPr>
      <w:r w:rsidRPr="00A3618E">
        <w:rPr>
          <w:rFonts w:ascii="Arial" w:hAnsi="Arial" w:cs="Arial"/>
          <w:lang w:val="lt-LT"/>
        </w:rPr>
        <w:t xml:space="preserve">RAA nuostatų keitimui esamuose įrenginiuose, maksimalus galimas vieno </w:t>
      </w:r>
      <w:proofErr w:type="spellStart"/>
      <w:r w:rsidRPr="00A3618E">
        <w:rPr>
          <w:rFonts w:ascii="Arial" w:hAnsi="Arial" w:cs="Arial"/>
          <w:lang w:val="lt-LT"/>
        </w:rPr>
        <w:t>prijunginio</w:t>
      </w:r>
      <w:proofErr w:type="spellEnd"/>
      <w:r w:rsidRPr="00A3618E">
        <w:rPr>
          <w:rFonts w:ascii="Arial" w:hAnsi="Arial" w:cs="Arial"/>
          <w:lang w:val="lt-LT"/>
        </w:rPr>
        <w:t xml:space="preserve"> atjungimas yra iki 3 </w:t>
      </w:r>
      <w:proofErr w:type="spellStart"/>
      <w:r w:rsidRPr="00A3618E">
        <w:rPr>
          <w:rFonts w:ascii="Arial" w:hAnsi="Arial" w:cs="Arial"/>
          <w:lang w:val="lt-LT"/>
        </w:rPr>
        <w:t>k.d</w:t>
      </w:r>
      <w:proofErr w:type="spellEnd"/>
      <w:r w:rsidRPr="00A3618E">
        <w:rPr>
          <w:rFonts w:ascii="Arial" w:hAnsi="Arial" w:cs="Arial"/>
          <w:lang w:val="lt-LT"/>
        </w:rPr>
        <w:t xml:space="preserve">. Tokių </w:t>
      </w:r>
      <w:proofErr w:type="spellStart"/>
      <w:r w:rsidRPr="00A3618E">
        <w:rPr>
          <w:rFonts w:ascii="Arial" w:hAnsi="Arial" w:cs="Arial"/>
          <w:lang w:val="lt-LT"/>
        </w:rPr>
        <w:t>prijunginių</w:t>
      </w:r>
      <w:proofErr w:type="spellEnd"/>
      <w:r w:rsidRPr="00A3618E">
        <w:rPr>
          <w:rFonts w:ascii="Arial" w:hAnsi="Arial" w:cs="Arial"/>
          <w:lang w:val="lt-LT"/>
        </w:rPr>
        <w:t xml:space="preserve"> atjungimų galimybės bei seka bus vertinama </w:t>
      </w:r>
      <w:r w:rsidRPr="00A3618E" w:rsidR="00D100DB">
        <w:rPr>
          <w:rFonts w:ascii="Arial" w:hAnsi="Arial" w:cs="Arial"/>
          <w:lang w:val="lt-LT"/>
        </w:rPr>
        <w:t>Techninio darbo pr</w:t>
      </w:r>
      <w:r w:rsidRPr="00A3618E" w:rsidR="00AF2D86">
        <w:rPr>
          <w:rFonts w:ascii="Arial" w:hAnsi="Arial" w:cs="Arial"/>
          <w:lang w:val="lt-LT"/>
        </w:rPr>
        <w:t>o</w:t>
      </w:r>
      <w:r w:rsidRPr="00A3618E" w:rsidR="00D100DB">
        <w:rPr>
          <w:rFonts w:ascii="Arial" w:hAnsi="Arial" w:cs="Arial"/>
          <w:lang w:val="lt-LT"/>
        </w:rPr>
        <w:t>jekto</w:t>
      </w:r>
      <w:r w:rsidRPr="00A3618E">
        <w:rPr>
          <w:rFonts w:ascii="Arial" w:hAnsi="Arial" w:cs="Arial"/>
          <w:lang w:val="lt-LT"/>
        </w:rPr>
        <w:t xml:space="preserve"> derinimo metu. Reikalavimas netaikomas tik 110 </w:t>
      </w:r>
      <w:proofErr w:type="spellStart"/>
      <w:r w:rsidRPr="00A3618E">
        <w:rPr>
          <w:rFonts w:ascii="Arial" w:hAnsi="Arial" w:cs="Arial"/>
          <w:lang w:val="lt-LT"/>
        </w:rPr>
        <w:t>kV</w:t>
      </w:r>
      <w:proofErr w:type="spellEnd"/>
      <w:r w:rsidRPr="00A3618E">
        <w:rPr>
          <w:rFonts w:ascii="Arial" w:hAnsi="Arial" w:cs="Arial"/>
          <w:lang w:val="lt-LT"/>
        </w:rPr>
        <w:t xml:space="preserve"> galios transformatoriaus PT </w:t>
      </w:r>
      <w:proofErr w:type="spellStart"/>
      <w:r w:rsidRPr="00A3618E">
        <w:rPr>
          <w:rFonts w:ascii="Arial" w:hAnsi="Arial" w:cs="Arial"/>
          <w:lang w:val="lt-LT"/>
        </w:rPr>
        <w:t>prijunginiui</w:t>
      </w:r>
      <w:proofErr w:type="spellEnd"/>
      <w:r w:rsidRPr="00A3618E">
        <w:rPr>
          <w:rFonts w:ascii="Arial" w:hAnsi="Arial" w:cs="Arial"/>
          <w:lang w:val="lt-LT"/>
        </w:rPr>
        <w:t xml:space="preserve">, kai darbai vykdomi prisiderinant prie ESO darbų atjungus galios transformatorių. Kitų linijų </w:t>
      </w:r>
      <w:proofErr w:type="spellStart"/>
      <w:r w:rsidRPr="00A3618E">
        <w:rPr>
          <w:rFonts w:ascii="Arial" w:hAnsi="Arial" w:cs="Arial"/>
          <w:lang w:val="lt-LT"/>
        </w:rPr>
        <w:t>prijunginių</w:t>
      </w:r>
      <w:proofErr w:type="spellEnd"/>
      <w:r w:rsidRPr="00A3618E">
        <w:rPr>
          <w:rFonts w:ascii="Arial" w:hAnsi="Arial" w:cs="Arial"/>
          <w:lang w:val="lt-LT"/>
        </w:rPr>
        <w:t xml:space="preserve"> atjungimai turi būti atjungiami po vieną jungtuvą, po vieną apsaugų komplektą, kitą paliekant darbe;</w:t>
      </w:r>
    </w:p>
    <w:p w:rsidRPr="00A3618E" w:rsidR="002A1BFC" w:rsidP="00E349CF" w:rsidRDefault="002A1BFC" w14:paraId="693C1E04" w14:textId="44905BB0">
      <w:pPr>
        <w:pStyle w:val="NoSpacing"/>
        <w:numPr>
          <w:ilvl w:val="2"/>
          <w:numId w:val="2"/>
        </w:numPr>
        <w:ind w:right="35"/>
        <w:rPr>
          <w:rFonts w:ascii="Arial" w:hAnsi="Arial" w:cs="Arial"/>
          <w:lang w:val="lt-LT"/>
        </w:rPr>
      </w:pPr>
      <w:r w:rsidRPr="00A3618E">
        <w:rPr>
          <w:rFonts w:ascii="Arial" w:hAnsi="Arial" w:cs="Arial"/>
          <w:lang w:val="lt-LT"/>
        </w:rPr>
        <w:t>projektavimo metu, atsiradus pagrįstam poreikiui atjungti/išjungti tam tikrą dalį antrinės įrangos, tokios apimtys ir galimybės bus derinamos kartu su projektu;</w:t>
      </w:r>
    </w:p>
    <w:p w:rsidRPr="00A3618E" w:rsidR="00B844BF" w:rsidP="00E349CF" w:rsidRDefault="006F3385" w14:paraId="0776387B" w14:textId="2CC5A72F">
      <w:pPr>
        <w:pStyle w:val="NoSpacing"/>
        <w:numPr>
          <w:ilvl w:val="2"/>
          <w:numId w:val="2"/>
        </w:numPr>
        <w:ind w:right="35"/>
        <w:rPr>
          <w:rFonts w:ascii="Arial" w:hAnsi="Arial" w:cs="Arial"/>
          <w:lang w:val="lt-LT"/>
        </w:rPr>
      </w:pPr>
      <w:r w:rsidRPr="00A3618E">
        <w:rPr>
          <w:rFonts w:ascii="Arial" w:hAnsi="Arial" w:cs="Arial"/>
          <w:lang w:val="lt-LT"/>
        </w:rPr>
        <w:t>Mažeikių TP rekonstrukcija vykdyti etapais, vienalaikis ilgalaikis Mažeikių TP T-1 ir T-2 atjungimas negalimas.</w:t>
      </w:r>
    </w:p>
    <w:p w:rsidRPr="00A3618E" w:rsidR="00080778" w:rsidP="00E349CF" w:rsidRDefault="00080778" w14:paraId="7867BF6F" w14:textId="1939C990">
      <w:pPr>
        <w:pStyle w:val="NoSpacing"/>
        <w:numPr>
          <w:ilvl w:val="2"/>
          <w:numId w:val="2"/>
        </w:numPr>
        <w:ind w:right="35"/>
        <w:rPr>
          <w:rFonts w:ascii="Arial" w:hAnsi="Arial" w:cs="Arial"/>
          <w:lang w:val="lt-LT"/>
        </w:rPr>
      </w:pPr>
      <w:r w:rsidRPr="00A3618E">
        <w:rPr>
          <w:rFonts w:ascii="Arial" w:hAnsi="Arial" w:cs="Arial"/>
          <w:lang w:val="lt-LT"/>
        </w:rPr>
        <w:t xml:space="preserve">Projektuojant ŽTŠK įrengimo darbus tarp atramų </w:t>
      </w:r>
      <w:proofErr w:type="spellStart"/>
      <w:r w:rsidRPr="00A3618E">
        <w:rPr>
          <w:rFonts w:ascii="Arial" w:hAnsi="Arial" w:cs="Arial"/>
          <w:lang w:val="lt-LT"/>
        </w:rPr>
        <w:t>nr.</w:t>
      </w:r>
      <w:proofErr w:type="spellEnd"/>
      <w:r w:rsidRPr="00A3618E">
        <w:rPr>
          <w:rFonts w:ascii="Arial" w:hAnsi="Arial" w:cs="Arial"/>
          <w:lang w:val="lt-LT"/>
        </w:rPr>
        <w:t xml:space="preserve"> 15-19 (</w:t>
      </w:r>
      <w:proofErr w:type="spellStart"/>
      <w:r w:rsidRPr="00A3618E">
        <w:rPr>
          <w:rFonts w:ascii="Arial" w:hAnsi="Arial" w:cs="Arial"/>
          <w:lang w:val="lt-LT"/>
        </w:rPr>
        <w:t>dvigrandė</w:t>
      </w:r>
      <w:proofErr w:type="spellEnd"/>
      <w:r w:rsidRPr="00A3618E">
        <w:rPr>
          <w:rFonts w:ascii="Arial" w:hAnsi="Arial" w:cs="Arial"/>
          <w:lang w:val="lt-LT"/>
        </w:rPr>
        <w:t xml:space="preserve"> atšaka nuo Mažeikių E-Viekšniai ir </w:t>
      </w:r>
      <w:proofErr w:type="spellStart"/>
      <w:r w:rsidRPr="00A3618E">
        <w:rPr>
          <w:rFonts w:ascii="Arial" w:hAnsi="Arial" w:cs="Arial"/>
          <w:lang w:val="lt-LT"/>
        </w:rPr>
        <w:t>Varduva-Jučiai</w:t>
      </w:r>
      <w:proofErr w:type="spellEnd"/>
      <w:r w:rsidRPr="00A3618E">
        <w:rPr>
          <w:rFonts w:ascii="Arial" w:hAnsi="Arial" w:cs="Arial"/>
          <w:lang w:val="lt-LT"/>
        </w:rPr>
        <w:t>) įvertinti, kad Mažeikių TP išjungimas iš 110kV pusės galimas tik šiltuoju metų laiku (</w:t>
      </w:r>
      <w:r w:rsidRPr="00A3618E" w:rsidR="00241F0A">
        <w:rPr>
          <w:rFonts w:ascii="Arial" w:hAnsi="Arial" w:cs="Arial"/>
          <w:lang w:val="lt-LT"/>
        </w:rPr>
        <w:t>gegužė</w:t>
      </w:r>
      <w:r w:rsidRPr="00A3618E">
        <w:rPr>
          <w:rFonts w:ascii="Arial" w:hAnsi="Arial" w:cs="Arial"/>
          <w:lang w:val="lt-LT"/>
        </w:rPr>
        <w:t>-</w:t>
      </w:r>
      <w:r w:rsidRPr="00A3618E" w:rsidR="00241F0A">
        <w:rPr>
          <w:rFonts w:ascii="Arial" w:hAnsi="Arial" w:cs="Arial"/>
          <w:lang w:val="lt-LT"/>
        </w:rPr>
        <w:t>spalis</w:t>
      </w:r>
      <w:r w:rsidRPr="00A3618E">
        <w:rPr>
          <w:rFonts w:ascii="Arial" w:hAnsi="Arial" w:cs="Arial"/>
          <w:lang w:val="lt-LT"/>
        </w:rPr>
        <w:t xml:space="preserve">) apkrovų minimumo metu ne ilgesniam kaip </w:t>
      </w:r>
      <w:r w:rsidRPr="00A3618E" w:rsidR="00241F0A">
        <w:rPr>
          <w:rFonts w:ascii="Arial" w:hAnsi="Arial" w:cs="Arial"/>
          <w:lang w:val="lt-LT"/>
        </w:rPr>
        <w:t>8</w:t>
      </w:r>
      <w:r w:rsidRPr="00A3618E">
        <w:rPr>
          <w:rFonts w:ascii="Arial" w:hAnsi="Arial" w:cs="Arial"/>
          <w:lang w:val="lt-LT"/>
        </w:rPr>
        <w:t xml:space="preserve"> val. terminui. Taip pat projektuojant darbus </w:t>
      </w:r>
      <w:proofErr w:type="spellStart"/>
      <w:r w:rsidRPr="00A3618E">
        <w:rPr>
          <w:rFonts w:ascii="Arial" w:hAnsi="Arial" w:cs="Arial"/>
          <w:lang w:val="lt-LT"/>
        </w:rPr>
        <w:t>dvigrandžiame</w:t>
      </w:r>
      <w:proofErr w:type="spellEnd"/>
      <w:r w:rsidRPr="00A3618E">
        <w:rPr>
          <w:rFonts w:ascii="Arial" w:hAnsi="Arial" w:cs="Arial"/>
          <w:lang w:val="lt-LT"/>
        </w:rPr>
        <w:t xml:space="preserve"> ruož</w:t>
      </w:r>
      <w:r w:rsidRPr="00A3618E" w:rsidR="007777D1">
        <w:rPr>
          <w:rFonts w:ascii="Arial" w:hAnsi="Arial" w:cs="Arial"/>
          <w:lang w:val="lt-LT"/>
        </w:rPr>
        <w:t>e</w:t>
      </w:r>
      <w:r w:rsidRPr="00A3618E">
        <w:rPr>
          <w:rFonts w:ascii="Arial" w:hAnsi="Arial" w:cs="Arial"/>
          <w:lang w:val="lt-LT"/>
        </w:rPr>
        <w:t xml:space="preserve"> dėl ŽTŠK įrengimo numatyti 110kV OL </w:t>
      </w:r>
      <w:r w:rsidRPr="00A3618E" w:rsidR="007777D1">
        <w:rPr>
          <w:rFonts w:ascii="Arial" w:hAnsi="Arial" w:cs="Arial"/>
          <w:lang w:val="lt-LT"/>
        </w:rPr>
        <w:t>j</w:t>
      </w:r>
      <w:r w:rsidRPr="00A3618E">
        <w:rPr>
          <w:rFonts w:ascii="Arial" w:hAnsi="Arial" w:cs="Arial"/>
          <w:lang w:val="lt-LT"/>
        </w:rPr>
        <w:t>u</w:t>
      </w:r>
      <w:r w:rsidRPr="00A3618E" w:rsidR="007777D1">
        <w:rPr>
          <w:rFonts w:ascii="Arial" w:hAnsi="Arial" w:cs="Arial"/>
          <w:lang w:val="lt-LT"/>
        </w:rPr>
        <w:t>ngčių išskyrimus (ir darbų pabaigoje jungčių atstatymus) 110kV linijoje Mažeikių E-</w:t>
      </w:r>
      <w:proofErr w:type="spellStart"/>
      <w:r w:rsidRPr="00A3618E" w:rsidR="007777D1">
        <w:rPr>
          <w:rFonts w:ascii="Arial" w:hAnsi="Arial" w:cs="Arial"/>
          <w:lang w:val="lt-LT"/>
        </w:rPr>
        <w:t>Vieškniai</w:t>
      </w:r>
      <w:proofErr w:type="spellEnd"/>
      <w:r w:rsidRPr="00A3618E" w:rsidR="007777D1">
        <w:rPr>
          <w:rFonts w:ascii="Arial" w:hAnsi="Arial" w:cs="Arial"/>
          <w:lang w:val="lt-LT"/>
        </w:rPr>
        <w:t xml:space="preserve"> ir </w:t>
      </w:r>
      <w:proofErr w:type="spellStart"/>
      <w:r w:rsidRPr="00A3618E" w:rsidR="007777D1">
        <w:rPr>
          <w:rFonts w:ascii="Arial" w:hAnsi="Arial" w:cs="Arial"/>
          <w:lang w:val="lt-LT"/>
        </w:rPr>
        <w:t>Varduva-Jučiai</w:t>
      </w:r>
      <w:proofErr w:type="spellEnd"/>
      <w:r w:rsidRPr="00A3618E" w:rsidR="007777D1">
        <w:rPr>
          <w:rFonts w:ascii="Arial" w:hAnsi="Arial" w:cs="Arial"/>
          <w:lang w:val="lt-LT"/>
        </w:rPr>
        <w:t xml:space="preserve">, kad darbų atlikimo metu  nebūtų nutrauktas 110kV </w:t>
      </w:r>
      <w:proofErr w:type="spellStart"/>
      <w:r w:rsidRPr="00A3618E" w:rsidR="007777D1">
        <w:rPr>
          <w:rFonts w:ascii="Arial" w:hAnsi="Arial" w:cs="Arial"/>
          <w:lang w:val="lt-LT"/>
        </w:rPr>
        <w:t>tranztas</w:t>
      </w:r>
      <w:proofErr w:type="spellEnd"/>
      <w:r w:rsidRPr="00A3618E" w:rsidR="007777D1">
        <w:rPr>
          <w:rFonts w:ascii="Arial" w:hAnsi="Arial" w:cs="Arial"/>
          <w:lang w:val="lt-LT"/>
        </w:rPr>
        <w:t xml:space="preserve"> Mažeikiai-Viekšniai-Venta ir </w:t>
      </w:r>
      <w:proofErr w:type="spellStart"/>
      <w:r w:rsidRPr="00A3618E" w:rsidR="007777D1">
        <w:rPr>
          <w:rFonts w:ascii="Arial" w:hAnsi="Arial" w:cs="Arial"/>
          <w:lang w:val="lt-LT"/>
        </w:rPr>
        <w:t>Varduva-Jučiai-N.Akmenė</w:t>
      </w:r>
      <w:proofErr w:type="spellEnd"/>
      <w:r w:rsidRPr="00A3618E" w:rsidR="007777D1">
        <w:rPr>
          <w:rFonts w:ascii="Arial" w:hAnsi="Arial" w:cs="Arial"/>
          <w:lang w:val="lt-LT"/>
        </w:rPr>
        <w:t>. Jungčių išskyrimo ir atstatymo darbus vyko rangovas savo sąskaita</w:t>
      </w:r>
    </w:p>
    <w:p w:rsidRPr="00A3618E" w:rsidR="007777D1" w:rsidP="00E349CF" w:rsidRDefault="007777D1" w14:paraId="78730A8E" w14:textId="57A387FE">
      <w:pPr>
        <w:pStyle w:val="NoSpacing"/>
        <w:numPr>
          <w:ilvl w:val="2"/>
          <w:numId w:val="2"/>
        </w:numPr>
        <w:ind w:right="35"/>
        <w:rPr>
          <w:rFonts w:ascii="Arial" w:hAnsi="Arial" w:cs="Arial"/>
          <w:lang w:val="lt-LT"/>
        </w:rPr>
      </w:pPr>
      <w:r w:rsidRPr="00A3618E">
        <w:rPr>
          <w:rFonts w:ascii="Arial" w:hAnsi="Arial" w:cs="Arial"/>
          <w:lang w:val="lt-LT"/>
        </w:rPr>
        <w:t xml:space="preserve">Projektuojant ŽTŠK įrengimo darbus tarp </w:t>
      </w:r>
      <w:proofErr w:type="spellStart"/>
      <w:r w:rsidRPr="00A3618E">
        <w:rPr>
          <w:rFonts w:ascii="Arial" w:hAnsi="Arial" w:cs="Arial"/>
          <w:lang w:val="lt-LT"/>
        </w:rPr>
        <w:t>atr</w:t>
      </w:r>
      <w:proofErr w:type="spellEnd"/>
      <w:r w:rsidRPr="00A3618E">
        <w:rPr>
          <w:rFonts w:ascii="Arial" w:hAnsi="Arial" w:cs="Arial"/>
          <w:lang w:val="lt-LT"/>
        </w:rPr>
        <w:t xml:space="preserve">. </w:t>
      </w:r>
      <w:proofErr w:type="spellStart"/>
      <w:r w:rsidRPr="00A3618E">
        <w:rPr>
          <w:rFonts w:ascii="Arial" w:hAnsi="Arial" w:cs="Arial"/>
          <w:lang w:val="lt-LT"/>
        </w:rPr>
        <w:t>nr</w:t>
      </w:r>
      <w:proofErr w:type="spellEnd"/>
      <w:r w:rsidRPr="00A3618E">
        <w:rPr>
          <w:rFonts w:ascii="Arial" w:hAnsi="Arial" w:cs="Arial"/>
          <w:lang w:val="lt-LT"/>
        </w:rPr>
        <w:t xml:space="preserve"> 64 (</w:t>
      </w:r>
      <w:proofErr w:type="spellStart"/>
      <w:r w:rsidRPr="00A3618E">
        <w:rPr>
          <w:rFonts w:ascii="Arial" w:hAnsi="Arial" w:cs="Arial"/>
          <w:lang w:val="lt-LT"/>
        </w:rPr>
        <w:t>Varduva-Jučiai</w:t>
      </w:r>
      <w:proofErr w:type="spellEnd"/>
      <w:r w:rsidRPr="00A3618E">
        <w:rPr>
          <w:rFonts w:ascii="Arial" w:hAnsi="Arial" w:cs="Arial"/>
          <w:lang w:val="lt-LT"/>
        </w:rPr>
        <w:t xml:space="preserve">) ir Mažeikių TP linijinio portalo, įvertinti, kad 110kV tranzitas </w:t>
      </w:r>
      <w:proofErr w:type="spellStart"/>
      <w:r w:rsidRPr="00A3618E">
        <w:rPr>
          <w:rFonts w:ascii="Arial" w:hAnsi="Arial" w:cs="Arial"/>
          <w:lang w:val="lt-LT"/>
        </w:rPr>
        <w:t>Varduva-Jučiai-N.Akmenė</w:t>
      </w:r>
      <w:proofErr w:type="spellEnd"/>
      <w:r w:rsidRPr="00A3618E">
        <w:rPr>
          <w:rFonts w:ascii="Arial" w:hAnsi="Arial" w:cs="Arial"/>
          <w:lang w:val="lt-LT"/>
        </w:rPr>
        <w:t xml:space="preserve"> turi išlikti darbe. Tam numatyti jungčių išskyrimo ir atstatymo darbus (darbų pabaigoje). Jungčių išskyrimo ir atstatymo darbus vyko rangovas savo sąskaita.</w:t>
      </w:r>
    </w:p>
    <w:p w:rsidRPr="00A3618E" w:rsidR="00881B70" w:rsidP="00E349CF" w:rsidRDefault="00881B70" w14:paraId="374FAF4B" w14:textId="45A9F951">
      <w:pPr>
        <w:pStyle w:val="NoSpacing"/>
        <w:numPr>
          <w:ilvl w:val="2"/>
          <w:numId w:val="2"/>
        </w:numPr>
        <w:ind w:right="35"/>
        <w:rPr>
          <w:rFonts w:ascii="Arial" w:hAnsi="Arial" w:cs="Arial"/>
          <w:lang w:val="lt-LT"/>
        </w:rPr>
      </w:pPr>
      <w:r w:rsidRPr="00A3618E">
        <w:rPr>
          <w:rFonts w:ascii="Arial" w:hAnsi="Arial" w:cs="Arial"/>
          <w:szCs w:val="22"/>
          <w:lang w:val="lt-LT"/>
        </w:rPr>
        <w:t xml:space="preserve">Visu rekonstrukcijos laikotarpiu vienalaikis 110kV OL Mažeikių E-Viekšniai ir </w:t>
      </w:r>
      <w:proofErr w:type="spellStart"/>
      <w:r w:rsidRPr="00A3618E">
        <w:rPr>
          <w:rFonts w:ascii="Arial" w:hAnsi="Arial" w:cs="Arial"/>
          <w:szCs w:val="22"/>
          <w:lang w:val="lt-LT"/>
        </w:rPr>
        <w:t>Varduva-Jučiai</w:t>
      </w:r>
      <w:proofErr w:type="spellEnd"/>
      <w:r w:rsidRPr="00A3618E">
        <w:rPr>
          <w:rFonts w:ascii="Arial" w:hAnsi="Arial" w:cs="Arial"/>
          <w:szCs w:val="22"/>
          <w:lang w:val="lt-LT"/>
        </w:rPr>
        <w:t xml:space="preserve"> atjungimas negalimas. Pavienis linijų atjungimas galimas ne ilgesniam kaip </w:t>
      </w:r>
      <w:r w:rsidRPr="00A3618E" w:rsidR="00E33C97">
        <w:rPr>
          <w:rFonts w:ascii="Arial" w:hAnsi="Arial" w:cs="Arial"/>
          <w:szCs w:val="22"/>
          <w:lang w:val="lt-LT"/>
        </w:rPr>
        <w:t>2</w:t>
      </w:r>
      <w:r w:rsidRPr="00A3618E">
        <w:rPr>
          <w:rFonts w:ascii="Arial" w:hAnsi="Arial" w:cs="Arial"/>
          <w:szCs w:val="22"/>
          <w:lang w:val="lt-LT"/>
        </w:rPr>
        <w:t>k.d. terminui.</w:t>
      </w:r>
    </w:p>
    <w:p w:rsidRPr="00A3618E" w:rsidR="007777D1" w:rsidP="00E349CF" w:rsidRDefault="007777D1" w14:paraId="3F3C1C55" w14:textId="7E2299AE">
      <w:pPr>
        <w:pStyle w:val="NoSpacing"/>
        <w:numPr>
          <w:ilvl w:val="2"/>
          <w:numId w:val="2"/>
        </w:numPr>
        <w:ind w:right="35"/>
        <w:rPr>
          <w:rFonts w:ascii="Arial" w:hAnsi="Arial" w:cs="Arial"/>
          <w:lang w:val="lt-LT"/>
        </w:rPr>
      </w:pPr>
      <w:r w:rsidRPr="00A3618E">
        <w:rPr>
          <w:rFonts w:ascii="Arial" w:hAnsi="Arial" w:cs="Arial"/>
          <w:lang w:val="lt-LT"/>
        </w:rPr>
        <w:t xml:space="preserve">110kV tranzitų Mažeikių E-Viekšniai-Venta ir </w:t>
      </w:r>
      <w:proofErr w:type="spellStart"/>
      <w:r w:rsidRPr="00A3618E">
        <w:rPr>
          <w:rFonts w:ascii="Arial" w:hAnsi="Arial" w:cs="Arial"/>
          <w:lang w:val="lt-LT"/>
        </w:rPr>
        <w:t>Varduva-Jučiai-N.Akmenė</w:t>
      </w:r>
      <w:proofErr w:type="spellEnd"/>
      <w:r w:rsidRPr="00A3618E">
        <w:rPr>
          <w:rFonts w:ascii="Arial" w:hAnsi="Arial" w:cs="Arial"/>
          <w:lang w:val="lt-LT"/>
        </w:rPr>
        <w:t xml:space="preserve"> bendras nutraukimo terminas (atskirai kiekvienam tranzitui) negali būti ilgesnis negu 12k.d. įvertinant visus darbus susijusius su tranzitų nutraukimo per visą projekto įgyvendinimo laikotarpį</w:t>
      </w:r>
    </w:p>
    <w:p w:rsidRPr="00A3618E" w:rsidR="00881B70" w:rsidP="00E349CF" w:rsidRDefault="00881B70" w14:paraId="1D05F3D0" w14:textId="78FC1159">
      <w:pPr>
        <w:pStyle w:val="NoSpacing"/>
        <w:numPr>
          <w:ilvl w:val="2"/>
          <w:numId w:val="2"/>
        </w:numPr>
        <w:ind w:right="35"/>
        <w:rPr>
          <w:rFonts w:ascii="Arial" w:hAnsi="Arial" w:cs="Arial"/>
          <w:lang w:val="lt-LT"/>
        </w:rPr>
      </w:pPr>
      <w:r w:rsidRPr="00A3618E">
        <w:rPr>
          <w:rFonts w:ascii="Arial" w:hAnsi="Arial" w:cs="Arial"/>
          <w:szCs w:val="22"/>
          <w:lang w:val="lt-LT"/>
        </w:rPr>
        <w:t xml:space="preserve">Projektuojant laikinus sprendinius dėl Mažeikių TP transformatorių užmaitinimo visu rekonstrukcijos laikotarpiu maitinimo grandinėje būtina numatyti nemažiau kaip 2 komutacinius įrenginius (skirtuvas ir skyriklis), kad transformatoriaus komutavimas </w:t>
      </w:r>
      <w:r w:rsidRPr="00A3618E">
        <w:rPr>
          <w:rFonts w:ascii="Arial" w:hAnsi="Arial" w:cs="Arial"/>
          <w:szCs w:val="22"/>
          <w:lang w:val="lt-LT"/>
        </w:rPr>
        <w:lastRenderedPageBreak/>
        <w:t xml:space="preserve">(įjungimas/išjungimas) būtų vykdomas be esamų 110kV OL Mažeikių E-Viekšniai ir </w:t>
      </w:r>
      <w:proofErr w:type="spellStart"/>
      <w:r w:rsidRPr="00A3618E">
        <w:rPr>
          <w:rFonts w:ascii="Arial" w:hAnsi="Arial" w:cs="Arial"/>
          <w:szCs w:val="22"/>
          <w:lang w:val="lt-LT"/>
        </w:rPr>
        <w:t>Varduva-Jučiai</w:t>
      </w:r>
      <w:proofErr w:type="spellEnd"/>
      <w:r w:rsidRPr="00A3618E">
        <w:rPr>
          <w:rFonts w:ascii="Arial" w:hAnsi="Arial" w:cs="Arial"/>
          <w:szCs w:val="22"/>
          <w:lang w:val="lt-LT"/>
        </w:rPr>
        <w:t xml:space="preserve"> atjungimo.</w:t>
      </w:r>
    </w:p>
    <w:p w:rsidRPr="00A3618E" w:rsidR="00EB5665" w:rsidP="00EB5665" w:rsidRDefault="00EB5665" w14:paraId="4EFC659B" w14:textId="344FE222">
      <w:pPr>
        <w:pStyle w:val="NoSpacing"/>
        <w:numPr>
          <w:ilvl w:val="1"/>
          <w:numId w:val="2"/>
        </w:numPr>
        <w:ind w:left="0" w:right="35" w:firstLine="450"/>
        <w:rPr>
          <w:rFonts w:ascii="Arial" w:hAnsi="Arial" w:cs="Arial"/>
          <w:lang w:val="lt-LT"/>
        </w:rPr>
      </w:pPr>
      <w:r w:rsidRPr="00A3618E">
        <w:rPr>
          <w:rFonts w:ascii="Arial" w:hAnsi="Arial" w:cs="Arial"/>
          <w:lang w:val="lt-LT"/>
        </w:rPr>
        <w:t xml:space="preserve">Projekto su PSO derinimo metu įtraukti į projektą PSO pateiktus avarinius įrenginio įjungimo laikus (bus numatomi atsižvelgiant į </w:t>
      </w:r>
      <w:r w:rsidRPr="00A3618E" w:rsidR="00D100DB">
        <w:rPr>
          <w:rFonts w:ascii="Arial" w:hAnsi="Arial" w:cs="Arial"/>
          <w:lang w:val="lt-LT"/>
        </w:rPr>
        <w:t>Techniniame darbo projekte</w:t>
      </w:r>
      <w:r w:rsidRPr="00A3618E">
        <w:rPr>
          <w:rFonts w:ascii="Arial" w:hAnsi="Arial" w:cs="Arial"/>
          <w:lang w:val="lt-LT"/>
        </w:rPr>
        <w:t xml:space="preserve"> nurodytus techninius sprendinius). Šiuo atveju avarinis įrenginio įjungimo laikas suprantamas, kaip tai apibrėžia LR Energetikos ministro patvirtinti Dispečerinio elektros energetikos sistemos valdymo nuostatai (toliau – Nuostatai).</w:t>
      </w:r>
    </w:p>
    <w:p w:rsidRPr="00A3618E" w:rsidR="00EB5665" w:rsidP="00EB5665" w:rsidRDefault="00D100DB" w14:paraId="76D1E91B" w14:textId="77A30DE9">
      <w:pPr>
        <w:pStyle w:val="NoSpacing"/>
        <w:numPr>
          <w:ilvl w:val="1"/>
          <w:numId w:val="2"/>
        </w:numPr>
        <w:ind w:left="0" w:right="35" w:firstLine="450"/>
        <w:rPr>
          <w:rFonts w:ascii="Arial" w:hAnsi="Arial" w:cs="Arial"/>
          <w:lang w:val="lt-LT"/>
        </w:rPr>
      </w:pPr>
      <w:r w:rsidRPr="00A3618E">
        <w:rPr>
          <w:rFonts w:ascii="Arial" w:hAnsi="Arial" w:cs="Arial"/>
          <w:lang w:val="lt-LT"/>
        </w:rPr>
        <w:t>Techniniame darbo projekte</w:t>
      </w:r>
      <w:r w:rsidRPr="00A3618E" w:rsidR="00EB5665">
        <w:rPr>
          <w:rFonts w:ascii="Arial" w:hAnsi="Arial" w:cs="Arial"/>
          <w:lang w:val="lt-LT"/>
        </w:rPr>
        <w:t xml:space="preserve"> nurodyti, jog rekonstrukcijos rangovas yra atsakingas už objekto rekonstrukcijos darbų-atjungimo grafiko parengimą bei suderinimą su PSO ir AB ESO bei kitomis trečiosiomis šalimis, išdavusiomis prijungimo/technines sąlygas. Darbų-atjungimų grafikas parengiamas ir suderinamas ne vėliau kaip per 90 </w:t>
      </w:r>
      <w:proofErr w:type="spellStart"/>
      <w:r w:rsidRPr="00A3618E" w:rsidR="00EB5665">
        <w:rPr>
          <w:rFonts w:ascii="Arial" w:hAnsi="Arial" w:cs="Arial"/>
          <w:lang w:val="lt-LT"/>
        </w:rPr>
        <w:t>k.d</w:t>
      </w:r>
      <w:proofErr w:type="spellEnd"/>
      <w:r w:rsidRPr="00A3618E" w:rsidR="00EB5665">
        <w:rPr>
          <w:rFonts w:ascii="Arial" w:hAnsi="Arial" w:cs="Arial"/>
          <w:lang w:val="lt-LT"/>
        </w:rPr>
        <w:t>. iki numatomų fizinių rangos darbų objekte pradžios.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p>
    <w:p w:rsidRPr="00A3618E" w:rsidR="00EB5665" w:rsidP="0017788B" w:rsidRDefault="00D100DB" w14:paraId="023AC602" w14:textId="117A3991">
      <w:pPr>
        <w:pStyle w:val="NoSpacing"/>
        <w:numPr>
          <w:ilvl w:val="1"/>
          <w:numId w:val="2"/>
        </w:numPr>
        <w:ind w:left="0" w:right="35" w:firstLine="450"/>
        <w:rPr>
          <w:rFonts w:ascii="Arial" w:hAnsi="Arial" w:cs="Arial"/>
          <w:lang w:val="lt-LT"/>
        </w:rPr>
      </w:pPr>
      <w:r w:rsidRPr="00A3618E">
        <w:rPr>
          <w:rFonts w:ascii="Arial" w:hAnsi="Arial" w:cs="Arial"/>
          <w:lang w:val="lt-LT"/>
        </w:rPr>
        <w:t>Techniniame darbo projekte</w:t>
      </w:r>
      <w:r w:rsidRPr="00A3618E" w:rsidR="00253997">
        <w:rPr>
          <w:rFonts w:ascii="Arial" w:hAnsi="Arial" w:cs="Arial"/>
          <w:lang w:val="lt-LT"/>
        </w:rPr>
        <w:t xml:space="preserve"> </w:t>
      </w:r>
      <w:r w:rsidRPr="00A3618E" w:rsidR="00EB5665">
        <w:rPr>
          <w:rFonts w:ascii="Arial" w:hAnsi="Arial" w:cs="Arial"/>
          <w:lang w:val="lt-LT"/>
        </w:rPr>
        <w:t xml:space="preserve">nurodyti, jog rangovas privalo pateikti PSO atjungimų poreikius kitiems kalendoriniams metams tokia apimtimi ir terminais, kaip nusako Dispečerinio elektros energetikos sistemos valdymo nuostatai bei LITGRID AB vidaus tvarkos (330 </w:t>
      </w:r>
      <w:proofErr w:type="spellStart"/>
      <w:r w:rsidRPr="00A3618E" w:rsidR="00EB5665">
        <w:rPr>
          <w:rFonts w:ascii="Arial" w:hAnsi="Arial" w:cs="Arial"/>
          <w:lang w:val="lt-LT"/>
        </w:rPr>
        <w:t>kV</w:t>
      </w:r>
      <w:proofErr w:type="spellEnd"/>
      <w:r w:rsidRPr="00A3618E" w:rsidR="00EB5665">
        <w:rPr>
          <w:rFonts w:ascii="Arial" w:hAnsi="Arial" w:cs="Arial"/>
          <w:lang w:val="lt-LT"/>
        </w:rPr>
        <w:t xml:space="preserve"> dalies įrenginiams - iki einamųjų metų rugpjūčio 1 d. kitiems metams, 110 </w:t>
      </w:r>
      <w:proofErr w:type="spellStart"/>
      <w:r w:rsidRPr="00A3618E" w:rsidR="00EB5665">
        <w:rPr>
          <w:rFonts w:ascii="Arial" w:hAnsi="Arial" w:cs="Arial"/>
          <w:lang w:val="lt-LT"/>
        </w:rPr>
        <w:t>kV</w:t>
      </w:r>
      <w:proofErr w:type="spellEnd"/>
      <w:r w:rsidRPr="00A3618E" w:rsidR="00EB5665">
        <w:rPr>
          <w:rFonts w:ascii="Arial" w:hAnsi="Arial" w:cs="Arial"/>
          <w:lang w:val="lt-LT"/>
        </w:rPr>
        <w:t xml:space="preserve"> dalies įrenginiams – iki einamųjų metų spalio 30 d. kitiems metams).</w:t>
      </w:r>
    </w:p>
    <w:p w:rsidRPr="00A3618E" w:rsidR="00EB5665" w:rsidP="00EB5665" w:rsidRDefault="00EB5665" w14:paraId="17C6E41B" w14:textId="5EB74A20">
      <w:pPr>
        <w:pStyle w:val="NoSpacing"/>
        <w:numPr>
          <w:ilvl w:val="1"/>
          <w:numId w:val="2"/>
        </w:numPr>
        <w:ind w:left="0" w:right="35" w:firstLine="450"/>
        <w:rPr>
          <w:rFonts w:ascii="Arial" w:hAnsi="Arial" w:cs="Arial"/>
          <w:lang w:val="lt-LT"/>
        </w:rPr>
      </w:pPr>
      <w:r w:rsidRPr="00A3618E">
        <w:rPr>
          <w:rFonts w:ascii="Arial" w:hAnsi="Arial" w:cs="Arial"/>
          <w:lang w:val="lt-LT"/>
        </w:rPr>
        <w:t>Aplinkos temperatūrai nukritus nuo -5 °C iki -10 °C AB ESO tinkle vykdomi tik tie planiniai darbai, kurių metu elektros energijos tiekimas AB ESO tinklų naudotojams nenutraukiamas arba nutraukiamas ne ilgiau kaip 5 valandoms;</w:t>
      </w:r>
    </w:p>
    <w:p w:rsidRPr="00A3618E" w:rsidR="00EB5665" w:rsidP="00EB5665" w:rsidRDefault="00EB5665" w14:paraId="54CFF7CF" w14:textId="74F1056A">
      <w:pPr>
        <w:pStyle w:val="NoSpacing"/>
        <w:numPr>
          <w:ilvl w:val="1"/>
          <w:numId w:val="2"/>
        </w:numPr>
        <w:ind w:left="0" w:firstLine="419"/>
        <w:rPr>
          <w:rFonts w:ascii="Arial" w:hAnsi="Arial" w:cs="Arial"/>
          <w:szCs w:val="22"/>
          <w:lang w:val="lt-LT"/>
        </w:rPr>
      </w:pPr>
      <w:r w:rsidRPr="00A3618E">
        <w:rPr>
          <w:rFonts w:ascii="Arial" w:hAnsi="Arial" w:cs="Arial"/>
          <w:szCs w:val="22"/>
          <w:lang w:val="lt-LT"/>
        </w:rPr>
        <w:t>Aplinkos temperatūrai nukritus žemiau -10 °C AB ESO tinkle nevykdomi jokie planiniai darbai, kurių metu nutraukiamas elektros energijos tiekimas AB ESO tinklų naudotojams.</w:t>
      </w:r>
    </w:p>
    <w:p w:rsidRPr="00A3618E" w:rsidR="00EB5665" w:rsidP="00EB5665" w:rsidRDefault="00916AA4" w14:paraId="10F96A2A" w14:textId="4B04A150">
      <w:pPr>
        <w:pStyle w:val="NoSpacing"/>
        <w:numPr>
          <w:ilvl w:val="1"/>
          <w:numId w:val="2"/>
        </w:numPr>
        <w:ind w:left="0" w:right="35" w:firstLine="450"/>
        <w:rPr>
          <w:rFonts w:ascii="Arial" w:hAnsi="Arial" w:cs="Arial"/>
          <w:lang w:val="lt-LT"/>
        </w:rPr>
      </w:pPr>
      <w:r w:rsidRPr="00A3618E">
        <w:rPr>
          <w:rFonts w:ascii="Arial" w:hAnsi="Arial" w:cs="Arial"/>
          <w:lang w:val="lt-LT"/>
        </w:rPr>
        <w:t xml:space="preserve">PSO rangovams vykdant darbus PSO elektros oro linijose (toliau – OL), kertamųjų 0,4-35 </w:t>
      </w:r>
      <w:proofErr w:type="spellStart"/>
      <w:r w:rsidRPr="00A3618E">
        <w:rPr>
          <w:rFonts w:ascii="Arial" w:hAnsi="Arial" w:cs="Arial"/>
          <w:lang w:val="lt-LT"/>
        </w:rPr>
        <w:t>kV</w:t>
      </w:r>
      <w:proofErr w:type="spellEnd"/>
      <w:r w:rsidRPr="00A3618E">
        <w:rPr>
          <w:rFonts w:ascii="Arial" w:hAnsi="Arial" w:cs="Arial"/>
          <w:lang w:val="lt-LT"/>
        </w:rPr>
        <w:t xml:space="preserve"> oro linijų įžeminimą gali atlikti:</w:t>
      </w:r>
    </w:p>
    <w:p w:rsidRPr="00A3618E" w:rsidR="00916AA4" w:rsidP="00916AA4" w:rsidRDefault="00916AA4" w14:paraId="3F2572BA" w14:textId="1CD239C6">
      <w:pPr>
        <w:pStyle w:val="NoSpacing"/>
        <w:numPr>
          <w:ilvl w:val="2"/>
          <w:numId w:val="2"/>
        </w:numPr>
        <w:ind w:right="35"/>
        <w:rPr>
          <w:rFonts w:ascii="Arial" w:hAnsi="Arial" w:cs="Arial"/>
          <w:lang w:val="lt-LT"/>
        </w:rPr>
      </w:pPr>
      <w:r w:rsidRPr="00A3618E">
        <w:rPr>
          <w:rFonts w:ascii="Arial" w:hAnsi="Arial" w:cs="Arial"/>
          <w:lang w:val="lt-LT"/>
        </w:rPr>
        <w:t>AB ESO rangovai, turintys leidimą vykdyti darbus STO įrenginiuose;</w:t>
      </w:r>
    </w:p>
    <w:p w:rsidRPr="00A3618E" w:rsidR="00916AA4" w:rsidP="00916AA4" w:rsidRDefault="00916AA4" w14:paraId="1D18EEAF" w14:textId="48BB7501">
      <w:pPr>
        <w:pStyle w:val="NoSpacing"/>
        <w:numPr>
          <w:ilvl w:val="2"/>
          <w:numId w:val="2"/>
        </w:numPr>
        <w:ind w:right="35"/>
        <w:rPr>
          <w:rFonts w:ascii="Arial" w:hAnsi="Arial" w:cs="Arial"/>
          <w:lang w:val="lt-LT"/>
        </w:rPr>
      </w:pPr>
      <w:r w:rsidRPr="00A3618E">
        <w:rPr>
          <w:rFonts w:ascii="Arial" w:hAnsi="Arial" w:cs="Arial"/>
          <w:lang w:val="lt-LT"/>
        </w:rPr>
        <w:t>AB ESO operatyviniai darbuotojai;</w:t>
      </w:r>
    </w:p>
    <w:p w:rsidRPr="00A3618E" w:rsidR="00916AA4" w:rsidP="00916AA4" w:rsidRDefault="00916AA4" w14:paraId="1DE2B9F8" w14:textId="75A03DD2">
      <w:pPr>
        <w:pStyle w:val="NoSpacing"/>
        <w:numPr>
          <w:ilvl w:val="2"/>
          <w:numId w:val="2"/>
        </w:numPr>
        <w:ind w:left="709" w:right="35" w:firstLine="11"/>
        <w:rPr>
          <w:rFonts w:ascii="Arial" w:hAnsi="Arial" w:cs="Arial"/>
          <w:lang w:val="lt-LT"/>
        </w:rPr>
      </w:pPr>
      <w:r w:rsidRPr="00A3618E">
        <w:rPr>
          <w:rFonts w:ascii="Arial" w:hAnsi="Arial" w:cs="Arial"/>
          <w:lang w:val="lt-LT"/>
        </w:rPr>
        <w:t>PSO rangovai, turintys leidimą vykdyti operatyvinius perjungimus AB ESO įrenginiuose (leidimą išduoda STO);</w:t>
      </w:r>
    </w:p>
    <w:p w:rsidRPr="00A3618E" w:rsidR="00916AA4" w:rsidP="00916AA4" w:rsidRDefault="00916AA4" w14:paraId="30C1F563" w14:textId="19E3A8CE">
      <w:pPr>
        <w:pStyle w:val="NoSpacing"/>
        <w:numPr>
          <w:ilvl w:val="1"/>
          <w:numId w:val="2"/>
        </w:numPr>
        <w:ind w:left="0" w:right="35" w:firstLine="450"/>
        <w:rPr>
          <w:rFonts w:ascii="Arial" w:hAnsi="Arial" w:cs="Arial"/>
          <w:lang w:val="lt-LT"/>
        </w:rPr>
      </w:pPr>
      <w:r w:rsidRPr="00A3618E">
        <w:rPr>
          <w:rFonts w:ascii="Arial" w:hAnsi="Arial" w:cs="Arial"/>
          <w:lang w:val="lt-LT"/>
        </w:rPr>
        <w:t xml:space="preserve">PSO rangovams vykdant darbus PSO elektros OL, kertamųjų 0,4-35 </w:t>
      </w:r>
      <w:proofErr w:type="spellStart"/>
      <w:r w:rsidRPr="00A3618E">
        <w:rPr>
          <w:rFonts w:ascii="Arial" w:hAnsi="Arial" w:cs="Arial"/>
          <w:lang w:val="lt-LT"/>
        </w:rPr>
        <w:t>kV</w:t>
      </w:r>
      <w:proofErr w:type="spellEnd"/>
      <w:r w:rsidRPr="00A3618E">
        <w:rPr>
          <w:rFonts w:ascii="Arial" w:hAnsi="Arial" w:cs="Arial"/>
          <w:lang w:val="lt-LT"/>
        </w:rPr>
        <w:t xml:space="preserve"> oro linijų laidų nuėmimą, uždėjimą gali atlikti:</w:t>
      </w:r>
    </w:p>
    <w:p w:rsidRPr="00A3618E" w:rsidR="00916AA4" w:rsidP="00916AA4" w:rsidRDefault="00916AA4" w14:paraId="531BADD2" w14:textId="521ECB5E">
      <w:pPr>
        <w:pStyle w:val="NoSpacing"/>
        <w:numPr>
          <w:ilvl w:val="2"/>
          <w:numId w:val="2"/>
        </w:numPr>
        <w:ind w:left="709" w:right="35" w:firstLine="11"/>
        <w:rPr>
          <w:rFonts w:ascii="Arial" w:hAnsi="Arial" w:cs="Arial"/>
          <w:lang w:val="lt-LT"/>
        </w:rPr>
      </w:pPr>
      <w:r w:rsidRPr="00A3618E">
        <w:rPr>
          <w:rFonts w:ascii="Arial" w:hAnsi="Arial" w:cs="Arial"/>
          <w:lang w:val="lt-LT"/>
        </w:rPr>
        <w:t>PSO rangovai, turintys leidimą vykdyti darbus AB ESO elektros įrenginiuose (leidimą išduoda AB ESO);</w:t>
      </w:r>
    </w:p>
    <w:p w:rsidRPr="00A3618E" w:rsidR="00916AA4" w:rsidP="00916AA4" w:rsidRDefault="00916AA4" w14:paraId="086C5228" w14:textId="780B7A7D">
      <w:pPr>
        <w:pStyle w:val="NoSpacing"/>
        <w:numPr>
          <w:ilvl w:val="2"/>
          <w:numId w:val="2"/>
        </w:numPr>
        <w:ind w:left="709" w:right="35" w:firstLine="11"/>
        <w:rPr>
          <w:rFonts w:ascii="Arial" w:hAnsi="Arial" w:cs="Arial"/>
          <w:lang w:val="lt-LT"/>
        </w:rPr>
      </w:pPr>
      <w:r w:rsidRPr="00A3618E">
        <w:rPr>
          <w:rFonts w:ascii="Arial" w:hAnsi="Arial" w:cs="Arial"/>
          <w:lang w:val="lt-LT"/>
        </w:rPr>
        <w:t>AB ESO rangovai, turintys leidimą vykdyti darbus AB ESO įrenginiuose;</w:t>
      </w:r>
    </w:p>
    <w:p w:rsidRPr="00A3618E" w:rsidR="00916AA4" w:rsidP="00916AA4" w:rsidRDefault="00916AA4" w14:paraId="4541D770" w14:textId="63E25516">
      <w:pPr>
        <w:pStyle w:val="NoSpacing"/>
        <w:numPr>
          <w:ilvl w:val="2"/>
          <w:numId w:val="2"/>
        </w:numPr>
        <w:ind w:left="709" w:right="35" w:firstLine="11"/>
        <w:rPr>
          <w:rFonts w:ascii="Arial" w:hAnsi="Arial" w:cs="Arial"/>
          <w:lang w:val="lt-LT"/>
        </w:rPr>
      </w:pPr>
      <w:r w:rsidRPr="00A3618E">
        <w:rPr>
          <w:rFonts w:ascii="Arial" w:hAnsi="Arial" w:cs="Arial"/>
          <w:lang w:val="lt-LT"/>
        </w:rPr>
        <w:t>AB ESO operatyviniai darbuotojai;</w:t>
      </w:r>
    </w:p>
    <w:p w:rsidRPr="00A3618E" w:rsidR="00916AA4" w:rsidP="00916AA4" w:rsidRDefault="00881B70" w14:paraId="14A0DE74" w14:textId="5A67FDCA">
      <w:pPr>
        <w:pStyle w:val="NoSpacing"/>
        <w:numPr>
          <w:ilvl w:val="1"/>
          <w:numId w:val="2"/>
        </w:numPr>
        <w:ind w:left="0" w:right="35" w:firstLine="450"/>
        <w:rPr>
          <w:rFonts w:ascii="Arial" w:hAnsi="Arial" w:cs="Arial"/>
          <w:lang w:val="lt-LT"/>
        </w:rPr>
      </w:pPr>
      <w:r w:rsidRPr="00A3618E">
        <w:rPr>
          <w:rFonts w:ascii="Arial" w:hAnsi="Arial" w:cs="Arial"/>
          <w:lang w:val="lt-LT"/>
        </w:rPr>
        <w:t>Projektinius pasiūlymus ir t</w:t>
      </w:r>
      <w:r w:rsidRPr="00A3618E" w:rsidR="00D100DB">
        <w:rPr>
          <w:rFonts w:ascii="Arial" w:hAnsi="Arial" w:cs="Arial"/>
          <w:lang w:val="lt-LT"/>
        </w:rPr>
        <w:t>echninį darbo projektą</w:t>
      </w:r>
      <w:r w:rsidRPr="00A3618E" w:rsidR="00916AA4">
        <w:rPr>
          <w:rFonts w:ascii="Arial" w:hAnsi="Arial" w:cs="Arial"/>
          <w:lang w:val="lt-LT"/>
        </w:rPr>
        <w:t xml:space="preserve"> (Statybos darbų organizavimo dalis) suderinti raštu su AB ESO Dispečerinio valdymo departamento Režimų planavimo skyriumi (derina dalį, susijusią su 110 </w:t>
      </w:r>
      <w:proofErr w:type="spellStart"/>
      <w:r w:rsidRPr="00A3618E" w:rsidR="00916AA4">
        <w:rPr>
          <w:rFonts w:ascii="Arial" w:hAnsi="Arial" w:cs="Arial"/>
          <w:lang w:val="lt-LT"/>
        </w:rPr>
        <w:t>kV</w:t>
      </w:r>
      <w:proofErr w:type="spellEnd"/>
      <w:r w:rsidRPr="00A3618E" w:rsidR="00916AA4">
        <w:rPr>
          <w:rFonts w:ascii="Arial" w:hAnsi="Arial" w:cs="Arial"/>
          <w:lang w:val="lt-LT"/>
        </w:rPr>
        <w:t xml:space="preserve"> galios transformatorių, kitų skirstomojo tinklo įrenginių darbo režimais esamose pastotėse). Projektuotojas derinimo su AB ESO procesą gali pradėti tik kai bus PSO suderinimas.</w:t>
      </w:r>
    </w:p>
    <w:p w:rsidRPr="00A3618E" w:rsidR="00916AA4" w:rsidP="00916AA4" w:rsidRDefault="00881B70" w14:paraId="37388876" w14:textId="6280266B">
      <w:pPr>
        <w:pStyle w:val="NoSpacing"/>
        <w:numPr>
          <w:ilvl w:val="1"/>
          <w:numId w:val="2"/>
        </w:numPr>
        <w:ind w:left="0" w:right="35" w:firstLine="450"/>
        <w:rPr>
          <w:rFonts w:ascii="Arial" w:hAnsi="Arial" w:cs="Arial"/>
          <w:lang w:val="lt-LT"/>
        </w:rPr>
      </w:pPr>
      <w:r w:rsidRPr="00A3618E">
        <w:rPr>
          <w:rFonts w:ascii="Arial" w:hAnsi="Arial" w:cs="Arial"/>
          <w:lang w:val="lt-LT"/>
        </w:rPr>
        <w:t>Projektiniuose pasiūlymuose ir t</w:t>
      </w:r>
      <w:r w:rsidRPr="00A3618E" w:rsidR="00D100DB">
        <w:rPr>
          <w:rFonts w:ascii="Arial" w:hAnsi="Arial" w:cs="Arial"/>
          <w:lang w:val="lt-LT"/>
        </w:rPr>
        <w:t>echniniame darbo projekte</w:t>
      </w:r>
      <w:r w:rsidRPr="00A3618E">
        <w:rPr>
          <w:rFonts w:ascii="Arial" w:hAnsi="Arial" w:cs="Arial"/>
          <w:lang w:val="lt-LT"/>
        </w:rPr>
        <w:t xml:space="preserve"> </w:t>
      </w:r>
      <w:r w:rsidRPr="00A3618E" w:rsidR="00916AA4">
        <w:rPr>
          <w:rFonts w:ascii="Arial" w:hAnsi="Arial" w:cs="Arial"/>
          <w:lang w:val="lt-LT"/>
        </w:rPr>
        <w:t>nurodyti, kad rekonstruotų ar naujai sumontuotų įrenginių įjungimas galimas tik pagal patvirtintą vienkartinę įjungimo programą, dalyvaujant Rangovo bei LITGRID AB RAA atstovams ir tik darbo dienomis bei darbo valandomis. Įjungimo programą rengia ir su PSO bei kitomis suinteresuotomis šalimis, derina Rangovas. Programos derinimą su PSO rangovas gali pradėti ne anksčiau kai bus PSO pateikta patvirtinta visa reikalinga dokumentacija (signalų sąrašai, operatyvinės priežiūros ir eksploatacijos instrukcijos, sujungimų schemos).</w:t>
      </w:r>
    </w:p>
    <w:p w:rsidRPr="00A3618E" w:rsidR="00916AA4" w:rsidP="00916AA4" w:rsidRDefault="00D100DB" w14:paraId="13A99A86" w14:textId="1D4C6E40">
      <w:pPr>
        <w:pStyle w:val="NoSpacing"/>
        <w:numPr>
          <w:ilvl w:val="1"/>
          <w:numId w:val="2"/>
        </w:numPr>
        <w:ind w:left="0" w:right="35" w:firstLine="450"/>
        <w:rPr>
          <w:rFonts w:ascii="Arial" w:hAnsi="Arial" w:cs="Arial"/>
          <w:lang w:val="lt-LT"/>
        </w:rPr>
      </w:pPr>
      <w:r w:rsidRPr="00A3618E">
        <w:rPr>
          <w:rFonts w:ascii="Arial" w:hAnsi="Arial" w:cs="Arial"/>
          <w:lang w:val="lt-LT"/>
        </w:rPr>
        <w:t>Techniniame darbo projekte</w:t>
      </w:r>
      <w:r w:rsidRPr="00A3618E" w:rsidR="00916AA4">
        <w:rPr>
          <w:rFonts w:ascii="Arial" w:hAnsi="Arial" w:cs="Arial"/>
          <w:lang w:val="lt-LT"/>
        </w:rPr>
        <w:t xml:space="preserve"> numatyti, kad iki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w:t>
      </w:r>
      <w:r w:rsidRPr="00A3618E" w:rsidR="00916AA4">
        <w:rPr>
          <w:rFonts w:ascii="Arial" w:hAnsi="Arial" w:cs="Arial"/>
          <w:lang w:val="lt-LT"/>
        </w:rPr>
        <w:lastRenderedPageBreak/>
        <w:t xml:space="preserve">įrenginiams (jungtuvai, </w:t>
      </w:r>
      <w:proofErr w:type="spellStart"/>
      <w:r w:rsidRPr="00A3618E" w:rsidR="00916AA4">
        <w:rPr>
          <w:rFonts w:ascii="Arial" w:hAnsi="Arial" w:cs="Arial"/>
          <w:lang w:val="lt-LT"/>
        </w:rPr>
        <w:t>prijunginiai</w:t>
      </w:r>
      <w:proofErr w:type="spellEnd"/>
      <w:r w:rsidRPr="00A3618E" w:rsidR="00916AA4">
        <w:rPr>
          <w:rFonts w:ascii="Arial" w:hAnsi="Arial" w:cs="Arial"/>
          <w:lang w:val="lt-LT"/>
        </w:rPr>
        <w:t xml:space="preserve">, šynos, pagrindinės </w:t>
      </w:r>
      <w:proofErr w:type="spellStart"/>
      <w:r w:rsidRPr="00A3618E" w:rsidR="00916AA4">
        <w:rPr>
          <w:rFonts w:ascii="Arial" w:hAnsi="Arial" w:cs="Arial"/>
          <w:lang w:val="lt-LT"/>
        </w:rPr>
        <w:t>prijunginių</w:t>
      </w:r>
      <w:proofErr w:type="spellEnd"/>
      <w:r w:rsidRPr="00A3618E" w:rsidR="00916AA4">
        <w:rPr>
          <w:rFonts w:ascii="Arial" w:hAnsi="Arial" w:cs="Arial"/>
          <w:lang w:val="lt-LT"/>
        </w:rPr>
        <w:t xml:space="preserve"> ir šynų apsaugos). Tipinės perjungimo programos sudaromos visoms perdavimo tinklo linijoms. Tipiniai perjungimo lapeliai ir programos sudaromos atskirai atjungimui/išjungimui ir įjungimui. Prieš rengiant lapelius ir programas, apimtys (sąrašas) suderinamos su OVG bei IPC RAA atstovais. Parengti ir pasirašytinai su PSO Sistemos valdymo centru (pirminė komutacija) bei Infrastruktūros priežiūros centro RAA personalu (operacijos antrinėse grandinėse) suderinti lapeliai  bei programos pateikiami PSO Sistemos valdymo centrui spausdintame variante (su parašais) ir *.</w:t>
      </w:r>
      <w:proofErr w:type="spellStart"/>
      <w:r w:rsidRPr="00A3618E" w:rsidR="00916AA4">
        <w:rPr>
          <w:rFonts w:ascii="Arial" w:hAnsi="Arial" w:cs="Arial"/>
          <w:lang w:val="lt-LT"/>
        </w:rPr>
        <w:t>docx</w:t>
      </w:r>
      <w:proofErr w:type="spellEnd"/>
      <w:r w:rsidRPr="00A3618E" w:rsidR="00916AA4">
        <w:rPr>
          <w:rFonts w:ascii="Arial" w:hAnsi="Arial" w:cs="Arial"/>
          <w:lang w:val="lt-LT"/>
        </w:rPr>
        <w:t xml:space="preserve"> formatu kompiuterinėje laikmenoje lietuvių kalba.</w:t>
      </w:r>
    </w:p>
    <w:p w:rsidRPr="00A3618E" w:rsidR="009D3C3D" w:rsidP="00916AA4" w:rsidRDefault="00D100DB" w14:paraId="677D2892" w14:textId="4C5FFDE3">
      <w:pPr>
        <w:pStyle w:val="NoSpacing"/>
        <w:numPr>
          <w:ilvl w:val="1"/>
          <w:numId w:val="2"/>
        </w:numPr>
        <w:ind w:left="0" w:right="35" w:firstLine="450"/>
        <w:rPr>
          <w:rFonts w:ascii="Arial" w:hAnsi="Arial" w:cs="Arial"/>
          <w:lang w:val="lt-LT"/>
        </w:rPr>
      </w:pPr>
      <w:r w:rsidRPr="00A3618E">
        <w:rPr>
          <w:rFonts w:ascii="Arial" w:hAnsi="Arial" w:cs="Arial"/>
          <w:lang w:val="lt-LT"/>
        </w:rPr>
        <w:t>Techniniame darbo projekte</w:t>
      </w:r>
      <w:r w:rsidRPr="00A3618E" w:rsidR="00AF2D86">
        <w:rPr>
          <w:rFonts w:ascii="Arial" w:hAnsi="Arial" w:cs="Arial"/>
          <w:lang w:val="lt-LT"/>
        </w:rPr>
        <w:t xml:space="preserve"> </w:t>
      </w:r>
      <w:r w:rsidRPr="00A3618E" w:rsidR="009D3C3D">
        <w:rPr>
          <w:rFonts w:ascii="Arial" w:hAnsi="Arial" w:cs="Arial"/>
          <w:lang w:val="lt-LT"/>
        </w:rPr>
        <w:t>turi būti numatyta, kad rangovas atsakingas ir turi numatyti projekto įgyvendinimo apimtyje:</w:t>
      </w:r>
    </w:p>
    <w:p w:rsidRPr="00A3618E" w:rsidR="009D3C3D" w:rsidP="009D3C3D" w:rsidRDefault="009D3C3D" w14:paraId="400F5BFD" w14:textId="101F6B55">
      <w:pPr>
        <w:pStyle w:val="NoSpacing"/>
        <w:numPr>
          <w:ilvl w:val="2"/>
          <w:numId w:val="2"/>
        </w:numPr>
        <w:ind w:left="567" w:right="35" w:firstLine="63"/>
        <w:rPr>
          <w:rFonts w:ascii="Arial" w:hAnsi="Arial" w:cs="Arial"/>
          <w:lang w:val="lt-LT"/>
        </w:rPr>
      </w:pPr>
      <w:r w:rsidRPr="00A3618E">
        <w:rPr>
          <w:rFonts w:ascii="Arial" w:hAnsi="Arial" w:cs="Arial"/>
          <w:lang w:val="lt-LT"/>
        </w:rPr>
        <w:t xml:space="preserve">PSO atstovų (kiekvienai sričiai mažiausiai 3 žmonės) dalyvavimo suorganizavimą 110 </w:t>
      </w:r>
      <w:proofErr w:type="spellStart"/>
      <w:r w:rsidRPr="00A3618E">
        <w:rPr>
          <w:rFonts w:ascii="Arial" w:hAnsi="Arial" w:cs="Arial"/>
          <w:lang w:val="lt-LT"/>
        </w:rPr>
        <w:t>kV</w:t>
      </w:r>
      <w:proofErr w:type="spellEnd"/>
      <w:r w:rsidRPr="00A3618E">
        <w:rPr>
          <w:rFonts w:ascii="Arial" w:hAnsi="Arial" w:cs="Arial"/>
          <w:lang w:val="lt-LT"/>
        </w:rPr>
        <w:t xml:space="preserve"> pagrindinių pirminių elektros įrenginių, elektros perdavimo linijų elementų, sąrankos į lauko tarpinių </w:t>
      </w:r>
      <w:proofErr w:type="spellStart"/>
      <w:r w:rsidRPr="00A3618E">
        <w:rPr>
          <w:rFonts w:ascii="Arial" w:hAnsi="Arial" w:cs="Arial"/>
          <w:lang w:val="lt-LT"/>
        </w:rPr>
        <w:t>gnybtynų</w:t>
      </w:r>
      <w:proofErr w:type="spellEnd"/>
      <w:r w:rsidRPr="00A3618E">
        <w:rPr>
          <w:rFonts w:ascii="Arial" w:hAnsi="Arial" w:cs="Arial"/>
          <w:lang w:val="lt-LT"/>
        </w:rPr>
        <w:t xml:space="preserve"> ir RAA vidaus spintas, </w:t>
      </w:r>
      <w:proofErr w:type="spellStart"/>
      <w:r w:rsidRPr="00A3618E">
        <w:rPr>
          <w:rFonts w:ascii="Arial" w:hAnsi="Arial" w:cs="Arial"/>
          <w:lang w:val="lt-LT"/>
        </w:rPr>
        <w:t>teleinformacijos</w:t>
      </w:r>
      <w:proofErr w:type="spellEnd"/>
      <w:r w:rsidRPr="00A3618E">
        <w:rPr>
          <w:rFonts w:ascii="Arial" w:hAnsi="Arial" w:cs="Arial"/>
          <w:lang w:val="lt-LT"/>
        </w:rPr>
        <w:t xml:space="preserve"> surinkimo ir perdavimo įrenginių (toliau — TSPĮ gamykliniuose bandymuose, įskaitant galimus reikalingus dalyvio mokesčius, išskyrus kelionės ir apgyvendinimo sąnaudas, kurias dengs pats PSO. Sudarant sąrašą atsižvelgti į PSO reikalavimų techninio projekto techninių specifikacijų sudarymui (žr. (1) priedą) 1 lentelės „Pagrindinė įranga“ sąrašą;</w:t>
      </w:r>
    </w:p>
    <w:p w:rsidRPr="00A3618E" w:rsidR="009D3C3D" w:rsidP="009D3C3D" w:rsidRDefault="009D3C3D" w14:paraId="52CD0C1C" w14:textId="0553B767">
      <w:pPr>
        <w:pStyle w:val="NoSpacing"/>
        <w:numPr>
          <w:ilvl w:val="2"/>
          <w:numId w:val="2"/>
        </w:numPr>
        <w:ind w:left="567" w:right="35" w:firstLine="63"/>
        <w:rPr>
          <w:rFonts w:ascii="Arial" w:hAnsi="Arial" w:cs="Arial"/>
          <w:lang w:val="lt-LT"/>
        </w:rPr>
      </w:pPr>
      <w:r w:rsidRPr="00A3618E">
        <w:rPr>
          <w:rFonts w:ascii="Arial" w:hAnsi="Arial" w:cs="Arial"/>
          <w:lang w:val="lt-LT"/>
        </w:rPr>
        <w:t xml:space="preserve">PSO atstovų (kiekvienai sričiai  mažiausiai 2 žmonės) dalyvavimo organizavimą 110 </w:t>
      </w:r>
      <w:proofErr w:type="spellStart"/>
      <w:r w:rsidRPr="00A3618E">
        <w:rPr>
          <w:rFonts w:ascii="Arial" w:hAnsi="Arial" w:cs="Arial"/>
          <w:lang w:val="lt-LT"/>
        </w:rPr>
        <w:t>kV</w:t>
      </w:r>
      <w:proofErr w:type="spellEnd"/>
      <w:r w:rsidRPr="00A3618E">
        <w:rPr>
          <w:rFonts w:ascii="Arial" w:hAnsi="Arial" w:cs="Arial"/>
          <w:lang w:val="lt-LT"/>
        </w:rPr>
        <w:t xml:space="preserve"> pagrindinių pirminių elektros įrenginių, elektros perdavimo linijų elementų, RAA </w:t>
      </w:r>
      <w:proofErr w:type="spellStart"/>
      <w:r w:rsidRPr="00A3618E">
        <w:rPr>
          <w:rFonts w:ascii="Arial" w:hAnsi="Arial" w:cs="Arial"/>
          <w:lang w:val="lt-LT"/>
        </w:rPr>
        <w:t>mikroprocesorinių</w:t>
      </w:r>
      <w:proofErr w:type="spellEnd"/>
      <w:r w:rsidRPr="00A3618E">
        <w:rPr>
          <w:rFonts w:ascii="Arial" w:hAnsi="Arial" w:cs="Arial"/>
          <w:lang w:val="lt-LT"/>
        </w:rPr>
        <w:t xml:space="preserve"> įtaisų, TSPĮ bei susijusios programinės įrangos eksploatavimo mokymuose autorizuotuose gamintojo mokymo centruose, įskaitant galimus reikalingus dalyvio mokesčius, išskyrus kelionės ir apgyvendinimo sąnaudas, kurias dengs pats PSO. Sudarant sąrašą atsižvelgti į PSO reikalavimų techninio projekto techninių specifikacijų sudarymui (žr. (1) priedą 1 lentelės „Pagrindinė įranga“ sąrašą. Apie dalyvavimą gamykliniuose bandymuose ir mokymuose sprendimus pagal poreikį priims PSO, kai rangovo bus informuotas apie konkretų bandymų laiką ir vietą;</w:t>
      </w:r>
    </w:p>
    <w:p w:rsidRPr="00A3618E" w:rsidR="002B646F" w:rsidP="009D3C3D" w:rsidRDefault="002B646F" w14:paraId="7712497D" w14:textId="3B00628D">
      <w:pPr>
        <w:pStyle w:val="NoSpacing"/>
        <w:numPr>
          <w:ilvl w:val="2"/>
          <w:numId w:val="2"/>
        </w:numPr>
        <w:ind w:left="567" w:right="35" w:firstLine="63"/>
        <w:rPr>
          <w:rFonts w:ascii="Arial" w:hAnsi="Arial" w:cs="Arial"/>
          <w:lang w:val="lt-LT"/>
        </w:rPr>
      </w:pPr>
      <w:r w:rsidRPr="00A3618E">
        <w:rPr>
          <w:rFonts w:ascii="Arial" w:hAnsi="Arial" w:cs="Arial"/>
          <w:i/>
          <w:iCs/>
          <w:lang w:val="lt-LT"/>
        </w:rPr>
        <w:t xml:space="preserve">Rangovas Užsakovui ir (arba) jo nurodytiems asmenims turi sudaryti galimybę dalyvauti visuose Pagrindinių įrenginių gamykliniuose bandymuose, kurių privalomas atlikimas numatytas IEC arba lygiaverčių standartų reikalavimuose ir (arba) Techninėje užduotyje ir (arba) prie Sutarties pateikiamose techninėse specifikacijose. Užsakovui pareikalavus turi būti sudarytos galimybės gamykliniuose bandymuose dalyvauti nuotoliniu būdu naudojant Microsoft </w:t>
      </w:r>
      <w:proofErr w:type="spellStart"/>
      <w:r w:rsidRPr="00A3618E">
        <w:rPr>
          <w:rFonts w:ascii="Arial" w:hAnsi="Arial" w:cs="Arial"/>
          <w:i/>
          <w:iCs/>
          <w:lang w:val="lt-LT"/>
        </w:rPr>
        <w:t>Teams</w:t>
      </w:r>
      <w:proofErr w:type="spellEnd"/>
      <w:r w:rsidRPr="00A3618E">
        <w:rPr>
          <w:rFonts w:ascii="Arial" w:hAnsi="Arial" w:cs="Arial"/>
          <w:i/>
          <w:iCs/>
          <w:lang w:val="lt-LT"/>
        </w:rPr>
        <w:t xml:space="preserve"> aplinką.</w:t>
      </w:r>
    </w:p>
    <w:p w:rsidRPr="00A3618E" w:rsidR="009D3C3D" w:rsidP="009D3C3D" w:rsidRDefault="009D3C3D" w14:paraId="4C4921D9" w14:textId="26B49EAD">
      <w:pPr>
        <w:pStyle w:val="NoSpacing"/>
        <w:numPr>
          <w:ilvl w:val="2"/>
          <w:numId w:val="2"/>
        </w:numPr>
        <w:ind w:left="567" w:right="35" w:firstLine="63"/>
        <w:rPr>
          <w:rFonts w:ascii="Arial" w:hAnsi="Arial" w:cs="Arial"/>
          <w:lang w:val="lt-LT"/>
        </w:rPr>
      </w:pPr>
      <w:r w:rsidRPr="00A3618E">
        <w:rPr>
          <w:rFonts w:ascii="Arial" w:hAnsi="Arial" w:cs="Arial"/>
          <w:lang w:val="lt-LT"/>
        </w:rPr>
        <w:t>PSO atstovų bei PSO rangovo personalo, atliekančio objekte PSO priklausančios įrangos dalies operatyvinio valdymo paslaugas, dalyvavimo suorganizavimą mokymuose. Mokymų sesijų kiekis ir datos nustatomos sudarant darbų vykdymo grafiką.</w:t>
      </w:r>
    </w:p>
    <w:p w:rsidRPr="00A3618E" w:rsidR="004F60FD" w:rsidP="004F60FD" w:rsidRDefault="00664412" w14:paraId="64486B4D" w14:textId="158619DC">
      <w:pPr>
        <w:pStyle w:val="NoSpacing"/>
        <w:numPr>
          <w:ilvl w:val="1"/>
          <w:numId w:val="2"/>
        </w:numPr>
        <w:ind w:left="0" w:right="35" w:firstLine="426"/>
        <w:rPr>
          <w:rFonts w:ascii="Arial" w:hAnsi="Arial" w:cs="Arial"/>
          <w:lang w:val="lt-LT"/>
        </w:rPr>
      </w:pPr>
      <w:r w:rsidRPr="00A3618E">
        <w:rPr>
          <w:rFonts w:ascii="Arial" w:hAnsi="Arial" w:cs="Arial"/>
          <w:lang w:val="lt-LT"/>
        </w:rPr>
        <w:t>Techninio darbo projekto</w:t>
      </w:r>
      <w:r w:rsidRPr="00A3618E" w:rsidR="004F60FD">
        <w:rPr>
          <w:rFonts w:ascii="Arial" w:hAnsi="Arial" w:cs="Arial"/>
          <w:lang w:val="lt-LT"/>
        </w:rPr>
        <w:t xml:space="preserve"> sprendinius būtina suderinti su PSO ir ESO arba trečiosiomis šalimis, išdavusiomis prijungimo/technines sąlygas. </w:t>
      </w:r>
      <w:r w:rsidRPr="00A3618E">
        <w:rPr>
          <w:rFonts w:ascii="Arial" w:hAnsi="Arial" w:cs="Arial"/>
          <w:lang w:val="lt-LT"/>
        </w:rPr>
        <w:t>Techninis darbo projektas</w:t>
      </w:r>
      <w:r w:rsidRPr="00A3618E" w:rsidR="004F60FD">
        <w:rPr>
          <w:rFonts w:ascii="Arial" w:hAnsi="Arial" w:cs="Arial"/>
          <w:lang w:val="lt-LT"/>
        </w:rPr>
        <w:t xml:space="preserve"> peržiūrai pateikiamas CDE aplinkoje, atskirais atvejais (iš anksto susitarus su Užsakovu) vienas egzempliorius pateikiamas skaitmeninėje versijoje kompiuterinėje laikmenoje (CD, DVD, USB ar pan.). Parengt</w:t>
      </w:r>
      <w:r w:rsidRPr="00A3618E">
        <w:rPr>
          <w:rFonts w:ascii="Arial" w:hAnsi="Arial" w:cs="Arial"/>
          <w:lang w:val="lt-LT"/>
        </w:rPr>
        <w:t>as</w:t>
      </w:r>
      <w:r w:rsidRPr="00A3618E" w:rsidR="004F60FD">
        <w:rPr>
          <w:rFonts w:ascii="Arial" w:hAnsi="Arial" w:cs="Arial"/>
          <w:lang w:val="lt-LT"/>
        </w:rPr>
        <w:t xml:space="preserve"> ir suderint</w:t>
      </w:r>
      <w:r w:rsidRPr="00A3618E">
        <w:rPr>
          <w:rFonts w:ascii="Arial" w:hAnsi="Arial" w:cs="Arial"/>
          <w:lang w:val="lt-LT"/>
        </w:rPr>
        <w:t>as</w:t>
      </w:r>
      <w:r w:rsidRPr="00A3618E" w:rsidR="004F60FD">
        <w:rPr>
          <w:rFonts w:ascii="Arial" w:hAnsi="Arial" w:cs="Arial"/>
          <w:lang w:val="lt-LT"/>
        </w:rPr>
        <w:t xml:space="preserve"> </w:t>
      </w:r>
      <w:r w:rsidRPr="00A3618E">
        <w:rPr>
          <w:rFonts w:ascii="Arial" w:hAnsi="Arial" w:cs="Arial"/>
          <w:lang w:val="lt-LT"/>
        </w:rPr>
        <w:t>Techninis darbo projektas</w:t>
      </w:r>
      <w:r w:rsidRPr="00A3618E" w:rsidR="004F60FD">
        <w:rPr>
          <w:rFonts w:ascii="Arial" w:hAnsi="Arial" w:cs="Arial"/>
          <w:lang w:val="lt-LT"/>
        </w:rPr>
        <w:t xml:space="preserve"> PSO turi būti pateikt</w:t>
      </w:r>
      <w:r w:rsidRPr="00A3618E">
        <w:rPr>
          <w:rFonts w:ascii="Arial" w:hAnsi="Arial" w:cs="Arial"/>
          <w:lang w:val="lt-LT"/>
        </w:rPr>
        <w:t>as</w:t>
      </w:r>
      <w:r w:rsidRPr="00A3618E" w:rsidR="004F60FD">
        <w:rPr>
          <w:rFonts w:ascii="Arial" w:hAnsi="Arial" w:cs="Arial"/>
          <w:lang w:val="lt-LT"/>
        </w:rPr>
        <w:t xml:space="preserve"> su parengusių projekto dalių vadovų bei projekto vadovo parašais bei patvirtintas originaliu antspaudu. Kiekvienos </w:t>
      </w:r>
      <w:r w:rsidRPr="00A3618E">
        <w:rPr>
          <w:rFonts w:ascii="Arial" w:hAnsi="Arial" w:cs="Arial"/>
          <w:lang w:val="lt-LT"/>
        </w:rPr>
        <w:t>Techninio darbo projekto</w:t>
      </w:r>
      <w:r w:rsidRPr="00A3618E" w:rsidR="004F60FD">
        <w:rPr>
          <w:rFonts w:ascii="Arial" w:hAnsi="Arial" w:cs="Arial"/>
          <w:lang w:val="lt-LT"/>
        </w:rPr>
        <w:t xml:space="preserve"> dalies lapai turi būti sunumeruoti eilės tvarka, kiekvienoje </w:t>
      </w:r>
      <w:r w:rsidRPr="00A3618E">
        <w:rPr>
          <w:rFonts w:ascii="Arial" w:hAnsi="Arial" w:cs="Arial"/>
          <w:lang w:val="lt-LT"/>
        </w:rPr>
        <w:t>Techninio darbo projekto</w:t>
      </w:r>
      <w:r w:rsidRPr="00A3618E" w:rsidR="004F60FD">
        <w:rPr>
          <w:rFonts w:ascii="Arial" w:hAnsi="Arial" w:cs="Arial"/>
          <w:lang w:val="lt-LT"/>
        </w:rPr>
        <w:t xml:space="preserve"> dalyje turi būti jos turinys ir </w:t>
      </w:r>
      <w:r w:rsidRPr="00A3618E">
        <w:rPr>
          <w:rFonts w:ascii="Arial" w:hAnsi="Arial" w:cs="Arial"/>
          <w:lang w:val="lt-LT"/>
        </w:rPr>
        <w:t>Techninio darbo projekto</w:t>
      </w:r>
      <w:r w:rsidRPr="00A3618E" w:rsidR="004F60FD">
        <w:rPr>
          <w:rFonts w:ascii="Arial" w:hAnsi="Arial" w:cs="Arial"/>
          <w:lang w:val="lt-LT"/>
        </w:rPr>
        <w:t xml:space="preserve"> dokumentų sudėties žiniaraštis. Reikalavimai techninių projektų sudėčiai pridedami (žr. (</w:t>
      </w:r>
      <w:r w:rsidRPr="00A3618E" w:rsidR="00AF2D86">
        <w:rPr>
          <w:rFonts w:ascii="Arial" w:hAnsi="Arial" w:cs="Arial"/>
          <w:lang w:val="lt-LT"/>
        </w:rPr>
        <w:t>0.2</w:t>
      </w:r>
      <w:r w:rsidRPr="00A3618E" w:rsidR="004F60FD">
        <w:rPr>
          <w:rFonts w:ascii="Arial" w:hAnsi="Arial" w:cs="Arial"/>
          <w:lang w:val="lt-LT"/>
        </w:rPr>
        <w:t>) priedą).</w:t>
      </w:r>
    </w:p>
    <w:p w:rsidRPr="00A3618E" w:rsidR="00133E59" w:rsidP="004F60FD" w:rsidRDefault="00133E59" w14:paraId="57894865" w14:textId="0BEADFCA">
      <w:pPr>
        <w:pStyle w:val="NoSpacing"/>
        <w:numPr>
          <w:ilvl w:val="1"/>
          <w:numId w:val="2"/>
        </w:numPr>
        <w:ind w:left="0" w:right="35" w:firstLine="426"/>
        <w:rPr>
          <w:rFonts w:ascii="Arial" w:hAnsi="Arial" w:cs="Arial"/>
          <w:lang w:val="lt-LT"/>
        </w:rPr>
      </w:pPr>
      <w:r w:rsidRPr="00A3618E">
        <w:rPr>
          <w:rFonts w:ascii="Arial" w:hAnsi="Arial" w:cs="Arial"/>
          <w:lang w:val="lt-LT"/>
        </w:rPr>
        <w:t>Skaitmeninė projektinės dokumentacijos informacija turi būti pateikiama *.</w:t>
      </w:r>
      <w:proofErr w:type="spellStart"/>
      <w:r w:rsidRPr="00A3618E">
        <w:rPr>
          <w:rFonts w:ascii="Arial" w:hAnsi="Arial" w:cs="Arial"/>
          <w:lang w:val="lt-LT"/>
        </w:rPr>
        <w:t>pdf</w:t>
      </w:r>
      <w:proofErr w:type="spellEnd"/>
      <w:r w:rsidRPr="00A3618E">
        <w:rPr>
          <w:rFonts w:ascii="Arial" w:hAnsi="Arial" w:cs="Arial"/>
          <w:lang w:val="lt-LT"/>
        </w:rPr>
        <w:t xml:space="preserve"> ir *.</w:t>
      </w:r>
      <w:proofErr w:type="spellStart"/>
      <w:r w:rsidRPr="00A3618E">
        <w:rPr>
          <w:rFonts w:ascii="Arial" w:hAnsi="Arial" w:cs="Arial"/>
          <w:lang w:val="lt-LT"/>
        </w:rPr>
        <w:t>adoc</w:t>
      </w:r>
      <w:proofErr w:type="spellEnd"/>
      <w:r w:rsidRPr="00A3618E">
        <w:rPr>
          <w:rFonts w:ascii="Arial" w:hAnsi="Arial" w:cs="Arial"/>
          <w:lang w:val="lt-LT"/>
        </w:rPr>
        <w:t xml:space="preserve"> formatu, sąmata ir sustambintas darbų žiniaraštis - *.</w:t>
      </w:r>
      <w:proofErr w:type="spellStart"/>
      <w:r w:rsidRPr="00A3618E">
        <w:rPr>
          <w:rFonts w:ascii="Arial" w:hAnsi="Arial" w:cs="Arial"/>
          <w:lang w:val="lt-LT"/>
        </w:rPr>
        <w:t>xlsx</w:t>
      </w:r>
      <w:proofErr w:type="spellEnd"/>
      <w:r w:rsidRPr="00A3618E">
        <w:rPr>
          <w:rFonts w:ascii="Arial" w:hAnsi="Arial" w:cs="Arial"/>
          <w:lang w:val="lt-LT"/>
        </w:rPr>
        <w:t xml:space="preserve"> formatu, modeliai - visi pradinio duomenų sukūrimo formatai ir *.</w:t>
      </w:r>
      <w:proofErr w:type="spellStart"/>
      <w:r w:rsidRPr="00A3618E">
        <w:rPr>
          <w:rFonts w:ascii="Arial" w:hAnsi="Arial" w:cs="Arial"/>
          <w:lang w:val="lt-LT"/>
        </w:rPr>
        <w:t>ifc</w:t>
      </w:r>
      <w:proofErr w:type="spellEnd"/>
      <w:r w:rsidRPr="00A3618E">
        <w:rPr>
          <w:rFonts w:ascii="Arial" w:hAnsi="Arial" w:cs="Arial"/>
          <w:lang w:val="lt-LT"/>
        </w:rPr>
        <w:t>, *.</w:t>
      </w:r>
      <w:proofErr w:type="spellStart"/>
      <w:r w:rsidRPr="00A3618E">
        <w:rPr>
          <w:rFonts w:ascii="Arial" w:hAnsi="Arial" w:cs="Arial"/>
          <w:lang w:val="lt-LT"/>
        </w:rPr>
        <w:t>landXML</w:t>
      </w:r>
      <w:proofErr w:type="spellEnd"/>
      <w:r w:rsidRPr="00A3618E">
        <w:rPr>
          <w:rFonts w:ascii="Arial" w:hAnsi="Arial" w:cs="Arial"/>
          <w:lang w:val="lt-LT"/>
        </w:rPr>
        <w:t>, 2D brėžiniai, schemos, planai – visi pradinio duomenų sukūrimo formatai ir *.</w:t>
      </w:r>
      <w:proofErr w:type="spellStart"/>
      <w:r w:rsidRPr="00A3618E">
        <w:rPr>
          <w:rFonts w:ascii="Arial" w:hAnsi="Arial" w:cs="Arial"/>
          <w:lang w:val="lt-LT"/>
        </w:rPr>
        <w:t>dwg</w:t>
      </w:r>
      <w:proofErr w:type="spellEnd"/>
      <w:r w:rsidRPr="00A3618E">
        <w:rPr>
          <w:rFonts w:ascii="Arial" w:hAnsi="Arial" w:cs="Arial"/>
          <w:lang w:val="lt-LT"/>
        </w:rPr>
        <w:t>, *.</w:t>
      </w:r>
      <w:proofErr w:type="spellStart"/>
      <w:r w:rsidRPr="00A3618E">
        <w:rPr>
          <w:rFonts w:ascii="Arial" w:hAnsi="Arial" w:cs="Arial"/>
          <w:lang w:val="lt-LT"/>
        </w:rPr>
        <w:t>pdf</w:t>
      </w:r>
      <w:proofErr w:type="spellEnd"/>
      <w:r w:rsidRPr="00A3618E">
        <w:rPr>
          <w:rFonts w:ascii="Arial" w:hAnsi="Arial" w:cs="Arial"/>
          <w:lang w:val="lt-LT"/>
        </w:rPr>
        <w:t xml:space="preserve"> formatu, aiškinamoji projekto dalis, tekstiniai failai - *.</w:t>
      </w:r>
      <w:proofErr w:type="spellStart"/>
      <w:r w:rsidRPr="00A3618E">
        <w:rPr>
          <w:rFonts w:ascii="Arial" w:hAnsi="Arial" w:cs="Arial"/>
          <w:lang w:val="lt-LT"/>
        </w:rPr>
        <w:t>docx</w:t>
      </w:r>
      <w:proofErr w:type="spellEnd"/>
      <w:r w:rsidRPr="00A3618E">
        <w:rPr>
          <w:rFonts w:ascii="Arial" w:hAnsi="Arial" w:cs="Arial"/>
          <w:lang w:val="lt-LT"/>
        </w:rPr>
        <w:t>, *.</w:t>
      </w:r>
      <w:proofErr w:type="spellStart"/>
      <w:r w:rsidRPr="00A3618E">
        <w:rPr>
          <w:rFonts w:ascii="Arial" w:hAnsi="Arial" w:cs="Arial"/>
          <w:lang w:val="lt-LT"/>
        </w:rPr>
        <w:t>pdf</w:t>
      </w:r>
      <w:proofErr w:type="spellEnd"/>
      <w:r w:rsidRPr="00A3618E">
        <w:rPr>
          <w:rFonts w:ascii="Arial" w:hAnsi="Arial" w:cs="Arial"/>
          <w:lang w:val="lt-LT"/>
        </w:rPr>
        <w:t xml:space="preserve">, įvairios projekto skaičiuoklės, </w:t>
      </w:r>
      <w:proofErr w:type="spellStart"/>
      <w:r w:rsidRPr="00A3618E">
        <w:rPr>
          <w:rFonts w:ascii="Arial" w:hAnsi="Arial" w:cs="Arial"/>
          <w:lang w:val="lt-LT"/>
        </w:rPr>
        <w:t>proejkto</w:t>
      </w:r>
      <w:proofErr w:type="spellEnd"/>
      <w:r w:rsidRPr="00A3618E">
        <w:rPr>
          <w:rFonts w:ascii="Arial" w:hAnsi="Arial" w:cs="Arial"/>
          <w:lang w:val="lt-LT"/>
        </w:rPr>
        <w:t xml:space="preserve"> įgyvendinimo grafikas - *.</w:t>
      </w:r>
      <w:proofErr w:type="spellStart"/>
      <w:r w:rsidRPr="00A3618E">
        <w:rPr>
          <w:rFonts w:ascii="Arial" w:hAnsi="Arial" w:cs="Arial"/>
          <w:lang w:val="lt-LT"/>
        </w:rPr>
        <w:t>xlsx</w:t>
      </w:r>
      <w:proofErr w:type="spellEnd"/>
      <w:r w:rsidRPr="00A3618E">
        <w:rPr>
          <w:rFonts w:ascii="Arial" w:hAnsi="Arial" w:cs="Arial"/>
          <w:lang w:val="lt-LT"/>
        </w:rPr>
        <w:t>, *.</w:t>
      </w:r>
      <w:proofErr w:type="spellStart"/>
      <w:r w:rsidRPr="00A3618E">
        <w:rPr>
          <w:rFonts w:ascii="Arial" w:hAnsi="Arial" w:cs="Arial"/>
          <w:lang w:val="lt-LT"/>
        </w:rPr>
        <w:t>pdf</w:t>
      </w:r>
      <w:proofErr w:type="spellEnd"/>
      <w:r w:rsidRPr="00A3618E">
        <w:rPr>
          <w:rFonts w:ascii="Arial" w:hAnsi="Arial" w:cs="Arial"/>
          <w:lang w:val="lt-LT"/>
        </w:rPr>
        <w:t>, kolizijų patikros analizės dokumentai - *.</w:t>
      </w:r>
      <w:proofErr w:type="spellStart"/>
      <w:r w:rsidRPr="00A3618E">
        <w:rPr>
          <w:rFonts w:ascii="Arial" w:hAnsi="Arial" w:cs="Arial"/>
          <w:lang w:val="lt-LT"/>
        </w:rPr>
        <w:t>xlsx</w:t>
      </w:r>
      <w:proofErr w:type="spellEnd"/>
      <w:r w:rsidRPr="00A3618E">
        <w:rPr>
          <w:rFonts w:ascii="Arial" w:hAnsi="Arial" w:cs="Arial"/>
          <w:lang w:val="lt-LT"/>
        </w:rPr>
        <w:t>, *.</w:t>
      </w:r>
      <w:proofErr w:type="spellStart"/>
      <w:r w:rsidRPr="00A3618E">
        <w:rPr>
          <w:rFonts w:ascii="Arial" w:hAnsi="Arial" w:cs="Arial"/>
          <w:lang w:val="lt-LT"/>
        </w:rPr>
        <w:t>bcf</w:t>
      </w:r>
      <w:proofErr w:type="spellEnd"/>
      <w:r w:rsidRPr="00A3618E">
        <w:rPr>
          <w:rFonts w:ascii="Arial" w:hAnsi="Arial" w:cs="Arial"/>
          <w:lang w:val="lt-LT"/>
        </w:rPr>
        <w:t>, *.</w:t>
      </w:r>
      <w:proofErr w:type="spellStart"/>
      <w:r w:rsidRPr="00A3618E">
        <w:rPr>
          <w:rFonts w:ascii="Arial" w:hAnsi="Arial" w:cs="Arial"/>
          <w:lang w:val="lt-LT"/>
        </w:rPr>
        <w:t>pdf</w:t>
      </w:r>
      <w:proofErr w:type="spellEnd"/>
      <w:r w:rsidRPr="00A3618E">
        <w:rPr>
          <w:rFonts w:ascii="Arial" w:hAnsi="Arial" w:cs="Arial"/>
          <w:lang w:val="lt-LT"/>
        </w:rPr>
        <w:t xml:space="preserve">. </w:t>
      </w:r>
      <w:r w:rsidRPr="00A3618E" w:rsidR="00664412">
        <w:rPr>
          <w:rFonts w:ascii="Arial" w:hAnsi="Arial" w:cs="Arial"/>
          <w:lang w:val="lt-LT"/>
        </w:rPr>
        <w:t>Techninio darbo projekto</w:t>
      </w:r>
      <w:r w:rsidRPr="00A3618E">
        <w:rPr>
          <w:rFonts w:ascii="Arial" w:hAnsi="Arial" w:cs="Arial"/>
          <w:lang w:val="lt-LT"/>
        </w:rPr>
        <w:t xml:space="preserve"> dalių pavadinimai ir jų išdėstymo tvarka kompiuterinėje laikmenoje turi atitikti spausdintą </w:t>
      </w:r>
      <w:r w:rsidRPr="00A3618E" w:rsidR="00664412">
        <w:rPr>
          <w:rFonts w:ascii="Arial" w:hAnsi="Arial" w:cs="Arial"/>
          <w:lang w:val="lt-LT"/>
        </w:rPr>
        <w:t>Techninio darbo projekto</w:t>
      </w:r>
      <w:r w:rsidRPr="00A3618E">
        <w:rPr>
          <w:rFonts w:ascii="Arial" w:hAnsi="Arial" w:cs="Arial"/>
          <w:lang w:val="lt-LT"/>
        </w:rPr>
        <w:t xml:space="preserve"> originalą.</w:t>
      </w:r>
    </w:p>
    <w:p w:rsidRPr="00A3618E" w:rsidR="00BD5793" w:rsidP="004F60FD" w:rsidRDefault="00664412" w14:paraId="78E2527B" w14:textId="4C980A9E">
      <w:pPr>
        <w:pStyle w:val="NoSpacing"/>
        <w:numPr>
          <w:ilvl w:val="1"/>
          <w:numId w:val="2"/>
        </w:numPr>
        <w:ind w:left="0" w:right="35" w:firstLine="426"/>
        <w:rPr>
          <w:rFonts w:ascii="Arial" w:hAnsi="Arial" w:cs="Arial"/>
          <w:lang w:val="lt-LT"/>
        </w:rPr>
      </w:pPr>
      <w:r w:rsidRPr="00A3618E">
        <w:rPr>
          <w:rFonts w:ascii="Arial" w:hAnsi="Arial" w:cs="Arial"/>
          <w:lang w:val="lt-LT"/>
        </w:rPr>
        <w:t>Techniniame darbo projekte</w:t>
      </w:r>
      <w:r w:rsidRPr="00A3618E" w:rsidR="00BD5793">
        <w:rPr>
          <w:rFonts w:ascii="Arial" w:hAnsi="Arial" w:cs="Arial"/>
          <w:lang w:val="lt-LT"/>
        </w:rPr>
        <w:t xml:space="preserve"> projektuoti skirstyklos įrenginius ir pastatus minimaliai užstatant, ir aptveriant žemės plotą. Išorinė skirstyklos tvora turi būti projektuojama atsižvelgiant į pastotės plėtrai </w:t>
      </w:r>
      <w:r w:rsidRPr="00A3618E" w:rsidR="00BD5793">
        <w:rPr>
          <w:rFonts w:ascii="Arial" w:hAnsi="Arial" w:cs="Arial"/>
          <w:lang w:val="lt-LT"/>
        </w:rPr>
        <w:lastRenderedPageBreak/>
        <w:t>reikalingą žemės plotą, jei plėtros poreikis nurodomas Projektavimo užduotyje, bei išlaikant saugius atstumus pagal elektros įrenginių įrengimo taisyklių reikalavimus ir įvertinant šios projektavimo užduoties konstrukcijų ir elektrotechnikos dalyse nurodytus reikalavimus.</w:t>
      </w:r>
    </w:p>
    <w:p w:rsidRPr="00A3618E" w:rsidR="00BD5793" w:rsidP="004F60FD" w:rsidRDefault="00BD5793" w14:paraId="05E551EA" w14:textId="32E28AC8">
      <w:pPr>
        <w:pStyle w:val="NoSpacing"/>
        <w:numPr>
          <w:ilvl w:val="1"/>
          <w:numId w:val="2"/>
        </w:numPr>
        <w:ind w:left="0" w:right="35" w:firstLine="426"/>
        <w:rPr>
          <w:rFonts w:ascii="Arial" w:hAnsi="Arial" w:cs="Arial"/>
          <w:lang w:val="lt-LT"/>
        </w:rPr>
      </w:pPr>
      <w:r w:rsidRPr="00A3618E">
        <w:rPr>
          <w:rFonts w:ascii="Arial" w:hAnsi="Arial" w:cs="Arial"/>
          <w:lang w:val="lt-LT"/>
        </w:rPr>
        <w:t xml:space="preserve">Projektavimo užduoties kopija turi būti tik </w:t>
      </w:r>
      <w:r w:rsidRPr="00A3618E" w:rsidR="005577FE">
        <w:rPr>
          <w:rFonts w:ascii="Arial" w:hAnsi="Arial" w:cs="Arial"/>
          <w:lang w:val="lt-LT"/>
        </w:rPr>
        <w:t>techninio projekto</w:t>
      </w:r>
      <w:r w:rsidRPr="00A3618E">
        <w:rPr>
          <w:rFonts w:ascii="Arial" w:hAnsi="Arial" w:cs="Arial"/>
          <w:lang w:val="lt-LT"/>
        </w:rPr>
        <w:t xml:space="preserve"> Bendros dalies (bylos) sudėtyje.</w:t>
      </w:r>
    </w:p>
    <w:p w:rsidRPr="00A3618E" w:rsidR="00BD5793" w:rsidP="004F60FD" w:rsidRDefault="00BD5793" w14:paraId="216FC872" w14:textId="6F1A999C">
      <w:pPr>
        <w:pStyle w:val="NoSpacing"/>
        <w:numPr>
          <w:ilvl w:val="1"/>
          <w:numId w:val="2"/>
        </w:numPr>
        <w:ind w:left="0" w:right="35" w:firstLine="426"/>
        <w:rPr>
          <w:rFonts w:ascii="Arial" w:hAnsi="Arial" w:cs="Arial"/>
          <w:lang w:val="lt-LT"/>
        </w:rPr>
      </w:pPr>
      <w:r w:rsidRPr="00A3618E">
        <w:rPr>
          <w:rFonts w:ascii="Arial" w:hAnsi="Arial" w:cs="Arial"/>
          <w:lang w:val="lt-LT"/>
        </w:rPr>
        <w:t xml:space="preserve">Parengto </w:t>
      </w:r>
      <w:r w:rsidRPr="00A3618E" w:rsidR="005577FE">
        <w:rPr>
          <w:rFonts w:ascii="Arial" w:hAnsi="Arial" w:cs="Arial"/>
          <w:lang w:val="lt-LT"/>
        </w:rPr>
        <w:t>techninio projekto</w:t>
      </w:r>
      <w:r w:rsidRPr="00A3618E">
        <w:rPr>
          <w:rFonts w:ascii="Arial" w:hAnsi="Arial" w:cs="Arial"/>
          <w:lang w:val="lt-LT"/>
        </w:rPr>
        <w:t xml:space="preserve"> kiekvienos projekto dalies (bylos) sudėtyje turi būti PSO atsakingų asmenų suderinimų lapo kopijos.</w:t>
      </w:r>
    </w:p>
    <w:p w:rsidRPr="00A3618E" w:rsidR="00BD5793" w:rsidP="004F60FD" w:rsidRDefault="00BD5793" w14:paraId="65E1BD96" w14:textId="250E68AC">
      <w:pPr>
        <w:pStyle w:val="NoSpacing"/>
        <w:numPr>
          <w:ilvl w:val="1"/>
          <w:numId w:val="2"/>
        </w:numPr>
        <w:ind w:left="0" w:right="35" w:firstLine="426"/>
        <w:rPr>
          <w:rFonts w:ascii="Arial" w:hAnsi="Arial" w:cs="Arial"/>
          <w:lang w:val="lt-LT"/>
        </w:rPr>
      </w:pPr>
      <w:r w:rsidRPr="00A3618E">
        <w:rPr>
          <w:rFonts w:ascii="Arial" w:hAnsi="Arial" w:cs="Arial"/>
          <w:lang w:val="lt-LT"/>
        </w:rPr>
        <w:t>Parengt</w:t>
      </w:r>
      <w:r w:rsidRPr="00A3618E" w:rsidR="005577FE">
        <w:rPr>
          <w:rFonts w:ascii="Arial" w:hAnsi="Arial" w:cs="Arial"/>
          <w:lang w:val="lt-LT"/>
        </w:rPr>
        <w:t>o</w:t>
      </w:r>
      <w:r w:rsidRPr="00A3618E">
        <w:rPr>
          <w:rFonts w:ascii="Arial" w:hAnsi="Arial" w:cs="Arial"/>
          <w:lang w:val="lt-LT"/>
        </w:rPr>
        <w:t xml:space="preserve"> </w:t>
      </w:r>
      <w:r w:rsidRPr="00A3618E" w:rsidR="005577FE">
        <w:rPr>
          <w:rFonts w:ascii="Arial" w:hAnsi="Arial" w:cs="Arial"/>
          <w:lang w:val="lt-LT"/>
        </w:rPr>
        <w:t xml:space="preserve">techninio projekto </w:t>
      </w:r>
      <w:r w:rsidRPr="00A3618E">
        <w:rPr>
          <w:rFonts w:ascii="Arial" w:hAnsi="Arial" w:cs="Arial"/>
          <w:lang w:val="lt-LT"/>
        </w:rPr>
        <w:t xml:space="preserve">atskirų trečiųjų šalių ir ESO projekto dalių (bylų) sudėtyje turi būti šių trečiųjų šalių ir ESO dalies </w:t>
      </w:r>
      <w:r w:rsidRPr="00A3618E" w:rsidR="005577FE">
        <w:rPr>
          <w:rFonts w:ascii="Arial" w:hAnsi="Arial" w:cs="Arial"/>
          <w:lang w:val="lt-LT"/>
        </w:rPr>
        <w:t xml:space="preserve">techninio projekto </w:t>
      </w:r>
      <w:r w:rsidRPr="00A3618E">
        <w:rPr>
          <w:rFonts w:ascii="Arial" w:hAnsi="Arial" w:cs="Arial"/>
          <w:lang w:val="lt-LT"/>
        </w:rPr>
        <w:t>suderinimų kopijos.</w:t>
      </w:r>
    </w:p>
    <w:p w:rsidRPr="00A3618E" w:rsidR="00BD5793" w:rsidP="004F60FD" w:rsidRDefault="005577FE" w14:paraId="71D8F25C" w14:textId="7B4B7314">
      <w:pPr>
        <w:pStyle w:val="NoSpacing"/>
        <w:numPr>
          <w:ilvl w:val="1"/>
          <w:numId w:val="2"/>
        </w:numPr>
        <w:ind w:left="0" w:right="35" w:firstLine="426"/>
        <w:rPr>
          <w:rFonts w:ascii="Arial" w:hAnsi="Arial" w:cs="Arial"/>
          <w:lang w:val="lt-LT"/>
        </w:rPr>
      </w:pPr>
      <w:r w:rsidRPr="00A3618E">
        <w:rPr>
          <w:rFonts w:ascii="Arial" w:hAnsi="Arial" w:cs="Arial"/>
          <w:lang w:val="lt-LT"/>
        </w:rPr>
        <w:t xml:space="preserve">Techninio projekto </w:t>
      </w:r>
      <w:r w:rsidRPr="00A3618E" w:rsidR="00BD5793">
        <w:rPr>
          <w:rFonts w:ascii="Arial" w:hAnsi="Arial" w:cs="Arial"/>
          <w:lang w:val="lt-LT"/>
        </w:rPr>
        <w:t xml:space="preserve">aiškinamajame rašte turi būti numatyta, kad parengto techninio-darbo projekto kiekvienos projekto dalies (bylos) sudėtyje turi būti detalūs dokumentacijos sąrašai, kurie bus teikiami 110 </w:t>
      </w:r>
      <w:proofErr w:type="spellStart"/>
      <w:r w:rsidRPr="00A3618E" w:rsidR="00BD5793">
        <w:rPr>
          <w:rFonts w:ascii="Arial" w:hAnsi="Arial" w:cs="Arial"/>
          <w:lang w:val="lt-LT"/>
        </w:rPr>
        <w:t>kV</w:t>
      </w:r>
      <w:proofErr w:type="spellEnd"/>
      <w:r w:rsidRPr="00A3618E" w:rsidR="00BD5793">
        <w:rPr>
          <w:rFonts w:ascii="Arial" w:hAnsi="Arial" w:cs="Arial"/>
          <w:lang w:val="lt-LT"/>
        </w:rPr>
        <w:t xml:space="preserve"> skirstyklos rekonstravimo/statybos darbų techniniam įvertinimui bei statybos užbaigimui, vadovaujantis PSO patvirtintais 2022-12-21 Nr. 22NU-473 „Perdavimo tinklo objekto statybos/rekonstravimo dokumentacijos aprašas“ (žr. (4) priedą) reikalavimais. Detalūs dokumentacijos sąrašai turi būti suderinti su PSO.</w:t>
      </w:r>
    </w:p>
    <w:p w:rsidRPr="00A3618E" w:rsidR="00F80501" w:rsidP="004F60FD" w:rsidRDefault="00F80501" w14:paraId="3ADAC765" w14:textId="20346C9A">
      <w:pPr>
        <w:pStyle w:val="NoSpacing"/>
        <w:numPr>
          <w:ilvl w:val="1"/>
          <w:numId w:val="2"/>
        </w:numPr>
        <w:ind w:left="0" w:right="35" w:firstLine="426"/>
        <w:rPr>
          <w:rFonts w:ascii="Arial" w:hAnsi="Arial" w:cs="Arial"/>
          <w:lang w:val="lt-LT"/>
        </w:rPr>
      </w:pPr>
      <w:r w:rsidRPr="00A3618E">
        <w:rPr>
          <w:rFonts w:ascii="Arial" w:hAnsi="Arial" w:cs="Arial"/>
          <w:lang w:val="lt-LT"/>
        </w:rPr>
        <w:t xml:space="preserve">Visos </w:t>
      </w:r>
      <w:r w:rsidRPr="00A3618E" w:rsidR="005577FE">
        <w:rPr>
          <w:rFonts w:ascii="Arial" w:hAnsi="Arial" w:cs="Arial"/>
          <w:lang w:val="lt-LT"/>
        </w:rPr>
        <w:t xml:space="preserve">techninio projekto </w:t>
      </w:r>
      <w:r w:rsidRPr="00A3618E">
        <w:rPr>
          <w:rFonts w:ascii="Arial" w:hAnsi="Arial" w:cs="Arial"/>
          <w:lang w:val="lt-LT"/>
        </w:rPr>
        <w:t>parengimui reikalingos techninės dokumentacijos peržiūrą (kopijavimą)</w:t>
      </w:r>
      <w:r w:rsidRPr="00A3618E" w:rsidR="006834DD">
        <w:rPr>
          <w:rFonts w:ascii="Arial" w:hAnsi="Arial" w:cs="Arial"/>
          <w:lang w:val="lt-LT"/>
        </w:rPr>
        <w:t xml:space="preserve"> ir įrenginių bei infrastruktūros apžiūrą</w:t>
      </w:r>
      <w:r w:rsidRPr="00A3618E">
        <w:rPr>
          <w:rFonts w:ascii="Arial" w:hAnsi="Arial" w:cs="Arial"/>
          <w:lang w:val="lt-LT"/>
        </w:rPr>
        <w:t xml:space="preserve"> galima atlikti</w:t>
      </w:r>
      <w:r w:rsidRPr="00A3618E" w:rsidR="0079710E">
        <w:rPr>
          <w:rFonts w:ascii="Arial" w:hAnsi="Arial" w:cs="Arial"/>
          <w:lang w:val="lt-LT"/>
        </w:rPr>
        <w:t xml:space="preserve"> adresu</w:t>
      </w:r>
      <w:r w:rsidRPr="00A3618E">
        <w:rPr>
          <w:rFonts w:ascii="Arial" w:hAnsi="Arial" w:cs="Arial"/>
          <w:lang w:val="lt-LT"/>
        </w:rPr>
        <w:t xml:space="preserve"> </w:t>
      </w:r>
      <w:r w:rsidRPr="00A3618E" w:rsidR="006834DD">
        <w:rPr>
          <w:rFonts w:ascii="Arial" w:hAnsi="Arial" w:cs="Arial"/>
          <w:szCs w:val="22"/>
          <w:lang w:val="lt-LT"/>
        </w:rPr>
        <w:t>Telšių apskr., Mažeikių r. sav.</w:t>
      </w:r>
      <w:r w:rsidRPr="00A3618E" w:rsidR="006834DD">
        <w:rPr>
          <w:rFonts w:ascii="Arial" w:hAnsi="Arial" w:cs="Arial"/>
          <w:lang w:val="lt-LT"/>
        </w:rPr>
        <w:t xml:space="preserve"> </w:t>
      </w:r>
      <w:r w:rsidRPr="00A3618E" w:rsidR="006834DD">
        <w:rPr>
          <w:rFonts w:ascii="Arial" w:hAnsi="Arial" w:cs="Arial"/>
          <w:szCs w:val="22"/>
          <w:lang w:val="lt-LT"/>
        </w:rPr>
        <w:t>Žemaitijos g. 73D, Mažeikiai</w:t>
      </w:r>
      <w:r w:rsidRPr="00A3618E" w:rsidR="006834DD">
        <w:rPr>
          <w:rFonts w:ascii="Arial" w:hAnsi="Arial" w:cs="Arial"/>
          <w:lang w:val="lt-LT"/>
        </w:rPr>
        <w:t>.</w:t>
      </w:r>
      <w:r w:rsidRPr="00A3618E" w:rsidR="0079710E">
        <w:rPr>
          <w:rFonts w:ascii="Arial" w:hAnsi="Arial" w:cs="Arial"/>
          <w:szCs w:val="22"/>
          <w:lang w:val="lt-LT"/>
        </w:rPr>
        <w:t xml:space="preserve"> </w:t>
      </w:r>
      <w:r w:rsidRPr="00A3618E">
        <w:rPr>
          <w:rFonts w:ascii="Arial" w:hAnsi="Arial" w:cs="Arial"/>
          <w:lang w:val="lt-LT"/>
        </w:rPr>
        <w:t>Dokumentacijos peržiūros ir įrenginių apžiūros laiką ir vietą suderinti su Užsakovu.</w:t>
      </w:r>
    </w:p>
    <w:p w:rsidRPr="00A3618E" w:rsidR="00754F99" w:rsidP="004F60FD" w:rsidRDefault="00754F99" w14:paraId="237D4236" w14:textId="41A8036C">
      <w:pPr>
        <w:pStyle w:val="NoSpacing"/>
        <w:numPr>
          <w:ilvl w:val="1"/>
          <w:numId w:val="2"/>
        </w:numPr>
        <w:ind w:left="0" w:right="35" w:firstLine="426"/>
        <w:rPr>
          <w:rFonts w:ascii="Arial" w:hAnsi="Arial" w:cs="Arial"/>
          <w:lang w:val="lt-LT"/>
        </w:rPr>
      </w:pPr>
      <w:r w:rsidRPr="00A3618E">
        <w:rPr>
          <w:rFonts w:ascii="Arial" w:hAnsi="Arial" w:cs="Arial"/>
          <w:lang w:val="lt-LT"/>
        </w:rPr>
        <w:t>Informaciniam saugumui taikomi reikalavimai pateikiami prieduose (žr. (</w:t>
      </w:r>
      <w:r w:rsidRPr="00A3618E" w:rsidR="00B05FD7">
        <w:rPr>
          <w:rFonts w:ascii="Arial" w:hAnsi="Arial" w:cs="Arial"/>
          <w:lang w:val="lt-LT"/>
        </w:rPr>
        <w:t>0.7</w:t>
      </w:r>
      <w:r w:rsidRPr="00A3618E">
        <w:rPr>
          <w:rFonts w:ascii="Arial" w:hAnsi="Arial" w:cs="Arial"/>
          <w:lang w:val="lt-LT"/>
        </w:rPr>
        <w:t>) ir  (</w:t>
      </w:r>
      <w:r w:rsidRPr="00A3618E" w:rsidR="00B05FD7">
        <w:rPr>
          <w:rFonts w:ascii="Arial" w:hAnsi="Arial" w:cs="Arial"/>
          <w:lang w:val="lt-LT"/>
        </w:rPr>
        <w:t>0.8</w:t>
      </w:r>
      <w:r w:rsidRPr="00A3618E">
        <w:rPr>
          <w:rFonts w:ascii="Arial" w:hAnsi="Arial" w:cs="Arial"/>
          <w:lang w:val="lt-LT"/>
        </w:rPr>
        <w:t>) priedus).</w:t>
      </w:r>
    </w:p>
    <w:p w:rsidRPr="00A3618E" w:rsidR="00754F99" w:rsidP="004F60FD" w:rsidRDefault="00754F99" w14:paraId="73985B5B" w14:textId="04241094">
      <w:pPr>
        <w:pStyle w:val="NoSpacing"/>
        <w:numPr>
          <w:ilvl w:val="1"/>
          <w:numId w:val="2"/>
        </w:numPr>
        <w:ind w:left="0" w:right="35" w:firstLine="426"/>
        <w:rPr>
          <w:rFonts w:ascii="Arial" w:hAnsi="Arial" w:cs="Arial"/>
          <w:lang w:val="lt-LT"/>
        </w:rPr>
      </w:pPr>
      <w:r w:rsidRPr="00A3618E">
        <w:rPr>
          <w:rFonts w:ascii="Arial" w:hAnsi="Arial" w:cs="Arial"/>
          <w:lang w:val="lt-LT"/>
        </w:rPr>
        <w:t xml:space="preserve">PSO reikalavimu BIM taikymas šiam infrastruktūros projektui yra </w:t>
      </w:r>
      <w:r w:rsidRPr="00A3618E">
        <w:rPr>
          <w:rFonts w:ascii="Arial" w:hAnsi="Arial" w:cs="Arial"/>
          <w:b/>
          <w:bCs/>
          <w:lang w:val="lt-LT"/>
        </w:rPr>
        <w:t>privalomas</w:t>
      </w:r>
      <w:r w:rsidRPr="00A3618E">
        <w:rPr>
          <w:rFonts w:ascii="Arial" w:hAnsi="Arial" w:cs="Arial"/>
          <w:lang w:val="lt-LT"/>
        </w:rPr>
        <w:t xml:space="preserve">. Visas projekto sprendinių derinimas turi būti vykdomas per PSO pateiktą bendrąją duomenų aplinką </w:t>
      </w:r>
      <w:proofErr w:type="spellStart"/>
      <w:r w:rsidRPr="00A3618E">
        <w:rPr>
          <w:rFonts w:ascii="Arial" w:hAnsi="Arial" w:cs="Arial"/>
          <w:lang w:val="lt-LT"/>
        </w:rPr>
        <w:t>Dalux</w:t>
      </w:r>
      <w:proofErr w:type="spellEnd"/>
      <w:r w:rsidRPr="00A3618E">
        <w:rPr>
          <w:rFonts w:ascii="Arial" w:hAnsi="Arial" w:cs="Arial"/>
          <w:lang w:val="lt-LT"/>
        </w:rPr>
        <w:t>. Užsakovo informacijos reikalavimų (EIR) priedas</w:t>
      </w:r>
      <w:r w:rsidRPr="00A3618E" w:rsidR="0017788B">
        <w:rPr>
          <w:rFonts w:ascii="Arial" w:hAnsi="Arial" w:cs="Arial"/>
          <w:lang w:val="lt-LT"/>
        </w:rPr>
        <w:t xml:space="preserve"> </w:t>
      </w:r>
      <w:r w:rsidRPr="00A3618E" w:rsidR="002C131C">
        <w:rPr>
          <w:rFonts w:ascii="Arial" w:hAnsi="Arial" w:cs="Arial"/>
          <w:lang w:val="lt-LT"/>
        </w:rPr>
        <w:t>(10.1)</w:t>
      </w:r>
      <w:r w:rsidRPr="00A3618E">
        <w:rPr>
          <w:rFonts w:ascii="Arial" w:hAnsi="Arial" w:cs="Arial"/>
          <w:lang w:val="lt-LT"/>
        </w:rPr>
        <w:t xml:space="preserve"> yra šios techninės užduoties sudėtyje</w:t>
      </w:r>
      <w:r w:rsidRPr="00A3618E" w:rsidR="007672D0">
        <w:rPr>
          <w:rFonts w:ascii="Arial" w:hAnsi="Arial" w:cs="Arial"/>
          <w:lang w:val="lt-LT"/>
        </w:rPr>
        <w:t>.</w:t>
      </w:r>
    </w:p>
    <w:p w:rsidRPr="00A3618E" w:rsidR="003C782A" w:rsidP="003C782A" w:rsidRDefault="003C782A" w14:paraId="1D305BEF" w14:textId="77777777">
      <w:pPr>
        <w:pStyle w:val="NoSpacing"/>
        <w:numPr>
          <w:ilvl w:val="0"/>
          <w:numId w:val="0"/>
        </w:numPr>
        <w:ind w:left="360" w:right="35"/>
        <w:rPr>
          <w:rFonts w:ascii="Arial" w:hAnsi="Arial" w:cs="Arial"/>
          <w:lang w:val="lt-LT"/>
        </w:rPr>
      </w:pPr>
    </w:p>
    <w:p w:rsidRPr="00A3618E" w:rsidR="000813BC" w:rsidP="00794C6A" w:rsidRDefault="000813BC" w14:paraId="77319B49" w14:textId="77777777">
      <w:pPr>
        <w:pStyle w:val="ListParagraph"/>
        <w:numPr>
          <w:ilvl w:val="0"/>
          <w:numId w:val="3"/>
        </w:numPr>
        <w:jc w:val="both"/>
        <w:rPr>
          <w:rFonts w:ascii="Arial" w:hAnsi="Arial" w:cs="Arial"/>
          <w:vanish/>
          <w:sz w:val="22"/>
          <w:szCs w:val="22"/>
        </w:rPr>
      </w:pPr>
    </w:p>
    <w:p w:rsidRPr="00A3618E" w:rsidR="000813BC" w:rsidP="00794C6A" w:rsidRDefault="000813BC" w14:paraId="57785502" w14:textId="77777777">
      <w:pPr>
        <w:pStyle w:val="ListParagraph"/>
        <w:numPr>
          <w:ilvl w:val="0"/>
          <w:numId w:val="3"/>
        </w:numPr>
        <w:jc w:val="both"/>
        <w:rPr>
          <w:rFonts w:ascii="Arial" w:hAnsi="Arial" w:cs="Arial"/>
          <w:vanish/>
          <w:sz w:val="22"/>
          <w:szCs w:val="22"/>
        </w:rPr>
      </w:pPr>
    </w:p>
    <w:p w:rsidRPr="00A3618E" w:rsidR="000813BC" w:rsidP="00794C6A" w:rsidRDefault="000813BC" w14:paraId="554CCEDE" w14:textId="77777777">
      <w:pPr>
        <w:pStyle w:val="ListParagraph"/>
        <w:numPr>
          <w:ilvl w:val="0"/>
          <w:numId w:val="3"/>
        </w:numPr>
        <w:jc w:val="both"/>
        <w:rPr>
          <w:rFonts w:ascii="Arial" w:hAnsi="Arial" w:cs="Arial"/>
          <w:vanish/>
          <w:sz w:val="22"/>
          <w:szCs w:val="22"/>
        </w:rPr>
      </w:pPr>
    </w:p>
    <w:p w:rsidRPr="00A3618E" w:rsidR="000813BC" w:rsidP="00794C6A" w:rsidRDefault="000813BC" w14:paraId="34D1B8E6" w14:textId="77777777">
      <w:pPr>
        <w:pStyle w:val="ListParagraph"/>
        <w:numPr>
          <w:ilvl w:val="0"/>
          <w:numId w:val="3"/>
        </w:numPr>
        <w:jc w:val="both"/>
        <w:rPr>
          <w:rFonts w:ascii="Arial" w:hAnsi="Arial" w:cs="Arial"/>
          <w:vanish/>
          <w:sz w:val="22"/>
          <w:szCs w:val="22"/>
        </w:rPr>
      </w:pPr>
    </w:p>
    <w:p w:rsidRPr="00A3618E" w:rsidR="00D76C3B" w:rsidP="00733E6C" w:rsidRDefault="000813BC" w14:paraId="37B674D7" w14:textId="77777777">
      <w:pPr>
        <w:pStyle w:val="Heading1"/>
        <w:numPr>
          <w:ilvl w:val="0"/>
          <w:numId w:val="2"/>
        </w:numPr>
        <w:tabs>
          <w:tab w:val="left" w:pos="810"/>
        </w:tabs>
        <w:spacing w:before="120" w:after="120"/>
        <w:rPr>
          <w:rFonts w:ascii="Arial" w:hAnsi="Arial" w:cs="Arial"/>
          <w:szCs w:val="22"/>
        </w:rPr>
      </w:pPr>
      <w:bookmarkStart w:name="_Toc373828547" w:id="13"/>
      <w:bookmarkStart w:name="_Toc373840561" w:id="14"/>
      <w:bookmarkStart w:name="_Toc455492576" w:id="15"/>
      <w:bookmarkStart w:name="_Toc456176959" w:id="16"/>
      <w:bookmarkStart w:name="_Toc193722632" w:id="17"/>
      <w:bookmarkEnd w:id="10"/>
      <w:bookmarkEnd w:id="11"/>
      <w:bookmarkEnd w:id="13"/>
      <w:bookmarkEnd w:id="14"/>
      <w:r w:rsidRPr="00A3618E">
        <w:rPr>
          <w:rFonts w:ascii="Arial" w:hAnsi="Arial" w:cs="Arial"/>
          <w:szCs w:val="22"/>
        </w:rPr>
        <w:t>KONSTRUKCIJŲ DALIS</w:t>
      </w:r>
      <w:bookmarkEnd w:id="15"/>
      <w:bookmarkEnd w:id="16"/>
      <w:bookmarkEnd w:id="17"/>
    </w:p>
    <w:p w:rsidRPr="00A3618E" w:rsidR="00A77E6C" w:rsidP="00E71C38" w:rsidRDefault="00A77E6C" w14:paraId="39880990" w14:textId="65D10C0A">
      <w:pPr>
        <w:pStyle w:val="NoSpacing"/>
        <w:numPr>
          <w:ilvl w:val="1"/>
          <w:numId w:val="2"/>
        </w:numPr>
        <w:ind w:left="0" w:right="35" w:firstLine="426"/>
        <w:rPr>
          <w:rFonts w:ascii="Arial" w:hAnsi="Arial" w:cs="Arial"/>
          <w:lang w:val="lt-LT"/>
        </w:rPr>
      </w:pPr>
      <w:r w:rsidRPr="00A3618E">
        <w:rPr>
          <w:rFonts w:ascii="Arial" w:hAnsi="Arial" w:cs="Arial"/>
          <w:lang w:val="lt-LT"/>
        </w:rPr>
        <w:t>Prieš pradedant statybos/montavimo darbus atliekamas žemės sklypo ribų ženklinimas pagal galiojančias „Žemės sklypo ribų ženklinimo taisykles“. Riboženklių tipai parenkami pagal NŽT prie ŽU ministerijos patvirtintus „Riboženklių standartus“. Riboženklio aukštis virš žemės ≥ 20 cm. Šalia riboženklio mūsų teritorijos ribose statomas apsauginis gelžbetoninis stulpelis su informacine lentele ir užrašu „LITGRID AB“. Minimalus stulpelio aukštis virš žemės paviršiaus 100 cm.</w:t>
      </w:r>
    </w:p>
    <w:p w:rsidRPr="00A3618E" w:rsidR="00A77E6C" w:rsidP="00E71C38" w:rsidRDefault="00A77E6C" w14:paraId="234E4D93" w14:textId="46F7725C">
      <w:pPr>
        <w:pStyle w:val="NoSpacing"/>
        <w:numPr>
          <w:ilvl w:val="1"/>
          <w:numId w:val="2"/>
        </w:numPr>
        <w:ind w:left="0" w:right="35" w:firstLine="426"/>
        <w:rPr>
          <w:rFonts w:ascii="Arial" w:hAnsi="Arial" w:cs="Arial"/>
          <w:szCs w:val="22"/>
          <w:lang w:val="lt-LT"/>
        </w:rPr>
      </w:pPr>
      <w:bookmarkStart w:name="_Hlk172534774" w:id="18"/>
      <w:r w:rsidRPr="00A3618E">
        <w:rPr>
          <w:rFonts w:ascii="Arial" w:hAnsi="Arial" w:cs="Arial"/>
          <w:lang w:val="lt-LT"/>
        </w:rPr>
        <w:t xml:space="preserve">Suprojektuoti 110 </w:t>
      </w:r>
      <w:proofErr w:type="spellStart"/>
      <w:r w:rsidRPr="00A3618E">
        <w:rPr>
          <w:rFonts w:ascii="Arial" w:hAnsi="Arial" w:cs="Arial"/>
          <w:lang w:val="lt-LT"/>
        </w:rPr>
        <w:t>kV</w:t>
      </w:r>
      <w:proofErr w:type="spellEnd"/>
      <w:r w:rsidRPr="00A3618E">
        <w:rPr>
          <w:rFonts w:ascii="Arial" w:hAnsi="Arial" w:cs="Arial"/>
          <w:lang w:val="lt-LT"/>
        </w:rPr>
        <w:t xml:space="preserve"> atviros skirstyklos (toliau — AS) naują modulinį - karkasinį pastotės valdymo pultą (toliau — PVP). PVP vienaukštis, pilno gamyklinio išpildymo, surenkamas statybos aikštelėje iš atskirų modulių. Papildomi reikalavimai: saulės elektrinė ant stogo, įrengiamos papildomos durys patekimui į kabelių patalpą iš lauko, lauko temperatūros daviklis įrengiamas šiaurinėje pusėje. </w:t>
      </w:r>
      <w:bookmarkStart w:name="_Hlk172534387" w:id="19"/>
      <w:r w:rsidRPr="00A3618E">
        <w:rPr>
          <w:rFonts w:ascii="Arial" w:hAnsi="Arial" w:cs="Arial"/>
          <w:lang w:val="lt-LT"/>
        </w:rPr>
        <w:t>Stogo plotas, jo nuolydžiai ir kryptis turi būti parinkti fotovoltinių modulių įrengimui, galia ne mažiau kaip 3,9 kW. Projektuojamos modulius laikančios konstrukcijos, moduliai į stogo konstrukcija neintegruojami. Saulės foto modulių DC/AC įtampos keitiklio ir jo</w:t>
      </w:r>
      <w:r w:rsidRPr="00A3618E">
        <w:rPr>
          <w:rFonts w:ascii="Arial" w:hAnsi="Arial" w:cs="Arial"/>
          <w:szCs w:val="22"/>
          <w:lang w:val="lt-LT"/>
        </w:rPr>
        <w:t xml:space="preserve"> pagalbinės įrangos įrengimo vieta – PVP viduje. Numatomas įėjimas į PVP per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skirstyklos teritoriją. Pastotės PVP standartiniai techniniai reikalavimai pateikiami </w:t>
      </w:r>
      <w:r w:rsidRPr="00A3618E" w:rsidR="0067232C">
        <w:rPr>
          <w:rFonts w:ascii="Arial" w:hAnsi="Arial" w:cs="Arial"/>
          <w:szCs w:val="22"/>
          <w:lang w:val="lt-LT"/>
        </w:rPr>
        <w:t>(13.10)</w:t>
      </w:r>
      <w:r w:rsidRPr="00A3618E">
        <w:rPr>
          <w:rFonts w:ascii="Arial" w:hAnsi="Arial" w:cs="Arial"/>
          <w:szCs w:val="22"/>
          <w:lang w:val="lt-LT"/>
        </w:rPr>
        <w:t xml:space="preserve">  priede. Projekte nurodyti spintų išdėstymo, darbo vietos, el. jungiklių, kištukinių lizdų, šviestuvų, gesintuvų montavimo vietas.</w:t>
      </w:r>
      <w:bookmarkEnd w:id="19"/>
    </w:p>
    <w:bookmarkEnd w:id="18"/>
    <w:p w:rsidRPr="00A3618E" w:rsidR="00A77E6C" w:rsidP="00E71C38" w:rsidRDefault="00A77E6C" w14:paraId="1A922574" w14:textId="1725B3E7">
      <w:pPr>
        <w:pStyle w:val="NoSpacing"/>
        <w:numPr>
          <w:ilvl w:val="1"/>
          <w:numId w:val="2"/>
        </w:numPr>
        <w:ind w:left="0" w:right="35" w:firstLine="426"/>
        <w:rPr>
          <w:rFonts w:ascii="Arial" w:hAnsi="Arial" w:cs="Arial"/>
          <w:lang w:val="lt-LT"/>
        </w:rPr>
      </w:pPr>
      <w:r w:rsidRPr="00A3618E">
        <w:rPr>
          <w:rFonts w:ascii="Arial" w:hAnsi="Arial" w:cs="Arial"/>
          <w:szCs w:val="22"/>
          <w:lang w:val="lt-LT"/>
        </w:rPr>
        <w:t xml:space="preserve">Suprojektuoti šildymo/vėdinimo/oro kondicionavimo automatinę sistemą, sugebančią palaikyti </w:t>
      </w:r>
      <w:r w:rsidRPr="00A3618E">
        <w:rPr>
          <w:rFonts w:ascii="Arial" w:hAnsi="Arial" w:cs="Arial"/>
          <w:lang w:val="lt-LT"/>
        </w:rPr>
        <w:t xml:space="preserve">vidaus patalpų oro temperatūrą nuo +10oC iki +25oC. Projektuoti vadovaujantis STR 2.09.02: 2005 „Šildymas, vėdinimas ir oro kondicionavimas. Standartiniai techniniai reikalavimai kondicionieriams ir jų jungiamosioms dalims pateikiami </w:t>
      </w:r>
      <w:r w:rsidRPr="00A3618E" w:rsidR="00AF2D86">
        <w:rPr>
          <w:rFonts w:ascii="Arial" w:hAnsi="Arial" w:cs="Arial"/>
          <w:lang w:val="lt-LT"/>
        </w:rPr>
        <w:t>5.11</w:t>
      </w:r>
      <w:r w:rsidRPr="00A3618E">
        <w:rPr>
          <w:rFonts w:ascii="Arial" w:hAnsi="Arial" w:cs="Arial"/>
          <w:lang w:val="lt-LT"/>
        </w:rPr>
        <w:t xml:space="preserve"> priede. </w:t>
      </w:r>
      <w:bookmarkStart w:name="_Hlk172534189" w:id="20"/>
      <w:r w:rsidRPr="00A3618E">
        <w:rPr>
          <w:rFonts w:ascii="Arial" w:hAnsi="Arial" w:cs="Arial"/>
          <w:lang w:val="lt-LT"/>
        </w:rPr>
        <w:t xml:space="preserve">PVP ŠVOK sistemų standartiniai techniniai reikalavimai pateikiami </w:t>
      </w:r>
      <w:r w:rsidRPr="00A3618E" w:rsidR="00AF2D86">
        <w:rPr>
          <w:rFonts w:ascii="Arial" w:hAnsi="Arial" w:cs="Arial"/>
          <w:lang w:val="lt-LT"/>
        </w:rPr>
        <w:t xml:space="preserve">5.19 </w:t>
      </w:r>
      <w:r w:rsidRPr="00A3618E">
        <w:rPr>
          <w:rFonts w:ascii="Arial" w:hAnsi="Arial" w:cs="Arial"/>
          <w:lang w:val="lt-LT"/>
        </w:rPr>
        <w:t>priede. Projekte nurodyti kondicionieriaus montavimo vietą ir montavimo sprendinius, vėdinimo įrenginių, drėgmės ir temperatūros jutiklių montavimo vietas.</w:t>
      </w:r>
      <w:bookmarkEnd w:id="20"/>
    </w:p>
    <w:p w:rsidRPr="00A3618E" w:rsidR="00A77E6C" w:rsidP="00E71C38" w:rsidRDefault="00A77E6C" w14:paraId="4C3A57F0" w14:textId="77777777">
      <w:pPr>
        <w:pStyle w:val="NoSpacing"/>
        <w:numPr>
          <w:ilvl w:val="1"/>
          <w:numId w:val="2"/>
        </w:numPr>
        <w:ind w:left="0" w:right="35" w:firstLine="426"/>
        <w:rPr>
          <w:rFonts w:ascii="Arial" w:hAnsi="Arial" w:cs="Arial"/>
          <w:lang w:val="lt-LT"/>
        </w:rPr>
      </w:pPr>
      <w:r w:rsidRPr="00A3618E">
        <w:rPr>
          <w:rFonts w:ascii="Arial" w:hAnsi="Arial" w:cs="Arial"/>
          <w:lang w:val="lt-LT"/>
        </w:rPr>
        <w:t xml:space="preserve">PVP projektuojamas TP teritorijoje įvertinant mažiausią </w:t>
      </w:r>
      <w:proofErr w:type="spellStart"/>
      <w:r w:rsidRPr="00A3618E">
        <w:rPr>
          <w:rFonts w:ascii="Arial" w:hAnsi="Arial" w:cs="Arial"/>
          <w:lang w:val="lt-LT"/>
        </w:rPr>
        <w:t>kabeliavimo</w:t>
      </w:r>
      <w:proofErr w:type="spellEnd"/>
      <w:r w:rsidRPr="00A3618E">
        <w:rPr>
          <w:rFonts w:ascii="Arial" w:hAnsi="Arial" w:cs="Arial"/>
          <w:lang w:val="lt-LT"/>
        </w:rPr>
        <w:t xml:space="preserve"> atstumą iki įrenginių, jei nenurodyta kitaip. Šalia PVP pastato įrengiama stovėjimo aikštelė vienam automobiliui. Kabelių užvedimui į PVP naudoti tipinius gamyklinius sprendimus, užtikrinančius spintų apsaugą nuo šalčio bei graužikų. </w:t>
      </w:r>
      <w:r w:rsidRPr="00A3618E">
        <w:rPr>
          <w:rFonts w:ascii="Arial" w:hAnsi="Arial" w:cs="Arial"/>
          <w:lang w:val="lt-LT"/>
        </w:rPr>
        <w:lastRenderedPageBreak/>
        <w:t>Kabelių užvedimo mazgai (angl. „</w:t>
      </w:r>
      <w:proofErr w:type="spellStart"/>
      <w:r w:rsidRPr="00A3618E">
        <w:rPr>
          <w:rFonts w:ascii="Arial" w:hAnsi="Arial" w:cs="Arial"/>
          <w:lang w:val="lt-LT"/>
        </w:rPr>
        <w:t>cable</w:t>
      </w:r>
      <w:proofErr w:type="spellEnd"/>
      <w:r w:rsidRPr="00A3618E">
        <w:rPr>
          <w:rFonts w:ascii="Arial" w:hAnsi="Arial" w:cs="Arial"/>
          <w:lang w:val="lt-LT"/>
        </w:rPr>
        <w:t xml:space="preserve"> </w:t>
      </w:r>
      <w:proofErr w:type="spellStart"/>
      <w:r w:rsidRPr="00A3618E">
        <w:rPr>
          <w:rFonts w:ascii="Arial" w:hAnsi="Arial" w:cs="Arial"/>
          <w:lang w:val="lt-LT"/>
        </w:rPr>
        <w:t>entry</w:t>
      </w:r>
      <w:proofErr w:type="spellEnd"/>
      <w:r w:rsidRPr="00A3618E">
        <w:rPr>
          <w:rFonts w:ascii="Arial" w:hAnsi="Arial" w:cs="Arial"/>
          <w:lang w:val="lt-LT"/>
        </w:rPr>
        <w:t xml:space="preserve"> </w:t>
      </w:r>
      <w:proofErr w:type="spellStart"/>
      <w:r w:rsidRPr="00A3618E">
        <w:rPr>
          <w:rFonts w:ascii="Arial" w:hAnsi="Arial" w:cs="Arial"/>
          <w:lang w:val="lt-LT"/>
        </w:rPr>
        <w:t>system</w:t>
      </w:r>
      <w:proofErr w:type="spellEnd"/>
      <w:r w:rsidRPr="00A3618E">
        <w:rPr>
          <w:rFonts w:ascii="Arial" w:hAnsi="Arial" w:cs="Arial"/>
          <w:lang w:val="lt-LT"/>
        </w:rPr>
        <w:t>“) Projekto rengimo metu turi būti suderinti su Statytoju.</w:t>
      </w:r>
    </w:p>
    <w:p w:rsidRPr="00A3618E" w:rsidR="00A77E6C" w:rsidP="00E71C38" w:rsidRDefault="00A77E6C" w14:paraId="164A544C" w14:textId="729B35D4">
      <w:pPr>
        <w:pStyle w:val="NoSpacing"/>
        <w:numPr>
          <w:ilvl w:val="1"/>
          <w:numId w:val="2"/>
        </w:numPr>
        <w:ind w:left="0" w:right="35" w:firstLine="426"/>
        <w:rPr>
          <w:rFonts w:ascii="Arial" w:hAnsi="Arial" w:cs="Arial"/>
          <w:lang w:val="lt-LT"/>
        </w:rPr>
      </w:pPr>
      <w:r w:rsidRPr="00A3618E">
        <w:rPr>
          <w:rFonts w:ascii="Arial" w:hAnsi="Arial" w:cs="Arial"/>
          <w:lang w:val="lt-LT"/>
        </w:rPr>
        <w:t xml:space="preserve">110 </w:t>
      </w:r>
      <w:proofErr w:type="spellStart"/>
      <w:r w:rsidRPr="00A3618E">
        <w:rPr>
          <w:rFonts w:ascii="Arial" w:hAnsi="Arial" w:cs="Arial"/>
          <w:lang w:val="lt-LT"/>
        </w:rPr>
        <w:t>kV</w:t>
      </w:r>
      <w:proofErr w:type="spellEnd"/>
      <w:r w:rsidRPr="00A3618E">
        <w:rPr>
          <w:rFonts w:ascii="Arial" w:hAnsi="Arial" w:cs="Arial"/>
          <w:lang w:val="lt-LT"/>
        </w:rPr>
        <w:t xml:space="preserve"> AS įrenginius, kabelių movas laikančias plienines metalo konstrukcijas, ir kitas plienines metalo konstrukcijas projektuoti pagal standartinius techninius reikalavimus pateiktus (</w:t>
      </w:r>
      <w:r w:rsidRPr="00A3618E" w:rsidR="00D63B48">
        <w:rPr>
          <w:rFonts w:ascii="Arial" w:hAnsi="Arial" w:cs="Arial"/>
          <w:lang w:val="lt-LT"/>
        </w:rPr>
        <w:t>5.8</w:t>
      </w:r>
      <w:r w:rsidRPr="00A3618E">
        <w:rPr>
          <w:rFonts w:ascii="Arial" w:hAnsi="Arial" w:cs="Arial"/>
          <w:lang w:val="lt-LT"/>
        </w:rPr>
        <w:t>) priede. Įrenginius laikančias plieno metalo konstrukcijas, kabelių užvedimo movų laikančias konstrukcijas projektuoti mažiausiai ant dviejų pamatų.</w:t>
      </w:r>
    </w:p>
    <w:p w:rsidRPr="00A3618E" w:rsidR="00A77E6C" w:rsidP="00E71C38" w:rsidRDefault="00A77E6C" w14:paraId="52BE575E" w14:textId="60AF00C0">
      <w:pPr>
        <w:pStyle w:val="NoSpacing"/>
        <w:numPr>
          <w:ilvl w:val="1"/>
          <w:numId w:val="2"/>
        </w:numPr>
        <w:ind w:left="0" w:right="35" w:firstLine="426"/>
        <w:rPr>
          <w:rFonts w:ascii="Arial" w:hAnsi="Arial" w:cs="Arial"/>
          <w:lang w:val="lt-LT"/>
        </w:rPr>
      </w:pPr>
      <w:r w:rsidRPr="00A3618E">
        <w:rPr>
          <w:rFonts w:ascii="Arial" w:hAnsi="Arial" w:cs="Arial"/>
          <w:lang w:val="lt-LT"/>
        </w:rPr>
        <w:t>110 </w:t>
      </w:r>
      <w:proofErr w:type="spellStart"/>
      <w:r w:rsidRPr="00A3618E">
        <w:rPr>
          <w:rFonts w:ascii="Arial" w:hAnsi="Arial" w:cs="Arial"/>
          <w:lang w:val="lt-LT"/>
        </w:rPr>
        <w:t>kV</w:t>
      </w:r>
      <w:proofErr w:type="spellEnd"/>
      <w:r w:rsidRPr="00A3618E">
        <w:rPr>
          <w:rFonts w:ascii="Arial" w:hAnsi="Arial" w:cs="Arial"/>
          <w:lang w:val="lt-LT"/>
        </w:rPr>
        <w:t xml:space="preserve"> AS įrenginių laikančių plieninių konstrukcijų ir kitų plieninių metalo konstrukcijų antikorozinę apsaugą projektuoti vadovaujantis plieninių konstrukcijų dengimo cinku karštuoju būdu standartiniais techniniais reikalavimais, pateikiamais </w:t>
      </w:r>
      <w:r w:rsidRPr="00A3618E" w:rsidR="004648C1">
        <w:rPr>
          <w:rFonts w:ascii="Arial" w:hAnsi="Arial" w:cs="Arial"/>
          <w:lang w:val="lt-LT"/>
        </w:rPr>
        <w:t>(5.9)</w:t>
      </w:r>
      <w:r w:rsidRPr="00A3618E">
        <w:rPr>
          <w:rFonts w:ascii="Arial" w:hAnsi="Arial" w:cs="Arial"/>
          <w:lang w:val="lt-LT"/>
        </w:rPr>
        <w:t xml:space="preserve"> priede (įbetonuojama </w:t>
      </w:r>
      <w:proofErr w:type="spellStart"/>
      <w:r w:rsidRPr="00A3618E">
        <w:rPr>
          <w:rFonts w:ascii="Arial" w:hAnsi="Arial" w:cs="Arial"/>
          <w:lang w:val="lt-LT"/>
        </w:rPr>
        <w:t>ankerio</w:t>
      </w:r>
      <w:proofErr w:type="spellEnd"/>
      <w:r w:rsidRPr="00A3618E">
        <w:rPr>
          <w:rFonts w:ascii="Arial" w:hAnsi="Arial" w:cs="Arial"/>
          <w:lang w:val="lt-LT"/>
        </w:rPr>
        <w:t xml:space="preserve"> dalis neturi būti cinkuojama). </w:t>
      </w:r>
    </w:p>
    <w:p w:rsidRPr="00A3618E" w:rsidR="00A77E6C" w:rsidP="00E71C38" w:rsidRDefault="00A77E6C" w14:paraId="48B10EFE" w14:textId="1FA153EC">
      <w:pPr>
        <w:pStyle w:val="NoSpacing"/>
        <w:numPr>
          <w:ilvl w:val="1"/>
          <w:numId w:val="2"/>
        </w:numPr>
        <w:ind w:left="0" w:right="35" w:firstLine="426"/>
        <w:rPr>
          <w:rFonts w:ascii="Arial" w:hAnsi="Arial" w:cs="Arial"/>
          <w:lang w:val="lt-LT"/>
        </w:rPr>
      </w:pPr>
      <w:r w:rsidRPr="00A3618E">
        <w:rPr>
          <w:rFonts w:ascii="Arial" w:hAnsi="Arial" w:cs="Arial"/>
          <w:lang w:val="lt-LT"/>
        </w:rPr>
        <w:t>Pamatus projektuoti gelžbetoninius standartinio tipo gamyklinius surenkamus. Pamatai parenkami vadovaujantis PSO standartiniais techniniais reikalavimais (žr</w:t>
      </w:r>
      <w:r w:rsidRPr="00A3618E" w:rsidR="004648C1">
        <w:rPr>
          <w:rFonts w:ascii="Arial" w:hAnsi="Arial" w:cs="Arial"/>
          <w:lang w:val="lt-LT"/>
        </w:rPr>
        <w:t>. 5.7</w:t>
      </w:r>
      <w:r w:rsidRPr="00A3618E">
        <w:rPr>
          <w:rFonts w:ascii="Arial" w:hAnsi="Arial" w:cs="Arial"/>
          <w:lang w:val="lt-LT"/>
        </w:rPr>
        <w:t xml:space="preserve"> priedą). Išimtinais atvejais, priklausomai nuo hidrogeologinių sąlygų, g/b pamatai gali būti gręžtiniai arba poliniai. Gelžbetoninio pamato viršutinė altitudė turi būti virš žemės paviršiaus ne mažiau kaip 20 cm. Projektavimo darbai atliekami pagal: Statybos normą RSN 156-94 „Statybinė klimatologija“; Statybos techninį reglamentą STR 2.05.04:2003 „Poveikiai ir apkrovos“; Statybos techninį reglamentą STR 2.05.08:2005 „Plieninių konstrukcijų projektavimas. Pagrindinės nuostatos“; Statybos techninį reglamentą STR 2.05.05:2005 „Betoninių ir gelžbetoninių konstrukcijų projektavimas“; Statybos techninį reglamentą STR 1.04.04:2017 „Statinio projektavimas, projektų ekspertizė“; Lietuvos standartą LST EN 1992-1-1:2005 „</w:t>
      </w:r>
      <w:proofErr w:type="spellStart"/>
      <w:r w:rsidRPr="00A3618E">
        <w:rPr>
          <w:rFonts w:ascii="Arial" w:hAnsi="Arial" w:cs="Arial"/>
          <w:lang w:val="lt-LT"/>
        </w:rPr>
        <w:t>Eurokodas</w:t>
      </w:r>
      <w:proofErr w:type="spellEnd"/>
      <w:r w:rsidRPr="00A3618E">
        <w:rPr>
          <w:rFonts w:ascii="Arial" w:hAnsi="Arial" w:cs="Arial"/>
          <w:lang w:val="lt-LT"/>
        </w:rPr>
        <w:t xml:space="preserve"> 2. Gelžbetoninių konstrukcijų projektavimas. 1-1 dalis. Bendrosios ir pastatų taisyklės“; Lietuvos standartą LST EN 1993-1-1:2005 „</w:t>
      </w:r>
      <w:proofErr w:type="spellStart"/>
      <w:r w:rsidRPr="00A3618E">
        <w:rPr>
          <w:rFonts w:ascii="Arial" w:hAnsi="Arial" w:cs="Arial"/>
          <w:lang w:val="lt-LT"/>
        </w:rPr>
        <w:t>Eurokodas</w:t>
      </w:r>
      <w:proofErr w:type="spellEnd"/>
      <w:r w:rsidRPr="00A3618E">
        <w:rPr>
          <w:rFonts w:ascii="Arial" w:hAnsi="Arial" w:cs="Arial"/>
          <w:lang w:val="lt-LT"/>
        </w:rPr>
        <w:t xml:space="preserve"> 3. Plieninių konstrukcijų projektavimas. 1-1 dalis. Bendrosios ir pastatų taisyklės“; Lietuvos standartą LST EN 1997-1:2005 „</w:t>
      </w:r>
      <w:proofErr w:type="spellStart"/>
      <w:r w:rsidRPr="00A3618E">
        <w:rPr>
          <w:rFonts w:ascii="Arial" w:hAnsi="Arial" w:cs="Arial"/>
          <w:lang w:val="lt-LT"/>
        </w:rPr>
        <w:t>Eurokodas</w:t>
      </w:r>
      <w:proofErr w:type="spellEnd"/>
      <w:r w:rsidRPr="00A3618E">
        <w:rPr>
          <w:rFonts w:ascii="Arial" w:hAnsi="Arial" w:cs="Arial"/>
          <w:lang w:val="lt-LT"/>
        </w:rPr>
        <w:t xml:space="preserve"> 7. Geotechninis projektavimas. 1 dalis. Pagrindinės taisyklės“; Lietuvos standartą LST EN 1997-2:2007 „</w:t>
      </w:r>
      <w:proofErr w:type="spellStart"/>
      <w:r w:rsidRPr="00A3618E">
        <w:rPr>
          <w:rFonts w:ascii="Arial" w:hAnsi="Arial" w:cs="Arial"/>
          <w:lang w:val="lt-LT"/>
        </w:rPr>
        <w:t>Eurokodas</w:t>
      </w:r>
      <w:proofErr w:type="spellEnd"/>
      <w:r w:rsidRPr="00A3618E">
        <w:rPr>
          <w:rFonts w:ascii="Arial" w:hAnsi="Arial" w:cs="Arial"/>
          <w:lang w:val="lt-LT"/>
        </w:rPr>
        <w:t xml:space="preserve"> 7. Geotechninis projektavimas. 2 dalis. Pagrindo tyrinėjimai ir bandymai“, Lietuvos standartą LST EN 1536:2011 „Specialiųjų </w:t>
      </w:r>
      <w:proofErr w:type="spellStart"/>
      <w:r w:rsidRPr="00A3618E">
        <w:rPr>
          <w:rFonts w:ascii="Arial" w:hAnsi="Arial" w:cs="Arial"/>
          <w:lang w:val="lt-LT"/>
        </w:rPr>
        <w:t>geotechnikos</w:t>
      </w:r>
      <w:proofErr w:type="spellEnd"/>
      <w:r w:rsidRPr="00A3618E">
        <w:rPr>
          <w:rFonts w:ascii="Arial" w:hAnsi="Arial" w:cs="Arial"/>
          <w:lang w:val="lt-LT"/>
        </w:rPr>
        <w:t xml:space="preserve"> darbų atlikimas. Gręžtiniai poliai“; Lietuvos standartą LST EN 12699:2003 „Specialieji </w:t>
      </w:r>
      <w:proofErr w:type="spellStart"/>
      <w:r w:rsidRPr="00A3618E">
        <w:rPr>
          <w:rFonts w:ascii="Arial" w:hAnsi="Arial" w:cs="Arial"/>
          <w:lang w:val="lt-LT"/>
        </w:rPr>
        <w:t>geotechnikos</w:t>
      </w:r>
      <w:proofErr w:type="spellEnd"/>
      <w:r w:rsidRPr="00A3618E">
        <w:rPr>
          <w:rFonts w:ascii="Arial" w:hAnsi="Arial" w:cs="Arial"/>
          <w:lang w:val="lt-LT"/>
        </w:rPr>
        <w:t xml:space="preserve"> darbai. </w:t>
      </w:r>
      <w:proofErr w:type="spellStart"/>
      <w:r w:rsidRPr="00A3618E">
        <w:rPr>
          <w:rFonts w:ascii="Arial" w:hAnsi="Arial" w:cs="Arial"/>
          <w:lang w:val="lt-LT"/>
        </w:rPr>
        <w:t>Spraustiniai</w:t>
      </w:r>
      <w:proofErr w:type="spellEnd"/>
      <w:r w:rsidRPr="00A3618E">
        <w:rPr>
          <w:rFonts w:ascii="Arial" w:hAnsi="Arial" w:cs="Arial"/>
          <w:lang w:val="lt-LT"/>
        </w:rPr>
        <w:t xml:space="preserve"> poliai“ bei vadovaujantis kitomis LR galiojančiomis normomis. Pamatų inkariniai varžtai turi atitikti LST EN ISO 17660-1:2006 standarto reikalavimus ir antikorozinė danga turi atitikti LST EN 2063:2005 standarto reikalavimus (terminis purškimas). Projektuojant vadovautis galiojančia aktualia standarto versija.</w:t>
      </w:r>
    </w:p>
    <w:p w:rsidRPr="00A3618E" w:rsidR="00D97901" w:rsidP="00E71C38" w:rsidRDefault="00D97901" w14:paraId="58DF8734" w14:textId="77777777">
      <w:pPr>
        <w:pStyle w:val="NoSpacing"/>
        <w:numPr>
          <w:ilvl w:val="1"/>
          <w:numId w:val="2"/>
        </w:numPr>
        <w:ind w:left="0" w:right="35" w:firstLine="426"/>
        <w:rPr>
          <w:rFonts w:ascii="Arial" w:hAnsi="Arial" w:cs="Arial"/>
          <w:lang w:val="lt-LT"/>
        </w:rPr>
      </w:pPr>
      <w:r w:rsidRPr="00A3618E">
        <w:rPr>
          <w:rFonts w:ascii="Arial" w:hAnsi="Arial" w:cs="Arial"/>
          <w:lang w:val="lt-LT"/>
        </w:rPr>
        <w:t>Kiekvienam pirminės komutacijos įrenginiui suprojektuoti atskiras laikančias plienines metalo konstrukcijas. Projektuoti skirtingų rūšių įrenginius ant bendros laikančios metalo konstrukcijos turinčios bendrus pamatus leidžiama tik jei nėra galimybės suprojektuoti kitaip.</w:t>
      </w:r>
    </w:p>
    <w:p w:rsidRPr="00A3618E" w:rsidR="00D97901" w:rsidP="00E71C38" w:rsidRDefault="00D97901" w14:paraId="1252C251" w14:textId="31FA179B">
      <w:pPr>
        <w:pStyle w:val="NoSpacing"/>
        <w:numPr>
          <w:ilvl w:val="1"/>
          <w:numId w:val="2"/>
        </w:numPr>
        <w:ind w:left="0" w:right="35" w:firstLine="426"/>
        <w:rPr>
          <w:rFonts w:ascii="Arial" w:hAnsi="Arial" w:cs="Arial"/>
          <w:lang w:val="lt-LT"/>
        </w:rPr>
      </w:pPr>
      <w:r w:rsidRPr="00A3618E">
        <w:rPr>
          <w:rFonts w:ascii="Arial" w:hAnsi="Arial" w:cs="Arial"/>
          <w:lang w:val="lt-LT"/>
        </w:rPr>
        <w:t xml:space="preserve">Kabeliai nuo PVP iki įrenginių statybinių konstrukcijų tiesiami kabeliniuose kanaluose, o atskirais atvejais, esant nedideliems atstumams (iki 10 metrų) žemėje – plastikiniuose vamzdžiuose. </w:t>
      </w:r>
      <w:r w:rsidRPr="00A3618E" w:rsidR="008E5787">
        <w:rPr>
          <w:rFonts w:ascii="Arial" w:hAnsi="Arial" w:cs="Arial"/>
          <w:lang w:val="lt-LT"/>
        </w:rPr>
        <w:t xml:space="preserve">Projektinių pasiūlymų ir </w:t>
      </w:r>
      <w:r w:rsidRPr="00A3618E" w:rsidR="00E36754">
        <w:rPr>
          <w:rFonts w:ascii="Arial" w:hAnsi="Arial" w:cs="Arial"/>
          <w:lang w:val="lt-LT"/>
        </w:rPr>
        <w:t>Techninio darbo projekto rengimo</w:t>
      </w:r>
      <w:r w:rsidRPr="00A3618E">
        <w:rPr>
          <w:rFonts w:ascii="Arial" w:hAnsi="Arial" w:cs="Arial"/>
          <w:lang w:val="lt-LT"/>
        </w:rPr>
        <w:t xml:space="preserve"> metu šis atstumas (10 metrų) gali būti keičiamas jeigu projektuojamas kabelinis kanalas trukdo privažiavimui prie įrenginių jų aptarnavimui arba atsiranda kitos Užsakovui svarbios ir motyvuotos priežastys keisti projektinius sprendinius. Kabelinių kanalų tipas (antžeminiai ar įgilinti) parenkamas įvertinant kabelių kiekį ir vadovaujantis Skirstyklų ir pastočių elektros įrenginių įrengimo taisyklėmis (išlaikant mažiausius atstumus nuo įtampą turinčių </w:t>
      </w:r>
      <w:proofErr w:type="spellStart"/>
      <w:r w:rsidRPr="00A3618E">
        <w:rPr>
          <w:rFonts w:ascii="Arial" w:hAnsi="Arial" w:cs="Arial"/>
          <w:lang w:val="lt-LT"/>
        </w:rPr>
        <w:t>srovėlaidžių</w:t>
      </w:r>
      <w:proofErr w:type="spellEnd"/>
      <w:r w:rsidRPr="00A3618E">
        <w:rPr>
          <w:rFonts w:ascii="Arial" w:hAnsi="Arial" w:cs="Arial"/>
          <w:lang w:val="lt-LT"/>
        </w:rPr>
        <w:t xml:space="preserve"> ir izoliacijos elementų iki stacionariųjų atitvarų). Priešgaisriniai užtvarai g/b kanaluose turi būti suprojektuoti pagal Elektros įrenginių įrengimo bendrųjų taisyklių (toliau - EĮĮBT) reikalavimus, o g/b gaminiai turi atitikti LST EN 13369 standarto reikalavimus ir PSO standartinius techninius reikalavimus (žr. </w:t>
      </w:r>
      <w:r w:rsidRPr="00A3618E" w:rsidR="007179EF">
        <w:rPr>
          <w:rFonts w:ascii="Arial" w:hAnsi="Arial" w:cs="Arial"/>
          <w:lang w:val="lt-LT"/>
        </w:rPr>
        <w:t xml:space="preserve">5.7 </w:t>
      </w:r>
      <w:r w:rsidRPr="00A3618E">
        <w:rPr>
          <w:rFonts w:ascii="Arial" w:hAnsi="Arial" w:cs="Arial"/>
          <w:lang w:val="lt-LT"/>
        </w:rPr>
        <w:t xml:space="preserve">ir </w:t>
      </w:r>
      <w:r w:rsidRPr="00A3618E" w:rsidR="007179EF">
        <w:rPr>
          <w:rFonts w:ascii="Arial" w:hAnsi="Arial" w:cs="Arial"/>
          <w:lang w:val="lt-LT"/>
        </w:rPr>
        <w:t>5.13</w:t>
      </w:r>
      <w:r w:rsidRPr="00A3618E">
        <w:rPr>
          <w:rFonts w:ascii="Arial" w:hAnsi="Arial" w:cs="Arial"/>
          <w:lang w:val="lt-LT"/>
        </w:rPr>
        <w:t xml:space="preserve"> priedus). Nuo atskiro atviros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 Standartiniai techniniai reikalavimai lauke ir</w:t>
      </w:r>
      <w:r w:rsidRPr="00A3618E" w:rsidR="007179EF">
        <w:rPr>
          <w:rFonts w:ascii="Arial" w:hAnsi="Arial" w:cs="Arial"/>
          <w:lang w:val="lt-LT"/>
        </w:rPr>
        <w:t xml:space="preserve"> </w:t>
      </w:r>
      <w:r w:rsidRPr="00A3618E">
        <w:rPr>
          <w:rFonts w:ascii="Arial" w:hAnsi="Arial" w:cs="Arial"/>
          <w:lang w:val="lt-LT"/>
        </w:rPr>
        <w:t xml:space="preserve">žemėje įrengiamų žemosios įtampos kabelių apsauginiams vamzdžiams pateikiami  </w:t>
      </w:r>
      <w:r w:rsidRPr="00A3618E" w:rsidR="00A77E6C">
        <w:rPr>
          <w:rFonts w:ascii="Arial" w:hAnsi="Arial" w:cs="Arial"/>
          <w:lang w:val="lt-LT"/>
        </w:rPr>
        <w:t>(</w:t>
      </w:r>
      <w:r w:rsidRPr="00A3618E" w:rsidR="007179EF">
        <w:rPr>
          <w:rFonts w:ascii="Arial" w:hAnsi="Arial" w:cs="Arial"/>
          <w:lang w:val="lt-LT"/>
        </w:rPr>
        <w:t>5.14</w:t>
      </w:r>
      <w:r w:rsidRPr="00A3618E" w:rsidR="00A77E6C">
        <w:rPr>
          <w:rFonts w:ascii="Arial" w:hAnsi="Arial" w:cs="Arial"/>
          <w:lang w:val="lt-LT"/>
        </w:rPr>
        <w:t xml:space="preserve">) </w:t>
      </w:r>
      <w:r w:rsidRPr="00A3618E">
        <w:rPr>
          <w:rFonts w:ascii="Arial" w:hAnsi="Arial" w:cs="Arial"/>
          <w:lang w:val="lt-LT"/>
        </w:rPr>
        <w:t>priede.</w:t>
      </w:r>
    </w:p>
    <w:p w:rsidRPr="00A3618E" w:rsidR="00A77E6C" w:rsidP="00E71C38" w:rsidRDefault="00A77E6C" w14:paraId="4E6213F9" w14:textId="5012C6F7">
      <w:pPr>
        <w:pStyle w:val="NoSpacing"/>
        <w:numPr>
          <w:ilvl w:val="1"/>
          <w:numId w:val="2"/>
        </w:numPr>
        <w:ind w:left="0" w:right="35" w:firstLine="426"/>
        <w:rPr>
          <w:rFonts w:ascii="Arial" w:hAnsi="Arial" w:cs="Arial"/>
          <w:lang w:val="lt-LT"/>
        </w:rPr>
      </w:pPr>
      <w:r w:rsidRPr="00A3618E">
        <w:rPr>
          <w:rFonts w:ascii="Arial" w:hAnsi="Arial" w:cs="Arial"/>
          <w:lang w:val="lt-LT"/>
        </w:rPr>
        <w:lastRenderedPageBreak/>
        <w:t>Aptarnavimo aikštelių prie jungtuvų pavarų danga – betoninės trinkelės su vejų bortais (įrengiamos dangos aukštyje) nuo horizontaliai atsikišusių jungtuvų pavarų dalių išgrįstos ne mažiau kaip 1 metras, stačiakampės formos. Standartiniai sklypo plano tipiniai projektiniai sprendiniai pateikiami (</w:t>
      </w:r>
      <w:r w:rsidRPr="00A3618E" w:rsidR="007179EF">
        <w:rPr>
          <w:rFonts w:ascii="Arial" w:hAnsi="Arial" w:cs="Arial"/>
          <w:lang w:val="lt-LT"/>
        </w:rPr>
        <w:t>5.15</w:t>
      </w:r>
      <w:r w:rsidRPr="00A3618E">
        <w:rPr>
          <w:rFonts w:ascii="Arial" w:hAnsi="Arial" w:cs="Arial"/>
          <w:lang w:val="lt-LT"/>
        </w:rPr>
        <w:t>) priede.</w:t>
      </w:r>
    </w:p>
    <w:p w:rsidRPr="00A3618E" w:rsidR="00A77E6C" w:rsidP="00E71C38" w:rsidRDefault="00A77E6C" w14:paraId="3EE2AE52" w14:textId="01693CBD">
      <w:pPr>
        <w:pStyle w:val="NoSpacing"/>
        <w:numPr>
          <w:ilvl w:val="1"/>
          <w:numId w:val="2"/>
        </w:numPr>
        <w:ind w:left="0" w:right="35" w:firstLine="426"/>
        <w:rPr>
          <w:rFonts w:ascii="Arial" w:hAnsi="Arial" w:cs="Arial"/>
          <w:lang w:val="lt-LT"/>
        </w:rPr>
      </w:pPr>
      <w:r w:rsidRPr="00A3618E">
        <w:rPr>
          <w:rFonts w:ascii="Arial" w:hAnsi="Arial" w:cs="Arial"/>
          <w:lang w:val="lt-LT"/>
        </w:rPr>
        <w:t xml:space="preserve">Priklausomai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 Standartiniai sklypo plano tipiniai projektiniai sprendiniai pateikiami </w:t>
      </w:r>
      <w:r w:rsidRPr="00A3618E" w:rsidR="007179EF">
        <w:rPr>
          <w:rFonts w:ascii="Arial" w:hAnsi="Arial" w:cs="Arial"/>
          <w:lang w:val="lt-LT"/>
        </w:rPr>
        <w:t xml:space="preserve">(5.15) </w:t>
      </w:r>
      <w:r w:rsidRPr="00A3618E">
        <w:rPr>
          <w:rFonts w:ascii="Arial" w:hAnsi="Arial" w:cs="Arial"/>
          <w:lang w:val="lt-LT"/>
        </w:rPr>
        <w:t>priede</w:t>
      </w:r>
    </w:p>
    <w:p w:rsidRPr="00A3618E" w:rsidR="00A77E6C" w:rsidP="00E71C38" w:rsidRDefault="00A77E6C" w14:paraId="2FE696EC" w14:textId="4C887A55">
      <w:pPr>
        <w:pStyle w:val="NoSpacing"/>
        <w:numPr>
          <w:ilvl w:val="1"/>
          <w:numId w:val="2"/>
        </w:numPr>
        <w:ind w:left="0" w:right="35" w:firstLine="426"/>
        <w:rPr>
          <w:rFonts w:ascii="Arial" w:hAnsi="Arial" w:cs="Arial"/>
          <w:lang w:val="lt-LT"/>
        </w:rPr>
      </w:pPr>
      <w:r w:rsidRPr="00A3618E">
        <w:rPr>
          <w:rFonts w:ascii="Arial" w:hAnsi="Arial" w:cs="Arial"/>
          <w:lang w:val="lt-LT"/>
        </w:rPr>
        <w:t xml:space="preserve">Teritorija </w:t>
      </w:r>
      <w:proofErr w:type="spellStart"/>
      <w:r w:rsidRPr="00A3618E">
        <w:rPr>
          <w:rFonts w:ascii="Arial" w:hAnsi="Arial" w:cs="Arial"/>
          <w:lang w:val="lt-LT"/>
        </w:rPr>
        <w:t>planiruojama</w:t>
      </w:r>
      <w:proofErr w:type="spellEnd"/>
      <w:r w:rsidRPr="00A3618E">
        <w:rPr>
          <w:rFonts w:ascii="Arial" w:hAnsi="Arial" w:cs="Arial"/>
          <w:lang w:val="lt-LT"/>
        </w:rPr>
        <w:t xml:space="preserve"> prisitaikant prie esamo paviršiaus jei projektavimo užduotyje nenurodyta kitaip. Esant galimybėms turi būti suformuotas minimalus vienpusis arba pakopinis sklypo nuolydis. Skirstyklos teritorija aukštinama tiek, kad į ją iš gretimų sklypų nepatektų  kritulių ir kitoks vanduo.</w:t>
      </w:r>
    </w:p>
    <w:p w:rsidRPr="00A3618E" w:rsidR="00D97901" w:rsidP="00E71C38" w:rsidRDefault="00D97901" w14:paraId="233AA6E1" w14:textId="77777777">
      <w:pPr>
        <w:pStyle w:val="NoSpacing"/>
        <w:numPr>
          <w:ilvl w:val="1"/>
          <w:numId w:val="2"/>
        </w:numPr>
        <w:ind w:left="0" w:right="35" w:firstLine="426"/>
        <w:rPr>
          <w:rFonts w:ascii="Arial" w:hAnsi="Arial" w:cs="Arial"/>
          <w:lang w:val="lt-LT"/>
        </w:rPr>
      </w:pPr>
      <w:r w:rsidRPr="00A3618E">
        <w:rPr>
          <w:rFonts w:ascii="Arial" w:hAnsi="Arial" w:cs="Arial"/>
          <w:lang w:val="lt-LT"/>
        </w:rPr>
        <w:t>Demontuotų statinių vietose žemės paviršius išlyginamas, reikiamose vietose iškasos užpilamos vietiniu arba atvežtiniu gruntu atstatant dangos vientisumą ir sutankinama. Darbai vykdomi vadovaujantis STR 1.06.01:2016 „Statybos darbai. Statinio statybos priežiūra“ ir ST 121895674.06:2009  "Žemės ir statybvietės įrengimo darbai".</w:t>
      </w:r>
    </w:p>
    <w:p w:rsidRPr="00A3618E" w:rsidR="00A77E6C" w:rsidP="00E71C38" w:rsidRDefault="00A77E6C" w14:paraId="3EB4F1E9" w14:textId="5C44F26D">
      <w:pPr>
        <w:pStyle w:val="NoSpacing"/>
        <w:numPr>
          <w:ilvl w:val="1"/>
          <w:numId w:val="2"/>
        </w:numPr>
        <w:ind w:left="0" w:right="35" w:firstLine="426"/>
        <w:rPr>
          <w:rFonts w:ascii="Arial" w:hAnsi="Arial" w:cs="Arial"/>
          <w:lang w:val="lt-LT"/>
        </w:rPr>
      </w:pPr>
      <w:r w:rsidRPr="00A3618E">
        <w:rPr>
          <w:rFonts w:ascii="Arial" w:hAnsi="Arial" w:cs="Arial"/>
          <w:lang w:val="lt-LT"/>
        </w:rPr>
        <w:t>Paviršiaus vanduo nuo teritorijos pašalinamas paviršinių nuotekų surinkimo sistemos pagalba ir atviruoju būdu išnaudojant nuolydžius. Teritorijoje projektuojamas drenažas su prisijungimo prie tinklų (esant galimybei) įskaitant prisijungimo sąlygų parengimą ir suderinimą. Jei pastotės teritorijoje įrengti melioracijos tinklai, drenažas nuvedamas į juos. Aplink PVP įrengiamas drenažas. Nuo PVP stogo vanduo skardine lietvamzdžių ir betoninių latakų sistema nuvedamas į drenažo sistemą. Tuo atveju, jeigu drenažo ar paviršinių nuotekų surinkimo tinklai bus įrengti už PSO valdomo žemės sklypo ribų, derinant projektinius pasiūlymus pateikti žemės sklypo (-sklypų) Nekilnojamojo turto registro centrinio duomenų banko išrašą (-išrašus) su įregistruotais servitutais ir teritorijomis, kuriose taikomos specialiosios žemės naudojimo sąlygos, bei kitus būtinus trečiųjų šalių sutikimus.</w:t>
      </w:r>
    </w:p>
    <w:p w:rsidRPr="00A3618E" w:rsidR="00D97901" w:rsidP="00E71C38" w:rsidRDefault="00D97901" w14:paraId="30EF47D0" w14:textId="3087AD0A">
      <w:pPr>
        <w:pStyle w:val="NoSpacing"/>
        <w:numPr>
          <w:ilvl w:val="1"/>
          <w:numId w:val="2"/>
        </w:numPr>
        <w:ind w:left="0" w:right="35" w:firstLine="426"/>
        <w:rPr>
          <w:rFonts w:ascii="Arial" w:hAnsi="Arial" w:cs="Arial"/>
          <w:lang w:val="lt-LT"/>
        </w:rPr>
      </w:pPr>
      <w:r w:rsidRPr="00A3618E">
        <w:rPr>
          <w:rFonts w:ascii="Arial" w:hAnsi="Arial" w:cs="Arial"/>
          <w:lang w:val="lt-LT"/>
        </w:rPr>
        <w:t>Atvirosios skirstyklos teritorijoje vidaus kelias/automobilio stovėjimo aikštelė projektuojama asfalto dangos. Kelio plotis ≥3,5 m. Kelių dangos projektuojamos su vienpusiu ar dvipusiu skersiniu nuolydžiu i≥0,02</w:t>
      </w:r>
      <w:bookmarkStart w:name="_Hlk188282451" w:id="21"/>
      <w:r w:rsidRPr="00A3618E">
        <w:rPr>
          <w:rFonts w:ascii="Arial" w:hAnsi="Arial" w:cs="Arial"/>
          <w:lang w:val="lt-LT"/>
        </w:rPr>
        <w:t xml:space="preserve">. Posūkio spinduliai ne mažiau kaip 8 m. </w:t>
      </w:r>
      <w:bookmarkEnd w:id="21"/>
      <w:r w:rsidRPr="00A3618E">
        <w:rPr>
          <w:rFonts w:ascii="Arial" w:hAnsi="Arial" w:cs="Arial"/>
          <w:lang w:val="lt-LT"/>
        </w:rPr>
        <w:t xml:space="preserve">Standartiniai tipiniai projektiniai sprendiniai vidaus keliams pateikiami </w:t>
      </w:r>
      <w:r w:rsidRPr="00A3618E" w:rsidR="00A77E6C">
        <w:rPr>
          <w:rFonts w:ascii="Arial" w:hAnsi="Arial" w:cs="Arial"/>
          <w:lang w:val="lt-LT"/>
        </w:rPr>
        <w:t>(</w:t>
      </w:r>
      <w:r w:rsidRPr="00A3618E" w:rsidR="00926FAE">
        <w:rPr>
          <w:rFonts w:ascii="Arial" w:hAnsi="Arial" w:cs="Arial"/>
          <w:lang w:val="lt-LT"/>
        </w:rPr>
        <w:t>5.16</w:t>
      </w:r>
      <w:r w:rsidRPr="00A3618E" w:rsidR="00A77E6C">
        <w:rPr>
          <w:rFonts w:ascii="Arial" w:hAnsi="Arial" w:cs="Arial"/>
          <w:lang w:val="lt-LT"/>
        </w:rPr>
        <w:t>)</w:t>
      </w:r>
      <w:r w:rsidRPr="00A3618E">
        <w:rPr>
          <w:rFonts w:ascii="Arial" w:hAnsi="Arial" w:cs="Arial"/>
          <w:lang w:val="lt-LT"/>
        </w:rPr>
        <w:t xml:space="preserve"> priede. </w:t>
      </w:r>
    </w:p>
    <w:p w:rsidRPr="00A3618E" w:rsidR="00D97901" w:rsidP="00E71C38" w:rsidRDefault="00D97901" w14:paraId="66A2D1AC" w14:textId="77777777">
      <w:pPr>
        <w:pStyle w:val="NoSpacing"/>
        <w:numPr>
          <w:ilvl w:val="1"/>
          <w:numId w:val="2"/>
        </w:numPr>
        <w:ind w:left="0" w:right="35" w:firstLine="426"/>
        <w:rPr>
          <w:rFonts w:ascii="Arial" w:hAnsi="Arial" w:cs="Arial"/>
          <w:lang w:val="lt-LT"/>
        </w:rPr>
      </w:pPr>
      <w:r w:rsidRPr="00A3618E">
        <w:rPr>
          <w:rFonts w:ascii="Arial" w:hAnsi="Arial" w:cs="Arial"/>
          <w:lang w:val="lt-LT"/>
        </w:rPr>
        <w:t xml:space="preserve">Privažiavimai prie 110 </w:t>
      </w:r>
      <w:proofErr w:type="spellStart"/>
      <w:r w:rsidRPr="00A3618E">
        <w:rPr>
          <w:rFonts w:ascii="Arial" w:hAnsi="Arial" w:cs="Arial"/>
          <w:lang w:val="lt-LT"/>
        </w:rPr>
        <w:t>kV</w:t>
      </w:r>
      <w:proofErr w:type="spellEnd"/>
      <w:r w:rsidRPr="00A3618E">
        <w:rPr>
          <w:rFonts w:ascii="Arial" w:hAnsi="Arial" w:cs="Arial"/>
          <w:lang w:val="lt-LT"/>
        </w:rPr>
        <w:t xml:space="preserve"> skirstyklos elektros įrenginių turi būti pritaikyti įvažiuoti mobiliai aukštos įtampos įrenginių laboratorijai. Laboratorijos treilerio aukštis – 4,0 m, plotis – 2,5 m, ilgis – 13 m, svoris – 30 t. </w:t>
      </w:r>
    </w:p>
    <w:p w:rsidRPr="00A3618E" w:rsidR="003241D0" w:rsidP="00DC1A5B" w:rsidRDefault="003241D0" w14:paraId="42914292" w14:textId="77777777">
      <w:pPr>
        <w:pStyle w:val="NoSpacing"/>
        <w:numPr>
          <w:ilvl w:val="1"/>
          <w:numId w:val="2"/>
        </w:numPr>
        <w:ind w:left="0" w:right="35" w:firstLine="426"/>
        <w:rPr>
          <w:rFonts w:ascii="Arial" w:hAnsi="Arial" w:cs="Arial"/>
        </w:rPr>
      </w:pPr>
      <w:r w:rsidRPr="00A3618E">
        <w:rPr>
          <w:rFonts w:ascii="Arial" w:hAnsi="Arial" w:cs="Arial"/>
          <w:lang w:val="lt-LT"/>
        </w:rPr>
        <w:t xml:space="preserve">Visa 110 </w:t>
      </w:r>
      <w:proofErr w:type="spellStart"/>
      <w:r w:rsidRPr="00A3618E">
        <w:rPr>
          <w:rFonts w:ascii="Arial" w:hAnsi="Arial" w:cs="Arial"/>
          <w:lang w:val="lt-LT"/>
        </w:rPr>
        <w:t>kV</w:t>
      </w:r>
      <w:proofErr w:type="spellEnd"/>
      <w:r w:rsidRPr="00A3618E">
        <w:rPr>
          <w:rFonts w:ascii="Arial" w:hAnsi="Arial" w:cs="Arial"/>
          <w:lang w:val="lt-LT"/>
        </w:rPr>
        <w:t xml:space="preserve"> skirstyklos teritorija įrengiama iš skaldos ant šalčiui atsparaus sluoksnio (išskyrus kelio dangą). Skaldos frakcija fr.16/32 mm. Teritorija, įskaitant ir kitų žemės naudotojų ir savininkų teritorijas, kurioje yra numatoma atlikti darbus (pvz. OL atramų pastatymas), apželdinama daugiamete, žemaūge, lėtai augančia žole. Pėstiesiems ties varteliais, PVP ar pastatais projektuoti betoninių trinkelių dangą. Standartiniai reikalavimai pateikiami (5.16) ir (5.17) prieduose.</w:t>
      </w:r>
    </w:p>
    <w:p w:rsidRPr="00A3618E" w:rsidR="0086182B" w:rsidP="00E71C38" w:rsidRDefault="00AE3EE3" w14:paraId="2FC616E8" w14:textId="29BF84DA">
      <w:pPr>
        <w:pStyle w:val="NoSpacing"/>
        <w:numPr>
          <w:ilvl w:val="1"/>
          <w:numId w:val="2"/>
        </w:numPr>
        <w:ind w:left="0" w:right="35" w:firstLine="426"/>
        <w:rPr>
          <w:rFonts w:ascii="Arial" w:hAnsi="Arial" w:cs="Arial"/>
          <w:lang w:val="lt-LT"/>
        </w:rPr>
      </w:pPr>
      <w:r w:rsidRPr="00A3618E">
        <w:rPr>
          <w:rFonts w:ascii="Arial" w:hAnsi="Arial" w:cs="Arial"/>
          <w:lang w:val="lt-LT"/>
        </w:rPr>
        <w:t>Skirstyklos išorės tvora projektuojama segmentinė, su cinkuotais metaliniais stulpeliais ant betoninio pamato, gelžbetoniniu cokoliu ir virinto tinklo skydais, minimalus išorės tvoros aukštis nuo žemės paviršiaus privalo būti ne mažesnis 2500 mm. Ant išorės tvoros montuojama spiralinė viela (</w:t>
      </w:r>
      <w:proofErr w:type="spellStart"/>
      <w:r w:rsidRPr="00A3618E">
        <w:rPr>
          <w:rFonts w:ascii="Arial" w:hAnsi="Arial" w:cs="Arial"/>
          <w:lang w:val="lt-LT"/>
        </w:rPr>
        <w:t>koncertina</w:t>
      </w:r>
      <w:proofErr w:type="spellEnd"/>
      <w:r w:rsidRPr="00A3618E">
        <w:rPr>
          <w:rFonts w:ascii="Arial" w:hAnsi="Arial" w:cs="Arial"/>
          <w:lang w:val="lt-LT"/>
        </w:rPr>
        <w:t xml:space="preserve"> spiralė). PSO personalo patekimui į 110 </w:t>
      </w:r>
      <w:proofErr w:type="spellStart"/>
      <w:r w:rsidRPr="00A3618E">
        <w:rPr>
          <w:rFonts w:ascii="Arial" w:hAnsi="Arial" w:cs="Arial"/>
          <w:lang w:val="lt-LT"/>
        </w:rPr>
        <w:t>kV</w:t>
      </w:r>
      <w:proofErr w:type="spellEnd"/>
      <w:r w:rsidRPr="00A3618E">
        <w:rPr>
          <w:rFonts w:ascii="Arial" w:hAnsi="Arial" w:cs="Arial"/>
          <w:lang w:val="lt-LT"/>
        </w:rPr>
        <w:t xml:space="preserve"> skirstyklos teritoriją išorinėje tvoroje suprojektuoti ir įrengti atskirus vartelius su betoninėmis trinkelėmis (1 m atstumu į išorę) grįstu praėjimu (nuo įvažiavimo į skirstyklą vartų iki vartelių). Ant vartelių montuojamos nuo perlipimo apsaugančios konstrukcijos (</w:t>
      </w:r>
      <w:proofErr w:type="spellStart"/>
      <w:r w:rsidRPr="00A3618E">
        <w:rPr>
          <w:rFonts w:ascii="Arial" w:hAnsi="Arial" w:cs="Arial"/>
          <w:lang w:val="lt-LT"/>
        </w:rPr>
        <w:t>koncertinos</w:t>
      </w:r>
      <w:proofErr w:type="spellEnd"/>
      <w:r w:rsidRPr="00A3618E">
        <w:rPr>
          <w:rFonts w:ascii="Arial" w:hAnsi="Arial" w:cs="Arial"/>
          <w:lang w:val="lt-LT"/>
        </w:rPr>
        <w:t xml:space="preserve"> </w:t>
      </w:r>
      <w:proofErr w:type="spellStart"/>
      <w:r w:rsidRPr="00A3618E">
        <w:rPr>
          <w:rFonts w:ascii="Arial" w:hAnsi="Arial" w:cs="Arial"/>
          <w:lang w:val="lt-LT"/>
        </w:rPr>
        <w:t>spralinė</w:t>
      </w:r>
      <w:proofErr w:type="spellEnd"/>
      <w:r w:rsidRPr="00A3618E">
        <w:rPr>
          <w:rFonts w:ascii="Arial" w:hAnsi="Arial" w:cs="Arial"/>
          <w:lang w:val="lt-LT"/>
        </w:rPr>
        <w:t xml:space="preserve"> viela, metaliniai spygliai ar kt.). Skirstyklos tvorai standartiniai techniniai reikalavimai pateikiami </w:t>
      </w:r>
      <w:r w:rsidRPr="00A3618E" w:rsidR="00FC24C5">
        <w:rPr>
          <w:rFonts w:ascii="Arial" w:hAnsi="Arial" w:cs="Arial"/>
          <w:lang w:val="lt-LT"/>
        </w:rPr>
        <w:t>(</w:t>
      </w:r>
      <w:r w:rsidRPr="00A3618E" w:rsidR="00926FAE">
        <w:rPr>
          <w:rFonts w:ascii="Arial" w:hAnsi="Arial" w:cs="Arial"/>
          <w:lang w:val="lt-LT"/>
        </w:rPr>
        <w:t>5.18</w:t>
      </w:r>
      <w:r w:rsidRPr="00A3618E" w:rsidR="00FC24C5">
        <w:rPr>
          <w:rFonts w:ascii="Arial" w:hAnsi="Arial" w:cs="Arial"/>
          <w:lang w:val="lt-LT"/>
        </w:rPr>
        <w:t xml:space="preserve">) </w:t>
      </w:r>
      <w:r w:rsidRPr="00A3618E" w:rsidR="0086182B">
        <w:rPr>
          <w:rFonts w:ascii="Arial" w:hAnsi="Arial" w:cs="Arial"/>
          <w:lang w:val="lt-LT"/>
        </w:rPr>
        <w:t>priede.</w:t>
      </w:r>
    </w:p>
    <w:p w:rsidRPr="00A3618E" w:rsidR="00492CAF" w:rsidP="00E71C38" w:rsidRDefault="00492CAF" w14:paraId="7762E971" w14:textId="75148884">
      <w:pPr>
        <w:pStyle w:val="NoSpacing"/>
        <w:numPr>
          <w:ilvl w:val="1"/>
          <w:numId w:val="2"/>
        </w:numPr>
        <w:ind w:left="0" w:right="35" w:firstLine="426"/>
        <w:rPr>
          <w:rFonts w:ascii="Arial" w:hAnsi="Arial" w:cs="Arial"/>
          <w:lang w:val="lt-LT"/>
        </w:rPr>
      </w:pPr>
      <w:r w:rsidRPr="00A3618E">
        <w:rPr>
          <w:rFonts w:ascii="Arial" w:hAnsi="Arial" w:cs="Arial"/>
          <w:lang w:val="lt-LT"/>
        </w:rPr>
        <w:t xml:space="preserve">Pastotės teritorijoje suprojektuoti stacionarų vienvietį g/b tualetą su sandariu išsiurbiamu ne mažesnio kaip 1.5 m diametro g/b rezervuaru su alsuokliu. Užtikrinama apsaugą nuo paviršinių nuotekų patekimo į rezervuarą. Maksimalus tualeto atstumas nuo važiuojamosios dalies – 4 m. Priėjimui prie tualeto įrengiamas betono trinkelių dangos takas. Aplink tualetą įrengiama betono trinkelių nuogrinda, minimalus nuogrindos plotis 50 cm. </w:t>
      </w:r>
    </w:p>
    <w:p w:rsidRPr="00A3618E" w:rsidR="00492CAF" w:rsidP="00E71C38" w:rsidRDefault="00492CAF" w14:paraId="5150D813" w14:textId="77777777">
      <w:pPr>
        <w:pStyle w:val="NoSpacing"/>
        <w:numPr>
          <w:ilvl w:val="1"/>
          <w:numId w:val="2"/>
        </w:numPr>
        <w:ind w:left="0" w:right="35" w:firstLine="426"/>
        <w:rPr>
          <w:rFonts w:ascii="Arial" w:hAnsi="Arial" w:cs="Arial"/>
          <w:lang w:val="lt-LT"/>
        </w:rPr>
      </w:pPr>
      <w:r w:rsidRPr="00A3618E">
        <w:rPr>
          <w:rFonts w:ascii="Arial" w:hAnsi="Arial" w:cs="Arial"/>
          <w:lang w:val="lt-LT"/>
        </w:rPr>
        <w:lastRenderedPageBreak/>
        <w:t>Atlikti inžinerinius geologinius tyrimus skirstykloje. Tyrimų minimalus kiekis pastotėje - vienas bandomasis gręžinys 20 arų plotui, bet ne mažiau nei du bandomieji gręžiniai pastotėje. Tyrimų rezultatus pateikti projektiniuose pasiūlymuose.</w:t>
      </w:r>
    </w:p>
    <w:p w:rsidRPr="00A3618E" w:rsidR="00492CAF" w:rsidP="00E71C38" w:rsidRDefault="00492CAF" w14:paraId="49FB2918" w14:textId="77777777">
      <w:pPr>
        <w:pStyle w:val="NoSpacing"/>
        <w:numPr>
          <w:ilvl w:val="1"/>
          <w:numId w:val="2"/>
        </w:numPr>
        <w:ind w:left="0" w:right="35" w:firstLine="426"/>
        <w:rPr>
          <w:rFonts w:ascii="Arial" w:hAnsi="Arial" w:cs="Arial"/>
          <w:lang w:val="lt-LT"/>
        </w:rPr>
      </w:pPr>
      <w:r w:rsidRPr="00A3618E">
        <w:rPr>
          <w:rFonts w:ascii="Arial" w:hAnsi="Arial" w:cs="Arial"/>
          <w:lang w:val="lt-LT"/>
        </w:rPr>
        <w:t>Pagal LR Aplinkos ministerijos patvirtintą „Reglamentuojamų statybos produktų sąrašą“ objekto statyboje panaudoti statybos produktai privalo turėti išduotus paskirtų notifikuotų įstaigų sertifikatus.</w:t>
      </w:r>
    </w:p>
    <w:p w:rsidRPr="00A3618E" w:rsidR="00492CAF" w:rsidP="00E71C38" w:rsidRDefault="00492CAF" w14:paraId="6EC5805D" w14:textId="77777777">
      <w:pPr>
        <w:pStyle w:val="NoSpacing"/>
        <w:numPr>
          <w:ilvl w:val="1"/>
          <w:numId w:val="2"/>
        </w:numPr>
        <w:ind w:left="0" w:right="35" w:firstLine="426"/>
        <w:rPr>
          <w:rFonts w:ascii="Arial" w:hAnsi="Arial" w:cs="Arial"/>
          <w:lang w:val="lt-LT"/>
        </w:rPr>
      </w:pPr>
      <w:r w:rsidRPr="00A3618E">
        <w:rPr>
          <w:rFonts w:ascii="Arial" w:hAnsi="Arial" w:cs="Arial"/>
          <w:lang w:val="lt-LT"/>
        </w:rPr>
        <w:t>Numatyti išvalymą nuo augmenijos (krūmų) ir aplinkos sutvarkymą viso sklypo teritorijoje ir dviejų metrų atstumu nuo tvoros išorinėje pusėje, jei tvora sutampa su sklypo ribomis. Numatyti medžių galinčių nuvirsti ant skirstyklos teritorijos pašalinimą.</w:t>
      </w:r>
    </w:p>
    <w:p w:rsidRPr="00A3618E" w:rsidR="00492CAF" w:rsidP="00E71C38" w:rsidRDefault="00492CAF" w14:paraId="5DC621E5" w14:textId="77777777">
      <w:pPr>
        <w:pStyle w:val="NoSpacing"/>
        <w:numPr>
          <w:ilvl w:val="1"/>
          <w:numId w:val="2"/>
        </w:numPr>
        <w:ind w:left="0" w:right="35" w:firstLine="426"/>
        <w:rPr>
          <w:rFonts w:ascii="Arial" w:hAnsi="Arial" w:cs="Arial"/>
          <w:lang w:val="lt-LT"/>
        </w:rPr>
      </w:pPr>
      <w:r w:rsidRPr="00A3618E">
        <w:rPr>
          <w:rFonts w:ascii="Arial" w:hAnsi="Arial" w:cs="Arial"/>
          <w:lang w:val="lt-LT"/>
        </w:rPr>
        <w:t>Suprojektuoti kelių, privažiavimų ir šalia esančios teritorijos, kuriais buvo naudojamasi projekto vykdymo metu, atstatymą į pirminę projektinę padėtį. Pažeidus ESO kelio dangą, atstatyti ir pateikti geodezinę išpildomąją nuotrauką.</w:t>
      </w:r>
    </w:p>
    <w:p w:rsidRPr="00A3618E" w:rsidR="00492CAF" w:rsidP="00E71C38" w:rsidRDefault="00492CAF" w14:paraId="19D7251F" w14:textId="77777777">
      <w:pPr>
        <w:pStyle w:val="NoSpacing"/>
        <w:numPr>
          <w:ilvl w:val="1"/>
          <w:numId w:val="2"/>
        </w:numPr>
        <w:ind w:left="0" w:right="35" w:firstLine="426"/>
        <w:rPr>
          <w:rFonts w:ascii="Arial" w:hAnsi="Arial" w:cs="Arial"/>
          <w:lang w:val="lt-LT"/>
        </w:rPr>
      </w:pPr>
      <w:r w:rsidRPr="00A3618E">
        <w:rPr>
          <w:rFonts w:ascii="Arial" w:hAnsi="Arial" w:cs="Arial"/>
          <w:lang w:val="lt-LT"/>
        </w:rPr>
        <w:t>Sklypo sutvarkymo (Sklypo plano) dalyje suprojektuoti informacinį aiškinamąjį stendą prie pagrindinio įėjimo į statybvietę. Stende pateikiama informacija turi būti lengvai įskaitoma iš 5 m atstumo. Stende pateikiama informacija:</w:t>
      </w:r>
    </w:p>
    <w:p w:rsidRPr="00A3618E" w:rsidR="00492CAF" w:rsidP="00E71C38" w:rsidRDefault="00492CAF" w14:paraId="6DB7D965" w14:textId="18A05EAC">
      <w:pPr>
        <w:pStyle w:val="NoSpacing"/>
        <w:numPr>
          <w:ilvl w:val="1"/>
          <w:numId w:val="2"/>
        </w:numPr>
        <w:ind w:left="0" w:right="35" w:firstLine="426"/>
        <w:rPr>
          <w:rFonts w:ascii="Arial" w:hAnsi="Arial" w:cs="Arial"/>
          <w:lang w:val="lt-LT"/>
        </w:rPr>
      </w:pPr>
      <w:r w:rsidRPr="00A3618E">
        <w:rPr>
          <w:rFonts w:ascii="Arial" w:hAnsi="Arial" w:cs="Arial"/>
          <w:lang w:val="lt-LT"/>
        </w:rPr>
        <w:t>užsakovo pavadinimas;</w:t>
      </w:r>
    </w:p>
    <w:p w:rsidRPr="00A3618E" w:rsidR="00492CAF" w:rsidP="00E71C38" w:rsidRDefault="00492CAF" w14:paraId="411BEE4E" w14:textId="2ED73C72">
      <w:pPr>
        <w:pStyle w:val="NoSpacing"/>
        <w:numPr>
          <w:ilvl w:val="1"/>
          <w:numId w:val="2"/>
        </w:numPr>
        <w:ind w:left="0" w:right="35" w:firstLine="426"/>
        <w:rPr>
          <w:rFonts w:ascii="Arial" w:hAnsi="Arial" w:cs="Arial"/>
          <w:lang w:val="lt-LT"/>
        </w:rPr>
      </w:pPr>
      <w:r w:rsidRPr="00A3618E">
        <w:rPr>
          <w:rFonts w:ascii="Arial" w:hAnsi="Arial" w:cs="Arial"/>
          <w:lang w:val="lt-LT"/>
        </w:rPr>
        <w:t>projektuotojas;</w:t>
      </w:r>
    </w:p>
    <w:p w:rsidRPr="00A3618E" w:rsidR="00492CAF" w:rsidP="00E71C38" w:rsidRDefault="00492CAF" w14:paraId="6791EE7D" w14:textId="39EBA045">
      <w:pPr>
        <w:pStyle w:val="NoSpacing"/>
        <w:numPr>
          <w:ilvl w:val="1"/>
          <w:numId w:val="2"/>
        </w:numPr>
        <w:ind w:left="0" w:right="35" w:firstLine="426"/>
        <w:rPr>
          <w:rFonts w:ascii="Arial" w:hAnsi="Arial" w:cs="Arial"/>
          <w:lang w:val="lt-LT"/>
        </w:rPr>
      </w:pPr>
      <w:r w:rsidRPr="00A3618E">
        <w:rPr>
          <w:rFonts w:ascii="Arial" w:hAnsi="Arial" w:cs="Arial"/>
          <w:lang w:val="lt-LT"/>
        </w:rPr>
        <w:t>rangovo pavadinimas;</w:t>
      </w:r>
    </w:p>
    <w:p w:rsidRPr="00A3618E" w:rsidR="00492CAF" w:rsidP="00E71C38" w:rsidRDefault="00492CAF" w14:paraId="64772E8A" w14:textId="5FB00EFC">
      <w:pPr>
        <w:pStyle w:val="NoSpacing"/>
        <w:numPr>
          <w:ilvl w:val="1"/>
          <w:numId w:val="2"/>
        </w:numPr>
        <w:ind w:left="0" w:right="35" w:firstLine="426"/>
        <w:rPr>
          <w:rFonts w:ascii="Arial" w:hAnsi="Arial" w:cs="Arial"/>
          <w:lang w:val="lt-LT"/>
        </w:rPr>
      </w:pPr>
      <w:r w:rsidRPr="00A3618E">
        <w:rPr>
          <w:rFonts w:ascii="Arial" w:hAnsi="Arial" w:cs="Arial"/>
          <w:lang w:val="lt-LT"/>
        </w:rPr>
        <w:t>statinio statybos vadovo vardas, pavardė, kontaktinis tel.;</w:t>
      </w:r>
    </w:p>
    <w:p w:rsidRPr="00A3618E" w:rsidR="00492CAF" w:rsidP="00E71C38" w:rsidRDefault="00492CAF" w14:paraId="4B414B02" w14:textId="002DDB11">
      <w:pPr>
        <w:pStyle w:val="NoSpacing"/>
        <w:numPr>
          <w:ilvl w:val="1"/>
          <w:numId w:val="2"/>
        </w:numPr>
        <w:ind w:left="0" w:right="35" w:firstLine="426"/>
        <w:rPr>
          <w:rFonts w:ascii="Arial" w:hAnsi="Arial" w:cs="Arial"/>
          <w:lang w:val="lt-LT"/>
        </w:rPr>
      </w:pPr>
      <w:r w:rsidRPr="00A3618E">
        <w:rPr>
          <w:rFonts w:ascii="Arial" w:hAnsi="Arial" w:cs="Arial"/>
          <w:lang w:val="lt-LT"/>
        </w:rPr>
        <w:t>techninės priežiūros vadovo vardas, pavardė, kontaktinis tel.;</w:t>
      </w:r>
    </w:p>
    <w:p w:rsidRPr="00A3618E" w:rsidR="00492CAF" w:rsidP="00E71C38" w:rsidRDefault="00492CAF" w14:paraId="22E774A1" w14:textId="6649DA53">
      <w:pPr>
        <w:pStyle w:val="NoSpacing"/>
        <w:numPr>
          <w:ilvl w:val="1"/>
          <w:numId w:val="2"/>
        </w:numPr>
        <w:ind w:left="0" w:right="35" w:firstLine="426"/>
        <w:rPr>
          <w:rFonts w:ascii="Arial" w:hAnsi="Arial" w:cs="Arial"/>
          <w:lang w:val="lt-LT"/>
        </w:rPr>
      </w:pPr>
      <w:r w:rsidRPr="00A3618E">
        <w:rPr>
          <w:rFonts w:ascii="Arial" w:hAnsi="Arial" w:cs="Arial"/>
          <w:lang w:val="lt-LT"/>
        </w:rPr>
        <w:t>projekto pradžios ir pabaigos datos.</w:t>
      </w:r>
    </w:p>
    <w:p w:rsidRPr="00A3618E" w:rsidR="00492CAF" w:rsidP="00E71C38" w:rsidRDefault="00492CAF" w14:paraId="50391AC5" w14:textId="77777777">
      <w:pPr>
        <w:pStyle w:val="NoSpacing"/>
        <w:numPr>
          <w:ilvl w:val="1"/>
          <w:numId w:val="2"/>
        </w:numPr>
        <w:ind w:left="0" w:right="35" w:firstLine="426"/>
        <w:rPr>
          <w:rFonts w:ascii="Arial" w:hAnsi="Arial" w:cs="Arial"/>
          <w:lang w:val="lt-LT"/>
        </w:rPr>
      </w:pPr>
      <w:r w:rsidRPr="00A3618E">
        <w:rPr>
          <w:rFonts w:ascii="Arial" w:hAnsi="Arial" w:cs="Arial"/>
          <w:lang w:val="lt-LT"/>
        </w:rPr>
        <w:t>Demontuojami/nugriaunami nereikalingi statiniai.</w:t>
      </w:r>
    </w:p>
    <w:p w:rsidRPr="00A3618E" w:rsidR="00492CAF" w:rsidP="00E71C38" w:rsidRDefault="00492CAF" w14:paraId="5005A235" w14:textId="3037AD60">
      <w:pPr>
        <w:pStyle w:val="NoSpacing"/>
        <w:numPr>
          <w:ilvl w:val="1"/>
          <w:numId w:val="2"/>
        </w:numPr>
        <w:ind w:left="0" w:right="35" w:firstLine="426"/>
        <w:rPr>
          <w:rFonts w:ascii="Arial" w:hAnsi="Arial" w:cs="Arial"/>
          <w:lang w:val="lt-LT"/>
        </w:rPr>
      </w:pPr>
      <w:r w:rsidRPr="00A3618E">
        <w:rPr>
          <w:rFonts w:ascii="Arial" w:hAnsi="Arial" w:cs="Arial"/>
          <w:lang w:val="lt-LT"/>
        </w:rPr>
        <w:t>Techninio darbo projekto medžiagų ir įrenginių sąnaudų žiniaraščio tikslumas turi būti pakankamas galimam rangovui paskaičiuoti objekto statybos kaštus.</w:t>
      </w:r>
    </w:p>
    <w:p w:rsidRPr="00A3618E" w:rsidR="00D97901" w:rsidP="00E71C38" w:rsidRDefault="00492CAF" w14:paraId="3571DAC0" w14:textId="2611849F">
      <w:pPr>
        <w:pStyle w:val="NoSpacing"/>
        <w:numPr>
          <w:ilvl w:val="1"/>
          <w:numId w:val="2"/>
        </w:numPr>
        <w:ind w:left="0" w:right="35" w:firstLine="426"/>
        <w:rPr>
          <w:rFonts w:ascii="Arial" w:hAnsi="Arial" w:cs="Arial"/>
          <w:lang w:val="lt-LT"/>
        </w:rPr>
      </w:pPr>
      <w:r w:rsidRPr="00A3618E">
        <w:rPr>
          <w:rFonts w:ascii="Arial" w:hAnsi="Arial" w:cs="Arial"/>
          <w:lang w:val="lt-LT"/>
        </w:rPr>
        <w:t xml:space="preserve">PSO personalo patekimui į 110 </w:t>
      </w:r>
      <w:proofErr w:type="spellStart"/>
      <w:r w:rsidRPr="00A3618E">
        <w:rPr>
          <w:rFonts w:ascii="Arial" w:hAnsi="Arial" w:cs="Arial"/>
          <w:lang w:val="lt-LT"/>
        </w:rPr>
        <w:t>kV</w:t>
      </w:r>
      <w:proofErr w:type="spellEnd"/>
      <w:r w:rsidRPr="00A3618E">
        <w:rPr>
          <w:rFonts w:ascii="Arial" w:hAnsi="Arial" w:cs="Arial"/>
          <w:lang w:val="lt-LT"/>
        </w:rPr>
        <w:t xml:space="preserve"> skirstyklos teritoriją suprojektuoti ir įrengti atskirus vartelius su betoninėmis trinkelėmis (1 m atstumu į išorę) grįstu praėjimu (nuo įvažiavimo į skirstyklą vartų iki vartelių).</w:t>
      </w:r>
    </w:p>
    <w:p w:rsidRPr="00A3618E" w:rsidR="0030342F" w:rsidP="002C35A1" w:rsidRDefault="0030342F" w14:paraId="635780FC" w14:textId="5A654529">
      <w:pPr>
        <w:pStyle w:val="NoSpacing"/>
        <w:numPr>
          <w:ilvl w:val="0"/>
          <w:numId w:val="0"/>
        </w:numPr>
        <w:ind w:left="1287" w:hanging="360"/>
        <w:rPr>
          <w:rFonts w:ascii="Arial" w:hAnsi="Arial" w:cs="Arial"/>
          <w:szCs w:val="22"/>
          <w:lang w:val="lt-LT"/>
        </w:rPr>
      </w:pPr>
    </w:p>
    <w:p w:rsidRPr="00A3618E" w:rsidR="00714373" w:rsidP="006646DD" w:rsidRDefault="00714373" w14:paraId="36BFC308" w14:textId="77777777">
      <w:pPr>
        <w:pStyle w:val="NoSpacing"/>
        <w:numPr>
          <w:ilvl w:val="0"/>
          <w:numId w:val="0"/>
        </w:numPr>
        <w:ind w:left="792"/>
        <w:rPr>
          <w:rFonts w:ascii="Arial" w:hAnsi="Arial" w:cs="Arial"/>
          <w:szCs w:val="22"/>
          <w:lang w:val="lt-LT"/>
        </w:rPr>
      </w:pPr>
    </w:p>
    <w:p w:rsidRPr="00A3618E" w:rsidR="00B306F4" w:rsidP="00733E6C" w:rsidRDefault="00D76C3B" w14:paraId="1B71AF33" w14:textId="30D5045C">
      <w:pPr>
        <w:pStyle w:val="Heading1"/>
        <w:numPr>
          <w:ilvl w:val="0"/>
          <w:numId w:val="2"/>
        </w:numPr>
        <w:tabs>
          <w:tab w:val="left" w:pos="810"/>
        </w:tabs>
        <w:spacing w:before="120" w:after="120"/>
        <w:rPr>
          <w:rFonts w:ascii="Arial" w:hAnsi="Arial" w:cs="Arial"/>
          <w:szCs w:val="22"/>
        </w:rPr>
      </w:pPr>
      <w:bookmarkStart w:name="_Toc193722633" w:id="22"/>
      <w:r w:rsidRPr="00A3618E">
        <w:rPr>
          <w:rFonts w:ascii="Arial" w:hAnsi="Arial" w:cs="Arial"/>
          <w:szCs w:val="22"/>
        </w:rPr>
        <w:t>REIKALAVIMAI TERITORIJAI</w:t>
      </w:r>
      <w:r w:rsidRPr="00A3618E" w:rsidR="007A4421">
        <w:rPr>
          <w:rFonts w:ascii="Arial" w:hAnsi="Arial" w:cs="Arial"/>
          <w:szCs w:val="22"/>
        </w:rPr>
        <w:t>,</w:t>
      </w:r>
      <w:r w:rsidRPr="00A3618E">
        <w:rPr>
          <w:rFonts w:ascii="Arial" w:hAnsi="Arial" w:cs="Arial"/>
          <w:szCs w:val="22"/>
        </w:rPr>
        <w:t xml:space="preserve"> KURIOJE PLANUOJAMA ENERGETIKOS OBJEKTŲ STATYBA / REKONSTRUKCIJA</w:t>
      </w:r>
      <w:bookmarkEnd w:id="22"/>
    </w:p>
    <w:p w:rsidRPr="00A3618E" w:rsidR="0000431E" w:rsidP="00CA7363" w:rsidRDefault="0047124F" w14:paraId="06C51D5D" w14:textId="77777777">
      <w:pPr>
        <w:pStyle w:val="NoSpacing"/>
        <w:numPr>
          <w:ilvl w:val="1"/>
          <w:numId w:val="2"/>
        </w:numPr>
        <w:ind w:left="0" w:right="35" w:firstLine="426"/>
        <w:rPr>
          <w:rFonts w:ascii="Arial" w:hAnsi="Arial" w:cs="Arial"/>
          <w:lang w:val="lt-LT"/>
        </w:rPr>
      </w:pPr>
      <w:r w:rsidRPr="00A3618E">
        <w:rPr>
          <w:rFonts w:ascii="Arial" w:hAnsi="Arial" w:cs="Arial"/>
          <w:lang w:val="lt-LT"/>
        </w:rPr>
        <w:t xml:space="preserve"> </w:t>
      </w:r>
      <w:r w:rsidRPr="00A3618E" w:rsidR="009B0159">
        <w:rPr>
          <w:rFonts w:ascii="Arial" w:hAnsi="Arial" w:cs="Arial"/>
          <w:lang w:val="lt-LT"/>
        </w:rPr>
        <w:t xml:space="preserve">Vykdant projektavimo darbus vadovautis </w:t>
      </w:r>
      <w:r w:rsidRPr="00A3618E" w:rsidR="001A6430">
        <w:rPr>
          <w:rFonts w:ascii="Arial" w:hAnsi="Arial" w:cs="Arial"/>
          <w:lang w:val="lt-LT"/>
        </w:rPr>
        <w:t xml:space="preserve">Mažeikių rajono savivaldybės bendrojo plano keitimo, patvirtinto Mažeikių rajono savivaldybės tarybos 2020 m. rugpjūčio 28 d. sprendimu Nr. T1-209 „Dėl Mažeikių rajono savivaldybės teritorijos bendrojo plano keitimo patvirtinimo“, sprendiniais. </w:t>
      </w:r>
      <w:r w:rsidRPr="00A3618E" w:rsidR="00336466">
        <w:rPr>
          <w:rFonts w:ascii="Arial" w:hAnsi="Arial" w:cs="Arial"/>
          <w:lang w:val="lt-LT"/>
        </w:rPr>
        <w:t>Mažeikių</w:t>
      </w:r>
      <w:r w:rsidRPr="00A3618E" w:rsidR="009B0159">
        <w:rPr>
          <w:rFonts w:ascii="Arial" w:hAnsi="Arial" w:cs="Arial"/>
          <w:lang w:val="lt-LT"/>
        </w:rPr>
        <w:t xml:space="preserve"> TP rekonstrukcijos darbai turi būti </w:t>
      </w:r>
      <w:r w:rsidRPr="00A3618E" w:rsidR="001A6430">
        <w:rPr>
          <w:rFonts w:ascii="Arial" w:hAnsi="Arial" w:cs="Arial"/>
          <w:lang w:val="lt-LT"/>
        </w:rPr>
        <w:t xml:space="preserve">vykdomi PSO valdomo </w:t>
      </w:r>
      <w:r w:rsidRPr="00A3618E" w:rsidR="009B0159">
        <w:rPr>
          <w:rFonts w:ascii="Arial" w:hAnsi="Arial" w:cs="Arial"/>
          <w:lang w:val="lt-LT"/>
        </w:rPr>
        <w:t xml:space="preserve">valstybinės žemės </w:t>
      </w:r>
      <w:r w:rsidRPr="00A3618E" w:rsidR="001A6430">
        <w:rPr>
          <w:rFonts w:ascii="Arial" w:hAnsi="Arial" w:cs="Arial"/>
          <w:lang w:val="lt-LT"/>
        </w:rPr>
        <w:t>sklypo (unikalus Nr. 4400-0421-9783), esančio Žemaitijos g. 73D, Mažeikiuose ir esamų</w:t>
      </w:r>
      <w:r w:rsidRPr="00A3618E" w:rsidDel="001A6430" w:rsidR="001A6430">
        <w:rPr>
          <w:rFonts w:ascii="Arial" w:hAnsi="Arial" w:cs="Arial"/>
          <w:lang w:val="lt-LT"/>
        </w:rPr>
        <w:t xml:space="preserve"> </w:t>
      </w:r>
      <w:r w:rsidRPr="00A3618E" w:rsidR="001A6430">
        <w:rPr>
          <w:rFonts w:ascii="Arial" w:hAnsi="Arial" w:cs="Arial"/>
          <w:lang w:val="lt-LT"/>
        </w:rPr>
        <w:t>(nustatytų ir įregistruotų Nekilnojamojo turto registre)</w:t>
      </w:r>
      <w:r w:rsidRPr="00A3618E">
        <w:rPr>
          <w:rFonts w:ascii="Arial" w:hAnsi="Arial" w:cs="Arial"/>
          <w:lang w:val="lt-LT"/>
        </w:rPr>
        <w:t xml:space="preserve"> </w:t>
      </w:r>
      <w:r w:rsidRPr="00A3618E" w:rsidR="009B0159">
        <w:rPr>
          <w:rFonts w:ascii="Arial" w:hAnsi="Arial" w:cs="Arial"/>
          <w:lang w:val="lt-LT"/>
        </w:rPr>
        <w:t>elektros tinklų apsaugos zonose.</w:t>
      </w:r>
    </w:p>
    <w:p w:rsidRPr="00A3618E" w:rsidR="0047124F" w:rsidP="0000431E" w:rsidRDefault="009B0159" w14:paraId="593D1B57" w14:textId="65367C9A">
      <w:pPr>
        <w:pStyle w:val="NoSpacing"/>
        <w:numPr>
          <w:ilvl w:val="1"/>
          <w:numId w:val="2"/>
        </w:numPr>
        <w:ind w:left="0" w:right="35" w:firstLine="426"/>
        <w:rPr>
          <w:rFonts w:ascii="Arial" w:hAnsi="Arial" w:cs="Arial"/>
          <w:lang w:val="lt-LT"/>
        </w:rPr>
      </w:pPr>
      <w:r w:rsidRPr="00A3618E">
        <w:rPr>
          <w:rFonts w:ascii="Arial" w:hAnsi="Arial" w:cs="Arial"/>
          <w:lang w:val="lt-LT"/>
        </w:rPr>
        <w:t xml:space="preserve"> </w:t>
      </w:r>
      <w:r w:rsidRPr="00A3618E" w:rsidR="0000431E">
        <w:rPr>
          <w:rFonts w:ascii="Arial" w:hAnsi="Arial" w:cs="Arial"/>
          <w:szCs w:val="22"/>
          <w:lang w:val="lt-LT"/>
        </w:rPr>
        <w:t xml:space="preserve">Žaibosaugos troso su šviesolaidiniu kabeliu įrengimas 110 </w:t>
      </w:r>
      <w:proofErr w:type="spellStart"/>
      <w:r w:rsidRPr="00A3618E" w:rsidR="0000431E">
        <w:rPr>
          <w:rFonts w:ascii="Arial" w:hAnsi="Arial" w:cs="Arial"/>
          <w:szCs w:val="22"/>
          <w:lang w:val="lt-LT"/>
        </w:rPr>
        <w:t>kV</w:t>
      </w:r>
      <w:proofErr w:type="spellEnd"/>
      <w:r w:rsidRPr="00A3618E" w:rsidR="0000431E">
        <w:rPr>
          <w:rFonts w:ascii="Arial" w:hAnsi="Arial" w:cs="Arial"/>
          <w:szCs w:val="22"/>
          <w:lang w:val="lt-LT"/>
        </w:rPr>
        <w:t xml:space="preserve"> OL atšakoje Mažeikiai II, nuo Mažeikių TP OL portalo iki 110 </w:t>
      </w:r>
      <w:proofErr w:type="spellStart"/>
      <w:r w:rsidRPr="00A3618E" w:rsidR="0000431E">
        <w:rPr>
          <w:rFonts w:ascii="Arial" w:hAnsi="Arial" w:cs="Arial"/>
          <w:szCs w:val="22"/>
          <w:lang w:val="lt-LT"/>
        </w:rPr>
        <w:t>kV</w:t>
      </w:r>
      <w:proofErr w:type="spellEnd"/>
      <w:r w:rsidRPr="00A3618E" w:rsidR="0000431E">
        <w:rPr>
          <w:rFonts w:ascii="Arial" w:hAnsi="Arial" w:cs="Arial"/>
          <w:szCs w:val="22"/>
          <w:lang w:val="lt-LT"/>
        </w:rPr>
        <w:t xml:space="preserve"> OL </w:t>
      </w:r>
      <w:proofErr w:type="spellStart"/>
      <w:r w:rsidRPr="00A3618E" w:rsidR="0000431E">
        <w:rPr>
          <w:rFonts w:ascii="Arial" w:hAnsi="Arial" w:cs="Arial"/>
          <w:szCs w:val="22"/>
          <w:lang w:val="lt-LT"/>
        </w:rPr>
        <w:t>Jučiai</w:t>
      </w:r>
      <w:proofErr w:type="spellEnd"/>
      <w:r w:rsidRPr="00A3618E" w:rsidR="0000431E">
        <w:rPr>
          <w:rFonts w:ascii="Arial" w:hAnsi="Arial" w:cs="Arial"/>
          <w:szCs w:val="22"/>
          <w:lang w:val="lt-LT"/>
        </w:rPr>
        <w:t xml:space="preserve">- </w:t>
      </w:r>
      <w:proofErr w:type="spellStart"/>
      <w:r w:rsidRPr="00A3618E" w:rsidR="0000431E">
        <w:rPr>
          <w:rFonts w:ascii="Arial" w:hAnsi="Arial" w:cs="Arial"/>
          <w:szCs w:val="22"/>
          <w:lang w:val="lt-LT"/>
        </w:rPr>
        <w:t>Varduva</w:t>
      </w:r>
      <w:proofErr w:type="spellEnd"/>
      <w:r w:rsidRPr="00A3618E" w:rsidR="0000431E">
        <w:rPr>
          <w:rFonts w:ascii="Arial" w:hAnsi="Arial" w:cs="Arial"/>
          <w:szCs w:val="22"/>
          <w:lang w:val="lt-LT"/>
        </w:rPr>
        <w:t xml:space="preserve"> atramoje Nr.64 esančios ŽTŠK movos</w:t>
      </w:r>
      <w:r w:rsidRPr="00A3618E" w:rsidR="0000431E">
        <w:rPr>
          <w:rFonts w:ascii="Arial" w:hAnsi="Arial" w:cs="Arial"/>
          <w:lang w:val="lt-LT"/>
        </w:rPr>
        <w:t xml:space="preserve"> </w:t>
      </w:r>
      <w:r w:rsidRPr="00A3618E">
        <w:rPr>
          <w:rFonts w:ascii="Arial" w:hAnsi="Arial" w:cs="Arial"/>
          <w:lang w:val="lt-LT"/>
        </w:rPr>
        <w:t>turi būti vykdom</w:t>
      </w:r>
      <w:r w:rsidRPr="00A3618E" w:rsidR="007B4ADB">
        <w:rPr>
          <w:rFonts w:ascii="Arial" w:hAnsi="Arial" w:cs="Arial"/>
          <w:lang w:val="lt-LT"/>
        </w:rPr>
        <w:t>as</w:t>
      </w:r>
      <w:r w:rsidRPr="00A3618E">
        <w:rPr>
          <w:rFonts w:ascii="Arial" w:hAnsi="Arial" w:cs="Arial"/>
          <w:lang w:val="lt-LT"/>
        </w:rPr>
        <w:t xml:space="preserve"> esamų (nustatytų ir įregistruotų Nekilnojamojo turto registre) apsaugos zonų ribose.</w:t>
      </w:r>
    </w:p>
    <w:p w:rsidRPr="00A3618E" w:rsidR="009B0159" w:rsidP="00CA7363" w:rsidRDefault="009B0159" w14:paraId="34C05B18" w14:textId="41E3F380">
      <w:pPr>
        <w:pStyle w:val="NoSpacing"/>
        <w:numPr>
          <w:ilvl w:val="1"/>
          <w:numId w:val="2"/>
        </w:numPr>
        <w:ind w:left="0" w:right="35" w:firstLine="426"/>
        <w:rPr>
          <w:rFonts w:ascii="Arial" w:hAnsi="Arial" w:cs="Arial"/>
          <w:lang w:val="lt-LT"/>
        </w:rPr>
      </w:pPr>
      <w:r w:rsidRPr="00A3618E">
        <w:rPr>
          <w:rFonts w:ascii="Arial" w:hAnsi="Arial" w:cs="Arial"/>
          <w:lang w:val="lt-LT"/>
        </w:rPr>
        <w:t xml:space="preserve">Paaiškėjus, kad dėl siūlomų techninių sprendinių inžineriniai tinklai projektuojami, statomi už teritorijų planavimo dokumente suplanuotos teritorijos/ inžinerinės infrastruktūros koridoriaus ribų ir (ar) PSO valdomo žemės sklypo ribų, ir (ar) esamos apsaugos zonos yra išplečiamos, atlikti šiuos veiksmus: </w:t>
      </w:r>
    </w:p>
    <w:p w:rsidRPr="00A3618E" w:rsidR="009B0159" w:rsidP="00CA7363" w:rsidRDefault="009B0159" w14:paraId="5ABA4DF6" w14:textId="348F122F">
      <w:pPr>
        <w:pStyle w:val="NoSpacing"/>
        <w:numPr>
          <w:ilvl w:val="2"/>
          <w:numId w:val="2"/>
        </w:numPr>
        <w:ind w:right="35"/>
        <w:rPr>
          <w:rFonts w:ascii="Arial" w:hAnsi="Arial" w:cs="Arial"/>
          <w:lang w:val="lt-LT"/>
        </w:rPr>
      </w:pPr>
      <w:r w:rsidRPr="00A3618E">
        <w:rPr>
          <w:rFonts w:ascii="Arial" w:hAnsi="Arial" w:cs="Arial"/>
          <w:lang w:val="lt-LT"/>
        </w:rPr>
        <w:t>Suprojektuoti atitinkamą servitutą (-</w:t>
      </w:r>
      <w:proofErr w:type="spellStart"/>
      <w:r w:rsidRPr="00A3618E">
        <w:rPr>
          <w:rFonts w:ascii="Arial" w:hAnsi="Arial" w:cs="Arial"/>
          <w:lang w:val="lt-LT"/>
        </w:rPr>
        <w:t>us</w:t>
      </w:r>
      <w:proofErr w:type="spellEnd"/>
      <w:r w:rsidRPr="00A3618E">
        <w:rPr>
          <w:rFonts w:ascii="Arial" w:hAnsi="Arial" w:cs="Arial"/>
          <w:lang w:val="lt-LT"/>
        </w:rPr>
        <w:t>), parengti servituto (-ų) planą (-</w:t>
      </w:r>
      <w:proofErr w:type="spellStart"/>
      <w:r w:rsidRPr="00A3618E">
        <w:rPr>
          <w:rFonts w:ascii="Arial" w:hAnsi="Arial" w:cs="Arial"/>
          <w:lang w:val="lt-LT"/>
        </w:rPr>
        <w:t>us</w:t>
      </w:r>
      <w:proofErr w:type="spellEnd"/>
      <w:r w:rsidRPr="00A3618E">
        <w:rPr>
          <w:rFonts w:ascii="Arial" w:hAnsi="Arial" w:cs="Arial"/>
          <w:lang w:val="lt-LT"/>
        </w:rPr>
        <w:t>) </w:t>
      </w:r>
      <w:proofErr w:type="spellStart"/>
      <w:r w:rsidRPr="00A3618E" w:rsidR="001A6430">
        <w:rPr>
          <w:rFonts w:ascii="Arial" w:hAnsi="Arial" w:cs="Arial"/>
        </w:rPr>
        <w:t>Nekilnojamojo</w:t>
      </w:r>
      <w:proofErr w:type="spellEnd"/>
      <w:r w:rsidRPr="00A3618E" w:rsidR="001A6430">
        <w:rPr>
          <w:rFonts w:ascii="Arial" w:hAnsi="Arial" w:cs="Arial"/>
        </w:rPr>
        <w:t xml:space="preserve"> </w:t>
      </w:r>
      <w:proofErr w:type="spellStart"/>
      <w:r w:rsidRPr="00A3618E" w:rsidR="001A6430">
        <w:rPr>
          <w:rFonts w:ascii="Arial" w:hAnsi="Arial" w:cs="Arial"/>
        </w:rPr>
        <w:t>turto</w:t>
      </w:r>
      <w:proofErr w:type="spellEnd"/>
      <w:r w:rsidRPr="00A3618E" w:rsidR="001A6430">
        <w:rPr>
          <w:rFonts w:ascii="Arial" w:hAnsi="Arial" w:cs="Arial"/>
        </w:rPr>
        <w:t xml:space="preserve"> </w:t>
      </w:r>
      <w:proofErr w:type="spellStart"/>
      <w:r w:rsidRPr="00A3618E" w:rsidR="001A6430">
        <w:rPr>
          <w:rFonts w:ascii="Arial" w:hAnsi="Arial" w:cs="Arial"/>
        </w:rPr>
        <w:t>posistemėje</w:t>
      </w:r>
      <w:proofErr w:type="spellEnd"/>
      <w:r w:rsidRPr="00A3618E" w:rsidR="001A6430">
        <w:rPr>
          <w:rFonts w:ascii="Arial" w:hAnsi="Arial" w:cs="Arial"/>
        </w:rPr>
        <w:t xml:space="preserve"> „</w:t>
      </w:r>
      <w:proofErr w:type="spellStart"/>
      <w:r w:rsidRPr="00A3618E" w:rsidR="001A6430">
        <w:rPr>
          <w:rFonts w:ascii="Arial" w:hAnsi="Arial" w:cs="Arial"/>
        </w:rPr>
        <w:t>Geomatininkas</w:t>
      </w:r>
      <w:proofErr w:type="spellEnd"/>
      <w:r w:rsidRPr="00A3618E" w:rsidR="001A6430">
        <w:rPr>
          <w:rFonts w:ascii="Arial" w:hAnsi="Arial" w:cs="Arial"/>
        </w:rPr>
        <w:t>”. </w:t>
      </w:r>
    </w:p>
    <w:p w:rsidRPr="00A3618E" w:rsidR="009B0159" w:rsidP="00CA7363" w:rsidRDefault="009B0159" w14:paraId="384DC0B1" w14:textId="0086203A">
      <w:pPr>
        <w:pStyle w:val="NoSpacing"/>
        <w:numPr>
          <w:ilvl w:val="2"/>
          <w:numId w:val="2"/>
        </w:numPr>
        <w:ind w:right="35"/>
        <w:rPr>
          <w:rFonts w:ascii="Arial" w:hAnsi="Arial" w:cs="Arial"/>
          <w:lang w:val="lt-LT"/>
        </w:rPr>
      </w:pPr>
      <w:r w:rsidRPr="00A3618E">
        <w:rPr>
          <w:rFonts w:ascii="Arial" w:hAnsi="Arial" w:cs="Arial"/>
          <w:lang w:val="lt-LT"/>
        </w:rPr>
        <w:t>Suderinti servituto planus su servituto davėjų ir servituto turėtojų (PSO)</w:t>
      </w:r>
      <w:r w:rsidRPr="00A3618E" w:rsidR="001A6430">
        <w:rPr>
          <w:rFonts w:ascii="Arial" w:hAnsi="Arial" w:cs="Arial"/>
          <w:lang w:val="lt-LT"/>
        </w:rPr>
        <w:t>.</w:t>
      </w:r>
      <w:r w:rsidRPr="00A3618E">
        <w:rPr>
          <w:rFonts w:ascii="Arial" w:hAnsi="Arial" w:cs="Arial"/>
          <w:lang w:val="lt-LT"/>
        </w:rPr>
        <w:t>  </w:t>
      </w:r>
    </w:p>
    <w:p w:rsidRPr="00A3618E" w:rsidR="009B0159" w:rsidP="00CA7363" w:rsidRDefault="009B0159" w14:paraId="1298F3A1" w14:textId="69A1D570">
      <w:pPr>
        <w:pStyle w:val="NoSpacing"/>
        <w:numPr>
          <w:ilvl w:val="2"/>
          <w:numId w:val="2"/>
        </w:numPr>
        <w:ind w:right="35"/>
        <w:rPr>
          <w:rFonts w:ascii="Arial" w:hAnsi="Arial" w:cs="Arial"/>
          <w:lang w:val="lt-LT"/>
        </w:rPr>
      </w:pPr>
      <w:r w:rsidRPr="00A3618E">
        <w:rPr>
          <w:rFonts w:ascii="Arial" w:hAnsi="Arial" w:cs="Arial"/>
          <w:lang w:val="lt-LT"/>
        </w:rPr>
        <w:t xml:space="preserve">Kai servitutas nustatomas privačiame ir (ar) valstybinės žemės sklype, remiantis LRV 2018-07-25 nutarimu Nr. 725 „Maksimalaus dydžio vienkartinės kompensacijos, mokamos už naudojimąsi įstatymu ar sutartimi tinklų operatorių naudai nustatytu žemės ir kito </w:t>
      </w:r>
      <w:r w:rsidRPr="00A3618E">
        <w:rPr>
          <w:rFonts w:ascii="Arial" w:hAnsi="Arial" w:cs="Arial"/>
          <w:lang w:val="lt-LT"/>
        </w:rPr>
        <w:lastRenderedPageBreak/>
        <w:t>Nekilnojamojo daikto servitutu nustatymo metodika“, apskaičiuoti kompensacijos dydį</w:t>
      </w:r>
      <w:r w:rsidRPr="00A3618E" w:rsidR="001536E8">
        <w:rPr>
          <w:rFonts w:ascii="Arial" w:hAnsi="Arial" w:cs="Arial"/>
          <w:lang w:val="lt-LT"/>
        </w:rPr>
        <w:t xml:space="preserve"> </w:t>
      </w:r>
      <w:r w:rsidRPr="00A3618E" w:rsidR="001A6430">
        <w:rPr>
          <w:rFonts w:ascii="Arial" w:hAnsi="Arial" w:cs="Arial"/>
          <w:lang w:val="lt-LT"/>
        </w:rPr>
        <w:t xml:space="preserve"> bei pateik</w:t>
      </w:r>
      <w:r w:rsidRPr="00A3618E" w:rsidR="00A34774">
        <w:rPr>
          <w:rFonts w:ascii="Arial" w:hAnsi="Arial" w:cs="Arial"/>
          <w:lang w:val="lt-LT"/>
        </w:rPr>
        <w:t>iant</w:t>
      </w:r>
      <w:r w:rsidRPr="00A3618E" w:rsidR="001A6430">
        <w:rPr>
          <w:rFonts w:ascii="Arial" w:hAnsi="Arial" w:cs="Arial"/>
          <w:lang w:val="lt-LT"/>
        </w:rPr>
        <w:t xml:space="preserve"> detalius skaičiavimus </w:t>
      </w:r>
      <w:r w:rsidRPr="00A3618E" w:rsidR="00A34774">
        <w:rPr>
          <w:rFonts w:ascii="Arial" w:hAnsi="Arial" w:cs="Arial"/>
          <w:lang w:val="lt-LT"/>
        </w:rPr>
        <w:t>ir</w:t>
      </w:r>
      <w:r w:rsidRPr="00A3618E" w:rsidR="001A6430">
        <w:rPr>
          <w:rFonts w:ascii="Arial" w:hAnsi="Arial" w:cs="Arial"/>
          <w:lang w:val="lt-LT"/>
        </w:rPr>
        <w:t xml:space="preserve"> paruošti kompensacijos apskaičiavimo aktą.</w:t>
      </w:r>
    </w:p>
    <w:p w:rsidRPr="00A3618E" w:rsidR="009B0159" w:rsidP="00CA7363" w:rsidRDefault="009B0159" w14:paraId="19E6167A" w14:textId="22DBE9B7">
      <w:pPr>
        <w:pStyle w:val="NoSpacing"/>
        <w:numPr>
          <w:ilvl w:val="2"/>
          <w:numId w:val="2"/>
        </w:numPr>
        <w:ind w:right="35"/>
        <w:rPr>
          <w:rFonts w:ascii="Arial" w:hAnsi="Arial" w:cs="Arial"/>
          <w:lang w:val="lt-LT"/>
        </w:rPr>
      </w:pPr>
      <w:r w:rsidRPr="00A3618E">
        <w:rPr>
          <w:rFonts w:ascii="Arial" w:hAnsi="Arial" w:cs="Arial"/>
          <w:lang w:val="lt-LT"/>
        </w:rPr>
        <w:t>Organizuoti neterminuoto (-ų) servituto (-ų) sutarties (-</w:t>
      </w:r>
      <w:proofErr w:type="spellStart"/>
      <w:r w:rsidRPr="00A3618E">
        <w:rPr>
          <w:rFonts w:ascii="Arial" w:hAnsi="Arial" w:cs="Arial"/>
          <w:lang w:val="lt-LT"/>
        </w:rPr>
        <w:t>čių</w:t>
      </w:r>
      <w:proofErr w:type="spellEnd"/>
      <w:r w:rsidRPr="00A3618E">
        <w:rPr>
          <w:rFonts w:ascii="Arial" w:hAnsi="Arial" w:cs="Arial"/>
          <w:lang w:val="lt-LT"/>
        </w:rPr>
        <w:t>) sudarymą notarų biure, naudojant PSO parengtą sutarties projektą.  </w:t>
      </w:r>
    </w:p>
    <w:p w:rsidRPr="00A3618E" w:rsidR="009B0159" w:rsidP="00CA7363" w:rsidRDefault="009B0159" w14:paraId="2AF9076F" w14:textId="2AC3568B">
      <w:pPr>
        <w:pStyle w:val="NoSpacing"/>
        <w:numPr>
          <w:ilvl w:val="2"/>
          <w:numId w:val="2"/>
        </w:numPr>
        <w:ind w:right="35"/>
        <w:rPr>
          <w:rFonts w:ascii="Arial" w:hAnsi="Arial" w:cs="Arial"/>
          <w:lang w:val="lt-LT"/>
        </w:rPr>
      </w:pPr>
      <w:r w:rsidRPr="00A3618E">
        <w:rPr>
          <w:rFonts w:ascii="Arial" w:hAnsi="Arial" w:cs="Arial"/>
          <w:lang w:val="lt-LT"/>
        </w:rPr>
        <w:t xml:space="preserve">Kai apsaugos zonos išplečiamos AB „LTG </w:t>
      </w:r>
      <w:proofErr w:type="spellStart"/>
      <w:r w:rsidRPr="00A3618E">
        <w:rPr>
          <w:rFonts w:ascii="Arial" w:hAnsi="Arial" w:cs="Arial"/>
          <w:lang w:val="lt-LT"/>
        </w:rPr>
        <w:t>Infra</w:t>
      </w:r>
      <w:proofErr w:type="spellEnd"/>
      <w:r w:rsidRPr="00A3618E">
        <w:rPr>
          <w:rFonts w:ascii="Arial" w:hAnsi="Arial" w:cs="Arial"/>
          <w:lang w:val="lt-LT"/>
        </w:rPr>
        <w:t>“ ir (ar) AB „VIA Lietuva“ nuosavybės ar patikėjimo teise valdomuose žemės sklypuose, žemės teisėtumo klausimas PSO inžineriniams statiniams statyti, rekonstruoti, prižiūrėti ir remontuoti turi būti išspręstas pasirašytų Bendradarbiavimo sutarčių dėl inžinerinių tinklų statybos, priežiūros, rekonstrukcijos pagrindu.  </w:t>
      </w:r>
    </w:p>
    <w:p w:rsidRPr="00A3618E" w:rsidR="009B0159" w:rsidP="00CA7363" w:rsidRDefault="009B0159" w14:paraId="2E9F013F" w14:textId="33A06159">
      <w:pPr>
        <w:pStyle w:val="NoSpacing"/>
        <w:numPr>
          <w:ilvl w:val="2"/>
          <w:numId w:val="2"/>
        </w:numPr>
        <w:ind w:right="35"/>
        <w:rPr>
          <w:rFonts w:ascii="Arial" w:hAnsi="Arial" w:cs="Arial"/>
          <w:lang w:val="lt-LT"/>
        </w:rPr>
      </w:pPr>
      <w:r w:rsidRPr="00A3618E">
        <w:rPr>
          <w:rFonts w:ascii="Arial" w:hAnsi="Arial" w:cs="Arial"/>
          <w:lang w:val="lt-LT"/>
        </w:rPr>
        <w:t>Pateikti žemės sklypo/-ų savininko/-ų, valstybinės žemės patikėtinio sutikimą dėl inžinerinių tinklų apsaugos zonos nustatymo vadovaujantis Lietuvos Respublikos specialiųjų žemės naudojimo sąlygų įstatymo 7 straipsniu (jeigu atitinkama nuostata nebuvo įtraukta į servituto sutartį). </w:t>
      </w:r>
    </w:p>
    <w:p w:rsidRPr="00A3618E" w:rsidR="009B0159" w:rsidP="00CA7363" w:rsidRDefault="009B0159" w14:paraId="24FF9226" w14:textId="68D5F35E">
      <w:pPr>
        <w:pStyle w:val="NoSpacing"/>
        <w:numPr>
          <w:ilvl w:val="2"/>
          <w:numId w:val="2"/>
        </w:numPr>
        <w:ind w:right="35"/>
        <w:rPr>
          <w:rFonts w:ascii="Arial" w:hAnsi="Arial" w:cs="Arial"/>
          <w:lang w:val="lt-LT"/>
        </w:rPr>
      </w:pPr>
      <w:r w:rsidRPr="00A3618E">
        <w:rPr>
          <w:rFonts w:ascii="Arial" w:hAnsi="Arial" w:cs="Arial"/>
          <w:lang w:val="lt-LT"/>
        </w:rPr>
        <w:t xml:space="preserve"> Pateikti žemės sklypo/-ų savininko/-ų, valstybinės žemės patikėtinio rašytinį sutikimą dėl Specialiųjų žemės naudojimo sąlygų įstatyme nurodytų teritorijų, kuriose taikomos specialiosios žemės naudojimo sąlygos registravimo Nekilnojamojo turto registre vadovaujantis Lietuvos Respublikos statybos įstatymo 27 straipsnio 14 dalimi (jeigu atitinkama nuostata nebuvo įtraukta į servituto sutartį). </w:t>
      </w:r>
    </w:p>
    <w:p w:rsidRPr="00A3618E" w:rsidR="009B0159" w:rsidP="00CA7363" w:rsidRDefault="009B0159" w14:paraId="7B96817C" w14:textId="3E131338">
      <w:pPr>
        <w:pStyle w:val="NoSpacing"/>
        <w:numPr>
          <w:ilvl w:val="2"/>
          <w:numId w:val="2"/>
        </w:numPr>
        <w:ind w:right="35"/>
        <w:rPr>
          <w:rFonts w:ascii="Arial" w:hAnsi="Arial" w:cs="Arial"/>
          <w:lang w:val="lt-LT"/>
        </w:rPr>
      </w:pPr>
      <w:r w:rsidRPr="00A3618E">
        <w:rPr>
          <w:rFonts w:ascii="Arial" w:hAnsi="Arial" w:cs="Arial"/>
          <w:lang w:val="lt-LT"/>
        </w:rPr>
        <w:t>Pateikti valstybinės žemės patikėtinio sutikimą tiesti inžinerinius tinklus tuo atveju, jeigu inžineriniai tinklai projektuojami ir tiesiami valstybinėje žemėje, kurioje nesuformuoti žemės sklypai.  </w:t>
      </w:r>
    </w:p>
    <w:p w:rsidRPr="00A3618E" w:rsidR="009B0159" w:rsidP="00CA7363" w:rsidRDefault="009B0159" w14:paraId="7E752CCA" w14:textId="22A44A75">
      <w:pPr>
        <w:pStyle w:val="NoSpacing"/>
        <w:numPr>
          <w:ilvl w:val="1"/>
          <w:numId w:val="2"/>
        </w:numPr>
        <w:ind w:left="0" w:right="35" w:firstLine="426"/>
        <w:rPr>
          <w:rFonts w:ascii="Arial" w:hAnsi="Arial" w:cs="Arial"/>
          <w:lang w:val="lt-LT"/>
        </w:rPr>
      </w:pPr>
      <w:r w:rsidRPr="00A3618E">
        <w:rPr>
          <w:rFonts w:ascii="Arial" w:hAnsi="Arial" w:cs="Arial"/>
          <w:lang w:val="lt-LT"/>
        </w:rPr>
        <w:t>Kai kitą žemės sklypą (teritoriją) numatoma laikinai naudoti statybos metu pateikti sutartį ar susitarimą su šio žemės sklypo (teritorijos) savininku, valdytoju arba šio žemės sklypo (teritorijos) savininko, kuriame būtų nurodyti apsaugos zonų veiklos apribojimai bei grafinę medžiagą (planą ar schemą). </w:t>
      </w:r>
    </w:p>
    <w:p w:rsidRPr="00A3618E" w:rsidR="009B0159" w:rsidP="00CA7363" w:rsidRDefault="009B0159" w14:paraId="0AA897EA" w14:textId="133E71D5">
      <w:pPr>
        <w:pStyle w:val="NoSpacing"/>
        <w:numPr>
          <w:ilvl w:val="1"/>
          <w:numId w:val="2"/>
        </w:numPr>
        <w:ind w:left="0" w:right="35" w:firstLine="426"/>
        <w:rPr>
          <w:rFonts w:ascii="Arial" w:hAnsi="Arial" w:cs="Arial"/>
          <w:lang w:val="lt-LT"/>
        </w:rPr>
      </w:pPr>
      <w:r w:rsidRPr="00A3618E">
        <w:rPr>
          <w:rFonts w:ascii="Arial" w:hAnsi="Arial" w:cs="Arial"/>
          <w:lang w:val="lt-LT"/>
        </w:rPr>
        <w:t>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Apmokėti visas susijusias išlaidas.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  </w:t>
      </w:r>
    </w:p>
    <w:p w:rsidRPr="00A3618E" w:rsidR="009B0159" w:rsidP="00CA7363" w:rsidRDefault="0047124F" w14:paraId="00D8A927" w14:textId="28DB9DF7">
      <w:pPr>
        <w:pStyle w:val="NoSpacing"/>
        <w:numPr>
          <w:ilvl w:val="1"/>
          <w:numId w:val="2"/>
        </w:numPr>
        <w:ind w:left="0" w:right="35" w:firstLine="426"/>
        <w:rPr>
          <w:rFonts w:ascii="Arial" w:hAnsi="Arial" w:cs="Arial"/>
          <w:lang w:val="lt-LT"/>
        </w:rPr>
      </w:pPr>
      <w:r w:rsidRPr="00A3618E">
        <w:rPr>
          <w:rFonts w:ascii="Arial" w:hAnsi="Arial" w:cs="Arial"/>
          <w:lang w:val="lt-LT"/>
        </w:rPr>
        <w:t>5.6.</w:t>
      </w:r>
      <w:r w:rsidRPr="00A3618E" w:rsidR="009B0159">
        <w:rPr>
          <w:rFonts w:ascii="Arial" w:hAnsi="Arial" w:cs="Arial"/>
          <w:lang w:val="lt-LT"/>
        </w:rPr>
        <w:t>Derinant projektinius pasiūlymus pateikti teritorijų, kuriose taikomos specialiosios žemės naudojimo sąlygos erdvinius duomenis su užpildytais atributiniais duomenimis (.</w:t>
      </w:r>
      <w:proofErr w:type="spellStart"/>
      <w:r w:rsidRPr="00A3618E" w:rsidR="009B0159">
        <w:rPr>
          <w:rFonts w:ascii="Arial" w:hAnsi="Arial" w:cs="Arial"/>
          <w:lang w:val="lt-LT"/>
        </w:rPr>
        <w:t>shp</w:t>
      </w:r>
      <w:proofErr w:type="spellEnd"/>
      <w:r w:rsidRPr="00A3618E" w:rsidR="009B0159">
        <w:rPr>
          <w:rFonts w:ascii="Arial" w:hAnsi="Arial" w:cs="Arial"/>
          <w:lang w:val="lt-LT"/>
        </w:rPr>
        <w:t xml:space="preserve"> formatu).</w:t>
      </w:r>
    </w:p>
    <w:p w:rsidRPr="00A3618E" w:rsidR="009B0159" w:rsidP="00CA7363" w:rsidRDefault="0047124F" w14:paraId="7263DCFA" w14:textId="6BCA60CC">
      <w:pPr>
        <w:pStyle w:val="NoSpacing"/>
        <w:numPr>
          <w:ilvl w:val="1"/>
          <w:numId w:val="2"/>
        </w:numPr>
        <w:ind w:left="0" w:right="35" w:firstLine="426"/>
        <w:rPr>
          <w:rFonts w:ascii="Arial" w:hAnsi="Arial" w:cs="Arial"/>
          <w:lang w:val="lt-LT"/>
        </w:rPr>
      </w:pPr>
      <w:r w:rsidRPr="00A3618E">
        <w:rPr>
          <w:rFonts w:ascii="Arial" w:hAnsi="Arial" w:cs="Arial"/>
          <w:lang w:val="lt-LT"/>
        </w:rPr>
        <w:t>5.7.</w:t>
      </w:r>
      <w:r w:rsidRPr="00A3618E" w:rsidR="009B0159">
        <w:rPr>
          <w:rFonts w:ascii="Arial" w:hAnsi="Arial" w:cs="Arial"/>
          <w:lang w:val="lt-LT"/>
        </w:rPr>
        <w:t>Veiksmai, nurodyti 5.</w:t>
      </w:r>
      <w:r w:rsidRPr="00A3618E" w:rsidR="00F95D1B">
        <w:rPr>
          <w:rFonts w:ascii="Arial" w:hAnsi="Arial" w:cs="Arial"/>
          <w:lang w:val="lt-LT"/>
        </w:rPr>
        <w:t>3</w:t>
      </w:r>
      <w:r w:rsidRPr="00A3618E" w:rsidR="009B0159">
        <w:rPr>
          <w:rFonts w:ascii="Arial" w:hAnsi="Arial" w:cs="Arial"/>
          <w:lang w:val="lt-LT"/>
        </w:rPr>
        <w:t>. punkte, turi būti atlikti prieš teikiant techninį projektą suderinimui PSO.</w:t>
      </w:r>
    </w:p>
    <w:p w:rsidRPr="00A3618E" w:rsidR="009B0159" w:rsidP="00CA7363" w:rsidRDefault="0047124F" w14:paraId="68A7AD21" w14:textId="4DF060C7">
      <w:pPr>
        <w:pStyle w:val="NoSpacing"/>
        <w:numPr>
          <w:ilvl w:val="1"/>
          <w:numId w:val="2"/>
        </w:numPr>
        <w:ind w:left="0" w:right="35" w:firstLine="426"/>
        <w:rPr>
          <w:rFonts w:ascii="Arial" w:hAnsi="Arial" w:cs="Arial"/>
          <w:lang w:val="lt-LT"/>
        </w:rPr>
      </w:pPr>
      <w:r w:rsidRPr="00A3618E">
        <w:rPr>
          <w:rFonts w:ascii="Arial" w:hAnsi="Arial" w:cs="Arial"/>
          <w:lang w:val="lt-LT"/>
        </w:rPr>
        <w:t>5.8.</w:t>
      </w:r>
      <w:r w:rsidRPr="00A3618E" w:rsidR="009B0159">
        <w:rPr>
          <w:rFonts w:ascii="Arial" w:hAnsi="Arial" w:cs="Arial"/>
          <w:lang w:val="lt-LT"/>
        </w:rPr>
        <w:t>Veiksmai, nurodyti 5.</w:t>
      </w:r>
      <w:r w:rsidRPr="00A3618E" w:rsidR="00F95D1B">
        <w:rPr>
          <w:rFonts w:ascii="Arial" w:hAnsi="Arial" w:cs="Arial"/>
          <w:lang w:val="lt-LT"/>
        </w:rPr>
        <w:t>5</w:t>
      </w:r>
      <w:r w:rsidRPr="00A3618E" w:rsidR="009B0159">
        <w:rPr>
          <w:rFonts w:ascii="Arial" w:hAnsi="Arial" w:cs="Arial"/>
          <w:lang w:val="lt-LT"/>
        </w:rPr>
        <w:t>. punkte, turi būti atlikti ne vėliau kaip per 5 d. d. po SLD išdavimo dienos.  </w:t>
      </w:r>
    </w:p>
    <w:p w:rsidRPr="00A3618E" w:rsidR="00694950" w:rsidP="00694950" w:rsidRDefault="00694950" w14:paraId="6A219071" w14:textId="77777777">
      <w:pPr>
        <w:pStyle w:val="NoSpacing"/>
        <w:numPr>
          <w:ilvl w:val="1"/>
          <w:numId w:val="2"/>
        </w:numPr>
        <w:ind w:left="0" w:right="35" w:firstLine="426"/>
        <w:rPr>
          <w:rFonts w:ascii="Arial" w:hAnsi="Arial" w:cs="Arial"/>
          <w:lang w:val="lt-LT"/>
        </w:rPr>
      </w:pPr>
      <w:r w:rsidRPr="00A3618E">
        <w:rPr>
          <w:rFonts w:ascii="Arial" w:hAnsi="Arial" w:cs="Arial"/>
          <w:lang w:val="lt-LT"/>
        </w:rPr>
        <w:t xml:space="preserve">Suprojektuoti bei įvertinti technines galimybes keliui įrengti iki PSO valdomo žemės sklypo per valstybinę žemę </w:t>
      </w:r>
      <w:r w:rsidRPr="00A3618E">
        <w:rPr>
          <w:rFonts w:ascii="Arial" w:hAnsi="Arial" w:cs="Arial"/>
          <w:lang w:val="lt-LT"/>
        </w:rPr>
        <w:tab/>
        <w:t>ir/arba atsižvelgti į tai, kad esamas privažiavimo kelias yra iki ESO valdomo žemės sklypo, todėl įvertinti ar nėra reikalinga atlikti veiksmus (gauti reikiamus pritarimus) nustatyti kelio servitutą (tarnaujantis) per AB ESO nuomojamą žemės sklypą.</w:t>
      </w:r>
    </w:p>
    <w:p w:rsidRPr="00A3618E" w:rsidR="00694950" w:rsidP="00694950" w:rsidRDefault="00694950" w14:paraId="6301AF28" w14:textId="77777777">
      <w:pPr>
        <w:pStyle w:val="NoSpacing"/>
        <w:numPr>
          <w:ilvl w:val="0"/>
          <w:numId w:val="0"/>
        </w:numPr>
        <w:ind w:left="450" w:right="35"/>
        <w:rPr>
          <w:rFonts w:ascii="Arial" w:hAnsi="Arial" w:cs="Arial"/>
          <w:lang w:val="lt-LT"/>
        </w:rPr>
      </w:pPr>
    </w:p>
    <w:p w:rsidRPr="00A3618E" w:rsidR="009B0159" w:rsidP="00253489" w:rsidRDefault="009B0159" w14:paraId="03A9AEAF" w14:textId="26484E7D">
      <w:pPr>
        <w:pStyle w:val="NoSpacing"/>
        <w:numPr>
          <w:ilvl w:val="0"/>
          <w:numId w:val="0"/>
        </w:numPr>
        <w:ind w:left="426" w:right="35"/>
        <w:rPr>
          <w:rFonts w:ascii="Arial" w:hAnsi="Arial" w:cs="Arial"/>
          <w:lang w:val="lt-LT"/>
        </w:rPr>
      </w:pPr>
    </w:p>
    <w:p w:rsidRPr="00A3618E" w:rsidR="009B0159" w:rsidP="00496BE0" w:rsidRDefault="009B0159" w14:paraId="3BE2F4CD" w14:textId="77777777">
      <w:pPr>
        <w:rPr>
          <w:rFonts w:ascii="Arial" w:hAnsi="Arial" w:cs="Arial"/>
        </w:rPr>
      </w:pPr>
    </w:p>
    <w:p w:rsidRPr="00A3618E" w:rsidR="00A8381B" w:rsidP="00A8381B" w:rsidRDefault="00A8381B" w14:paraId="2B0CA9AD" w14:textId="77777777">
      <w:pPr>
        <w:rPr>
          <w:rFonts w:ascii="Arial" w:hAnsi="Arial" w:cs="Arial"/>
        </w:rPr>
      </w:pPr>
    </w:p>
    <w:p w:rsidRPr="00A3618E" w:rsidR="000813BC" w:rsidP="00794C6A" w:rsidRDefault="000813BC" w14:paraId="52C98B65" w14:textId="77777777">
      <w:pPr>
        <w:pStyle w:val="ListParagraph"/>
        <w:numPr>
          <w:ilvl w:val="0"/>
          <w:numId w:val="4"/>
        </w:numPr>
        <w:jc w:val="both"/>
        <w:rPr>
          <w:rFonts w:ascii="Arial" w:hAnsi="Arial" w:cs="Arial"/>
          <w:vanish/>
          <w:sz w:val="22"/>
          <w:szCs w:val="22"/>
        </w:rPr>
      </w:pPr>
    </w:p>
    <w:p w:rsidRPr="00A3618E" w:rsidR="000813BC" w:rsidP="00794C6A" w:rsidRDefault="000813BC" w14:paraId="1BC1EB64" w14:textId="77777777">
      <w:pPr>
        <w:pStyle w:val="ListParagraph"/>
        <w:numPr>
          <w:ilvl w:val="0"/>
          <w:numId w:val="4"/>
        </w:numPr>
        <w:jc w:val="both"/>
        <w:rPr>
          <w:rFonts w:ascii="Arial" w:hAnsi="Arial" w:cs="Arial"/>
          <w:vanish/>
          <w:sz w:val="22"/>
          <w:szCs w:val="22"/>
        </w:rPr>
      </w:pPr>
    </w:p>
    <w:p w:rsidRPr="00A3618E" w:rsidR="000813BC" w:rsidP="00794C6A" w:rsidRDefault="000813BC" w14:paraId="5F1C56A8" w14:textId="77777777">
      <w:pPr>
        <w:pStyle w:val="ListParagraph"/>
        <w:numPr>
          <w:ilvl w:val="0"/>
          <w:numId w:val="4"/>
        </w:numPr>
        <w:jc w:val="both"/>
        <w:rPr>
          <w:rFonts w:ascii="Arial" w:hAnsi="Arial" w:cs="Arial"/>
          <w:vanish/>
          <w:sz w:val="22"/>
          <w:szCs w:val="22"/>
        </w:rPr>
      </w:pPr>
    </w:p>
    <w:p w:rsidRPr="00A3618E" w:rsidR="000813BC" w:rsidP="00794C6A" w:rsidRDefault="000813BC" w14:paraId="610460A5" w14:textId="77777777">
      <w:pPr>
        <w:pStyle w:val="ListParagraph"/>
        <w:numPr>
          <w:ilvl w:val="0"/>
          <w:numId w:val="4"/>
        </w:numPr>
        <w:jc w:val="both"/>
        <w:rPr>
          <w:rFonts w:ascii="Arial" w:hAnsi="Arial" w:cs="Arial"/>
          <w:vanish/>
          <w:sz w:val="22"/>
          <w:szCs w:val="22"/>
        </w:rPr>
      </w:pPr>
    </w:p>
    <w:p w:rsidRPr="00A3618E" w:rsidR="000813BC" w:rsidP="00794C6A" w:rsidRDefault="000813BC" w14:paraId="16C9A51A" w14:textId="77777777">
      <w:pPr>
        <w:pStyle w:val="ListParagraph"/>
        <w:numPr>
          <w:ilvl w:val="0"/>
          <w:numId w:val="4"/>
        </w:numPr>
        <w:jc w:val="both"/>
        <w:rPr>
          <w:rFonts w:ascii="Arial" w:hAnsi="Arial" w:cs="Arial"/>
          <w:vanish/>
          <w:sz w:val="22"/>
          <w:szCs w:val="22"/>
        </w:rPr>
      </w:pPr>
    </w:p>
    <w:p w:rsidRPr="00A3618E" w:rsidR="009764E6" w:rsidP="0000431E" w:rsidRDefault="009764E6" w14:paraId="5324F98F" w14:textId="77777777">
      <w:pPr>
        <w:pStyle w:val="ListParagraph"/>
        <w:numPr>
          <w:ilvl w:val="0"/>
          <w:numId w:val="9"/>
        </w:numPr>
        <w:jc w:val="both"/>
        <w:rPr>
          <w:rFonts w:ascii="Arial" w:hAnsi="Arial" w:cs="Arial"/>
          <w:vanish/>
          <w:sz w:val="22"/>
          <w:szCs w:val="22"/>
        </w:rPr>
      </w:pPr>
      <w:bookmarkStart w:name="_Toc421452271" w:id="23"/>
    </w:p>
    <w:p w:rsidRPr="00A3618E" w:rsidR="009764E6" w:rsidP="0000431E" w:rsidRDefault="009764E6" w14:paraId="66C93147" w14:textId="77777777">
      <w:pPr>
        <w:pStyle w:val="ListParagraph"/>
        <w:numPr>
          <w:ilvl w:val="0"/>
          <w:numId w:val="9"/>
        </w:numPr>
        <w:jc w:val="both"/>
        <w:rPr>
          <w:rFonts w:ascii="Arial" w:hAnsi="Arial" w:cs="Arial"/>
          <w:vanish/>
          <w:sz w:val="22"/>
          <w:szCs w:val="22"/>
        </w:rPr>
      </w:pPr>
    </w:p>
    <w:p w:rsidRPr="00A3618E" w:rsidR="009764E6" w:rsidP="0000431E" w:rsidRDefault="009764E6" w14:paraId="4000453E" w14:textId="77777777">
      <w:pPr>
        <w:pStyle w:val="ListParagraph"/>
        <w:numPr>
          <w:ilvl w:val="0"/>
          <w:numId w:val="9"/>
        </w:numPr>
        <w:jc w:val="both"/>
        <w:rPr>
          <w:rFonts w:ascii="Arial" w:hAnsi="Arial" w:cs="Arial"/>
          <w:vanish/>
          <w:sz w:val="22"/>
          <w:szCs w:val="22"/>
        </w:rPr>
      </w:pPr>
    </w:p>
    <w:p w:rsidRPr="00A3618E" w:rsidR="009764E6" w:rsidP="0000431E" w:rsidRDefault="009764E6" w14:paraId="2818544E" w14:textId="77777777">
      <w:pPr>
        <w:pStyle w:val="ListParagraph"/>
        <w:numPr>
          <w:ilvl w:val="0"/>
          <w:numId w:val="9"/>
        </w:numPr>
        <w:jc w:val="both"/>
        <w:rPr>
          <w:rFonts w:ascii="Arial" w:hAnsi="Arial" w:cs="Arial"/>
          <w:vanish/>
          <w:sz w:val="22"/>
          <w:szCs w:val="22"/>
        </w:rPr>
      </w:pPr>
    </w:p>
    <w:p w:rsidRPr="00A3618E" w:rsidR="009764E6" w:rsidP="0000431E" w:rsidRDefault="009764E6" w14:paraId="3383B270" w14:textId="77777777">
      <w:pPr>
        <w:pStyle w:val="ListParagraph"/>
        <w:numPr>
          <w:ilvl w:val="0"/>
          <w:numId w:val="9"/>
        </w:numPr>
        <w:jc w:val="both"/>
        <w:rPr>
          <w:rFonts w:ascii="Arial" w:hAnsi="Arial" w:cs="Arial"/>
          <w:vanish/>
          <w:sz w:val="22"/>
          <w:szCs w:val="22"/>
        </w:rPr>
      </w:pPr>
    </w:p>
    <w:p w:rsidRPr="00A3618E" w:rsidR="000F6058" w:rsidP="0000431E" w:rsidRDefault="000F6058" w14:paraId="58B79451" w14:textId="77777777">
      <w:pPr>
        <w:pStyle w:val="ListParagraph"/>
        <w:numPr>
          <w:ilvl w:val="0"/>
          <w:numId w:val="10"/>
        </w:numPr>
        <w:jc w:val="both"/>
        <w:rPr>
          <w:rFonts w:ascii="Arial" w:hAnsi="Arial" w:cs="Arial"/>
          <w:vanish/>
          <w:sz w:val="22"/>
          <w:szCs w:val="22"/>
        </w:rPr>
      </w:pPr>
    </w:p>
    <w:p w:rsidRPr="00A3618E" w:rsidR="000F6058" w:rsidP="0000431E" w:rsidRDefault="000F6058" w14:paraId="45201F60" w14:textId="77777777">
      <w:pPr>
        <w:pStyle w:val="ListParagraph"/>
        <w:numPr>
          <w:ilvl w:val="0"/>
          <w:numId w:val="10"/>
        </w:numPr>
        <w:jc w:val="both"/>
        <w:rPr>
          <w:rFonts w:ascii="Arial" w:hAnsi="Arial" w:cs="Arial"/>
          <w:vanish/>
          <w:sz w:val="22"/>
          <w:szCs w:val="22"/>
        </w:rPr>
      </w:pPr>
    </w:p>
    <w:p w:rsidRPr="00A3618E" w:rsidR="000F6058" w:rsidP="0000431E" w:rsidRDefault="000F6058" w14:paraId="1CFF21EE" w14:textId="77777777">
      <w:pPr>
        <w:pStyle w:val="ListParagraph"/>
        <w:numPr>
          <w:ilvl w:val="0"/>
          <w:numId w:val="10"/>
        </w:numPr>
        <w:jc w:val="both"/>
        <w:rPr>
          <w:rFonts w:ascii="Arial" w:hAnsi="Arial" w:cs="Arial"/>
          <w:vanish/>
          <w:sz w:val="22"/>
          <w:szCs w:val="22"/>
        </w:rPr>
      </w:pPr>
    </w:p>
    <w:p w:rsidRPr="00A3618E" w:rsidR="000F6058" w:rsidP="0000431E" w:rsidRDefault="000F6058" w14:paraId="6BE1D0F5" w14:textId="77777777">
      <w:pPr>
        <w:pStyle w:val="ListParagraph"/>
        <w:numPr>
          <w:ilvl w:val="0"/>
          <w:numId w:val="10"/>
        </w:numPr>
        <w:jc w:val="both"/>
        <w:rPr>
          <w:rFonts w:ascii="Arial" w:hAnsi="Arial" w:cs="Arial"/>
          <w:vanish/>
          <w:sz w:val="22"/>
          <w:szCs w:val="22"/>
        </w:rPr>
      </w:pPr>
    </w:p>
    <w:p w:rsidRPr="00A3618E" w:rsidR="000F6058" w:rsidP="0000431E" w:rsidRDefault="000F6058" w14:paraId="73791AFC" w14:textId="77777777">
      <w:pPr>
        <w:pStyle w:val="ListParagraph"/>
        <w:numPr>
          <w:ilvl w:val="0"/>
          <w:numId w:val="10"/>
        </w:numPr>
        <w:jc w:val="both"/>
        <w:rPr>
          <w:rFonts w:ascii="Arial" w:hAnsi="Arial" w:cs="Arial"/>
          <w:vanish/>
          <w:sz w:val="22"/>
          <w:szCs w:val="22"/>
        </w:rPr>
      </w:pPr>
    </w:p>
    <w:p w:rsidRPr="00A3618E" w:rsidR="0076528A" w:rsidP="00733E6C" w:rsidRDefault="00C771C1" w14:paraId="643D2380" w14:textId="3682CDB6">
      <w:pPr>
        <w:pStyle w:val="Heading1"/>
        <w:numPr>
          <w:ilvl w:val="0"/>
          <w:numId w:val="2"/>
        </w:numPr>
        <w:tabs>
          <w:tab w:val="left" w:pos="810"/>
        </w:tabs>
        <w:spacing w:before="120" w:after="120"/>
        <w:rPr>
          <w:rFonts w:ascii="Arial" w:hAnsi="Arial" w:cs="Arial"/>
          <w:szCs w:val="22"/>
        </w:rPr>
      </w:pPr>
      <w:bookmarkStart w:name="_Toc193722634" w:id="24"/>
      <w:r w:rsidRPr="00A3618E">
        <w:rPr>
          <w:rFonts w:ascii="Arial" w:hAnsi="Arial" w:cs="Arial"/>
          <w:szCs w:val="22"/>
        </w:rPr>
        <w:t>E</w:t>
      </w:r>
      <w:bookmarkEnd w:id="23"/>
      <w:r w:rsidRPr="00A3618E" w:rsidR="00B373F4">
        <w:rPr>
          <w:rFonts w:ascii="Arial" w:hAnsi="Arial" w:cs="Arial"/>
          <w:szCs w:val="22"/>
        </w:rPr>
        <w:t>LEKTROTECHNIKOS DALIS</w:t>
      </w:r>
      <w:bookmarkEnd w:id="24"/>
    </w:p>
    <w:p w:rsidRPr="00A3618E" w:rsidR="00BD3057" w:rsidP="0000431E" w:rsidRDefault="00BD3057" w14:paraId="24A143E4" w14:textId="77777777">
      <w:pPr>
        <w:pStyle w:val="ListParagraph"/>
        <w:numPr>
          <w:ilvl w:val="0"/>
          <w:numId w:val="14"/>
        </w:numPr>
        <w:spacing w:line="276" w:lineRule="auto"/>
        <w:jc w:val="both"/>
        <w:rPr>
          <w:rFonts w:ascii="Arial" w:hAnsi="Arial" w:cs="Arial"/>
          <w:vanish/>
          <w:sz w:val="22"/>
          <w:szCs w:val="22"/>
        </w:rPr>
      </w:pPr>
    </w:p>
    <w:p w:rsidRPr="00A3618E" w:rsidR="00BD3057" w:rsidP="0000431E" w:rsidRDefault="00BD3057" w14:paraId="41553E69" w14:textId="77777777">
      <w:pPr>
        <w:pStyle w:val="ListParagraph"/>
        <w:numPr>
          <w:ilvl w:val="0"/>
          <w:numId w:val="14"/>
        </w:numPr>
        <w:spacing w:line="276" w:lineRule="auto"/>
        <w:jc w:val="both"/>
        <w:rPr>
          <w:rFonts w:ascii="Arial" w:hAnsi="Arial" w:cs="Arial"/>
          <w:vanish/>
          <w:sz w:val="22"/>
          <w:szCs w:val="22"/>
        </w:rPr>
      </w:pPr>
    </w:p>
    <w:p w:rsidRPr="00A3618E" w:rsidR="00BD3057" w:rsidP="0000431E" w:rsidRDefault="00BD3057" w14:paraId="2D07DF82" w14:textId="77777777">
      <w:pPr>
        <w:pStyle w:val="ListParagraph"/>
        <w:numPr>
          <w:ilvl w:val="0"/>
          <w:numId w:val="14"/>
        </w:numPr>
        <w:spacing w:line="276" w:lineRule="auto"/>
        <w:jc w:val="both"/>
        <w:rPr>
          <w:rFonts w:ascii="Arial" w:hAnsi="Arial" w:cs="Arial"/>
          <w:vanish/>
          <w:sz w:val="22"/>
          <w:szCs w:val="22"/>
        </w:rPr>
      </w:pPr>
    </w:p>
    <w:p w:rsidRPr="00A3618E" w:rsidR="00BD3057" w:rsidP="0000431E" w:rsidRDefault="00BD3057" w14:paraId="4C436C9C" w14:textId="77777777">
      <w:pPr>
        <w:pStyle w:val="ListParagraph"/>
        <w:numPr>
          <w:ilvl w:val="0"/>
          <w:numId w:val="14"/>
        </w:numPr>
        <w:spacing w:line="276" w:lineRule="auto"/>
        <w:jc w:val="both"/>
        <w:rPr>
          <w:rFonts w:ascii="Arial" w:hAnsi="Arial" w:cs="Arial"/>
          <w:vanish/>
          <w:sz w:val="22"/>
          <w:szCs w:val="22"/>
        </w:rPr>
      </w:pPr>
    </w:p>
    <w:p w:rsidRPr="00A3618E" w:rsidR="00BD3057" w:rsidP="0000431E" w:rsidRDefault="00BD3057" w14:paraId="12F61840" w14:textId="77777777">
      <w:pPr>
        <w:pStyle w:val="ListParagraph"/>
        <w:numPr>
          <w:ilvl w:val="0"/>
          <w:numId w:val="14"/>
        </w:numPr>
        <w:spacing w:line="276" w:lineRule="auto"/>
        <w:jc w:val="both"/>
        <w:rPr>
          <w:rFonts w:ascii="Arial" w:hAnsi="Arial" w:cs="Arial"/>
          <w:vanish/>
          <w:sz w:val="22"/>
          <w:szCs w:val="22"/>
        </w:rPr>
      </w:pPr>
    </w:p>
    <w:p w:rsidRPr="00A3618E" w:rsidR="00BD3057" w:rsidP="0000431E" w:rsidRDefault="00BD3057" w14:paraId="3AF7F936" w14:textId="77777777">
      <w:pPr>
        <w:pStyle w:val="ListParagraph"/>
        <w:numPr>
          <w:ilvl w:val="0"/>
          <w:numId w:val="14"/>
        </w:numPr>
        <w:spacing w:line="276" w:lineRule="auto"/>
        <w:jc w:val="both"/>
        <w:rPr>
          <w:rFonts w:ascii="Arial" w:hAnsi="Arial" w:cs="Arial"/>
          <w:vanish/>
          <w:sz w:val="22"/>
          <w:szCs w:val="22"/>
        </w:rPr>
      </w:pPr>
    </w:p>
    <w:p w:rsidRPr="00A3618E" w:rsidR="00EC4351" w:rsidP="0000431E" w:rsidRDefault="000A3F82" w14:paraId="168C7680" w14:textId="060CFAA3">
      <w:pPr>
        <w:pStyle w:val="NoSpacing"/>
        <w:numPr>
          <w:ilvl w:val="1"/>
          <w:numId w:val="14"/>
        </w:numPr>
      </w:pPr>
      <w:r w:rsidRPr="00A3618E">
        <w:rPr>
          <w:rFonts w:ascii="Arial" w:hAnsi="Arial" w:cs="Arial"/>
          <w:szCs w:val="22"/>
          <w:lang w:val="lt-LT"/>
        </w:rPr>
        <w:t xml:space="preserve">Mažeikių TP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dalies principinė schema po rekonstravimo pateikta 1 pav.</w:t>
      </w:r>
    </w:p>
    <w:p w:rsidRPr="00A3618E" w:rsidR="008F4D5E" w:rsidP="009D0BB4" w:rsidRDefault="009D0BB4" w14:paraId="75D7F373" w14:textId="342472BC">
      <w:pPr>
        <w:jc w:val="center"/>
      </w:pPr>
      <w:r w:rsidRPr="00A3618E">
        <w:rPr>
          <w:noProof/>
        </w:rPr>
        <w:drawing>
          <wp:inline distT="0" distB="0" distL="0" distR="0" wp14:anchorId="75526199" wp14:editId="17B895AE">
            <wp:extent cx="3638550" cy="2933700"/>
            <wp:effectExtent l="0" t="0" r="0" b="0"/>
            <wp:docPr id="1383333303" name="Picture 1" descr="A diagram of a diagram of a number of circles and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333303" name="Picture 1" descr="A diagram of a diagram of a number of circles and lin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38550" cy="2933700"/>
                    </a:xfrm>
                    <a:prstGeom prst="rect">
                      <a:avLst/>
                    </a:prstGeom>
                    <a:noFill/>
                    <a:ln>
                      <a:noFill/>
                    </a:ln>
                  </pic:spPr>
                </pic:pic>
              </a:graphicData>
            </a:graphic>
          </wp:inline>
        </w:drawing>
      </w:r>
    </w:p>
    <w:p w:rsidRPr="00A3618E" w:rsidR="00EF6EBD" w:rsidP="00EF6EBD" w:rsidRDefault="000A3F82" w14:paraId="4902FBF8" w14:textId="6FA549F7">
      <w:pPr>
        <w:jc w:val="center"/>
      </w:pPr>
      <w:r w:rsidRPr="00A3618E">
        <w:rPr>
          <w:rFonts w:ascii="Ariel" w:hAnsi="Ariel"/>
          <w:i/>
          <w:color w:val="000000" w:themeColor="text1"/>
          <w:sz w:val="20"/>
          <w:szCs w:val="20"/>
        </w:rPr>
        <w:t>1 pav. Mažeikių TP p</w:t>
      </w:r>
      <w:r w:rsidRPr="00A3618E" w:rsidR="00EF6EBD">
        <w:rPr>
          <w:rFonts w:ascii="Ariel" w:hAnsi="Ariel"/>
          <w:i/>
          <w:color w:val="000000" w:themeColor="text1"/>
          <w:sz w:val="20"/>
          <w:szCs w:val="20"/>
        </w:rPr>
        <w:t>rincipinė schema po rekonstravimo</w:t>
      </w:r>
    </w:p>
    <w:p w:rsidRPr="00A3618E" w:rsidR="00EC4351" w:rsidP="00762A6B" w:rsidRDefault="00EC4351" w14:paraId="734150B7" w14:textId="6F308EAF">
      <w:pPr>
        <w:pStyle w:val="NoSpacing"/>
        <w:numPr>
          <w:ilvl w:val="0"/>
          <w:numId w:val="0"/>
        </w:numPr>
        <w:rPr>
          <w:rFonts w:cs="Arial"/>
          <w:szCs w:val="22"/>
          <w:lang w:val="lt-LT"/>
        </w:rPr>
      </w:pPr>
    </w:p>
    <w:p w:rsidRPr="00A3618E" w:rsidR="00B1748B" w:rsidP="0000431E" w:rsidRDefault="00B1748B" w14:paraId="1922AACF" w14:textId="77777777">
      <w:pPr>
        <w:pStyle w:val="NoSpacing"/>
        <w:numPr>
          <w:ilvl w:val="1"/>
          <w:numId w:val="14"/>
        </w:numPr>
        <w:rPr>
          <w:rFonts w:ascii="Arial" w:hAnsi="Arial" w:cs="Arial"/>
          <w:color w:val="000000" w:themeColor="text1"/>
          <w:szCs w:val="22"/>
          <w:lang w:val="lt-LT"/>
        </w:rPr>
      </w:pPr>
      <w:bookmarkStart w:name="_Hlk128039412" w:id="25"/>
      <w:bookmarkStart w:name="_Hlk42160250" w:id="26"/>
      <w:r w:rsidRPr="00A3618E">
        <w:rPr>
          <w:rFonts w:ascii="Arial" w:hAnsi="Arial" w:cs="Arial"/>
          <w:color w:val="000000" w:themeColor="text1"/>
          <w:szCs w:val="22"/>
          <w:lang w:val="lt-LT"/>
        </w:rPr>
        <w:t xml:space="preserve">Nuosavybės ribą išlaikyti esamą ant galios transformatorių 110 </w:t>
      </w:r>
      <w:proofErr w:type="spellStart"/>
      <w:r w:rsidRPr="00A3618E">
        <w:rPr>
          <w:rFonts w:ascii="Arial" w:hAnsi="Arial" w:cs="Arial"/>
          <w:color w:val="000000" w:themeColor="text1"/>
          <w:szCs w:val="22"/>
          <w:lang w:val="lt-LT"/>
        </w:rPr>
        <w:t>kV</w:t>
      </w:r>
      <w:proofErr w:type="spellEnd"/>
      <w:r w:rsidRPr="00A3618E">
        <w:rPr>
          <w:rFonts w:ascii="Arial" w:hAnsi="Arial" w:cs="Arial"/>
          <w:color w:val="000000" w:themeColor="text1"/>
          <w:szCs w:val="22"/>
          <w:lang w:val="lt-LT"/>
        </w:rPr>
        <w:t xml:space="preserve"> įvadų gnybtų.</w:t>
      </w:r>
    </w:p>
    <w:p w:rsidRPr="00A3618E" w:rsidR="00653637" w:rsidP="0000431E" w:rsidRDefault="00653637" w14:paraId="39841B42" w14:textId="016EF7BC">
      <w:pPr>
        <w:pStyle w:val="NoSpacing"/>
        <w:numPr>
          <w:ilvl w:val="1"/>
          <w:numId w:val="14"/>
        </w:numPr>
        <w:rPr>
          <w:rFonts w:ascii="Arial" w:hAnsi="Arial" w:cs="Arial"/>
          <w:color w:val="000000" w:themeColor="text1"/>
          <w:szCs w:val="22"/>
          <w:lang w:val="lt-LT"/>
        </w:rPr>
      </w:pPr>
      <w:r w:rsidRPr="00A3618E">
        <w:rPr>
          <w:rFonts w:ascii="Arial" w:hAnsi="Arial" w:cs="Arial"/>
          <w:szCs w:val="22"/>
          <w:lang w:val="lt-LT"/>
        </w:rPr>
        <w:t>Pirminių įrenginių išdėstymas turi būti projektuojamas optimaliai išnaudojant pastotės teritoriją. N</w:t>
      </w:r>
      <w:r w:rsidRPr="00A3618E">
        <w:rPr>
          <w:rFonts w:ascii="Arial" w:hAnsi="Arial" w:eastAsia="Arial Unicode MS" w:cs="Arial"/>
          <w:kern w:val="1"/>
          <w:szCs w:val="22"/>
          <w:lang w:val="lt-LT" w:eastAsia="hi-IN" w:bidi="hi-IN"/>
        </w:rPr>
        <w:t>aujai statomas p</w:t>
      </w:r>
      <w:r w:rsidRPr="00A3618E">
        <w:rPr>
          <w:rFonts w:ascii="Arial" w:hAnsi="Arial" w:cs="Arial"/>
          <w:szCs w:val="22"/>
          <w:lang w:val="lt-LT"/>
        </w:rPr>
        <w:t xml:space="preserve">astotės valdymo pultas (toliau - PVP), jeigu leidžia techninės galimybės, projektuojamas </w:t>
      </w:r>
      <w:bookmarkStart w:name="_Hlk92459325" w:id="27"/>
      <w:bookmarkStart w:name="_Hlk92459415" w:id="28"/>
      <w:r w:rsidRPr="00A3618E">
        <w:rPr>
          <w:rFonts w:ascii="Arial" w:hAnsi="Arial" w:cs="Arial"/>
          <w:szCs w:val="22"/>
          <w:lang w:val="lt-LT"/>
        </w:rPr>
        <w:t xml:space="preserve">tarp linijų </w:t>
      </w:r>
      <w:proofErr w:type="spellStart"/>
      <w:r w:rsidRPr="00A3618E">
        <w:rPr>
          <w:rFonts w:ascii="Arial" w:hAnsi="Arial" w:cs="Arial"/>
          <w:szCs w:val="22"/>
          <w:lang w:val="lt-LT"/>
        </w:rPr>
        <w:t>prijunginių</w:t>
      </w:r>
      <w:proofErr w:type="spellEnd"/>
      <w:r w:rsidRPr="00A3618E">
        <w:rPr>
          <w:rFonts w:ascii="Arial" w:hAnsi="Arial" w:cs="Arial"/>
          <w:szCs w:val="22"/>
          <w:lang w:val="lt-LT"/>
        </w:rPr>
        <w:t xml:space="preserve">, šalia remontinės jungties (arba </w:t>
      </w:r>
      <w:proofErr w:type="spellStart"/>
      <w:r w:rsidRPr="00A3618E">
        <w:rPr>
          <w:rFonts w:ascii="Arial" w:hAnsi="Arial" w:cs="Arial"/>
          <w:szCs w:val="22"/>
          <w:lang w:val="lt-LT"/>
        </w:rPr>
        <w:t>sekcijinio</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prijunginio</w:t>
      </w:r>
      <w:proofErr w:type="spellEnd"/>
      <w:r w:rsidRPr="00A3618E">
        <w:rPr>
          <w:rFonts w:ascii="Arial" w:hAnsi="Arial" w:cs="Arial"/>
          <w:szCs w:val="22"/>
          <w:lang w:val="lt-LT"/>
        </w:rPr>
        <w:t>)</w:t>
      </w:r>
      <w:bookmarkEnd w:id="27"/>
      <w:r w:rsidRPr="00A3618E">
        <w:rPr>
          <w:rFonts w:ascii="Arial" w:hAnsi="Arial" w:cs="Arial"/>
          <w:szCs w:val="22"/>
          <w:lang w:val="lt-LT"/>
        </w:rPr>
        <w:t xml:space="preserve">. PVP dydis turi būti suprojektuotas toks, kad tilptų visi principinėje schemoje numatytų statomų bei planuojamų rezervinių narvelių valdymo, apsaugų, elektros apskaitos, ryšių bei savųjų reikmių maitinimo įrangos įrenginiai. Kur techniškai įmanoma ir pastotėje yra pakankamai vietos, PVP skirstyklos padėtis įrenginių ir konstrukcijų atžvilgiu turi būti tokia, kad PVP būtų galima praplėsti papildomai nerekonstruojant ir neperkeliant skirstyklos įrenginių ir konstrukcijų, bet išlaikant reikalingus saugius atstumus iki įtampą turinčių dalių. PVP esančios įrangos išdėstymas turi leisti PVP praplėtimą neperstatant jame esamų aukščiau paminėtų valdymo, apsaugų, elektros apskaitos, ryšių bei savųjų reikmių maitinimo </w:t>
      </w:r>
      <w:r w:rsidRPr="00A3618E">
        <w:rPr>
          <w:rFonts w:ascii="Arial" w:hAnsi="Arial" w:cs="Arial"/>
          <w:color w:val="000000" w:themeColor="text1"/>
          <w:szCs w:val="22"/>
          <w:lang w:val="lt-LT"/>
        </w:rPr>
        <w:t xml:space="preserve">įrangos spintų. </w:t>
      </w:r>
      <w:bookmarkEnd w:id="28"/>
    </w:p>
    <w:p w:rsidRPr="00A3618E" w:rsidR="00653637" w:rsidP="0000431E" w:rsidRDefault="00653637" w14:paraId="1C16737E" w14:textId="5ECF9645">
      <w:pPr>
        <w:pStyle w:val="NoSpacing"/>
        <w:numPr>
          <w:ilvl w:val="1"/>
          <w:numId w:val="14"/>
        </w:numPr>
        <w:rPr>
          <w:rFonts w:ascii="Arial" w:hAnsi="Arial" w:cs="Arial"/>
          <w:color w:val="000000" w:themeColor="text1"/>
          <w:szCs w:val="22"/>
          <w:lang w:val="lt-LT"/>
        </w:rPr>
      </w:pPr>
      <w:r w:rsidRPr="00A3618E">
        <w:rPr>
          <w:rFonts w:ascii="Arial" w:hAnsi="Arial" w:eastAsia="Arial Unicode MS" w:cs="Arial"/>
          <w:color w:val="000000" w:themeColor="text1"/>
          <w:kern w:val="1"/>
          <w:szCs w:val="22"/>
          <w:lang w:val="lt-LT" w:eastAsia="hi-IN" w:bidi="hi-IN"/>
        </w:rPr>
        <w:t xml:space="preserve">Projektuojant įrangos ir kelių </w:t>
      </w:r>
      <w:r w:rsidRPr="00A3618E" w:rsidR="00B97775">
        <w:rPr>
          <w:rFonts w:ascii="Arial" w:hAnsi="Arial" w:eastAsia="Arial Unicode MS" w:cs="Arial"/>
          <w:color w:val="000000" w:themeColor="text1"/>
          <w:kern w:val="1"/>
          <w:szCs w:val="22"/>
          <w:lang w:val="lt-LT" w:eastAsia="hi-IN" w:bidi="hi-IN"/>
        </w:rPr>
        <w:t xml:space="preserve">arba pravažiavimų </w:t>
      </w:r>
      <w:r w:rsidRPr="00A3618E">
        <w:rPr>
          <w:rFonts w:ascii="Arial" w:hAnsi="Arial" w:eastAsia="Arial Unicode MS" w:cs="Arial"/>
          <w:color w:val="000000" w:themeColor="text1"/>
          <w:kern w:val="1"/>
          <w:szCs w:val="22"/>
          <w:lang w:val="lt-LT" w:eastAsia="hi-IN" w:bidi="hi-IN"/>
        </w:rPr>
        <w:t xml:space="preserve">išdėstymą pastotės teritorijoje, neatsižvelgiant į techninėje užduotyje ( toliau - TU) pateiktą principinę schemą bei kur techniškai įmanoma ir pastotėje yra pakankamai vietos, numatyti sprendinius, kurie leistų ateityje tarp šynų sekcijų įrengti </w:t>
      </w:r>
      <w:proofErr w:type="spellStart"/>
      <w:r w:rsidRPr="00A3618E">
        <w:rPr>
          <w:rFonts w:ascii="Arial" w:hAnsi="Arial" w:eastAsia="Arial Unicode MS" w:cs="Arial"/>
          <w:color w:val="000000" w:themeColor="text1"/>
          <w:kern w:val="1"/>
          <w:szCs w:val="22"/>
          <w:lang w:val="lt-LT" w:eastAsia="hi-IN" w:bidi="hi-IN"/>
        </w:rPr>
        <w:t>sekcijinį</w:t>
      </w:r>
      <w:proofErr w:type="spellEnd"/>
      <w:r w:rsidRPr="00A3618E">
        <w:rPr>
          <w:rFonts w:ascii="Arial" w:hAnsi="Arial" w:eastAsia="Arial Unicode MS" w:cs="Arial"/>
          <w:color w:val="000000" w:themeColor="text1"/>
          <w:kern w:val="1"/>
          <w:szCs w:val="22"/>
          <w:lang w:val="lt-LT" w:eastAsia="hi-IN" w:bidi="hi-IN"/>
        </w:rPr>
        <w:t xml:space="preserve"> </w:t>
      </w:r>
      <w:proofErr w:type="spellStart"/>
      <w:r w:rsidRPr="00A3618E">
        <w:rPr>
          <w:rFonts w:ascii="Arial" w:hAnsi="Arial" w:eastAsia="Arial Unicode MS" w:cs="Arial"/>
          <w:color w:val="000000" w:themeColor="text1"/>
          <w:kern w:val="1"/>
          <w:szCs w:val="22"/>
          <w:lang w:val="lt-LT" w:eastAsia="hi-IN" w:bidi="hi-IN"/>
        </w:rPr>
        <w:t>prijunginį</w:t>
      </w:r>
      <w:proofErr w:type="spellEnd"/>
      <w:r w:rsidRPr="00A3618E">
        <w:rPr>
          <w:rFonts w:ascii="Arial" w:hAnsi="Arial" w:eastAsia="Arial Unicode MS" w:cs="Arial"/>
          <w:color w:val="000000" w:themeColor="text1"/>
          <w:kern w:val="1"/>
          <w:szCs w:val="22"/>
          <w:lang w:val="lt-LT" w:eastAsia="hi-IN" w:bidi="hi-IN"/>
        </w:rPr>
        <w:t xml:space="preserve"> su dviem skyrikliais, srovės transformatoriumi ir jungtuvu. Tarp šynų atitinkamai turi būti numatytas ir brėžiniuose atvaizduotas minėtų įrenginių galimas išdėstymas. Pjūvių ir išdėstymo brėžiniuose turi būti parodyta, kad tokius įrenginius tarp šynų įrengti bus galima. Jei po </w:t>
      </w:r>
      <w:proofErr w:type="spellStart"/>
      <w:r w:rsidRPr="00A3618E">
        <w:rPr>
          <w:rFonts w:ascii="Arial" w:hAnsi="Arial" w:eastAsia="Arial Unicode MS" w:cs="Arial"/>
          <w:color w:val="000000" w:themeColor="text1"/>
          <w:kern w:val="1"/>
          <w:szCs w:val="22"/>
          <w:lang w:val="lt-LT" w:eastAsia="hi-IN" w:bidi="hi-IN"/>
        </w:rPr>
        <w:t>sekcijine</w:t>
      </w:r>
      <w:proofErr w:type="spellEnd"/>
      <w:r w:rsidRPr="00A3618E">
        <w:rPr>
          <w:rFonts w:ascii="Arial" w:hAnsi="Arial" w:eastAsia="Arial Unicode MS" w:cs="Arial"/>
          <w:color w:val="000000" w:themeColor="text1"/>
          <w:kern w:val="1"/>
          <w:szCs w:val="22"/>
          <w:lang w:val="lt-LT" w:eastAsia="hi-IN" w:bidi="hi-IN"/>
        </w:rPr>
        <w:t xml:space="preserve"> (remontine) jungtimi įrengiamas kelias (ar privažiavimo koridorius) skirtas privažiuoti prie linijinių </w:t>
      </w:r>
      <w:proofErr w:type="spellStart"/>
      <w:r w:rsidRPr="00A3618E">
        <w:rPr>
          <w:rFonts w:ascii="Arial" w:hAnsi="Arial" w:eastAsia="Arial Unicode MS" w:cs="Arial"/>
          <w:color w:val="000000" w:themeColor="text1"/>
          <w:kern w:val="1"/>
          <w:szCs w:val="22"/>
          <w:lang w:val="lt-LT" w:eastAsia="hi-IN" w:bidi="hi-IN"/>
        </w:rPr>
        <w:t>prijunginių</w:t>
      </w:r>
      <w:proofErr w:type="spellEnd"/>
      <w:r w:rsidRPr="00A3618E">
        <w:rPr>
          <w:rFonts w:ascii="Arial" w:hAnsi="Arial" w:eastAsia="Arial Unicode MS" w:cs="Arial"/>
          <w:color w:val="000000" w:themeColor="text1"/>
          <w:kern w:val="1"/>
          <w:szCs w:val="22"/>
          <w:lang w:val="lt-LT" w:eastAsia="hi-IN" w:bidi="hi-IN"/>
        </w:rPr>
        <w:t xml:space="preserve"> arba PVP, projektuojant įrenginių išdėstymą tarp šynų įvertinti ne tik perspektyvinius skyriklius, jungtuvą ir srovės transformatorių, bet ir pravažiavimo po šynomis kelio koridorių. Minimalūs pravažiavimo koridoriaus gabaritai turi būti kaip nurodyta Skirstyklų ir pastočių elektros įrenginių įrengimo taisyklėse.</w:t>
      </w:r>
    </w:p>
    <w:p w:rsidRPr="00A3618E" w:rsidR="00653637" w:rsidP="0000431E" w:rsidRDefault="00653637" w14:paraId="24596B50" w14:textId="77777777">
      <w:pPr>
        <w:pStyle w:val="NoSpacing"/>
        <w:numPr>
          <w:ilvl w:val="1"/>
          <w:numId w:val="14"/>
        </w:numPr>
        <w:rPr>
          <w:rFonts w:ascii="Arial" w:hAnsi="Arial" w:cs="Arial"/>
          <w:color w:val="00B0F0"/>
          <w:szCs w:val="22"/>
          <w:lang w:val="lt-LT"/>
        </w:rPr>
      </w:pPr>
      <w:r w:rsidRPr="00A3618E">
        <w:rPr>
          <w:rFonts w:ascii="Arial" w:hAnsi="Arial" w:cs="Arial"/>
          <w:szCs w:val="22"/>
          <w:lang w:val="lt-LT"/>
        </w:rPr>
        <w:t xml:space="preserve">Projektuojant parinkti maksimaliai funkcionalų ir techniškai ekonomiškai naudingą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skirstyklos įrenginių išdėstymą. Projektuojant turi būti kiek įmanoma išvengiama aukštos įtampos elektros tiltų, OL užvedimų arba šynų susikirtimų skirtingose plokštumose, kitų nestandartinių sprendinių, galinčių apsunkinti eksploatavimą, elektros energijos perdavimą arba sukelti pavojų </w:t>
      </w:r>
      <w:r w:rsidRPr="00A3618E">
        <w:rPr>
          <w:rFonts w:ascii="Arial" w:hAnsi="Arial" w:cs="Arial"/>
          <w:szCs w:val="22"/>
          <w:lang w:val="lt-LT"/>
        </w:rPr>
        <w:lastRenderedPageBreak/>
        <w:t xml:space="preserve">eksploatuojančiam personalui. Principinė schema po rekonstrukcijos/naujos statybos turi maksimaliai atitikti techninėje užduotyje/sąlygose pateiktą principinę schemą. Turi būti išlaikomas įrenginių ir sumontavimo sprendinių vienodumas visuose skirstyklos </w:t>
      </w:r>
      <w:proofErr w:type="spellStart"/>
      <w:r w:rsidRPr="00A3618E">
        <w:rPr>
          <w:rFonts w:ascii="Arial" w:hAnsi="Arial" w:cs="Arial"/>
          <w:szCs w:val="22"/>
          <w:lang w:val="lt-LT"/>
        </w:rPr>
        <w:t>prijunginiuose</w:t>
      </w:r>
      <w:proofErr w:type="spellEnd"/>
      <w:r w:rsidRPr="00A3618E">
        <w:rPr>
          <w:rFonts w:ascii="Arial" w:hAnsi="Arial" w:cs="Arial"/>
          <w:szCs w:val="22"/>
          <w:lang w:val="lt-LT"/>
        </w:rPr>
        <w:t>,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įgyvendinimo eigoje.</w:t>
      </w:r>
    </w:p>
    <w:p w:rsidRPr="00A3618E" w:rsidR="00653637" w:rsidP="0000431E" w:rsidRDefault="00653637" w14:paraId="15769AEE" w14:textId="77777777">
      <w:pPr>
        <w:pStyle w:val="NoSpacing"/>
        <w:numPr>
          <w:ilvl w:val="1"/>
          <w:numId w:val="14"/>
        </w:numPr>
        <w:rPr>
          <w:rFonts w:ascii="Arial" w:hAnsi="Arial" w:cs="Arial"/>
          <w:color w:val="000000"/>
          <w:szCs w:val="22"/>
          <w:lang w:val="lt-LT"/>
        </w:rPr>
      </w:pPr>
      <w:r w:rsidRPr="00A3618E">
        <w:rPr>
          <w:rFonts w:ascii="Arial" w:hAnsi="Arial" w:cs="Arial"/>
          <w:color w:val="000000"/>
          <w:szCs w:val="22"/>
          <w:lang w:val="lt-LT"/>
        </w:rPr>
        <w:t>Projektinių pasiūlymų (toliau – PP), techninio darbo projekto (toliau – TDP) brėžiniuose ir aprašomojoje dalyje turi būti pateikti sprendiniai susiję su sklype arba greta jo vyksiančiais pakeitimais, kurie bus atliekami šio projekto apimtyje arba vykdomi trečiųjų šalių ryšium su Litgrid AB vykdomu projektu (pvz. AB ESO priklausančių pastatų arba įrenginių ir konstrukcijų demontavimas, perkėlimas, statyba, rekonstravimas ir pan.).</w:t>
      </w:r>
    </w:p>
    <w:p w:rsidRPr="00A3618E" w:rsidR="00653637" w:rsidP="0000431E" w:rsidRDefault="00653637" w14:paraId="02225F27" w14:textId="34DECDAE">
      <w:pPr>
        <w:pStyle w:val="NoSpacing"/>
        <w:numPr>
          <w:ilvl w:val="1"/>
          <w:numId w:val="14"/>
        </w:numPr>
        <w:rPr>
          <w:rFonts w:ascii="Arial" w:hAnsi="Arial" w:cs="Arial"/>
          <w:szCs w:val="22"/>
          <w:lang w:val="lt-LT" w:eastAsia="lt-LT"/>
        </w:rPr>
      </w:pPr>
      <w:r w:rsidRPr="00A3618E">
        <w:rPr>
          <w:rFonts w:ascii="Arial" w:hAnsi="Arial" w:cs="Arial"/>
          <w:szCs w:val="22"/>
          <w:lang w:val="lt-LT"/>
        </w:rPr>
        <w:t xml:space="preserve">Numatyti privažiavimo galimybę prie visų pastotės įrenginių ir konstrukcijų. Atvirosiose skirstyklose </w:t>
      </w:r>
      <w:bookmarkStart w:name="_Hlk124928443" w:id="29"/>
      <w:r w:rsidRPr="00A3618E">
        <w:rPr>
          <w:rFonts w:ascii="Arial" w:hAnsi="Arial" w:cs="Arial"/>
          <w:szCs w:val="22"/>
          <w:lang w:val="lt-LT"/>
        </w:rPr>
        <w:t xml:space="preserve">tarp galios transformatorių ir jų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prijunginių</w:t>
      </w:r>
      <w:proofErr w:type="spellEnd"/>
      <w:r w:rsidRPr="00A3618E">
        <w:rPr>
          <w:rFonts w:ascii="Arial" w:hAnsi="Arial" w:cs="Arial"/>
          <w:szCs w:val="22"/>
          <w:lang w:val="lt-LT"/>
        </w:rPr>
        <w:t xml:space="preserve"> </w:t>
      </w:r>
      <w:bookmarkEnd w:id="29"/>
      <w:r w:rsidRPr="00A3618E">
        <w:rPr>
          <w:rFonts w:ascii="Arial" w:hAnsi="Arial" w:cs="Arial"/>
          <w:szCs w:val="22"/>
          <w:lang w:val="lt-LT"/>
        </w:rPr>
        <w:t xml:space="preserve">turi būti </w:t>
      </w:r>
      <w:r w:rsidRPr="00A3618E" w:rsidR="00B97775">
        <w:rPr>
          <w:rFonts w:ascii="Arial" w:hAnsi="Arial" w:cs="Arial"/>
          <w:szCs w:val="22"/>
          <w:lang w:val="lt-LT"/>
        </w:rPr>
        <w:t>numatytas pravažiavimas</w:t>
      </w:r>
      <w:r w:rsidRPr="00A3618E">
        <w:rPr>
          <w:rFonts w:ascii="Arial" w:hAnsi="Arial" w:cs="Arial"/>
          <w:szCs w:val="22"/>
          <w:lang w:val="lt-LT"/>
        </w:rPr>
        <w:t xml:space="preserve"> montavimo, remonto mechanizmams ir įtaisams bei kilnojamosioms laboratorijoms</w:t>
      </w:r>
      <w:r w:rsidRPr="00A3618E" w:rsidR="00B97775">
        <w:rPr>
          <w:rFonts w:ascii="Arial" w:hAnsi="Arial" w:cs="Arial"/>
          <w:szCs w:val="22"/>
          <w:lang w:val="lt-LT"/>
        </w:rPr>
        <w:t xml:space="preserve"> išlaikant gabaritą nurodytą SPEĮĮT</w:t>
      </w:r>
      <w:r w:rsidRPr="00A3618E">
        <w:rPr>
          <w:rFonts w:ascii="Arial" w:hAnsi="Arial" w:cs="Arial"/>
          <w:szCs w:val="22"/>
          <w:lang w:val="lt-LT"/>
        </w:rPr>
        <w:t>. Jeigu projektuojamas žiedinis ar kitas apvažiavimas, jis turi būti vientisas, be tarpų, net ir tais atvejais, kai toje vietoje pirminė įranga yra neprojektuojama. Turi būti išlaikomas bendras projektuojamos pastotės sprendinių vienodumas.</w:t>
      </w:r>
    </w:p>
    <w:p w:rsidRPr="00A3618E" w:rsidR="00653637" w:rsidP="0000431E" w:rsidRDefault="00653637" w14:paraId="7BA9019A" w14:textId="62855AA9">
      <w:pPr>
        <w:pStyle w:val="NoSpacing"/>
        <w:numPr>
          <w:ilvl w:val="1"/>
          <w:numId w:val="14"/>
        </w:numPr>
        <w:rPr>
          <w:rFonts w:ascii="Arial" w:hAnsi="Arial" w:cs="Arial"/>
          <w:szCs w:val="22"/>
          <w:lang w:val="lt-LT" w:eastAsia="lt-LT"/>
        </w:rPr>
      </w:pPr>
      <w:r w:rsidRPr="00A3618E">
        <w:rPr>
          <w:rFonts w:ascii="Arial" w:hAnsi="Arial" w:cs="Arial"/>
          <w:szCs w:val="22"/>
          <w:lang w:val="lt-LT"/>
        </w:rPr>
        <w:t xml:space="preserve"> Naujos statybos atveju visi PSO įrenginiai, įskaitant perspektyvinius pagal pateiktą principinę schemą, turi būti projektuojami PSO sklypo ribose, išlaikant šios užduoties reikalavimus. Rekonstruojamos TP ar plėtros atveju prioritetu laikyti sprendinius, kai perspektyvinių įrenginių išdėstymas yra esamo sklypo ribose, tačiau atskirais atvejais nesant galimybei išpildyti šių sąlygų reikalavimų arba PSO atskirai pareikalavus, perspektyviniai įrenginiai gali būti atvaizduojami už PSO sklypo ribų. Tokiu atveju brėžiniuose turi būti aiškiai nurodomas teritorijos išplėtimo poreikis norint pastatyti perspektyvinius įrenginius pagal pateiktą principinę schemą. Visais atvejais visi projektuojami sprendiniai privalo būti suderinti su PSO.</w:t>
      </w:r>
    </w:p>
    <w:p w:rsidRPr="00A3618E" w:rsidR="00653637" w:rsidP="0000431E" w:rsidRDefault="00653637" w14:paraId="1DAF781F" w14:textId="77777777">
      <w:pPr>
        <w:pStyle w:val="NoSpacing"/>
        <w:numPr>
          <w:ilvl w:val="1"/>
          <w:numId w:val="14"/>
        </w:numPr>
        <w:rPr>
          <w:rFonts w:ascii="Arial" w:hAnsi="Arial" w:cs="Arial"/>
          <w:szCs w:val="22"/>
          <w:lang w:val="lt-LT"/>
        </w:rPr>
      </w:pPr>
      <w:r w:rsidRPr="00A3618E">
        <w:rPr>
          <w:rFonts w:ascii="Arial" w:hAnsi="Arial" w:cs="Arial"/>
          <w:szCs w:val="22"/>
          <w:lang w:val="lt-LT"/>
        </w:rPr>
        <w:t xml:space="preserve">Projektuojant būtina atsižvelgti į Elektros energetikos sistemos patikimumo kriterijų „n-1“ – elektros energetikos sistemos, sudarytos iš „n“ elementų, gebėjimą užtikrinti normalų sistemos darbą atsijungus bent vienam tinklo elementui. Projektuojant 110-400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pastotes ir skirstyklas turi būti tenkinama sąlyga, kad „n-1“ kriterijus išlaikomas ir sugedusio elemento remonto atveju, </w:t>
      </w:r>
      <w:proofErr w:type="spellStart"/>
      <w:r w:rsidRPr="00A3618E">
        <w:rPr>
          <w:rFonts w:ascii="Arial" w:hAnsi="Arial" w:cs="Arial"/>
          <w:szCs w:val="22"/>
          <w:lang w:val="lt-LT"/>
        </w:rPr>
        <w:t>t.y</w:t>
      </w:r>
      <w:proofErr w:type="spellEnd"/>
      <w:r w:rsidRPr="00A3618E">
        <w:rPr>
          <w:rFonts w:ascii="Arial" w:hAnsi="Arial" w:cs="Arial"/>
          <w:szCs w:val="22"/>
          <w:lang w:val="lt-LT"/>
        </w:rPr>
        <w:t>. remontuojant sugedusį elementą (šynas arba jų atskiras sekcijas, OL portalus ir pan.) įskaitant jo statybines konstrukcijas, nebus poreikio atjungti kitų, greta esančių sistemos elementų, užtikrinančių elektros energijos perdavimą „n-1“ režimu.</w:t>
      </w:r>
    </w:p>
    <w:p w:rsidRPr="00A3618E" w:rsidR="00653637" w:rsidP="00762A6B" w:rsidRDefault="00653637" w14:paraId="6F9FFB86" w14:textId="77777777">
      <w:pPr>
        <w:pStyle w:val="NoSpacing"/>
        <w:numPr>
          <w:ilvl w:val="0"/>
          <w:numId w:val="0"/>
        </w:numPr>
        <w:ind w:left="792"/>
        <w:rPr>
          <w:rFonts w:ascii="Arial" w:hAnsi="Arial" w:cs="Arial"/>
          <w:szCs w:val="22"/>
          <w:lang w:val="lt-LT"/>
        </w:rPr>
      </w:pPr>
      <w:r w:rsidRPr="00A3618E">
        <w:rPr>
          <w:rFonts w:ascii="Arial" w:hAnsi="Arial" w:cs="Arial"/>
          <w:szCs w:val="22"/>
          <w:lang w:val="lt-LT"/>
        </w:rPr>
        <w:t>Atskiros šynos turi būti projektuojamos kaip nepriklausomas įrenginys neturintis bendrų konstrukcinių elementų (laikančių metalo konstrukcijų, pamatų ir pan.) su kitomis TP įrengiamomis šynomis. Turi būti išlaikoma sąlyga, kad vienos šynų sistemos gedimas, dėl mechaninio laikančių konstrukcijų pažeidimo, neturės įtakos kitos šynų sistemos darbui.</w:t>
      </w:r>
    </w:p>
    <w:p w:rsidRPr="00A3618E" w:rsidR="00653637" w:rsidP="00762A6B" w:rsidRDefault="00653637" w14:paraId="678141B5" w14:textId="77777777">
      <w:pPr>
        <w:pStyle w:val="NoSpacing"/>
        <w:numPr>
          <w:ilvl w:val="0"/>
          <w:numId w:val="0"/>
        </w:numPr>
        <w:ind w:left="792"/>
        <w:rPr>
          <w:rFonts w:ascii="Arial" w:hAnsi="Arial" w:cs="Arial"/>
          <w:szCs w:val="22"/>
          <w:lang w:val="lt-LT"/>
        </w:rPr>
      </w:pPr>
      <w:r w:rsidRPr="00A3618E">
        <w:rPr>
          <w:rFonts w:ascii="Arial" w:hAnsi="Arial" w:cs="Arial"/>
          <w:szCs w:val="22"/>
          <w:lang w:val="lt-LT"/>
        </w:rPr>
        <w:t>Gretimų į TP užvedamų OL portalų įrengimas ant bendrų konstrukcijų leidžiamas tik tuo atveju, jeigu šių OL vienalaikio atjungimo metu elektros energijos tiekimas šiai TP gali būti vykdomas per kitą(-</w:t>
      </w:r>
      <w:proofErr w:type="spellStart"/>
      <w:r w:rsidRPr="00A3618E">
        <w:rPr>
          <w:rFonts w:ascii="Arial" w:hAnsi="Arial" w:cs="Arial"/>
          <w:szCs w:val="22"/>
          <w:lang w:val="lt-LT"/>
        </w:rPr>
        <w:t>as</w:t>
      </w:r>
      <w:proofErr w:type="spellEnd"/>
      <w:r w:rsidRPr="00A3618E">
        <w:rPr>
          <w:rFonts w:ascii="Arial" w:hAnsi="Arial" w:cs="Arial"/>
          <w:szCs w:val="22"/>
          <w:lang w:val="lt-LT"/>
        </w:rPr>
        <w:t>) prie TP prijungtą(-</w:t>
      </w:r>
      <w:proofErr w:type="spellStart"/>
      <w:r w:rsidRPr="00A3618E">
        <w:rPr>
          <w:rFonts w:ascii="Arial" w:hAnsi="Arial" w:cs="Arial"/>
          <w:szCs w:val="22"/>
          <w:lang w:val="lt-LT"/>
        </w:rPr>
        <w:t>as</w:t>
      </w:r>
      <w:proofErr w:type="spellEnd"/>
      <w:r w:rsidRPr="00A3618E">
        <w:rPr>
          <w:rFonts w:ascii="Arial" w:hAnsi="Arial" w:cs="Arial"/>
          <w:szCs w:val="22"/>
          <w:lang w:val="lt-LT"/>
        </w:rPr>
        <w:t>) elektros perdavimo liniją(-</w:t>
      </w:r>
      <w:proofErr w:type="spellStart"/>
      <w:r w:rsidRPr="00A3618E">
        <w:rPr>
          <w:rFonts w:ascii="Arial" w:hAnsi="Arial" w:cs="Arial"/>
          <w:szCs w:val="22"/>
          <w:lang w:val="lt-LT"/>
        </w:rPr>
        <w:t>as</w:t>
      </w:r>
      <w:proofErr w:type="spellEnd"/>
      <w:r w:rsidRPr="00A3618E">
        <w:rPr>
          <w:rFonts w:ascii="Arial" w:hAnsi="Arial" w:cs="Arial"/>
          <w:szCs w:val="22"/>
          <w:lang w:val="lt-LT"/>
        </w:rPr>
        <w:t>) (OL arba KL).</w:t>
      </w:r>
    </w:p>
    <w:p w:rsidRPr="00A3618E" w:rsidR="00653637" w:rsidP="0000431E" w:rsidRDefault="00653637" w14:paraId="64C2AAAC" w14:textId="77777777">
      <w:pPr>
        <w:pStyle w:val="NoSpacing"/>
        <w:numPr>
          <w:ilvl w:val="1"/>
          <w:numId w:val="14"/>
        </w:numPr>
        <w:rPr>
          <w:rFonts w:ascii="Arial" w:hAnsi="Arial" w:cs="Arial"/>
          <w:color w:val="000000"/>
          <w:szCs w:val="22"/>
          <w:lang w:val="lt-LT"/>
        </w:rPr>
      </w:pPr>
      <w:r w:rsidRPr="00A3618E">
        <w:rPr>
          <w:rFonts w:ascii="Arial" w:hAnsi="Arial" w:cs="Arial"/>
          <w:szCs w:val="22"/>
          <w:lang w:val="lt-LT"/>
        </w:rPr>
        <w:t xml:space="preserve">PP ir TDP pateikti informaciją apie esamo regiono klimato sąlygas, įtraukiant apšalo sienelės storį, vėjo greitį, bei atitinkamai specifikuoti šiuos parametrus TDP pirminių įrenginių techninėse specifikacijose. </w:t>
      </w:r>
    </w:p>
    <w:p w:rsidRPr="00A3618E" w:rsidR="00EC4351" w:rsidP="0000431E" w:rsidRDefault="00EC4351" w14:paraId="6746139E" w14:textId="2A9CA78B">
      <w:pPr>
        <w:pStyle w:val="NoSpacing"/>
        <w:numPr>
          <w:ilvl w:val="1"/>
          <w:numId w:val="14"/>
        </w:numPr>
        <w:rPr>
          <w:rFonts w:ascii="Arial" w:hAnsi="Arial" w:cs="Arial"/>
          <w:szCs w:val="22"/>
          <w:lang w:val="lt-LT"/>
        </w:rPr>
      </w:pPr>
      <w:bookmarkStart w:name="_Hlk128040216" w:id="30"/>
      <w:bookmarkEnd w:id="25"/>
      <w:bookmarkEnd w:id="26"/>
      <w:r w:rsidRPr="00A3618E">
        <w:rPr>
          <w:rFonts w:ascii="Arial" w:hAnsi="Arial" w:cs="Arial"/>
          <w:szCs w:val="22"/>
          <w:lang w:val="lt-LT"/>
        </w:rPr>
        <w:t xml:space="preserve">Rekonstruojama visa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skirstykla. Rekonstrukcijos metu visi pirminiai įrenginiai keičiami naujais. </w:t>
      </w:r>
      <w:bookmarkStart w:name="_Hlk63693082" w:id="31"/>
      <w:r w:rsidRPr="00A3618E">
        <w:rPr>
          <w:rFonts w:ascii="Arial" w:hAnsi="Arial" w:cs="Arial"/>
          <w:szCs w:val="22"/>
          <w:lang w:val="lt-LT"/>
        </w:rPr>
        <w:t xml:space="preserve">Rekonstruojant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skirstyklą, perduoti į LITGRID AB avarinį rezervą esamus įrenginius</w:t>
      </w:r>
      <w:r w:rsidRPr="00A3618E" w:rsidR="00E66302">
        <w:rPr>
          <w:rFonts w:ascii="Arial" w:hAnsi="Arial" w:cs="Arial"/>
          <w:szCs w:val="22"/>
          <w:lang w:val="lt-LT"/>
        </w:rPr>
        <w:t>, išvardintus</w:t>
      </w:r>
      <w:bookmarkEnd w:id="30"/>
      <w:r w:rsidRPr="00A3618E" w:rsidR="00253489">
        <w:rPr>
          <w:rFonts w:ascii="Arial" w:hAnsi="Arial" w:cs="Arial"/>
          <w:szCs w:val="22"/>
          <w:lang w:val="lt-LT"/>
        </w:rPr>
        <w:t xml:space="preserve"> (4.19) </w:t>
      </w:r>
      <w:r w:rsidRPr="00A3618E">
        <w:rPr>
          <w:rFonts w:ascii="Arial" w:hAnsi="Arial" w:cs="Arial"/>
          <w:szCs w:val="22"/>
          <w:lang w:val="lt-LT"/>
        </w:rPr>
        <w:t>pri</w:t>
      </w:r>
      <w:r w:rsidRPr="00A3618E" w:rsidR="00E66302">
        <w:rPr>
          <w:rFonts w:ascii="Arial" w:hAnsi="Arial" w:cs="Arial"/>
          <w:szCs w:val="22"/>
          <w:lang w:val="lt-LT"/>
        </w:rPr>
        <w:t>ede</w:t>
      </w:r>
      <w:r w:rsidRPr="00A3618E">
        <w:rPr>
          <w:rFonts w:ascii="Arial" w:hAnsi="Arial" w:cs="Arial"/>
          <w:szCs w:val="22"/>
          <w:lang w:val="lt-LT"/>
        </w:rPr>
        <w:t xml:space="preserve">. </w:t>
      </w:r>
      <w:r w:rsidRPr="00A3618E" w:rsidR="00E66302">
        <w:rPr>
          <w:rFonts w:ascii="Arial" w:hAnsi="Arial" w:cs="Arial"/>
          <w:szCs w:val="22"/>
          <w:lang w:val="lt-LT"/>
        </w:rPr>
        <w:t xml:space="preserve">TDP </w:t>
      </w:r>
      <w:r w:rsidRPr="00A3618E">
        <w:rPr>
          <w:rFonts w:ascii="Arial" w:hAnsi="Arial" w:cs="Arial"/>
          <w:szCs w:val="22"/>
          <w:lang w:val="lt-LT"/>
        </w:rPr>
        <w:t xml:space="preserve">numatyti, kad prieš demontavimą perduodamiems į </w:t>
      </w:r>
      <w:r w:rsidRPr="00A3618E">
        <w:rPr>
          <w:rFonts w:ascii="Arial" w:hAnsi="Arial" w:cs="Arial"/>
          <w:szCs w:val="22"/>
          <w:lang w:val="lt-LT"/>
        </w:rPr>
        <w:lastRenderedPageBreak/>
        <w:t xml:space="preserve">avarinį rezervą įrenginiams turi būti atlikti bandymai pagal PT įrenginių bandymo reglamento reikalavimus. Bandymų protokolai pateikiami užsakovui kartu su į rezervą perduodamais įrenginiais. </w:t>
      </w:r>
      <w:r w:rsidRPr="00A3618E" w:rsidR="00C3752D">
        <w:rPr>
          <w:rFonts w:ascii="Arial" w:hAnsi="Arial" w:cs="Arial"/>
          <w:szCs w:val="22"/>
          <w:lang w:val="lt-LT"/>
        </w:rPr>
        <w:t>TDP numatyti įrenginių pristatymo darbus PSO nurodytu adresu. Priede</w:t>
      </w:r>
      <w:r w:rsidRPr="00A3618E">
        <w:rPr>
          <w:rFonts w:ascii="Arial" w:hAnsi="Arial" w:cs="Arial"/>
          <w:szCs w:val="22"/>
          <w:lang w:val="lt-LT"/>
        </w:rPr>
        <w:t xml:space="preserve"> nepaminėti pirminiai įrenginiai turi būti demontuoti ir utilizuoti.</w:t>
      </w:r>
    </w:p>
    <w:p w:rsidRPr="00A3618E" w:rsidR="00EC4351" w:rsidP="0000431E" w:rsidRDefault="00EC4351" w14:paraId="066B864B" w14:textId="77777777">
      <w:pPr>
        <w:pStyle w:val="NoSpacing"/>
        <w:numPr>
          <w:ilvl w:val="1"/>
          <w:numId w:val="14"/>
        </w:numPr>
        <w:rPr>
          <w:rFonts w:ascii="Arial" w:hAnsi="Arial" w:cs="Arial"/>
          <w:szCs w:val="22"/>
          <w:lang w:val="lt-LT"/>
        </w:rPr>
      </w:pPr>
      <w:bookmarkStart w:name="_Hlk128040265" w:id="32"/>
      <w:bookmarkEnd w:id="31"/>
      <w:r w:rsidRPr="00A3618E">
        <w:rPr>
          <w:rFonts w:ascii="Arial" w:hAnsi="Arial" w:cs="Arial"/>
          <w:szCs w:val="22"/>
          <w:lang w:val="lt-LT"/>
        </w:rPr>
        <w:t>Oro linijų</w:t>
      </w:r>
      <w:bookmarkStart w:name="_Hlk124928724" w:id="33"/>
      <w:r w:rsidRPr="00A3618E">
        <w:rPr>
          <w:rFonts w:ascii="Arial" w:hAnsi="Arial" w:cs="Arial"/>
          <w:szCs w:val="22"/>
          <w:lang w:val="lt-LT"/>
        </w:rPr>
        <w:t xml:space="preserve"> (toliau - OL) </w:t>
      </w:r>
      <w:bookmarkEnd w:id="33"/>
      <w:r w:rsidRPr="00A3618E">
        <w:rPr>
          <w:rFonts w:ascii="Arial" w:hAnsi="Arial" w:cs="Arial"/>
          <w:szCs w:val="22"/>
          <w:lang w:val="lt-LT"/>
        </w:rPr>
        <w:t xml:space="preserve">užvedimui į skirstyklos įrenginius suprojektuoti linijinius portalus su tempiamomis girliandomis. Portalai projektuojami taip, kad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laidų aukštis nuo žemės paviršiaus visame ruože nuo portalų iki galinės oro linijos atramos būtų ne mažesnis kaip 7 m, esant didžiausiam laidų įlinkiui. </w:t>
      </w:r>
      <w:bookmarkStart w:name="_Hlk124928772" w:id="34"/>
      <w:r w:rsidRPr="00A3618E">
        <w:rPr>
          <w:rFonts w:ascii="Arial" w:hAnsi="Arial" w:cs="Arial"/>
          <w:szCs w:val="22"/>
          <w:lang w:val="lt-LT"/>
        </w:rPr>
        <w:t>Išskirtiniais atvejais, linijinių portalų galima neprojektuoti, jeigu OL atrama yra pastotės teritorijoje, šalia skirstyklos pirminių įrenginių, o mechaninis laidų, nusileidžiančių iš atramos, poveikis (jėga ir kryptis) į skirstyklos įrenginius, į kuriuos prijungiami laidai iš atramos, neviršija/atitinka susijusių skirstyklos įrenginių mechaninio jėgos ir krypties atsparumo charakteristikų. Minėtu atveju, suderinus su PSO, galima projektuoti laidų užvedimą tiesiai iš atramos į skirstyklos įrenginius.</w:t>
      </w:r>
      <w:bookmarkEnd w:id="34"/>
    </w:p>
    <w:p w:rsidRPr="00A3618E" w:rsidR="00EC4351" w:rsidP="0000431E" w:rsidRDefault="00EC4351" w14:paraId="660BA251" w14:textId="08677955">
      <w:pPr>
        <w:pStyle w:val="NoSpacing"/>
        <w:numPr>
          <w:ilvl w:val="1"/>
          <w:numId w:val="14"/>
        </w:numPr>
        <w:rPr>
          <w:rFonts w:ascii="Arial" w:hAnsi="Arial" w:cs="Arial"/>
          <w:szCs w:val="22"/>
          <w:lang w:val="lt-LT"/>
        </w:rPr>
      </w:pPr>
      <w:bookmarkStart w:name="_Hlk128040380" w:id="35"/>
      <w:bookmarkEnd w:id="32"/>
      <w:r w:rsidRPr="00A3618E">
        <w:rPr>
          <w:rFonts w:ascii="Arial" w:hAnsi="Arial" w:cs="Arial"/>
          <w:szCs w:val="22"/>
          <w:lang w:val="lt-LT"/>
        </w:rPr>
        <w:t xml:space="preserve">Kiekvienam pirminiam įrenginiui suprojektuoti atskiras laikančias plienines metalo konstrukcijas. Ant vienos atraminės konstrukcijos leidžiama montuoti tik kabelių movas (jei tokios projektuojamos) su viršįtampių ribotuvais. Kitų skirtingos paskirties įrenginių įrengimas ant vienos atraminės konstrukcijos yra draudžiamas. Projektuojant viršįtampių ribotuvus prioritetu laikyti vertikalų ribotuvų pastatymą ant atskiros laikančios plieninės metalo konstrukcijos. Vertikalaus pakabinimo arba horizontalaus pastatymo ribotuvai projektuojami tik esant nepakankamai vietos skirstykloje ar esant kitoms išskirtinėms aplinkybės, o konkretūs sprendiniai derinami </w:t>
      </w:r>
      <w:r w:rsidRPr="00A3618E" w:rsidR="008A5AA7">
        <w:rPr>
          <w:rFonts w:ascii="Arial" w:hAnsi="Arial" w:cs="Arial"/>
          <w:szCs w:val="22"/>
          <w:lang w:val="lt-LT"/>
        </w:rPr>
        <w:t xml:space="preserve">PP ir TDP </w:t>
      </w:r>
      <w:r w:rsidRPr="00A3618E">
        <w:rPr>
          <w:rFonts w:ascii="Arial" w:hAnsi="Arial" w:cs="Arial"/>
          <w:szCs w:val="22"/>
          <w:lang w:val="lt-LT"/>
        </w:rPr>
        <w:t>rengimo metu.</w:t>
      </w:r>
    </w:p>
    <w:p w:rsidRPr="00A3618E" w:rsidR="00EC4351" w:rsidP="0000431E" w:rsidRDefault="00EC4351" w14:paraId="3F5D9BE1" w14:textId="67B14A2F">
      <w:pPr>
        <w:pStyle w:val="NoSpacing"/>
        <w:numPr>
          <w:ilvl w:val="1"/>
          <w:numId w:val="14"/>
        </w:numPr>
        <w:rPr>
          <w:rFonts w:ascii="Arial" w:hAnsi="Arial" w:cs="Arial"/>
          <w:szCs w:val="22"/>
          <w:lang w:val="lt-LT"/>
        </w:rPr>
      </w:pPr>
      <w:bookmarkStart w:name="_Hlk128040564" w:id="36"/>
      <w:bookmarkEnd w:id="35"/>
      <w:r w:rsidRPr="00A3618E">
        <w:rPr>
          <w:rFonts w:ascii="Arial" w:hAnsi="Arial" w:cs="Arial"/>
          <w:szCs w:val="22"/>
          <w:lang w:val="lt-LT"/>
        </w:rPr>
        <w:t xml:space="preserve">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jungtuvai turi atitikti PSO standartinius techninius reikalavimus. Pasirenkant įrenginių išsidėstymą turi būti įvertinta, kad prie jungtuvų pavarų gali būti montuojamos aptarnavimo aikštelės. Pasirenkant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w:t>
      </w:r>
      <w:r w:rsidRPr="00A3618E" w:rsidR="00585F31">
        <w:rPr>
          <w:rFonts w:ascii="Arial" w:hAnsi="Arial" w:cs="Arial"/>
          <w:szCs w:val="22"/>
          <w:lang w:val="lt-LT"/>
        </w:rPr>
        <w:t xml:space="preserve">Jungtuvams, kurių pavarų aptarnavimui aikštelės yra būtinos atsižvelgiant į konkretų jungtuvo tipą, turi būti suprojektuotos gamybos ir montavimo brėžiniuose, įvertinant saugius atstumus nuo žmonių iki įtampą turinčių dalių pagal EĮĮT ir saugos eksploatuojant elektros įrenginius taisyklių reikalavimus. </w:t>
      </w:r>
      <w:r w:rsidRPr="00A3618E">
        <w:rPr>
          <w:rFonts w:ascii="Arial" w:hAnsi="Arial" w:cs="Arial"/>
          <w:szCs w:val="22"/>
          <w:lang w:val="lt-LT"/>
        </w:rPr>
        <w:t xml:space="preserve">Būtina atsižvelgti į tai, kad pakilimas į aikšteles eksploatacijos metu reikalingas neatjungus įtampos. Atstumas nuo aikštelės pagrindo iki apatinio izoliatoriaus krašto turi būti ne mažesnis kaip 2,5 m. Aikštelės (jei jos yra numatytos) turi suteikti patogų priėjimą prie visų pavaros indikacijų (dujų slėgis, jungtuvo padėtis, spyruoklių būsenos indikacijos, operacijų skaitiklis, duomenų lentelė ir pan.), kurios eksploatacijos metu turi būti apžiūrimos </w:t>
      </w:r>
      <w:r w:rsidRPr="00A3618E">
        <w:rPr>
          <w:rFonts w:ascii="Arial" w:hAnsi="Arial" w:cs="Arial"/>
          <w:color w:val="000000" w:themeColor="text1"/>
          <w:szCs w:val="22"/>
          <w:lang w:val="lt-LT"/>
        </w:rPr>
        <w:t>ir mazgų bei elementų, kuriems gali prireikti smulkaus remonto ar pakeitimo</w:t>
      </w:r>
      <w:r w:rsidRPr="00A3618E">
        <w:rPr>
          <w:rFonts w:ascii="Arial" w:hAnsi="Arial" w:cs="Arial"/>
          <w:szCs w:val="22"/>
          <w:lang w:val="lt-LT"/>
        </w:rPr>
        <w:t xml:space="preserve">. </w:t>
      </w:r>
      <w:bookmarkEnd w:id="36"/>
      <w:r w:rsidRPr="00A3618E">
        <w:rPr>
          <w:rFonts w:ascii="Arial" w:hAnsi="Arial" w:cs="Arial"/>
          <w:szCs w:val="22"/>
          <w:lang w:val="lt-LT"/>
        </w:rPr>
        <w:t xml:space="preserve">Standartiniai techniniai reikalavimai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jungtuvams pateikiami</w:t>
      </w:r>
      <w:r w:rsidRPr="00A3618E" w:rsidDel="00E50B4E">
        <w:rPr>
          <w:rFonts w:ascii="Arial" w:hAnsi="Arial" w:cs="Arial"/>
          <w:szCs w:val="22"/>
          <w:lang w:val="lt-LT"/>
        </w:rPr>
        <w:t xml:space="preserve"> </w:t>
      </w:r>
      <w:r w:rsidRPr="00A3618E" w:rsidR="00253489">
        <w:rPr>
          <w:rFonts w:ascii="Arial" w:hAnsi="Arial" w:cs="Arial"/>
          <w:szCs w:val="22"/>
          <w:lang w:val="lt-LT"/>
        </w:rPr>
        <w:t xml:space="preserve">(4.5) </w:t>
      </w:r>
      <w:r w:rsidRPr="00A3618E">
        <w:rPr>
          <w:rFonts w:ascii="Arial" w:hAnsi="Arial" w:cs="Arial"/>
          <w:szCs w:val="22"/>
          <w:lang w:val="lt-LT"/>
        </w:rPr>
        <w:t>priede.</w:t>
      </w:r>
    </w:p>
    <w:p w:rsidRPr="00A3618E" w:rsidR="00EC4351" w:rsidP="0000431E" w:rsidRDefault="00EC4351" w14:paraId="0531E6F3" w14:textId="5134435B">
      <w:pPr>
        <w:pStyle w:val="NoSpacing"/>
        <w:numPr>
          <w:ilvl w:val="1"/>
          <w:numId w:val="14"/>
        </w:numPr>
        <w:rPr>
          <w:rFonts w:ascii="Arial" w:hAnsi="Arial" w:cs="Arial"/>
          <w:szCs w:val="22"/>
          <w:lang w:val="lt-LT"/>
        </w:rPr>
      </w:pPr>
      <w:r w:rsidRPr="00A3618E">
        <w:rPr>
          <w:rFonts w:ascii="Arial" w:hAnsi="Arial" w:cs="Arial"/>
          <w:color w:val="000000" w:themeColor="text1"/>
          <w:szCs w:val="22"/>
          <w:lang w:val="lt-LT"/>
        </w:rPr>
        <w:t xml:space="preserve">110 </w:t>
      </w:r>
      <w:proofErr w:type="spellStart"/>
      <w:r w:rsidRPr="00A3618E">
        <w:rPr>
          <w:rFonts w:ascii="Arial" w:hAnsi="Arial" w:cs="Arial"/>
          <w:color w:val="000000" w:themeColor="text1"/>
          <w:szCs w:val="22"/>
          <w:lang w:val="lt-LT"/>
        </w:rPr>
        <w:t>kV</w:t>
      </w:r>
      <w:proofErr w:type="spellEnd"/>
      <w:r w:rsidRPr="00A3618E">
        <w:rPr>
          <w:rFonts w:ascii="Arial" w:hAnsi="Arial" w:cs="Arial"/>
          <w:color w:val="000000" w:themeColor="text1"/>
          <w:szCs w:val="22"/>
          <w:lang w:val="lt-LT"/>
        </w:rPr>
        <w:t xml:space="preserve"> srovės, įtampos matavimo transformatoriai arba kombinuoti srovės – įtampos matavimo transformatoriai turi atitikti PSO standartinius techninius reikalavimus</w:t>
      </w:r>
      <w:r w:rsidRPr="00A3618E">
        <w:rPr>
          <w:rFonts w:ascii="Arial" w:hAnsi="Arial" w:cs="Arial"/>
          <w:szCs w:val="22"/>
          <w:lang w:val="lt-LT"/>
        </w:rPr>
        <w:t xml:space="preserve">. Įvertinti matavimo transformatorių įrengimo poreikį pagal sąlygų reikalavimus relinei apsaugai ir automatikai bei elektros energijos apskaitai.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galios transformatoriaus nominalią galią ir būtinybę užtikrinti reikalaujamą elektros energijos matavimo tikslumą visame apkrautumo diapazone bei galimą galios transformatorių keitimą į didesnės vardinės galios, ne mažiau kaip vienu standartiniu galios laiptu. Jei pagal skaičiavimus reikalingos srovės transformatorių šerdys su skirtingais transformacijos koeficientais, jų turi būti ne daugiau dviejų. </w:t>
      </w:r>
      <w:r w:rsidRPr="00A3618E">
        <w:rPr>
          <w:rFonts w:ascii="Arial" w:hAnsi="Arial" w:cs="Arial"/>
          <w:color w:val="000000" w:themeColor="text1"/>
          <w:szCs w:val="22"/>
          <w:lang w:val="lt-LT"/>
        </w:rPr>
        <w:t>Srovės transformatorių transformacijos koeficientų perjungimas turi būti įrengtas antrinių grandinių pusėje.</w:t>
      </w:r>
      <w:r w:rsidRPr="00A3618E">
        <w:rPr>
          <w:rFonts w:ascii="Arial" w:hAnsi="Arial" w:cs="Arial"/>
          <w:szCs w:val="22"/>
          <w:lang w:val="lt-LT"/>
        </w:rPr>
        <w:t xml:space="preserve"> Srovės transformatorių elektros apskaitoms ir matavimui skirtų šerdžių ir atšakų tikslumo klasė - 0,2s ir saugos faktorius Fs5. Visais atvejais srovės ir/arba kombinuotų matavimo </w:t>
      </w:r>
      <w:r w:rsidRPr="00A3618E">
        <w:rPr>
          <w:rFonts w:ascii="Arial" w:hAnsi="Arial" w:cs="Arial"/>
          <w:szCs w:val="22"/>
          <w:lang w:val="lt-LT"/>
        </w:rPr>
        <w:lastRenderedPageBreak/>
        <w:t>transformatorių vardinė ilgalaikė terminė srovė (</w:t>
      </w:r>
      <w:proofErr w:type="spellStart"/>
      <w:r w:rsidRPr="00A3618E">
        <w:rPr>
          <w:rFonts w:ascii="Arial" w:hAnsi="Arial" w:cs="Arial"/>
          <w:szCs w:val="22"/>
          <w:lang w:val="lt-LT"/>
        </w:rPr>
        <w:t>I</w:t>
      </w:r>
      <w:r w:rsidRPr="00A3618E">
        <w:rPr>
          <w:rFonts w:ascii="Arial" w:hAnsi="Arial" w:cs="Arial"/>
          <w:szCs w:val="22"/>
          <w:vertAlign w:val="subscript"/>
          <w:lang w:val="lt-LT"/>
        </w:rPr>
        <w:t>cth</w:t>
      </w:r>
      <w:proofErr w:type="spellEnd"/>
      <w:r w:rsidRPr="00A3618E">
        <w:rPr>
          <w:rFonts w:ascii="Arial" w:hAnsi="Arial" w:cs="Arial"/>
          <w:szCs w:val="22"/>
          <w:lang w:val="lt-LT"/>
        </w:rPr>
        <w:t xml:space="preserve">) turi būti parenkama ≥ 150 %. Įtampos transformatorių elektros apskaitoms ir matavimui skirtų apvijų tikslumo klasė - 0,2. Elektros apskaitai naudojami matavimo transformatoriai iki darbų užbaigimo turi būti su Lietuvoje pripažintais patikros sertifikatais, išduotais gamintojo akredituotos laboratorijos, Lietuvos akredituotos laboratorijos arba kitos Europos Sąjungos šalies akredituotos laboratorijos, ar sertifikatus pakeičiančiais žymenimis, patvirtinančiais jų matavimo tikslumą. Kartu su kitais dokumentais PSO turi būti pateikti matavimo transformatorių atliktos patikros protokolai. Standartiniai techniniai reikalavimai matavimo transformatoriams pateikiami </w:t>
      </w:r>
      <w:r w:rsidRPr="00A3618E" w:rsidR="00253489">
        <w:rPr>
          <w:rFonts w:ascii="Arial" w:hAnsi="Arial" w:cs="Arial"/>
          <w:szCs w:val="22"/>
          <w:lang w:val="lt-LT"/>
        </w:rPr>
        <w:t xml:space="preserve">(4.6) </w:t>
      </w:r>
      <w:r w:rsidRPr="00A3618E">
        <w:rPr>
          <w:rFonts w:ascii="Arial" w:hAnsi="Arial" w:cs="Arial"/>
          <w:szCs w:val="22"/>
          <w:lang w:val="lt-LT"/>
        </w:rPr>
        <w:t xml:space="preserve">priede. </w:t>
      </w:r>
    </w:p>
    <w:p w:rsidRPr="00A3618E" w:rsidR="00EC4351" w:rsidP="0000431E" w:rsidRDefault="00EC4351" w14:paraId="6675B471" w14:textId="77777777">
      <w:pPr>
        <w:pStyle w:val="NoSpacing"/>
        <w:numPr>
          <w:ilvl w:val="1"/>
          <w:numId w:val="14"/>
        </w:numPr>
        <w:rPr>
          <w:rFonts w:ascii="Arial" w:hAnsi="Arial" w:cs="Arial"/>
          <w:szCs w:val="22"/>
          <w:lang w:val="lt-LT"/>
        </w:rPr>
      </w:pPr>
      <w:r w:rsidRPr="00A3618E">
        <w:rPr>
          <w:rFonts w:ascii="Arial" w:hAnsi="Arial" w:cs="Arial"/>
          <w:color w:val="000000" w:themeColor="text1"/>
          <w:szCs w:val="22"/>
          <w:lang w:val="lt-LT"/>
        </w:rPr>
        <w:t>Įtampos transformatorių arba kombinuotų srovės/įtampos transformatorių išdėstymas skirstykloje turi būti suprojektuotas taip, kad atstumas nuo įtampos arba kombinuoto srovės/įtampos transformatoriaus bet kurios fazės prijungimo gnybto iki</w:t>
      </w:r>
      <w:r w:rsidRPr="00A3618E">
        <w:rPr>
          <w:rFonts w:ascii="Arial" w:hAnsi="Arial" w:cs="Arial"/>
          <w:szCs w:val="22"/>
          <w:lang w:val="lt-LT"/>
        </w:rPr>
        <w:t xml:space="preserve"> TP įrengiamo </w:t>
      </w:r>
      <w:r w:rsidRPr="00A3618E">
        <w:rPr>
          <w:rFonts w:ascii="Arial" w:hAnsi="Arial" w:cs="Arial"/>
          <w:color w:val="000000" w:themeColor="text1"/>
          <w:szCs w:val="22"/>
          <w:lang w:val="lt-LT"/>
        </w:rPr>
        <w:t>kelio krašto būtų ne ilgesnis nei 20 m.</w:t>
      </w:r>
    </w:p>
    <w:p w:rsidRPr="00A3618E" w:rsidR="00EC4351" w:rsidP="0000431E" w:rsidRDefault="00EC4351" w14:paraId="4C984DC8" w14:textId="6AD03D51">
      <w:pPr>
        <w:pStyle w:val="NoSpacing"/>
        <w:numPr>
          <w:ilvl w:val="1"/>
          <w:numId w:val="14"/>
        </w:numPr>
        <w:rPr>
          <w:rFonts w:ascii="Arial" w:hAnsi="Arial" w:cs="Arial"/>
          <w:szCs w:val="22"/>
          <w:lang w:val="lt-LT"/>
        </w:rPr>
      </w:pPr>
      <w:r w:rsidRPr="00A3618E">
        <w:rPr>
          <w:rFonts w:ascii="Arial" w:hAnsi="Arial" w:cs="Arial"/>
          <w:szCs w:val="22"/>
          <w:lang w:val="lt-LT"/>
        </w:rPr>
        <w:t>Parenkant ST antrinių apvijų charakteristikas RAA reikmėms būtina įvertinti perspektyvinį galimą t. j. srovės padidėjimą perdavimo tinkle per artimiausius 10 metų. Vardinis ST tikslumo ribos faktorius (ALF) turi būti parenkamas su ne mažesne kaip 20÷25 % atsarga nuo vertės parinktos atlikus skaičiavimus projekte.</w:t>
      </w:r>
    </w:p>
    <w:p w:rsidRPr="00A3618E" w:rsidR="00EC4351" w:rsidP="0000431E" w:rsidRDefault="00EC4351" w14:paraId="09ECDFBB" w14:textId="09F3D2DD">
      <w:pPr>
        <w:pStyle w:val="NoSpacing"/>
        <w:numPr>
          <w:ilvl w:val="1"/>
          <w:numId w:val="14"/>
        </w:numPr>
        <w:rPr>
          <w:rFonts w:ascii="Arial" w:hAnsi="Arial" w:cs="Arial"/>
          <w:szCs w:val="22"/>
          <w:lang w:val="lt-LT"/>
        </w:rPr>
      </w:pPr>
      <w:r w:rsidRPr="00A3618E">
        <w:rPr>
          <w:rFonts w:ascii="Arial" w:hAnsi="Arial" w:cs="Arial"/>
          <w:szCs w:val="22"/>
          <w:lang w:val="lt-LT"/>
        </w:rPr>
        <w:t xml:space="preserve">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skyrikliai ir jų įžeminimo peiliai turi atitikti PSO standartinius techninius reikalavimus. 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Skyriklių ir stacionarių įžeminimo peilių pavarų sumontavimo aukštis turi būti numatytas toks, kad jų valdymą ir techninę priežiūrą/aptarnavimą galima būtų vykdyti be pakėlimo į aukštį priemonių panaudojimo</w:t>
      </w:r>
      <w:r w:rsidRPr="00A3618E" w:rsidR="00251409">
        <w:rPr>
          <w:rFonts w:ascii="Arial" w:hAnsi="Arial" w:cs="Arial"/>
          <w:szCs w:val="22"/>
          <w:lang w:val="lt-LT"/>
        </w:rPr>
        <w:t>, bet ne žemiau kaip 1,2 metro nuo žemės iki pavaros spintos apačios</w:t>
      </w:r>
      <w:r w:rsidRPr="00A3618E">
        <w:rPr>
          <w:rFonts w:ascii="Arial" w:hAnsi="Arial" w:cs="Arial"/>
          <w:szCs w:val="22"/>
          <w:lang w:val="lt-LT"/>
        </w:rPr>
        <w:t xml:space="preserve">. </w:t>
      </w:r>
      <w:r w:rsidRPr="00A3618E">
        <w:rPr>
          <w:rFonts w:ascii="Arial" w:hAnsi="Arial" w:cs="Arial"/>
          <w:szCs w:val="22"/>
          <w:lang w:val="lt-LT" w:eastAsia="lt-LT"/>
        </w:rPr>
        <w:t xml:space="preserve">Stacionarūs įžeminimo peiliai turi būti naudojami įžeminti oro linijas, 110 </w:t>
      </w:r>
      <w:proofErr w:type="spellStart"/>
      <w:r w:rsidRPr="00A3618E">
        <w:rPr>
          <w:rFonts w:ascii="Arial" w:hAnsi="Arial" w:cs="Arial"/>
          <w:szCs w:val="22"/>
          <w:lang w:val="lt-LT" w:eastAsia="lt-LT"/>
        </w:rPr>
        <w:t>kV</w:t>
      </w:r>
      <w:proofErr w:type="spellEnd"/>
      <w:r w:rsidRPr="00A3618E">
        <w:rPr>
          <w:rFonts w:ascii="Arial" w:hAnsi="Arial" w:cs="Arial"/>
          <w:szCs w:val="22"/>
          <w:lang w:val="lt-LT" w:eastAsia="lt-LT"/>
        </w:rPr>
        <w:t xml:space="preserve"> šynas ir galios transformatorius. </w:t>
      </w:r>
      <w:r w:rsidRPr="00A3618E">
        <w:rPr>
          <w:rFonts w:ascii="Arial" w:hAnsi="Arial" w:cs="Arial"/>
          <w:szCs w:val="22"/>
          <w:lang w:val="lt-LT"/>
        </w:rPr>
        <w:t xml:space="preserve">Šynų skyrikliai „šakutės“ schemoje (kai narvelis skyrikliais prijungiamas prie skirtingų šynų) turi turėti šynų perjungimo srovės komutavimo galimybę. Kiekviename tokiame </w:t>
      </w:r>
      <w:proofErr w:type="spellStart"/>
      <w:r w:rsidRPr="00A3618E">
        <w:rPr>
          <w:rFonts w:ascii="Arial" w:hAnsi="Arial" w:cs="Arial"/>
          <w:szCs w:val="22"/>
          <w:lang w:val="lt-LT"/>
        </w:rPr>
        <w:t>prijunginyje</w:t>
      </w:r>
      <w:proofErr w:type="spellEnd"/>
      <w:r w:rsidRPr="00A3618E">
        <w:rPr>
          <w:rFonts w:ascii="Arial" w:hAnsi="Arial" w:cs="Arial"/>
          <w:szCs w:val="22"/>
          <w:lang w:val="lt-LT"/>
        </w:rPr>
        <w:t xml:space="preserve"> vienas prijungimui prie šynų skirtas skyriklis turi turėti papildomus stacionarius įžeminimo peilius į jungtuvo pusę. </w:t>
      </w:r>
      <w:r w:rsidRPr="00A3618E" w:rsidR="00361929">
        <w:rPr>
          <w:rFonts w:ascii="Arial" w:hAnsi="Arial" w:cs="Arial"/>
          <w:szCs w:val="22"/>
          <w:lang w:val="lt-LT"/>
        </w:rPr>
        <w:t xml:space="preserve">Skyrikliai turintys galimybę komutuoti šynų perjungimo srovę principinėse schemose turi turėti aiškiai nurodytą atskirą žymėjimą. Taip pat, </w:t>
      </w:r>
      <w:proofErr w:type="spellStart"/>
      <w:r w:rsidRPr="00A3618E" w:rsidR="00361929">
        <w:rPr>
          <w:rFonts w:ascii="Arial" w:hAnsi="Arial" w:cs="Arial"/>
          <w:szCs w:val="22"/>
          <w:lang w:val="lt-LT"/>
        </w:rPr>
        <w:t>vienlinijinėje</w:t>
      </w:r>
      <w:proofErr w:type="spellEnd"/>
      <w:r w:rsidRPr="00A3618E" w:rsidR="00361929">
        <w:rPr>
          <w:rFonts w:ascii="Arial" w:hAnsi="Arial" w:cs="Arial"/>
          <w:szCs w:val="22"/>
          <w:lang w:val="lt-LT"/>
        </w:rPr>
        <w:t xml:space="preserve"> principinėje schemoje turi būti aiškiai pažymėti įžemikliai, skirti linijų įžeminimui (turintys įžeminimo peilių indukuotos srovės perjungimo klasę B). </w:t>
      </w:r>
      <w:r w:rsidRPr="00A3618E">
        <w:rPr>
          <w:rFonts w:ascii="Arial" w:hAnsi="Arial" w:cs="Arial"/>
          <w:szCs w:val="22"/>
          <w:lang w:val="lt-LT"/>
        </w:rPr>
        <w:t xml:space="preserve">Projektuojant skyriklių technines specifikacijas jas pateikti vienoje specifikacijoje (neišskiriant įrenginių su įžeminimo peiliais ir papildomai nekartojant tų pačių reikalavimų) taip, kaip nurodyta standartiniuose techniniuose reikalavimuose. Standartiniai techniniai reikalavimai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skyrikliams pateikiami </w:t>
      </w:r>
      <w:r w:rsidRPr="00A3618E" w:rsidR="00D3314A">
        <w:rPr>
          <w:rFonts w:ascii="Arial" w:hAnsi="Arial" w:cs="Arial"/>
          <w:szCs w:val="22"/>
          <w:lang w:val="lt-LT"/>
        </w:rPr>
        <w:t xml:space="preserve">(4.7) </w:t>
      </w:r>
      <w:r w:rsidRPr="00A3618E">
        <w:rPr>
          <w:rFonts w:ascii="Arial" w:hAnsi="Arial" w:cs="Arial"/>
          <w:szCs w:val="22"/>
          <w:lang w:val="lt-LT"/>
        </w:rPr>
        <w:t>priede.</w:t>
      </w:r>
    </w:p>
    <w:p w:rsidRPr="00A3618E" w:rsidR="00EC4351" w:rsidP="0000431E" w:rsidRDefault="00EC4351" w14:paraId="5F4FB5E4" w14:textId="77777777">
      <w:pPr>
        <w:pStyle w:val="NoSpacing"/>
        <w:numPr>
          <w:ilvl w:val="1"/>
          <w:numId w:val="14"/>
        </w:numPr>
        <w:rPr>
          <w:rFonts w:ascii="Arial" w:hAnsi="Arial" w:cs="Arial"/>
          <w:szCs w:val="22"/>
          <w:lang w:val="lt-LT"/>
        </w:rPr>
      </w:pPr>
      <w:r w:rsidRPr="00A3618E">
        <w:rPr>
          <w:rFonts w:ascii="Arial" w:hAnsi="Arial" w:cs="Arial"/>
          <w:szCs w:val="22"/>
          <w:lang w:val="lt-LT"/>
        </w:rPr>
        <w:t>Įrenginių valdymo ir operatyvinių grandinių maitinimo įtampa turi būti nuolatinė 110 V DC, kitokio dydžio įtampos panaudojimas turi būti pagrįstas techniniais - ekonominiais skaičiavimais.</w:t>
      </w:r>
    </w:p>
    <w:p w:rsidRPr="00A3618E" w:rsidR="00EC4351" w:rsidP="0000431E" w:rsidRDefault="00EC4351" w14:paraId="1001C512" w14:textId="2D362673">
      <w:pPr>
        <w:pStyle w:val="NoSpacing"/>
        <w:numPr>
          <w:ilvl w:val="1"/>
          <w:numId w:val="14"/>
        </w:numPr>
        <w:rPr>
          <w:rFonts w:ascii="Arial" w:hAnsi="Arial" w:cs="Arial"/>
          <w:color w:val="000000"/>
          <w:szCs w:val="22"/>
          <w:lang w:val="lt-LT"/>
        </w:rPr>
      </w:pPr>
      <w:r w:rsidRPr="00A3618E">
        <w:rPr>
          <w:rFonts w:ascii="Arial" w:hAnsi="Arial" w:cs="Arial"/>
          <w:color w:val="000000" w:themeColor="text1"/>
          <w:szCs w:val="22"/>
          <w:lang w:val="lt-LT"/>
        </w:rPr>
        <w:t xml:space="preserve">Suprojektuoti viršįtampių ribotuvus įrenginių apsaugai nuo viršįtampių. </w:t>
      </w:r>
      <w:r w:rsidRPr="00A3618E">
        <w:rPr>
          <w:rFonts w:ascii="Arial" w:hAnsi="Arial" w:cs="Arial"/>
          <w:szCs w:val="22"/>
          <w:lang w:val="lt-LT"/>
        </w:rPr>
        <w:t xml:space="preserve">Viršįtampių ribotuvų kiekis, techninės charakteristikos ir išdėstymas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skirstykloje priklauso nuo viršįtampiams jautrių įrenginių (galios transformatorių, matavimo transformatorių ar ryšio kondensatorių ir pan.) kiekio ir jų išdėstymo.</w:t>
      </w:r>
      <w:r w:rsidRPr="00A3618E">
        <w:rPr>
          <w:rFonts w:ascii="Arial" w:hAnsi="Arial" w:cs="Arial"/>
          <w:kern w:val="1"/>
          <w:szCs w:val="22"/>
          <w:lang w:val="lt-LT" w:eastAsia="ar-SA"/>
        </w:rPr>
        <w:t xml:space="preserve"> Standartiniai techniniai reikalavimai 110 </w:t>
      </w:r>
      <w:proofErr w:type="spellStart"/>
      <w:r w:rsidRPr="00A3618E">
        <w:rPr>
          <w:rFonts w:ascii="Arial" w:hAnsi="Arial" w:cs="Arial"/>
          <w:kern w:val="1"/>
          <w:szCs w:val="22"/>
          <w:lang w:val="lt-LT" w:eastAsia="ar-SA"/>
        </w:rPr>
        <w:t>kV</w:t>
      </w:r>
      <w:proofErr w:type="spellEnd"/>
      <w:r w:rsidRPr="00A3618E">
        <w:rPr>
          <w:rFonts w:ascii="Arial" w:hAnsi="Arial" w:cs="Arial"/>
          <w:kern w:val="1"/>
          <w:szCs w:val="22"/>
          <w:lang w:val="lt-LT" w:eastAsia="ar-SA"/>
        </w:rPr>
        <w:t xml:space="preserve"> viršįtampių ribotuvams ir apibendrinti reikalavimai viršįtampių ribotuvų įrengimui 110 </w:t>
      </w:r>
      <w:proofErr w:type="spellStart"/>
      <w:r w:rsidRPr="00A3618E">
        <w:rPr>
          <w:rFonts w:ascii="Arial" w:hAnsi="Arial" w:cs="Arial"/>
          <w:kern w:val="1"/>
          <w:szCs w:val="22"/>
          <w:lang w:val="lt-LT" w:eastAsia="ar-SA"/>
        </w:rPr>
        <w:t>kV</w:t>
      </w:r>
      <w:proofErr w:type="spellEnd"/>
      <w:r w:rsidRPr="00A3618E">
        <w:rPr>
          <w:rFonts w:ascii="Arial" w:hAnsi="Arial" w:cs="Arial"/>
          <w:kern w:val="1"/>
          <w:szCs w:val="22"/>
          <w:lang w:val="lt-LT" w:eastAsia="ar-SA"/>
        </w:rPr>
        <w:t xml:space="preserve"> transformatorių pastotėse pateikiami</w:t>
      </w:r>
      <w:sdt>
        <w:sdtPr>
          <w:rPr>
            <w:rFonts w:ascii="Arial" w:hAnsi="Arial" w:cs="Arial"/>
            <w:kern w:val="1"/>
            <w:szCs w:val="22"/>
            <w:lang w:val="lt-LT" w:eastAsia="ar-SA"/>
          </w:rPr>
          <w:id w:val="370802323"/>
          <w:citation/>
        </w:sdtPr>
        <w:sdtEndPr/>
        <w:sdtContent>
          <w:r w:rsidRPr="00A3618E">
            <w:rPr>
              <w:rFonts w:ascii="Arial" w:hAnsi="Arial" w:cs="Arial"/>
              <w:kern w:val="1"/>
              <w:szCs w:val="22"/>
              <w:lang w:val="lt-LT" w:eastAsia="ar-SA"/>
            </w:rPr>
            <w:fldChar w:fldCharType="begin"/>
          </w:r>
          <w:r w:rsidRPr="00A3618E">
            <w:rPr>
              <w:rFonts w:ascii="Arial" w:hAnsi="Arial" w:cs="Arial"/>
              <w:kern w:val="1"/>
              <w:szCs w:val="22"/>
              <w:lang w:val="lt-LT" w:eastAsia="ar-SA"/>
            </w:rPr>
            <w:instrText xml:space="preserve"> CITATION Api \l 1063 </w:instrText>
          </w:r>
          <w:r w:rsidRPr="00A3618E">
            <w:rPr>
              <w:rFonts w:ascii="Arial" w:hAnsi="Arial" w:cs="Arial"/>
              <w:kern w:val="1"/>
              <w:szCs w:val="22"/>
              <w:lang w:val="lt-LT" w:eastAsia="ar-SA"/>
            </w:rPr>
            <w:fldChar w:fldCharType="separate"/>
          </w:r>
          <w:r w:rsidRPr="00A3618E">
            <w:rPr>
              <w:rFonts w:ascii="Arial" w:hAnsi="Arial" w:cs="Arial"/>
              <w:kern w:val="1"/>
              <w:szCs w:val="22"/>
              <w:lang w:val="lt-LT" w:eastAsia="ar-SA"/>
            </w:rPr>
            <w:fldChar w:fldCharType="end"/>
          </w:r>
        </w:sdtContent>
      </w:sdt>
      <w:r w:rsidRPr="00A3618E">
        <w:rPr>
          <w:rFonts w:ascii="Arial" w:hAnsi="Arial" w:cs="Arial"/>
          <w:kern w:val="1"/>
          <w:szCs w:val="22"/>
          <w:lang w:val="lt-LT" w:eastAsia="ar-SA"/>
        </w:rPr>
        <w:t xml:space="preserve"> prieduose</w:t>
      </w:r>
      <w:r w:rsidRPr="00A3618E" w:rsidR="008E7F41">
        <w:rPr>
          <w:rFonts w:ascii="Arial" w:hAnsi="Arial" w:cs="Arial"/>
          <w:kern w:val="1"/>
          <w:szCs w:val="22"/>
          <w:lang w:val="lt-LT" w:eastAsia="ar-SA"/>
        </w:rPr>
        <w:t xml:space="preserve"> (4.2), (4.3) ir (4.9)</w:t>
      </w:r>
      <w:r w:rsidRPr="00A3618E">
        <w:rPr>
          <w:rFonts w:ascii="Arial" w:hAnsi="Arial" w:cs="Arial"/>
          <w:kern w:val="1"/>
          <w:szCs w:val="22"/>
          <w:lang w:val="lt-LT" w:eastAsia="ar-SA"/>
        </w:rPr>
        <w:t>.</w:t>
      </w:r>
    </w:p>
    <w:p w:rsidRPr="00A3618E" w:rsidR="00EC4351" w:rsidP="0000431E" w:rsidRDefault="00EC4351" w14:paraId="2EF203D4" w14:textId="77777777">
      <w:pPr>
        <w:pStyle w:val="NoSpacing"/>
        <w:numPr>
          <w:ilvl w:val="1"/>
          <w:numId w:val="14"/>
        </w:numPr>
        <w:rPr>
          <w:rFonts w:ascii="Arial" w:hAnsi="Arial" w:cs="Arial"/>
          <w:color w:val="000000"/>
          <w:szCs w:val="22"/>
          <w:lang w:val="lt-LT"/>
        </w:rPr>
      </w:pPr>
      <w:bookmarkStart w:name="_Hlk31351518" w:id="37"/>
      <w:bookmarkStart w:name="_Hlk31291261" w:id="38"/>
      <w:r w:rsidRPr="00A3618E">
        <w:rPr>
          <w:rFonts w:ascii="Arial" w:hAnsi="Arial" w:cs="Arial"/>
          <w:color w:val="000000"/>
          <w:szCs w:val="22"/>
          <w:lang w:val="lt-LT"/>
        </w:rPr>
        <w:t xml:space="preserve">Viršįtampių ribotuvai galios transformatorių </w:t>
      </w:r>
      <w:proofErr w:type="spellStart"/>
      <w:r w:rsidRPr="00A3618E">
        <w:rPr>
          <w:rFonts w:ascii="Arial" w:hAnsi="Arial" w:cs="Arial"/>
          <w:color w:val="000000"/>
          <w:szCs w:val="22"/>
          <w:lang w:val="lt-LT"/>
        </w:rPr>
        <w:t>prijunginiuose</w:t>
      </w:r>
      <w:proofErr w:type="spellEnd"/>
      <w:r w:rsidRPr="00A3618E">
        <w:rPr>
          <w:rFonts w:ascii="Arial" w:hAnsi="Arial" w:cs="Arial"/>
          <w:color w:val="000000"/>
          <w:szCs w:val="22"/>
          <w:lang w:val="lt-LT"/>
        </w:rPr>
        <w:t xml:space="preserve"> turi būti komplektuojami su viršįtampių skaitikliais, turinčiais nuotėkio srovės dydžio matuoklius. </w:t>
      </w:r>
      <w:r w:rsidRPr="00A3618E">
        <w:rPr>
          <w:rFonts w:ascii="Arial" w:hAnsi="Arial" w:cs="Arial"/>
          <w:szCs w:val="22"/>
          <w:lang w:val="lt-LT"/>
        </w:rPr>
        <w:t xml:space="preserve">Jei TP projektuojami viršįtampių ribotuvai tik linijų </w:t>
      </w:r>
      <w:proofErr w:type="spellStart"/>
      <w:r w:rsidRPr="00A3618E">
        <w:rPr>
          <w:rFonts w:ascii="Arial" w:hAnsi="Arial" w:cs="Arial"/>
          <w:szCs w:val="22"/>
          <w:lang w:val="lt-LT"/>
        </w:rPr>
        <w:t>prijunginiuose</w:t>
      </w:r>
      <w:proofErr w:type="spellEnd"/>
      <w:r w:rsidRPr="00A3618E">
        <w:rPr>
          <w:rFonts w:ascii="Arial" w:hAnsi="Arial" w:cs="Arial"/>
          <w:szCs w:val="22"/>
          <w:lang w:val="lt-LT"/>
        </w:rPr>
        <w:t xml:space="preserve">, o transformatorių </w:t>
      </w:r>
      <w:proofErr w:type="spellStart"/>
      <w:r w:rsidRPr="00A3618E">
        <w:rPr>
          <w:rFonts w:ascii="Arial" w:hAnsi="Arial" w:cs="Arial"/>
          <w:szCs w:val="22"/>
          <w:lang w:val="lt-LT"/>
        </w:rPr>
        <w:t>prijunginiuose</w:t>
      </w:r>
      <w:proofErr w:type="spellEnd"/>
      <w:r w:rsidRPr="00A3618E">
        <w:rPr>
          <w:rFonts w:ascii="Arial" w:hAnsi="Arial" w:cs="Arial"/>
          <w:szCs w:val="22"/>
          <w:lang w:val="lt-LT"/>
        </w:rPr>
        <w:t xml:space="preserve"> pagal reikalavimus viršįtampių ribotuvų įrengimui viršįtampių ribotuvai neprojektuojami arba pagal sąlygas galios transformatoriai yra nenumatomi, viršįtampių ribotuvai linijų </w:t>
      </w:r>
      <w:proofErr w:type="spellStart"/>
      <w:r w:rsidRPr="00A3618E">
        <w:rPr>
          <w:rFonts w:ascii="Arial" w:hAnsi="Arial" w:cs="Arial"/>
          <w:szCs w:val="22"/>
          <w:lang w:val="lt-LT"/>
        </w:rPr>
        <w:t>prijunginiuose</w:t>
      </w:r>
      <w:proofErr w:type="spellEnd"/>
      <w:r w:rsidRPr="00A3618E">
        <w:rPr>
          <w:rFonts w:ascii="Arial" w:hAnsi="Arial" w:cs="Arial"/>
          <w:szCs w:val="22"/>
          <w:lang w:val="lt-LT"/>
        </w:rPr>
        <w:t xml:space="preserve"> turi būti komplektuojami su viršįtampių skaitikliais, turinčiais nuotėkio srovės dydžio matuoklius.</w:t>
      </w:r>
      <w:r w:rsidRPr="00A3618E">
        <w:rPr>
          <w:rFonts w:ascii="Arial" w:hAnsi="Arial" w:cs="Arial"/>
          <w:color w:val="000000"/>
          <w:szCs w:val="22"/>
          <w:lang w:val="lt-LT"/>
        </w:rPr>
        <w:t xml:space="preserve"> Visų viršįtampių ribotuvų viršįtampių skaitikliai privalo būti įrengiami 2,5 – 3 metrų aukštyje nuo žemės paviršiaus, kad būtų galima be papildomų pakėlimo į aukštį priemonių matyti skaitiklio reikšmes. </w:t>
      </w:r>
      <w:bookmarkEnd w:id="37"/>
      <w:r w:rsidRPr="00A3618E">
        <w:rPr>
          <w:rFonts w:ascii="Arial" w:hAnsi="Arial" w:cs="Arial"/>
          <w:color w:val="000000"/>
          <w:szCs w:val="22"/>
          <w:lang w:val="lt-LT"/>
        </w:rPr>
        <w:t xml:space="preserve">Gali būti naudojamos </w:t>
      </w:r>
      <w:r w:rsidRPr="00A3618E">
        <w:rPr>
          <w:rFonts w:ascii="Arial" w:hAnsi="Arial" w:cs="Arial"/>
          <w:color w:val="000000"/>
          <w:szCs w:val="22"/>
          <w:lang w:val="lt-LT"/>
        </w:rPr>
        <w:lastRenderedPageBreak/>
        <w:t xml:space="preserve">papildomos viršįtampių ribotuvų gamintojo tiekiamos priemonės, leidžiančios viršįtampių registratorius įrengti vietoje, nutolusioje nuo ribotuvo (pvz. tarpusavyje laidu sujungtų jutiklio ir skaitiklio kombinacija). </w:t>
      </w:r>
    </w:p>
    <w:p w:rsidRPr="00A3618E" w:rsidR="00EC4351" w:rsidP="0000431E" w:rsidRDefault="00EC4351" w14:paraId="1589B003" w14:textId="77777777">
      <w:pPr>
        <w:pStyle w:val="NoSpacing"/>
        <w:numPr>
          <w:ilvl w:val="1"/>
          <w:numId w:val="14"/>
        </w:numPr>
        <w:rPr>
          <w:rFonts w:ascii="Arial" w:hAnsi="Arial" w:cs="Arial"/>
          <w:color w:val="000000"/>
          <w:szCs w:val="22"/>
          <w:lang w:val="lt-LT"/>
        </w:rPr>
      </w:pPr>
      <w:bookmarkStart w:name="_Hlk128040764" w:id="39"/>
      <w:bookmarkEnd w:id="38"/>
      <w:r w:rsidRPr="00A3618E">
        <w:rPr>
          <w:rFonts w:ascii="Arial" w:hAnsi="Arial" w:cs="Arial"/>
          <w:szCs w:val="22"/>
          <w:lang w:val="lt-LT"/>
        </w:rPr>
        <w:t xml:space="preserve">Visi viršįtampių ribotuvai montuojami ant gamyklinių izoliuojančių padų, užtikrinant galimybę atlikti ribotuvų nuotėkio srovės matavimus neatjungus darbinės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įtampos. </w:t>
      </w:r>
      <w:r w:rsidRPr="00A3618E">
        <w:rPr>
          <w:rFonts w:ascii="Arial" w:hAnsi="Arial" w:cs="Arial"/>
          <w:color w:val="000000" w:themeColor="text1"/>
          <w:szCs w:val="22"/>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w:t>
      </w:r>
      <w:r w:rsidRPr="00A3618E">
        <w:rPr>
          <w:rFonts w:ascii="Arial" w:hAnsi="Arial" w:cs="Arial"/>
          <w:color w:val="000000"/>
          <w:szCs w:val="22"/>
          <w:lang w:val="lt-LT"/>
        </w:rPr>
        <w:t>. Registratoriai su įžeminimo įrenginiais sujungiami vadovaujantis gamintojo instrukcijomis.</w:t>
      </w:r>
    </w:p>
    <w:p w:rsidRPr="00A3618E" w:rsidR="00EC4351" w:rsidP="0000431E" w:rsidRDefault="00EC4351" w14:paraId="5E322E51" w14:textId="7D3A1C0E">
      <w:pPr>
        <w:pStyle w:val="NoSpacing"/>
        <w:numPr>
          <w:ilvl w:val="1"/>
          <w:numId w:val="14"/>
        </w:numPr>
        <w:rPr>
          <w:rFonts w:ascii="Arial" w:hAnsi="Arial" w:cs="Arial"/>
          <w:color w:val="000000"/>
          <w:szCs w:val="22"/>
          <w:lang w:val="lt-LT"/>
        </w:rPr>
      </w:pPr>
      <w:bookmarkStart w:name="_Hlk128040833" w:id="40"/>
      <w:bookmarkEnd w:id="39"/>
      <w:r w:rsidRPr="00A3618E">
        <w:rPr>
          <w:rFonts w:ascii="Arial" w:hAnsi="Arial" w:cs="Arial"/>
          <w:color w:val="000000" w:themeColor="text1"/>
          <w:szCs w:val="22"/>
          <w:lang w:val="lt-LT"/>
        </w:rPr>
        <w:t xml:space="preserve">Rengiant </w:t>
      </w:r>
      <w:r w:rsidRPr="00A3618E" w:rsidR="00912DCC">
        <w:rPr>
          <w:rFonts w:ascii="Arial" w:hAnsi="Arial" w:cs="Arial"/>
          <w:color w:val="000000" w:themeColor="text1"/>
          <w:szCs w:val="22"/>
          <w:lang w:val="lt-LT"/>
        </w:rPr>
        <w:t>PP ir TDP</w:t>
      </w:r>
      <w:r w:rsidRPr="00A3618E">
        <w:rPr>
          <w:rFonts w:ascii="Arial" w:hAnsi="Arial" w:cs="Arial"/>
          <w:color w:val="000000" w:themeColor="text1"/>
          <w:szCs w:val="22"/>
          <w:lang w:val="lt-LT"/>
        </w:rPr>
        <w:t xml:space="preserve">, 110 </w:t>
      </w:r>
      <w:proofErr w:type="spellStart"/>
      <w:r w:rsidRPr="00A3618E">
        <w:rPr>
          <w:rFonts w:ascii="Arial" w:hAnsi="Arial" w:cs="Arial"/>
          <w:color w:val="000000" w:themeColor="text1"/>
          <w:szCs w:val="22"/>
          <w:lang w:val="lt-LT"/>
        </w:rPr>
        <w:t>kV</w:t>
      </w:r>
      <w:proofErr w:type="spellEnd"/>
      <w:r w:rsidRPr="00A3618E">
        <w:rPr>
          <w:rFonts w:ascii="Arial" w:hAnsi="Arial" w:cs="Arial"/>
          <w:color w:val="000000" w:themeColor="text1"/>
          <w:szCs w:val="22"/>
          <w:lang w:val="lt-LT"/>
        </w:rPr>
        <w:t xml:space="preserve"> skirstyklos įrenginių apsaugai nuo tiesioginio žaibo smūgio sudaryti žaibosaugos planą, pagrįstai nustatant reikalingą apsaugos nuo žaibo klasę. Suprojektuoti 110 </w:t>
      </w:r>
      <w:proofErr w:type="spellStart"/>
      <w:r w:rsidRPr="00A3618E">
        <w:rPr>
          <w:rFonts w:ascii="Arial" w:hAnsi="Arial" w:cs="Arial"/>
          <w:color w:val="000000" w:themeColor="text1"/>
          <w:szCs w:val="22"/>
          <w:lang w:val="lt-LT"/>
        </w:rPr>
        <w:t>kV</w:t>
      </w:r>
      <w:proofErr w:type="spellEnd"/>
      <w:r w:rsidRPr="00A3618E">
        <w:rPr>
          <w:rFonts w:ascii="Arial" w:hAnsi="Arial" w:cs="Arial"/>
          <w:color w:val="000000" w:themeColor="text1"/>
          <w:szCs w:val="22"/>
          <w:lang w:val="lt-LT"/>
        </w:rPr>
        <w:t xml:space="preserve"> AS apsaugos nuo žaibo sistemą, parenkant strypinių žaibolaidžių kiekį, jų technines charakteristikas, montavimo aukštį, išdėstymą. Neprojektuoti žaibolaidžių ant transformatorių portalų. Įvertinti skirstykloje ar šalia jos esančius apsaugos nuo žaibo įrenginius (žaibosaugos trosus, žaibolaidžius ir ryšių bokštus, esančius LITGRID AB priklausomybėje)</w:t>
      </w:r>
      <w:r w:rsidRPr="00A3618E">
        <w:rPr>
          <w:rFonts w:ascii="Arial" w:hAnsi="Arial" w:cs="Arial"/>
          <w:color w:val="000000"/>
          <w:szCs w:val="22"/>
          <w:lang w:val="lt-LT"/>
        </w:rPr>
        <w:t xml:space="preserve">. </w:t>
      </w:r>
      <w:r w:rsidRPr="00A3618E">
        <w:rPr>
          <w:rFonts w:ascii="Arial" w:hAnsi="Arial" w:cs="Arial"/>
          <w:szCs w:val="22"/>
          <w:lang w:val="lt-LT"/>
        </w:rPr>
        <w:t xml:space="preserve">Jeigu Skirstomojo tinklo dalyje yra sumontuoti nauji žaibolaidžiai (rekonstruota / nauja TP), projektuojant PSO dalį vertinami ir Skirstomojo tinklo dalyje esami žaibolaidžiai. Jeigu Skirstomojo tinklo dalyje yra sumontuoti seni žaibolaidžiai (nerekonstruota TP), jų vertinti negalima ir būtina suprojektuoti naujus žaibolaidžius, kurie užtikrintų visų PSO įrenginių žaibosaugą. </w:t>
      </w:r>
    </w:p>
    <w:bookmarkEnd w:id="40"/>
    <w:p w:rsidRPr="00A3618E" w:rsidR="00EC4351" w:rsidP="0000431E" w:rsidRDefault="00EC4351" w14:paraId="4627C15A" w14:textId="3861BAD8">
      <w:pPr>
        <w:pStyle w:val="NoSpacing"/>
        <w:numPr>
          <w:ilvl w:val="1"/>
          <w:numId w:val="14"/>
        </w:numPr>
        <w:rPr>
          <w:rFonts w:ascii="Arial" w:hAnsi="Arial" w:cs="Arial"/>
          <w:color w:val="000000"/>
          <w:szCs w:val="22"/>
          <w:lang w:val="lt-LT"/>
        </w:rPr>
      </w:pPr>
      <w:r w:rsidRPr="00A3618E">
        <w:rPr>
          <w:rFonts w:ascii="Arial" w:hAnsi="Arial" w:cs="Arial"/>
          <w:color w:val="000000"/>
          <w:szCs w:val="22"/>
          <w:lang w:val="lt-LT"/>
        </w:rPr>
        <w:t xml:space="preserve">Žaibosaugos zonų skaičiavimui / modeliavimui naudoti sferos metodą. Žaibosaugos zonas apskaičiuoti / modeliuoti įvertinant saugomų įrenginių aukštį. Skaičiavimo / modeliavimo rezultatus kartu su brėžiniais pateikti </w:t>
      </w:r>
      <w:r w:rsidRPr="00A3618E" w:rsidR="003C2180">
        <w:rPr>
          <w:rFonts w:ascii="Arial" w:hAnsi="Arial" w:cs="Arial"/>
          <w:color w:val="000000"/>
          <w:szCs w:val="22"/>
          <w:lang w:val="lt-LT"/>
        </w:rPr>
        <w:t>PP ir TDP</w:t>
      </w:r>
      <w:r w:rsidRPr="00A3618E">
        <w:rPr>
          <w:rFonts w:ascii="Arial" w:hAnsi="Arial" w:cs="Arial"/>
          <w:color w:val="000000"/>
          <w:szCs w:val="22"/>
          <w:lang w:val="lt-LT"/>
        </w:rPr>
        <w:t>.</w:t>
      </w:r>
    </w:p>
    <w:p w:rsidRPr="00A3618E" w:rsidR="00EC4351" w:rsidP="0000431E" w:rsidRDefault="00EC4351" w14:paraId="7E31710F" w14:textId="6D0859FC">
      <w:pPr>
        <w:pStyle w:val="NoSpacing"/>
        <w:numPr>
          <w:ilvl w:val="1"/>
          <w:numId w:val="14"/>
        </w:numPr>
        <w:rPr>
          <w:rFonts w:ascii="Arial" w:hAnsi="Arial" w:cs="Arial"/>
          <w:color w:val="000000"/>
          <w:szCs w:val="22"/>
          <w:lang w:val="lt-LT"/>
        </w:rPr>
      </w:pPr>
      <w:r w:rsidRPr="00A3618E">
        <w:rPr>
          <w:rFonts w:ascii="Arial" w:hAnsi="Arial" w:cs="Arial"/>
          <w:color w:val="000000"/>
          <w:szCs w:val="22"/>
          <w:lang w:val="lt-LT"/>
        </w:rPr>
        <w:t>Žaibolaidžių prijungimą prie įžeminimo įrenginių suprojektuoti taip, kad įžeminimo laidininko ilgis tarp žaibolaidžio prijungimo prie įžemintuvo (TP įžeminimo kontūro) taško ir viršįtampiams jautrių įrenginių (galios transformatorių, matavimo transformatorių, kondensatorių, reaktorių</w:t>
      </w:r>
      <w:r w:rsidRPr="00A3618E" w:rsidR="00731467">
        <w:rPr>
          <w:rFonts w:ascii="Arial" w:hAnsi="Arial" w:cs="Arial"/>
          <w:color w:val="000000"/>
          <w:szCs w:val="22"/>
          <w:lang w:val="lt-LT"/>
        </w:rPr>
        <w:t>, PVP pastato</w:t>
      </w:r>
      <w:r w:rsidRPr="00A3618E">
        <w:rPr>
          <w:rFonts w:ascii="Arial" w:hAnsi="Arial" w:cs="Arial"/>
          <w:color w:val="000000"/>
          <w:szCs w:val="22"/>
          <w:lang w:val="lt-LT"/>
        </w:rPr>
        <w:t xml:space="preserve"> ir pan.) įžeminimo prijungimo prie įžemintuvo taško turi būti ne mažesnis kaip 15 m. Šis atstumas</w:t>
      </w:r>
      <w:r w:rsidRPr="00A3618E" w:rsidR="00225E18">
        <w:rPr>
          <w:rFonts w:ascii="Arial" w:hAnsi="Arial" w:cs="Arial"/>
          <w:color w:val="000000"/>
          <w:szCs w:val="22"/>
          <w:lang w:val="lt-LT"/>
        </w:rPr>
        <w:t>(-ai)</w:t>
      </w:r>
      <w:r w:rsidRPr="00A3618E">
        <w:rPr>
          <w:rFonts w:ascii="Arial" w:hAnsi="Arial" w:cs="Arial"/>
          <w:color w:val="000000"/>
          <w:szCs w:val="22"/>
          <w:lang w:val="lt-LT"/>
        </w:rPr>
        <w:t xml:space="preserve"> turi būti aiškiai nurodytas projekto brėžiniuose, įžeminimo kontūro plane.</w:t>
      </w:r>
      <w:r w:rsidRPr="00A3618E" w:rsidR="00731467">
        <w:rPr>
          <w:rFonts w:ascii="Arial" w:hAnsi="Arial" w:cs="Arial"/>
          <w:color w:val="000000"/>
          <w:szCs w:val="22"/>
          <w:lang w:val="lt-LT"/>
        </w:rPr>
        <w:t xml:space="preserve"> </w:t>
      </w:r>
      <w:r w:rsidRPr="00A3618E" w:rsidR="00CD49D3">
        <w:rPr>
          <w:rFonts w:ascii="Arial" w:hAnsi="Arial" w:cs="Arial"/>
          <w:lang w:val="lt-LT"/>
        </w:rPr>
        <w:t>Atstumai ore nuo žaibolaidžių iki aukščiau išvardintų viršįtampiams jautrių įrenginių turi būti projektuojamas kiek įmanoma didesnis, įvertinant konkrečios skirstyklos teritoriją.</w:t>
      </w:r>
    </w:p>
    <w:p w:rsidRPr="00A3618E" w:rsidR="00EC4351" w:rsidP="0000431E" w:rsidRDefault="00EC4351" w14:paraId="49CB44B5" w14:textId="117BFFCE">
      <w:pPr>
        <w:pStyle w:val="NoSpacing"/>
        <w:numPr>
          <w:ilvl w:val="1"/>
          <w:numId w:val="14"/>
        </w:numPr>
        <w:rPr>
          <w:rFonts w:ascii="Arial" w:hAnsi="Arial" w:cs="Arial"/>
          <w:szCs w:val="22"/>
          <w:lang w:val="lt-LT"/>
        </w:rPr>
      </w:pPr>
      <w:bookmarkStart w:name="_Hlk128040953" w:id="41"/>
      <w:r w:rsidRPr="00A3618E">
        <w:rPr>
          <w:rFonts w:ascii="Arial" w:hAnsi="Arial" w:cs="Arial"/>
          <w:color w:val="000000" w:themeColor="text1"/>
          <w:szCs w:val="22"/>
          <w:lang w:val="lt-LT"/>
        </w:rPr>
        <w:t xml:space="preserve">Naujai statomame PVP suprojektuoti 110 </w:t>
      </w:r>
      <w:proofErr w:type="spellStart"/>
      <w:r w:rsidRPr="00A3618E">
        <w:rPr>
          <w:rFonts w:ascii="Arial" w:hAnsi="Arial" w:cs="Arial"/>
          <w:color w:val="000000" w:themeColor="text1"/>
          <w:szCs w:val="22"/>
          <w:lang w:val="lt-LT"/>
        </w:rPr>
        <w:t>kV</w:t>
      </w:r>
      <w:proofErr w:type="spellEnd"/>
      <w:r w:rsidRPr="00A3618E">
        <w:rPr>
          <w:rFonts w:ascii="Arial" w:hAnsi="Arial" w:cs="Arial"/>
          <w:color w:val="000000" w:themeColor="text1"/>
          <w:szCs w:val="22"/>
          <w:lang w:val="lt-LT"/>
        </w:rPr>
        <w:t xml:space="preserve"> skirstyklos kintamosios srovės bei nuolatinės srovės savųjų reikmių skydus (toliau atitinkamai KSSRS ir NSSRS) ir akumuliatorių bateriją su įkrovikliais. Skirstyklos savosioms reikmėms elektros energija turi būti tiekiama ne mažiau kaip iš dviejų nepriklausomų elektros energijos šaltinių su perjungimo nuo vieno šaltinio prie kito automatika. Kiekvieno nepriklausomo elektros energijos šaltinio galingumas turi užtikrinti visų skirstyklos savųjų reikmių elektros imtuvų maitinimą. </w:t>
      </w:r>
      <w:bookmarkEnd w:id="41"/>
      <w:r w:rsidRPr="00A3618E">
        <w:rPr>
          <w:rFonts w:ascii="Arial" w:hAnsi="Arial" w:cs="Arial"/>
          <w:color w:val="000000" w:themeColor="text1"/>
          <w:szCs w:val="22"/>
          <w:lang w:val="lt-LT"/>
        </w:rPr>
        <w:t xml:space="preserve">Standartiniai techniniai reikalavimai skirstyklos savosioms reikmėms pateikiami </w:t>
      </w:r>
      <w:r w:rsidRPr="00A3618E" w:rsidR="00C111E0">
        <w:rPr>
          <w:rFonts w:ascii="Arial" w:hAnsi="Arial" w:cs="Arial"/>
          <w:color w:val="000000" w:themeColor="text1"/>
          <w:szCs w:val="22"/>
          <w:lang w:val="lt-LT"/>
        </w:rPr>
        <w:t>(4.24)</w:t>
      </w:r>
      <w:sdt>
        <w:sdtPr>
          <w:rPr>
            <w:rFonts w:ascii="Arial" w:hAnsi="Arial" w:cs="Arial"/>
            <w:color w:val="000000" w:themeColor="text1"/>
            <w:szCs w:val="22"/>
            <w:lang w:val="lt-LT"/>
          </w:rPr>
          <w:id w:val="804354840"/>
          <w:citation/>
        </w:sdtPr>
        <w:sdtEndPr/>
        <w:sdtContent>
          <w:r w:rsidRPr="00A3618E">
            <w:rPr>
              <w:rFonts w:ascii="Arial" w:hAnsi="Arial" w:cs="Arial"/>
              <w:color w:val="000000" w:themeColor="text1"/>
              <w:szCs w:val="22"/>
              <w:lang w:val="lt-LT"/>
            </w:rPr>
            <w:fldChar w:fldCharType="begin"/>
          </w:r>
          <w:r w:rsidRPr="00A3618E">
            <w:rPr>
              <w:rFonts w:ascii="Arial" w:hAnsi="Arial" w:cs="Arial"/>
              <w:color w:val="000000" w:themeColor="text1"/>
              <w:szCs w:val="22"/>
              <w:lang w:val="lt-LT"/>
            </w:rPr>
            <w:instrText xml:space="preserve">CITATION Placeholder25 \l 1033 </w:instrText>
          </w:r>
          <w:r w:rsidRPr="00A3618E">
            <w:rPr>
              <w:rFonts w:ascii="Arial" w:hAnsi="Arial" w:cs="Arial"/>
              <w:color w:val="000000" w:themeColor="text1"/>
              <w:szCs w:val="22"/>
              <w:lang w:val="lt-LT"/>
            </w:rPr>
            <w:fldChar w:fldCharType="separate"/>
          </w:r>
          <w:r w:rsidRPr="00A3618E">
            <w:rPr>
              <w:rFonts w:ascii="Arial" w:hAnsi="Arial" w:cs="Arial"/>
              <w:color w:val="000000" w:themeColor="text1"/>
              <w:szCs w:val="22"/>
              <w:lang w:val="lt-LT"/>
            </w:rPr>
            <w:fldChar w:fldCharType="end"/>
          </w:r>
        </w:sdtContent>
      </w:sdt>
      <w:r w:rsidRPr="00A3618E">
        <w:rPr>
          <w:rFonts w:ascii="Arial" w:hAnsi="Arial" w:cs="Arial"/>
          <w:color w:val="000000" w:themeColor="text1"/>
          <w:szCs w:val="22"/>
          <w:lang w:val="lt-LT"/>
        </w:rPr>
        <w:t xml:space="preserve"> priede.</w:t>
      </w:r>
    </w:p>
    <w:p w:rsidRPr="00A3618E" w:rsidR="00EC4351" w:rsidP="0000431E" w:rsidRDefault="00EC4351" w14:paraId="1617C220" w14:textId="39423436">
      <w:pPr>
        <w:pStyle w:val="NoSpacing"/>
        <w:numPr>
          <w:ilvl w:val="1"/>
          <w:numId w:val="14"/>
        </w:numPr>
        <w:rPr>
          <w:rFonts w:ascii="Arial" w:hAnsi="Arial" w:cs="Arial"/>
          <w:szCs w:val="22"/>
          <w:lang w:val="lt-LT"/>
        </w:rPr>
      </w:pPr>
      <w:bookmarkStart w:name="_Hlk128040997" w:id="42"/>
      <w:r w:rsidRPr="00A3618E">
        <w:rPr>
          <w:rFonts w:ascii="Arial" w:hAnsi="Arial" w:cs="Arial"/>
          <w:color w:val="000000" w:themeColor="text1"/>
          <w:szCs w:val="22"/>
          <w:lang w:val="lt-LT"/>
        </w:rPr>
        <w:t xml:space="preserve">Nuolatinės srovės paskirstymui suprojektuoti NSSRS su vienguba </w:t>
      </w:r>
      <w:proofErr w:type="spellStart"/>
      <w:r w:rsidRPr="00A3618E">
        <w:rPr>
          <w:rFonts w:ascii="Arial" w:hAnsi="Arial" w:cs="Arial"/>
          <w:color w:val="000000" w:themeColor="text1"/>
          <w:szCs w:val="22"/>
          <w:lang w:val="lt-LT"/>
        </w:rPr>
        <w:t>sekcionuota</w:t>
      </w:r>
      <w:proofErr w:type="spellEnd"/>
      <w:r w:rsidRPr="00A3618E">
        <w:rPr>
          <w:rFonts w:ascii="Arial" w:hAnsi="Arial" w:cs="Arial"/>
          <w:color w:val="000000" w:themeColor="text1"/>
          <w:szCs w:val="22"/>
          <w:lang w:val="lt-LT"/>
        </w:rPr>
        <w:t xml:space="preserve"> šynų sistema (L+, L- ir PE šynomis) įrengiant dvi šynų sekcijas. Tarp I ir II šynų sekcijų turi būti kaip įmanoma tolygiau paskirstytas apkrovimas. Šynų sekcijų maitinimui ir akumuliatorių baterijos įkrovimui suprojektuoti du įkroviklius. Kiekvienas įkroviklis turi užtikrinti elektros energijos tiekimą visiems TP nuolatinės srovės savųjų reikmių elektros imtuvams</w:t>
      </w:r>
      <w:bookmarkEnd w:id="42"/>
      <w:r w:rsidRPr="00A3618E">
        <w:rPr>
          <w:rFonts w:ascii="Arial" w:hAnsi="Arial" w:cs="Arial"/>
          <w:color w:val="000000" w:themeColor="text1"/>
          <w:szCs w:val="22"/>
          <w:lang w:val="lt-LT"/>
        </w:rPr>
        <w:t>.</w:t>
      </w:r>
      <w:r w:rsidRPr="00A3618E">
        <w:rPr>
          <w:rFonts w:ascii="Arial" w:hAnsi="Arial" w:cs="Arial"/>
          <w:color w:val="000000"/>
          <w:szCs w:val="22"/>
          <w:lang w:val="lt-LT"/>
        </w:rPr>
        <w:t xml:space="preserve"> </w:t>
      </w:r>
      <w:r w:rsidRPr="00A3618E">
        <w:rPr>
          <w:rFonts w:ascii="Arial" w:hAnsi="Arial" w:cs="Arial"/>
          <w:color w:val="000000" w:themeColor="text1"/>
          <w:kern w:val="1"/>
          <w:szCs w:val="22"/>
          <w:lang w:val="lt-LT" w:eastAsia="ar-SA"/>
        </w:rPr>
        <w:t>Standartiniai techniniai reikalavimai nuolatinės srovės savųjų reikmių skydui pateikiami</w:t>
      </w:r>
      <w:r w:rsidRPr="00A3618E">
        <w:rPr>
          <w:rFonts w:ascii="Arial" w:hAnsi="Arial" w:cs="Arial"/>
          <w:color w:val="000000" w:themeColor="text1"/>
          <w:szCs w:val="22"/>
          <w:lang w:val="lt-LT"/>
        </w:rPr>
        <w:t xml:space="preserve"> </w:t>
      </w:r>
      <w:r w:rsidRPr="00A3618E" w:rsidR="00C61407">
        <w:rPr>
          <w:rFonts w:ascii="Arial" w:hAnsi="Arial" w:cs="Arial"/>
          <w:color w:val="000000" w:themeColor="text1"/>
          <w:szCs w:val="22"/>
          <w:lang w:val="lt-LT"/>
        </w:rPr>
        <w:t>(4.18)</w:t>
      </w:r>
      <w:sdt>
        <w:sdtPr>
          <w:rPr>
            <w:rFonts w:ascii="Arial" w:hAnsi="Arial" w:cs="Arial"/>
            <w:color w:val="000000" w:themeColor="text1"/>
            <w:szCs w:val="22"/>
            <w:lang w:val="lt-LT"/>
          </w:rPr>
          <w:id w:val="-101122944"/>
          <w:citation/>
        </w:sdtPr>
        <w:sdtEndPr/>
        <w:sdtContent>
          <w:r w:rsidRPr="00A3618E">
            <w:rPr>
              <w:rFonts w:ascii="Arial" w:hAnsi="Arial" w:cs="Arial"/>
              <w:color w:val="000000" w:themeColor="text1"/>
              <w:szCs w:val="22"/>
              <w:lang w:val="lt-LT"/>
            </w:rPr>
            <w:fldChar w:fldCharType="begin"/>
          </w:r>
          <w:r w:rsidRPr="00A3618E">
            <w:rPr>
              <w:rFonts w:ascii="Arial" w:hAnsi="Arial" w:cs="Arial"/>
              <w:color w:val="000000" w:themeColor="text1"/>
              <w:szCs w:val="22"/>
              <w:lang w:val="lt-LT"/>
            </w:rPr>
            <w:instrText xml:space="preserve"> CITATION EL_nssrs \l 1033 </w:instrText>
          </w:r>
          <w:r w:rsidRPr="00A3618E">
            <w:rPr>
              <w:rFonts w:ascii="Arial" w:hAnsi="Arial" w:cs="Arial"/>
              <w:color w:val="000000" w:themeColor="text1"/>
              <w:szCs w:val="22"/>
              <w:lang w:val="lt-LT"/>
            </w:rPr>
            <w:fldChar w:fldCharType="separate"/>
          </w:r>
          <w:r w:rsidRPr="00A3618E">
            <w:rPr>
              <w:rFonts w:ascii="Arial" w:hAnsi="Arial" w:cs="Arial"/>
              <w:color w:val="000000" w:themeColor="text1"/>
              <w:szCs w:val="22"/>
              <w:lang w:val="lt-LT"/>
            </w:rPr>
            <w:fldChar w:fldCharType="end"/>
          </w:r>
        </w:sdtContent>
      </w:sdt>
      <w:r w:rsidRPr="00A3618E">
        <w:rPr>
          <w:rFonts w:ascii="Arial" w:hAnsi="Arial" w:cs="Arial"/>
          <w:color w:val="000000" w:themeColor="text1"/>
          <w:kern w:val="1"/>
          <w:szCs w:val="22"/>
          <w:lang w:val="lt-LT" w:eastAsia="ar-SA"/>
        </w:rPr>
        <w:t xml:space="preserve"> priede. Standartiniai techniniai reikalavimai akumuliatorių baterijai ir įkrovikliams pateikiami </w:t>
      </w:r>
      <w:sdt>
        <w:sdtPr>
          <w:rPr>
            <w:rFonts w:ascii="Arial" w:hAnsi="Arial" w:cs="Arial"/>
            <w:color w:val="000000" w:themeColor="text1"/>
            <w:kern w:val="1"/>
            <w:szCs w:val="22"/>
            <w:lang w:val="lt-LT" w:eastAsia="ar-SA"/>
          </w:rPr>
          <w:id w:val="738606427"/>
          <w:citation/>
        </w:sdtPr>
        <w:sdtEndPr/>
        <w:sdtContent>
          <w:r w:rsidRPr="00A3618E">
            <w:rPr>
              <w:rFonts w:ascii="Arial" w:hAnsi="Arial" w:cs="Arial"/>
              <w:color w:val="000000" w:themeColor="text1"/>
              <w:kern w:val="1"/>
              <w:szCs w:val="22"/>
              <w:lang w:val="lt-LT" w:eastAsia="ar-SA"/>
            </w:rPr>
            <w:fldChar w:fldCharType="begin"/>
          </w:r>
          <w:r w:rsidRPr="00A3618E">
            <w:rPr>
              <w:rFonts w:ascii="Arial" w:hAnsi="Arial" w:cs="Arial"/>
              <w:color w:val="000000" w:themeColor="text1"/>
              <w:kern w:val="1"/>
              <w:szCs w:val="22"/>
              <w:lang w:val="lt-LT" w:eastAsia="ar-SA"/>
            </w:rPr>
            <w:instrText xml:space="preserve"> CITATION El_akum_Sta \l 1033 </w:instrText>
          </w:r>
          <w:r w:rsidRPr="00A3618E">
            <w:rPr>
              <w:rFonts w:ascii="Arial" w:hAnsi="Arial" w:cs="Arial"/>
              <w:color w:val="000000" w:themeColor="text1"/>
              <w:kern w:val="1"/>
              <w:szCs w:val="22"/>
              <w:lang w:val="lt-LT" w:eastAsia="ar-SA"/>
            </w:rPr>
            <w:fldChar w:fldCharType="separate"/>
          </w:r>
          <w:r w:rsidRPr="00A3618E">
            <w:rPr>
              <w:rFonts w:ascii="Arial" w:hAnsi="Arial" w:cs="Arial"/>
              <w:color w:val="000000" w:themeColor="text1"/>
              <w:kern w:val="1"/>
              <w:szCs w:val="22"/>
              <w:lang w:val="lt-LT" w:eastAsia="ar-SA"/>
            </w:rPr>
            <w:fldChar w:fldCharType="end"/>
          </w:r>
        </w:sdtContent>
      </w:sdt>
      <w:r w:rsidRPr="00A3618E" w:rsidR="00C61407">
        <w:rPr>
          <w:rFonts w:ascii="Arial" w:hAnsi="Arial" w:cs="Arial"/>
          <w:color w:val="000000" w:themeColor="text1"/>
          <w:kern w:val="1"/>
          <w:szCs w:val="22"/>
          <w:lang w:val="lt-LT" w:eastAsia="ar-SA"/>
        </w:rPr>
        <w:t>(4.22)</w:t>
      </w:r>
      <w:r w:rsidRPr="00A3618E">
        <w:rPr>
          <w:rFonts w:ascii="Arial" w:hAnsi="Arial" w:cs="Arial"/>
          <w:color w:val="000000" w:themeColor="text1"/>
          <w:kern w:val="1"/>
          <w:szCs w:val="22"/>
          <w:lang w:val="lt-LT" w:eastAsia="ar-SA"/>
        </w:rPr>
        <w:t xml:space="preserve"> ir </w:t>
      </w:r>
      <w:r w:rsidRPr="00A3618E" w:rsidR="00C61407">
        <w:rPr>
          <w:rFonts w:ascii="Arial" w:hAnsi="Arial" w:cs="Arial"/>
          <w:color w:val="000000" w:themeColor="text1"/>
          <w:kern w:val="1"/>
          <w:szCs w:val="22"/>
          <w:lang w:val="lt-LT" w:eastAsia="ar-SA"/>
        </w:rPr>
        <w:t>(4.15)</w:t>
      </w:r>
      <w:sdt>
        <w:sdtPr>
          <w:rPr>
            <w:rFonts w:ascii="Arial" w:hAnsi="Arial" w:cs="Arial"/>
            <w:color w:val="000000" w:themeColor="text1"/>
            <w:kern w:val="1"/>
            <w:szCs w:val="22"/>
            <w:lang w:val="lt-LT" w:eastAsia="ar-SA"/>
          </w:rPr>
          <w:id w:val="-1430495597"/>
          <w:citation/>
        </w:sdtPr>
        <w:sdtEndPr/>
        <w:sdtContent>
          <w:r w:rsidRPr="00A3618E">
            <w:rPr>
              <w:rFonts w:ascii="Arial" w:hAnsi="Arial" w:cs="Arial"/>
              <w:color w:val="000000" w:themeColor="text1"/>
              <w:kern w:val="1"/>
              <w:szCs w:val="22"/>
              <w:lang w:val="lt-LT" w:eastAsia="ar-SA"/>
            </w:rPr>
            <w:fldChar w:fldCharType="begin"/>
          </w:r>
          <w:r w:rsidRPr="00A3618E">
            <w:rPr>
              <w:rFonts w:ascii="Arial" w:hAnsi="Arial" w:cs="Arial"/>
              <w:color w:val="000000" w:themeColor="text1"/>
              <w:kern w:val="1"/>
              <w:szCs w:val="22"/>
              <w:lang w:val="lt-LT" w:eastAsia="ar-SA"/>
            </w:rPr>
            <w:instrText xml:space="preserve"> CITATION El_ikrov \l 1033 </w:instrText>
          </w:r>
          <w:r w:rsidRPr="00A3618E">
            <w:rPr>
              <w:rFonts w:ascii="Arial" w:hAnsi="Arial" w:cs="Arial"/>
              <w:color w:val="000000" w:themeColor="text1"/>
              <w:kern w:val="1"/>
              <w:szCs w:val="22"/>
              <w:lang w:val="lt-LT" w:eastAsia="ar-SA"/>
            </w:rPr>
            <w:fldChar w:fldCharType="separate"/>
          </w:r>
          <w:r w:rsidRPr="00A3618E">
            <w:rPr>
              <w:rFonts w:ascii="Arial" w:hAnsi="Arial" w:cs="Arial"/>
              <w:color w:val="000000" w:themeColor="text1"/>
              <w:kern w:val="1"/>
              <w:szCs w:val="22"/>
              <w:lang w:val="lt-LT" w:eastAsia="ar-SA"/>
            </w:rPr>
            <w:fldChar w:fldCharType="end"/>
          </w:r>
        </w:sdtContent>
      </w:sdt>
      <w:r w:rsidRPr="00A3618E">
        <w:rPr>
          <w:rFonts w:ascii="Arial" w:hAnsi="Arial" w:cs="Arial"/>
          <w:color w:val="000000" w:themeColor="text1"/>
          <w:kern w:val="1"/>
          <w:szCs w:val="22"/>
          <w:lang w:val="lt-LT" w:eastAsia="ar-SA"/>
        </w:rPr>
        <w:t xml:space="preserve"> prieduose.</w:t>
      </w:r>
    </w:p>
    <w:p w:rsidRPr="00A3618E" w:rsidR="00EC4351" w:rsidP="0000431E" w:rsidRDefault="00EC4351" w14:paraId="287F0E75" w14:textId="2CD8C350">
      <w:pPr>
        <w:pStyle w:val="NoSpacing"/>
        <w:numPr>
          <w:ilvl w:val="1"/>
          <w:numId w:val="14"/>
        </w:numPr>
        <w:rPr>
          <w:rFonts w:ascii="Arial" w:hAnsi="Arial" w:cs="Arial"/>
          <w:szCs w:val="22"/>
          <w:lang w:val="lt-LT"/>
        </w:rPr>
      </w:pPr>
      <w:bookmarkStart w:name="_Hlk182292559" w:id="43"/>
      <w:r w:rsidRPr="00A3618E">
        <w:rPr>
          <w:rFonts w:ascii="Arial" w:hAnsi="Arial" w:cs="Arial"/>
          <w:szCs w:val="22"/>
          <w:lang w:val="lt-LT"/>
        </w:rPr>
        <w:t>Parenkant akumuliatorių bateriją numatyti ir projekto apimtyje kartu su akumuliatorių baterija Užsakovui pateikti 2 papildomus akumuliatorių baterijos elementus (</w:t>
      </w:r>
      <w:proofErr w:type="spellStart"/>
      <w:r w:rsidRPr="00A3618E">
        <w:rPr>
          <w:rFonts w:ascii="Arial" w:hAnsi="Arial" w:cs="Arial"/>
          <w:szCs w:val="22"/>
          <w:lang w:val="lt-LT"/>
        </w:rPr>
        <w:t>monoblokus</w:t>
      </w:r>
      <w:proofErr w:type="spellEnd"/>
      <w:r w:rsidRPr="00A3618E">
        <w:rPr>
          <w:rFonts w:ascii="Arial" w:hAnsi="Arial" w:cs="Arial"/>
          <w:szCs w:val="22"/>
          <w:lang w:val="lt-LT"/>
        </w:rPr>
        <w:t xml:space="preserve">). Papildomai tiekiami </w:t>
      </w:r>
      <w:proofErr w:type="spellStart"/>
      <w:r w:rsidRPr="00A3618E">
        <w:rPr>
          <w:rFonts w:ascii="Arial" w:hAnsi="Arial" w:cs="Arial"/>
          <w:szCs w:val="22"/>
          <w:lang w:val="lt-LT"/>
        </w:rPr>
        <w:t>monoblokai</w:t>
      </w:r>
      <w:proofErr w:type="spellEnd"/>
      <w:r w:rsidRPr="00A3618E">
        <w:rPr>
          <w:rFonts w:ascii="Arial" w:hAnsi="Arial" w:cs="Arial"/>
          <w:szCs w:val="22"/>
          <w:lang w:val="lt-LT"/>
        </w:rPr>
        <w:t xml:space="preserve"> turi būti to paties gamintojo ir tipo, kaip ir NSSRS įrengiamos akumuliatorių </w:t>
      </w:r>
      <w:r w:rsidRPr="00A3618E">
        <w:rPr>
          <w:rFonts w:ascii="Arial" w:hAnsi="Arial" w:cs="Arial"/>
          <w:szCs w:val="22"/>
          <w:lang w:val="lt-LT"/>
        </w:rPr>
        <w:lastRenderedPageBreak/>
        <w:t xml:space="preserve">baterijos. Bendras tiekiamų </w:t>
      </w:r>
      <w:proofErr w:type="spellStart"/>
      <w:r w:rsidRPr="00A3618E">
        <w:rPr>
          <w:rFonts w:ascii="Arial" w:hAnsi="Arial" w:cs="Arial"/>
          <w:szCs w:val="22"/>
          <w:lang w:val="lt-LT"/>
        </w:rPr>
        <w:t>monoblokų</w:t>
      </w:r>
      <w:proofErr w:type="spellEnd"/>
      <w:r w:rsidRPr="00A3618E">
        <w:rPr>
          <w:rFonts w:ascii="Arial" w:hAnsi="Arial" w:cs="Arial"/>
          <w:szCs w:val="22"/>
          <w:lang w:val="lt-LT"/>
        </w:rPr>
        <w:t xml:space="preserve"> skaičius įrašomas techninėje specifikacijoje, pažymint kad 2 </w:t>
      </w:r>
      <w:proofErr w:type="spellStart"/>
      <w:r w:rsidRPr="00A3618E">
        <w:rPr>
          <w:rFonts w:ascii="Arial" w:hAnsi="Arial" w:cs="Arial"/>
          <w:szCs w:val="22"/>
          <w:lang w:val="lt-LT"/>
        </w:rPr>
        <w:t>monoblokai</w:t>
      </w:r>
      <w:proofErr w:type="spellEnd"/>
      <w:r w:rsidRPr="00A3618E">
        <w:rPr>
          <w:rFonts w:ascii="Arial" w:hAnsi="Arial" w:cs="Arial"/>
          <w:szCs w:val="22"/>
          <w:lang w:val="lt-LT"/>
        </w:rPr>
        <w:t xml:space="preserve"> bus pateikti papildomai.</w:t>
      </w:r>
    </w:p>
    <w:bookmarkEnd w:id="43"/>
    <w:p w:rsidRPr="00A3618E" w:rsidR="00EC4351" w:rsidP="0000431E" w:rsidRDefault="003755BD" w14:paraId="2D5A6743" w14:textId="1A050C1A">
      <w:pPr>
        <w:pStyle w:val="NoSpacing"/>
        <w:numPr>
          <w:ilvl w:val="1"/>
          <w:numId w:val="14"/>
        </w:numPr>
        <w:rPr>
          <w:rFonts w:ascii="Arial" w:hAnsi="Arial" w:cs="Arial"/>
          <w:szCs w:val="22"/>
          <w:lang w:val="lt-LT"/>
        </w:rPr>
      </w:pPr>
      <w:r w:rsidRPr="00A3618E">
        <w:rPr>
          <w:rFonts w:ascii="Arial" w:hAnsi="Arial" w:cs="Arial"/>
          <w:szCs w:val="22"/>
          <w:lang w:val="lt-LT"/>
        </w:rPr>
        <w:t>PP ir TDP</w:t>
      </w:r>
      <w:r w:rsidRPr="00A3618E" w:rsidR="00793BE5">
        <w:rPr>
          <w:rFonts w:ascii="Arial" w:hAnsi="Arial" w:cs="Arial"/>
          <w:szCs w:val="22"/>
          <w:lang w:val="lt-LT"/>
        </w:rPr>
        <w:t xml:space="preserve"> </w:t>
      </w:r>
      <w:r w:rsidRPr="00A3618E" w:rsidR="00EC4351">
        <w:rPr>
          <w:rFonts w:ascii="Arial" w:hAnsi="Arial" w:cs="Arial"/>
          <w:szCs w:val="22"/>
          <w:lang w:val="lt-LT"/>
        </w:rPr>
        <w:t xml:space="preserve">įrašyti, kad </w:t>
      </w:r>
      <w:r w:rsidRPr="00A3618E" w:rsidR="008D6D8C">
        <w:rPr>
          <w:rFonts w:ascii="Arial" w:hAnsi="Arial" w:cs="Arial"/>
          <w:szCs w:val="22"/>
          <w:lang w:val="lt-LT"/>
        </w:rPr>
        <w:t>rengiant gamybos ir montavimo brėžinius suprojektuoti</w:t>
      </w:r>
      <w:r w:rsidRPr="00A3618E" w:rsidR="00EC4351">
        <w:rPr>
          <w:rFonts w:ascii="Arial" w:hAnsi="Arial" w:cs="Arial"/>
          <w:szCs w:val="22"/>
          <w:lang w:val="lt-LT"/>
        </w:rPr>
        <w:t xml:space="preserve"> akumuliatorių baterijų išdėstymą / sumontavimą reikalinga vadovautis reikalavimais stacionarių akumuliatorių baterijų įrengimui, kurie pateikiami </w:t>
      </w:r>
      <w:r w:rsidRPr="00A3618E" w:rsidR="00DD7BB2">
        <w:rPr>
          <w:rFonts w:ascii="Arial" w:hAnsi="Arial" w:cs="Arial"/>
          <w:szCs w:val="22"/>
          <w:lang w:val="lt-LT"/>
        </w:rPr>
        <w:t>(4.14</w:t>
      </w:r>
      <w:r w:rsidRPr="00A3618E" w:rsidR="00EC4351">
        <w:rPr>
          <w:rFonts w:ascii="Arial" w:hAnsi="Arial" w:cs="Arial"/>
          <w:szCs w:val="22"/>
          <w:lang w:val="lt-LT"/>
        </w:rPr>
        <w:t>) priede.</w:t>
      </w:r>
    </w:p>
    <w:p w:rsidRPr="00A3618E" w:rsidR="00EC4351" w:rsidP="0000431E" w:rsidRDefault="00EC4351" w14:paraId="00383722" w14:textId="2C74A4B6">
      <w:pPr>
        <w:pStyle w:val="NoSpacing"/>
        <w:numPr>
          <w:ilvl w:val="1"/>
          <w:numId w:val="14"/>
        </w:numPr>
        <w:rPr>
          <w:rFonts w:ascii="Arial" w:hAnsi="Arial" w:cs="Arial"/>
          <w:szCs w:val="22"/>
          <w:lang w:val="lt-LT"/>
        </w:rPr>
      </w:pPr>
      <w:bookmarkStart w:name="_Hlk182292781" w:id="44"/>
      <w:bookmarkStart w:name="_Hlk182292629" w:id="45"/>
      <w:bookmarkStart w:name="_Hlk138756985" w:id="46"/>
      <w:bookmarkStart w:name="_Hlk128041164" w:id="47"/>
      <w:r w:rsidRPr="00A3618E">
        <w:rPr>
          <w:rFonts w:ascii="Arial" w:hAnsi="Arial" w:cs="Arial"/>
          <w:color w:val="000000" w:themeColor="text1"/>
          <w:szCs w:val="22"/>
          <w:lang w:val="lt-LT"/>
        </w:rPr>
        <w:t xml:space="preserve">Savųjų reikmių įrenginių elektros energijos tiekimui suprojektuoti 0,4 </w:t>
      </w:r>
      <w:proofErr w:type="spellStart"/>
      <w:r w:rsidRPr="00A3618E">
        <w:rPr>
          <w:rFonts w:ascii="Arial" w:hAnsi="Arial" w:cs="Arial"/>
          <w:color w:val="000000" w:themeColor="text1"/>
          <w:szCs w:val="22"/>
          <w:lang w:val="lt-LT"/>
        </w:rPr>
        <w:t>kV</w:t>
      </w:r>
      <w:proofErr w:type="spellEnd"/>
      <w:r w:rsidRPr="00A3618E">
        <w:rPr>
          <w:rFonts w:ascii="Arial" w:hAnsi="Arial" w:cs="Arial"/>
          <w:color w:val="000000" w:themeColor="text1"/>
          <w:szCs w:val="22"/>
          <w:lang w:val="lt-LT"/>
        </w:rPr>
        <w:t xml:space="preserve"> KSSRS su dviem paskirstymo šynų sekcijomis (3f+N+PE), jų tarpusavio rezervavimui suprojektuojant ARĮ automatiką.</w:t>
      </w:r>
      <w:r w:rsidRPr="00A3618E">
        <w:rPr>
          <w:rFonts w:ascii="Arial" w:hAnsi="Arial" w:cs="Arial"/>
          <w:strike/>
          <w:szCs w:val="22"/>
          <w:lang w:val="lt-LT"/>
        </w:rPr>
        <w:t>.</w:t>
      </w:r>
      <w:r w:rsidRPr="00A3618E">
        <w:rPr>
          <w:rFonts w:ascii="Arial" w:hAnsi="Arial" w:cs="Arial"/>
          <w:szCs w:val="22"/>
          <w:lang w:val="lt-LT"/>
        </w:rPr>
        <w:t xml:space="preserve"> </w:t>
      </w:r>
      <w:r w:rsidRPr="00A3618E">
        <w:rPr>
          <w:rFonts w:ascii="Arial" w:hAnsi="Arial" w:cs="Arial"/>
          <w:color w:val="000000" w:themeColor="text1"/>
          <w:szCs w:val="22"/>
          <w:lang w:val="lt-LT"/>
        </w:rPr>
        <w:t xml:space="preserve">Tarp I ir II šynų sekcijų apkrovimas turi būti paskirstytas tolygiai. Visais atvejais </w:t>
      </w:r>
      <w:r w:rsidRPr="00A3618E">
        <w:rPr>
          <w:rFonts w:ascii="Arial" w:hAnsi="Arial" w:cs="Arial"/>
          <w:color w:val="000000" w:themeColor="text1"/>
          <w:kern w:val="1"/>
          <w:szCs w:val="22"/>
          <w:lang w:val="lt-LT" w:eastAsia="ar-SA"/>
        </w:rPr>
        <w:t>KSSRS turi būti numatoma įranga mobiliam (pervežamam) 0,4 </w:t>
      </w:r>
      <w:proofErr w:type="spellStart"/>
      <w:r w:rsidRPr="00A3618E">
        <w:rPr>
          <w:rFonts w:ascii="Arial" w:hAnsi="Arial" w:cs="Arial"/>
          <w:color w:val="000000" w:themeColor="text1"/>
          <w:kern w:val="1"/>
          <w:szCs w:val="22"/>
          <w:lang w:val="lt-LT" w:eastAsia="ar-SA"/>
        </w:rPr>
        <w:t>kV</w:t>
      </w:r>
      <w:proofErr w:type="spellEnd"/>
      <w:r w:rsidRPr="00A3618E">
        <w:rPr>
          <w:rFonts w:ascii="Arial" w:hAnsi="Arial" w:cs="Arial"/>
          <w:color w:val="000000" w:themeColor="text1"/>
          <w:kern w:val="1"/>
          <w:szCs w:val="22"/>
          <w:lang w:val="lt-LT" w:eastAsia="ar-SA"/>
        </w:rPr>
        <w:t xml:space="preserve"> </w:t>
      </w:r>
      <w:proofErr w:type="spellStart"/>
      <w:r w:rsidRPr="00A3618E">
        <w:rPr>
          <w:rFonts w:ascii="Arial" w:hAnsi="Arial" w:cs="Arial"/>
          <w:color w:val="000000" w:themeColor="text1"/>
          <w:kern w:val="1"/>
          <w:szCs w:val="22"/>
          <w:lang w:val="lt-LT" w:eastAsia="ar-SA"/>
        </w:rPr>
        <w:t>dyzel</w:t>
      </w:r>
      <w:proofErr w:type="spellEnd"/>
      <w:r w:rsidRPr="00A3618E">
        <w:rPr>
          <w:rFonts w:ascii="Arial" w:hAnsi="Arial" w:cs="Arial"/>
          <w:color w:val="000000" w:themeColor="text1"/>
          <w:kern w:val="1"/>
          <w:szCs w:val="22"/>
          <w:lang w:val="lt-LT" w:eastAsia="ar-SA"/>
        </w:rPr>
        <w:t xml:space="preserve">-generatoriui prijungti, kaip papildomam elektros energijos tiekimo šaltiniui ypatingais/avariniais atvejais. </w:t>
      </w:r>
      <w:bookmarkStart w:name="_Hlk166596174" w:id="48"/>
      <w:r w:rsidRPr="00A3618E">
        <w:rPr>
          <w:rFonts w:ascii="Arial" w:hAnsi="Arial" w:cs="Arial"/>
          <w:szCs w:val="22"/>
          <w:lang w:val="lt-LT"/>
        </w:rPr>
        <w:t xml:space="preserve">Siekiant užtikrinti </w:t>
      </w:r>
      <w:proofErr w:type="spellStart"/>
      <w:r w:rsidRPr="00A3618E">
        <w:rPr>
          <w:rFonts w:ascii="Arial" w:hAnsi="Arial" w:cs="Arial"/>
          <w:szCs w:val="22"/>
          <w:lang w:val="lt-LT"/>
        </w:rPr>
        <w:t>dyzel</w:t>
      </w:r>
      <w:proofErr w:type="spellEnd"/>
      <w:r w:rsidRPr="00A3618E">
        <w:rPr>
          <w:rFonts w:ascii="Arial" w:hAnsi="Arial" w:cs="Arial"/>
          <w:szCs w:val="22"/>
          <w:lang w:val="lt-LT"/>
        </w:rPr>
        <w:t xml:space="preserve">-generatoriaus prijungimo vienodumą visose TP, turi būti suprojektuotas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kištukinis 63 A (3P+N+PE) lizdas pagal TP ir skirstyklų savųjų reikmių maitinimo reikalavimus</w:t>
      </w:r>
      <w:bookmarkEnd w:id="48"/>
      <w:r w:rsidRPr="00A3618E">
        <w:rPr>
          <w:rFonts w:ascii="Arial" w:hAnsi="Arial" w:cs="Arial"/>
          <w:color w:val="000000" w:themeColor="text1"/>
          <w:szCs w:val="22"/>
          <w:lang w:val="lt-LT"/>
        </w:rPr>
        <w:t>.</w:t>
      </w:r>
      <w:bookmarkEnd w:id="44"/>
      <w:bookmarkEnd w:id="45"/>
      <w:bookmarkEnd w:id="46"/>
      <w:bookmarkEnd w:id="47"/>
      <w:r w:rsidRPr="00A3618E">
        <w:rPr>
          <w:rFonts w:ascii="Arial" w:hAnsi="Arial" w:cs="Arial"/>
          <w:szCs w:val="22"/>
          <w:lang w:val="lt-LT"/>
        </w:rPr>
        <w:t xml:space="preserve"> </w:t>
      </w:r>
      <w:r w:rsidRPr="00A3618E">
        <w:rPr>
          <w:rFonts w:ascii="Arial" w:hAnsi="Arial" w:cs="Arial"/>
          <w:color w:val="000000" w:themeColor="text1"/>
          <w:kern w:val="1"/>
          <w:szCs w:val="22"/>
          <w:lang w:val="lt-LT" w:eastAsia="ar-SA"/>
        </w:rPr>
        <w:t>Standartiniai techniniai reikalavimai kintamos srovės savųjų reikmių skydui pateikiami</w:t>
      </w:r>
      <w:r w:rsidRPr="00A3618E">
        <w:rPr>
          <w:rFonts w:ascii="Arial" w:hAnsi="Arial" w:cs="Arial"/>
          <w:color w:val="000000" w:themeColor="text1"/>
          <w:szCs w:val="22"/>
          <w:lang w:val="lt-LT"/>
        </w:rPr>
        <w:t xml:space="preserve"> </w:t>
      </w:r>
      <w:r w:rsidRPr="00A3618E" w:rsidR="00DD7BB2">
        <w:rPr>
          <w:rFonts w:ascii="Arial" w:hAnsi="Arial" w:cs="Arial"/>
          <w:color w:val="000000" w:themeColor="text1"/>
          <w:szCs w:val="22"/>
          <w:lang w:val="lt-LT"/>
        </w:rPr>
        <w:t xml:space="preserve">(4.17) </w:t>
      </w:r>
      <w:r w:rsidRPr="00A3618E">
        <w:rPr>
          <w:rFonts w:ascii="Arial" w:hAnsi="Arial" w:cs="Arial"/>
          <w:color w:val="000000" w:themeColor="text1"/>
          <w:kern w:val="1"/>
          <w:szCs w:val="22"/>
          <w:lang w:val="lt-LT" w:eastAsia="ar-SA"/>
        </w:rPr>
        <w:t>priede.</w:t>
      </w:r>
    </w:p>
    <w:p w:rsidRPr="00A3618E" w:rsidR="00EC4351" w:rsidP="0000431E" w:rsidRDefault="003755BD" w14:paraId="07A7B2E6" w14:textId="5F07D7E1">
      <w:pPr>
        <w:pStyle w:val="NoSpacing"/>
        <w:numPr>
          <w:ilvl w:val="1"/>
          <w:numId w:val="14"/>
        </w:numPr>
        <w:rPr>
          <w:rFonts w:ascii="Arial" w:hAnsi="Arial" w:cs="Arial"/>
          <w:color w:val="000000" w:themeColor="text1"/>
          <w:kern w:val="1"/>
          <w:szCs w:val="22"/>
          <w:lang w:val="lt-LT" w:eastAsia="ar-SA"/>
        </w:rPr>
      </w:pPr>
      <w:r w:rsidRPr="00A3618E">
        <w:rPr>
          <w:rFonts w:ascii="Arial" w:hAnsi="Arial" w:cs="Arial"/>
          <w:color w:val="000000" w:themeColor="text1"/>
          <w:kern w:val="1"/>
          <w:szCs w:val="22"/>
          <w:lang w:val="lt-LT" w:eastAsia="ar-SA"/>
        </w:rPr>
        <w:t>TDP</w:t>
      </w:r>
      <w:r w:rsidRPr="00A3618E" w:rsidR="00EC4351">
        <w:rPr>
          <w:rFonts w:ascii="Arial" w:hAnsi="Arial" w:cs="Arial"/>
          <w:color w:val="000000" w:themeColor="text1"/>
          <w:kern w:val="1"/>
          <w:szCs w:val="22"/>
          <w:lang w:val="lt-LT" w:eastAsia="ar-SA"/>
        </w:rPr>
        <w:t xml:space="preserve"> pateikti 0,4 </w:t>
      </w:r>
      <w:proofErr w:type="spellStart"/>
      <w:r w:rsidRPr="00A3618E" w:rsidR="00EC4351">
        <w:rPr>
          <w:rFonts w:ascii="Arial" w:hAnsi="Arial" w:cs="Arial"/>
          <w:color w:val="000000" w:themeColor="text1"/>
          <w:kern w:val="1"/>
          <w:szCs w:val="22"/>
          <w:lang w:val="lt-LT" w:eastAsia="ar-SA"/>
        </w:rPr>
        <w:t>kV</w:t>
      </w:r>
      <w:proofErr w:type="spellEnd"/>
      <w:r w:rsidRPr="00A3618E" w:rsidR="00EC4351">
        <w:rPr>
          <w:rFonts w:ascii="Arial" w:hAnsi="Arial" w:cs="Arial"/>
          <w:color w:val="000000" w:themeColor="text1"/>
          <w:kern w:val="1"/>
          <w:szCs w:val="22"/>
          <w:lang w:val="lt-LT" w:eastAsia="ar-SA"/>
        </w:rPr>
        <w:t xml:space="preserve"> kabelių, maitinančių KSSRS, parinkim</w:t>
      </w:r>
      <w:r w:rsidRPr="00A3618E" w:rsidR="001D3D64">
        <w:rPr>
          <w:rFonts w:ascii="Arial" w:hAnsi="Arial" w:cs="Arial"/>
          <w:color w:val="000000" w:themeColor="text1"/>
          <w:kern w:val="1"/>
          <w:szCs w:val="22"/>
          <w:lang w:val="lt-LT" w:eastAsia="ar-SA"/>
        </w:rPr>
        <w:t>o skaičiavimus</w:t>
      </w:r>
      <w:r w:rsidRPr="00A3618E" w:rsidR="00EC4351">
        <w:rPr>
          <w:rFonts w:ascii="Arial" w:hAnsi="Arial" w:cs="Arial"/>
          <w:color w:val="000000" w:themeColor="text1"/>
          <w:kern w:val="1"/>
          <w:szCs w:val="22"/>
          <w:lang w:val="lt-LT" w:eastAsia="ar-SA"/>
        </w:rPr>
        <w:t>. Pagal skaičiavimo rezultatus parinkti ir suprojektuoti lanksčius varinius daugiavielius kabelius.</w:t>
      </w:r>
    </w:p>
    <w:p w:rsidRPr="00A3618E" w:rsidR="00EC4351" w:rsidP="0000431E" w:rsidRDefault="00EC4351" w14:paraId="4786E717" w14:textId="77777777">
      <w:pPr>
        <w:pStyle w:val="NoSpacing"/>
        <w:numPr>
          <w:ilvl w:val="1"/>
          <w:numId w:val="14"/>
        </w:numPr>
        <w:rPr>
          <w:rFonts w:ascii="Arial" w:hAnsi="Arial" w:cs="Arial"/>
          <w:szCs w:val="22"/>
          <w:lang w:val="lt-LT"/>
        </w:rPr>
      </w:pPr>
      <w:r w:rsidRPr="00A3618E">
        <w:rPr>
          <w:rFonts w:ascii="Arial" w:hAnsi="Arial" w:cs="Arial"/>
          <w:szCs w:val="22"/>
          <w:lang w:val="lt-LT"/>
        </w:rPr>
        <w:t>Projekto vykdymo metu turi būti užtikrintas PT savųjų reikmių aprūpinimas elektra.</w:t>
      </w:r>
    </w:p>
    <w:p w:rsidRPr="00A3618E" w:rsidR="00EC4351" w:rsidP="0000431E" w:rsidRDefault="00EC4351" w14:paraId="1D5C34CA" w14:textId="77777777">
      <w:pPr>
        <w:pStyle w:val="NoSpacing"/>
        <w:numPr>
          <w:ilvl w:val="1"/>
          <w:numId w:val="14"/>
        </w:numPr>
        <w:rPr>
          <w:rFonts w:ascii="Arial" w:hAnsi="Arial" w:cs="Arial"/>
          <w:szCs w:val="22"/>
          <w:lang w:val="lt-LT"/>
        </w:rPr>
      </w:pPr>
      <w:bookmarkStart w:name="_Hlk63694540" w:id="49"/>
      <w:r w:rsidRPr="00A3618E">
        <w:rPr>
          <w:rFonts w:ascii="Arial" w:hAnsi="Arial" w:cs="Arial"/>
          <w:szCs w:val="22"/>
          <w:lang w:val="lt-LT"/>
        </w:rPr>
        <w:t>Ant pastotės valdymo pulto (PVP) stogo suprojektuoti saulės elektrinę vadovaujantis reikalavimais:</w:t>
      </w:r>
    </w:p>
    <w:p w:rsidRPr="00A3618E" w:rsidR="00EC4351" w:rsidP="0000431E" w:rsidRDefault="00EC4351" w14:paraId="7561F2F6" w14:textId="4AF1BE43">
      <w:pPr>
        <w:pStyle w:val="NoSpacing"/>
        <w:numPr>
          <w:ilvl w:val="2"/>
          <w:numId w:val="14"/>
        </w:numPr>
        <w:rPr>
          <w:rFonts w:ascii="Arial" w:hAnsi="Arial" w:cs="Arial"/>
          <w:szCs w:val="22"/>
          <w:lang w:val="lt-LT"/>
        </w:rPr>
      </w:pPr>
      <w:bookmarkStart w:name="_Hlk166596551" w:id="50"/>
      <w:r w:rsidRPr="00A3618E">
        <w:rPr>
          <w:rFonts w:ascii="Arial" w:hAnsi="Arial" w:cs="Arial"/>
          <w:szCs w:val="22"/>
          <w:lang w:val="lt-LT"/>
        </w:rPr>
        <w:t xml:space="preserve">PVP stogas parenkamas vieno šlaito, jo kampas ir kryptis parenkami maksimaliai efektyviam fotovoltinių modulių darbui. Siūlomas stogo nuolydis ≥15 laipsnių, o stogo nuolydžio kryptis projektuojama siekiant maksimalaus fotovoltinių modulių efektyvumo, orientuojant jų paviršių pietų kryptimi </w:t>
      </w:r>
      <w:r w:rsidRPr="00A3618E" w:rsidR="009C676B">
        <w:rPr>
          <w:rFonts w:ascii="Arial" w:hAnsi="Arial" w:cs="Arial"/>
          <w:szCs w:val="22"/>
          <w:lang w:val="lt-LT"/>
        </w:rPr>
        <w:t>(gali būti pietryčių arba pietvakarių, priklausimai nuo skirstyklos ir PVP orientacijos)</w:t>
      </w:r>
      <w:r w:rsidRPr="00A3618E">
        <w:rPr>
          <w:rFonts w:ascii="Arial" w:hAnsi="Arial" w:cs="Arial"/>
          <w:szCs w:val="22"/>
          <w:lang w:val="lt-LT"/>
        </w:rPr>
        <w:t xml:space="preserve">. </w:t>
      </w:r>
      <w:bookmarkStart w:name="_Hlk175569068" w:id="51"/>
      <w:r w:rsidRPr="00A3618E">
        <w:rPr>
          <w:rFonts w:ascii="Arial" w:hAnsi="Arial" w:cs="Arial"/>
          <w:szCs w:val="22"/>
          <w:lang w:val="lt-LT"/>
        </w:rPr>
        <w:t>Projekte pateikiami skaičiavimų rezultatai parenkat efektyviausią PVP stogo orientaciją</w:t>
      </w:r>
      <w:bookmarkEnd w:id="51"/>
      <w:r w:rsidRPr="00A3618E">
        <w:rPr>
          <w:rFonts w:ascii="Arial" w:hAnsi="Arial" w:cs="Arial"/>
          <w:szCs w:val="22"/>
          <w:lang w:val="lt-LT"/>
        </w:rPr>
        <w:t xml:space="preserve">. Projektuojamos modulius laikančios konstrukcijos, moduliai į stogo konstrukciją neintegruojami. Fotovoltiniai moduliai projektuojami ne mažesniu kaip 300 mm atstumu nuo bet kurio stogo krašto, </w:t>
      </w:r>
      <w:bookmarkStart w:name="_Hlk152671840" w:id="52"/>
      <w:r w:rsidRPr="00A3618E">
        <w:rPr>
          <w:rFonts w:ascii="Arial" w:hAnsi="Arial" w:cs="Arial"/>
          <w:szCs w:val="22"/>
          <w:lang w:val="lt-LT"/>
        </w:rPr>
        <w:t>o atstumas nuo stogo paviršiaus parenkamas pagal gamintojo rekomendacijas, bet ne mažesniu kaip 50 mm atstumu nuo stogo paviršiaus</w:t>
      </w:r>
      <w:bookmarkEnd w:id="52"/>
      <w:r w:rsidRPr="00A3618E">
        <w:rPr>
          <w:rFonts w:ascii="Arial" w:hAnsi="Arial" w:cs="Arial"/>
          <w:szCs w:val="22"/>
          <w:lang w:val="lt-LT"/>
        </w:rPr>
        <w:t xml:space="preserve">. Saulės foto modulių DC/AC įtampos keitiklio (toliau – SE keitiklis) ir jo pagalbinės įrangos įrengimo vieta – PVP viduje. </w:t>
      </w:r>
    </w:p>
    <w:p w:rsidRPr="00A3618E" w:rsidR="00EC4351" w:rsidP="0000431E" w:rsidRDefault="00EC4351" w14:paraId="039E25D5" w14:textId="5F96B364">
      <w:pPr>
        <w:pStyle w:val="NoSpacing"/>
        <w:numPr>
          <w:ilvl w:val="2"/>
          <w:numId w:val="14"/>
        </w:numPr>
        <w:rPr>
          <w:rFonts w:ascii="Arial" w:hAnsi="Arial" w:cs="Arial"/>
          <w:szCs w:val="22"/>
          <w:lang w:val="lt-LT"/>
        </w:rPr>
      </w:pPr>
      <w:bookmarkStart w:name="_Hlk152048293" w:id="53"/>
      <w:bookmarkStart w:name="_Hlk166596708" w:id="54"/>
      <w:bookmarkStart w:name="_Hlk152671955" w:id="55"/>
      <w:bookmarkStart w:name="_Hlk143158253" w:id="56"/>
      <w:bookmarkEnd w:id="50"/>
      <w:r w:rsidRPr="00A3618E">
        <w:rPr>
          <w:rFonts w:ascii="Arial" w:hAnsi="Arial" w:cs="Arial"/>
          <w:szCs w:val="22"/>
          <w:lang w:val="lt-LT"/>
        </w:rPr>
        <w:t xml:space="preserve">Parinkta SE keitiklio sistema turi užtikrinti saulės elektrinės darbą lygiagrečiai su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KSSRS įvadais. </w:t>
      </w:r>
      <w:bookmarkEnd w:id="53"/>
      <w:bookmarkEnd w:id="54"/>
      <w:bookmarkEnd w:id="55"/>
    </w:p>
    <w:p w:rsidRPr="00A3618E" w:rsidR="00EC4351" w:rsidP="0000431E" w:rsidRDefault="00EC4351" w14:paraId="651DFD6C" w14:textId="77777777">
      <w:pPr>
        <w:pStyle w:val="NoSpacing"/>
        <w:numPr>
          <w:ilvl w:val="2"/>
          <w:numId w:val="14"/>
        </w:numPr>
        <w:rPr>
          <w:rFonts w:ascii="Arial" w:hAnsi="Arial" w:cs="Arial"/>
          <w:szCs w:val="22"/>
          <w:lang w:val="lt-LT"/>
        </w:rPr>
      </w:pPr>
      <w:bookmarkStart w:name="_Hlk161905649" w:id="57"/>
      <w:bookmarkStart w:name="_Hlk166596826" w:id="58"/>
      <w:r w:rsidRPr="00A3618E">
        <w:rPr>
          <w:rFonts w:ascii="Arial" w:hAnsi="Arial" w:cs="Arial"/>
          <w:szCs w:val="22"/>
          <w:lang w:val="lt-LT"/>
        </w:rPr>
        <w:t>Keitiklis turi turėti elektros energijos apskaitos ir monitoringo sistemą, bei nuotolinio prisijungimo prie šios sistemos iš Užsakovo darbuotojų darbo vietų per standartinę WEB naršyklę (Microsoft EDGE, Google Chrome ir pan.) galimybę, naudojant keitiklyje gamintojo integruotą programinę įrangą.</w:t>
      </w:r>
    </w:p>
    <w:bookmarkEnd w:id="56"/>
    <w:bookmarkEnd w:id="57"/>
    <w:p w:rsidRPr="00A3618E" w:rsidR="00EC4351" w:rsidP="0000431E" w:rsidRDefault="00EC4351" w14:paraId="4A90018B" w14:textId="77777777">
      <w:pPr>
        <w:pStyle w:val="NoSpacing"/>
        <w:numPr>
          <w:ilvl w:val="2"/>
          <w:numId w:val="14"/>
        </w:numPr>
        <w:rPr>
          <w:rFonts w:ascii="Arial" w:hAnsi="Arial" w:cs="Arial"/>
          <w:szCs w:val="22"/>
          <w:lang w:val="lt-LT"/>
        </w:rPr>
      </w:pPr>
      <w:r w:rsidRPr="00A3618E">
        <w:rPr>
          <w:rFonts w:ascii="Arial" w:hAnsi="Arial" w:cs="Arial"/>
          <w:szCs w:val="22"/>
          <w:lang w:val="lt-LT"/>
        </w:rPr>
        <w:t>Nuotoliniu būdu turi būti prieinama informacija apie gaminamos elektros energijos kiekį:</w:t>
      </w:r>
    </w:p>
    <w:p w:rsidRPr="00A3618E" w:rsidR="00EC4351" w:rsidP="0000431E" w:rsidRDefault="00EC4351" w14:paraId="1197FBE7" w14:textId="77777777">
      <w:pPr>
        <w:pStyle w:val="ListParagraph"/>
        <w:numPr>
          <w:ilvl w:val="3"/>
          <w:numId w:val="14"/>
        </w:numPr>
        <w:tabs>
          <w:tab w:val="left" w:pos="851"/>
        </w:tabs>
        <w:spacing w:line="259" w:lineRule="auto"/>
        <w:ind w:left="0" w:firstLine="567"/>
        <w:contextualSpacing/>
        <w:jc w:val="both"/>
        <w:rPr>
          <w:rFonts w:ascii="Arial" w:hAnsi="Arial" w:cs="Arial"/>
          <w:sz w:val="22"/>
          <w:szCs w:val="22"/>
        </w:rPr>
      </w:pPr>
      <w:r w:rsidRPr="00A3618E">
        <w:rPr>
          <w:rFonts w:ascii="Arial" w:hAnsi="Arial" w:cs="Arial"/>
          <w:sz w:val="22"/>
          <w:szCs w:val="22"/>
        </w:rPr>
        <w:t>per dieną;</w:t>
      </w:r>
    </w:p>
    <w:p w:rsidRPr="00A3618E" w:rsidR="00EC4351" w:rsidP="0000431E" w:rsidRDefault="00EC4351" w14:paraId="0EA78E8F" w14:textId="77777777">
      <w:pPr>
        <w:pStyle w:val="ListParagraph"/>
        <w:numPr>
          <w:ilvl w:val="3"/>
          <w:numId w:val="14"/>
        </w:numPr>
        <w:tabs>
          <w:tab w:val="left" w:pos="851"/>
        </w:tabs>
        <w:spacing w:line="259" w:lineRule="auto"/>
        <w:ind w:left="0" w:firstLine="567"/>
        <w:contextualSpacing/>
        <w:jc w:val="both"/>
        <w:rPr>
          <w:rFonts w:ascii="Arial" w:hAnsi="Arial" w:cs="Arial"/>
          <w:sz w:val="22"/>
          <w:szCs w:val="22"/>
        </w:rPr>
      </w:pPr>
      <w:r w:rsidRPr="00A3618E">
        <w:rPr>
          <w:rFonts w:ascii="Arial" w:hAnsi="Arial" w:cs="Arial"/>
          <w:sz w:val="22"/>
          <w:szCs w:val="22"/>
        </w:rPr>
        <w:t>per savaitę;</w:t>
      </w:r>
    </w:p>
    <w:p w:rsidRPr="00A3618E" w:rsidR="00EC4351" w:rsidP="0000431E" w:rsidRDefault="00EC4351" w14:paraId="4D14BBEC" w14:textId="77777777">
      <w:pPr>
        <w:pStyle w:val="ListParagraph"/>
        <w:numPr>
          <w:ilvl w:val="3"/>
          <w:numId w:val="14"/>
        </w:numPr>
        <w:tabs>
          <w:tab w:val="left" w:pos="851"/>
        </w:tabs>
        <w:spacing w:line="259" w:lineRule="auto"/>
        <w:ind w:left="0" w:firstLine="567"/>
        <w:contextualSpacing/>
        <w:jc w:val="both"/>
        <w:rPr>
          <w:rFonts w:ascii="Arial" w:hAnsi="Arial" w:cs="Arial"/>
          <w:sz w:val="22"/>
          <w:szCs w:val="22"/>
        </w:rPr>
      </w:pPr>
      <w:r w:rsidRPr="00A3618E">
        <w:rPr>
          <w:rFonts w:ascii="Arial" w:hAnsi="Arial" w:cs="Arial"/>
          <w:sz w:val="22"/>
          <w:szCs w:val="22"/>
        </w:rPr>
        <w:t>per mėnesį;</w:t>
      </w:r>
    </w:p>
    <w:p w:rsidRPr="00A3618E" w:rsidR="00EC4351" w:rsidP="0000431E" w:rsidRDefault="00EC4351" w14:paraId="2F7A1A83" w14:textId="77777777">
      <w:pPr>
        <w:pStyle w:val="ListParagraph"/>
        <w:numPr>
          <w:ilvl w:val="3"/>
          <w:numId w:val="14"/>
        </w:numPr>
        <w:tabs>
          <w:tab w:val="left" w:pos="851"/>
        </w:tabs>
        <w:spacing w:line="259" w:lineRule="auto"/>
        <w:ind w:left="0" w:firstLine="567"/>
        <w:contextualSpacing/>
        <w:jc w:val="both"/>
        <w:rPr>
          <w:rFonts w:ascii="Arial" w:hAnsi="Arial" w:cs="Arial"/>
          <w:sz w:val="22"/>
          <w:szCs w:val="22"/>
        </w:rPr>
      </w:pPr>
      <w:r w:rsidRPr="00A3618E">
        <w:rPr>
          <w:rFonts w:ascii="Arial" w:hAnsi="Arial" w:cs="Arial"/>
          <w:sz w:val="22"/>
          <w:szCs w:val="22"/>
        </w:rPr>
        <w:t>per metus;</w:t>
      </w:r>
    </w:p>
    <w:p w:rsidRPr="00A3618E" w:rsidR="00EC4351" w:rsidP="0000431E" w:rsidRDefault="00EC4351" w14:paraId="7A57DBE4" w14:textId="77777777">
      <w:pPr>
        <w:pStyle w:val="ListParagraph"/>
        <w:numPr>
          <w:ilvl w:val="3"/>
          <w:numId w:val="14"/>
        </w:numPr>
        <w:tabs>
          <w:tab w:val="left" w:pos="851"/>
        </w:tabs>
        <w:spacing w:line="259" w:lineRule="auto"/>
        <w:ind w:left="0" w:firstLine="567"/>
        <w:contextualSpacing/>
        <w:jc w:val="both"/>
        <w:rPr>
          <w:rFonts w:ascii="Arial" w:hAnsi="Arial" w:cs="Arial"/>
          <w:sz w:val="22"/>
          <w:szCs w:val="22"/>
        </w:rPr>
      </w:pPr>
      <w:r w:rsidRPr="00A3618E">
        <w:rPr>
          <w:rFonts w:ascii="Arial" w:hAnsi="Arial" w:cs="Arial"/>
          <w:sz w:val="22"/>
          <w:szCs w:val="22"/>
        </w:rPr>
        <w:t>visas (nuo eksploatacijos pradžios) saulės elektrinės pagamintas elektros energijos kiekis;</w:t>
      </w:r>
    </w:p>
    <w:p w:rsidRPr="00A3618E" w:rsidR="00EC4351" w:rsidP="0000431E" w:rsidRDefault="00EC4351" w14:paraId="179BC4E6" w14:textId="77777777">
      <w:pPr>
        <w:pStyle w:val="ListParagraph"/>
        <w:numPr>
          <w:ilvl w:val="3"/>
          <w:numId w:val="14"/>
        </w:numPr>
        <w:tabs>
          <w:tab w:val="left" w:pos="851"/>
        </w:tabs>
        <w:spacing w:line="259" w:lineRule="auto"/>
        <w:ind w:left="0" w:firstLine="567"/>
        <w:contextualSpacing/>
        <w:jc w:val="both"/>
        <w:rPr>
          <w:rFonts w:ascii="Arial" w:hAnsi="Arial" w:cs="Arial"/>
          <w:sz w:val="22"/>
          <w:szCs w:val="22"/>
        </w:rPr>
      </w:pPr>
      <w:r w:rsidRPr="00A3618E">
        <w:rPr>
          <w:rFonts w:ascii="Arial" w:hAnsi="Arial" w:cs="Arial"/>
          <w:sz w:val="22"/>
          <w:szCs w:val="22"/>
        </w:rPr>
        <w:t>realiuoju laiku (momentinė) generuojama el. energijos galia.</w:t>
      </w:r>
    </w:p>
    <w:p w:rsidRPr="00A3618E" w:rsidR="00EC4351" w:rsidP="0000431E" w:rsidRDefault="00EC4351" w14:paraId="4DDD63D3" w14:textId="77777777">
      <w:pPr>
        <w:pStyle w:val="NoSpacing"/>
        <w:numPr>
          <w:ilvl w:val="2"/>
          <w:numId w:val="14"/>
        </w:numPr>
        <w:rPr>
          <w:rFonts w:ascii="Arial" w:hAnsi="Arial" w:cs="Arial"/>
          <w:szCs w:val="22"/>
          <w:lang w:val="lt-LT" w:eastAsia="ar-SA"/>
        </w:rPr>
      </w:pPr>
      <w:r w:rsidRPr="00A3618E">
        <w:rPr>
          <w:rFonts w:ascii="Arial" w:hAnsi="Arial" w:cs="Arial"/>
          <w:szCs w:val="22"/>
          <w:lang w:val="lt-LT"/>
        </w:rPr>
        <w:t>Nuotoliniu būdu turi būti prieinama informacija apie sistemos būklę:</w:t>
      </w:r>
    </w:p>
    <w:p w:rsidRPr="00A3618E" w:rsidR="00EC4351" w:rsidP="0000431E" w:rsidRDefault="00EC4351" w14:paraId="414B7F4D" w14:textId="77777777">
      <w:pPr>
        <w:pStyle w:val="ListParagraph"/>
        <w:numPr>
          <w:ilvl w:val="3"/>
          <w:numId w:val="14"/>
        </w:numPr>
        <w:tabs>
          <w:tab w:val="left" w:pos="851"/>
        </w:tabs>
        <w:spacing w:line="259" w:lineRule="auto"/>
        <w:ind w:left="0" w:firstLine="567"/>
        <w:contextualSpacing/>
        <w:jc w:val="both"/>
        <w:rPr>
          <w:rFonts w:ascii="Arial" w:hAnsi="Arial" w:cs="Arial"/>
          <w:sz w:val="22"/>
          <w:szCs w:val="22"/>
        </w:rPr>
      </w:pPr>
      <w:r w:rsidRPr="00A3618E">
        <w:rPr>
          <w:rFonts w:ascii="Arial" w:hAnsi="Arial" w:cs="Arial"/>
          <w:sz w:val="22"/>
          <w:szCs w:val="22"/>
        </w:rPr>
        <w:t>įjungta/išjungta;</w:t>
      </w:r>
    </w:p>
    <w:p w:rsidRPr="00A3618E" w:rsidR="00EC4351" w:rsidP="0000431E" w:rsidRDefault="00EC4351" w14:paraId="085F8B29" w14:textId="77777777">
      <w:pPr>
        <w:pStyle w:val="ListParagraph"/>
        <w:numPr>
          <w:ilvl w:val="3"/>
          <w:numId w:val="14"/>
        </w:numPr>
        <w:tabs>
          <w:tab w:val="left" w:pos="851"/>
        </w:tabs>
        <w:spacing w:line="259" w:lineRule="auto"/>
        <w:ind w:left="0" w:firstLine="567"/>
        <w:contextualSpacing/>
        <w:jc w:val="both"/>
        <w:rPr>
          <w:rFonts w:ascii="Arial" w:hAnsi="Arial" w:cs="Arial"/>
          <w:sz w:val="22"/>
          <w:szCs w:val="22"/>
          <w:lang w:eastAsia="ar-SA"/>
        </w:rPr>
      </w:pPr>
      <w:r w:rsidRPr="00A3618E">
        <w:rPr>
          <w:rFonts w:ascii="Arial" w:hAnsi="Arial" w:cs="Arial"/>
          <w:sz w:val="22"/>
          <w:szCs w:val="22"/>
        </w:rPr>
        <w:t>keitiklių gedimų indikacijos (klaidų kodai);</w:t>
      </w:r>
    </w:p>
    <w:p w:rsidRPr="00A3618E" w:rsidR="00EC4351" w:rsidP="0000431E" w:rsidRDefault="00EC4351" w14:paraId="546A63BC" w14:textId="77777777">
      <w:pPr>
        <w:pStyle w:val="NoSpacing"/>
        <w:numPr>
          <w:ilvl w:val="2"/>
          <w:numId w:val="14"/>
        </w:numPr>
        <w:rPr>
          <w:rFonts w:ascii="Arial" w:hAnsi="Arial" w:cs="Arial"/>
          <w:szCs w:val="22"/>
          <w:lang w:val="lt-LT"/>
        </w:rPr>
      </w:pPr>
      <w:r w:rsidRPr="00A3618E">
        <w:rPr>
          <w:rFonts w:ascii="Arial" w:hAnsi="Arial" w:cs="Arial"/>
          <w:szCs w:val="22"/>
          <w:lang w:val="lt-LT"/>
        </w:rPr>
        <w:t>Sistema turi turėti duomenų eksportavimo galimybę (pvz. į Microsoft Excel programą);</w:t>
      </w:r>
    </w:p>
    <w:p w:rsidRPr="00A3618E" w:rsidR="00EC4351" w:rsidP="00EC4351" w:rsidRDefault="00EC4351" w14:paraId="1080F3D9" w14:textId="1880D559">
      <w:pPr>
        <w:tabs>
          <w:tab w:val="left" w:pos="0"/>
          <w:tab w:val="left" w:pos="1134"/>
        </w:tabs>
        <w:spacing w:line="276" w:lineRule="auto"/>
        <w:jc w:val="both"/>
        <w:rPr>
          <w:rFonts w:ascii="Arial" w:hAnsi="Arial" w:cs="Arial"/>
          <w:sz w:val="22"/>
          <w:szCs w:val="22"/>
        </w:rPr>
      </w:pPr>
      <w:r w:rsidRPr="00A3618E">
        <w:rPr>
          <w:rFonts w:ascii="Arial" w:hAnsi="Arial" w:cs="Arial"/>
          <w:b/>
          <w:sz w:val="22"/>
          <w:szCs w:val="22"/>
        </w:rPr>
        <w:t>Pastaba:</w:t>
      </w:r>
      <w:r w:rsidRPr="00A3618E">
        <w:rPr>
          <w:rFonts w:ascii="Arial" w:hAnsi="Arial" w:cs="Arial"/>
          <w:sz w:val="22"/>
          <w:szCs w:val="22"/>
        </w:rPr>
        <w:t xml:space="preserve"> Šio projekto apimtyje keitiklis prie interneto tinklo neturi būti prijungiamas, tačiau Užsakovui turės būti pateikti keitiklio gamykliniai dokumentai patvirtinantys jo funkcionalumą.</w:t>
      </w:r>
    </w:p>
    <w:p w:rsidRPr="00A3618E" w:rsidR="00EC4351" w:rsidP="00EC4351" w:rsidRDefault="005D2DDF" w14:paraId="3E17896C" w14:textId="74D53D40">
      <w:pPr>
        <w:tabs>
          <w:tab w:val="left" w:pos="851"/>
        </w:tabs>
        <w:spacing w:line="259" w:lineRule="auto"/>
        <w:contextualSpacing/>
        <w:jc w:val="both"/>
        <w:rPr>
          <w:rFonts w:ascii="Arial" w:hAnsi="Arial" w:cs="Arial"/>
          <w:sz w:val="22"/>
          <w:szCs w:val="22"/>
        </w:rPr>
      </w:pPr>
      <w:r w:rsidRPr="00A3618E">
        <w:rPr>
          <w:rFonts w:ascii="Arial" w:hAnsi="Arial" w:cs="Arial"/>
          <w:sz w:val="22"/>
          <w:szCs w:val="22"/>
        </w:rPr>
        <w:lastRenderedPageBreak/>
        <w:tab/>
      </w:r>
      <w:r w:rsidRPr="00A3618E" w:rsidR="00EC4351">
        <w:rPr>
          <w:rFonts w:ascii="Arial" w:hAnsi="Arial" w:cs="Arial"/>
          <w:sz w:val="22"/>
          <w:szCs w:val="22"/>
        </w:rPr>
        <w:t>Projekto apimtyje numatomi saulės elektrinės ir jos automatikos bandymai dalyvaujant Užsakovo atstovams.</w:t>
      </w:r>
    </w:p>
    <w:p w:rsidRPr="00A3618E" w:rsidR="00EC4351" w:rsidP="00EC4351" w:rsidRDefault="005D2DDF" w14:paraId="66BC3A6E" w14:textId="0ACF1D3F">
      <w:pPr>
        <w:tabs>
          <w:tab w:val="left" w:pos="851"/>
        </w:tabs>
        <w:spacing w:line="259" w:lineRule="auto"/>
        <w:contextualSpacing/>
        <w:jc w:val="both"/>
        <w:rPr>
          <w:rFonts w:ascii="Arial" w:hAnsi="Arial" w:eastAsia="Arial Unicode MS" w:cs="Arial"/>
          <w:kern w:val="1"/>
          <w:sz w:val="22"/>
          <w:szCs w:val="22"/>
          <w:lang w:eastAsia="hi-IN" w:bidi="hi-IN"/>
        </w:rPr>
      </w:pPr>
      <w:bookmarkStart w:name="_Hlk162594607" w:id="59"/>
      <w:r w:rsidRPr="00A3618E">
        <w:rPr>
          <w:rFonts w:ascii="Arial" w:hAnsi="Arial" w:eastAsia="Arial Unicode MS" w:cs="Arial"/>
          <w:kern w:val="1"/>
          <w:sz w:val="22"/>
          <w:szCs w:val="22"/>
          <w:lang w:eastAsia="hi-IN" w:bidi="hi-IN"/>
        </w:rPr>
        <w:tab/>
      </w:r>
      <w:r w:rsidRPr="00A3618E" w:rsidR="00EC4351">
        <w:rPr>
          <w:rFonts w:ascii="Arial" w:hAnsi="Arial" w:eastAsia="Arial Unicode MS" w:cs="Arial"/>
          <w:kern w:val="1"/>
          <w:sz w:val="22"/>
          <w:szCs w:val="22"/>
          <w:lang w:eastAsia="hi-IN" w:bidi="hi-IN"/>
        </w:rPr>
        <w:t>Išsamesni reikalavimai įrengiamai SE</w:t>
      </w:r>
      <w:r w:rsidRPr="00A3618E" w:rsidR="00EC4351">
        <w:rPr>
          <w:rFonts w:ascii="Arial" w:hAnsi="Arial" w:cs="Arial"/>
          <w:sz w:val="22"/>
          <w:szCs w:val="22"/>
        </w:rPr>
        <w:t xml:space="preserve"> </w:t>
      </w:r>
      <w:r w:rsidRPr="00A3618E" w:rsidR="00EC4351">
        <w:rPr>
          <w:rFonts w:ascii="Arial" w:hAnsi="Arial" w:eastAsia="Arial Unicode MS" w:cs="Arial"/>
          <w:kern w:val="1"/>
          <w:sz w:val="22"/>
          <w:szCs w:val="22"/>
          <w:lang w:eastAsia="hi-IN" w:bidi="hi-IN"/>
        </w:rPr>
        <w:t xml:space="preserve">pateikiami pastočių ir skirstyklų savųjų reikmių maitinimo standartiniuose techniniuose reikalavimuose. </w:t>
      </w:r>
      <w:bookmarkEnd w:id="59"/>
      <w:r w:rsidRPr="00A3618E" w:rsidR="00EC4351">
        <w:rPr>
          <w:rFonts w:ascii="Arial" w:hAnsi="Arial" w:eastAsia="Arial Unicode MS" w:cs="Arial"/>
          <w:kern w:val="1"/>
          <w:sz w:val="22"/>
          <w:szCs w:val="22"/>
          <w:lang w:eastAsia="hi-IN" w:bidi="hi-IN"/>
        </w:rPr>
        <w:t xml:space="preserve">Rengdami SE techninę specifikaciją ją priskirti prie pagrindinės įrangos. </w:t>
      </w:r>
      <w:r w:rsidRPr="00A3618E" w:rsidR="00EC4351">
        <w:rPr>
          <w:rFonts w:ascii="Arial" w:hAnsi="Arial" w:cs="Arial"/>
          <w:sz w:val="22"/>
          <w:szCs w:val="22"/>
        </w:rPr>
        <w:t xml:space="preserve">Standartiniai techniniai reikalavimai </w:t>
      </w:r>
      <w:bookmarkStart w:name="_Hlk152071359" w:id="60"/>
      <w:r w:rsidRPr="00A3618E" w:rsidR="00EC4351">
        <w:rPr>
          <w:rFonts w:ascii="Arial" w:hAnsi="Arial" w:cs="Arial"/>
          <w:sz w:val="22"/>
          <w:szCs w:val="22"/>
        </w:rPr>
        <w:t xml:space="preserve">saulės elektrinės fotovoltiniams moduliams pateikiami </w:t>
      </w:r>
      <w:bookmarkEnd w:id="60"/>
      <w:r w:rsidRPr="00A3618E" w:rsidR="00EC4351">
        <w:rPr>
          <w:rFonts w:ascii="Arial" w:hAnsi="Arial" w:cs="Arial"/>
          <w:sz w:val="22"/>
          <w:szCs w:val="22"/>
        </w:rPr>
        <w:t>(</w:t>
      </w:r>
      <w:r w:rsidRPr="00A3618E" w:rsidR="00DD7BB2">
        <w:rPr>
          <w:rFonts w:ascii="Arial" w:hAnsi="Arial" w:cs="Arial"/>
          <w:sz w:val="22"/>
          <w:szCs w:val="22"/>
        </w:rPr>
        <w:t>4.16</w:t>
      </w:r>
      <w:r w:rsidRPr="00A3618E" w:rsidR="00EC4351">
        <w:rPr>
          <w:rFonts w:ascii="Arial" w:hAnsi="Arial" w:cs="Arial"/>
          <w:sz w:val="22"/>
          <w:szCs w:val="22"/>
        </w:rPr>
        <w:t>) priede</w:t>
      </w:r>
      <w:r w:rsidRPr="00A3618E" w:rsidR="00EC4351">
        <w:rPr>
          <w:rFonts w:ascii="Arial" w:hAnsi="Arial" w:eastAsia="Arial Unicode MS" w:cs="Arial"/>
          <w:kern w:val="1"/>
          <w:sz w:val="22"/>
          <w:szCs w:val="22"/>
          <w:lang w:eastAsia="hi-IN" w:bidi="hi-IN"/>
        </w:rPr>
        <w:t>. Standartiniai techniniai reikalavimai saulės elektrinės galios keitikliui pateikimai (</w:t>
      </w:r>
      <w:r w:rsidRPr="00A3618E" w:rsidR="00DD7BB2">
        <w:rPr>
          <w:rFonts w:ascii="Arial" w:hAnsi="Arial" w:eastAsia="Arial Unicode MS" w:cs="Arial"/>
          <w:kern w:val="1"/>
          <w:sz w:val="22"/>
          <w:szCs w:val="22"/>
          <w:lang w:eastAsia="hi-IN" w:bidi="hi-IN"/>
        </w:rPr>
        <w:t>4.21</w:t>
      </w:r>
      <w:r w:rsidRPr="00A3618E" w:rsidR="00EC4351">
        <w:rPr>
          <w:rFonts w:ascii="Arial" w:hAnsi="Arial" w:eastAsia="Arial Unicode MS" w:cs="Arial"/>
          <w:kern w:val="1"/>
          <w:sz w:val="22"/>
          <w:szCs w:val="22"/>
          <w:lang w:eastAsia="hi-IN" w:bidi="hi-IN"/>
        </w:rPr>
        <w:t>) priede.</w:t>
      </w:r>
      <w:bookmarkEnd w:id="58"/>
    </w:p>
    <w:bookmarkEnd w:id="49"/>
    <w:p w:rsidRPr="00A3618E" w:rsidR="00EC4351" w:rsidP="0000431E" w:rsidRDefault="00EC4351" w14:paraId="5E1A6F24" w14:textId="77777777">
      <w:pPr>
        <w:pStyle w:val="NoSpacing"/>
        <w:numPr>
          <w:ilvl w:val="1"/>
          <w:numId w:val="14"/>
        </w:numPr>
        <w:rPr>
          <w:rFonts w:ascii="Arial" w:hAnsi="Arial" w:cs="Arial"/>
          <w:szCs w:val="22"/>
          <w:lang w:val="lt-LT"/>
        </w:rPr>
      </w:pPr>
      <w:r w:rsidRPr="00A3618E">
        <w:rPr>
          <w:rFonts w:ascii="Arial" w:hAnsi="Arial" w:cs="Arial"/>
          <w:color w:val="000000" w:themeColor="text1"/>
          <w:kern w:val="1"/>
          <w:szCs w:val="22"/>
          <w:lang w:val="lt-LT" w:eastAsia="ar-SA"/>
        </w:rPr>
        <w:t xml:space="preserve">Projektuojami 110 </w:t>
      </w:r>
      <w:proofErr w:type="spellStart"/>
      <w:r w:rsidRPr="00A3618E">
        <w:rPr>
          <w:rFonts w:ascii="Arial" w:hAnsi="Arial" w:cs="Arial"/>
          <w:color w:val="000000" w:themeColor="text1"/>
          <w:kern w:val="1"/>
          <w:szCs w:val="22"/>
          <w:lang w:val="lt-LT" w:eastAsia="ar-SA"/>
        </w:rPr>
        <w:t>kV</w:t>
      </w:r>
      <w:proofErr w:type="spellEnd"/>
      <w:r w:rsidRPr="00A3618E">
        <w:rPr>
          <w:rFonts w:ascii="Arial" w:hAnsi="Arial" w:cs="Arial"/>
          <w:color w:val="000000" w:themeColor="text1"/>
          <w:kern w:val="1"/>
          <w:szCs w:val="22"/>
          <w:lang w:val="lt-LT" w:eastAsia="ar-SA"/>
        </w:rPr>
        <w:t xml:space="preserve"> laidininkai gali būti kieti arba lankstūs. Kieti laidininkai </w:t>
      </w:r>
      <w:r w:rsidRPr="00A3618E">
        <w:rPr>
          <w:rFonts w:ascii="Arial" w:hAnsi="Arial" w:cs="Arial"/>
          <w:color w:val="000000" w:themeColor="text1"/>
          <w:szCs w:val="22"/>
          <w:lang w:val="lt-LT"/>
        </w:rPr>
        <w:t xml:space="preserve">privalomai įrengiami virš pravažiavimo kelių bei įrengiant 110 </w:t>
      </w:r>
      <w:proofErr w:type="spellStart"/>
      <w:r w:rsidRPr="00A3618E">
        <w:rPr>
          <w:rFonts w:ascii="Arial" w:hAnsi="Arial" w:cs="Arial"/>
          <w:color w:val="000000" w:themeColor="text1"/>
          <w:szCs w:val="22"/>
          <w:lang w:val="lt-LT"/>
        </w:rPr>
        <w:t>kV</w:t>
      </w:r>
      <w:proofErr w:type="spellEnd"/>
      <w:r w:rsidRPr="00A3618E">
        <w:rPr>
          <w:rFonts w:ascii="Arial" w:hAnsi="Arial" w:cs="Arial"/>
          <w:color w:val="000000" w:themeColor="text1"/>
          <w:szCs w:val="22"/>
          <w:lang w:val="lt-LT"/>
        </w:rPr>
        <w:t xml:space="preserve"> šynų sekcijas, kitur leidžiamas lanksčių </w:t>
      </w:r>
      <w:proofErr w:type="spellStart"/>
      <w:r w:rsidRPr="00A3618E">
        <w:rPr>
          <w:rFonts w:ascii="Arial" w:hAnsi="Arial" w:cs="Arial"/>
          <w:color w:val="000000" w:themeColor="text1"/>
          <w:szCs w:val="22"/>
          <w:lang w:val="lt-LT"/>
        </w:rPr>
        <w:t>srovėlaidžių</w:t>
      </w:r>
      <w:proofErr w:type="spellEnd"/>
      <w:r w:rsidRPr="00A3618E">
        <w:rPr>
          <w:rFonts w:ascii="Arial" w:hAnsi="Arial" w:cs="Arial"/>
          <w:color w:val="000000" w:themeColor="text1"/>
          <w:szCs w:val="22"/>
          <w:lang w:val="lt-LT"/>
        </w:rPr>
        <w:t xml:space="preserve"> (laidų) panaudojimas. Turi būti suprojektuotas pakankamas įrenginių, prie kurių prijungiami kieti laidininkai, mechaninis atsparumas nenaudojant papildomų atraminių izoliatorių, išskyrus žemiau nurodytus atvejus:</w:t>
      </w:r>
    </w:p>
    <w:p w:rsidRPr="00A3618E" w:rsidR="00EC4351" w:rsidP="0000431E" w:rsidRDefault="00EC4351" w14:paraId="3726A879" w14:textId="77777777">
      <w:pPr>
        <w:pStyle w:val="NoSpacing"/>
        <w:numPr>
          <w:ilvl w:val="0"/>
          <w:numId w:val="13"/>
        </w:numPr>
        <w:ind w:left="567" w:hanging="16"/>
        <w:rPr>
          <w:rFonts w:ascii="Arial" w:hAnsi="Arial" w:cs="Arial"/>
          <w:szCs w:val="22"/>
          <w:lang w:val="lt-LT"/>
        </w:rPr>
      </w:pPr>
      <w:r w:rsidRPr="00A3618E">
        <w:rPr>
          <w:rFonts w:ascii="Arial" w:hAnsi="Arial" w:cs="Arial"/>
          <w:szCs w:val="22"/>
          <w:lang w:val="lt-LT"/>
        </w:rPr>
        <w:t>papildomus atraminius izoliatorius reikalinga naudoti jungtuvų pusėje, jei jų nepanaudojus, reikalinga būtų papildomai montuoti apžiūrų aikšteles prie jungtuvų arba kieti laidininkai negalėtų būti sumontuoti tiksliai horizontalioje ašyje be nuolydžio;</w:t>
      </w:r>
    </w:p>
    <w:p w:rsidRPr="00A3618E" w:rsidR="00EC4351" w:rsidP="0000431E" w:rsidRDefault="00EC4351" w14:paraId="6119EF1D" w14:textId="77777777">
      <w:pPr>
        <w:pStyle w:val="NoSpacing"/>
        <w:numPr>
          <w:ilvl w:val="0"/>
          <w:numId w:val="13"/>
        </w:numPr>
        <w:ind w:left="567" w:hanging="16"/>
        <w:rPr>
          <w:rFonts w:ascii="Arial" w:hAnsi="Arial" w:cs="Arial"/>
          <w:szCs w:val="22"/>
          <w:lang w:val="lt-LT"/>
        </w:rPr>
      </w:pPr>
      <w:r w:rsidRPr="00A3618E">
        <w:rPr>
          <w:rFonts w:ascii="Arial" w:hAnsi="Arial" w:cs="Arial"/>
          <w:szCs w:val="22"/>
          <w:lang w:val="lt-LT"/>
        </w:rPr>
        <w:t>papildomus atraminius izoliatorius reikalinga naudoti šalia matavimo transformatorių, jei projekte suskaičiuota suminė statinė ilgalaikė apkrova normaliomis eksploatavimo sąlygomis (įskaitant vėjo ir ledo poveikį) tenkanti srovės ir kombinuotiems matavimo transformatoriams viršija 1500N, o įtampos matavimo transformatoriams 500N.</w:t>
      </w:r>
    </w:p>
    <w:p w:rsidRPr="00A3618E" w:rsidR="00EC4351" w:rsidP="00EC4351" w:rsidRDefault="00EC4351" w14:paraId="3AF71E7A" w14:textId="77777777">
      <w:pPr>
        <w:pStyle w:val="NoSpacing"/>
        <w:numPr>
          <w:ilvl w:val="0"/>
          <w:numId w:val="0"/>
        </w:numPr>
        <w:rPr>
          <w:rFonts w:ascii="Arial" w:hAnsi="Arial" w:cs="Arial"/>
          <w:szCs w:val="22"/>
          <w:lang w:val="lt-LT"/>
        </w:rPr>
      </w:pPr>
      <w:r w:rsidRPr="00A3618E">
        <w:rPr>
          <w:rFonts w:ascii="Arial" w:hAnsi="Arial" w:cs="Arial"/>
          <w:color w:val="000000" w:themeColor="text1"/>
          <w:kern w:val="1"/>
          <w:szCs w:val="22"/>
          <w:lang w:val="lt-LT" w:eastAsia="ar-SA"/>
        </w:rPr>
        <w:t xml:space="preserve">Parenkant laidininkus įvertinti laidininkų įšilimą, vainikinius išlydžius, terminį ir </w:t>
      </w:r>
      <w:proofErr w:type="spellStart"/>
      <w:r w:rsidRPr="00A3618E">
        <w:rPr>
          <w:rFonts w:ascii="Arial" w:hAnsi="Arial" w:cs="Arial"/>
          <w:color w:val="000000" w:themeColor="text1"/>
          <w:kern w:val="1"/>
          <w:szCs w:val="22"/>
          <w:lang w:val="lt-LT" w:eastAsia="ar-SA"/>
        </w:rPr>
        <w:t>elektrodinaminį</w:t>
      </w:r>
      <w:proofErr w:type="spellEnd"/>
      <w:r w:rsidRPr="00A3618E">
        <w:rPr>
          <w:rFonts w:ascii="Arial" w:hAnsi="Arial" w:cs="Arial"/>
          <w:color w:val="000000" w:themeColor="text1"/>
          <w:kern w:val="1"/>
          <w:szCs w:val="22"/>
          <w:lang w:val="lt-LT" w:eastAsia="ar-SA"/>
        </w:rPr>
        <w:t xml:space="preserve"> atsparumą trumpojo jungimo srovėms, mechaninį atsparumą, srovės perkrovas, įtampos nuostolius ir ekonomiškumą, aplinkos sąlygas (apledėjimo, vėjo poveikį) </w:t>
      </w:r>
      <w:r w:rsidRPr="00A3618E">
        <w:rPr>
          <w:rFonts w:ascii="Arial" w:hAnsi="Arial" w:cs="Arial"/>
          <w:szCs w:val="22"/>
          <w:lang w:val="lt-LT"/>
        </w:rPr>
        <w:t xml:space="preserve">ir nustatyti įrenginių leidžiamas apkrovas. Apkrovų skaičiavimų rezultatus pateikti suvestinėje lentelėje, žr. 1 pavyzdį. Skirtingose skirstyklos vietose pasikartojančių analogiškų </w:t>
      </w:r>
      <w:proofErr w:type="spellStart"/>
      <w:r w:rsidRPr="00A3618E">
        <w:rPr>
          <w:rFonts w:ascii="Arial" w:hAnsi="Arial" w:cs="Arial"/>
          <w:szCs w:val="22"/>
          <w:lang w:val="lt-LT"/>
        </w:rPr>
        <w:t>apšynavimo</w:t>
      </w:r>
      <w:proofErr w:type="spellEnd"/>
      <w:r w:rsidRPr="00A3618E">
        <w:rPr>
          <w:rFonts w:ascii="Arial" w:hAnsi="Arial" w:cs="Arial"/>
          <w:szCs w:val="22"/>
          <w:lang w:val="lt-LT"/>
        </w:rPr>
        <w:t xml:space="preserve"> atvejų atskirai vertinti ir pateikti lentelėje nereikia. Jungtuvams ir skyrikliams statinės mechaninės apkrovos turi būti privalomai skaičiuojamos/modeliuojamos trimis kryptimis, kaip nurodyta LST EN 62271-100 ir LST EN 62271-102 standartuose, visiems kitiems įrenginiams apkrova visomis kryptimis vertinama vienoda. Projekte turi būti pateikti maksimalūs kietų laidininkų (vamzdžių) įlinkiai blogiausiomis sąlygomis. Turi būti tenkinamos sąlygos:</w:t>
      </w:r>
    </w:p>
    <w:p w:rsidRPr="00A3618E" w:rsidR="00EC4351" w:rsidP="0000431E" w:rsidRDefault="00EC4351" w14:paraId="3558FA39" w14:textId="77777777">
      <w:pPr>
        <w:pStyle w:val="NoSpacing"/>
        <w:numPr>
          <w:ilvl w:val="0"/>
          <w:numId w:val="13"/>
        </w:numPr>
        <w:ind w:left="567" w:hanging="16"/>
        <w:rPr>
          <w:rFonts w:ascii="Arial" w:hAnsi="Arial" w:cs="Arial"/>
          <w:szCs w:val="22"/>
          <w:lang w:val="lt-LT"/>
        </w:rPr>
      </w:pPr>
      <w:r w:rsidRPr="00A3618E">
        <w:rPr>
          <w:rFonts w:ascii="Arial" w:hAnsi="Arial" w:cs="Arial"/>
          <w:szCs w:val="22"/>
          <w:lang w:val="lt-LT"/>
        </w:rPr>
        <w:t>vamzdžių įlinkis dėl savo svorio bei įvertinus prie vamzdžio prijungtus kitus laidininkus ir gnybtus turi būti mažesnis nei „l/150“, čia l – vamzdžio ilgis;</w:t>
      </w:r>
    </w:p>
    <w:p w:rsidRPr="00A3618E" w:rsidR="00EC4351" w:rsidP="0000431E" w:rsidRDefault="00EC4351" w14:paraId="3184369F" w14:textId="77777777">
      <w:pPr>
        <w:pStyle w:val="NoSpacing"/>
        <w:numPr>
          <w:ilvl w:val="0"/>
          <w:numId w:val="13"/>
        </w:numPr>
        <w:ind w:left="567" w:hanging="16"/>
        <w:rPr>
          <w:rFonts w:ascii="Arial" w:hAnsi="Arial" w:cs="Arial"/>
          <w:szCs w:val="22"/>
          <w:lang w:val="lt-LT"/>
        </w:rPr>
      </w:pPr>
      <w:r w:rsidRPr="00A3618E">
        <w:rPr>
          <w:rFonts w:ascii="Arial" w:hAnsi="Arial" w:cs="Arial"/>
          <w:szCs w:val="22"/>
          <w:lang w:val="lt-LT"/>
        </w:rPr>
        <w:t>vamzdžių įlinkis dėl savo svorio, apšalo bei įvertinus prie vamzdžio prijungtus kitus laidininkus ir gnybtus turi būti mažesnis „l/80“, čia l – vamzdžio ilgis.</w:t>
      </w:r>
    </w:p>
    <w:p w:rsidRPr="00A3618E" w:rsidR="00EC4351" w:rsidP="00762A6B" w:rsidRDefault="00EC4351" w14:paraId="38304A67" w14:textId="24BA669C">
      <w:pPr>
        <w:pStyle w:val="NoSpacing"/>
        <w:numPr>
          <w:ilvl w:val="0"/>
          <w:numId w:val="0"/>
        </w:numPr>
        <w:spacing w:after="240"/>
        <w:rPr>
          <w:rFonts w:ascii="Arial" w:hAnsi="Arial" w:cs="Arial"/>
          <w:szCs w:val="22"/>
          <w:lang w:val="lt-LT"/>
        </w:rPr>
      </w:pPr>
      <w:r w:rsidRPr="00A3618E">
        <w:rPr>
          <w:rFonts w:ascii="Arial" w:hAnsi="Arial" w:cs="Arial"/>
          <w:szCs w:val="22"/>
          <w:lang w:val="lt-LT"/>
        </w:rPr>
        <w:t>Prioritetu laikyti vientisų (be sujungimų) vamzdžių protarpyje panaudojimą, o nesant galimybei panaudoti vientisų (be sujungimų) vamzdžių, skaičiuojant įlinkius įvertinti vamzdžių sujungimo protarpyje įtaką įlinkiui.</w:t>
      </w:r>
      <w:r w:rsidRPr="00A3618E">
        <w:rPr>
          <w:rFonts w:ascii="Arial" w:hAnsi="Arial" w:cs="Arial"/>
          <w:color w:val="000000" w:themeColor="text1"/>
          <w:kern w:val="1"/>
          <w:szCs w:val="22"/>
          <w:lang w:val="lt-LT" w:eastAsia="ar-SA"/>
        </w:rPr>
        <w:t xml:space="preserve"> </w:t>
      </w:r>
      <w:r w:rsidRPr="00A3618E">
        <w:rPr>
          <w:rFonts w:ascii="Arial" w:hAnsi="Arial" w:cs="Arial"/>
          <w:szCs w:val="22"/>
          <w:lang w:val="lt-LT"/>
        </w:rPr>
        <w:t>Projekte turi būti pateikti maksimalūs kietų laidininkų (vamzdžių) įlinkiai blogiausiomis sąlygomis ilgiausiam protarpiui.</w:t>
      </w:r>
      <w:r w:rsidRPr="00A3618E">
        <w:rPr>
          <w:rFonts w:ascii="Arial" w:hAnsi="Arial" w:cs="Arial"/>
          <w:color w:val="000000" w:themeColor="text1"/>
          <w:kern w:val="1"/>
          <w:szCs w:val="22"/>
          <w:lang w:val="lt-LT" w:eastAsia="ar-SA"/>
        </w:rPr>
        <w:t xml:space="preserve"> Visi skaičiavimai turi būti pateikti projekte. Standartiniai techniniai reikalavimai 110 </w:t>
      </w:r>
      <w:proofErr w:type="spellStart"/>
      <w:r w:rsidRPr="00A3618E">
        <w:rPr>
          <w:rFonts w:ascii="Arial" w:hAnsi="Arial" w:cs="Arial"/>
          <w:color w:val="000000" w:themeColor="text1"/>
          <w:kern w:val="1"/>
          <w:szCs w:val="22"/>
          <w:lang w:val="lt-LT" w:eastAsia="ar-SA"/>
        </w:rPr>
        <w:t>kV</w:t>
      </w:r>
      <w:proofErr w:type="spellEnd"/>
      <w:r w:rsidRPr="00A3618E">
        <w:rPr>
          <w:rFonts w:ascii="Arial" w:hAnsi="Arial" w:cs="Arial"/>
          <w:color w:val="000000" w:themeColor="text1"/>
          <w:kern w:val="1"/>
          <w:szCs w:val="22"/>
          <w:lang w:val="lt-LT" w:eastAsia="ar-SA"/>
        </w:rPr>
        <w:t xml:space="preserve"> </w:t>
      </w:r>
      <w:bookmarkStart w:name="_Hlk36996149" w:id="61"/>
      <w:r w:rsidRPr="00A3618E">
        <w:rPr>
          <w:rFonts w:ascii="Arial" w:hAnsi="Arial" w:cs="Arial"/>
          <w:color w:val="000000" w:themeColor="text1"/>
          <w:kern w:val="1"/>
          <w:szCs w:val="22"/>
          <w:lang w:val="lt-LT" w:eastAsia="ar-SA"/>
        </w:rPr>
        <w:t xml:space="preserve">kietiems laidininkams (vamzdžiams) </w:t>
      </w:r>
      <w:bookmarkEnd w:id="61"/>
      <w:r w:rsidRPr="00A3618E">
        <w:rPr>
          <w:rFonts w:ascii="Arial" w:hAnsi="Arial" w:cs="Arial"/>
          <w:kern w:val="1"/>
          <w:szCs w:val="22"/>
          <w:lang w:val="lt-LT" w:eastAsia="ar-SA"/>
        </w:rPr>
        <w:t xml:space="preserve">pateikiami </w:t>
      </w:r>
      <w:r w:rsidRPr="00A3618E" w:rsidR="00387A88">
        <w:rPr>
          <w:rFonts w:ascii="Arial" w:hAnsi="Arial" w:cs="Arial"/>
          <w:kern w:val="1"/>
          <w:szCs w:val="22"/>
          <w:lang w:val="lt-LT" w:eastAsia="ar-SA"/>
        </w:rPr>
        <w:t>(4.8)</w:t>
      </w:r>
      <w:r w:rsidRPr="00A3618E" w:rsidR="00DD7BB2">
        <w:rPr>
          <w:rFonts w:ascii="Arial" w:hAnsi="Arial" w:cs="Arial"/>
          <w:kern w:val="1"/>
          <w:szCs w:val="22"/>
          <w:lang w:val="lt-LT" w:eastAsia="ar-SA"/>
        </w:rPr>
        <w:t xml:space="preserve"> </w:t>
      </w:r>
      <w:r w:rsidRPr="00A3618E">
        <w:rPr>
          <w:rFonts w:ascii="Arial" w:hAnsi="Arial" w:cs="Arial"/>
          <w:color w:val="000000" w:themeColor="text1"/>
          <w:kern w:val="1"/>
          <w:szCs w:val="22"/>
          <w:lang w:val="lt-LT" w:eastAsia="ar-SA"/>
        </w:rPr>
        <w:t xml:space="preserve">priede. Standartiniai techniniai reikalavimai 110 </w:t>
      </w:r>
      <w:proofErr w:type="spellStart"/>
      <w:r w:rsidRPr="00A3618E">
        <w:rPr>
          <w:rFonts w:ascii="Arial" w:hAnsi="Arial" w:cs="Arial"/>
          <w:color w:val="000000" w:themeColor="text1"/>
          <w:kern w:val="1"/>
          <w:szCs w:val="22"/>
          <w:lang w:val="lt-LT" w:eastAsia="ar-SA"/>
        </w:rPr>
        <w:t>kV</w:t>
      </w:r>
      <w:proofErr w:type="spellEnd"/>
      <w:r w:rsidRPr="00A3618E">
        <w:rPr>
          <w:rFonts w:ascii="Arial" w:hAnsi="Arial" w:cs="Arial"/>
          <w:color w:val="000000" w:themeColor="text1"/>
          <w:kern w:val="1"/>
          <w:szCs w:val="22"/>
          <w:lang w:val="lt-LT" w:eastAsia="ar-SA"/>
        </w:rPr>
        <w:t xml:space="preserve"> lankstiems laidininkams (laidams) TP teritorijoje pateikiami </w:t>
      </w:r>
      <w:r w:rsidRPr="00A3618E" w:rsidR="00387A88">
        <w:rPr>
          <w:rFonts w:ascii="Arial" w:hAnsi="Arial" w:cs="Arial"/>
          <w:color w:val="000000" w:themeColor="text1"/>
          <w:kern w:val="1"/>
          <w:szCs w:val="22"/>
          <w:lang w:val="lt-LT" w:eastAsia="ar-SA"/>
        </w:rPr>
        <w:t>(4.10)</w:t>
      </w:r>
      <w:r w:rsidRPr="00A3618E">
        <w:rPr>
          <w:rFonts w:ascii="Arial" w:hAnsi="Arial" w:cs="Arial"/>
          <w:color w:val="000000" w:themeColor="text1"/>
          <w:kern w:val="1"/>
          <w:szCs w:val="22"/>
          <w:lang w:val="lt-LT" w:eastAsia="ar-SA"/>
        </w:rPr>
        <w:t xml:space="preserve"> priede. </w:t>
      </w:r>
    </w:p>
    <w:p w:rsidRPr="00A3618E" w:rsidR="00EC4351" w:rsidP="00EC4351" w:rsidRDefault="00EC4351" w14:paraId="2FA326B0" w14:textId="77777777">
      <w:pPr>
        <w:rPr>
          <w:rFonts w:ascii="Trebuchet MS" w:hAnsi="Trebuchet MS" w:cs="Arial"/>
          <w:color w:val="000000" w:themeColor="text1"/>
          <w:sz w:val="22"/>
          <w:szCs w:val="22"/>
        </w:rPr>
      </w:pPr>
      <w:r w:rsidRPr="00A3618E">
        <w:rPr>
          <w:rFonts w:ascii="Arial" w:hAnsi="Arial" w:cs="Arial"/>
          <w:b/>
          <w:color w:val="000000" w:themeColor="text1"/>
          <w:sz w:val="22"/>
          <w:szCs w:val="22"/>
        </w:rPr>
        <w:t>1 pavyzdys.</w:t>
      </w:r>
      <w:r w:rsidRPr="00A3618E">
        <w:rPr>
          <w:rFonts w:ascii="Arial" w:hAnsi="Arial" w:cs="Arial"/>
          <w:color w:val="000000" w:themeColor="text1"/>
          <w:sz w:val="22"/>
          <w:szCs w:val="22"/>
        </w:rPr>
        <w:t xml:space="preserve"> Mechaninio poveikio įrenginiams skaičiavimo suminių rezultatų lentelės pavyzdys</w:t>
      </w:r>
    </w:p>
    <w:tbl>
      <w:tblPr>
        <w:tblStyle w:val="TableGrid"/>
        <w:tblW w:w="10206" w:type="dxa"/>
        <w:tblInd w:w="-5" w:type="dxa"/>
        <w:tblLook w:val="04A0" w:firstRow="1" w:lastRow="0" w:firstColumn="1" w:lastColumn="0" w:noHBand="0" w:noVBand="1"/>
      </w:tblPr>
      <w:tblGrid>
        <w:gridCol w:w="2086"/>
        <w:gridCol w:w="1402"/>
        <w:gridCol w:w="1259"/>
        <w:gridCol w:w="1490"/>
        <w:gridCol w:w="1694"/>
        <w:gridCol w:w="2275"/>
      </w:tblGrid>
      <w:tr w:rsidRPr="00A3618E" w:rsidR="00EC4351" w:rsidTr="00762A6B" w14:paraId="33B067AF" w14:textId="77777777">
        <w:trPr>
          <w:cantSplit/>
          <w:trHeight w:val="865"/>
        </w:trPr>
        <w:tc>
          <w:tcPr>
            <w:tcW w:w="2086" w:type="dxa"/>
            <w:shd w:val="clear" w:color="auto" w:fill="D9D9D9" w:themeFill="background1" w:themeFillShade="D9"/>
          </w:tcPr>
          <w:p w:rsidRPr="00A3618E" w:rsidR="00EC4351" w:rsidP="007C3939" w:rsidRDefault="00EC4351" w14:paraId="210FFC8A" w14:textId="77777777">
            <w:pPr>
              <w:jc w:val="center"/>
              <w:rPr>
                <w:rFonts w:ascii="Arial" w:hAnsi="Arial" w:cs="Arial"/>
                <w:b/>
                <w:color w:val="000000" w:themeColor="text1"/>
                <w:sz w:val="20"/>
                <w:szCs w:val="20"/>
              </w:rPr>
            </w:pPr>
            <w:r w:rsidRPr="00A3618E">
              <w:rPr>
                <w:rFonts w:ascii="Arial" w:hAnsi="Arial" w:cs="Arial"/>
                <w:b/>
                <w:color w:val="000000" w:themeColor="text1"/>
                <w:sz w:val="20"/>
                <w:szCs w:val="20"/>
              </w:rPr>
              <w:t xml:space="preserve">Įrenginys ir jo </w:t>
            </w:r>
            <w:proofErr w:type="spellStart"/>
            <w:r w:rsidRPr="00A3618E">
              <w:rPr>
                <w:rFonts w:ascii="Arial" w:hAnsi="Arial" w:cs="Arial"/>
                <w:b/>
                <w:color w:val="000000" w:themeColor="text1"/>
                <w:sz w:val="20"/>
                <w:szCs w:val="20"/>
              </w:rPr>
              <w:t>apšynavimo</w:t>
            </w:r>
            <w:proofErr w:type="spellEnd"/>
            <w:r w:rsidRPr="00A3618E">
              <w:rPr>
                <w:rFonts w:ascii="Arial" w:hAnsi="Arial" w:cs="Arial"/>
                <w:b/>
                <w:color w:val="000000" w:themeColor="text1"/>
                <w:sz w:val="20"/>
                <w:szCs w:val="20"/>
              </w:rPr>
              <w:t xml:space="preserve"> būdas (nurodomas iš įrenginio abiejų pusių) bei laidininko ilgis</w:t>
            </w:r>
          </w:p>
        </w:tc>
        <w:tc>
          <w:tcPr>
            <w:tcW w:w="4151" w:type="dxa"/>
            <w:gridSpan w:val="3"/>
            <w:shd w:val="clear" w:color="auto" w:fill="D9D9D9" w:themeFill="background1" w:themeFillShade="D9"/>
          </w:tcPr>
          <w:p w:rsidRPr="00A3618E" w:rsidR="00EC4351" w:rsidP="007C3939" w:rsidRDefault="00EC4351" w14:paraId="7D58025C" w14:textId="77777777">
            <w:pPr>
              <w:jc w:val="center"/>
              <w:rPr>
                <w:rFonts w:ascii="Arial" w:hAnsi="Arial" w:cs="Arial"/>
                <w:b/>
                <w:color w:val="000000" w:themeColor="text1"/>
                <w:sz w:val="20"/>
                <w:szCs w:val="20"/>
              </w:rPr>
            </w:pPr>
            <w:r w:rsidRPr="00A3618E">
              <w:rPr>
                <w:rFonts w:ascii="Arial" w:hAnsi="Arial" w:cs="Arial"/>
                <w:b/>
                <w:color w:val="000000" w:themeColor="text1"/>
                <w:sz w:val="20"/>
                <w:szCs w:val="20"/>
              </w:rPr>
              <w:t>Maksimali suskaičiuota statinė jėga veikianti įrenginį įvertinus laidininkų svorį, išorinius veiksnius (vėja, apšalą) ir esant nepalankiausioms aplinkybės, N</w:t>
            </w:r>
          </w:p>
        </w:tc>
        <w:tc>
          <w:tcPr>
            <w:tcW w:w="1694" w:type="dxa"/>
            <w:shd w:val="clear" w:color="auto" w:fill="D9D9D9" w:themeFill="background1" w:themeFillShade="D9"/>
          </w:tcPr>
          <w:p w:rsidRPr="00A3618E" w:rsidR="00EC4351" w:rsidP="007C3939" w:rsidRDefault="00EC4351" w14:paraId="345F8786" w14:textId="77777777">
            <w:pPr>
              <w:jc w:val="center"/>
              <w:rPr>
                <w:rFonts w:ascii="Arial" w:hAnsi="Arial" w:cs="Arial"/>
                <w:b/>
                <w:color w:val="000000" w:themeColor="text1"/>
                <w:sz w:val="20"/>
                <w:szCs w:val="20"/>
              </w:rPr>
            </w:pPr>
            <w:r w:rsidRPr="00A3618E">
              <w:rPr>
                <w:rFonts w:ascii="Arial" w:hAnsi="Arial" w:cs="Arial"/>
                <w:b/>
                <w:color w:val="000000" w:themeColor="text1"/>
                <w:sz w:val="20"/>
                <w:szCs w:val="20"/>
              </w:rPr>
              <w:t>Parenkamas minimalus įrenginio statinis mechaninis atsparumas, N</w:t>
            </w:r>
          </w:p>
        </w:tc>
        <w:tc>
          <w:tcPr>
            <w:tcW w:w="2275" w:type="dxa"/>
            <w:shd w:val="clear" w:color="auto" w:fill="D9D9D9" w:themeFill="background1" w:themeFillShade="D9"/>
          </w:tcPr>
          <w:p w:rsidRPr="00A3618E" w:rsidR="00EC4351" w:rsidP="007C3939" w:rsidRDefault="00EC4351" w14:paraId="4FDEDC25" w14:textId="77777777">
            <w:pPr>
              <w:jc w:val="center"/>
              <w:rPr>
                <w:rFonts w:ascii="Arial" w:hAnsi="Arial" w:cs="Arial"/>
                <w:b/>
                <w:color w:val="000000" w:themeColor="text1"/>
                <w:sz w:val="20"/>
                <w:szCs w:val="20"/>
              </w:rPr>
            </w:pPr>
            <w:r w:rsidRPr="00A3618E">
              <w:rPr>
                <w:rFonts w:ascii="Arial" w:hAnsi="Arial" w:cs="Arial"/>
                <w:b/>
                <w:color w:val="000000" w:themeColor="text1"/>
                <w:sz w:val="20"/>
                <w:szCs w:val="20"/>
              </w:rPr>
              <w:t>Maksimali suskaičiuota dinaminė jėga veikianti įrenginį įvertinus laidininkų svorį, išorinius veiksnius (vėja, apšalą) ir esant nepalankiausioms aplinkybės, N</w:t>
            </w:r>
          </w:p>
        </w:tc>
      </w:tr>
      <w:tr w:rsidRPr="00A3618E" w:rsidR="00EC4351" w:rsidTr="00762A6B" w14:paraId="29ABDFA1" w14:textId="77777777">
        <w:trPr>
          <w:cantSplit/>
          <w:trHeight w:val="284"/>
        </w:trPr>
        <w:tc>
          <w:tcPr>
            <w:tcW w:w="2086" w:type="dxa"/>
            <w:vMerge w:val="restart"/>
            <w:vAlign w:val="center"/>
          </w:tcPr>
          <w:p w:rsidRPr="00A3618E" w:rsidR="00EC4351" w:rsidP="003C244B" w:rsidRDefault="00EC4351" w14:paraId="703C33B6" w14:textId="76A24ED5">
            <w:pPr>
              <w:rPr>
                <w:rFonts w:ascii="Arial" w:hAnsi="Arial" w:cs="Arial"/>
                <w:color w:val="000000" w:themeColor="text1"/>
                <w:sz w:val="20"/>
                <w:szCs w:val="20"/>
              </w:rPr>
            </w:pPr>
            <w:r w:rsidRPr="00A3618E">
              <w:rPr>
                <w:rFonts w:ascii="Arial" w:hAnsi="Arial" w:cs="Arial"/>
                <w:i/>
                <w:color w:val="000000" w:themeColor="text1"/>
                <w:sz w:val="20"/>
                <w:szCs w:val="20"/>
              </w:rPr>
              <w:lastRenderedPageBreak/>
              <w:t>Jungtuvas, prie kurio iš abiejų pusių</w:t>
            </w:r>
            <w:r w:rsidRPr="00A3618E" w:rsidR="002D67CE">
              <w:rPr>
                <w:rFonts w:ascii="Arial" w:hAnsi="Arial" w:cs="Arial"/>
                <w:i/>
                <w:color w:val="000000" w:themeColor="text1"/>
                <w:sz w:val="20"/>
                <w:szCs w:val="20"/>
              </w:rPr>
              <w:t xml:space="preserve"> </w:t>
            </w:r>
            <w:r w:rsidRPr="00A3618E">
              <w:rPr>
                <w:rFonts w:ascii="Arial" w:hAnsi="Arial" w:cs="Arial"/>
                <w:i/>
                <w:color w:val="000000" w:themeColor="text1"/>
                <w:sz w:val="20"/>
                <w:szCs w:val="20"/>
              </w:rPr>
              <w:t xml:space="preserve">jungiami laidai (2 m ir 3 m ilgio) </w:t>
            </w:r>
          </w:p>
        </w:tc>
        <w:tc>
          <w:tcPr>
            <w:tcW w:w="1402" w:type="dxa"/>
            <w:vAlign w:val="center"/>
          </w:tcPr>
          <w:p w:rsidRPr="00A3618E" w:rsidR="00EC4351" w:rsidP="00763B09" w:rsidRDefault="00EC4351" w14:paraId="5098BEA2" w14:textId="77777777">
            <w:pPr>
              <w:jc w:val="center"/>
              <w:rPr>
                <w:rFonts w:ascii="Arial" w:hAnsi="Arial" w:cs="Arial"/>
                <w:b/>
                <w:color w:val="000000" w:themeColor="text1"/>
                <w:sz w:val="20"/>
                <w:szCs w:val="20"/>
              </w:rPr>
            </w:pPr>
            <w:proofErr w:type="spellStart"/>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thA</w:t>
            </w:r>
            <w:proofErr w:type="spellEnd"/>
            <w:r w:rsidRPr="00A3618E">
              <w:rPr>
                <w:rFonts w:ascii="Arial" w:hAnsi="Arial" w:cs="Arial"/>
                <w:b/>
                <w:color w:val="000000" w:themeColor="text1"/>
                <w:sz w:val="20"/>
                <w:szCs w:val="20"/>
              </w:rPr>
              <w:t xml:space="preserve"> kryptimi pagal LST EN 62271-100:</w:t>
            </w:r>
          </w:p>
        </w:tc>
        <w:tc>
          <w:tcPr>
            <w:tcW w:w="1259" w:type="dxa"/>
            <w:vAlign w:val="center"/>
          </w:tcPr>
          <w:p w:rsidRPr="00A3618E" w:rsidR="00EC4351" w:rsidP="00763B09" w:rsidRDefault="00EC4351" w14:paraId="0ED62DE3" w14:textId="77777777">
            <w:pPr>
              <w:jc w:val="center"/>
              <w:rPr>
                <w:rFonts w:ascii="Arial" w:hAnsi="Arial" w:cs="Arial"/>
                <w:b/>
                <w:color w:val="000000" w:themeColor="text1"/>
                <w:sz w:val="20"/>
                <w:szCs w:val="20"/>
              </w:rPr>
            </w:pPr>
            <w:proofErr w:type="spellStart"/>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thB</w:t>
            </w:r>
            <w:proofErr w:type="spellEnd"/>
            <w:r w:rsidRPr="00A3618E">
              <w:rPr>
                <w:rFonts w:ascii="Arial" w:hAnsi="Arial" w:cs="Arial"/>
                <w:b/>
                <w:color w:val="000000" w:themeColor="text1"/>
                <w:sz w:val="20"/>
                <w:szCs w:val="20"/>
              </w:rPr>
              <w:t xml:space="preserve"> kryptimi pagal LST EN 62271-100:</w:t>
            </w:r>
          </w:p>
        </w:tc>
        <w:tc>
          <w:tcPr>
            <w:tcW w:w="1490" w:type="dxa"/>
            <w:vAlign w:val="center"/>
          </w:tcPr>
          <w:p w:rsidRPr="00A3618E" w:rsidR="00EC4351" w:rsidP="00763B09" w:rsidRDefault="00EC4351" w14:paraId="49AB198F" w14:textId="77777777">
            <w:pPr>
              <w:jc w:val="center"/>
              <w:rPr>
                <w:rFonts w:ascii="Arial" w:hAnsi="Arial" w:cs="Arial"/>
                <w:b/>
                <w:color w:val="000000" w:themeColor="text1"/>
                <w:sz w:val="20"/>
                <w:szCs w:val="20"/>
              </w:rPr>
            </w:pPr>
            <w:proofErr w:type="spellStart"/>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tv</w:t>
            </w:r>
            <w:proofErr w:type="spellEnd"/>
            <w:r w:rsidRPr="00A3618E">
              <w:rPr>
                <w:rFonts w:ascii="Arial" w:hAnsi="Arial" w:cs="Arial"/>
                <w:b/>
                <w:color w:val="000000" w:themeColor="text1"/>
                <w:sz w:val="20"/>
                <w:szCs w:val="20"/>
              </w:rPr>
              <w:t xml:space="preserve"> kryptimi pagal LST EN 62271-100:</w:t>
            </w:r>
          </w:p>
        </w:tc>
        <w:tc>
          <w:tcPr>
            <w:tcW w:w="1694" w:type="dxa"/>
            <w:vAlign w:val="center"/>
          </w:tcPr>
          <w:p w:rsidRPr="00A3618E" w:rsidR="00EC4351" w:rsidP="00763B09" w:rsidRDefault="00EC4351" w14:paraId="4400505A" w14:textId="77777777">
            <w:pPr>
              <w:jc w:val="center"/>
              <w:rPr>
                <w:rFonts w:ascii="Arial" w:hAnsi="Arial" w:cs="Arial"/>
                <w:color w:val="000000" w:themeColor="text1"/>
                <w:sz w:val="20"/>
                <w:szCs w:val="20"/>
              </w:rPr>
            </w:pPr>
            <w:proofErr w:type="spellStart"/>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thA</w:t>
            </w:r>
            <w:proofErr w:type="spellEnd"/>
            <w:r w:rsidRPr="00A3618E">
              <w:rPr>
                <w:rFonts w:ascii="Arial" w:hAnsi="Arial" w:cs="Arial"/>
                <w:b/>
                <w:color w:val="000000" w:themeColor="text1"/>
                <w:sz w:val="20"/>
                <w:szCs w:val="20"/>
              </w:rPr>
              <w:t>:</w:t>
            </w:r>
            <w:r w:rsidRPr="00A3618E">
              <w:rPr>
                <w:rFonts w:ascii="Arial" w:hAnsi="Arial" w:cs="Arial"/>
                <w:color w:val="000000" w:themeColor="text1"/>
                <w:sz w:val="20"/>
                <w:szCs w:val="20"/>
              </w:rPr>
              <w:t xml:space="preserve"> </w:t>
            </w:r>
            <w:r w:rsidRPr="00A3618E">
              <w:rPr>
                <w:rFonts w:ascii="Arial" w:hAnsi="Arial" w:cs="Arial"/>
                <w:i/>
                <w:color w:val="000000" w:themeColor="text1"/>
                <w:sz w:val="20"/>
                <w:szCs w:val="20"/>
              </w:rPr>
              <w:t>≥ XXXX</w:t>
            </w:r>
          </w:p>
        </w:tc>
        <w:tc>
          <w:tcPr>
            <w:tcW w:w="2275" w:type="dxa"/>
            <w:vMerge w:val="restart"/>
            <w:vAlign w:val="center"/>
          </w:tcPr>
          <w:p w:rsidRPr="00A3618E" w:rsidR="00EC4351" w:rsidP="00763B09" w:rsidRDefault="00EC4351" w14:paraId="5B175885" w14:textId="77777777">
            <w:pPr>
              <w:jc w:val="center"/>
              <w:rPr>
                <w:rFonts w:ascii="Arial" w:hAnsi="Arial" w:cs="Arial"/>
                <w:color w:val="000000" w:themeColor="text1"/>
                <w:sz w:val="20"/>
                <w:szCs w:val="20"/>
              </w:rPr>
            </w:pPr>
            <w:r w:rsidRPr="00A3618E">
              <w:rPr>
                <w:rFonts w:ascii="Arial" w:hAnsi="Arial" w:cs="Arial"/>
                <w:i/>
                <w:color w:val="000000" w:themeColor="text1"/>
                <w:sz w:val="20"/>
                <w:szCs w:val="20"/>
              </w:rPr>
              <w:t>XXXX</w:t>
            </w:r>
          </w:p>
        </w:tc>
      </w:tr>
      <w:tr w:rsidRPr="00A3618E" w:rsidR="00EC4351" w:rsidTr="00762A6B" w14:paraId="55544627" w14:textId="77777777">
        <w:trPr>
          <w:cantSplit/>
          <w:trHeight w:val="284"/>
        </w:trPr>
        <w:tc>
          <w:tcPr>
            <w:tcW w:w="2086" w:type="dxa"/>
            <w:vMerge/>
          </w:tcPr>
          <w:p w:rsidRPr="00A3618E" w:rsidR="00EC4351" w:rsidP="00F44542" w:rsidRDefault="00EC4351" w14:paraId="41AED9E3" w14:textId="77777777">
            <w:pPr>
              <w:rPr>
                <w:rFonts w:ascii="Arial" w:hAnsi="Arial" w:cs="Arial"/>
                <w:color w:val="000000" w:themeColor="text1"/>
                <w:sz w:val="20"/>
                <w:szCs w:val="20"/>
              </w:rPr>
            </w:pPr>
          </w:p>
        </w:tc>
        <w:tc>
          <w:tcPr>
            <w:tcW w:w="1402" w:type="dxa"/>
            <w:vMerge w:val="restart"/>
            <w:vAlign w:val="center"/>
          </w:tcPr>
          <w:p w:rsidRPr="00A3618E" w:rsidR="00EC4351" w:rsidP="00763B09" w:rsidRDefault="00EC4351" w14:paraId="6BE9AE5B" w14:textId="77777777">
            <w:pPr>
              <w:jc w:val="center"/>
              <w:rPr>
                <w:rFonts w:ascii="Arial" w:hAnsi="Arial" w:cs="Arial"/>
                <w:color w:val="000000" w:themeColor="text1"/>
                <w:sz w:val="20"/>
                <w:szCs w:val="20"/>
              </w:rPr>
            </w:pPr>
            <w:r w:rsidRPr="00A3618E">
              <w:rPr>
                <w:rFonts w:ascii="Arial" w:hAnsi="Arial" w:cs="Arial"/>
                <w:i/>
                <w:color w:val="000000" w:themeColor="text1"/>
                <w:sz w:val="20"/>
                <w:szCs w:val="20"/>
              </w:rPr>
              <w:t>XXX</w:t>
            </w:r>
          </w:p>
        </w:tc>
        <w:tc>
          <w:tcPr>
            <w:tcW w:w="1259" w:type="dxa"/>
            <w:vMerge w:val="restart"/>
            <w:vAlign w:val="center"/>
          </w:tcPr>
          <w:p w:rsidRPr="00A3618E" w:rsidR="00EC4351" w:rsidP="00763B09" w:rsidRDefault="00EC4351" w14:paraId="7ED2D18A" w14:textId="77777777">
            <w:pPr>
              <w:jc w:val="center"/>
              <w:rPr>
                <w:rFonts w:ascii="Arial" w:hAnsi="Arial" w:cs="Arial"/>
                <w:color w:val="000000" w:themeColor="text1"/>
                <w:sz w:val="20"/>
                <w:szCs w:val="20"/>
              </w:rPr>
            </w:pPr>
            <w:r w:rsidRPr="00A3618E">
              <w:rPr>
                <w:rFonts w:ascii="Arial" w:hAnsi="Arial" w:cs="Arial"/>
                <w:i/>
                <w:color w:val="000000" w:themeColor="text1"/>
                <w:sz w:val="20"/>
                <w:szCs w:val="20"/>
              </w:rPr>
              <w:t>XXX</w:t>
            </w:r>
          </w:p>
        </w:tc>
        <w:tc>
          <w:tcPr>
            <w:tcW w:w="1490" w:type="dxa"/>
            <w:vMerge w:val="restart"/>
            <w:vAlign w:val="center"/>
          </w:tcPr>
          <w:p w:rsidRPr="00A3618E" w:rsidR="00EC4351" w:rsidP="00763B09" w:rsidRDefault="00EC4351" w14:paraId="78BD9E54" w14:textId="77777777">
            <w:pPr>
              <w:jc w:val="center"/>
              <w:rPr>
                <w:rFonts w:ascii="Arial" w:hAnsi="Arial" w:cs="Arial"/>
                <w:i/>
                <w:color w:val="000000" w:themeColor="text1"/>
                <w:sz w:val="20"/>
                <w:szCs w:val="20"/>
              </w:rPr>
            </w:pPr>
            <w:r w:rsidRPr="00A3618E">
              <w:rPr>
                <w:rFonts w:ascii="Arial" w:hAnsi="Arial" w:cs="Arial"/>
                <w:i/>
                <w:color w:val="000000" w:themeColor="text1"/>
                <w:sz w:val="20"/>
                <w:szCs w:val="20"/>
              </w:rPr>
              <w:t>XXX</w:t>
            </w:r>
          </w:p>
        </w:tc>
        <w:tc>
          <w:tcPr>
            <w:tcW w:w="1694" w:type="dxa"/>
            <w:vAlign w:val="center"/>
          </w:tcPr>
          <w:p w:rsidRPr="00A3618E" w:rsidR="00EC4351" w:rsidP="00763B09" w:rsidRDefault="00EC4351" w14:paraId="1D6FFED2" w14:textId="77777777">
            <w:pPr>
              <w:jc w:val="center"/>
              <w:rPr>
                <w:rFonts w:ascii="Arial" w:hAnsi="Arial" w:cs="Arial"/>
                <w:color w:val="000000" w:themeColor="text1"/>
                <w:sz w:val="20"/>
                <w:szCs w:val="20"/>
              </w:rPr>
            </w:pPr>
            <w:proofErr w:type="spellStart"/>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thB</w:t>
            </w:r>
            <w:proofErr w:type="spellEnd"/>
            <w:r w:rsidRPr="00A3618E">
              <w:rPr>
                <w:rFonts w:ascii="Arial" w:hAnsi="Arial" w:cs="Arial"/>
                <w:b/>
                <w:color w:val="000000" w:themeColor="text1"/>
                <w:sz w:val="20"/>
                <w:szCs w:val="20"/>
              </w:rPr>
              <w:t>:</w:t>
            </w:r>
            <w:r w:rsidRPr="00A3618E">
              <w:rPr>
                <w:rFonts w:ascii="Arial" w:hAnsi="Arial" w:cs="Arial"/>
                <w:color w:val="000000" w:themeColor="text1"/>
                <w:sz w:val="20"/>
                <w:szCs w:val="20"/>
              </w:rPr>
              <w:t xml:space="preserve"> </w:t>
            </w:r>
            <w:r w:rsidRPr="00A3618E">
              <w:rPr>
                <w:rFonts w:ascii="Arial" w:hAnsi="Arial" w:cs="Arial"/>
                <w:i/>
                <w:color w:val="000000" w:themeColor="text1"/>
                <w:sz w:val="20"/>
                <w:szCs w:val="20"/>
              </w:rPr>
              <w:t>≥ XXXX</w:t>
            </w:r>
          </w:p>
        </w:tc>
        <w:tc>
          <w:tcPr>
            <w:tcW w:w="2275" w:type="dxa"/>
            <w:vMerge/>
          </w:tcPr>
          <w:p w:rsidRPr="00A3618E" w:rsidR="00EC4351" w:rsidP="00F44542" w:rsidRDefault="00EC4351" w14:paraId="6C8F6CF8" w14:textId="77777777">
            <w:pPr>
              <w:jc w:val="center"/>
              <w:rPr>
                <w:rFonts w:ascii="Arial" w:hAnsi="Arial" w:cs="Arial"/>
                <w:color w:val="000000" w:themeColor="text1"/>
                <w:sz w:val="20"/>
                <w:szCs w:val="20"/>
              </w:rPr>
            </w:pPr>
          </w:p>
        </w:tc>
      </w:tr>
      <w:tr w:rsidRPr="00A3618E" w:rsidR="00EC4351" w:rsidTr="00762A6B" w14:paraId="6452BDF0" w14:textId="77777777">
        <w:trPr>
          <w:cantSplit/>
          <w:trHeight w:val="284"/>
        </w:trPr>
        <w:tc>
          <w:tcPr>
            <w:tcW w:w="2086" w:type="dxa"/>
            <w:vMerge/>
          </w:tcPr>
          <w:p w:rsidRPr="00A3618E" w:rsidR="00EC4351" w:rsidP="00F44542" w:rsidRDefault="00EC4351" w14:paraId="1D141AEA" w14:textId="77777777">
            <w:pPr>
              <w:rPr>
                <w:rFonts w:ascii="Arial" w:hAnsi="Arial" w:cs="Arial"/>
                <w:color w:val="000000" w:themeColor="text1"/>
                <w:sz w:val="20"/>
                <w:szCs w:val="20"/>
              </w:rPr>
            </w:pPr>
          </w:p>
        </w:tc>
        <w:tc>
          <w:tcPr>
            <w:tcW w:w="1402" w:type="dxa"/>
            <w:vMerge/>
          </w:tcPr>
          <w:p w:rsidRPr="00A3618E" w:rsidR="00EC4351" w:rsidP="00F44542" w:rsidRDefault="00EC4351" w14:paraId="27594732" w14:textId="77777777">
            <w:pPr>
              <w:jc w:val="center"/>
              <w:rPr>
                <w:rFonts w:ascii="Arial" w:hAnsi="Arial" w:cs="Arial"/>
                <w:color w:val="000000" w:themeColor="text1"/>
                <w:sz w:val="20"/>
                <w:szCs w:val="20"/>
              </w:rPr>
            </w:pPr>
          </w:p>
        </w:tc>
        <w:tc>
          <w:tcPr>
            <w:tcW w:w="1259" w:type="dxa"/>
            <w:vMerge/>
          </w:tcPr>
          <w:p w:rsidRPr="00A3618E" w:rsidR="00EC4351" w:rsidP="00F44542" w:rsidRDefault="00EC4351" w14:paraId="270D07E2" w14:textId="77777777">
            <w:pPr>
              <w:jc w:val="center"/>
              <w:rPr>
                <w:rFonts w:ascii="Arial" w:hAnsi="Arial" w:cs="Arial"/>
                <w:color w:val="000000" w:themeColor="text1"/>
                <w:sz w:val="20"/>
                <w:szCs w:val="20"/>
              </w:rPr>
            </w:pPr>
          </w:p>
        </w:tc>
        <w:tc>
          <w:tcPr>
            <w:tcW w:w="1490" w:type="dxa"/>
            <w:vMerge/>
          </w:tcPr>
          <w:p w:rsidRPr="00A3618E" w:rsidR="00EC4351" w:rsidP="00F44542" w:rsidRDefault="00EC4351" w14:paraId="39F41DDA" w14:textId="77777777">
            <w:pPr>
              <w:jc w:val="center"/>
              <w:rPr>
                <w:rFonts w:ascii="Arial" w:hAnsi="Arial" w:cs="Arial"/>
                <w:color w:val="000000" w:themeColor="text1"/>
                <w:sz w:val="20"/>
                <w:szCs w:val="20"/>
              </w:rPr>
            </w:pPr>
          </w:p>
        </w:tc>
        <w:tc>
          <w:tcPr>
            <w:tcW w:w="1694" w:type="dxa"/>
            <w:vAlign w:val="center"/>
          </w:tcPr>
          <w:p w:rsidRPr="00A3618E" w:rsidR="00EC4351" w:rsidP="00763B09" w:rsidRDefault="00EC4351" w14:paraId="652A093D" w14:textId="77777777">
            <w:pPr>
              <w:jc w:val="center"/>
              <w:rPr>
                <w:rFonts w:ascii="Arial" w:hAnsi="Arial" w:cs="Arial"/>
                <w:color w:val="000000" w:themeColor="text1"/>
                <w:sz w:val="20"/>
                <w:szCs w:val="20"/>
              </w:rPr>
            </w:pPr>
            <w:proofErr w:type="spellStart"/>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tv</w:t>
            </w:r>
            <w:proofErr w:type="spellEnd"/>
            <w:r w:rsidRPr="00A3618E">
              <w:rPr>
                <w:rFonts w:ascii="Arial" w:hAnsi="Arial" w:cs="Arial"/>
                <w:b/>
                <w:color w:val="000000" w:themeColor="text1"/>
                <w:sz w:val="20"/>
                <w:szCs w:val="20"/>
              </w:rPr>
              <w:t>:</w:t>
            </w:r>
            <w:r w:rsidRPr="00A3618E">
              <w:rPr>
                <w:rFonts w:ascii="Arial" w:hAnsi="Arial" w:cs="Arial"/>
                <w:color w:val="000000" w:themeColor="text1"/>
                <w:sz w:val="20"/>
                <w:szCs w:val="20"/>
              </w:rPr>
              <w:t xml:space="preserve"> </w:t>
            </w:r>
            <w:r w:rsidRPr="00A3618E">
              <w:rPr>
                <w:rFonts w:ascii="Arial" w:hAnsi="Arial" w:cs="Arial"/>
                <w:i/>
                <w:color w:val="000000" w:themeColor="text1"/>
                <w:sz w:val="20"/>
                <w:szCs w:val="20"/>
              </w:rPr>
              <w:t>≥ XXXX</w:t>
            </w:r>
          </w:p>
        </w:tc>
        <w:tc>
          <w:tcPr>
            <w:tcW w:w="2275" w:type="dxa"/>
            <w:vMerge/>
          </w:tcPr>
          <w:p w:rsidRPr="00A3618E" w:rsidR="00EC4351" w:rsidP="00F44542" w:rsidRDefault="00EC4351" w14:paraId="18B14939" w14:textId="77777777">
            <w:pPr>
              <w:jc w:val="center"/>
              <w:rPr>
                <w:rFonts w:ascii="Arial" w:hAnsi="Arial" w:cs="Arial"/>
                <w:color w:val="000000" w:themeColor="text1"/>
                <w:sz w:val="20"/>
                <w:szCs w:val="20"/>
              </w:rPr>
            </w:pPr>
          </w:p>
        </w:tc>
      </w:tr>
      <w:tr w:rsidRPr="00A3618E" w:rsidR="00EC4351" w:rsidTr="00762A6B" w14:paraId="372C68A5" w14:textId="77777777">
        <w:trPr>
          <w:cantSplit/>
          <w:trHeight w:val="284"/>
        </w:trPr>
        <w:tc>
          <w:tcPr>
            <w:tcW w:w="2086" w:type="dxa"/>
            <w:vMerge w:val="restart"/>
            <w:vAlign w:val="center"/>
          </w:tcPr>
          <w:p w:rsidRPr="00A3618E" w:rsidR="00EC4351" w:rsidP="003C244B" w:rsidRDefault="00EC4351" w14:paraId="554D7CCC" w14:textId="77777777">
            <w:pPr>
              <w:rPr>
                <w:rFonts w:ascii="Arial" w:hAnsi="Arial" w:cs="Arial"/>
                <w:color w:val="000000" w:themeColor="text1"/>
                <w:sz w:val="20"/>
                <w:szCs w:val="20"/>
              </w:rPr>
            </w:pPr>
            <w:r w:rsidRPr="00A3618E">
              <w:rPr>
                <w:rFonts w:ascii="Arial" w:hAnsi="Arial" w:cs="Arial"/>
                <w:i/>
                <w:color w:val="000000" w:themeColor="text1"/>
                <w:sz w:val="20"/>
                <w:szCs w:val="20"/>
              </w:rPr>
              <w:t>Skyriklis, prie kurio iš vienos pusės jungiamas laidas (2 m ilgio), o iš kitos vamzdinės šynos (9 m ilgio)</w:t>
            </w:r>
          </w:p>
        </w:tc>
        <w:tc>
          <w:tcPr>
            <w:tcW w:w="1402" w:type="dxa"/>
            <w:vAlign w:val="center"/>
          </w:tcPr>
          <w:p w:rsidRPr="00A3618E" w:rsidR="00EC4351" w:rsidP="00762A6B" w:rsidRDefault="00EC4351" w14:paraId="18B98B6F" w14:textId="77777777">
            <w:pPr>
              <w:jc w:val="center"/>
              <w:rPr>
                <w:rFonts w:ascii="Arial" w:hAnsi="Arial" w:cs="Arial"/>
                <w:b/>
                <w:color w:val="000000" w:themeColor="text1"/>
                <w:sz w:val="20"/>
                <w:szCs w:val="20"/>
              </w:rPr>
            </w:pPr>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a1</w:t>
            </w:r>
            <w:r w:rsidRPr="00A3618E">
              <w:rPr>
                <w:rFonts w:ascii="Arial" w:hAnsi="Arial" w:cs="Arial"/>
                <w:b/>
                <w:color w:val="000000" w:themeColor="text1"/>
                <w:sz w:val="20"/>
                <w:szCs w:val="20"/>
              </w:rPr>
              <w:t>,</w:t>
            </w:r>
            <w:r w:rsidRPr="00A3618E">
              <w:rPr>
                <w:rFonts w:ascii="Arial" w:hAnsi="Arial" w:cs="Arial"/>
                <w:b/>
                <w:color w:val="000000" w:themeColor="text1"/>
                <w:sz w:val="20"/>
                <w:szCs w:val="20"/>
                <w:vertAlign w:val="subscript"/>
              </w:rPr>
              <w:t xml:space="preserve"> </w:t>
            </w:r>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 xml:space="preserve">a2 </w:t>
            </w:r>
            <w:r w:rsidRPr="00A3618E">
              <w:rPr>
                <w:rFonts w:ascii="Arial" w:hAnsi="Arial" w:cs="Arial"/>
                <w:b/>
                <w:color w:val="000000" w:themeColor="text1"/>
                <w:sz w:val="20"/>
                <w:szCs w:val="20"/>
              </w:rPr>
              <w:t>kryptimis pagal LST EN 62271-102:</w:t>
            </w:r>
          </w:p>
        </w:tc>
        <w:tc>
          <w:tcPr>
            <w:tcW w:w="1259" w:type="dxa"/>
            <w:vAlign w:val="center"/>
          </w:tcPr>
          <w:p w:rsidRPr="00A3618E" w:rsidR="00EC4351" w:rsidP="00762A6B" w:rsidRDefault="00EC4351" w14:paraId="2126D554" w14:textId="77777777">
            <w:pPr>
              <w:jc w:val="center"/>
              <w:rPr>
                <w:rFonts w:ascii="Arial" w:hAnsi="Arial" w:cs="Arial"/>
                <w:b/>
                <w:color w:val="000000" w:themeColor="text1"/>
                <w:sz w:val="20"/>
                <w:szCs w:val="20"/>
              </w:rPr>
            </w:pPr>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b1</w:t>
            </w:r>
            <w:r w:rsidRPr="00A3618E">
              <w:rPr>
                <w:rFonts w:ascii="Arial" w:hAnsi="Arial" w:cs="Arial"/>
                <w:b/>
                <w:color w:val="000000" w:themeColor="text1"/>
                <w:sz w:val="20"/>
                <w:szCs w:val="20"/>
              </w:rPr>
              <w:t>,</w:t>
            </w:r>
            <w:r w:rsidRPr="00A3618E">
              <w:rPr>
                <w:rFonts w:ascii="Arial" w:hAnsi="Arial" w:cs="Arial"/>
                <w:b/>
                <w:color w:val="000000" w:themeColor="text1"/>
                <w:sz w:val="20"/>
                <w:szCs w:val="20"/>
                <w:vertAlign w:val="subscript"/>
              </w:rPr>
              <w:t xml:space="preserve"> </w:t>
            </w:r>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 xml:space="preserve">b2 </w:t>
            </w:r>
            <w:r w:rsidRPr="00A3618E">
              <w:rPr>
                <w:rFonts w:ascii="Arial" w:hAnsi="Arial" w:cs="Arial"/>
                <w:b/>
                <w:color w:val="000000" w:themeColor="text1"/>
                <w:sz w:val="20"/>
                <w:szCs w:val="20"/>
              </w:rPr>
              <w:t>kryptimis pagal LST EN 62271-102:</w:t>
            </w:r>
          </w:p>
        </w:tc>
        <w:tc>
          <w:tcPr>
            <w:tcW w:w="1490" w:type="dxa"/>
            <w:vAlign w:val="center"/>
          </w:tcPr>
          <w:p w:rsidRPr="00A3618E" w:rsidR="00EC4351" w:rsidP="00762A6B" w:rsidRDefault="00EC4351" w14:paraId="69D2AD3D" w14:textId="77777777">
            <w:pPr>
              <w:jc w:val="center"/>
              <w:rPr>
                <w:rFonts w:ascii="Arial" w:hAnsi="Arial" w:cs="Arial"/>
                <w:b/>
                <w:color w:val="000000" w:themeColor="text1"/>
                <w:sz w:val="20"/>
                <w:szCs w:val="20"/>
              </w:rPr>
            </w:pPr>
            <w:proofErr w:type="spellStart"/>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c</w:t>
            </w:r>
            <w:proofErr w:type="spellEnd"/>
            <w:r w:rsidRPr="00A3618E">
              <w:rPr>
                <w:rFonts w:ascii="Arial" w:hAnsi="Arial" w:cs="Arial"/>
                <w:b/>
                <w:color w:val="000000" w:themeColor="text1"/>
                <w:sz w:val="20"/>
                <w:szCs w:val="20"/>
                <w:vertAlign w:val="subscript"/>
              </w:rPr>
              <w:t xml:space="preserve"> </w:t>
            </w:r>
            <w:r w:rsidRPr="00A3618E">
              <w:rPr>
                <w:rFonts w:ascii="Arial" w:hAnsi="Arial" w:cs="Arial"/>
                <w:b/>
                <w:color w:val="000000" w:themeColor="text1"/>
                <w:sz w:val="20"/>
                <w:szCs w:val="20"/>
              </w:rPr>
              <w:t>kryptimis pagal LST EN 62271-102:</w:t>
            </w:r>
          </w:p>
        </w:tc>
        <w:tc>
          <w:tcPr>
            <w:tcW w:w="1694" w:type="dxa"/>
            <w:vAlign w:val="center"/>
          </w:tcPr>
          <w:p w:rsidRPr="00A3618E" w:rsidR="00EC4351" w:rsidP="00763B09" w:rsidRDefault="00EC4351" w14:paraId="524CE011" w14:textId="77777777">
            <w:pPr>
              <w:jc w:val="center"/>
              <w:rPr>
                <w:rFonts w:ascii="Arial" w:hAnsi="Arial" w:cs="Arial"/>
                <w:color w:val="000000" w:themeColor="text1"/>
                <w:sz w:val="20"/>
                <w:szCs w:val="20"/>
              </w:rPr>
            </w:pPr>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a1</w:t>
            </w:r>
            <w:r w:rsidRPr="00A3618E">
              <w:rPr>
                <w:rFonts w:ascii="Arial" w:hAnsi="Arial" w:cs="Arial"/>
                <w:b/>
                <w:color w:val="000000" w:themeColor="text1"/>
                <w:sz w:val="20"/>
                <w:szCs w:val="20"/>
              </w:rPr>
              <w:t>,</w:t>
            </w:r>
            <w:r w:rsidRPr="00A3618E">
              <w:rPr>
                <w:rFonts w:ascii="Arial" w:hAnsi="Arial" w:cs="Arial"/>
                <w:b/>
                <w:color w:val="000000" w:themeColor="text1"/>
                <w:sz w:val="20"/>
                <w:szCs w:val="20"/>
                <w:vertAlign w:val="subscript"/>
              </w:rPr>
              <w:t xml:space="preserve"> </w:t>
            </w:r>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a2</w:t>
            </w:r>
            <w:r w:rsidRPr="00A3618E">
              <w:rPr>
                <w:rFonts w:ascii="Arial" w:hAnsi="Arial" w:cs="Arial"/>
                <w:b/>
                <w:color w:val="000000" w:themeColor="text1"/>
                <w:sz w:val="20"/>
                <w:szCs w:val="20"/>
              </w:rPr>
              <w:t>:</w:t>
            </w:r>
            <w:r w:rsidRPr="00A3618E">
              <w:rPr>
                <w:rFonts w:ascii="Arial" w:hAnsi="Arial" w:cs="Arial"/>
                <w:color w:val="000000" w:themeColor="text1"/>
                <w:sz w:val="20"/>
                <w:szCs w:val="20"/>
              </w:rPr>
              <w:t xml:space="preserve"> </w:t>
            </w:r>
            <w:r w:rsidRPr="00A3618E">
              <w:rPr>
                <w:rFonts w:ascii="Arial" w:hAnsi="Arial" w:cs="Arial"/>
                <w:i/>
                <w:color w:val="000000" w:themeColor="text1"/>
                <w:sz w:val="20"/>
                <w:szCs w:val="20"/>
              </w:rPr>
              <w:t>≥ XXXX</w:t>
            </w:r>
          </w:p>
        </w:tc>
        <w:tc>
          <w:tcPr>
            <w:tcW w:w="2275" w:type="dxa"/>
            <w:vMerge w:val="restart"/>
            <w:vAlign w:val="center"/>
          </w:tcPr>
          <w:p w:rsidRPr="00A3618E" w:rsidR="00EC4351" w:rsidP="00763B09" w:rsidRDefault="00EC4351" w14:paraId="6A3CBD05" w14:textId="77777777">
            <w:pPr>
              <w:jc w:val="center"/>
              <w:rPr>
                <w:rFonts w:ascii="Arial" w:hAnsi="Arial" w:cs="Arial"/>
                <w:color w:val="000000" w:themeColor="text1"/>
                <w:sz w:val="20"/>
                <w:szCs w:val="20"/>
              </w:rPr>
            </w:pPr>
            <w:r w:rsidRPr="00A3618E">
              <w:rPr>
                <w:rFonts w:ascii="Arial" w:hAnsi="Arial" w:cs="Arial"/>
                <w:i/>
                <w:color w:val="000000" w:themeColor="text1"/>
                <w:sz w:val="20"/>
                <w:szCs w:val="20"/>
              </w:rPr>
              <w:t>XXXX</w:t>
            </w:r>
          </w:p>
        </w:tc>
      </w:tr>
      <w:tr w:rsidRPr="00A3618E" w:rsidR="00EC4351" w:rsidTr="00762A6B" w14:paraId="6D2EF533" w14:textId="77777777">
        <w:trPr>
          <w:cantSplit/>
          <w:trHeight w:val="284"/>
        </w:trPr>
        <w:tc>
          <w:tcPr>
            <w:tcW w:w="2086" w:type="dxa"/>
            <w:vMerge/>
          </w:tcPr>
          <w:p w:rsidRPr="00A3618E" w:rsidR="00EC4351" w:rsidP="00F44542" w:rsidRDefault="00EC4351" w14:paraId="3DB75723" w14:textId="77777777">
            <w:pPr>
              <w:rPr>
                <w:rFonts w:ascii="Arial" w:hAnsi="Arial" w:cs="Arial"/>
                <w:color w:val="000000" w:themeColor="text1"/>
                <w:sz w:val="20"/>
                <w:szCs w:val="20"/>
              </w:rPr>
            </w:pPr>
          </w:p>
        </w:tc>
        <w:tc>
          <w:tcPr>
            <w:tcW w:w="1402" w:type="dxa"/>
            <w:vMerge w:val="restart"/>
          </w:tcPr>
          <w:p w:rsidRPr="00A3618E" w:rsidR="00EC4351" w:rsidP="00F44542" w:rsidRDefault="00EC4351" w14:paraId="3D96A159" w14:textId="77777777">
            <w:pPr>
              <w:jc w:val="center"/>
              <w:rPr>
                <w:rFonts w:ascii="Arial" w:hAnsi="Arial" w:cs="Arial"/>
                <w:i/>
                <w:color w:val="000000" w:themeColor="text1"/>
                <w:sz w:val="20"/>
                <w:szCs w:val="20"/>
              </w:rPr>
            </w:pPr>
            <w:r w:rsidRPr="00A3618E">
              <w:rPr>
                <w:rFonts w:ascii="Arial" w:hAnsi="Arial" w:cs="Arial"/>
                <w:i/>
                <w:color w:val="000000" w:themeColor="text1"/>
                <w:sz w:val="20"/>
                <w:szCs w:val="20"/>
              </w:rPr>
              <w:t>XXX</w:t>
            </w:r>
          </w:p>
        </w:tc>
        <w:tc>
          <w:tcPr>
            <w:tcW w:w="1259" w:type="dxa"/>
            <w:vMerge w:val="restart"/>
          </w:tcPr>
          <w:p w:rsidRPr="00A3618E" w:rsidR="00EC4351" w:rsidP="00F44542" w:rsidRDefault="00EC4351" w14:paraId="56B89FAF" w14:textId="77777777">
            <w:pPr>
              <w:jc w:val="center"/>
              <w:rPr>
                <w:rFonts w:ascii="Arial" w:hAnsi="Arial" w:cs="Arial"/>
                <w:i/>
                <w:color w:val="000000" w:themeColor="text1"/>
                <w:sz w:val="20"/>
                <w:szCs w:val="20"/>
              </w:rPr>
            </w:pPr>
            <w:r w:rsidRPr="00A3618E">
              <w:rPr>
                <w:rFonts w:ascii="Arial" w:hAnsi="Arial" w:cs="Arial"/>
                <w:i/>
                <w:color w:val="000000" w:themeColor="text1"/>
                <w:sz w:val="20"/>
                <w:szCs w:val="20"/>
              </w:rPr>
              <w:t>XXX</w:t>
            </w:r>
          </w:p>
        </w:tc>
        <w:tc>
          <w:tcPr>
            <w:tcW w:w="1490" w:type="dxa"/>
            <w:vMerge w:val="restart"/>
          </w:tcPr>
          <w:p w:rsidRPr="00A3618E" w:rsidR="00EC4351" w:rsidP="00F44542" w:rsidRDefault="00EC4351" w14:paraId="03D2D9F0" w14:textId="77777777">
            <w:pPr>
              <w:jc w:val="center"/>
              <w:rPr>
                <w:rFonts w:ascii="Arial" w:hAnsi="Arial" w:cs="Arial"/>
                <w:i/>
                <w:color w:val="000000" w:themeColor="text1"/>
                <w:sz w:val="20"/>
                <w:szCs w:val="20"/>
              </w:rPr>
            </w:pPr>
            <w:r w:rsidRPr="00A3618E">
              <w:rPr>
                <w:rFonts w:ascii="Arial" w:hAnsi="Arial" w:cs="Arial"/>
                <w:i/>
                <w:color w:val="000000" w:themeColor="text1"/>
                <w:sz w:val="20"/>
                <w:szCs w:val="20"/>
              </w:rPr>
              <w:t>XXX</w:t>
            </w:r>
          </w:p>
        </w:tc>
        <w:tc>
          <w:tcPr>
            <w:tcW w:w="1694" w:type="dxa"/>
          </w:tcPr>
          <w:p w:rsidRPr="00A3618E" w:rsidR="00EC4351" w:rsidP="00F44542" w:rsidRDefault="00EC4351" w14:paraId="4AFF8C1A" w14:textId="77777777">
            <w:pPr>
              <w:jc w:val="center"/>
              <w:rPr>
                <w:rFonts w:ascii="Arial" w:hAnsi="Arial" w:cs="Arial"/>
                <w:color w:val="000000" w:themeColor="text1"/>
                <w:sz w:val="20"/>
                <w:szCs w:val="20"/>
              </w:rPr>
            </w:pPr>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b1</w:t>
            </w:r>
            <w:r w:rsidRPr="00A3618E">
              <w:rPr>
                <w:rFonts w:ascii="Arial" w:hAnsi="Arial" w:cs="Arial"/>
                <w:b/>
                <w:color w:val="000000" w:themeColor="text1"/>
                <w:sz w:val="20"/>
                <w:szCs w:val="20"/>
              </w:rPr>
              <w:t>,</w:t>
            </w:r>
            <w:r w:rsidRPr="00A3618E">
              <w:rPr>
                <w:rFonts w:ascii="Arial" w:hAnsi="Arial" w:cs="Arial"/>
                <w:b/>
                <w:color w:val="000000" w:themeColor="text1"/>
                <w:sz w:val="20"/>
                <w:szCs w:val="20"/>
                <w:vertAlign w:val="subscript"/>
              </w:rPr>
              <w:t xml:space="preserve"> </w:t>
            </w:r>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b2</w:t>
            </w:r>
            <w:r w:rsidRPr="00A3618E">
              <w:rPr>
                <w:rFonts w:ascii="Arial" w:hAnsi="Arial" w:cs="Arial"/>
                <w:b/>
                <w:color w:val="000000" w:themeColor="text1"/>
                <w:sz w:val="20"/>
                <w:szCs w:val="20"/>
              </w:rPr>
              <w:t>:</w:t>
            </w:r>
            <w:r w:rsidRPr="00A3618E">
              <w:rPr>
                <w:rFonts w:ascii="Arial" w:hAnsi="Arial" w:cs="Arial"/>
                <w:color w:val="000000" w:themeColor="text1"/>
                <w:sz w:val="20"/>
                <w:szCs w:val="20"/>
              </w:rPr>
              <w:t xml:space="preserve"> </w:t>
            </w:r>
            <w:r w:rsidRPr="00A3618E">
              <w:rPr>
                <w:rFonts w:ascii="Arial" w:hAnsi="Arial" w:cs="Arial"/>
                <w:i/>
                <w:color w:val="000000" w:themeColor="text1"/>
                <w:sz w:val="20"/>
                <w:szCs w:val="20"/>
              </w:rPr>
              <w:t>≥ XXXX</w:t>
            </w:r>
          </w:p>
        </w:tc>
        <w:tc>
          <w:tcPr>
            <w:tcW w:w="2275" w:type="dxa"/>
            <w:vMerge/>
          </w:tcPr>
          <w:p w:rsidRPr="00A3618E" w:rsidR="00EC4351" w:rsidP="00F44542" w:rsidRDefault="00EC4351" w14:paraId="48AE98F6" w14:textId="77777777">
            <w:pPr>
              <w:jc w:val="center"/>
              <w:rPr>
                <w:rFonts w:ascii="Arial" w:hAnsi="Arial" w:cs="Arial"/>
                <w:color w:val="000000" w:themeColor="text1"/>
                <w:sz w:val="20"/>
                <w:szCs w:val="20"/>
              </w:rPr>
            </w:pPr>
          </w:p>
        </w:tc>
      </w:tr>
      <w:tr w:rsidRPr="00A3618E" w:rsidR="00EC4351" w:rsidTr="00762A6B" w14:paraId="67CDB76A" w14:textId="77777777">
        <w:trPr>
          <w:cantSplit/>
          <w:trHeight w:val="284"/>
        </w:trPr>
        <w:tc>
          <w:tcPr>
            <w:tcW w:w="2086" w:type="dxa"/>
            <w:vMerge/>
          </w:tcPr>
          <w:p w:rsidRPr="00A3618E" w:rsidR="00EC4351" w:rsidP="00F44542" w:rsidRDefault="00EC4351" w14:paraId="3D818B95" w14:textId="77777777">
            <w:pPr>
              <w:rPr>
                <w:rFonts w:ascii="Arial" w:hAnsi="Arial" w:cs="Arial"/>
                <w:color w:val="000000" w:themeColor="text1"/>
                <w:sz w:val="20"/>
                <w:szCs w:val="20"/>
              </w:rPr>
            </w:pPr>
          </w:p>
        </w:tc>
        <w:tc>
          <w:tcPr>
            <w:tcW w:w="1402" w:type="dxa"/>
            <w:vMerge/>
          </w:tcPr>
          <w:p w:rsidRPr="00A3618E" w:rsidR="00EC4351" w:rsidP="00F44542" w:rsidRDefault="00EC4351" w14:paraId="2DD495E4" w14:textId="77777777">
            <w:pPr>
              <w:rPr>
                <w:rFonts w:ascii="Arial" w:hAnsi="Arial" w:cs="Arial"/>
                <w:color w:val="000000" w:themeColor="text1"/>
                <w:sz w:val="20"/>
                <w:szCs w:val="20"/>
              </w:rPr>
            </w:pPr>
          </w:p>
        </w:tc>
        <w:tc>
          <w:tcPr>
            <w:tcW w:w="1259" w:type="dxa"/>
            <w:vMerge/>
          </w:tcPr>
          <w:p w:rsidRPr="00A3618E" w:rsidR="00EC4351" w:rsidP="00F44542" w:rsidRDefault="00EC4351" w14:paraId="4F871F99" w14:textId="77777777">
            <w:pPr>
              <w:rPr>
                <w:rFonts w:ascii="Arial" w:hAnsi="Arial" w:cs="Arial"/>
                <w:color w:val="000000" w:themeColor="text1"/>
                <w:sz w:val="20"/>
                <w:szCs w:val="20"/>
              </w:rPr>
            </w:pPr>
          </w:p>
        </w:tc>
        <w:tc>
          <w:tcPr>
            <w:tcW w:w="1490" w:type="dxa"/>
            <w:vMerge/>
          </w:tcPr>
          <w:p w:rsidRPr="00A3618E" w:rsidR="00EC4351" w:rsidP="00F44542" w:rsidRDefault="00EC4351" w14:paraId="0DD40D46" w14:textId="77777777">
            <w:pPr>
              <w:rPr>
                <w:rFonts w:ascii="Arial" w:hAnsi="Arial" w:cs="Arial"/>
                <w:color w:val="000000" w:themeColor="text1"/>
                <w:sz w:val="20"/>
                <w:szCs w:val="20"/>
              </w:rPr>
            </w:pPr>
          </w:p>
        </w:tc>
        <w:tc>
          <w:tcPr>
            <w:tcW w:w="1694" w:type="dxa"/>
          </w:tcPr>
          <w:p w:rsidRPr="00A3618E" w:rsidR="00EC4351" w:rsidP="00F44542" w:rsidRDefault="00EC4351" w14:paraId="1B0DDDFF" w14:textId="77777777">
            <w:pPr>
              <w:jc w:val="center"/>
              <w:rPr>
                <w:rFonts w:ascii="Arial" w:hAnsi="Arial" w:cs="Arial"/>
                <w:color w:val="000000" w:themeColor="text1"/>
                <w:sz w:val="20"/>
                <w:szCs w:val="20"/>
              </w:rPr>
            </w:pPr>
            <w:proofErr w:type="spellStart"/>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c</w:t>
            </w:r>
            <w:proofErr w:type="spellEnd"/>
            <w:r w:rsidRPr="00A3618E">
              <w:rPr>
                <w:rFonts w:ascii="Arial" w:hAnsi="Arial" w:cs="Arial"/>
                <w:b/>
                <w:color w:val="000000" w:themeColor="text1"/>
                <w:sz w:val="20"/>
                <w:szCs w:val="20"/>
              </w:rPr>
              <w:t>:</w:t>
            </w:r>
            <w:r w:rsidRPr="00A3618E">
              <w:rPr>
                <w:rFonts w:ascii="Arial" w:hAnsi="Arial" w:cs="Arial"/>
                <w:color w:val="000000" w:themeColor="text1"/>
                <w:sz w:val="20"/>
                <w:szCs w:val="20"/>
              </w:rPr>
              <w:t xml:space="preserve"> </w:t>
            </w:r>
            <w:r w:rsidRPr="00A3618E">
              <w:rPr>
                <w:rFonts w:ascii="Arial" w:hAnsi="Arial" w:cs="Arial"/>
                <w:i/>
                <w:color w:val="000000" w:themeColor="text1"/>
                <w:sz w:val="20"/>
                <w:szCs w:val="20"/>
              </w:rPr>
              <w:t>≥ XXXX</w:t>
            </w:r>
          </w:p>
        </w:tc>
        <w:tc>
          <w:tcPr>
            <w:tcW w:w="2275" w:type="dxa"/>
            <w:vMerge/>
          </w:tcPr>
          <w:p w:rsidRPr="00A3618E" w:rsidR="00EC4351" w:rsidP="00F44542" w:rsidRDefault="00EC4351" w14:paraId="7E0A2F83" w14:textId="77777777">
            <w:pPr>
              <w:jc w:val="center"/>
              <w:rPr>
                <w:rFonts w:ascii="Arial" w:hAnsi="Arial" w:cs="Arial"/>
                <w:color w:val="000000" w:themeColor="text1"/>
                <w:sz w:val="20"/>
                <w:szCs w:val="20"/>
              </w:rPr>
            </w:pPr>
          </w:p>
        </w:tc>
      </w:tr>
      <w:tr w:rsidRPr="00A3618E" w:rsidR="00EC4351" w:rsidTr="00762A6B" w14:paraId="67C83D66" w14:textId="77777777">
        <w:trPr>
          <w:cantSplit/>
          <w:trHeight w:val="284"/>
        </w:trPr>
        <w:tc>
          <w:tcPr>
            <w:tcW w:w="2086" w:type="dxa"/>
          </w:tcPr>
          <w:p w:rsidRPr="00A3618E" w:rsidR="00EC4351" w:rsidP="00F44542" w:rsidRDefault="00EC4351" w14:paraId="5A023D0A" w14:textId="77777777">
            <w:pPr>
              <w:rPr>
                <w:rFonts w:ascii="Arial" w:hAnsi="Arial" w:cs="Arial"/>
                <w:color w:val="000000" w:themeColor="text1"/>
                <w:sz w:val="20"/>
                <w:szCs w:val="20"/>
              </w:rPr>
            </w:pPr>
            <w:r w:rsidRPr="00A3618E">
              <w:rPr>
                <w:rFonts w:ascii="Arial" w:hAnsi="Arial" w:cs="Arial"/>
                <w:i/>
                <w:color w:val="000000" w:themeColor="text1"/>
                <w:sz w:val="20"/>
                <w:szCs w:val="20"/>
              </w:rPr>
              <w:t>Įtampos transformatorius, prie kurio jungiamos vamzdinės šynos (9 m ilgio)</w:t>
            </w:r>
          </w:p>
        </w:tc>
        <w:tc>
          <w:tcPr>
            <w:tcW w:w="4151" w:type="dxa"/>
            <w:gridSpan w:val="3"/>
            <w:vAlign w:val="center"/>
          </w:tcPr>
          <w:p w:rsidRPr="00A3618E" w:rsidR="00EC4351" w:rsidP="00763B09" w:rsidRDefault="00EC4351" w14:paraId="22EC992D" w14:textId="77777777">
            <w:pPr>
              <w:jc w:val="center"/>
              <w:rPr>
                <w:rFonts w:ascii="Arial" w:hAnsi="Arial" w:cs="Arial"/>
                <w:color w:val="000000" w:themeColor="text1"/>
                <w:sz w:val="20"/>
                <w:szCs w:val="20"/>
              </w:rPr>
            </w:pPr>
            <w:r w:rsidRPr="00A3618E">
              <w:rPr>
                <w:rFonts w:ascii="Arial" w:hAnsi="Arial" w:cs="Arial"/>
                <w:b/>
                <w:color w:val="000000" w:themeColor="text1"/>
                <w:sz w:val="20"/>
                <w:szCs w:val="20"/>
              </w:rPr>
              <w:t>Maksimali apkrova bet kuria kryptimi:</w:t>
            </w:r>
            <w:r w:rsidRPr="00A3618E">
              <w:rPr>
                <w:rFonts w:ascii="Arial" w:hAnsi="Arial" w:cs="Arial"/>
                <w:i/>
                <w:color w:val="000000" w:themeColor="text1"/>
                <w:sz w:val="20"/>
                <w:szCs w:val="20"/>
              </w:rPr>
              <w:t xml:space="preserve"> XXX</w:t>
            </w:r>
          </w:p>
        </w:tc>
        <w:tc>
          <w:tcPr>
            <w:tcW w:w="1694" w:type="dxa"/>
            <w:vAlign w:val="center"/>
          </w:tcPr>
          <w:p w:rsidRPr="00A3618E" w:rsidR="00EC4351" w:rsidP="00763B09" w:rsidRDefault="00EC4351" w14:paraId="69BD2671" w14:textId="77777777">
            <w:pPr>
              <w:jc w:val="center"/>
              <w:rPr>
                <w:rFonts w:ascii="Arial" w:hAnsi="Arial" w:cs="Arial"/>
                <w:color w:val="000000" w:themeColor="text1"/>
                <w:sz w:val="20"/>
                <w:szCs w:val="20"/>
              </w:rPr>
            </w:pPr>
            <w:r w:rsidRPr="00A3618E">
              <w:rPr>
                <w:rFonts w:ascii="Arial" w:hAnsi="Arial" w:cs="Arial"/>
                <w:b/>
                <w:color w:val="000000" w:themeColor="text1"/>
                <w:sz w:val="20"/>
                <w:szCs w:val="20"/>
              </w:rPr>
              <w:t>F</w:t>
            </w:r>
            <w:r w:rsidRPr="00A3618E">
              <w:rPr>
                <w:rFonts w:ascii="Arial" w:hAnsi="Arial" w:cs="Arial"/>
                <w:b/>
                <w:color w:val="000000" w:themeColor="text1"/>
                <w:sz w:val="20"/>
                <w:szCs w:val="20"/>
                <w:vertAlign w:val="subscript"/>
              </w:rPr>
              <w:t>R</w:t>
            </w:r>
            <w:r w:rsidRPr="00A3618E">
              <w:rPr>
                <w:rFonts w:ascii="Arial" w:hAnsi="Arial" w:cs="Arial"/>
                <w:b/>
                <w:color w:val="000000" w:themeColor="text1"/>
                <w:sz w:val="20"/>
                <w:szCs w:val="20"/>
              </w:rPr>
              <w:t>:</w:t>
            </w:r>
            <w:r w:rsidRPr="00A3618E">
              <w:rPr>
                <w:rFonts w:ascii="Arial" w:hAnsi="Arial" w:cs="Arial"/>
                <w:color w:val="000000" w:themeColor="text1"/>
                <w:sz w:val="20"/>
                <w:szCs w:val="20"/>
              </w:rPr>
              <w:t xml:space="preserve"> </w:t>
            </w:r>
            <w:r w:rsidRPr="00A3618E">
              <w:rPr>
                <w:rFonts w:ascii="Arial" w:hAnsi="Arial" w:cs="Arial"/>
                <w:i/>
                <w:color w:val="000000" w:themeColor="text1"/>
                <w:sz w:val="20"/>
                <w:szCs w:val="20"/>
              </w:rPr>
              <w:t>≥ XXXX</w:t>
            </w:r>
          </w:p>
        </w:tc>
        <w:tc>
          <w:tcPr>
            <w:tcW w:w="2275" w:type="dxa"/>
            <w:vAlign w:val="center"/>
          </w:tcPr>
          <w:p w:rsidRPr="00A3618E" w:rsidR="00EC4351" w:rsidP="00763B09" w:rsidRDefault="00EC4351" w14:paraId="1878A7C0" w14:textId="77777777">
            <w:pPr>
              <w:jc w:val="center"/>
              <w:rPr>
                <w:rFonts w:ascii="Arial" w:hAnsi="Arial" w:cs="Arial"/>
                <w:color w:val="000000" w:themeColor="text1"/>
                <w:sz w:val="20"/>
                <w:szCs w:val="20"/>
              </w:rPr>
            </w:pPr>
            <w:r w:rsidRPr="00A3618E">
              <w:rPr>
                <w:rFonts w:ascii="Arial" w:hAnsi="Arial" w:cs="Arial"/>
                <w:i/>
                <w:color w:val="000000" w:themeColor="text1"/>
                <w:sz w:val="20"/>
                <w:szCs w:val="20"/>
              </w:rPr>
              <w:t>XXXX</w:t>
            </w:r>
          </w:p>
        </w:tc>
      </w:tr>
      <w:tr w:rsidRPr="00A3618E" w:rsidR="00EC4351" w:rsidTr="00762A6B" w14:paraId="012BE5D0" w14:textId="77777777">
        <w:trPr>
          <w:cantSplit/>
          <w:trHeight w:val="284"/>
        </w:trPr>
        <w:tc>
          <w:tcPr>
            <w:tcW w:w="2086" w:type="dxa"/>
          </w:tcPr>
          <w:p w:rsidRPr="00A3618E" w:rsidR="00EC4351" w:rsidP="00F44542" w:rsidRDefault="00EC4351" w14:paraId="7A68CBAC" w14:textId="4BB74879">
            <w:pPr>
              <w:rPr>
                <w:rFonts w:ascii="Arial" w:hAnsi="Arial" w:cs="Arial"/>
                <w:color w:val="000000" w:themeColor="text1"/>
                <w:sz w:val="20"/>
                <w:szCs w:val="20"/>
              </w:rPr>
            </w:pPr>
            <w:r w:rsidRPr="00A3618E">
              <w:rPr>
                <w:rFonts w:ascii="Arial" w:hAnsi="Arial" w:cs="Arial"/>
                <w:i/>
                <w:color w:val="000000" w:themeColor="text1"/>
                <w:sz w:val="20"/>
                <w:szCs w:val="20"/>
              </w:rPr>
              <w:t>Viršįtampių ribotuvai, prie kurių iš abiejų pusių</w:t>
            </w:r>
            <w:r w:rsidRPr="00A3618E" w:rsidR="002D67CE">
              <w:rPr>
                <w:rFonts w:ascii="Arial" w:hAnsi="Arial" w:cs="Arial"/>
                <w:i/>
                <w:color w:val="000000" w:themeColor="text1"/>
                <w:sz w:val="20"/>
                <w:szCs w:val="20"/>
              </w:rPr>
              <w:t xml:space="preserve"> </w:t>
            </w:r>
            <w:r w:rsidRPr="00A3618E">
              <w:rPr>
                <w:rFonts w:ascii="Arial" w:hAnsi="Arial" w:cs="Arial"/>
                <w:i/>
                <w:color w:val="000000" w:themeColor="text1"/>
                <w:sz w:val="20"/>
                <w:szCs w:val="20"/>
              </w:rPr>
              <w:t>jungiami laidai (3 m ir 4 m ilgio)</w:t>
            </w:r>
          </w:p>
        </w:tc>
        <w:tc>
          <w:tcPr>
            <w:tcW w:w="4151" w:type="dxa"/>
            <w:gridSpan w:val="3"/>
            <w:vAlign w:val="center"/>
          </w:tcPr>
          <w:p w:rsidRPr="00A3618E" w:rsidR="00EC4351" w:rsidP="00763B09" w:rsidRDefault="00EC4351" w14:paraId="215A84DD" w14:textId="77777777">
            <w:pPr>
              <w:jc w:val="center"/>
              <w:rPr>
                <w:rFonts w:ascii="Arial" w:hAnsi="Arial" w:cs="Arial"/>
                <w:color w:val="000000" w:themeColor="text1"/>
                <w:sz w:val="20"/>
                <w:szCs w:val="20"/>
              </w:rPr>
            </w:pPr>
            <w:r w:rsidRPr="00A3618E">
              <w:rPr>
                <w:rFonts w:ascii="Arial" w:hAnsi="Arial" w:cs="Arial"/>
                <w:b/>
                <w:color w:val="000000" w:themeColor="text1"/>
                <w:sz w:val="20"/>
                <w:szCs w:val="20"/>
              </w:rPr>
              <w:t>Maksimali apkrova bet kuria kryptimi:</w:t>
            </w:r>
            <w:r w:rsidRPr="00A3618E">
              <w:rPr>
                <w:rFonts w:ascii="Arial" w:hAnsi="Arial" w:cs="Arial"/>
                <w:i/>
                <w:color w:val="000000" w:themeColor="text1"/>
                <w:sz w:val="20"/>
                <w:szCs w:val="20"/>
              </w:rPr>
              <w:t xml:space="preserve"> XXX</w:t>
            </w:r>
          </w:p>
        </w:tc>
        <w:tc>
          <w:tcPr>
            <w:tcW w:w="1694" w:type="dxa"/>
            <w:vAlign w:val="center"/>
          </w:tcPr>
          <w:p w:rsidRPr="00A3618E" w:rsidR="00EC4351" w:rsidP="00763B09" w:rsidRDefault="00EC4351" w14:paraId="28A7E409" w14:textId="77777777">
            <w:pPr>
              <w:jc w:val="center"/>
              <w:rPr>
                <w:rFonts w:ascii="Arial" w:hAnsi="Arial" w:cs="Arial"/>
                <w:color w:val="000000" w:themeColor="text1"/>
                <w:sz w:val="20"/>
                <w:szCs w:val="20"/>
              </w:rPr>
            </w:pPr>
            <w:r w:rsidRPr="00A3618E">
              <w:rPr>
                <w:rFonts w:ascii="Arial" w:hAnsi="Arial" w:cs="Arial"/>
                <w:b/>
                <w:color w:val="000000" w:themeColor="text1"/>
                <w:sz w:val="20"/>
                <w:szCs w:val="20"/>
              </w:rPr>
              <w:t>SLL:</w:t>
            </w:r>
            <w:r w:rsidRPr="00A3618E">
              <w:rPr>
                <w:rFonts w:ascii="Arial" w:hAnsi="Arial" w:cs="Arial"/>
                <w:color w:val="000000" w:themeColor="text1"/>
                <w:sz w:val="20"/>
                <w:szCs w:val="20"/>
              </w:rPr>
              <w:t xml:space="preserve"> </w:t>
            </w:r>
            <w:r w:rsidRPr="00A3618E">
              <w:rPr>
                <w:rFonts w:ascii="Arial" w:hAnsi="Arial" w:cs="Arial"/>
                <w:i/>
                <w:color w:val="000000" w:themeColor="text1"/>
                <w:sz w:val="20"/>
                <w:szCs w:val="20"/>
              </w:rPr>
              <w:t>≥ XXXX</w:t>
            </w:r>
          </w:p>
        </w:tc>
        <w:tc>
          <w:tcPr>
            <w:tcW w:w="2275" w:type="dxa"/>
            <w:vAlign w:val="center"/>
          </w:tcPr>
          <w:p w:rsidRPr="00A3618E" w:rsidR="00EC4351" w:rsidP="00763B09" w:rsidRDefault="00EC4351" w14:paraId="4BE3E743" w14:textId="77777777">
            <w:pPr>
              <w:jc w:val="center"/>
              <w:rPr>
                <w:rFonts w:ascii="Arial" w:hAnsi="Arial" w:cs="Arial"/>
                <w:color w:val="000000" w:themeColor="text1"/>
                <w:sz w:val="20"/>
                <w:szCs w:val="20"/>
              </w:rPr>
            </w:pPr>
            <w:r w:rsidRPr="00A3618E">
              <w:rPr>
                <w:rFonts w:ascii="Arial" w:hAnsi="Arial" w:cs="Arial"/>
                <w:i/>
                <w:color w:val="000000" w:themeColor="text1"/>
                <w:sz w:val="20"/>
                <w:szCs w:val="20"/>
              </w:rPr>
              <w:t>XXXX</w:t>
            </w:r>
          </w:p>
        </w:tc>
      </w:tr>
      <w:tr w:rsidRPr="00A3618E" w:rsidR="00EC4351" w:rsidTr="00762A6B" w14:paraId="1913D972" w14:textId="77777777">
        <w:trPr>
          <w:cantSplit/>
          <w:trHeight w:val="284"/>
        </w:trPr>
        <w:tc>
          <w:tcPr>
            <w:tcW w:w="2086" w:type="dxa"/>
          </w:tcPr>
          <w:p w:rsidRPr="00A3618E" w:rsidR="00EC4351" w:rsidP="00F44542" w:rsidRDefault="00EC4351" w14:paraId="299218F9" w14:textId="516436FA">
            <w:pPr>
              <w:rPr>
                <w:rFonts w:ascii="Arial" w:hAnsi="Arial" w:cs="Arial"/>
                <w:color w:val="000000" w:themeColor="text1"/>
                <w:sz w:val="20"/>
                <w:szCs w:val="20"/>
              </w:rPr>
            </w:pPr>
            <w:r w:rsidRPr="00A3618E">
              <w:rPr>
                <w:rFonts w:ascii="Arial" w:hAnsi="Arial" w:cs="Arial"/>
                <w:i/>
                <w:color w:val="000000" w:themeColor="text1"/>
                <w:sz w:val="20"/>
                <w:szCs w:val="20"/>
              </w:rPr>
              <w:t>Viršįtampių ribotuvai, prie kurių iš abiejų pusių</w:t>
            </w:r>
            <w:r w:rsidRPr="00A3618E" w:rsidR="002D67CE">
              <w:rPr>
                <w:rFonts w:ascii="Arial" w:hAnsi="Arial" w:cs="Arial"/>
                <w:i/>
                <w:color w:val="000000" w:themeColor="text1"/>
                <w:sz w:val="20"/>
                <w:szCs w:val="20"/>
              </w:rPr>
              <w:t xml:space="preserve"> </w:t>
            </w:r>
            <w:r w:rsidRPr="00A3618E">
              <w:rPr>
                <w:rFonts w:ascii="Arial" w:hAnsi="Arial" w:cs="Arial"/>
                <w:i/>
                <w:color w:val="000000" w:themeColor="text1"/>
                <w:sz w:val="20"/>
                <w:szCs w:val="20"/>
              </w:rPr>
              <w:t>jungiamos vamzdinės šynos (3 m ir 4 m ilgio)</w:t>
            </w:r>
          </w:p>
        </w:tc>
        <w:tc>
          <w:tcPr>
            <w:tcW w:w="4151" w:type="dxa"/>
            <w:gridSpan w:val="3"/>
            <w:vAlign w:val="center"/>
          </w:tcPr>
          <w:p w:rsidRPr="00A3618E" w:rsidR="00EC4351" w:rsidP="00763B09" w:rsidRDefault="00EC4351" w14:paraId="64D4E03C" w14:textId="77777777">
            <w:pPr>
              <w:jc w:val="center"/>
              <w:rPr>
                <w:rFonts w:ascii="Arial" w:hAnsi="Arial" w:cs="Arial"/>
                <w:color w:val="000000" w:themeColor="text1"/>
                <w:sz w:val="20"/>
                <w:szCs w:val="20"/>
              </w:rPr>
            </w:pPr>
            <w:r w:rsidRPr="00A3618E">
              <w:rPr>
                <w:rFonts w:ascii="Arial" w:hAnsi="Arial" w:cs="Arial"/>
                <w:b/>
                <w:color w:val="000000" w:themeColor="text1"/>
                <w:sz w:val="20"/>
                <w:szCs w:val="20"/>
              </w:rPr>
              <w:t>Maksimali apkrova bet kuria kryptimi:</w:t>
            </w:r>
            <w:r w:rsidRPr="00A3618E">
              <w:rPr>
                <w:rFonts w:ascii="Arial" w:hAnsi="Arial" w:cs="Arial"/>
                <w:i/>
                <w:color w:val="000000" w:themeColor="text1"/>
                <w:sz w:val="20"/>
                <w:szCs w:val="20"/>
              </w:rPr>
              <w:t xml:space="preserve"> XXX</w:t>
            </w:r>
          </w:p>
        </w:tc>
        <w:tc>
          <w:tcPr>
            <w:tcW w:w="1694" w:type="dxa"/>
            <w:vAlign w:val="center"/>
          </w:tcPr>
          <w:p w:rsidRPr="00A3618E" w:rsidR="00EC4351" w:rsidP="00763B09" w:rsidRDefault="00EC4351" w14:paraId="55AB42D6" w14:textId="77777777">
            <w:pPr>
              <w:jc w:val="center"/>
              <w:rPr>
                <w:rFonts w:ascii="Arial" w:hAnsi="Arial" w:cs="Arial"/>
                <w:color w:val="000000" w:themeColor="text1"/>
                <w:sz w:val="20"/>
                <w:szCs w:val="20"/>
              </w:rPr>
            </w:pPr>
            <w:r w:rsidRPr="00A3618E">
              <w:rPr>
                <w:rFonts w:ascii="Arial" w:hAnsi="Arial" w:cs="Arial"/>
                <w:i/>
                <w:color w:val="000000" w:themeColor="text1"/>
                <w:sz w:val="20"/>
                <w:szCs w:val="20"/>
              </w:rPr>
              <w:t>≥ XXXX</w:t>
            </w:r>
          </w:p>
        </w:tc>
        <w:tc>
          <w:tcPr>
            <w:tcW w:w="2275" w:type="dxa"/>
            <w:vAlign w:val="center"/>
          </w:tcPr>
          <w:p w:rsidRPr="00A3618E" w:rsidR="00EC4351" w:rsidP="00763B09" w:rsidRDefault="00EC4351" w14:paraId="262FF698" w14:textId="77777777">
            <w:pPr>
              <w:jc w:val="center"/>
              <w:rPr>
                <w:rFonts w:ascii="Arial" w:hAnsi="Arial" w:cs="Arial"/>
                <w:i/>
                <w:color w:val="808080" w:themeColor="background1" w:themeShade="80"/>
                <w:sz w:val="20"/>
                <w:szCs w:val="20"/>
              </w:rPr>
            </w:pPr>
            <w:r w:rsidRPr="00A3618E">
              <w:rPr>
                <w:rFonts w:ascii="Arial" w:hAnsi="Arial" w:cs="Arial"/>
                <w:i/>
                <w:color w:val="000000" w:themeColor="text1"/>
                <w:sz w:val="20"/>
                <w:szCs w:val="20"/>
              </w:rPr>
              <w:t>XXXX</w:t>
            </w:r>
          </w:p>
        </w:tc>
      </w:tr>
      <w:tr w:rsidRPr="00A3618E" w:rsidR="00EC4351" w:rsidTr="00762A6B" w14:paraId="76D8E6DB" w14:textId="77777777">
        <w:trPr>
          <w:cantSplit/>
          <w:trHeight w:val="284"/>
        </w:trPr>
        <w:tc>
          <w:tcPr>
            <w:tcW w:w="2086" w:type="dxa"/>
          </w:tcPr>
          <w:p w:rsidRPr="00A3618E" w:rsidR="00EC4351" w:rsidP="00F44542" w:rsidRDefault="00EC4351" w14:paraId="2989B50B" w14:textId="77777777">
            <w:pPr>
              <w:jc w:val="center"/>
              <w:rPr>
                <w:rFonts w:ascii="Arial" w:hAnsi="Arial" w:cs="Arial"/>
                <w:color w:val="000000" w:themeColor="text1"/>
                <w:sz w:val="20"/>
                <w:szCs w:val="20"/>
              </w:rPr>
            </w:pPr>
            <w:r w:rsidRPr="00A3618E">
              <w:rPr>
                <w:rFonts w:ascii="Arial" w:hAnsi="Arial" w:cs="Arial"/>
                <w:color w:val="000000" w:themeColor="text1"/>
                <w:sz w:val="20"/>
                <w:szCs w:val="20"/>
              </w:rPr>
              <w:t>...</w:t>
            </w:r>
          </w:p>
        </w:tc>
        <w:tc>
          <w:tcPr>
            <w:tcW w:w="4151" w:type="dxa"/>
            <w:gridSpan w:val="3"/>
          </w:tcPr>
          <w:p w:rsidRPr="00A3618E" w:rsidR="00EC4351" w:rsidP="00F44542" w:rsidRDefault="00EC4351" w14:paraId="22F33D8A" w14:textId="77777777">
            <w:pPr>
              <w:jc w:val="center"/>
              <w:rPr>
                <w:rFonts w:ascii="Arial" w:hAnsi="Arial" w:cs="Arial"/>
                <w:color w:val="000000" w:themeColor="text1"/>
                <w:sz w:val="20"/>
                <w:szCs w:val="20"/>
              </w:rPr>
            </w:pPr>
            <w:r w:rsidRPr="00A3618E">
              <w:rPr>
                <w:rFonts w:ascii="Arial" w:hAnsi="Arial" w:cs="Arial"/>
                <w:color w:val="000000" w:themeColor="text1"/>
                <w:sz w:val="20"/>
                <w:szCs w:val="20"/>
              </w:rPr>
              <w:t>...</w:t>
            </w:r>
          </w:p>
        </w:tc>
        <w:tc>
          <w:tcPr>
            <w:tcW w:w="1694" w:type="dxa"/>
          </w:tcPr>
          <w:p w:rsidRPr="00A3618E" w:rsidR="00EC4351" w:rsidP="00F44542" w:rsidRDefault="00EC4351" w14:paraId="688CA91A" w14:textId="77777777">
            <w:pPr>
              <w:jc w:val="center"/>
              <w:rPr>
                <w:rFonts w:ascii="Arial" w:hAnsi="Arial" w:cs="Arial"/>
                <w:color w:val="000000" w:themeColor="text1"/>
                <w:sz w:val="20"/>
                <w:szCs w:val="20"/>
              </w:rPr>
            </w:pPr>
            <w:r w:rsidRPr="00A3618E">
              <w:rPr>
                <w:rFonts w:ascii="Arial" w:hAnsi="Arial" w:cs="Arial"/>
                <w:color w:val="000000" w:themeColor="text1"/>
                <w:sz w:val="20"/>
                <w:szCs w:val="20"/>
              </w:rPr>
              <w:t>...</w:t>
            </w:r>
          </w:p>
        </w:tc>
        <w:tc>
          <w:tcPr>
            <w:tcW w:w="2275" w:type="dxa"/>
          </w:tcPr>
          <w:p w:rsidRPr="00A3618E" w:rsidR="00EC4351" w:rsidP="00F44542" w:rsidRDefault="00EC4351" w14:paraId="77403FB4" w14:textId="77777777">
            <w:pPr>
              <w:jc w:val="center"/>
              <w:rPr>
                <w:rFonts w:ascii="Arial" w:hAnsi="Arial" w:cs="Arial"/>
                <w:color w:val="000000" w:themeColor="text1"/>
                <w:sz w:val="20"/>
                <w:szCs w:val="20"/>
              </w:rPr>
            </w:pPr>
            <w:r w:rsidRPr="00A3618E">
              <w:rPr>
                <w:rFonts w:ascii="Arial" w:hAnsi="Arial" w:cs="Arial"/>
                <w:color w:val="000000" w:themeColor="text1"/>
                <w:sz w:val="20"/>
                <w:szCs w:val="20"/>
              </w:rPr>
              <w:t>...</w:t>
            </w:r>
          </w:p>
        </w:tc>
      </w:tr>
    </w:tbl>
    <w:p w:rsidRPr="00A3618E" w:rsidR="00EC4351" w:rsidP="00EC4351" w:rsidRDefault="00EC4351" w14:paraId="7A1D532B" w14:textId="3859D266">
      <w:pPr>
        <w:spacing w:after="120"/>
        <w:rPr>
          <w:rFonts w:ascii="Arial" w:hAnsi="Arial" w:cs="Arial"/>
          <w:color w:val="000000" w:themeColor="text1"/>
          <w:sz w:val="22"/>
          <w:szCs w:val="22"/>
        </w:rPr>
      </w:pPr>
      <w:r w:rsidRPr="00A3618E">
        <w:rPr>
          <w:rFonts w:ascii="Arial" w:hAnsi="Arial" w:cs="Arial"/>
          <w:b/>
          <w:bCs/>
          <w:color w:val="000000" w:themeColor="text1"/>
          <w:sz w:val="22"/>
          <w:szCs w:val="22"/>
        </w:rPr>
        <w:t>Pastaba</w:t>
      </w:r>
      <w:r w:rsidRPr="00A3618E">
        <w:rPr>
          <w:rFonts w:ascii="Arial" w:hAnsi="Arial" w:cs="Arial"/>
          <w:color w:val="000000" w:themeColor="text1"/>
          <w:sz w:val="22"/>
          <w:szCs w:val="22"/>
        </w:rPr>
        <w:t>: lentelėje pateikta informacija yra pavyzdinė.</w:t>
      </w:r>
      <w:r w:rsidRPr="00A3618E" w:rsidR="00793BE5">
        <w:rPr>
          <w:rFonts w:ascii="Arial" w:hAnsi="Arial" w:cs="Arial"/>
          <w:color w:val="000000" w:themeColor="text1"/>
          <w:sz w:val="22"/>
          <w:szCs w:val="22"/>
        </w:rPr>
        <w:t xml:space="preserve"> V</w:t>
      </w:r>
      <w:r w:rsidRPr="00A3618E">
        <w:rPr>
          <w:rFonts w:ascii="Arial" w:hAnsi="Arial" w:cs="Arial"/>
          <w:color w:val="000000" w:themeColor="text1"/>
          <w:sz w:val="22"/>
          <w:szCs w:val="22"/>
        </w:rPr>
        <w:t>adovaujantis lentelės pavyzdžiu projekte turi būti pateikta skaičiuojama ir aktuali informacija.</w:t>
      </w:r>
    </w:p>
    <w:p w:rsidRPr="00A3618E" w:rsidR="00EC4351" w:rsidP="0000431E" w:rsidRDefault="00EC4351" w14:paraId="520CA350" w14:textId="58A8998D">
      <w:pPr>
        <w:pStyle w:val="NoSpacing"/>
        <w:numPr>
          <w:ilvl w:val="1"/>
          <w:numId w:val="14"/>
        </w:numPr>
        <w:rPr>
          <w:rFonts w:ascii="Arial" w:hAnsi="Arial" w:cs="Arial"/>
          <w:szCs w:val="22"/>
          <w:lang w:val="lt-LT"/>
        </w:rPr>
      </w:pPr>
      <w:r w:rsidRPr="00A3618E">
        <w:rPr>
          <w:rFonts w:ascii="Arial" w:hAnsi="Arial" w:cs="Arial"/>
          <w:szCs w:val="22"/>
          <w:lang w:val="lt-LT"/>
        </w:rPr>
        <w:t xml:space="preserve">Naujos TP statybos atveju, arba rekonstruojant esamą TP, lanksčių laidininkų (laidų) įrengimui pastotės portaluose, į linijos ir į pastotės pusę, turi būti naudojami polimeriniai strypiniai izoliatoriai. Visus pastotėje naudojamus polimerinius strypinius izoliatorius specifikuoti prie pagrindinės įrangos elektrotechnikos dalyje, ne elektros linijų dalyje. Standartiniai techniniai reikalavimai polimeriniams strypiniams izoliatoriams pateikti </w:t>
      </w:r>
      <w:r w:rsidRPr="00A3618E" w:rsidR="00387A88">
        <w:rPr>
          <w:rFonts w:ascii="Arial" w:hAnsi="Arial" w:cs="Arial"/>
          <w:color w:val="000000" w:themeColor="text1"/>
          <w:kern w:val="1"/>
          <w:szCs w:val="22"/>
          <w:lang w:val="lt-LT" w:eastAsia="ar-SA"/>
        </w:rPr>
        <w:t xml:space="preserve">(4.1) </w:t>
      </w:r>
      <w:r w:rsidRPr="00A3618E">
        <w:rPr>
          <w:rFonts w:ascii="Arial" w:hAnsi="Arial" w:cs="Arial"/>
          <w:color w:val="000000" w:themeColor="text1"/>
          <w:kern w:val="1"/>
          <w:szCs w:val="22"/>
          <w:lang w:val="lt-LT" w:eastAsia="ar-SA"/>
        </w:rPr>
        <w:t>priede.</w:t>
      </w:r>
    </w:p>
    <w:p w:rsidRPr="00A3618E" w:rsidR="00EC4351" w:rsidP="0000431E" w:rsidRDefault="00EC4351" w14:paraId="49E2164B" w14:textId="1E485AAE">
      <w:pPr>
        <w:pStyle w:val="NoSpacing"/>
        <w:numPr>
          <w:ilvl w:val="1"/>
          <w:numId w:val="14"/>
        </w:numPr>
        <w:rPr>
          <w:rFonts w:ascii="Arial" w:hAnsi="Arial" w:cs="Arial"/>
          <w:szCs w:val="22"/>
          <w:lang w:val="lt-LT"/>
        </w:rPr>
      </w:pPr>
      <w:r w:rsidRPr="00A3618E">
        <w:rPr>
          <w:rFonts w:ascii="Arial" w:hAnsi="Arial" w:cs="Arial"/>
          <w:szCs w:val="22"/>
          <w:lang w:val="lt-LT"/>
        </w:rPr>
        <w:t xml:space="preserve">Atskirai sumontuoti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atraminiai izoliatoriai turi atitikti PSO standartinius techninius reikalavimus, pateiktus </w:t>
      </w:r>
      <w:r w:rsidRPr="00A3618E" w:rsidR="00387A88">
        <w:rPr>
          <w:rFonts w:ascii="Arial" w:hAnsi="Arial" w:cs="Arial"/>
          <w:szCs w:val="22"/>
          <w:lang w:val="lt-LT"/>
        </w:rPr>
        <w:t xml:space="preserve">(4.4) </w:t>
      </w:r>
      <w:r w:rsidRPr="00A3618E">
        <w:rPr>
          <w:rFonts w:ascii="Arial" w:hAnsi="Arial" w:cs="Arial"/>
          <w:szCs w:val="22"/>
          <w:lang w:val="lt-LT"/>
        </w:rPr>
        <w:t xml:space="preserve">priede. </w:t>
      </w:r>
    </w:p>
    <w:p w:rsidRPr="00A3618E" w:rsidR="00EC4351" w:rsidP="0000431E" w:rsidRDefault="00EC4351" w14:paraId="017E1A1C" w14:textId="20058FE8">
      <w:pPr>
        <w:pStyle w:val="NoSpacing"/>
        <w:numPr>
          <w:ilvl w:val="1"/>
          <w:numId w:val="14"/>
        </w:numPr>
        <w:rPr>
          <w:rFonts w:ascii="Arial" w:hAnsi="Arial" w:cs="Arial"/>
          <w:szCs w:val="22"/>
          <w:lang w:val="lt-LT"/>
        </w:rPr>
      </w:pPr>
      <w:r w:rsidRPr="00A3618E">
        <w:rPr>
          <w:rFonts w:ascii="Arial" w:hAnsi="Arial" w:cs="Arial"/>
          <w:color w:val="000000" w:themeColor="text1"/>
          <w:szCs w:val="22"/>
          <w:lang w:val="lt-LT"/>
        </w:rPr>
        <w:t xml:space="preserve">Suprojektuoti gnybtus kilnojamų įžemiklių uždėjimui atsižvelgiant į konkrečią prijungimo schemą bei žemiau nurodytus reikalavimus. Gnybtai kilnojamiems įžemikliams projektuojami iš abiejų pusių jungtuvo kartu su srovės transformatoriumi komplekto (taikoma linijų ir </w:t>
      </w:r>
      <w:proofErr w:type="spellStart"/>
      <w:r w:rsidRPr="00A3618E">
        <w:rPr>
          <w:rFonts w:ascii="Arial" w:hAnsi="Arial" w:cs="Arial"/>
          <w:color w:val="000000" w:themeColor="text1"/>
          <w:szCs w:val="22"/>
          <w:lang w:val="lt-LT"/>
        </w:rPr>
        <w:t>sekcijiniam</w:t>
      </w:r>
      <w:proofErr w:type="spellEnd"/>
      <w:r w:rsidRPr="00A3618E">
        <w:rPr>
          <w:rFonts w:ascii="Arial" w:hAnsi="Arial" w:cs="Arial"/>
          <w:color w:val="000000" w:themeColor="text1"/>
          <w:szCs w:val="22"/>
          <w:lang w:val="lt-LT"/>
        </w:rPr>
        <w:t xml:space="preserve"> </w:t>
      </w:r>
      <w:proofErr w:type="spellStart"/>
      <w:r w:rsidRPr="00A3618E">
        <w:rPr>
          <w:rFonts w:ascii="Arial" w:hAnsi="Arial" w:cs="Arial"/>
          <w:color w:val="000000" w:themeColor="text1"/>
          <w:szCs w:val="22"/>
          <w:lang w:val="lt-LT"/>
        </w:rPr>
        <w:t>prijunginiams</w:t>
      </w:r>
      <w:proofErr w:type="spellEnd"/>
      <w:r w:rsidRPr="00A3618E">
        <w:rPr>
          <w:rFonts w:ascii="Arial" w:hAnsi="Arial" w:cs="Arial"/>
          <w:color w:val="000000" w:themeColor="text1"/>
          <w:szCs w:val="22"/>
          <w:lang w:val="lt-LT"/>
        </w:rPr>
        <w:t>) arba remontinėje jungtyje vienas gnybtų komplektas tarp skyriklių</w:t>
      </w:r>
      <w:r w:rsidRPr="00A3618E" w:rsidR="00456127">
        <w:rPr>
          <w:rFonts w:ascii="Arial" w:hAnsi="Arial" w:cs="Arial"/>
          <w:color w:val="000000" w:themeColor="text1"/>
          <w:szCs w:val="22"/>
          <w:lang w:val="lt-LT"/>
        </w:rPr>
        <w:t xml:space="preserve">, kai </w:t>
      </w:r>
      <w:proofErr w:type="spellStart"/>
      <w:r w:rsidRPr="00A3618E" w:rsidR="00456127">
        <w:rPr>
          <w:rFonts w:ascii="Arial" w:hAnsi="Arial" w:cs="Arial"/>
          <w:color w:val="000000" w:themeColor="text1"/>
          <w:szCs w:val="22"/>
          <w:lang w:val="lt-LT"/>
        </w:rPr>
        <w:t>sekcijinis</w:t>
      </w:r>
      <w:proofErr w:type="spellEnd"/>
      <w:r w:rsidRPr="00A3618E" w:rsidR="00456127">
        <w:rPr>
          <w:rFonts w:ascii="Arial" w:hAnsi="Arial" w:cs="Arial"/>
          <w:color w:val="000000" w:themeColor="text1"/>
          <w:szCs w:val="22"/>
          <w:lang w:val="lt-LT"/>
        </w:rPr>
        <w:t xml:space="preserve"> jungtuvas neįrengiamas</w:t>
      </w:r>
      <w:r w:rsidRPr="00A3618E">
        <w:rPr>
          <w:rFonts w:ascii="Arial" w:hAnsi="Arial" w:cs="Arial"/>
          <w:color w:val="000000" w:themeColor="text1"/>
          <w:szCs w:val="22"/>
          <w:lang w:val="lt-LT"/>
        </w:rPr>
        <w:t xml:space="preserve">. Taip pat, gnybtai kilnojamiems įžemikliams projektuojami </w:t>
      </w:r>
      <w:r w:rsidRPr="00A3618E">
        <w:rPr>
          <w:rFonts w:ascii="Arial" w:hAnsi="Arial" w:cs="Arial"/>
          <w:szCs w:val="22"/>
          <w:lang w:val="lt-LT"/>
        </w:rPr>
        <w:t xml:space="preserve">prie išėjimų į elektros perdavimo </w:t>
      </w:r>
      <w:r w:rsidRPr="00A3618E">
        <w:rPr>
          <w:rFonts w:ascii="Arial" w:hAnsi="Arial" w:cs="Arial"/>
          <w:color w:val="000000" w:themeColor="text1"/>
          <w:szCs w:val="22"/>
          <w:lang w:val="lt-LT"/>
        </w:rPr>
        <w:t xml:space="preserve">linijas (į linijos pusę už ribotuvo), prie įtampos matavimo transformatorių ir prie galios transformatorių 110 </w:t>
      </w:r>
      <w:proofErr w:type="spellStart"/>
      <w:r w:rsidRPr="00A3618E">
        <w:rPr>
          <w:rFonts w:ascii="Arial" w:hAnsi="Arial" w:cs="Arial"/>
          <w:color w:val="000000" w:themeColor="text1"/>
          <w:szCs w:val="22"/>
          <w:lang w:val="lt-LT"/>
        </w:rPr>
        <w:t>kV</w:t>
      </w:r>
      <w:proofErr w:type="spellEnd"/>
      <w:r w:rsidRPr="00A3618E">
        <w:rPr>
          <w:rFonts w:ascii="Arial" w:hAnsi="Arial" w:cs="Arial"/>
          <w:color w:val="000000" w:themeColor="text1"/>
          <w:szCs w:val="22"/>
          <w:lang w:val="lt-LT"/>
        </w:rPr>
        <w:t xml:space="preserve"> išvadų (tarp transformatoriaus įvadų ir ribotuvų arba artimiausių skirstyklos įrenginių, jei šalia transformatoriaus ribotuvai neprojektuojami)</w:t>
      </w:r>
      <w:bookmarkStart w:name="_Hlk114472763" w:id="62"/>
      <w:r w:rsidRPr="00A3618E">
        <w:rPr>
          <w:rFonts w:ascii="Arial" w:hAnsi="Arial" w:cs="Arial"/>
          <w:szCs w:val="22"/>
          <w:lang w:val="lt-LT"/>
        </w:rPr>
        <w:t>.</w:t>
      </w:r>
      <w:bookmarkEnd w:id="62"/>
      <w:r w:rsidRPr="00A3618E">
        <w:rPr>
          <w:rFonts w:ascii="Arial" w:hAnsi="Arial" w:cs="Arial"/>
          <w:color w:val="000000" w:themeColor="text1"/>
          <w:kern w:val="1"/>
          <w:szCs w:val="22"/>
          <w:lang w:val="lt-LT" w:eastAsia="ar-SA"/>
        </w:rPr>
        <w:t xml:space="preserve"> </w:t>
      </w:r>
      <w:r w:rsidRPr="00A3618E">
        <w:rPr>
          <w:rFonts w:ascii="Arial" w:hAnsi="Arial" w:cs="Arial"/>
          <w:color w:val="000000" w:themeColor="text1"/>
          <w:szCs w:val="22"/>
          <w:lang w:val="lt-LT"/>
        </w:rPr>
        <w:t>Tikslios įžeminimo kontaktų įrengimo vietos parenkamos ir suderinamos su PSO projekto rengimo metu.</w:t>
      </w:r>
      <w:r w:rsidRPr="00A3618E">
        <w:rPr>
          <w:rFonts w:ascii="Arial" w:hAnsi="Arial" w:cs="Arial"/>
          <w:color w:val="000000" w:themeColor="text1"/>
          <w:kern w:val="1"/>
          <w:szCs w:val="22"/>
          <w:lang w:val="lt-LT" w:eastAsia="ar-SA"/>
        </w:rPr>
        <w:t xml:space="preserve"> Kontaktai kilnojamų įžemiklių uždėjimui turi būti </w:t>
      </w:r>
      <w:r w:rsidRPr="00A3618E" w:rsidR="00EF6D18">
        <w:rPr>
          <w:rFonts w:ascii="Arial" w:hAnsi="Arial" w:cs="Arial"/>
          <w:color w:val="000000" w:themeColor="text1"/>
          <w:kern w:val="1"/>
          <w:szCs w:val="22"/>
          <w:lang w:val="lt-LT" w:eastAsia="ar-SA"/>
        </w:rPr>
        <w:t>suprojektuoti</w:t>
      </w:r>
      <w:r w:rsidRPr="00A3618E">
        <w:rPr>
          <w:rFonts w:ascii="Arial" w:hAnsi="Arial" w:cs="Arial"/>
          <w:color w:val="000000" w:themeColor="text1"/>
          <w:kern w:val="1"/>
          <w:szCs w:val="22"/>
          <w:lang w:val="lt-LT" w:eastAsia="ar-SA"/>
        </w:rPr>
        <w:t xml:space="preserve"> tokiame aukštyje, kad kilnojamąjį įžemiklį prie kontaktų būtų galima prijungti naudojant 110 </w:t>
      </w:r>
      <w:proofErr w:type="spellStart"/>
      <w:r w:rsidRPr="00A3618E">
        <w:rPr>
          <w:rFonts w:ascii="Arial" w:hAnsi="Arial" w:cs="Arial"/>
          <w:color w:val="000000" w:themeColor="text1"/>
          <w:kern w:val="1"/>
          <w:szCs w:val="22"/>
          <w:lang w:val="lt-LT" w:eastAsia="ar-SA"/>
        </w:rPr>
        <w:t>kV</w:t>
      </w:r>
      <w:proofErr w:type="spellEnd"/>
      <w:r w:rsidRPr="00A3618E">
        <w:rPr>
          <w:rFonts w:ascii="Arial" w:hAnsi="Arial" w:cs="Arial"/>
          <w:color w:val="000000" w:themeColor="text1"/>
          <w:kern w:val="1"/>
          <w:szCs w:val="22"/>
          <w:lang w:val="lt-LT" w:eastAsia="ar-SA"/>
        </w:rPr>
        <w:t xml:space="preserve"> izoliacinę lazdą nenaudojant pakėlimo į aukštį priemonių</w:t>
      </w:r>
      <w:r w:rsidRPr="00A3618E">
        <w:rPr>
          <w:rFonts w:ascii="Arial" w:hAnsi="Arial" w:cs="Arial"/>
          <w:szCs w:val="22"/>
          <w:lang w:val="lt-LT"/>
        </w:rPr>
        <w:t>.</w:t>
      </w:r>
    </w:p>
    <w:p w:rsidRPr="00A3618E" w:rsidR="00EC4351" w:rsidP="0000431E" w:rsidRDefault="00EC4351" w14:paraId="5DBC55FF" w14:textId="2F0BE019">
      <w:pPr>
        <w:pStyle w:val="NoSpacing"/>
        <w:numPr>
          <w:ilvl w:val="1"/>
          <w:numId w:val="14"/>
        </w:numPr>
        <w:rPr>
          <w:rFonts w:ascii="Arial" w:hAnsi="Arial" w:cs="Arial"/>
          <w:szCs w:val="22"/>
          <w:lang w:val="lt-LT"/>
        </w:rPr>
      </w:pPr>
      <w:r w:rsidRPr="00A3618E">
        <w:rPr>
          <w:rFonts w:ascii="Arial" w:hAnsi="Arial" w:cs="Arial"/>
          <w:color w:val="000000" w:themeColor="text1"/>
          <w:szCs w:val="22"/>
          <w:lang w:val="lt-LT"/>
        </w:rPr>
        <w:t xml:space="preserve">Suprojektuoti prijungimo prie galios transformatorių 110 </w:t>
      </w:r>
      <w:proofErr w:type="spellStart"/>
      <w:r w:rsidRPr="00A3618E">
        <w:rPr>
          <w:rFonts w:ascii="Arial" w:hAnsi="Arial" w:cs="Arial"/>
          <w:color w:val="000000" w:themeColor="text1"/>
          <w:szCs w:val="22"/>
          <w:lang w:val="lt-LT"/>
        </w:rPr>
        <w:t>kV</w:t>
      </w:r>
      <w:proofErr w:type="spellEnd"/>
      <w:r w:rsidRPr="00A3618E">
        <w:rPr>
          <w:rFonts w:ascii="Arial" w:hAnsi="Arial" w:cs="Arial"/>
          <w:color w:val="000000" w:themeColor="text1"/>
          <w:szCs w:val="22"/>
          <w:lang w:val="lt-LT"/>
        </w:rPr>
        <w:t xml:space="preserve"> įvadų, skirstyklos </w:t>
      </w:r>
      <w:r w:rsidRPr="00A3618E">
        <w:rPr>
          <w:rFonts w:ascii="Arial" w:hAnsi="Arial" w:cs="Arial"/>
          <w:color w:val="000000" w:themeColor="text1"/>
          <w:kern w:val="1"/>
          <w:szCs w:val="22"/>
          <w:lang w:val="lt-LT" w:eastAsia="ar-SA"/>
        </w:rPr>
        <w:t xml:space="preserve">pirminių įrenginių ir laidininkų prijungimo būdą ir gnybtus. </w:t>
      </w:r>
      <w:r w:rsidRPr="00A3618E">
        <w:rPr>
          <w:rFonts w:ascii="Arial" w:hAnsi="Arial" w:cs="Arial"/>
          <w:color w:val="000000" w:themeColor="text1"/>
          <w:szCs w:val="22"/>
          <w:lang w:val="lt-LT"/>
        </w:rPr>
        <w:t xml:space="preserve">Reikalavimai 110 </w:t>
      </w:r>
      <w:proofErr w:type="spellStart"/>
      <w:r w:rsidRPr="00A3618E">
        <w:rPr>
          <w:rFonts w:ascii="Arial" w:hAnsi="Arial" w:cs="Arial"/>
          <w:color w:val="000000" w:themeColor="text1"/>
          <w:szCs w:val="22"/>
          <w:lang w:val="lt-LT"/>
        </w:rPr>
        <w:t>kV</w:t>
      </w:r>
      <w:proofErr w:type="spellEnd"/>
      <w:r w:rsidRPr="00A3618E">
        <w:rPr>
          <w:rFonts w:ascii="Arial" w:hAnsi="Arial" w:cs="Arial"/>
          <w:color w:val="000000" w:themeColor="text1"/>
          <w:szCs w:val="22"/>
          <w:lang w:val="lt-LT"/>
        </w:rPr>
        <w:t xml:space="preserve"> pirminių įrenginių prijungimo gnybtams</w:t>
      </w:r>
      <w:r w:rsidRPr="00A3618E">
        <w:rPr>
          <w:rFonts w:ascii="Arial" w:hAnsi="Arial" w:cs="Arial"/>
          <w:color w:val="000000" w:themeColor="text1"/>
          <w:kern w:val="1"/>
          <w:szCs w:val="22"/>
          <w:lang w:val="lt-LT" w:eastAsia="ar-SA"/>
        </w:rPr>
        <w:t xml:space="preserve"> pateikiami </w:t>
      </w:r>
      <w:r w:rsidRPr="00A3618E" w:rsidR="00D706B7">
        <w:rPr>
          <w:rFonts w:ascii="Arial" w:hAnsi="Arial" w:cs="Arial"/>
          <w:color w:val="000000" w:themeColor="text1"/>
          <w:kern w:val="1"/>
          <w:szCs w:val="22"/>
          <w:lang w:val="lt-LT" w:eastAsia="ar-SA"/>
        </w:rPr>
        <w:t>(4.11)</w:t>
      </w:r>
      <w:sdt>
        <w:sdtPr>
          <w:rPr>
            <w:rFonts w:ascii="Arial" w:hAnsi="Arial" w:cs="Arial"/>
            <w:color w:val="000000" w:themeColor="text1"/>
            <w:kern w:val="1"/>
            <w:szCs w:val="22"/>
            <w:lang w:val="lt-LT" w:eastAsia="ar-SA"/>
          </w:rPr>
          <w:id w:val="636220684"/>
          <w:citation/>
        </w:sdtPr>
        <w:sdtEndPr/>
        <w:sdtContent>
          <w:r w:rsidRPr="00A3618E">
            <w:rPr>
              <w:rFonts w:ascii="Arial" w:hAnsi="Arial" w:cs="Arial"/>
              <w:color w:val="000000" w:themeColor="text1"/>
              <w:kern w:val="1"/>
              <w:szCs w:val="22"/>
              <w:lang w:val="lt-LT" w:eastAsia="ar-SA"/>
            </w:rPr>
            <w:fldChar w:fldCharType="begin"/>
          </w:r>
          <w:r w:rsidRPr="00A3618E">
            <w:rPr>
              <w:rFonts w:ascii="Arial" w:hAnsi="Arial" w:cs="Arial"/>
              <w:color w:val="000000" w:themeColor="text1"/>
              <w:kern w:val="1"/>
              <w:szCs w:val="22"/>
              <w:lang w:val="lt-LT" w:eastAsia="ar-SA"/>
            </w:rPr>
            <w:instrText xml:space="preserve">CITATION Placeholder30 \l 1033 </w:instrText>
          </w:r>
          <w:r w:rsidRPr="00A3618E">
            <w:rPr>
              <w:rFonts w:ascii="Arial" w:hAnsi="Arial" w:cs="Arial"/>
              <w:color w:val="000000" w:themeColor="text1"/>
              <w:kern w:val="1"/>
              <w:szCs w:val="22"/>
              <w:lang w:val="lt-LT" w:eastAsia="ar-SA"/>
            </w:rPr>
            <w:fldChar w:fldCharType="separate"/>
          </w:r>
          <w:r w:rsidRPr="00A3618E">
            <w:rPr>
              <w:rFonts w:ascii="Arial" w:hAnsi="Arial" w:cs="Arial"/>
              <w:color w:val="000000" w:themeColor="text1"/>
              <w:kern w:val="1"/>
              <w:szCs w:val="22"/>
              <w:lang w:val="lt-LT" w:eastAsia="ar-SA"/>
            </w:rPr>
            <w:fldChar w:fldCharType="end"/>
          </w:r>
        </w:sdtContent>
      </w:sdt>
      <w:r w:rsidRPr="00A3618E">
        <w:rPr>
          <w:rFonts w:ascii="Arial" w:hAnsi="Arial" w:cs="Arial"/>
          <w:color w:val="000000" w:themeColor="text1"/>
          <w:kern w:val="1"/>
          <w:szCs w:val="22"/>
          <w:lang w:val="lt-LT" w:eastAsia="ar-SA"/>
        </w:rPr>
        <w:t xml:space="preserve"> priede.</w:t>
      </w:r>
    </w:p>
    <w:p w:rsidRPr="00A3618E" w:rsidR="00EC4351" w:rsidP="0000431E" w:rsidRDefault="007362EE" w14:paraId="1D3C0FD3" w14:textId="790D02B7">
      <w:pPr>
        <w:pStyle w:val="NoSpacing"/>
        <w:numPr>
          <w:ilvl w:val="1"/>
          <w:numId w:val="14"/>
        </w:numPr>
        <w:rPr>
          <w:rFonts w:ascii="Arial" w:hAnsi="Arial" w:cs="Arial"/>
          <w:szCs w:val="22"/>
          <w:lang w:val="lt-LT"/>
        </w:rPr>
      </w:pPr>
      <w:r w:rsidRPr="00A3618E">
        <w:rPr>
          <w:rFonts w:ascii="Arial" w:hAnsi="Arial" w:cs="Arial"/>
          <w:color w:val="000000" w:themeColor="text1"/>
          <w:szCs w:val="22"/>
          <w:lang w:val="lt-LT"/>
        </w:rPr>
        <w:lastRenderedPageBreak/>
        <w:t xml:space="preserve">TDP įrašyti, kad gamybos ir montavimo brėžiniuose turi būti numatyti varžtai </w:t>
      </w:r>
      <w:r w:rsidRPr="00A3618E">
        <w:rPr>
          <w:rFonts w:ascii="Arial" w:hAnsi="Arial" w:cs="Arial"/>
          <w:szCs w:val="22"/>
          <w:lang w:val="lt-LT"/>
        </w:rPr>
        <w:t xml:space="preserve">aukštos įtampos įrenginių prijungimo gnybtams užveržti, kurie prijungus </w:t>
      </w:r>
      <w:proofErr w:type="spellStart"/>
      <w:r w:rsidRPr="00A3618E">
        <w:rPr>
          <w:rFonts w:ascii="Arial" w:hAnsi="Arial" w:cs="Arial"/>
          <w:szCs w:val="22"/>
          <w:lang w:val="lt-LT"/>
        </w:rPr>
        <w:t>šynolaidį</w:t>
      </w:r>
      <w:proofErr w:type="spellEnd"/>
      <w:r w:rsidRPr="00A3618E">
        <w:rPr>
          <w:rFonts w:ascii="Arial" w:hAnsi="Arial" w:cs="Arial"/>
          <w:szCs w:val="22"/>
          <w:lang w:val="lt-LT"/>
        </w:rPr>
        <w:t xml:space="preserve">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w:t>
      </w:r>
      <w:proofErr w:type="spellStart"/>
      <w:r w:rsidRPr="00A3618E">
        <w:rPr>
          <w:rFonts w:ascii="Arial" w:hAnsi="Arial" w:cs="Arial"/>
          <w:szCs w:val="22"/>
          <w:lang w:val="lt-LT"/>
        </w:rPr>
        <w:t>šynolaidžio</w:t>
      </w:r>
      <w:proofErr w:type="spellEnd"/>
      <w:r w:rsidRPr="00A3618E">
        <w:rPr>
          <w:rFonts w:ascii="Arial" w:hAnsi="Arial" w:cs="Arial"/>
          <w:szCs w:val="22"/>
          <w:lang w:val="lt-LT"/>
        </w:rPr>
        <w:t xml:space="preserve"> išėjimo atstumas iš prijungimo gnybto turi būti ne didesnis nei 2 mm.</w:t>
      </w:r>
    </w:p>
    <w:p w:rsidRPr="00A3618E" w:rsidR="00EC4351" w:rsidP="0000431E" w:rsidRDefault="00EC4351" w14:paraId="2437DE15" w14:textId="5500265E">
      <w:pPr>
        <w:pStyle w:val="NoSpacing"/>
        <w:numPr>
          <w:ilvl w:val="1"/>
          <w:numId w:val="14"/>
        </w:numPr>
        <w:rPr>
          <w:rFonts w:ascii="Arial" w:hAnsi="Arial" w:cs="Arial"/>
          <w:color w:val="000000" w:themeColor="text1"/>
          <w:szCs w:val="22"/>
          <w:lang w:val="lt-LT"/>
        </w:rPr>
      </w:pPr>
      <w:r w:rsidRPr="00A3618E">
        <w:rPr>
          <w:rFonts w:ascii="Arial" w:hAnsi="Arial" w:cs="Arial"/>
          <w:color w:val="000000" w:themeColor="text1"/>
          <w:szCs w:val="22"/>
          <w:lang w:val="lt-LT"/>
        </w:rPr>
        <w:t xml:space="preserve">Suprojektuoti įžeminimo įrenginius vadovaujantis Elektros įrenginių įrengimo bendrųjų taisyklių (toliau - EĮĮBT) reikalavimais. Perdavimo tinklo dalies įžeminimo įrenginių sprendiniai parenkami pagal įžeminimo kontūro varžą. Atstojamoji perdavimo tinklo skirstyklos dalies įžeminimo kontūro varža bet kuriuo metų laiku neturi viršyti 0,5 Ω, o priduodant objektą etapais, visais atvejais PSO dalies įžeminimo kontūro varža neturi viršyti 0,5 Ω, kad užtikrinti EĮĮBT reikalavimus. Rengiant projektą, kur reikalaujama pagal EĮĮBT būtina įvertinti ir prisilietimo įtampą, prisilietimo įtampa neturi viršyti leistinos pagal EĮĮBT. Skaičiuojant prisilietimo įtampą vadovautis LST EN 50522. Perdavimo tinklo skirstyklos įžeminimo įrenginius numatyti sujungti su STO dalies įžeminimo įrenginiais. Jei projektuojamas įėjimas/ įvažiavimas į skirstyklą pro perdavimo tinklo dalies teritoriją, prie įėjimų ir įvažiavimų būtina išlyginti potencialą. Tam reikalinga suprojektuoti du vertikaliuosius elektrodus, sujungtus su kraštiniu horizontaliuoju įžeminimo laidininku. Jie turi būti ne trumpesni kaip 3 m ilgio ir </w:t>
      </w:r>
      <w:r w:rsidRPr="00A3618E" w:rsidR="00EF6D18">
        <w:rPr>
          <w:rFonts w:ascii="Arial" w:hAnsi="Arial" w:cs="Arial"/>
          <w:color w:val="000000" w:themeColor="text1"/>
          <w:szCs w:val="22"/>
          <w:lang w:val="lt-LT"/>
        </w:rPr>
        <w:t>suprojektuoti</w:t>
      </w:r>
      <w:r w:rsidRPr="00A3618E">
        <w:rPr>
          <w:rFonts w:ascii="Arial" w:hAnsi="Arial" w:cs="Arial"/>
          <w:color w:val="000000" w:themeColor="text1"/>
          <w:szCs w:val="22"/>
          <w:lang w:val="lt-LT"/>
        </w:rPr>
        <w:t xml:space="preserve"> iš abiejų įėjimo ar įvažiavimo pusių. </w:t>
      </w:r>
      <w:r w:rsidRPr="00A3618E">
        <w:rPr>
          <w:rFonts w:ascii="Arial" w:hAnsi="Arial" w:cs="Arial"/>
          <w:color w:val="000000" w:themeColor="text1"/>
          <w:kern w:val="1"/>
          <w:szCs w:val="22"/>
          <w:lang w:val="lt-LT" w:eastAsia="ar-SA"/>
        </w:rPr>
        <w:t xml:space="preserve">Standartiniai techniniai reikalavimai įžeminimo kontūro įrengimui ir įžeminimo kontūro elementams pateikiami </w:t>
      </w:r>
      <w:r w:rsidRPr="00A3618E" w:rsidR="006F3D84">
        <w:rPr>
          <w:rFonts w:ascii="Arial" w:hAnsi="Arial" w:cs="Arial"/>
          <w:color w:val="000000" w:themeColor="text1"/>
          <w:kern w:val="1"/>
          <w:szCs w:val="22"/>
          <w:lang w:val="lt-LT" w:eastAsia="ar-SA"/>
        </w:rPr>
        <w:t>(4.12</w:t>
      </w:r>
      <w:r w:rsidRPr="00A3618E" w:rsidR="005D64D2">
        <w:rPr>
          <w:rFonts w:ascii="Arial" w:hAnsi="Arial" w:cs="Arial"/>
          <w:color w:val="000000" w:themeColor="text1"/>
          <w:kern w:val="1"/>
          <w:szCs w:val="22"/>
          <w:lang w:val="lt-LT" w:eastAsia="ar-SA"/>
        </w:rPr>
        <w:t>)</w:t>
      </w:r>
      <w:r w:rsidRPr="00A3618E" w:rsidR="006F3D84">
        <w:rPr>
          <w:rFonts w:ascii="Arial" w:hAnsi="Arial" w:cs="Arial"/>
          <w:color w:val="000000" w:themeColor="text1"/>
          <w:kern w:val="1"/>
          <w:szCs w:val="22"/>
          <w:lang w:val="lt-LT" w:eastAsia="ar-SA"/>
        </w:rPr>
        <w:t xml:space="preserve"> </w:t>
      </w:r>
      <w:r w:rsidRPr="00A3618E">
        <w:rPr>
          <w:rFonts w:ascii="Arial" w:hAnsi="Arial" w:cs="Arial"/>
          <w:color w:val="000000" w:themeColor="text1"/>
          <w:kern w:val="1"/>
          <w:szCs w:val="22"/>
          <w:lang w:val="lt-LT" w:eastAsia="ar-SA"/>
        </w:rPr>
        <w:t xml:space="preserve">ir </w:t>
      </w:r>
      <w:r w:rsidRPr="00A3618E" w:rsidR="005D64D2">
        <w:rPr>
          <w:rFonts w:ascii="Arial" w:hAnsi="Arial" w:cs="Arial"/>
          <w:color w:val="000000" w:themeColor="text1"/>
          <w:kern w:val="1"/>
          <w:szCs w:val="22"/>
          <w:lang w:val="lt-LT" w:eastAsia="ar-SA"/>
        </w:rPr>
        <w:t>(</w:t>
      </w:r>
      <w:r w:rsidRPr="00A3618E" w:rsidR="006F3D84">
        <w:rPr>
          <w:rFonts w:ascii="Arial" w:hAnsi="Arial" w:cs="Arial"/>
          <w:color w:val="000000" w:themeColor="text1"/>
          <w:kern w:val="1"/>
          <w:szCs w:val="22"/>
          <w:lang w:val="lt-LT" w:eastAsia="ar-SA"/>
        </w:rPr>
        <w:t xml:space="preserve">4.13) </w:t>
      </w:r>
      <w:r w:rsidRPr="00A3618E">
        <w:rPr>
          <w:rFonts w:ascii="Arial" w:hAnsi="Arial" w:cs="Arial"/>
          <w:color w:val="000000" w:themeColor="text1"/>
          <w:kern w:val="1"/>
          <w:szCs w:val="22"/>
          <w:lang w:val="lt-LT" w:eastAsia="ar-SA"/>
        </w:rPr>
        <w:t>prieduose</w:t>
      </w:r>
      <w:r w:rsidRPr="00A3618E">
        <w:rPr>
          <w:rFonts w:ascii="Arial" w:hAnsi="Arial" w:cs="Arial"/>
          <w:szCs w:val="22"/>
          <w:lang w:val="lt-LT"/>
        </w:rPr>
        <w:t>.</w:t>
      </w:r>
    </w:p>
    <w:p w:rsidRPr="00A3618E" w:rsidR="00EC4351" w:rsidP="0000431E" w:rsidRDefault="00EC4351" w14:paraId="0E4F8999" w14:textId="77777777">
      <w:pPr>
        <w:pStyle w:val="NoSpacing"/>
        <w:numPr>
          <w:ilvl w:val="1"/>
          <w:numId w:val="14"/>
        </w:numPr>
        <w:rPr>
          <w:rFonts w:ascii="Arial" w:hAnsi="Arial" w:cs="Arial"/>
          <w:szCs w:val="22"/>
          <w:lang w:val="lt-LT"/>
        </w:rPr>
      </w:pPr>
      <w:r w:rsidRPr="00A3618E">
        <w:rPr>
          <w:rFonts w:ascii="Arial" w:hAnsi="Arial" w:cs="Arial"/>
          <w:szCs w:val="22"/>
          <w:lang w:val="lt-LT"/>
        </w:rPr>
        <w:t xml:space="preserve"> Suprojektuoti įžeminimo kontūro laidininko prijungimą prie laikančiųjų metalo konstrukcijų dviem varžtiniais sujungimais.</w:t>
      </w:r>
    </w:p>
    <w:p w:rsidRPr="00A3618E" w:rsidR="00EC4351" w:rsidP="0000431E" w:rsidRDefault="00EC4351" w14:paraId="1C5E6E61" w14:textId="3B7B40C6">
      <w:pPr>
        <w:pStyle w:val="NoSpacing"/>
        <w:numPr>
          <w:ilvl w:val="1"/>
          <w:numId w:val="14"/>
        </w:numPr>
        <w:rPr>
          <w:rFonts w:ascii="Arial" w:hAnsi="Arial" w:cs="Arial"/>
          <w:szCs w:val="22"/>
          <w:lang w:val="lt-LT"/>
        </w:rPr>
      </w:pPr>
      <w:r w:rsidRPr="00A3618E">
        <w:rPr>
          <w:rFonts w:ascii="Arial" w:hAnsi="Arial" w:cs="Arial"/>
          <w:color w:val="000000" w:themeColor="text1"/>
          <w:szCs w:val="22"/>
          <w:lang w:val="lt-LT"/>
        </w:rPr>
        <w:t xml:space="preserve">Jeigu bus </w:t>
      </w:r>
      <w:r w:rsidRPr="00A3618E" w:rsidR="00EF6D18">
        <w:rPr>
          <w:rFonts w:ascii="Arial" w:hAnsi="Arial" w:cs="Arial"/>
          <w:color w:val="000000" w:themeColor="text1"/>
          <w:szCs w:val="22"/>
          <w:lang w:val="lt-LT"/>
        </w:rPr>
        <w:t>projektuojama</w:t>
      </w:r>
      <w:r w:rsidRPr="00A3618E">
        <w:rPr>
          <w:rFonts w:ascii="Arial" w:hAnsi="Arial" w:cs="Arial"/>
          <w:color w:val="000000" w:themeColor="text1"/>
          <w:szCs w:val="22"/>
          <w:lang w:val="lt-LT"/>
        </w:rPr>
        <w:t xml:space="preserve"> nauja perdavimo tinklo dalies tvora arba rekonstruojama esama, projekto aiškinamajame rašte aiškiai nurodyti arba įžeminimų brėžinyje įrašyti pastabą, kad elektrai laidus ryšys negali būti laikomas tvoros segmentų tvirtinimas, tam turi būti įrengtas atskiras elektrai laidus ryšys (sujungimas) tarp atskirų aptvaro metalinių dalių (segmentų).</w:t>
      </w:r>
      <w:r w:rsidRPr="00A3618E">
        <w:rPr>
          <w:rFonts w:ascii="Arial" w:hAnsi="Arial" w:cs="Arial"/>
          <w:strike/>
          <w:color w:val="000000" w:themeColor="text1"/>
          <w:szCs w:val="22"/>
          <w:lang w:val="lt-LT"/>
        </w:rPr>
        <w:t xml:space="preserve"> </w:t>
      </w:r>
    </w:p>
    <w:p w:rsidRPr="00A3618E" w:rsidR="00EC4351" w:rsidP="0000431E" w:rsidRDefault="00EC4351" w14:paraId="6DBD30C3" w14:textId="3FC915B9">
      <w:pPr>
        <w:pStyle w:val="NoSpacing"/>
        <w:numPr>
          <w:ilvl w:val="1"/>
          <w:numId w:val="14"/>
        </w:numPr>
        <w:rPr>
          <w:rFonts w:ascii="Arial" w:hAnsi="Arial" w:cs="Arial"/>
          <w:kern w:val="1"/>
          <w:szCs w:val="22"/>
          <w:lang w:val="lt-LT" w:eastAsia="ar-SA"/>
        </w:rPr>
      </w:pPr>
      <w:bookmarkStart w:name="_Hlk138757627" w:id="63"/>
      <w:r w:rsidRPr="00A3618E">
        <w:rPr>
          <w:rFonts w:ascii="Arial" w:hAnsi="Arial" w:cs="Arial"/>
          <w:szCs w:val="22"/>
          <w:lang w:val="lt-LT"/>
        </w:rPr>
        <w:t>S</w:t>
      </w:r>
      <w:r w:rsidRPr="00A3618E">
        <w:rPr>
          <w:rFonts w:ascii="Arial" w:hAnsi="Arial" w:cs="Arial"/>
          <w:szCs w:val="22"/>
          <w:lang w:val="lt-LT" w:eastAsia="ar-SA"/>
        </w:rPr>
        <w:t>uprojektuoti</w:t>
      </w:r>
      <w:r w:rsidRPr="00A3618E">
        <w:rPr>
          <w:rFonts w:ascii="Arial" w:hAnsi="Arial" w:cs="Arial"/>
          <w:szCs w:val="22"/>
          <w:lang w:val="lt-LT"/>
        </w:rPr>
        <w:t xml:space="preserve"> galios</w:t>
      </w:r>
      <w:r w:rsidRPr="00A3618E" w:rsidDel="00CB0F76">
        <w:rPr>
          <w:rFonts w:ascii="Arial" w:hAnsi="Arial" w:cs="Arial"/>
          <w:szCs w:val="22"/>
          <w:lang w:val="lt-LT"/>
        </w:rPr>
        <w:t xml:space="preserve"> </w:t>
      </w:r>
      <w:r w:rsidRPr="00A3618E">
        <w:rPr>
          <w:rFonts w:ascii="Arial" w:hAnsi="Arial" w:cs="Arial"/>
          <w:szCs w:val="22"/>
          <w:lang w:val="lt-LT"/>
        </w:rPr>
        <w:t>skydelį (-</w:t>
      </w:r>
      <w:proofErr w:type="spellStart"/>
      <w:r w:rsidRPr="00A3618E">
        <w:rPr>
          <w:rFonts w:ascii="Arial" w:hAnsi="Arial" w:cs="Arial"/>
          <w:szCs w:val="22"/>
          <w:lang w:val="lt-LT"/>
        </w:rPr>
        <w:t>ius</w:t>
      </w:r>
      <w:proofErr w:type="spellEnd"/>
      <w:r w:rsidRPr="00A3618E">
        <w:rPr>
          <w:rFonts w:ascii="Arial" w:hAnsi="Arial" w:cs="Arial"/>
          <w:szCs w:val="22"/>
          <w:lang w:val="lt-LT"/>
        </w:rPr>
        <w:t xml:space="preserve">)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kilnojamų įrenginių maitinimui AS teritorijoje su vienfaziais (2 vnt. F tipo) ir trifaziu (1 vnt.) kištukiniais lizdais (vienfazis automatinis jungiklis 16 A, trifazis – 32 A), maitinamais per srovės nuotėkio relę. Galios skydelių ir kištukinių lizdų IP klasė - ≥ IP54. </w:t>
      </w:r>
      <w:bookmarkStart w:name="_Hlk161907406" w:id="64"/>
      <w:r w:rsidRPr="00A3618E">
        <w:rPr>
          <w:rFonts w:ascii="Arial" w:hAnsi="Arial" w:cs="Arial"/>
          <w:szCs w:val="22"/>
          <w:lang w:val="lt-LT"/>
        </w:rPr>
        <w:t xml:space="preserve">Kištukiniai lizdai turi būti sumontuojami skydelių išorinėje šoninėje fasado pusėje ir turi būti pasiekiami esant uždarytoms skydelio durims. </w:t>
      </w:r>
      <w:r w:rsidRPr="00A3618E" w:rsidR="0064001C">
        <w:rPr>
          <w:rFonts w:ascii="Arial" w:hAnsi="Arial" w:cs="Arial"/>
          <w:szCs w:val="22"/>
          <w:lang w:val="lt-LT"/>
        </w:rPr>
        <w:t>P</w:t>
      </w:r>
      <w:r w:rsidRPr="00A3618E">
        <w:rPr>
          <w:rFonts w:ascii="Arial" w:hAnsi="Arial" w:cs="Arial"/>
          <w:szCs w:val="22"/>
          <w:lang w:val="lt-LT"/>
        </w:rPr>
        <w:t>rojekto techninėse specifikacijose turi būti nurodytas kištukinių lizdų montavimas skydo išorėje – lauke</w:t>
      </w:r>
      <w:bookmarkEnd w:id="64"/>
      <w:r w:rsidRPr="00A3618E">
        <w:rPr>
          <w:rFonts w:ascii="Arial" w:hAnsi="Arial" w:cs="Arial"/>
          <w:szCs w:val="22"/>
          <w:lang w:val="lt-LT"/>
        </w:rPr>
        <w:t xml:space="preserve">. </w:t>
      </w:r>
      <w:bookmarkStart w:name="_Hlk91674783" w:id="65"/>
      <w:r w:rsidRPr="00A3618E">
        <w:rPr>
          <w:rFonts w:ascii="Arial" w:hAnsi="Arial" w:cs="Arial"/>
          <w:kern w:val="1"/>
          <w:szCs w:val="22"/>
          <w:lang w:val="lt-LT" w:eastAsia="ar-SA"/>
        </w:rPr>
        <w:t xml:space="preserve">Galios skydelių skaičius parenkamas atsižvelgiant į </w:t>
      </w:r>
      <w:proofErr w:type="spellStart"/>
      <w:r w:rsidRPr="00A3618E">
        <w:rPr>
          <w:rFonts w:ascii="Arial" w:hAnsi="Arial" w:cs="Arial"/>
          <w:kern w:val="1"/>
          <w:szCs w:val="22"/>
          <w:lang w:val="lt-LT" w:eastAsia="ar-SA"/>
        </w:rPr>
        <w:t>prijunginių</w:t>
      </w:r>
      <w:proofErr w:type="spellEnd"/>
      <w:r w:rsidRPr="00A3618E">
        <w:rPr>
          <w:rFonts w:ascii="Arial" w:hAnsi="Arial" w:cs="Arial"/>
          <w:kern w:val="1"/>
          <w:szCs w:val="22"/>
          <w:lang w:val="lt-LT" w:eastAsia="ar-SA"/>
        </w:rPr>
        <w:t xml:space="preserve"> skaičių (5 </w:t>
      </w:r>
      <w:proofErr w:type="spellStart"/>
      <w:r w:rsidRPr="00A3618E">
        <w:rPr>
          <w:rFonts w:ascii="Arial" w:hAnsi="Arial" w:cs="Arial"/>
          <w:kern w:val="1"/>
          <w:szCs w:val="22"/>
          <w:lang w:val="lt-LT" w:eastAsia="ar-SA"/>
        </w:rPr>
        <w:t>prijunginiams</w:t>
      </w:r>
      <w:proofErr w:type="spellEnd"/>
      <w:r w:rsidRPr="00A3618E">
        <w:rPr>
          <w:rFonts w:ascii="Arial" w:hAnsi="Arial" w:cs="Arial"/>
          <w:kern w:val="1"/>
          <w:szCs w:val="22"/>
          <w:lang w:val="lt-LT" w:eastAsia="ar-SA"/>
        </w:rPr>
        <w:t xml:space="preserve"> turi būti projektuojamas 1 galios skydelis). </w:t>
      </w:r>
      <w:r w:rsidRPr="00A3618E">
        <w:rPr>
          <w:rFonts w:ascii="Arial" w:hAnsi="Arial" w:cs="Arial"/>
          <w:color w:val="000000" w:themeColor="text1"/>
          <w:szCs w:val="22"/>
          <w:lang w:val="lt-LT"/>
        </w:rPr>
        <w:t xml:space="preserve">Papildomo skydelio projektuoti nereikia, jeigu atstumas tarp projektuojamo skydelio ir labiausiai nuo jo nutolusio naujai projektuojamo 110 </w:t>
      </w:r>
      <w:proofErr w:type="spellStart"/>
      <w:r w:rsidRPr="00A3618E">
        <w:rPr>
          <w:rFonts w:ascii="Arial" w:hAnsi="Arial" w:cs="Arial"/>
          <w:color w:val="000000" w:themeColor="text1"/>
          <w:szCs w:val="22"/>
          <w:lang w:val="lt-LT"/>
        </w:rPr>
        <w:t>kV</w:t>
      </w:r>
      <w:proofErr w:type="spellEnd"/>
      <w:r w:rsidRPr="00A3618E">
        <w:rPr>
          <w:rFonts w:ascii="Arial" w:hAnsi="Arial" w:cs="Arial"/>
          <w:color w:val="000000" w:themeColor="text1"/>
          <w:szCs w:val="22"/>
          <w:lang w:val="lt-LT"/>
        </w:rPr>
        <w:t xml:space="preserve"> įrenginio yra ne didesnis kaip 50 m.</w:t>
      </w:r>
      <w:bookmarkEnd w:id="65"/>
      <w:r w:rsidRPr="00A3618E">
        <w:rPr>
          <w:rFonts w:ascii="Arial" w:hAnsi="Arial" w:cs="Arial"/>
          <w:color w:val="000000" w:themeColor="text1"/>
          <w:szCs w:val="22"/>
          <w:lang w:val="lt-LT"/>
        </w:rPr>
        <w:t xml:space="preserve"> </w:t>
      </w:r>
      <w:r w:rsidRPr="00A3618E">
        <w:rPr>
          <w:rFonts w:ascii="Arial" w:hAnsi="Arial" w:cs="Arial"/>
          <w:kern w:val="1"/>
          <w:szCs w:val="22"/>
          <w:lang w:val="lt-LT" w:eastAsia="ar-SA"/>
        </w:rPr>
        <w:t xml:space="preserve">Skydeliai tarpusavyje turi būti išdėstyti tolygiais atstumais per visą pastotės teritoriją. </w:t>
      </w:r>
    </w:p>
    <w:bookmarkEnd w:id="63"/>
    <w:p w:rsidRPr="00A3618E" w:rsidR="00EC4351" w:rsidP="0000431E" w:rsidRDefault="00EC4351" w14:paraId="0E04AB85" w14:textId="77777777">
      <w:pPr>
        <w:pStyle w:val="NoSpacing"/>
        <w:numPr>
          <w:ilvl w:val="1"/>
          <w:numId w:val="14"/>
        </w:numPr>
        <w:rPr>
          <w:rFonts w:ascii="Arial" w:hAnsi="Arial" w:cs="Arial"/>
          <w:kern w:val="1"/>
          <w:szCs w:val="22"/>
          <w:lang w:val="lt-LT" w:eastAsia="ar-SA"/>
        </w:rPr>
      </w:pPr>
      <w:r w:rsidRPr="00A3618E">
        <w:rPr>
          <w:rFonts w:ascii="Arial" w:hAnsi="Arial" w:cs="Arial"/>
          <w:color w:val="000000" w:themeColor="text1"/>
          <w:kern w:val="1"/>
          <w:szCs w:val="22"/>
          <w:lang w:val="lt-LT" w:eastAsia="ar-SA"/>
        </w:rPr>
        <w:t>Suprojektuoti kintamosios ir nuolatinės srovės skydų, relinės apsaugos ir valdymo spintų išdėstymą, kabelius į spintas ir skydus užvedant iš apačios.</w:t>
      </w:r>
    </w:p>
    <w:p w:rsidRPr="00A3618E" w:rsidR="00EC4351" w:rsidP="0000431E" w:rsidRDefault="00EC4351" w14:paraId="6434B866" w14:textId="51EA6213">
      <w:pPr>
        <w:pStyle w:val="NoSpacing"/>
        <w:numPr>
          <w:ilvl w:val="1"/>
          <w:numId w:val="14"/>
        </w:numPr>
        <w:rPr>
          <w:rFonts w:ascii="Arial" w:hAnsi="Arial" w:cs="Arial"/>
          <w:kern w:val="1"/>
          <w:szCs w:val="22"/>
          <w:lang w:val="lt-LT" w:eastAsia="ar-SA"/>
        </w:rPr>
      </w:pPr>
      <w:bookmarkStart w:name="_Hlk91658232" w:id="66"/>
      <w:r w:rsidRPr="00A3618E">
        <w:rPr>
          <w:rFonts w:ascii="Arial" w:hAnsi="Arial" w:cs="Arial"/>
          <w:szCs w:val="22"/>
          <w:lang w:val="lt-LT"/>
        </w:rPr>
        <w:t xml:space="preserve">Numatyti potencialų išlyginimo tinklą remiantis EĮĮBT, pateikti potencialų išlyginamojo tinklo parinkimo skaičiavimų rezultatus. Detalius sprendinius suprojektuoti </w:t>
      </w:r>
      <w:r w:rsidRPr="00A3618E" w:rsidR="00BF15D4">
        <w:rPr>
          <w:rFonts w:ascii="Arial" w:hAnsi="Arial" w:cs="Arial"/>
          <w:szCs w:val="22"/>
          <w:lang w:val="lt-LT"/>
        </w:rPr>
        <w:t>TDP</w:t>
      </w:r>
      <w:r w:rsidRPr="00A3618E">
        <w:rPr>
          <w:rFonts w:ascii="Arial" w:hAnsi="Arial" w:cs="Arial"/>
          <w:szCs w:val="22"/>
          <w:lang w:val="lt-LT"/>
        </w:rPr>
        <w:t>.</w:t>
      </w:r>
      <w:bookmarkEnd w:id="66"/>
    </w:p>
    <w:p w:rsidRPr="00A3618E" w:rsidR="00BF15D4" w:rsidP="0000431E" w:rsidRDefault="00EC4351" w14:paraId="11D0D191" w14:textId="77777777">
      <w:pPr>
        <w:pStyle w:val="NoSpacing"/>
        <w:numPr>
          <w:ilvl w:val="1"/>
          <w:numId w:val="14"/>
        </w:numPr>
        <w:rPr>
          <w:rFonts w:ascii="Arial" w:hAnsi="Arial" w:cs="Arial"/>
          <w:szCs w:val="22"/>
          <w:lang w:val="lt-LT"/>
        </w:rPr>
      </w:pPr>
      <w:r w:rsidRPr="00A3618E">
        <w:rPr>
          <w:rFonts w:ascii="Arial" w:hAnsi="Arial" w:cs="Arial"/>
          <w:szCs w:val="22"/>
          <w:lang w:val="lt-LT"/>
        </w:rPr>
        <w:t>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w:t>
      </w:r>
    </w:p>
    <w:p w:rsidRPr="00A3618E" w:rsidR="00BF15D4" w:rsidP="00BF15D4" w:rsidRDefault="00BF15D4" w14:paraId="6CC70739" w14:textId="24453735">
      <w:pPr>
        <w:pStyle w:val="NoSpacing"/>
        <w:numPr>
          <w:ilvl w:val="0"/>
          <w:numId w:val="0"/>
        </w:numPr>
        <w:ind w:left="792"/>
        <w:rPr>
          <w:rFonts w:ascii="Arial" w:hAnsi="Arial" w:cs="Arial"/>
          <w:szCs w:val="22"/>
          <w:lang w:val="lt-LT"/>
        </w:rPr>
      </w:pPr>
      <w:r w:rsidRPr="00A3618E">
        <w:rPr>
          <w:rFonts w:ascii="Arial" w:hAnsi="Arial" w:cs="Arial"/>
          <w:szCs w:val="22"/>
          <w:lang w:val="lt-LT"/>
        </w:rPr>
        <w:t xml:space="preserve">Jeigu šviestuvai skirstyklos apšvietimui projektuojami ant </w:t>
      </w:r>
      <w:proofErr w:type="spellStart"/>
      <w:r w:rsidRPr="00A3618E">
        <w:rPr>
          <w:rFonts w:ascii="Arial" w:hAnsi="Arial" w:cs="Arial"/>
          <w:szCs w:val="22"/>
          <w:lang w:val="lt-LT"/>
        </w:rPr>
        <w:t>srovėlaidžius</w:t>
      </w:r>
      <w:proofErr w:type="spellEnd"/>
      <w:r w:rsidRPr="00A3618E">
        <w:rPr>
          <w:rFonts w:ascii="Arial" w:hAnsi="Arial" w:cs="Arial"/>
          <w:szCs w:val="22"/>
          <w:lang w:val="lt-LT"/>
        </w:rPr>
        <w:t xml:space="preserve"> laikančių konstrukcijų (OL arba </w:t>
      </w:r>
      <w:proofErr w:type="spellStart"/>
      <w:r w:rsidRPr="00A3618E">
        <w:rPr>
          <w:rFonts w:ascii="Arial" w:hAnsi="Arial" w:cs="Arial"/>
          <w:szCs w:val="22"/>
          <w:lang w:val="lt-LT"/>
        </w:rPr>
        <w:t>šyninių</w:t>
      </w:r>
      <w:proofErr w:type="spellEnd"/>
      <w:r w:rsidRPr="00A3618E">
        <w:rPr>
          <w:rFonts w:ascii="Arial" w:hAnsi="Arial" w:cs="Arial"/>
          <w:szCs w:val="22"/>
          <w:lang w:val="lt-LT"/>
        </w:rPr>
        <w:t xml:space="preserve"> portalų ir pan.), jie turi būti sumontuoti ant laikiklių, kurių pagalba būtų užtikrintas minimalus 3m atstumas iki artimiausių įtampą turinčių </w:t>
      </w:r>
      <w:proofErr w:type="spellStart"/>
      <w:r w:rsidRPr="00A3618E">
        <w:rPr>
          <w:rFonts w:ascii="Arial" w:hAnsi="Arial" w:cs="Arial"/>
          <w:szCs w:val="22"/>
          <w:lang w:val="lt-LT"/>
        </w:rPr>
        <w:t>srovinių</w:t>
      </w:r>
      <w:proofErr w:type="spellEnd"/>
      <w:r w:rsidRPr="00A3618E">
        <w:rPr>
          <w:rFonts w:ascii="Arial" w:hAnsi="Arial" w:cs="Arial"/>
          <w:szCs w:val="22"/>
          <w:lang w:val="lt-LT"/>
        </w:rPr>
        <w:t xml:space="preserve"> dalių ir šviestuvų aptarnavimas neatjungiant įtampos įrenginiuose. Draudžiama šviestuvus montuoti ant pirminių įrenginių laikančiųjų konstrukcijų ir OL portalų statramsčių tarp dviejų oro linijų. Jeigu skirstykloje suprojektuoti atskiri žaibolaidžiai, projektuoti skirstyklos apšvietimą ant jų. Visais kitais atvejais šviestuvai turi būti montuojami ant atskirų laikančiųjų konstrukcijų. Šviestuvų išdėstymas </w:t>
      </w:r>
      <w:r w:rsidRPr="00A3618E">
        <w:rPr>
          <w:rFonts w:ascii="Arial" w:hAnsi="Arial" w:cs="Arial"/>
          <w:szCs w:val="22"/>
          <w:lang w:val="lt-LT"/>
        </w:rPr>
        <w:lastRenderedPageBreak/>
        <w:t>teritorijoje turi būti suprojektuotas taip, kad būtų galimybė prie jų saugiai privažiuoti su kėlimo mechanizmais.</w:t>
      </w:r>
    </w:p>
    <w:p w:rsidRPr="00A3618E" w:rsidR="00EC4351" w:rsidP="00762A6B" w:rsidRDefault="00EC4351" w14:paraId="55930BE7" w14:textId="03F86F00">
      <w:pPr>
        <w:pStyle w:val="NoSpacing"/>
        <w:numPr>
          <w:ilvl w:val="0"/>
          <w:numId w:val="0"/>
        </w:numPr>
        <w:ind w:left="792"/>
        <w:rPr>
          <w:rFonts w:ascii="Arial" w:hAnsi="Arial" w:cs="Arial"/>
          <w:szCs w:val="22"/>
          <w:lang w:val="lt-LT"/>
        </w:rPr>
      </w:pPr>
      <w:r w:rsidRPr="00A3618E">
        <w:rPr>
          <w:rFonts w:ascii="Arial" w:hAnsi="Arial" w:cs="Arial"/>
          <w:szCs w:val="22"/>
          <w:lang w:val="lt-LT"/>
        </w:rPr>
        <w:t xml:space="preserve">Numatyti LED šviestuvų (prožektorių) panaudojimą, išlaikant reikalaujamos apšvietos reikalavimus nurodytus HN 98:2014 „Natūralus ir dirbtinis darbo vietų apšvietimas. Apšvietos mažiausios ribinės vertės ir bendrieji matavimo reikalavimai“. </w:t>
      </w:r>
      <w:bookmarkStart w:name="_Hlk124928976" w:id="67"/>
      <w:r w:rsidRPr="00A3618E">
        <w:rPr>
          <w:rFonts w:ascii="Arial" w:hAnsi="Arial" w:cs="Arial"/>
          <w:szCs w:val="22"/>
          <w:lang w:val="lt-LT"/>
        </w:rPr>
        <w:t>Minimalus apšvietimas skirstyklos ar pastotės</w:t>
      </w:r>
      <w:r w:rsidRPr="00A3618E" w:rsidDel="00460E6F">
        <w:rPr>
          <w:rFonts w:ascii="Arial" w:hAnsi="Arial" w:cs="Arial"/>
          <w:szCs w:val="22"/>
          <w:lang w:val="lt-LT"/>
        </w:rPr>
        <w:t xml:space="preserve"> </w:t>
      </w:r>
      <w:r w:rsidRPr="00A3618E">
        <w:rPr>
          <w:rFonts w:ascii="Arial" w:hAnsi="Arial" w:cs="Arial"/>
          <w:szCs w:val="22"/>
          <w:lang w:val="lt-LT"/>
        </w:rPr>
        <w:t xml:space="preserve">aukštos įtampos įrenginių ir savųjų reikmių įrangos, eksploatuojamos lauke (pvz. avarinio maitinimo generatorius ir kt.), techninei priežiūrai turi būti ≥ 20 lx. </w:t>
      </w:r>
      <w:bookmarkEnd w:id="67"/>
      <w:r w:rsidRPr="00A3618E">
        <w:rPr>
          <w:rFonts w:ascii="Arial" w:hAnsi="Arial" w:cs="Arial"/>
          <w:szCs w:val="22"/>
          <w:lang w:val="lt-LT"/>
        </w:rPr>
        <w:t xml:space="preserve">Apšvietimo maitinimas ir valdymas turi būti numatomas iš moduliniame valdymo pulte sumontuoto </w:t>
      </w:r>
      <w:bookmarkStart w:name="_Hlk36996246" w:id="68"/>
      <w:r w:rsidRPr="00A3618E">
        <w:rPr>
          <w:rFonts w:ascii="Arial" w:hAnsi="Arial" w:cs="Arial"/>
          <w:szCs w:val="22"/>
          <w:lang w:val="lt-LT"/>
        </w:rPr>
        <w:t xml:space="preserve">atskiro valdymo skydelio, prijungto prie </w:t>
      </w:r>
      <w:bookmarkEnd w:id="68"/>
      <w:r w:rsidRPr="00A3618E">
        <w:rPr>
          <w:rFonts w:ascii="Arial" w:hAnsi="Arial" w:cs="Arial"/>
          <w:szCs w:val="22"/>
          <w:lang w:val="lt-LT"/>
        </w:rPr>
        <w:t xml:space="preserve">KSSRS. Valdymo skydelį montuoti šalia PVP įėjimo, PVP viduje. </w:t>
      </w:r>
    </w:p>
    <w:p w:rsidRPr="00A3618E" w:rsidR="00EC4351" w:rsidP="0000431E" w:rsidRDefault="00EC4351" w14:paraId="053C7783" w14:textId="5157A33B">
      <w:pPr>
        <w:pStyle w:val="NoSpacing"/>
        <w:numPr>
          <w:ilvl w:val="1"/>
          <w:numId w:val="14"/>
        </w:numPr>
        <w:rPr>
          <w:rFonts w:ascii="Arial" w:hAnsi="Arial" w:cs="Arial"/>
          <w:szCs w:val="22"/>
          <w:lang w:val="lt-LT"/>
        </w:rPr>
      </w:pPr>
      <w:r w:rsidRPr="00A3618E">
        <w:rPr>
          <w:rFonts w:ascii="Arial" w:hAnsi="Arial" w:cs="Arial"/>
          <w:szCs w:val="22"/>
          <w:lang w:val="lt-LT"/>
        </w:rPr>
        <w:t xml:space="preserve">Visi įrenginių, spintų bei linijų žymėjimai turi būti suderinti su PSO ir atitikti perdavimo tinklo operatyvinių ir techninių pavadinimų sudarymo ir žymėjimo tvarkos aprašo reikalavimus </w:t>
      </w:r>
      <w:r w:rsidRPr="00A3618E" w:rsidR="006F3D84">
        <w:rPr>
          <w:rFonts w:ascii="Arial" w:hAnsi="Arial" w:cs="Arial"/>
          <w:szCs w:val="22"/>
          <w:lang w:val="lt-LT"/>
        </w:rPr>
        <w:t xml:space="preserve">(4.20) </w:t>
      </w:r>
      <w:r w:rsidRPr="00A3618E">
        <w:rPr>
          <w:rFonts w:ascii="Arial" w:hAnsi="Arial" w:cs="Arial"/>
          <w:szCs w:val="22"/>
          <w:lang w:val="lt-LT"/>
        </w:rPr>
        <w:t>priede. Visų naujų elektros įrenginių ir spintų operatyviniai užrašai turi būti ant atsparių atmosferos poveikiui lentelių. Atviros skirstyklos įrenginių (toliau – ASĮ), NSSRS, KSSRS, relinės apsaugos ir automatikos (toliau – RAA) 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rsidRPr="00A3618E" w:rsidR="00EC4351" w:rsidP="0000431E" w:rsidRDefault="00BF15D4" w14:paraId="7BC180DA" w14:textId="5F756BBE">
      <w:pPr>
        <w:pStyle w:val="NoSpacing"/>
        <w:numPr>
          <w:ilvl w:val="1"/>
          <w:numId w:val="14"/>
        </w:numPr>
        <w:rPr>
          <w:rFonts w:ascii="Arial" w:hAnsi="Arial" w:cs="Arial"/>
          <w:szCs w:val="22"/>
          <w:lang w:val="lt-LT"/>
        </w:rPr>
      </w:pPr>
      <w:r w:rsidRPr="00A3618E">
        <w:rPr>
          <w:rFonts w:ascii="Arial" w:hAnsi="Arial" w:cs="Arial"/>
          <w:color w:val="000000" w:themeColor="text1"/>
          <w:szCs w:val="22"/>
          <w:lang w:val="lt-LT"/>
        </w:rPr>
        <w:t xml:space="preserve">TDP </w:t>
      </w:r>
      <w:r w:rsidRPr="00A3618E" w:rsidR="00EC4351">
        <w:rPr>
          <w:rFonts w:ascii="Arial" w:hAnsi="Arial" w:cs="Arial"/>
          <w:color w:val="000000" w:themeColor="text1"/>
          <w:szCs w:val="22"/>
          <w:lang w:val="lt-LT"/>
        </w:rPr>
        <w:t xml:space="preserve">parašyti, kad </w:t>
      </w:r>
      <w:r w:rsidRPr="00A3618E" w:rsidR="00EC4351">
        <w:rPr>
          <w:rFonts w:ascii="Arial" w:hAnsi="Arial" w:cs="Arial"/>
          <w:szCs w:val="22"/>
          <w:lang w:val="lt-LT"/>
        </w:rPr>
        <w:t xml:space="preserve">pirminių įrenginių techninių duomenų lentelės turi atitikti PSO standartinius techninius reikalavimus, pateiktus </w:t>
      </w:r>
      <w:r w:rsidRPr="00A3618E" w:rsidR="006F3D84">
        <w:rPr>
          <w:rFonts w:ascii="Arial" w:hAnsi="Arial" w:cs="Arial"/>
          <w:szCs w:val="22"/>
          <w:lang w:val="lt-LT"/>
        </w:rPr>
        <w:t>(4.23)</w:t>
      </w:r>
      <w:r w:rsidRPr="00A3618E" w:rsidR="00EC4351">
        <w:rPr>
          <w:rFonts w:ascii="Arial" w:hAnsi="Arial" w:cs="Arial"/>
          <w:szCs w:val="22"/>
          <w:lang w:val="lt-LT"/>
        </w:rPr>
        <w:t xml:space="preserve"> priede.</w:t>
      </w:r>
    </w:p>
    <w:p w:rsidRPr="00A3618E" w:rsidR="00EC4351" w:rsidP="0000431E" w:rsidRDefault="002A5F3D" w14:paraId="4979281A" w14:textId="42C005AD">
      <w:pPr>
        <w:pStyle w:val="NoSpacing"/>
        <w:numPr>
          <w:ilvl w:val="1"/>
          <w:numId w:val="14"/>
        </w:numPr>
        <w:rPr>
          <w:rFonts w:ascii="Arial" w:hAnsi="Arial" w:cs="Arial"/>
          <w:szCs w:val="22"/>
          <w:lang w:val="lt-LT"/>
        </w:rPr>
      </w:pPr>
      <w:r w:rsidRPr="00A3618E">
        <w:rPr>
          <w:rFonts w:ascii="Arial" w:hAnsi="Arial" w:cs="Arial"/>
          <w:szCs w:val="22"/>
          <w:lang w:val="lt-LT"/>
        </w:rPr>
        <w:t xml:space="preserve">TDP </w:t>
      </w:r>
      <w:r w:rsidRPr="00A3618E" w:rsidR="00EC4351">
        <w:rPr>
          <w:rFonts w:ascii="Arial" w:hAnsi="Arial" w:cs="Arial"/>
          <w:szCs w:val="22"/>
          <w:lang w:val="lt-LT"/>
        </w:rPr>
        <w:t>numatyti naujai sumontuotų pirminių įrenginių įrengimą ir patikrinimus pagal elektros įrenginių įrengimo taisykles ir PSO norminių dokumentų reikalavimus.</w:t>
      </w:r>
    </w:p>
    <w:p w:rsidRPr="00A3618E" w:rsidR="00EC4351" w:rsidP="0000431E" w:rsidRDefault="000E599C" w14:paraId="48043F7E" w14:textId="1BBC8FBD">
      <w:pPr>
        <w:pStyle w:val="NoSpacing"/>
        <w:numPr>
          <w:ilvl w:val="1"/>
          <w:numId w:val="14"/>
        </w:numPr>
        <w:rPr>
          <w:rFonts w:ascii="Arial" w:hAnsi="Arial" w:cs="Arial"/>
          <w:szCs w:val="22"/>
          <w:lang w:val="lt-LT"/>
        </w:rPr>
      </w:pPr>
      <w:r w:rsidRPr="00A3618E">
        <w:rPr>
          <w:rFonts w:ascii="Arial" w:hAnsi="Arial" w:cs="Arial"/>
          <w:color w:val="000000" w:themeColor="text1"/>
          <w:kern w:val="1"/>
          <w:szCs w:val="22"/>
          <w:lang w:val="lt-LT" w:eastAsia="ar-SA"/>
        </w:rPr>
        <w:t xml:space="preserve">PP ir TDP </w:t>
      </w:r>
      <w:r w:rsidRPr="00A3618E" w:rsidR="00EC4351">
        <w:rPr>
          <w:rFonts w:ascii="Arial" w:hAnsi="Arial" w:cs="Arial"/>
          <w:color w:val="000000" w:themeColor="text1"/>
          <w:kern w:val="1"/>
          <w:szCs w:val="22"/>
          <w:lang w:val="lt-LT" w:eastAsia="ar-SA"/>
        </w:rPr>
        <w:t xml:space="preserve">turi būti pateikiami 110 </w:t>
      </w:r>
      <w:proofErr w:type="spellStart"/>
      <w:r w:rsidRPr="00A3618E" w:rsidR="00EC4351">
        <w:rPr>
          <w:rFonts w:ascii="Arial" w:hAnsi="Arial" w:cs="Arial"/>
          <w:color w:val="000000" w:themeColor="text1"/>
          <w:kern w:val="1"/>
          <w:szCs w:val="22"/>
          <w:lang w:val="lt-LT" w:eastAsia="ar-SA"/>
        </w:rPr>
        <w:t>kV</w:t>
      </w:r>
      <w:proofErr w:type="spellEnd"/>
      <w:r w:rsidRPr="00A3618E" w:rsidR="00EC4351">
        <w:rPr>
          <w:rFonts w:ascii="Arial" w:hAnsi="Arial" w:cs="Arial"/>
          <w:color w:val="000000" w:themeColor="text1"/>
          <w:kern w:val="1"/>
          <w:szCs w:val="22"/>
          <w:lang w:val="lt-LT" w:eastAsia="ar-SA"/>
        </w:rPr>
        <w:t xml:space="preserve"> skirstyklos pirminių įrenginių trimatis išdėstymo planas ir visų </w:t>
      </w:r>
      <w:proofErr w:type="spellStart"/>
      <w:r w:rsidRPr="00A3618E" w:rsidR="00EC4351">
        <w:rPr>
          <w:rFonts w:ascii="Arial" w:hAnsi="Arial" w:cs="Arial"/>
          <w:color w:val="000000" w:themeColor="text1"/>
          <w:kern w:val="1"/>
          <w:szCs w:val="22"/>
          <w:lang w:val="lt-LT" w:eastAsia="ar-SA"/>
        </w:rPr>
        <w:t>prijunginių</w:t>
      </w:r>
      <w:proofErr w:type="spellEnd"/>
      <w:r w:rsidRPr="00A3618E" w:rsidR="00EC4351">
        <w:rPr>
          <w:rFonts w:ascii="Arial" w:hAnsi="Arial" w:cs="Arial"/>
          <w:color w:val="000000" w:themeColor="text1"/>
          <w:kern w:val="1"/>
          <w:szCs w:val="22"/>
          <w:lang w:val="lt-LT" w:eastAsia="ar-SA"/>
        </w:rPr>
        <w:t xml:space="preserve"> pjūvių brėžiniai </w:t>
      </w:r>
      <w:bookmarkStart w:name="_Hlk91658428" w:id="69"/>
      <w:r w:rsidRPr="00A3618E" w:rsidR="00EC4351">
        <w:rPr>
          <w:rFonts w:ascii="Arial" w:hAnsi="Arial" w:cs="Arial"/>
          <w:color w:val="000000" w:themeColor="text1"/>
          <w:szCs w:val="22"/>
          <w:lang w:val="lt-LT" w:eastAsia="ar-SA"/>
        </w:rPr>
        <w:t xml:space="preserve">(įskaitant perspektyvinę įrangą, jei tokia numatoma) su nurodytais atstumais </w:t>
      </w:r>
      <w:r w:rsidRPr="00A3618E" w:rsidR="00EC4351">
        <w:rPr>
          <w:rFonts w:ascii="Arial" w:hAnsi="Arial" w:cs="Arial"/>
          <w:szCs w:val="22"/>
          <w:lang w:val="lt-LT"/>
        </w:rPr>
        <w:t xml:space="preserve">nuo </w:t>
      </w:r>
      <w:proofErr w:type="spellStart"/>
      <w:r w:rsidRPr="00A3618E" w:rsidR="00EC4351">
        <w:rPr>
          <w:rFonts w:ascii="Arial" w:hAnsi="Arial" w:cs="Arial"/>
          <w:szCs w:val="22"/>
          <w:lang w:val="lt-LT"/>
        </w:rPr>
        <w:t>srovėlaidžių</w:t>
      </w:r>
      <w:proofErr w:type="spellEnd"/>
      <w:r w:rsidRPr="00A3618E" w:rsidR="00EC4351">
        <w:rPr>
          <w:rFonts w:ascii="Arial" w:hAnsi="Arial" w:cs="Arial"/>
          <w:szCs w:val="22"/>
          <w:lang w:val="lt-LT"/>
        </w:rPr>
        <w:t xml:space="preserve"> iki įvairių TP elementų. </w:t>
      </w:r>
      <w:bookmarkStart w:name="_Hlk91658368" w:id="70"/>
      <w:r w:rsidRPr="00A3618E" w:rsidR="00EC4351">
        <w:rPr>
          <w:rFonts w:ascii="Arial" w:hAnsi="Arial" w:cs="Arial"/>
          <w:szCs w:val="22"/>
          <w:lang w:val="lt-LT"/>
        </w:rPr>
        <w:t xml:space="preserve">Jei projektuojami laikini prijungimo sprendiniai, kurie naudojami tik projekto įgyvendinimo metu, turi būti pateikti laikinų sprendinių </w:t>
      </w:r>
      <w:proofErr w:type="spellStart"/>
      <w:r w:rsidRPr="00A3618E" w:rsidR="00EC4351">
        <w:rPr>
          <w:rFonts w:ascii="Arial" w:hAnsi="Arial" w:cs="Arial"/>
          <w:szCs w:val="22"/>
          <w:lang w:val="lt-LT"/>
        </w:rPr>
        <w:t>vienlinijinės</w:t>
      </w:r>
      <w:proofErr w:type="spellEnd"/>
      <w:r w:rsidRPr="00A3618E" w:rsidR="00EC4351">
        <w:rPr>
          <w:rFonts w:ascii="Arial" w:hAnsi="Arial" w:cs="Arial"/>
          <w:szCs w:val="22"/>
          <w:lang w:val="lt-LT"/>
        </w:rPr>
        <w:t xml:space="preserve"> schemos ir pjūvių brėžiniai su nurodytais atstumais nuo </w:t>
      </w:r>
      <w:proofErr w:type="spellStart"/>
      <w:r w:rsidRPr="00A3618E" w:rsidR="00EC4351">
        <w:rPr>
          <w:rFonts w:ascii="Arial" w:hAnsi="Arial" w:cs="Arial"/>
          <w:szCs w:val="22"/>
          <w:lang w:val="lt-LT"/>
        </w:rPr>
        <w:t>srovėlaidžių</w:t>
      </w:r>
      <w:proofErr w:type="spellEnd"/>
      <w:r w:rsidRPr="00A3618E" w:rsidR="00EC4351">
        <w:rPr>
          <w:rFonts w:ascii="Arial" w:hAnsi="Arial" w:cs="Arial"/>
          <w:szCs w:val="22"/>
          <w:lang w:val="lt-LT"/>
        </w:rPr>
        <w:t xml:space="preserve"> iki įvairių TP elementų</w:t>
      </w:r>
      <w:bookmarkEnd w:id="69"/>
      <w:bookmarkEnd w:id="70"/>
      <w:r w:rsidRPr="00A3618E" w:rsidR="00EC4351">
        <w:rPr>
          <w:rFonts w:ascii="Arial" w:hAnsi="Arial" w:cs="Arial"/>
          <w:szCs w:val="22"/>
          <w:lang w:val="lt-LT"/>
        </w:rPr>
        <w:t>.</w:t>
      </w:r>
    </w:p>
    <w:p w:rsidRPr="00A3618E" w:rsidR="00DA58CF" w:rsidP="0000431E" w:rsidRDefault="00DA58CF" w14:paraId="6BA61873" w14:textId="77F37347">
      <w:pPr>
        <w:pStyle w:val="NoSpacing"/>
        <w:numPr>
          <w:ilvl w:val="1"/>
          <w:numId w:val="14"/>
        </w:numPr>
        <w:rPr>
          <w:rFonts w:ascii="Arial" w:hAnsi="Arial" w:cs="Arial"/>
          <w:szCs w:val="22"/>
          <w:lang w:val="lt-LT"/>
        </w:rPr>
      </w:pPr>
      <w:proofErr w:type="spellStart"/>
      <w:r w:rsidRPr="00A3618E">
        <w:rPr>
          <w:rFonts w:ascii="Arial" w:hAnsi="Arial" w:cs="Arial"/>
          <w:szCs w:val="22"/>
          <w:lang w:val="lt-LT"/>
        </w:rPr>
        <w:t>Vienlinijinėje</w:t>
      </w:r>
      <w:proofErr w:type="spellEnd"/>
      <w:r w:rsidRPr="00A3618E">
        <w:rPr>
          <w:rFonts w:ascii="Arial" w:hAnsi="Arial" w:cs="Arial"/>
          <w:szCs w:val="22"/>
          <w:lang w:val="lt-LT"/>
        </w:rPr>
        <w:t xml:space="preserve"> schemoje turi būti pateikiami projektuojamų laidų ir vamzdinių šynų tipai, bei apskaičiuota trumpo jungimo srovė.</w:t>
      </w:r>
    </w:p>
    <w:p w:rsidRPr="00A3618E" w:rsidR="0064001C" w:rsidP="0000431E" w:rsidRDefault="00EC4351" w14:paraId="578F14F1" w14:textId="3D3A685D">
      <w:pPr>
        <w:pStyle w:val="NoSpacing"/>
        <w:numPr>
          <w:ilvl w:val="1"/>
          <w:numId w:val="14"/>
        </w:numPr>
        <w:spacing w:after="240"/>
        <w:rPr>
          <w:rFonts w:ascii="Arial" w:hAnsi="Arial" w:cs="Arial"/>
          <w:color w:val="000000" w:themeColor="text1"/>
          <w:kern w:val="1"/>
          <w:szCs w:val="22"/>
          <w:lang w:val="lt-LT" w:eastAsia="ar-SA"/>
        </w:rPr>
      </w:pPr>
      <w:bookmarkStart w:name="_Hlk17360646" w:id="71"/>
      <w:r w:rsidRPr="00A3618E">
        <w:rPr>
          <w:rFonts w:ascii="Arial" w:hAnsi="Arial" w:cs="Arial"/>
          <w:color w:val="000000" w:themeColor="text1"/>
          <w:kern w:val="1"/>
          <w:szCs w:val="22"/>
          <w:lang w:val="lt-LT" w:eastAsia="ar-SA"/>
        </w:rPr>
        <w:t>Sudarant įrenginių technines specifikacijas vadovautis įrenginių standartiniais techniniais reikalavimais, pridedamais prie šios techninės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w:t>
      </w:r>
      <w:proofErr w:type="spellStart"/>
      <w:r w:rsidRPr="00A3618E">
        <w:rPr>
          <w:rFonts w:ascii="Arial" w:hAnsi="Arial" w:cs="Arial"/>
          <w:color w:val="000000" w:themeColor="text1"/>
          <w:kern w:val="1"/>
          <w:szCs w:val="22"/>
          <w:lang w:val="lt-LT" w:eastAsia="ar-SA"/>
        </w:rPr>
        <w:t>Not</w:t>
      </w:r>
      <w:proofErr w:type="spellEnd"/>
      <w:r w:rsidRPr="00A3618E">
        <w:rPr>
          <w:rFonts w:ascii="Arial" w:hAnsi="Arial" w:cs="Arial"/>
          <w:color w:val="000000" w:themeColor="text1"/>
          <w:kern w:val="1"/>
          <w:szCs w:val="22"/>
          <w:lang w:val="lt-LT" w:eastAsia="ar-SA"/>
        </w:rPr>
        <w:t xml:space="preserve"> </w:t>
      </w:r>
      <w:proofErr w:type="spellStart"/>
      <w:r w:rsidRPr="00A3618E">
        <w:rPr>
          <w:rFonts w:ascii="Arial" w:hAnsi="Arial" w:cs="Arial"/>
          <w:color w:val="000000" w:themeColor="text1"/>
          <w:kern w:val="1"/>
          <w:szCs w:val="22"/>
          <w:lang w:val="lt-LT" w:eastAsia="ar-SA"/>
        </w:rPr>
        <w:t>applicable</w:t>
      </w:r>
      <w:proofErr w:type="spellEnd"/>
      <w:r w:rsidRPr="00A3618E">
        <w:rPr>
          <w:rFonts w:ascii="Arial" w:hAnsi="Arial" w:cs="Arial"/>
          <w:color w:val="000000" w:themeColor="text1"/>
          <w:kern w:val="1"/>
          <w:szCs w:val="22"/>
          <w:lang w:val="lt-LT" w:eastAsia="ar-SA"/>
        </w:rPr>
        <w:t xml:space="preserv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w:t>
      </w:r>
      <w:bookmarkStart w:name="_Hlk17360187" w:id="72"/>
      <w:r w:rsidRPr="00A3618E" w:rsidR="000E599C">
        <w:rPr>
          <w:rFonts w:ascii="Arial" w:hAnsi="Arial" w:cs="Arial"/>
          <w:color w:val="000000" w:themeColor="text1"/>
          <w:kern w:val="1"/>
          <w:szCs w:val="22"/>
          <w:lang w:val="lt-LT" w:eastAsia="ar-SA"/>
        </w:rPr>
        <w:t xml:space="preserve">TDP </w:t>
      </w:r>
      <w:r w:rsidRPr="00A3618E">
        <w:rPr>
          <w:rFonts w:ascii="Arial" w:hAnsi="Arial" w:cs="Arial"/>
          <w:color w:val="000000" w:themeColor="text1"/>
          <w:kern w:val="1"/>
          <w:szCs w:val="22"/>
          <w:lang w:val="lt-LT" w:eastAsia="ar-SA"/>
        </w:rPr>
        <w:t>techninės specifikacijos sudaromos lietuvių ir anglų kalbomis</w:t>
      </w:r>
      <w:bookmarkEnd w:id="71"/>
      <w:bookmarkEnd w:id="72"/>
      <w:r w:rsidRPr="00A3618E" w:rsidR="0064001C">
        <w:rPr>
          <w:rFonts w:ascii="Arial" w:hAnsi="Arial" w:cs="Arial"/>
          <w:color w:val="000000" w:themeColor="text1"/>
          <w:kern w:val="1"/>
          <w:szCs w:val="22"/>
          <w:lang w:val="lt-LT" w:eastAsia="ar-SA"/>
        </w:rPr>
        <w:t>.</w:t>
      </w:r>
    </w:p>
    <w:p w:rsidRPr="00A3618E" w:rsidR="0064001C" w:rsidP="0000431E" w:rsidRDefault="0064001C" w14:paraId="2364A0F2" w14:textId="27233D0A">
      <w:pPr>
        <w:pStyle w:val="NoSpacing"/>
        <w:numPr>
          <w:ilvl w:val="1"/>
          <w:numId w:val="14"/>
        </w:numPr>
        <w:rPr>
          <w:rFonts w:ascii="Arial" w:hAnsi="Arial" w:cs="Arial"/>
          <w:b/>
          <w:color w:val="000000" w:themeColor="text1"/>
          <w:kern w:val="1"/>
          <w:szCs w:val="22"/>
          <w:lang w:val="lt-LT" w:eastAsia="ar-SA"/>
        </w:rPr>
      </w:pPr>
      <w:r w:rsidRPr="00A3618E">
        <w:rPr>
          <w:rFonts w:ascii="Arial" w:hAnsi="Arial" w:cs="Arial"/>
          <w:b/>
          <w:color w:val="000000" w:themeColor="text1"/>
          <w:kern w:val="1"/>
          <w:szCs w:val="22"/>
          <w:lang w:val="lt-LT" w:eastAsia="ar-SA"/>
        </w:rPr>
        <w:t>Projektinių pasiūlymų elektrotechnikos dalies pagrindiniai sprendiniai:</w:t>
      </w:r>
    </w:p>
    <w:p w:rsidRPr="00A3618E" w:rsidR="0064001C" w:rsidP="0000431E" w:rsidRDefault="0064001C" w14:paraId="667F2134" w14:textId="77777777">
      <w:pPr>
        <w:pStyle w:val="NoSpacing"/>
        <w:numPr>
          <w:ilvl w:val="2"/>
          <w:numId w:val="14"/>
        </w:numPr>
        <w:rPr>
          <w:rFonts w:ascii="Arial" w:hAnsi="Arial" w:cs="Arial"/>
          <w:color w:val="000000" w:themeColor="text1"/>
          <w:kern w:val="1"/>
          <w:szCs w:val="22"/>
          <w:lang w:val="lt-LT" w:eastAsia="ar-SA"/>
        </w:rPr>
      </w:pPr>
      <w:r w:rsidRPr="00A3618E">
        <w:rPr>
          <w:rFonts w:ascii="Arial" w:hAnsi="Arial" w:cs="Arial"/>
          <w:color w:val="000000" w:themeColor="text1"/>
          <w:kern w:val="1"/>
          <w:szCs w:val="22"/>
          <w:lang w:val="lt-LT" w:eastAsia="ar-SA"/>
        </w:rPr>
        <w:t>Projektiniuose pasiūlymuose turi būti pateiktas detalus skirstyklos pirminių įrenginių išdėstymo planas (plano brėžinys), kuriame vaizduojami:</w:t>
      </w:r>
    </w:p>
    <w:p w:rsidRPr="00A3618E" w:rsidR="0064001C" w:rsidP="0000431E" w:rsidRDefault="0064001C" w14:paraId="3629B80F" w14:textId="77777777">
      <w:pPr>
        <w:pStyle w:val="NoSpacing"/>
        <w:numPr>
          <w:ilvl w:val="3"/>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Šio projekto apimtyje įrengiami pirminiai įrenginiai;</w:t>
      </w:r>
    </w:p>
    <w:p w:rsidRPr="00A3618E" w:rsidR="0064001C" w:rsidP="0000431E" w:rsidRDefault="0064001C" w14:paraId="7986EE10" w14:textId="77777777">
      <w:pPr>
        <w:pStyle w:val="NoSpacing"/>
        <w:numPr>
          <w:ilvl w:val="3"/>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Perspektyviniai įrenginiai, jeigu tokie numatyti techninėje užduotyje pateiktoje schemoje;</w:t>
      </w:r>
    </w:p>
    <w:p w:rsidRPr="00A3618E" w:rsidR="0064001C" w:rsidP="0000431E" w:rsidRDefault="0064001C" w14:paraId="4867DB1E" w14:textId="2A1DDF35">
      <w:pPr>
        <w:pStyle w:val="NoSpacing"/>
        <w:numPr>
          <w:ilvl w:val="3"/>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 xml:space="preserve">Visi kiti skirstykloje įrengiami elementai, įskaitant bet neapsiribojant: pastotės valdymo pultas (toliau – PVP), žaibosaugos įrenginiai, kabelių kanalai, keliai, alyvos </w:t>
      </w:r>
      <w:r w:rsidRPr="00A3618E">
        <w:rPr>
          <w:rFonts w:ascii="Arial" w:hAnsi="Arial" w:cs="Arial"/>
          <w:color w:val="000000" w:themeColor="text1"/>
          <w:kern w:val="1"/>
          <w:szCs w:val="22"/>
          <w:lang w:val="lt-LT" w:eastAsia="ar-SA"/>
        </w:rPr>
        <w:lastRenderedPageBreak/>
        <w:t>surinkimo įrenginiai, gaisro gesinimo įrenginiai, sandėliavimo patalpos, tvoros, išorinis aptvaras ir pan.</w:t>
      </w:r>
    </w:p>
    <w:p w:rsidRPr="00A3618E" w:rsidR="0064001C" w:rsidP="0000431E" w:rsidRDefault="0064001C" w14:paraId="534DD8C0" w14:textId="77777777">
      <w:pPr>
        <w:pStyle w:val="NoSpacing"/>
        <w:numPr>
          <w:ilvl w:val="2"/>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Plane turi būti aiškiai nurodytos LITGRID AB sklypo ribos, trečiųjų šalių įranga (įskaitant požemines komunikacijas) bei servitutai nustatyti šiame sklype, kiti sklype esantys elementai, kurie turi būti iškeliami arba gali riboti sklypo teritorijoje vykdomus statybos darbus.</w:t>
      </w:r>
    </w:p>
    <w:p w:rsidRPr="00A3618E" w:rsidR="0064001C" w:rsidP="0000431E" w:rsidRDefault="0064001C" w14:paraId="6C812932" w14:textId="77777777">
      <w:pPr>
        <w:pStyle w:val="NoSpacing"/>
        <w:numPr>
          <w:ilvl w:val="2"/>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Plane turi būti nurodyti šie atstumai:</w:t>
      </w:r>
    </w:p>
    <w:p w:rsidRPr="00A3618E" w:rsidR="0064001C" w:rsidP="0000431E" w:rsidRDefault="0064001C" w14:paraId="32164F23" w14:textId="77777777">
      <w:pPr>
        <w:pStyle w:val="NoSpacing"/>
        <w:numPr>
          <w:ilvl w:val="2"/>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Atstumai reglamentuojami norminiuose dokumentuose (elektros įrenginių įrengimo taisyklės, gaisrinės saugos taisyklės, statybos techniniai reglamentai ir pan.);</w:t>
      </w:r>
    </w:p>
    <w:p w:rsidRPr="00A3618E" w:rsidR="0064001C" w:rsidP="0000431E" w:rsidRDefault="0064001C" w14:paraId="1CE6C1D1" w14:textId="77777777">
      <w:pPr>
        <w:pStyle w:val="NoSpacing"/>
        <w:numPr>
          <w:ilvl w:val="3"/>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Atstumai, reikalavimai kuriems yra nustatyti konkrečioje techninėje užduotyje;</w:t>
      </w:r>
    </w:p>
    <w:p w:rsidRPr="00A3618E" w:rsidR="0064001C" w:rsidP="0000431E" w:rsidRDefault="0064001C" w14:paraId="5BA62912" w14:textId="77777777">
      <w:pPr>
        <w:pStyle w:val="NoSpacing"/>
        <w:numPr>
          <w:ilvl w:val="3"/>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Atstumai nuo kraštinių skirstyklos įrenginių laikančių konstrukcijų pamatų ir/arba PVP pamatų iki išorinio aptvaro.</w:t>
      </w:r>
    </w:p>
    <w:p w:rsidRPr="00A3618E" w:rsidR="0064001C" w:rsidP="0000431E" w:rsidRDefault="0064001C" w14:paraId="10826F95" w14:textId="77777777">
      <w:pPr>
        <w:pStyle w:val="NoSpacing"/>
        <w:numPr>
          <w:ilvl w:val="3"/>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Atstumai tarp įrenginių ir konstrukcijų (įskaitant šių įrenginių ir konstrukcijų pamatus) vietose, kur reikalingas pravažiavimas transportui ir mechanizmams atliekant įrenginių techninę priežiūrą, remontą ir diagnostiką.</w:t>
      </w:r>
    </w:p>
    <w:p w:rsidRPr="00A3618E" w:rsidR="0064001C" w:rsidP="0000431E" w:rsidRDefault="0064001C" w14:paraId="76FF6B03" w14:textId="77777777">
      <w:pPr>
        <w:pStyle w:val="NoSpacing"/>
        <w:numPr>
          <w:ilvl w:val="2"/>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Plane turi būti pateikti žaibosaugos zonų aukščiai atsižvelgiant į projektuojamų žaibolaidžių ir saugomų įrenginių aukščius.</w:t>
      </w:r>
    </w:p>
    <w:p w:rsidRPr="00A3618E" w:rsidR="0064001C" w:rsidP="0000431E" w:rsidRDefault="0064001C" w14:paraId="3FB941A9" w14:textId="77777777">
      <w:pPr>
        <w:pStyle w:val="NoSpacing"/>
        <w:numPr>
          <w:ilvl w:val="2"/>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Turi būti nurodytos pasaulio kryptys, plane pateikiant kompaso paveikslėlį, kurio rodyklės atitinka skirstyklos orientaciją pasaulio krypčių atžvilgiu.</w:t>
      </w:r>
    </w:p>
    <w:p w:rsidRPr="00A3618E" w:rsidR="0064001C" w:rsidP="0000431E" w:rsidRDefault="0064001C" w14:paraId="4118B5B4" w14:textId="77777777">
      <w:pPr>
        <w:pStyle w:val="NoSpacing"/>
        <w:numPr>
          <w:ilvl w:val="2"/>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Turi būti nurodytos sklypo dangos su plano brėžinyje aiškiai nurodytais sutartiniais žymėjimais (pvz. skalda, žolė, trinkelės, asfaltas ir pan.).</w:t>
      </w:r>
    </w:p>
    <w:p w:rsidRPr="00A3618E" w:rsidR="0064001C" w:rsidP="0000431E" w:rsidRDefault="0064001C" w14:paraId="6BFF94E7" w14:textId="77777777">
      <w:pPr>
        <w:pStyle w:val="NoSpacing"/>
        <w:numPr>
          <w:ilvl w:val="2"/>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Jeigu dėl didelio skirtingos informacijos kiekio plano brėžinyje žymėjimai arba kita informacija persidengia, susilieja arba kitaip tampa sunkiai įskaitoma, šią skirtingų brėžinio sluoksnių informaciją pateikti atskiruose brėžiniuose.</w:t>
      </w:r>
    </w:p>
    <w:p w:rsidRPr="00A3618E" w:rsidR="0064001C" w:rsidP="0000431E" w:rsidRDefault="0064001C" w14:paraId="47004BF1" w14:textId="77777777">
      <w:pPr>
        <w:pStyle w:val="NoSpacing"/>
        <w:numPr>
          <w:ilvl w:val="2"/>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Papildomai projektiniuose pasiūlymuose turi būti pateikti šie atskiri brėžiniai:</w:t>
      </w:r>
    </w:p>
    <w:p w:rsidRPr="00A3618E" w:rsidR="0064001C" w:rsidP="0000431E" w:rsidRDefault="0064001C" w14:paraId="716E3749" w14:textId="77777777">
      <w:pPr>
        <w:pStyle w:val="NoSpacing"/>
        <w:numPr>
          <w:ilvl w:val="3"/>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 xml:space="preserve">330 </w:t>
      </w:r>
      <w:proofErr w:type="spellStart"/>
      <w:r w:rsidRPr="00A3618E">
        <w:rPr>
          <w:rFonts w:ascii="Arial" w:hAnsi="Arial" w:cs="Arial"/>
          <w:color w:val="000000" w:themeColor="text1"/>
          <w:kern w:val="1"/>
          <w:szCs w:val="22"/>
          <w:lang w:val="lt-LT" w:eastAsia="ar-SA"/>
        </w:rPr>
        <w:t>kV</w:t>
      </w:r>
      <w:proofErr w:type="spellEnd"/>
      <w:r w:rsidRPr="00A3618E">
        <w:rPr>
          <w:rFonts w:ascii="Arial" w:hAnsi="Arial" w:cs="Arial"/>
          <w:color w:val="000000" w:themeColor="text1"/>
          <w:kern w:val="1"/>
          <w:szCs w:val="22"/>
          <w:lang w:val="lt-LT" w:eastAsia="ar-SA"/>
        </w:rPr>
        <w:t xml:space="preserve"> ir/arba 110 </w:t>
      </w:r>
      <w:proofErr w:type="spellStart"/>
      <w:r w:rsidRPr="00A3618E">
        <w:rPr>
          <w:rFonts w:ascii="Arial" w:hAnsi="Arial" w:cs="Arial"/>
          <w:color w:val="000000" w:themeColor="text1"/>
          <w:kern w:val="1"/>
          <w:szCs w:val="22"/>
          <w:lang w:val="lt-LT" w:eastAsia="ar-SA"/>
        </w:rPr>
        <w:t>kV</w:t>
      </w:r>
      <w:proofErr w:type="spellEnd"/>
      <w:r w:rsidRPr="00A3618E">
        <w:rPr>
          <w:rFonts w:ascii="Arial" w:hAnsi="Arial" w:cs="Arial"/>
          <w:color w:val="000000" w:themeColor="text1"/>
          <w:kern w:val="1"/>
          <w:szCs w:val="22"/>
          <w:lang w:val="lt-LT" w:eastAsia="ar-SA"/>
        </w:rPr>
        <w:t xml:space="preserve"> skirstyklos pirminių įrenginių trimatis išdėstymo planas.</w:t>
      </w:r>
    </w:p>
    <w:p w:rsidRPr="00A3618E" w:rsidR="0064001C" w:rsidP="0000431E" w:rsidRDefault="0064001C" w14:paraId="2C4BEA73" w14:textId="77777777">
      <w:pPr>
        <w:pStyle w:val="NoSpacing"/>
        <w:numPr>
          <w:ilvl w:val="3"/>
          <w:numId w:val="14"/>
        </w:numPr>
        <w:rPr>
          <w:rFonts w:ascii="Arial" w:hAnsi="Arial" w:cs="Arial"/>
          <w:color w:val="000000" w:themeColor="text1"/>
          <w:kern w:val="1"/>
          <w:szCs w:val="22"/>
          <w:lang w:val="lt-LT" w:eastAsia="ar-SA"/>
        </w:rPr>
      </w:pPr>
      <w:r w:rsidRPr="00A3618E">
        <w:rPr>
          <w:rFonts w:ascii="Arial" w:hAnsi="Arial" w:cs="Arial"/>
          <w:color w:val="000000" w:themeColor="text1"/>
          <w:kern w:val="1"/>
          <w:szCs w:val="22"/>
          <w:lang w:val="lt-LT" w:eastAsia="ar-SA"/>
        </w:rPr>
        <w:t>PVP vidaus įrenginių išdėstymo plano brėžinys. Brėžinyje turi būti vaizduojama visa įranga kuri bus įrengta konkretaus vykdomo projekto apimtyje, bei įranga reikalinga principinėje schemoje nurodytų perspektyvinių pirminių įrenginių prijungimui ir funkcionalumui.</w:t>
      </w:r>
    </w:p>
    <w:p w:rsidRPr="00A3618E" w:rsidR="0064001C" w:rsidP="0000431E" w:rsidRDefault="0064001C" w14:paraId="776E0C39" w14:textId="77777777">
      <w:pPr>
        <w:pStyle w:val="NoSpacing"/>
        <w:numPr>
          <w:ilvl w:val="2"/>
          <w:numId w:val="14"/>
        </w:numPr>
        <w:rPr>
          <w:rFonts w:ascii="Arial" w:hAnsi="Arial" w:cs="Arial"/>
          <w:color w:val="000000" w:themeColor="text1"/>
          <w:kern w:val="1"/>
          <w:szCs w:val="22"/>
          <w:lang w:val="lt-LT" w:eastAsia="ar-SA"/>
        </w:rPr>
      </w:pPr>
      <w:r w:rsidRPr="00A3618E">
        <w:rPr>
          <w:rFonts w:ascii="Arial" w:hAnsi="Arial" w:cs="Arial"/>
          <w:color w:val="000000" w:themeColor="text1"/>
          <w:kern w:val="1"/>
          <w:szCs w:val="22"/>
          <w:lang w:val="lt-LT" w:eastAsia="ar-SA"/>
        </w:rPr>
        <w:t>Projektinių pasiūlymų sprendiniai turi leisti įgyvendinti visus techninėje užduotyje pateiktus reikalavimus. Jeigu pagal pateiktus projektinius pasiūlymus neįmanoma įvertinti ar bus išpildomi konkretūs techninės užduoties arba norminių dokumentų reikalavimai, projektiniai pasiūlymai turės būti papildyti informacija ir/arba brėžiniais patvirtinančiais šių reikalavimų įgyvendinimo galimybes tolimesniuose projekto etapuose.</w:t>
      </w:r>
    </w:p>
    <w:p w:rsidRPr="00A3618E" w:rsidR="0064001C" w:rsidP="0000431E" w:rsidRDefault="0064001C" w14:paraId="53D7EDBA" w14:textId="77777777">
      <w:pPr>
        <w:pStyle w:val="NoSpacing"/>
        <w:numPr>
          <w:ilvl w:val="2"/>
          <w:numId w:val="14"/>
        </w:numPr>
        <w:rPr>
          <w:rFonts w:ascii="Arial" w:hAnsi="Arial" w:cs="Arial"/>
          <w:color w:val="000000" w:themeColor="text1"/>
          <w:kern w:val="1"/>
          <w:szCs w:val="22"/>
          <w:lang w:eastAsia="ar-SA"/>
        </w:rPr>
      </w:pPr>
      <w:r w:rsidRPr="00A3618E">
        <w:rPr>
          <w:rFonts w:ascii="Arial" w:hAnsi="Arial" w:cs="Arial"/>
          <w:color w:val="000000" w:themeColor="text1"/>
          <w:kern w:val="1"/>
          <w:szCs w:val="22"/>
          <w:lang w:val="lt-LT" w:eastAsia="ar-SA"/>
        </w:rPr>
        <w:t>Rengiant projektinius pasiūlymus vadovautis STR 1.04.04:2017 „Statinio projektavimas, projekto ekspertizė“ reikalavimais.</w:t>
      </w:r>
    </w:p>
    <w:p w:rsidRPr="00A3618E" w:rsidR="0064001C" w:rsidP="0064001C" w:rsidRDefault="0064001C" w14:paraId="637F67FA" w14:textId="77777777">
      <w:pPr>
        <w:pStyle w:val="NoSpacing"/>
        <w:numPr>
          <w:ilvl w:val="0"/>
          <w:numId w:val="0"/>
        </w:numPr>
        <w:ind w:left="540" w:right="35"/>
        <w:rPr>
          <w:szCs w:val="22"/>
          <w:lang w:val="lt-LT"/>
        </w:rPr>
      </w:pPr>
    </w:p>
    <w:p w:rsidRPr="00A3618E" w:rsidR="00A8381B" w:rsidP="00A8381B" w:rsidRDefault="00A8381B" w14:paraId="5C65119B" w14:textId="77777777">
      <w:pPr>
        <w:rPr>
          <w:rFonts w:ascii="Trebuchet MS" w:hAnsi="Trebuchet MS"/>
        </w:rPr>
      </w:pPr>
    </w:p>
    <w:p w:rsidRPr="00A3618E" w:rsidR="00B373F4" w:rsidP="00794C6A" w:rsidRDefault="00B373F4" w14:paraId="5B5D6AC1" w14:textId="77777777">
      <w:pPr>
        <w:pStyle w:val="ListParagraph"/>
        <w:numPr>
          <w:ilvl w:val="0"/>
          <w:numId w:val="4"/>
        </w:numPr>
        <w:jc w:val="both"/>
        <w:rPr>
          <w:rFonts w:ascii="Trebuchet MS" w:hAnsi="Trebuchet MS" w:cs="Arial"/>
          <w:vanish/>
          <w:sz w:val="22"/>
          <w:szCs w:val="22"/>
        </w:rPr>
      </w:pPr>
      <w:bookmarkStart w:name="_Toc293929826" w:id="73"/>
      <w:bookmarkStart w:name="_Toc293931128" w:id="74"/>
      <w:bookmarkStart w:name="_Toc286316258" w:id="75"/>
    </w:p>
    <w:p w:rsidRPr="00A3618E" w:rsidR="00635B89" w:rsidP="00733E6C" w:rsidRDefault="00635B89" w14:paraId="1697E1C3" w14:textId="20A9A469">
      <w:pPr>
        <w:pStyle w:val="Heading1"/>
        <w:numPr>
          <w:ilvl w:val="0"/>
          <w:numId w:val="2"/>
        </w:numPr>
        <w:tabs>
          <w:tab w:val="left" w:pos="810"/>
        </w:tabs>
        <w:spacing w:before="120" w:after="120"/>
        <w:rPr>
          <w:rFonts w:ascii="Arial" w:hAnsi="Arial" w:cs="Arial"/>
          <w:szCs w:val="22"/>
        </w:rPr>
      </w:pPr>
      <w:bookmarkStart w:name="_Toc457201895" w:id="76"/>
      <w:bookmarkStart w:name="_Toc193722635" w:id="77"/>
      <w:bookmarkStart w:name="_Toc421452272" w:id="78"/>
      <w:r w:rsidRPr="00A3618E">
        <w:rPr>
          <w:rFonts w:ascii="Arial" w:hAnsi="Arial" w:cs="Arial"/>
          <w:szCs w:val="22"/>
        </w:rPr>
        <w:t>ELEKTROS PERDAVIMO LINIJŲ DALIS</w:t>
      </w:r>
      <w:bookmarkEnd w:id="76"/>
      <w:bookmarkEnd w:id="77"/>
    </w:p>
    <w:p w:rsidRPr="00A3618E" w:rsidR="00BD3057" w:rsidP="0000431E" w:rsidRDefault="00BD3057" w14:paraId="5C9FC9A1" w14:textId="77777777">
      <w:pPr>
        <w:pStyle w:val="ListParagraph"/>
        <w:numPr>
          <w:ilvl w:val="0"/>
          <w:numId w:val="15"/>
        </w:numPr>
        <w:rPr>
          <w:rFonts w:ascii="Arial" w:hAnsi="Arial" w:cs="Arial"/>
          <w:vanish/>
        </w:rPr>
      </w:pPr>
      <w:bookmarkStart w:name="_Hlk41630506" w:id="79"/>
    </w:p>
    <w:p w:rsidRPr="00A3618E" w:rsidR="00BD3057" w:rsidP="0000431E" w:rsidRDefault="00BD3057" w14:paraId="1C08307E" w14:textId="77777777">
      <w:pPr>
        <w:pStyle w:val="ListParagraph"/>
        <w:numPr>
          <w:ilvl w:val="0"/>
          <w:numId w:val="15"/>
        </w:numPr>
        <w:rPr>
          <w:rFonts w:ascii="Arial" w:hAnsi="Arial" w:cs="Arial"/>
          <w:vanish/>
        </w:rPr>
      </w:pPr>
    </w:p>
    <w:p w:rsidRPr="00A3618E" w:rsidR="00BD3057" w:rsidP="0000431E" w:rsidRDefault="00BD3057" w14:paraId="05CFDFCD" w14:textId="77777777">
      <w:pPr>
        <w:pStyle w:val="ListParagraph"/>
        <w:numPr>
          <w:ilvl w:val="0"/>
          <w:numId w:val="15"/>
        </w:numPr>
        <w:rPr>
          <w:rFonts w:ascii="Arial" w:hAnsi="Arial" w:cs="Arial"/>
          <w:vanish/>
        </w:rPr>
      </w:pPr>
    </w:p>
    <w:p w:rsidRPr="00A3618E" w:rsidR="00BD3057" w:rsidP="0000431E" w:rsidRDefault="00BD3057" w14:paraId="565BAA4E" w14:textId="77777777">
      <w:pPr>
        <w:pStyle w:val="ListParagraph"/>
        <w:numPr>
          <w:ilvl w:val="0"/>
          <w:numId w:val="15"/>
        </w:numPr>
        <w:rPr>
          <w:rFonts w:ascii="Arial" w:hAnsi="Arial" w:cs="Arial"/>
          <w:vanish/>
        </w:rPr>
      </w:pPr>
    </w:p>
    <w:p w:rsidRPr="00A3618E" w:rsidR="00BD3057" w:rsidP="0000431E" w:rsidRDefault="00BD3057" w14:paraId="6985E1F6" w14:textId="77777777">
      <w:pPr>
        <w:pStyle w:val="ListParagraph"/>
        <w:numPr>
          <w:ilvl w:val="0"/>
          <w:numId w:val="15"/>
        </w:numPr>
        <w:rPr>
          <w:rFonts w:ascii="Arial" w:hAnsi="Arial" w:cs="Arial"/>
          <w:vanish/>
        </w:rPr>
      </w:pPr>
    </w:p>
    <w:p w:rsidRPr="00A3618E" w:rsidR="00BD3057" w:rsidP="0000431E" w:rsidRDefault="00BD3057" w14:paraId="73684349" w14:textId="77777777">
      <w:pPr>
        <w:pStyle w:val="ListParagraph"/>
        <w:numPr>
          <w:ilvl w:val="0"/>
          <w:numId w:val="15"/>
        </w:numPr>
        <w:rPr>
          <w:rFonts w:ascii="Arial" w:hAnsi="Arial" w:cs="Arial"/>
          <w:vanish/>
        </w:rPr>
      </w:pPr>
    </w:p>
    <w:p w:rsidRPr="00A3618E" w:rsidR="00BD3057" w:rsidP="0000431E" w:rsidRDefault="00BD3057" w14:paraId="12B1C2AF" w14:textId="77777777">
      <w:pPr>
        <w:pStyle w:val="ListParagraph"/>
        <w:numPr>
          <w:ilvl w:val="0"/>
          <w:numId w:val="15"/>
        </w:numPr>
        <w:rPr>
          <w:rFonts w:ascii="Arial" w:hAnsi="Arial" w:cs="Arial"/>
          <w:vanish/>
        </w:rPr>
      </w:pPr>
    </w:p>
    <w:p w:rsidRPr="00A3618E" w:rsidR="00E875D3" w:rsidP="0000431E" w:rsidRDefault="00E875D3" w14:paraId="256D185D" w14:textId="01EA404F">
      <w:pPr>
        <w:numPr>
          <w:ilvl w:val="1"/>
          <w:numId w:val="15"/>
        </w:numPr>
        <w:ind w:left="0" w:firstLine="450"/>
        <w:jc w:val="both"/>
        <w:rPr>
          <w:rFonts w:ascii="Arial" w:hAnsi="Arial" w:cs="Arial"/>
          <w:sz w:val="22"/>
          <w:szCs w:val="22"/>
        </w:rPr>
      </w:pPr>
      <w:r w:rsidRPr="00A3618E">
        <w:rPr>
          <w:rFonts w:ascii="Arial" w:hAnsi="Arial" w:cs="Arial"/>
          <w:sz w:val="22"/>
          <w:szCs w:val="22"/>
        </w:rPr>
        <w:t xml:space="preserve">Suprojektuoti žaibosaugos troso su šviesolaidiniu kabeliu (toliau – ŽTŠK) įrengimo darbus 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OL atšakoje Mažeikiai II, nuo Mažeikių TP OL portalo iki 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OL </w:t>
      </w:r>
      <w:proofErr w:type="spellStart"/>
      <w:r w:rsidRPr="00A3618E">
        <w:rPr>
          <w:rFonts w:ascii="Arial" w:hAnsi="Arial" w:cs="Arial"/>
          <w:sz w:val="22"/>
          <w:szCs w:val="22"/>
        </w:rPr>
        <w:t>Jučiai</w:t>
      </w:r>
      <w:proofErr w:type="spellEnd"/>
      <w:r w:rsidRPr="00A3618E">
        <w:rPr>
          <w:rFonts w:ascii="Arial" w:hAnsi="Arial" w:cs="Arial"/>
          <w:sz w:val="22"/>
          <w:szCs w:val="22"/>
        </w:rPr>
        <w:t xml:space="preserve">- </w:t>
      </w:r>
      <w:proofErr w:type="spellStart"/>
      <w:r w:rsidRPr="00A3618E">
        <w:rPr>
          <w:rFonts w:ascii="Arial" w:hAnsi="Arial" w:cs="Arial"/>
          <w:sz w:val="22"/>
          <w:szCs w:val="22"/>
        </w:rPr>
        <w:t>Varduva</w:t>
      </w:r>
      <w:proofErr w:type="spellEnd"/>
      <w:r w:rsidRPr="00A3618E">
        <w:rPr>
          <w:rFonts w:ascii="Arial" w:hAnsi="Arial" w:cs="Arial"/>
          <w:sz w:val="22"/>
          <w:szCs w:val="22"/>
        </w:rPr>
        <w:t xml:space="preserve"> atramoje Nr.64 esančios ŽTŠK movos. ŽT keitimui į ŽTŠK parengti atskirą paprastojo remonto aprašą/projektą, vadovaujantis skyriuje „Reikalavimai telekomunikacijoms“ pateiktomis apimtimis. Pateikti ŽTŠK terminio atsparumo trumpojo jungimo srovėms skaičiavimus.</w:t>
      </w:r>
    </w:p>
    <w:p w:rsidRPr="00A3618E" w:rsidR="00E875D3" w:rsidP="0000431E" w:rsidRDefault="00E875D3" w14:paraId="654C68E5" w14:textId="77777777">
      <w:pPr>
        <w:numPr>
          <w:ilvl w:val="1"/>
          <w:numId w:val="15"/>
        </w:numPr>
        <w:ind w:left="0" w:firstLine="450"/>
        <w:jc w:val="both"/>
        <w:rPr>
          <w:rFonts w:ascii="Arial" w:hAnsi="Arial" w:cs="Arial"/>
          <w:sz w:val="22"/>
          <w:szCs w:val="22"/>
        </w:rPr>
      </w:pPr>
      <w:r w:rsidRPr="00A3618E">
        <w:rPr>
          <w:rFonts w:ascii="Arial" w:hAnsi="Arial" w:cs="Arial"/>
          <w:sz w:val="22"/>
          <w:szCs w:val="22"/>
        </w:rPr>
        <w:t>Suprojektuoti įrengiamo ŽTŠK ruožo reguliavimo darbus.</w:t>
      </w:r>
    </w:p>
    <w:p w:rsidRPr="00A3618E" w:rsidR="00E875D3" w:rsidP="0000431E" w:rsidRDefault="00E875D3" w14:paraId="3F61137A" w14:textId="77777777">
      <w:pPr>
        <w:numPr>
          <w:ilvl w:val="1"/>
          <w:numId w:val="15"/>
        </w:numPr>
        <w:ind w:left="0" w:firstLine="450"/>
        <w:jc w:val="both"/>
        <w:rPr>
          <w:rFonts w:ascii="Arial" w:hAnsi="Arial" w:cs="Arial"/>
          <w:sz w:val="22"/>
          <w:szCs w:val="22"/>
        </w:rPr>
      </w:pPr>
      <w:r w:rsidRPr="00A3618E">
        <w:rPr>
          <w:rFonts w:ascii="Arial" w:hAnsi="Arial" w:cs="Arial"/>
          <w:sz w:val="22"/>
          <w:szCs w:val="22"/>
        </w:rPr>
        <w:t>Pateikti įrengiamo ŽTŠK ruožo išilginius profilius. Profiliuose turi būti pateikti ŽTŠK ir laidų įlinkiai, atstumai tarp laido ir ŽTŠK. Pateikti ŽTŠK tempimo jėgų ir įlinkių skaičiavimų rezultatus montažiniame ir nusistovėjusiame rėžimuose.</w:t>
      </w:r>
    </w:p>
    <w:p w:rsidRPr="00A3618E" w:rsidR="00E875D3" w:rsidP="0000431E" w:rsidRDefault="00E875D3" w14:paraId="0A34F395" w14:textId="77777777">
      <w:pPr>
        <w:numPr>
          <w:ilvl w:val="1"/>
          <w:numId w:val="15"/>
        </w:numPr>
        <w:ind w:left="0" w:firstLine="450"/>
        <w:jc w:val="both"/>
        <w:rPr>
          <w:rFonts w:ascii="Arial" w:hAnsi="Arial" w:cs="Arial"/>
          <w:sz w:val="22"/>
          <w:szCs w:val="22"/>
        </w:rPr>
      </w:pPr>
      <w:r w:rsidRPr="00A3618E">
        <w:rPr>
          <w:rFonts w:ascii="Arial" w:hAnsi="Arial" w:cs="Arial"/>
          <w:sz w:val="22"/>
          <w:szCs w:val="22"/>
        </w:rPr>
        <w:t xml:space="preserve">Pateikti vertikalių atstumų tarp laido ir projektuojamo ŽTŠK kiekvienam OL </w:t>
      </w:r>
      <w:proofErr w:type="spellStart"/>
      <w:r w:rsidRPr="00A3618E">
        <w:rPr>
          <w:rFonts w:ascii="Arial" w:hAnsi="Arial" w:cs="Arial"/>
          <w:sz w:val="22"/>
          <w:szCs w:val="22"/>
        </w:rPr>
        <w:t>tarpatramyje</w:t>
      </w:r>
      <w:proofErr w:type="spellEnd"/>
      <w:r w:rsidRPr="00A3618E">
        <w:rPr>
          <w:rFonts w:ascii="Arial" w:hAnsi="Arial" w:cs="Arial"/>
          <w:sz w:val="22"/>
          <w:szCs w:val="22"/>
        </w:rPr>
        <w:t xml:space="preserve"> skaičiavimų suvestinę lentelę, nurodant </w:t>
      </w:r>
      <w:proofErr w:type="spellStart"/>
      <w:r w:rsidRPr="00A3618E">
        <w:rPr>
          <w:rFonts w:ascii="Arial" w:hAnsi="Arial" w:cs="Arial"/>
          <w:sz w:val="22"/>
          <w:szCs w:val="22"/>
        </w:rPr>
        <w:t>tarpatramio</w:t>
      </w:r>
      <w:proofErr w:type="spellEnd"/>
      <w:r w:rsidRPr="00A3618E">
        <w:rPr>
          <w:rFonts w:ascii="Arial" w:hAnsi="Arial" w:cs="Arial"/>
          <w:sz w:val="22"/>
          <w:szCs w:val="22"/>
        </w:rPr>
        <w:t xml:space="preserve"> ilgį, normatyvines ir apskaičiuotas atstumų reikšmes.</w:t>
      </w:r>
    </w:p>
    <w:p w:rsidRPr="00A3618E" w:rsidR="00E875D3" w:rsidP="0000431E" w:rsidRDefault="00E875D3" w14:paraId="2C7160D0" w14:textId="77777777">
      <w:pPr>
        <w:numPr>
          <w:ilvl w:val="1"/>
          <w:numId w:val="15"/>
        </w:numPr>
        <w:ind w:left="0" w:firstLine="450"/>
        <w:jc w:val="both"/>
        <w:rPr>
          <w:rFonts w:ascii="Arial" w:hAnsi="Arial" w:cs="Arial"/>
          <w:sz w:val="22"/>
          <w:szCs w:val="22"/>
        </w:rPr>
      </w:pPr>
      <w:r w:rsidRPr="00A3618E">
        <w:rPr>
          <w:rFonts w:ascii="Arial" w:hAnsi="Arial" w:cs="Arial"/>
          <w:sz w:val="22"/>
          <w:szCs w:val="22"/>
        </w:rPr>
        <w:lastRenderedPageBreak/>
        <w:t xml:space="preserve">Pateikti projektuojamų ŽTŠK ir linijinės armatūros elektromechaninių charakteristikų parinkimo skaičiavimus ir jų rezultatus. Pateikti brėžinius (sudėtinės dalys, </w:t>
      </w:r>
      <w:proofErr w:type="spellStart"/>
      <w:r w:rsidRPr="00A3618E">
        <w:rPr>
          <w:rFonts w:ascii="Arial" w:hAnsi="Arial" w:cs="Arial"/>
          <w:sz w:val="22"/>
          <w:szCs w:val="22"/>
        </w:rPr>
        <w:t>gabaritiniai</w:t>
      </w:r>
      <w:proofErr w:type="spellEnd"/>
      <w:r w:rsidRPr="00A3618E">
        <w:rPr>
          <w:rFonts w:ascii="Arial" w:hAnsi="Arial" w:cs="Arial"/>
          <w:sz w:val="22"/>
          <w:szCs w:val="22"/>
        </w:rPr>
        <w:t xml:space="preserve"> matmenys). Brėžiniuose turi būti nurodyta kiekvienos girliandą sudarančios detalės mechaninio atsparumo klasė. Pateikti vibracijos slopintuvų konkrečių tvirtinimo vietų parinkimo skaičiavimus ir jų rezultatus.</w:t>
      </w:r>
    </w:p>
    <w:p w:rsidRPr="00A3618E" w:rsidR="00E875D3" w:rsidP="0000431E" w:rsidRDefault="00E875D3" w14:paraId="3B4F3701" w14:textId="0F9CAFF7">
      <w:pPr>
        <w:numPr>
          <w:ilvl w:val="1"/>
          <w:numId w:val="15"/>
        </w:numPr>
        <w:ind w:left="0" w:firstLine="450"/>
        <w:jc w:val="both"/>
        <w:rPr>
          <w:rFonts w:ascii="Arial" w:hAnsi="Arial" w:cs="Arial"/>
          <w:sz w:val="22"/>
          <w:szCs w:val="22"/>
        </w:rPr>
      </w:pPr>
      <w:r w:rsidRPr="00A3618E">
        <w:rPr>
          <w:rFonts w:ascii="Arial" w:hAnsi="Arial" w:cs="Arial"/>
          <w:sz w:val="22"/>
          <w:szCs w:val="22"/>
        </w:rPr>
        <w:t>Atramų, ant kurių bus įrengiamas ŽTŠK įžeminimo varža turi būti ne didesnė, nei 10 omų. Įvertinti esamų atramų varžas ir esant poreikiui suprojektuoti naujų įžeminimo kontūrų įrengimo darbus. Pateikti įžeminimo kontūrų įrengimo aprašymus ir brėžinius.</w:t>
      </w:r>
    </w:p>
    <w:p w:rsidRPr="00A3618E" w:rsidR="00E875D3" w:rsidP="00A63274" w:rsidRDefault="00E875D3" w14:paraId="68FDFDE6" w14:textId="77777777">
      <w:pPr>
        <w:ind w:firstLine="450"/>
        <w:jc w:val="both"/>
        <w:rPr>
          <w:rFonts w:ascii="Arial" w:hAnsi="Arial" w:cs="Arial"/>
          <w:sz w:val="22"/>
          <w:szCs w:val="22"/>
        </w:rPr>
      </w:pPr>
    </w:p>
    <w:p w:rsidRPr="00A3618E" w:rsidR="00E875D3" w:rsidP="00A63274" w:rsidRDefault="00E875D3" w14:paraId="730246E7" w14:textId="77777777">
      <w:pPr>
        <w:ind w:firstLine="450"/>
        <w:jc w:val="both"/>
        <w:rPr>
          <w:rFonts w:ascii="Arial" w:hAnsi="Arial" w:cs="Arial"/>
          <w:sz w:val="22"/>
          <w:szCs w:val="22"/>
        </w:rPr>
      </w:pPr>
      <w:r w:rsidRPr="00A3618E">
        <w:rPr>
          <w:rFonts w:ascii="Arial" w:hAnsi="Arial" w:cs="Arial"/>
          <w:sz w:val="22"/>
          <w:szCs w:val="22"/>
        </w:rPr>
        <w:t>Esant poreikiui (jei pasikeis rekonstruojamos TP portalų įrengimo vietą ir(ar) laidų užvedimo į portalus kampas arba atsiras poreikis laikinam linijos sujungimui, kurio metu ilgam laikui bus demontuojami laidai ir žaibosaugos trosai tarp galinių atramų ir portalų) įgyvendinti šio skyriaus 7-15 punktų reikalavimus:</w:t>
      </w:r>
    </w:p>
    <w:p w:rsidRPr="00A3618E" w:rsidR="00E875D3" w:rsidP="00A63274" w:rsidRDefault="00E875D3" w14:paraId="396710C4" w14:textId="77777777">
      <w:pPr>
        <w:ind w:firstLine="450"/>
        <w:jc w:val="both"/>
        <w:rPr>
          <w:rFonts w:ascii="Arial" w:hAnsi="Arial" w:cs="Arial"/>
          <w:sz w:val="22"/>
          <w:szCs w:val="22"/>
        </w:rPr>
      </w:pPr>
    </w:p>
    <w:p w:rsidRPr="00A3618E" w:rsidR="00E875D3" w:rsidP="0000431E" w:rsidRDefault="00E875D3" w14:paraId="41FB0AFE" w14:textId="77777777">
      <w:pPr>
        <w:numPr>
          <w:ilvl w:val="1"/>
          <w:numId w:val="15"/>
        </w:numPr>
        <w:ind w:left="0" w:firstLine="450"/>
        <w:jc w:val="both"/>
        <w:rPr>
          <w:rFonts w:ascii="Arial" w:hAnsi="Arial" w:cs="Arial"/>
          <w:sz w:val="22"/>
          <w:szCs w:val="22"/>
        </w:rPr>
      </w:pPr>
      <w:r w:rsidRPr="00A3618E">
        <w:rPr>
          <w:rFonts w:ascii="Arial" w:hAnsi="Arial" w:cs="Arial"/>
          <w:sz w:val="22"/>
          <w:szCs w:val="22"/>
        </w:rPr>
        <w:t>Suprojektuoti naujų OL laidų ir  ŽTŠK įrengimo darbus ruožuose galinė atrama – portalas.</w:t>
      </w:r>
    </w:p>
    <w:p w:rsidRPr="00A3618E" w:rsidR="00E875D3" w:rsidP="0000431E" w:rsidRDefault="00E875D3" w14:paraId="56E1794E" w14:textId="77777777">
      <w:pPr>
        <w:numPr>
          <w:ilvl w:val="1"/>
          <w:numId w:val="15"/>
        </w:numPr>
        <w:ind w:left="0" w:firstLine="450"/>
        <w:jc w:val="both"/>
        <w:rPr>
          <w:rFonts w:ascii="Arial" w:hAnsi="Arial" w:cs="Arial"/>
          <w:sz w:val="22"/>
          <w:szCs w:val="22"/>
        </w:rPr>
      </w:pPr>
      <w:r w:rsidRPr="00A3618E">
        <w:rPr>
          <w:rFonts w:ascii="Arial" w:hAnsi="Arial" w:cs="Arial"/>
          <w:sz w:val="22"/>
          <w:szCs w:val="22"/>
        </w:rPr>
        <w:t>Suprojektuoti naujų izoliatorių girliandų ir linijinės armatūros galinėse atramose (į TP portalų pusę) įrengimo darbus.</w:t>
      </w:r>
    </w:p>
    <w:p w:rsidRPr="00A3618E" w:rsidR="00E875D3" w:rsidP="0000431E" w:rsidRDefault="00E875D3" w14:paraId="22F786AB" w14:textId="77777777">
      <w:pPr>
        <w:numPr>
          <w:ilvl w:val="1"/>
          <w:numId w:val="15"/>
        </w:numPr>
        <w:ind w:left="0" w:firstLine="450"/>
        <w:jc w:val="both"/>
        <w:rPr>
          <w:rFonts w:ascii="Arial" w:hAnsi="Arial" w:cs="Arial"/>
          <w:sz w:val="22"/>
          <w:szCs w:val="22"/>
        </w:rPr>
      </w:pPr>
      <w:r w:rsidRPr="00A3618E">
        <w:rPr>
          <w:rFonts w:ascii="Arial" w:hAnsi="Arial" w:cs="Arial"/>
          <w:sz w:val="22"/>
          <w:szCs w:val="22"/>
        </w:rPr>
        <w:t>Laidus ir žaibosaugos trosus projektuoti neprastesnių elektromechaninių charakteristikų, nei esami laidai ir žaibosaugos trosai.</w:t>
      </w:r>
    </w:p>
    <w:p w:rsidRPr="00A3618E" w:rsidR="00E875D3" w:rsidP="0000431E" w:rsidRDefault="00E875D3" w14:paraId="0CF62617" w14:textId="77777777">
      <w:pPr>
        <w:numPr>
          <w:ilvl w:val="1"/>
          <w:numId w:val="15"/>
        </w:numPr>
        <w:ind w:left="0" w:firstLine="450"/>
        <w:jc w:val="both"/>
        <w:rPr>
          <w:rFonts w:ascii="Arial" w:hAnsi="Arial" w:cs="Arial"/>
          <w:sz w:val="22"/>
          <w:szCs w:val="22"/>
        </w:rPr>
      </w:pPr>
      <w:r w:rsidRPr="00A3618E">
        <w:rPr>
          <w:rFonts w:ascii="Arial" w:hAnsi="Arial" w:cs="Arial"/>
          <w:sz w:val="22"/>
          <w:szCs w:val="22"/>
        </w:rPr>
        <w:t xml:space="preserve">Pateikti izoliatorių girliandų brėžinius (sudėtinės dalys, </w:t>
      </w:r>
      <w:proofErr w:type="spellStart"/>
      <w:r w:rsidRPr="00A3618E">
        <w:rPr>
          <w:rFonts w:ascii="Arial" w:hAnsi="Arial" w:cs="Arial"/>
          <w:sz w:val="22"/>
          <w:szCs w:val="22"/>
        </w:rPr>
        <w:t>gabaritiniai</w:t>
      </w:r>
      <w:proofErr w:type="spellEnd"/>
      <w:r w:rsidRPr="00A3618E">
        <w:rPr>
          <w:rFonts w:ascii="Arial" w:hAnsi="Arial" w:cs="Arial"/>
          <w:sz w:val="22"/>
          <w:szCs w:val="22"/>
        </w:rPr>
        <w:t xml:space="preserve"> matmenys, normatyvinės sudedamųjų dalių apkrovos).</w:t>
      </w:r>
    </w:p>
    <w:p w:rsidRPr="00A3618E" w:rsidR="00E875D3" w:rsidP="0000431E" w:rsidRDefault="00E875D3" w14:paraId="5A1FFD45" w14:textId="77777777">
      <w:pPr>
        <w:numPr>
          <w:ilvl w:val="1"/>
          <w:numId w:val="15"/>
        </w:numPr>
        <w:ind w:left="0" w:firstLine="450"/>
        <w:jc w:val="both"/>
        <w:rPr>
          <w:rFonts w:ascii="Arial" w:hAnsi="Arial" w:cs="Arial"/>
          <w:sz w:val="22"/>
          <w:szCs w:val="22"/>
        </w:rPr>
      </w:pPr>
      <w:r w:rsidRPr="00A3618E">
        <w:rPr>
          <w:rFonts w:ascii="Arial" w:hAnsi="Arial" w:cs="Arial"/>
          <w:sz w:val="22"/>
          <w:szCs w:val="22"/>
        </w:rPr>
        <w:t>Pateikti OL ruožų galinė atrama – portalas išilginius profilius. Profiliuose turi būti pateikti atstumai nuo patinių laidų iki žemės paviršiaus ir(ar) esamų inžinerinių statinių. Minimalus atstumas nuo apatinio OL laido iki žemės paviršiaus, ruože atrama – portalas turi būti ne mažesnis, nei 7 metrai esant didžiausiam laidų įlinkiui (kai aplinkos temperatūra +35oC, laido įšilimo temperatūra +80oC, vėjo greitis – 0,6 m/s).</w:t>
      </w:r>
    </w:p>
    <w:p w:rsidRPr="00A3618E" w:rsidR="00E875D3" w:rsidP="0000431E" w:rsidRDefault="00E875D3" w14:paraId="184433C2" w14:textId="77777777">
      <w:pPr>
        <w:numPr>
          <w:ilvl w:val="1"/>
          <w:numId w:val="15"/>
        </w:numPr>
        <w:ind w:left="0" w:firstLine="450"/>
        <w:jc w:val="both"/>
        <w:rPr>
          <w:rFonts w:ascii="Arial" w:hAnsi="Arial" w:cs="Arial"/>
          <w:sz w:val="22"/>
          <w:szCs w:val="22"/>
        </w:rPr>
      </w:pPr>
      <w:r w:rsidRPr="00A3618E">
        <w:rPr>
          <w:rFonts w:ascii="Arial" w:hAnsi="Arial" w:cs="Arial"/>
          <w:sz w:val="22"/>
          <w:szCs w:val="22"/>
        </w:rPr>
        <w:t>Pateikti laidų ir žaibosaugos trosų tempimo jėgų ir įlinkių skaičiavimo montažiniame ir nusistovėjusiame režimuose lenteles.</w:t>
      </w:r>
    </w:p>
    <w:p w:rsidRPr="00A3618E" w:rsidR="00E875D3" w:rsidP="0000431E" w:rsidRDefault="00E875D3" w14:paraId="0B825E57" w14:textId="77777777">
      <w:pPr>
        <w:numPr>
          <w:ilvl w:val="1"/>
          <w:numId w:val="15"/>
        </w:numPr>
        <w:ind w:left="0" w:firstLine="450"/>
        <w:jc w:val="both"/>
        <w:rPr>
          <w:rFonts w:ascii="Arial" w:hAnsi="Arial" w:cs="Arial"/>
          <w:sz w:val="22"/>
          <w:szCs w:val="22"/>
        </w:rPr>
      </w:pPr>
      <w:r w:rsidRPr="00A3618E">
        <w:rPr>
          <w:rFonts w:ascii="Arial" w:hAnsi="Arial" w:cs="Arial"/>
          <w:sz w:val="22"/>
          <w:szCs w:val="22"/>
        </w:rPr>
        <w:t>Pateikti OL ruožų galinė atrama – portalas trasų planus. Trasų planuose turi būti galima identifikuoti esamą ir projektuojamą OL kraštinių laidų padėtį bei esamų ir projektuojamų apsaugos zonų ribas horizontalioje projekcijoje.</w:t>
      </w:r>
    </w:p>
    <w:p w:rsidRPr="00A3618E" w:rsidR="00E875D3" w:rsidP="0000431E" w:rsidRDefault="00E875D3" w14:paraId="2369E050" w14:textId="38F98661">
      <w:pPr>
        <w:numPr>
          <w:ilvl w:val="1"/>
          <w:numId w:val="15"/>
        </w:numPr>
        <w:ind w:left="0" w:firstLine="450"/>
        <w:jc w:val="both"/>
        <w:rPr>
          <w:rFonts w:ascii="Arial" w:hAnsi="Arial" w:cs="Arial"/>
          <w:sz w:val="22"/>
          <w:szCs w:val="22"/>
        </w:rPr>
      </w:pPr>
      <w:r w:rsidRPr="00A3618E">
        <w:rPr>
          <w:rFonts w:ascii="Arial" w:hAnsi="Arial" w:cs="Arial"/>
          <w:sz w:val="22"/>
          <w:szCs w:val="22"/>
        </w:rPr>
        <w:t xml:space="preserve">Suprojektuoti ir parinkti OL elementus, vadovaujantis standartiniais techniniais reikalavimais pateikiamais </w:t>
      </w:r>
      <w:r w:rsidRPr="00A3618E" w:rsidR="00EF07FB">
        <w:rPr>
          <w:rFonts w:ascii="Arial" w:hAnsi="Arial" w:cs="Arial"/>
          <w:sz w:val="22"/>
          <w:szCs w:val="22"/>
        </w:rPr>
        <w:t>(</w:t>
      </w:r>
      <w:r w:rsidRPr="00A3618E" w:rsidR="00CC7FE3">
        <w:rPr>
          <w:rFonts w:ascii="Arial" w:hAnsi="Arial" w:cs="Arial"/>
          <w:sz w:val="22"/>
          <w:szCs w:val="22"/>
        </w:rPr>
        <w:t>6.1</w:t>
      </w:r>
      <w:r w:rsidRPr="00A3618E" w:rsidR="00EF07FB">
        <w:rPr>
          <w:rFonts w:ascii="Arial" w:hAnsi="Arial" w:cs="Arial"/>
          <w:sz w:val="22"/>
          <w:szCs w:val="22"/>
        </w:rPr>
        <w:t xml:space="preserve">) </w:t>
      </w:r>
      <w:r w:rsidRPr="00A3618E">
        <w:rPr>
          <w:rFonts w:ascii="Arial" w:hAnsi="Arial" w:cs="Arial"/>
          <w:sz w:val="22"/>
          <w:szCs w:val="22"/>
        </w:rPr>
        <w:t>pried</w:t>
      </w:r>
      <w:r w:rsidRPr="00A3618E" w:rsidR="007640B8">
        <w:rPr>
          <w:rFonts w:ascii="Arial" w:hAnsi="Arial" w:cs="Arial"/>
          <w:sz w:val="22"/>
          <w:szCs w:val="22"/>
        </w:rPr>
        <w:t>e</w:t>
      </w:r>
      <w:r w:rsidRPr="00A3618E">
        <w:rPr>
          <w:rFonts w:ascii="Arial" w:hAnsi="Arial" w:cs="Arial"/>
          <w:sz w:val="22"/>
          <w:szCs w:val="22"/>
        </w:rPr>
        <w:t xml:space="preserve"> </w:t>
      </w:r>
    </w:p>
    <w:p w:rsidRPr="00A3618E" w:rsidR="00E875D3" w:rsidP="0000431E" w:rsidRDefault="00E875D3" w14:paraId="2FCF1316" w14:textId="77777777">
      <w:pPr>
        <w:numPr>
          <w:ilvl w:val="1"/>
          <w:numId w:val="15"/>
        </w:numPr>
        <w:ind w:left="0" w:firstLine="450"/>
        <w:jc w:val="both"/>
        <w:rPr>
          <w:rFonts w:ascii="Arial" w:hAnsi="Arial" w:cs="Arial"/>
          <w:sz w:val="22"/>
          <w:szCs w:val="22"/>
        </w:rPr>
      </w:pPr>
      <w:r w:rsidRPr="00A3618E">
        <w:rPr>
          <w:rFonts w:ascii="Arial" w:hAnsi="Arial" w:cs="Arial"/>
          <w:sz w:val="22"/>
          <w:szCs w:val="22"/>
        </w:rPr>
        <w:t xml:space="preserve">Sąnaudų žiniaraščiuose numatyti ir rangos metu atlikti 1-o vnt. OL laido bandinio iškirpimą iš demontuojamų OL laidų (Iš kiekvienos linijos išimama po vieną bandinį). OL laido bandinys turi būti iškerpamas iš viršutinės fazės laido ar kitos </w:t>
      </w:r>
      <w:proofErr w:type="spellStart"/>
      <w:r w:rsidRPr="00A3618E">
        <w:rPr>
          <w:rFonts w:ascii="Arial" w:hAnsi="Arial" w:cs="Arial"/>
          <w:sz w:val="22"/>
          <w:szCs w:val="22"/>
        </w:rPr>
        <w:t>tech</w:t>
      </w:r>
      <w:proofErr w:type="spellEnd"/>
      <w:r w:rsidRPr="00A3618E">
        <w:rPr>
          <w:rFonts w:ascii="Arial" w:hAnsi="Arial" w:cs="Arial"/>
          <w:sz w:val="22"/>
          <w:szCs w:val="22"/>
        </w:rPr>
        <w:t xml:space="preserve">. priežiūros nurodytos vietos. Bandinio iškirpimo vietą nurodo </w:t>
      </w:r>
      <w:proofErr w:type="spellStart"/>
      <w:r w:rsidRPr="00A3618E">
        <w:rPr>
          <w:rFonts w:ascii="Arial" w:hAnsi="Arial" w:cs="Arial"/>
          <w:sz w:val="22"/>
          <w:szCs w:val="22"/>
        </w:rPr>
        <w:t>tech</w:t>
      </w:r>
      <w:proofErr w:type="spellEnd"/>
      <w:r w:rsidRPr="00A3618E">
        <w:rPr>
          <w:rFonts w:ascii="Arial" w:hAnsi="Arial" w:cs="Arial"/>
          <w:sz w:val="22"/>
          <w:szCs w:val="22"/>
        </w:rPr>
        <w:t>. priežiūrą atliekantis specialistas. Iškirpto bandinio ilgis turi būti rėžyje tarp 0,7 - 1,2 m, bandinio galai surišami viela arba kabelių dirželiais. Iškirptas bandinys perduodamas objekto techninei priežiūrai. </w:t>
      </w:r>
    </w:p>
    <w:p w:rsidRPr="00A3618E" w:rsidR="00E875D3" w:rsidP="00A63274" w:rsidRDefault="00E875D3" w14:paraId="361C0B69" w14:textId="77777777">
      <w:pPr>
        <w:jc w:val="both"/>
        <w:rPr>
          <w:rFonts w:ascii="Arial" w:hAnsi="Arial" w:cs="Arial"/>
          <w:sz w:val="22"/>
          <w:szCs w:val="22"/>
        </w:rPr>
      </w:pPr>
    </w:p>
    <w:bookmarkEnd w:id="79"/>
    <w:p w:rsidRPr="00A3618E" w:rsidR="00304C66" w:rsidP="00304C66" w:rsidRDefault="00304C66" w14:paraId="0EA7A7B3" w14:textId="77777777">
      <w:pPr>
        <w:pStyle w:val="NoSpacing"/>
        <w:numPr>
          <w:ilvl w:val="0"/>
          <w:numId w:val="0"/>
        </w:numPr>
        <w:ind w:left="1287" w:right="35" w:hanging="360"/>
        <w:rPr>
          <w:rFonts w:ascii="Arial" w:hAnsi="Arial" w:cs="Arial"/>
          <w:szCs w:val="22"/>
          <w:lang w:val="lt-LT"/>
        </w:rPr>
      </w:pPr>
    </w:p>
    <w:p w:rsidRPr="00A3618E" w:rsidR="00635B89" w:rsidP="00794C6A" w:rsidRDefault="00635B89" w14:paraId="1E22603E" w14:textId="77777777">
      <w:pPr>
        <w:pStyle w:val="ListParagraph"/>
        <w:numPr>
          <w:ilvl w:val="0"/>
          <w:numId w:val="1"/>
        </w:numPr>
        <w:jc w:val="both"/>
        <w:rPr>
          <w:rFonts w:ascii="Arial" w:hAnsi="Arial" w:cs="Arial"/>
          <w:bCs/>
          <w:vanish/>
          <w:sz w:val="22"/>
          <w:szCs w:val="22"/>
        </w:rPr>
      </w:pPr>
    </w:p>
    <w:p w:rsidRPr="00A3618E" w:rsidR="00912988" w:rsidP="0000431E" w:rsidRDefault="00912988" w14:paraId="7656C3B8" w14:textId="77777777">
      <w:pPr>
        <w:pStyle w:val="ListParagraph"/>
        <w:numPr>
          <w:ilvl w:val="0"/>
          <w:numId w:val="7"/>
        </w:numPr>
        <w:jc w:val="both"/>
        <w:rPr>
          <w:rFonts w:ascii="Arial" w:hAnsi="Arial" w:cs="Arial"/>
          <w:vanish/>
          <w:sz w:val="22"/>
          <w:szCs w:val="22"/>
        </w:rPr>
      </w:pPr>
    </w:p>
    <w:p w:rsidRPr="00A3618E" w:rsidR="00912988" w:rsidP="0000431E" w:rsidRDefault="00912988" w14:paraId="72EDD47E" w14:textId="77777777">
      <w:pPr>
        <w:pStyle w:val="ListParagraph"/>
        <w:numPr>
          <w:ilvl w:val="0"/>
          <w:numId w:val="7"/>
        </w:numPr>
        <w:jc w:val="both"/>
        <w:rPr>
          <w:rFonts w:ascii="Arial" w:hAnsi="Arial" w:cs="Arial"/>
          <w:vanish/>
          <w:sz w:val="22"/>
          <w:szCs w:val="22"/>
        </w:rPr>
      </w:pPr>
    </w:p>
    <w:p w:rsidRPr="00A3618E" w:rsidR="00912988" w:rsidP="0000431E" w:rsidRDefault="00912988" w14:paraId="2BD4A2F4" w14:textId="77777777">
      <w:pPr>
        <w:pStyle w:val="ListParagraph"/>
        <w:numPr>
          <w:ilvl w:val="0"/>
          <w:numId w:val="7"/>
        </w:numPr>
        <w:jc w:val="both"/>
        <w:rPr>
          <w:rFonts w:ascii="Arial" w:hAnsi="Arial" w:cs="Arial"/>
          <w:vanish/>
          <w:sz w:val="22"/>
          <w:szCs w:val="22"/>
        </w:rPr>
      </w:pPr>
    </w:p>
    <w:p w:rsidRPr="00A3618E" w:rsidR="00912988" w:rsidP="0000431E" w:rsidRDefault="00912988" w14:paraId="12BE327E" w14:textId="77777777">
      <w:pPr>
        <w:pStyle w:val="ListParagraph"/>
        <w:numPr>
          <w:ilvl w:val="0"/>
          <w:numId w:val="7"/>
        </w:numPr>
        <w:jc w:val="both"/>
        <w:rPr>
          <w:rFonts w:ascii="Arial" w:hAnsi="Arial" w:cs="Arial"/>
          <w:vanish/>
          <w:sz w:val="22"/>
          <w:szCs w:val="22"/>
        </w:rPr>
      </w:pPr>
    </w:p>
    <w:p w:rsidRPr="00A3618E" w:rsidR="00912988" w:rsidP="0000431E" w:rsidRDefault="00912988" w14:paraId="1606AAC3" w14:textId="77777777">
      <w:pPr>
        <w:pStyle w:val="ListParagraph"/>
        <w:numPr>
          <w:ilvl w:val="0"/>
          <w:numId w:val="7"/>
        </w:numPr>
        <w:jc w:val="both"/>
        <w:rPr>
          <w:rFonts w:ascii="Arial" w:hAnsi="Arial" w:cs="Arial"/>
          <w:vanish/>
          <w:sz w:val="22"/>
          <w:szCs w:val="22"/>
        </w:rPr>
      </w:pPr>
    </w:p>
    <w:p w:rsidRPr="00A3618E" w:rsidR="00912988" w:rsidP="0000431E" w:rsidRDefault="00912988" w14:paraId="3F38C9AD" w14:textId="77777777">
      <w:pPr>
        <w:pStyle w:val="ListParagraph"/>
        <w:numPr>
          <w:ilvl w:val="0"/>
          <w:numId w:val="7"/>
        </w:numPr>
        <w:jc w:val="both"/>
        <w:rPr>
          <w:rFonts w:ascii="Arial" w:hAnsi="Arial" w:cs="Arial"/>
          <w:vanish/>
          <w:sz w:val="22"/>
          <w:szCs w:val="22"/>
        </w:rPr>
      </w:pPr>
    </w:p>
    <w:p w:rsidRPr="00A3618E" w:rsidR="00912988" w:rsidP="0000431E" w:rsidRDefault="00912988" w14:paraId="3F7F5D6A" w14:textId="77777777">
      <w:pPr>
        <w:pStyle w:val="ListParagraph"/>
        <w:numPr>
          <w:ilvl w:val="0"/>
          <w:numId w:val="7"/>
        </w:numPr>
        <w:jc w:val="both"/>
        <w:rPr>
          <w:rFonts w:ascii="Arial" w:hAnsi="Arial" w:cs="Arial"/>
          <w:vanish/>
          <w:sz w:val="22"/>
          <w:szCs w:val="22"/>
        </w:rPr>
      </w:pPr>
    </w:p>
    <w:p w:rsidRPr="00A3618E" w:rsidR="008845DC" w:rsidP="00794C6A" w:rsidRDefault="008845DC" w14:paraId="2CB313F9" w14:textId="77777777">
      <w:pPr>
        <w:pStyle w:val="ListParagraph"/>
        <w:numPr>
          <w:ilvl w:val="0"/>
          <w:numId w:val="4"/>
        </w:numPr>
        <w:jc w:val="both"/>
        <w:rPr>
          <w:rFonts w:ascii="Arial" w:hAnsi="Arial" w:cs="Arial"/>
          <w:vanish/>
          <w:sz w:val="22"/>
          <w:szCs w:val="22"/>
        </w:rPr>
      </w:pPr>
    </w:p>
    <w:p w:rsidRPr="00A3618E" w:rsidR="002133FB" w:rsidP="00733E6C" w:rsidRDefault="00F26885" w14:paraId="0E6795D4" w14:textId="1809B434">
      <w:pPr>
        <w:pStyle w:val="Heading1"/>
        <w:numPr>
          <w:ilvl w:val="0"/>
          <w:numId w:val="2"/>
        </w:numPr>
        <w:tabs>
          <w:tab w:val="left" w:pos="810"/>
        </w:tabs>
        <w:spacing w:before="120" w:after="120"/>
        <w:rPr>
          <w:rFonts w:ascii="Arial" w:hAnsi="Arial" w:cs="Arial"/>
          <w:szCs w:val="22"/>
        </w:rPr>
      </w:pPr>
      <w:bookmarkStart w:name="_Toc193722636" w:id="80"/>
      <w:r w:rsidRPr="00A3618E">
        <w:rPr>
          <w:rFonts w:ascii="Arial" w:hAnsi="Arial" w:cs="Arial"/>
          <w:szCs w:val="22"/>
        </w:rPr>
        <w:t>R</w:t>
      </w:r>
      <w:bookmarkEnd w:id="78"/>
      <w:r w:rsidRPr="00A3618E" w:rsidR="00D5354D">
        <w:rPr>
          <w:rFonts w:ascii="Arial" w:hAnsi="Arial" w:cs="Arial"/>
          <w:szCs w:val="22"/>
        </w:rPr>
        <w:t>ELINĖS APSAUGOS IR AUTOMATIKOS DALIS</w:t>
      </w:r>
      <w:bookmarkEnd w:id="80"/>
    </w:p>
    <w:p w:rsidRPr="00A3618E" w:rsidR="00BD3057" w:rsidP="0000431E" w:rsidRDefault="00BD3057" w14:paraId="7AD05136" w14:textId="77777777">
      <w:pPr>
        <w:pStyle w:val="ListParagraph"/>
        <w:numPr>
          <w:ilvl w:val="0"/>
          <w:numId w:val="15"/>
        </w:numPr>
        <w:spacing w:line="276" w:lineRule="auto"/>
        <w:jc w:val="both"/>
        <w:rPr>
          <w:rFonts w:ascii="Arial" w:hAnsi="Arial" w:cs="Arial"/>
          <w:vanish/>
          <w:sz w:val="22"/>
          <w:szCs w:val="22"/>
        </w:rPr>
      </w:pPr>
    </w:p>
    <w:p w:rsidRPr="00A3618E" w:rsidR="009851D2" w:rsidP="0000431E" w:rsidRDefault="009851D2" w14:paraId="037B25CB" w14:textId="3CE00FF0">
      <w:pPr>
        <w:pStyle w:val="NoSpacing"/>
        <w:numPr>
          <w:ilvl w:val="1"/>
          <w:numId w:val="15"/>
        </w:numPr>
        <w:ind w:left="792"/>
        <w:rPr>
          <w:rFonts w:ascii="Arial" w:hAnsi="Arial" w:cs="Arial"/>
          <w:szCs w:val="22"/>
          <w:lang w:val="lt-LT"/>
        </w:rPr>
      </w:pPr>
      <w:r w:rsidRPr="00A3618E">
        <w:rPr>
          <w:rFonts w:ascii="Arial" w:hAnsi="Arial" w:cs="Arial"/>
          <w:szCs w:val="22"/>
          <w:lang w:val="lt-LT"/>
        </w:rPr>
        <w:t>Bendra dalis:</w:t>
      </w:r>
    </w:p>
    <w:p w:rsidRPr="00A3618E" w:rsidR="009851D2" w:rsidP="0000431E" w:rsidRDefault="009851D2" w14:paraId="26658ECD"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Techniniame darbo projekte atlikti būtinus skaičiavimus vadovaujantis EĮĮT matavimų transformatorių, RAA principų ir įtaisų parinkimui;</w:t>
      </w:r>
    </w:p>
    <w:p w:rsidRPr="00A3618E" w:rsidR="009851D2" w:rsidP="0000431E" w:rsidRDefault="009851D2" w14:paraId="21240ED7"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Techniniame darbo projekte numatyti RAA derinimo, konfigūravimo, nuostatų keitimo darbus bei kompleksinius bandymus, pagal LITGRID AB perdavimo tinklo įrenginių eksploatavimo reglamento, EĮĮT, elektrinių ir elektros tinklų eksploatavimo taisyklių reikalavimus;</w:t>
      </w:r>
    </w:p>
    <w:p w:rsidRPr="00A3618E" w:rsidR="009851D2" w:rsidP="0000431E" w:rsidRDefault="009851D2" w14:paraId="7F5A02B4" w14:textId="034191E6">
      <w:pPr>
        <w:pStyle w:val="NoSpacing"/>
        <w:numPr>
          <w:ilvl w:val="2"/>
          <w:numId w:val="15"/>
        </w:numPr>
        <w:ind w:left="993"/>
        <w:rPr>
          <w:rFonts w:ascii="Arial" w:hAnsi="Arial" w:cs="Arial"/>
          <w:szCs w:val="22"/>
          <w:lang w:val="lt-LT"/>
        </w:rPr>
      </w:pPr>
      <w:r w:rsidRPr="00A3618E">
        <w:rPr>
          <w:rFonts w:ascii="Arial" w:hAnsi="Arial" w:cs="Arial"/>
          <w:szCs w:val="22"/>
          <w:lang w:val="lt-LT"/>
        </w:rPr>
        <w:t>Techniniame darbo projekte turi būti numatyti</w:t>
      </w:r>
      <w:r w:rsidRPr="00A3618E" w:rsidR="00CC7FE3">
        <w:rPr>
          <w:rFonts w:ascii="Arial" w:hAnsi="Arial" w:cs="Arial"/>
          <w:szCs w:val="22"/>
          <w:lang w:val="lt-LT"/>
        </w:rPr>
        <w:t>:</w:t>
      </w:r>
      <w:r w:rsidRPr="00A3618E">
        <w:rPr>
          <w:rFonts w:ascii="Arial" w:hAnsi="Arial" w:cs="Arial"/>
          <w:szCs w:val="22"/>
          <w:lang w:val="lt-LT"/>
        </w:rPr>
        <w:t xml:space="preserve">  Kompleksiniai bandymai turi būti atlikti vadovaujantis pateikiama AB LITGRID forma </w:t>
      </w:r>
      <w:r w:rsidRPr="00A3618E" w:rsidR="00823B01">
        <w:rPr>
          <w:rFonts w:ascii="Arial" w:hAnsi="Arial" w:cs="Arial"/>
          <w:szCs w:val="22"/>
          <w:lang w:val="lt-LT"/>
        </w:rPr>
        <w:t xml:space="preserve">(7.1) </w:t>
      </w:r>
      <w:r w:rsidRPr="00A3618E">
        <w:rPr>
          <w:rFonts w:ascii="Arial" w:hAnsi="Arial" w:cs="Arial"/>
          <w:szCs w:val="22"/>
          <w:lang w:val="lt-LT"/>
        </w:rPr>
        <w:t>priede</w:t>
      </w:r>
    </w:p>
    <w:p w:rsidRPr="00A3618E" w:rsidR="009851D2" w:rsidP="0000431E" w:rsidRDefault="009851D2" w14:paraId="3B26A0DD" w14:textId="266FFE9F">
      <w:pPr>
        <w:pStyle w:val="NoSpacing"/>
        <w:numPr>
          <w:ilvl w:val="2"/>
          <w:numId w:val="15"/>
        </w:numPr>
        <w:ind w:left="993"/>
        <w:rPr>
          <w:rFonts w:ascii="Arial" w:hAnsi="Arial" w:cs="Arial"/>
          <w:szCs w:val="22"/>
          <w:lang w:val="lt-LT"/>
        </w:rPr>
      </w:pPr>
      <w:r w:rsidRPr="00A3618E">
        <w:rPr>
          <w:rFonts w:ascii="Arial" w:hAnsi="Arial" w:cs="Arial"/>
          <w:szCs w:val="22"/>
          <w:lang w:val="lt-LT"/>
        </w:rPr>
        <w:t>Techniniame darbo projekte numatyti,</w:t>
      </w:r>
      <w:r w:rsidRPr="00A3618E" w:rsidR="00823B01">
        <w:rPr>
          <w:rFonts w:ascii="Arial" w:hAnsi="Arial" w:cs="Arial"/>
          <w:szCs w:val="22"/>
          <w:lang w:val="lt-LT"/>
        </w:rPr>
        <w:t xml:space="preserve"> </w:t>
      </w:r>
      <w:r w:rsidRPr="00A3618E">
        <w:rPr>
          <w:rFonts w:ascii="Arial" w:hAnsi="Arial" w:cs="Arial"/>
          <w:szCs w:val="22"/>
          <w:lang w:val="lt-LT"/>
        </w:rPr>
        <w:t xml:space="preserve">jog konfidencialios įrangos, įtrauktos į įrangos, atitinkančios LITGRID AB standartinius techninius reikalavimus registrą, įrangos derinimo su Litgrid AB metu, sąrašas bus pateikiamas kaip priedas </w:t>
      </w:r>
      <w:r w:rsidRPr="00A3618E" w:rsidDel="006E279B">
        <w:rPr>
          <w:rFonts w:ascii="Arial" w:hAnsi="Arial" w:cs="Arial"/>
          <w:szCs w:val="22"/>
          <w:lang w:val="lt-LT"/>
        </w:rPr>
        <w:t xml:space="preserve">potencialiems </w:t>
      </w:r>
      <w:r w:rsidRPr="00A3618E">
        <w:rPr>
          <w:rFonts w:ascii="Arial" w:hAnsi="Arial" w:cs="Arial"/>
          <w:szCs w:val="22"/>
          <w:lang w:val="lt-LT"/>
        </w:rPr>
        <w:t xml:space="preserve">objekto </w:t>
      </w:r>
      <w:r w:rsidRPr="00A3618E" w:rsidDel="006E279B">
        <w:rPr>
          <w:rFonts w:ascii="Arial" w:hAnsi="Arial" w:cs="Arial"/>
          <w:szCs w:val="22"/>
          <w:lang w:val="lt-LT"/>
        </w:rPr>
        <w:t>LITGRID AB rangovams</w:t>
      </w:r>
      <w:r w:rsidRPr="00A3618E">
        <w:rPr>
          <w:rFonts w:ascii="Arial" w:hAnsi="Arial" w:cs="Arial"/>
          <w:szCs w:val="22"/>
          <w:lang w:val="lt-LT"/>
        </w:rPr>
        <w:t>, kurie yra pateikę pasirašytą konfidencialumo įsipareigojimą arba tinklų naudotojų pasirinktiems rangovams, su kuriais LITGRID AB yra pasirašius trišalę ar keturšalę prijungimo paslaugos sutartį ir kurie yra pateikę pasirašytą konfidencialumo įsipareigojimą;</w:t>
      </w:r>
    </w:p>
    <w:p w:rsidRPr="00A3618E" w:rsidR="009851D2" w:rsidP="0000431E" w:rsidRDefault="009851D2" w14:paraId="53F6004C" w14:textId="59FE8E4C">
      <w:pPr>
        <w:pStyle w:val="NoSpacing"/>
        <w:numPr>
          <w:ilvl w:val="2"/>
          <w:numId w:val="15"/>
        </w:numPr>
        <w:ind w:left="993"/>
        <w:rPr>
          <w:rFonts w:ascii="Arial" w:hAnsi="Arial" w:cs="Arial"/>
          <w:szCs w:val="22"/>
          <w:lang w:val="lt-LT"/>
        </w:rPr>
      </w:pPr>
      <w:r w:rsidRPr="00A3618E">
        <w:rPr>
          <w:rFonts w:ascii="Arial" w:hAnsi="Arial" w:cs="Arial"/>
          <w:szCs w:val="22"/>
          <w:lang w:val="lt-LT"/>
        </w:rPr>
        <w:lastRenderedPageBreak/>
        <w:t xml:space="preserve">RAA įranga turi būti numatoma </w:t>
      </w:r>
      <w:proofErr w:type="spellStart"/>
      <w:r w:rsidRPr="00A3618E">
        <w:rPr>
          <w:rFonts w:ascii="Arial" w:hAnsi="Arial" w:cs="Arial"/>
          <w:szCs w:val="22"/>
          <w:lang w:val="lt-LT"/>
        </w:rPr>
        <w:t>mikroprocesorinė</w:t>
      </w:r>
      <w:proofErr w:type="spellEnd"/>
      <w:r w:rsidRPr="00A3618E">
        <w:rPr>
          <w:rFonts w:ascii="Arial" w:hAnsi="Arial" w:cs="Arial"/>
          <w:szCs w:val="22"/>
          <w:lang w:val="lt-LT"/>
        </w:rPr>
        <w:t xml:space="preserve"> su savikontrolės sistema, tenkinanti EĮĮT ir kitų techninių, norminių dokumentų reikalavimus. Standartiniai techniniai reikalavimai </w:t>
      </w:r>
      <w:proofErr w:type="spellStart"/>
      <w:r w:rsidRPr="00A3618E">
        <w:rPr>
          <w:rFonts w:ascii="Arial" w:hAnsi="Arial" w:cs="Arial"/>
          <w:szCs w:val="22"/>
          <w:lang w:val="lt-LT"/>
        </w:rPr>
        <w:t>mikroprocesorinėms</w:t>
      </w:r>
      <w:proofErr w:type="spellEnd"/>
      <w:r w:rsidRPr="00A3618E">
        <w:rPr>
          <w:rFonts w:ascii="Arial" w:hAnsi="Arial" w:cs="Arial"/>
          <w:szCs w:val="22"/>
          <w:lang w:val="lt-LT"/>
        </w:rPr>
        <w:t xml:space="preserve"> relėms ir valdikliams pateikiami </w:t>
      </w:r>
      <w:r w:rsidRPr="00A3618E" w:rsidR="00823B01">
        <w:rPr>
          <w:rFonts w:ascii="Arial" w:hAnsi="Arial" w:cs="Arial"/>
          <w:szCs w:val="22"/>
          <w:lang w:val="lt-LT"/>
        </w:rPr>
        <w:t xml:space="preserve">(7.2) </w:t>
      </w:r>
      <w:r w:rsidRPr="00A3618E">
        <w:rPr>
          <w:rFonts w:ascii="Arial" w:hAnsi="Arial" w:cs="Arial"/>
          <w:szCs w:val="22"/>
          <w:lang w:val="lt-LT"/>
        </w:rPr>
        <w:t xml:space="preserve">priede. Kiti, standartiniuose techniniuose reikalavimuose nenurodyti reikalavimai </w:t>
      </w:r>
      <w:proofErr w:type="spellStart"/>
      <w:r w:rsidRPr="00A3618E">
        <w:rPr>
          <w:rFonts w:ascii="Arial" w:hAnsi="Arial" w:cs="Arial"/>
          <w:szCs w:val="22"/>
          <w:lang w:val="lt-LT"/>
        </w:rPr>
        <w:t>mikroprocesorinėms</w:t>
      </w:r>
      <w:proofErr w:type="spellEnd"/>
      <w:r w:rsidRPr="00A3618E">
        <w:rPr>
          <w:rFonts w:ascii="Arial" w:hAnsi="Arial" w:cs="Arial"/>
          <w:szCs w:val="22"/>
          <w:lang w:val="lt-LT"/>
        </w:rPr>
        <w:t xml:space="preserve"> relėms ir valdikliams parenkami techninio projekto rengimo metu;</w:t>
      </w:r>
    </w:p>
    <w:p w:rsidRPr="00A3618E" w:rsidR="009851D2" w:rsidP="0000431E" w:rsidRDefault="009851D2" w14:paraId="1F763E6D"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Nauji RAA ir valdymo įrenginiai turi turėti visas reikiamas ryšio traktų ir antrinių grandinių prijungimo sąsajas, matavimų, apsaugų, automatikos, stebėsenos (monitoringo) ir valdymo funkcijoms išpildyti;</w:t>
      </w:r>
    </w:p>
    <w:p w:rsidRPr="00A3618E" w:rsidR="009851D2" w:rsidP="0000431E" w:rsidRDefault="009851D2" w14:paraId="164594C5"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Techniniame darbo projekte sudaryti struktūrines schemas:</w:t>
      </w:r>
    </w:p>
    <w:p w:rsidRPr="00A3618E" w:rsidR="009851D2" w:rsidP="0000431E" w:rsidRDefault="009851D2" w14:paraId="066913C0"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RAA prijungimo prie matavimo transformatorių;</w:t>
      </w:r>
    </w:p>
    <w:p w:rsidRPr="00A3618E" w:rsidR="009851D2" w:rsidP="0000431E" w:rsidRDefault="009851D2" w14:paraId="0827597C"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Pastotės pagrindinių įrenginių valdymo blokuočių;</w:t>
      </w:r>
    </w:p>
    <w:p w:rsidRPr="00A3618E" w:rsidR="009851D2" w:rsidP="0000431E" w:rsidRDefault="009851D2" w14:paraId="68A0AE61"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 xml:space="preserve">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RAA įrenginių funkcinių ryšių ir elementų išdėstymo spintose;</w:t>
      </w:r>
    </w:p>
    <w:p w:rsidRPr="00A3618E" w:rsidR="009851D2" w:rsidP="0000431E" w:rsidRDefault="009851D2" w14:paraId="774EB240"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RAA įrenginių funkcijų tarpusavio sąveikų;</w:t>
      </w:r>
    </w:p>
    <w:p w:rsidRPr="00A3618E" w:rsidR="009851D2" w:rsidP="0000431E" w:rsidRDefault="009851D2" w14:paraId="21193A7C"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Komunikacinių aparatų operatyvinių blokuočių loginių tarpusavio sąveikų išpildytų GOOSE žinutėmis (sudaryti preliminarų GOOSE žinučių sąrašą) arba laidiniais ryšiais funkcinę schemą;</w:t>
      </w:r>
    </w:p>
    <w:p w:rsidRPr="00A3618E" w:rsidR="009851D2" w:rsidP="0000431E" w:rsidRDefault="009851D2" w14:paraId="5FE57CFD"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RAA įrenginių prijungimo prie pastotės duomenų tinklo (toliau – PDT) funkcinę schemą;</w:t>
      </w:r>
    </w:p>
    <w:p w:rsidRPr="00A3618E" w:rsidR="009851D2" w:rsidP="0000431E" w:rsidRDefault="009851D2" w14:paraId="01F8DCDE"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RAA stebėjimo sistemos (monitoringo) funkcinę schemą;</w:t>
      </w:r>
    </w:p>
    <w:p w:rsidRPr="00A3618E" w:rsidR="009851D2" w:rsidP="0000431E" w:rsidRDefault="009851D2" w14:paraId="433DD3CA"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Nuolatinės operatyviosios srovės tiekimo RAA įrenginiams;</w:t>
      </w:r>
    </w:p>
    <w:p w:rsidRPr="00A3618E" w:rsidR="009851D2" w:rsidP="0000431E" w:rsidRDefault="009851D2" w14:paraId="35F2CD7E" w14:textId="47E7E56F">
      <w:pPr>
        <w:pStyle w:val="NoSpacing"/>
        <w:numPr>
          <w:ilvl w:val="2"/>
          <w:numId w:val="15"/>
        </w:numPr>
        <w:ind w:left="993"/>
        <w:rPr>
          <w:rFonts w:ascii="Arial" w:hAnsi="Arial" w:cs="Arial"/>
          <w:szCs w:val="22"/>
          <w:lang w:val="lt-LT"/>
        </w:rPr>
      </w:pPr>
      <w:r w:rsidRPr="00A3618E">
        <w:rPr>
          <w:rFonts w:ascii="Arial" w:hAnsi="Arial" w:cs="Arial"/>
          <w:szCs w:val="22"/>
          <w:lang w:val="lt-LT"/>
        </w:rPr>
        <w:t xml:space="preserve">Rengiant RAA struktūrines schemas vadovautis Litgrid AB perdavimo tinklo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transformatorių pastočių standartinių relinės apsaugos ir automatikos funkcinių schemų išpildymo techniniuose projektuose aprašu, kuris pateikiamas  </w:t>
      </w:r>
      <w:r w:rsidRPr="00A3618E" w:rsidR="00823B01">
        <w:rPr>
          <w:rFonts w:ascii="Arial" w:hAnsi="Arial" w:cs="Arial"/>
          <w:szCs w:val="22"/>
          <w:lang w:val="lt-LT"/>
        </w:rPr>
        <w:t xml:space="preserve">(7.3) </w:t>
      </w:r>
      <w:r w:rsidRPr="00A3618E">
        <w:rPr>
          <w:rFonts w:ascii="Arial" w:hAnsi="Arial" w:cs="Arial"/>
          <w:szCs w:val="22"/>
          <w:lang w:val="lt-LT"/>
        </w:rPr>
        <w:t>priede.</w:t>
      </w:r>
    </w:p>
    <w:p w:rsidRPr="00A3618E" w:rsidR="009851D2" w:rsidP="0000431E" w:rsidRDefault="009851D2" w14:paraId="3EC234D6"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Kiekvienas RAA įrenginys privalo turėti integruotą šviesinę signalizaciją, signalizuojančią apie įrenginio funkcionalumo sutrikimą, funkcijų ir automatikos poveikius, kitus RAA veikimus pagal poreikį;</w:t>
      </w:r>
    </w:p>
    <w:p w:rsidRPr="00A3618E" w:rsidR="009851D2" w:rsidP="0000431E" w:rsidRDefault="009851D2" w14:paraId="3B71DC52"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 xml:space="preserve">Kiekvienas </w:t>
      </w:r>
      <w:proofErr w:type="spellStart"/>
      <w:r w:rsidRPr="00A3618E">
        <w:rPr>
          <w:rFonts w:ascii="Arial" w:hAnsi="Arial" w:cs="Arial"/>
          <w:szCs w:val="22"/>
          <w:lang w:val="lt-LT"/>
        </w:rPr>
        <w:t>mikroprocesorinis</w:t>
      </w:r>
      <w:proofErr w:type="spellEnd"/>
      <w:r w:rsidRPr="00A3618E">
        <w:rPr>
          <w:rFonts w:ascii="Arial" w:hAnsi="Arial" w:cs="Arial"/>
          <w:szCs w:val="22"/>
          <w:lang w:val="lt-LT"/>
        </w:rPr>
        <w:t xml:space="preserve"> RAA įrenginys privalo turėti integruotą avarinių procesų registratorių registruojantį darbo ir avarinio režimo sroves įtampas ir laisvai parenkamus vidinius ir išorinius signalus.</w:t>
      </w:r>
    </w:p>
    <w:p w:rsidRPr="00A3618E" w:rsidR="009851D2" w:rsidP="0000431E" w:rsidRDefault="009851D2" w14:paraId="1A1E02D1"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 xml:space="preserve">Kiekvienas </w:t>
      </w:r>
      <w:proofErr w:type="spellStart"/>
      <w:r w:rsidRPr="00A3618E">
        <w:rPr>
          <w:rFonts w:ascii="Arial" w:hAnsi="Arial" w:cs="Arial"/>
          <w:szCs w:val="22"/>
          <w:lang w:val="lt-LT"/>
        </w:rPr>
        <w:t>mikroprocesorinis</w:t>
      </w:r>
      <w:proofErr w:type="spellEnd"/>
      <w:r w:rsidRPr="00A3618E">
        <w:rPr>
          <w:rFonts w:ascii="Arial" w:hAnsi="Arial" w:cs="Arial"/>
          <w:szCs w:val="22"/>
          <w:lang w:val="lt-LT"/>
        </w:rPr>
        <w:t xml:space="preserve"> RAA įrenginys privalo turėti įvykių registratoriaus funkciją fiksuojančią įrenginio visų tipų vidinės logikos (tame tarpe apsaugų ir automatikos) veikimus.</w:t>
      </w:r>
    </w:p>
    <w:p w:rsidRPr="00A3618E" w:rsidR="009851D2" w:rsidP="0000431E" w:rsidRDefault="009851D2" w14:paraId="0C5EDB47"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 xml:space="preserve">Skirtingų </w:t>
      </w:r>
      <w:proofErr w:type="spellStart"/>
      <w:r w:rsidRPr="00A3618E">
        <w:rPr>
          <w:rFonts w:ascii="Arial" w:hAnsi="Arial" w:cs="Arial"/>
          <w:szCs w:val="22"/>
          <w:lang w:val="lt-LT"/>
        </w:rPr>
        <w:t>prijunginių</w:t>
      </w:r>
      <w:proofErr w:type="spellEnd"/>
      <w:r w:rsidRPr="00A3618E">
        <w:rPr>
          <w:rFonts w:ascii="Arial" w:hAnsi="Arial" w:cs="Arial"/>
          <w:szCs w:val="22"/>
          <w:lang w:val="lt-LT"/>
        </w:rPr>
        <w:t xml:space="preserve"> RAA įtaisai turi būti išdėstomi atskirose spintose;</w:t>
      </w:r>
    </w:p>
    <w:p w:rsidRPr="00A3618E" w:rsidR="009851D2" w:rsidP="0000431E" w:rsidRDefault="009851D2" w14:paraId="2E0EF3FB"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Numatyti 10-15% rezervą RAA terminalų binarinių įėjimų/išėjimų ir RAA gnybtų.</w:t>
      </w:r>
    </w:p>
    <w:p w:rsidRPr="00A3618E" w:rsidR="009851D2" w:rsidP="0000431E" w:rsidRDefault="009851D2" w14:paraId="0EB2BF13" w14:textId="77777777">
      <w:pPr>
        <w:pStyle w:val="NoSpacing"/>
        <w:numPr>
          <w:ilvl w:val="2"/>
          <w:numId w:val="15"/>
        </w:numPr>
        <w:ind w:left="993"/>
        <w:rPr>
          <w:rFonts w:ascii="Arial" w:hAnsi="Arial" w:cs="Arial"/>
          <w:szCs w:val="22"/>
          <w:lang w:val="lt-LT"/>
        </w:rPr>
      </w:pPr>
      <w:r w:rsidRPr="00A3618E">
        <w:rPr>
          <w:rFonts w:ascii="Arial" w:hAnsi="Arial" w:cs="Arial"/>
          <w:szCs w:val="22"/>
          <w:lang w:val="lt-LT"/>
        </w:rPr>
        <w:t>PVP numatyti nemažiau kaip 6 rezervines vietas RAA vidaus spintoms.</w:t>
      </w:r>
    </w:p>
    <w:p w:rsidRPr="00A3618E" w:rsidR="009851D2" w:rsidP="009851D2" w:rsidRDefault="009851D2" w14:paraId="7A58FC0A" w14:textId="77777777">
      <w:pPr>
        <w:pStyle w:val="NoSpacing"/>
        <w:numPr>
          <w:ilvl w:val="0"/>
          <w:numId w:val="0"/>
        </w:numPr>
        <w:ind w:left="993"/>
        <w:rPr>
          <w:rFonts w:ascii="Arial" w:hAnsi="Arial" w:cs="Arial"/>
          <w:szCs w:val="22"/>
          <w:lang w:val="lt-LT"/>
        </w:rPr>
      </w:pPr>
    </w:p>
    <w:p w:rsidRPr="00A3618E" w:rsidR="009851D2" w:rsidP="0000431E" w:rsidRDefault="009851D2" w14:paraId="42C9F80E" w14:textId="77777777">
      <w:pPr>
        <w:pStyle w:val="NoSpacing"/>
        <w:numPr>
          <w:ilvl w:val="1"/>
          <w:numId w:val="15"/>
        </w:numPr>
        <w:ind w:left="792"/>
        <w:rPr>
          <w:rFonts w:ascii="Arial" w:hAnsi="Arial" w:cs="Arial"/>
          <w:szCs w:val="22"/>
          <w:lang w:val="lt-LT"/>
        </w:rPr>
      </w:pPr>
      <w:r w:rsidRPr="00A3618E">
        <w:rPr>
          <w:rFonts w:ascii="Arial" w:hAnsi="Arial" w:cs="Arial"/>
          <w:szCs w:val="22"/>
          <w:lang w:val="lt-LT"/>
        </w:rPr>
        <w:t>Sąsajos ir duomenų mainai tarp RAA, ir kitų pastotės įrenginių:</w:t>
      </w:r>
    </w:p>
    <w:p w:rsidRPr="00A3618E" w:rsidR="009851D2" w:rsidP="0000431E" w:rsidRDefault="009851D2" w14:paraId="593E04A1" w14:textId="77777777">
      <w:pPr>
        <w:pStyle w:val="NoSpacing"/>
        <w:numPr>
          <w:ilvl w:val="2"/>
          <w:numId w:val="15"/>
        </w:numPr>
        <w:rPr>
          <w:rFonts w:ascii="Arial" w:hAnsi="Arial" w:cs="Arial"/>
          <w:szCs w:val="22"/>
          <w:lang w:val="lt-LT"/>
        </w:rPr>
      </w:pPr>
      <w:r w:rsidRPr="00A3618E">
        <w:rPr>
          <w:rFonts w:ascii="Arial" w:hAnsi="Arial" w:cs="Arial"/>
          <w:szCs w:val="22"/>
          <w:lang w:val="lt-LT"/>
        </w:rPr>
        <w:t>Duomenų manai tarp RAA įrenginių ir TSPĮ turi būti vykdomi IEC61850</w:t>
      </w:r>
      <w:r w:rsidRPr="00A3618E">
        <w:rPr>
          <w:rFonts w:ascii="Arial" w:hAnsi="Arial" w:cs="Arial"/>
          <w:lang w:val="lt-LT"/>
        </w:rPr>
        <w:t xml:space="preserve"> ed.2.0</w:t>
      </w:r>
      <w:r w:rsidRPr="00A3618E">
        <w:rPr>
          <w:rFonts w:ascii="Arial" w:hAnsi="Arial" w:cs="Arial"/>
          <w:szCs w:val="22"/>
          <w:lang w:val="lt-LT"/>
        </w:rPr>
        <w:t xml:space="preserve"> protokolu (vertikali komunikacija);</w:t>
      </w:r>
    </w:p>
    <w:p w:rsidRPr="00A3618E" w:rsidR="009851D2" w:rsidP="0000431E" w:rsidRDefault="009851D2" w14:paraId="3B4482A2" w14:textId="77777777">
      <w:pPr>
        <w:pStyle w:val="NoSpacing"/>
        <w:numPr>
          <w:ilvl w:val="2"/>
          <w:numId w:val="15"/>
        </w:numPr>
        <w:rPr>
          <w:rFonts w:ascii="Arial" w:hAnsi="Arial" w:cs="Arial"/>
          <w:szCs w:val="22"/>
          <w:lang w:val="lt-LT"/>
        </w:rPr>
      </w:pPr>
      <w:r w:rsidRPr="00A3618E">
        <w:rPr>
          <w:rFonts w:ascii="Arial" w:hAnsi="Arial" w:cs="Arial"/>
          <w:szCs w:val="22"/>
          <w:lang w:val="lt-LT"/>
        </w:rPr>
        <w:t>Kiekvieną RAA įrenginį, atskiromis sąsajomis, jungti į du atskirus PDT komutatorius, kad būtų užtikrintas informacijos mainų patikimumas. Dubliuotas duomenų srautų perdavimas per šiuos dvigubus sujungimus turi būti valdomas IEC 62439 (PRP) protokolu;</w:t>
      </w:r>
    </w:p>
    <w:p w:rsidRPr="00A3618E" w:rsidR="009851D2" w:rsidP="0000431E" w:rsidRDefault="009851D2" w14:paraId="4E545B24" w14:textId="77777777">
      <w:pPr>
        <w:pStyle w:val="NoSpacing"/>
        <w:numPr>
          <w:ilvl w:val="2"/>
          <w:numId w:val="15"/>
        </w:numPr>
        <w:rPr>
          <w:rFonts w:ascii="Arial" w:hAnsi="Arial" w:cs="Arial"/>
          <w:szCs w:val="22"/>
          <w:lang w:val="lt-LT"/>
        </w:rPr>
      </w:pPr>
      <w:r w:rsidRPr="00A3618E">
        <w:rPr>
          <w:rFonts w:ascii="Arial" w:hAnsi="Arial" w:cs="Arial"/>
          <w:szCs w:val="22"/>
          <w:lang w:val="lt-LT"/>
        </w:rPr>
        <w:t xml:space="preserve">Kiekvieno </w:t>
      </w:r>
      <w:proofErr w:type="spellStart"/>
      <w:r w:rsidRPr="00A3618E">
        <w:rPr>
          <w:rFonts w:ascii="Arial" w:hAnsi="Arial" w:cs="Arial"/>
          <w:szCs w:val="22"/>
          <w:lang w:val="lt-LT"/>
        </w:rPr>
        <w:t>prijunginio</w:t>
      </w:r>
      <w:proofErr w:type="spellEnd"/>
      <w:r w:rsidRPr="00A3618E">
        <w:rPr>
          <w:rFonts w:ascii="Arial" w:hAnsi="Arial" w:cs="Arial"/>
          <w:szCs w:val="22"/>
          <w:lang w:val="lt-LT"/>
        </w:rPr>
        <w:t xml:space="preserve"> srovės ir įtampos transformatorių antrinės grandinės turi būti jungiamos su relėmis variniais kabeliais;</w:t>
      </w:r>
    </w:p>
    <w:p w:rsidRPr="00A3618E" w:rsidR="009851D2" w:rsidP="0000431E" w:rsidRDefault="009851D2" w14:paraId="15394933" w14:textId="77777777">
      <w:pPr>
        <w:pStyle w:val="NoSpacing"/>
        <w:numPr>
          <w:ilvl w:val="2"/>
          <w:numId w:val="15"/>
        </w:numPr>
        <w:rPr>
          <w:rFonts w:ascii="Arial" w:hAnsi="Arial" w:cs="Arial"/>
          <w:szCs w:val="22"/>
          <w:lang w:val="lt-LT"/>
        </w:rPr>
      </w:pPr>
      <w:r w:rsidRPr="00A3618E">
        <w:rPr>
          <w:rFonts w:ascii="Arial" w:hAnsi="Arial" w:cs="Arial"/>
          <w:szCs w:val="22"/>
          <w:lang w:val="lt-LT"/>
        </w:rPr>
        <w:t xml:space="preserve">Kiekvieno </w:t>
      </w:r>
      <w:proofErr w:type="spellStart"/>
      <w:r w:rsidRPr="00A3618E">
        <w:rPr>
          <w:rFonts w:ascii="Arial" w:hAnsi="Arial" w:cs="Arial"/>
          <w:szCs w:val="22"/>
          <w:lang w:val="lt-LT"/>
        </w:rPr>
        <w:t>prijunginio</w:t>
      </w:r>
      <w:proofErr w:type="spellEnd"/>
      <w:r w:rsidRPr="00A3618E">
        <w:rPr>
          <w:rFonts w:ascii="Arial" w:hAnsi="Arial" w:cs="Arial"/>
          <w:szCs w:val="22"/>
          <w:lang w:val="lt-LT"/>
        </w:rPr>
        <w:t xml:space="preserve"> RAA (valdymo, technologinių signalų ir kt.) antrinės grandinės turi būti jungiamos su relėmis variniais kabeliais;</w:t>
      </w:r>
    </w:p>
    <w:p w:rsidRPr="00A3618E" w:rsidR="009851D2" w:rsidP="0000431E" w:rsidRDefault="009851D2" w14:paraId="51B9EA31" w14:textId="505B7659">
      <w:pPr>
        <w:pStyle w:val="NoSpacing"/>
        <w:numPr>
          <w:ilvl w:val="2"/>
          <w:numId w:val="15"/>
        </w:numPr>
        <w:rPr>
          <w:rFonts w:ascii="Arial" w:hAnsi="Arial" w:cs="Arial"/>
          <w:szCs w:val="22"/>
          <w:lang w:val="lt-LT"/>
        </w:rPr>
      </w:pPr>
      <w:r w:rsidRPr="00A3618E">
        <w:rPr>
          <w:rFonts w:ascii="Arial" w:hAnsi="Arial" w:cs="Arial"/>
          <w:szCs w:val="22"/>
          <w:lang w:val="lt-LT"/>
        </w:rPr>
        <w:t xml:space="preserve">Antrinių RAA elektros grandinių kabeliai ir laidai  – vario gyslomis, su degimo nepalaikančia izoliacija. Visi kabeliai RAA elektros grandinėse, tame tarpe sujungiantys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skirstyklos įtaisų antrines grandines su </w:t>
      </w:r>
      <w:proofErr w:type="spellStart"/>
      <w:r w:rsidRPr="00A3618E">
        <w:rPr>
          <w:rFonts w:ascii="Arial" w:hAnsi="Arial" w:cs="Arial"/>
          <w:szCs w:val="22"/>
          <w:lang w:val="lt-LT"/>
        </w:rPr>
        <w:t>mikroprocesoriniais</w:t>
      </w:r>
      <w:proofErr w:type="spellEnd"/>
      <w:r w:rsidRPr="00A3618E">
        <w:rPr>
          <w:rFonts w:ascii="Arial" w:hAnsi="Arial" w:cs="Arial"/>
          <w:szCs w:val="22"/>
          <w:lang w:val="lt-LT"/>
        </w:rPr>
        <w:t xml:space="preserve"> įtaisais, turi būti ekranuoti (koncentrinės varinės juostos ekranu) ir numatytas jų potencialų išlyginimas. Standartiniai techniniai reikalavimai kontroliniams kabeliams jungiantiems relinės apsaugos/automatikos ir </w:t>
      </w:r>
      <w:r w:rsidRPr="00A3618E">
        <w:rPr>
          <w:rFonts w:ascii="Arial" w:hAnsi="Arial" w:cs="Arial"/>
          <w:szCs w:val="22"/>
          <w:lang w:val="lt-LT"/>
        </w:rPr>
        <w:lastRenderedPageBreak/>
        <w:t xml:space="preserve">atviros skirstyklos pirminius įrenginius pateikiami </w:t>
      </w:r>
      <w:r w:rsidRPr="00A3618E" w:rsidR="00823B01">
        <w:rPr>
          <w:rFonts w:ascii="Arial" w:hAnsi="Arial" w:cs="Arial"/>
          <w:szCs w:val="22"/>
          <w:lang w:val="lt-LT"/>
        </w:rPr>
        <w:t xml:space="preserve">(7.4) </w:t>
      </w:r>
      <w:r w:rsidRPr="00A3618E">
        <w:rPr>
          <w:rFonts w:ascii="Arial" w:hAnsi="Arial" w:cs="Arial"/>
          <w:szCs w:val="22"/>
          <w:lang w:val="lt-LT"/>
        </w:rPr>
        <w:t xml:space="preserve">priede., lauko ir vidaus spintų vidinio montažo laidams </w:t>
      </w:r>
      <w:r w:rsidRPr="00A3618E" w:rsidR="00823B01">
        <w:rPr>
          <w:rFonts w:ascii="Arial" w:hAnsi="Arial" w:cs="Arial"/>
          <w:szCs w:val="22"/>
          <w:lang w:val="lt-LT"/>
        </w:rPr>
        <w:t>(</w:t>
      </w:r>
      <w:r w:rsidRPr="00A3618E" w:rsidR="00853A51">
        <w:rPr>
          <w:rFonts w:ascii="Arial" w:hAnsi="Arial" w:cs="Arial"/>
          <w:szCs w:val="22"/>
          <w:lang w:val="lt-LT"/>
        </w:rPr>
        <w:t>7.5</w:t>
      </w:r>
      <w:r w:rsidRPr="00A3618E" w:rsidR="00823B01">
        <w:rPr>
          <w:rFonts w:ascii="Arial" w:hAnsi="Arial" w:cs="Arial"/>
          <w:szCs w:val="22"/>
          <w:lang w:val="lt-LT"/>
        </w:rPr>
        <w:t xml:space="preserve">) </w:t>
      </w:r>
      <w:r w:rsidRPr="00A3618E">
        <w:rPr>
          <w:rFonts w:ascii="Arial" w:hAnsi="Arial" w:cs="Arial"/>
          <w:szCs w:val="22"/>
          <w:lang w:val="lt-LT"/>
        </w:rPr>
        <w:t>priede.</w:t>
      </w:r>
    </w:p>
    <w:p w:rsidRPr="00A3618E" w:rsidR="009851D2" w:rsidP="0000431E" w:rsidRDefault="009851D2" w14:paraId="645A2A46" w14:textId="77777777">
      <w:pPr>
        <w:pStyle w:val="NoSpacing"/>
        <w:numPr>
          <w:ilvl w:val="2"/>
          <w:numId w:val="15"/>
        </w:numPr>
        <w:rPr>
          <w:rFonts w:ascii="Arial" w:hAnsi="Arial" w:cs="Arial"/>
          <w:szCs w:val="22"/>
          <w:lang w:val="lt-LT"/>
        </w:rPr>
      </w:pPr>
      <w:r w:rsidRPr="00A3618E">
        <w:rPr>
          <w:rFonts w:ascii="Arial" w:hAnsi="Arial" w:cs="Arial"/>
          <w:szCs w:val="22"/>
          <w:lang w:val="lt-LT"/>
        </w:rPr>
        <w:t xml:space="preserve">Kiti loginiai ryšiai (išskyrus atvejus kai projektavimo užduotyje nurodyta kitaip), tarp </w:t>
      </w:r>
      <w:proofErr w:type="spellStart"/>
      <w:r w:rsidRPr="00A3618E">
        <w:rPr>
          <w:rFonts w:ascii="Arial" w:hAnsi="Arial" w:cs="Arial"/>
          <w:szCs w:val="22"/>
          <w:lang w:val="lt-LT"/>
        </w:rPr>
        <w:t>prijunginio</w:t>
      </w:r>
      <w:proofErr w:type="spellEnd"/>
      <w:r w:rsidRPr="00A3618E">
        <w:rPr>
          <w:rFonts w:ascii="Arial" w:hAnsi="Arial" w:cs="Arial"/>
          <w:szCs w:val="22"/>
          <w:lang w:val="lt-LT"/>
        </w:rPr>
        <w:t xml:space="preserve"> ir kitų </w:t>
      </w:r>
      <w:proofErr w:type="spellStart"/>
      <w:r w:rsidRPr="00A3618E">
        <w:rPr>
          <w:rFonts w:ascii="Arial" w:hAnsi="Arial" w:cs="Arial"/>
          <w:szCs w:val="22"/>
          <w:lang w:val="lt-LT"/>
        </w:rPr>
        <w:t>prijunginių</w:t>
      </w:r>
      <w:proofErr w:type="spellEnd"/>
      <w:r w:rsidRPr="00A3618E">
        <w:rPr>
          <w:rFonts w:ascii="Arial" w:hAnsi="Arial" w:cs="Arial"/>
          <w:szCs w:val="22"/>
          <w:lang w:val="lt-LT"/>
        </w:rPr>
        <w:t xml:space="preserve"> RAA, kurie organizuojami protokolo IEC 61850 ed.2.0 GOOSE žinutėmis (horizontali komunikacija), naudojami tik tose loginėse grandinėse, kuriose ryšio kanalo sutrikimas ar dalinis išjungimas, nepažeidžia, nekeičia relinės apsaugos ir automatikos patikimumo, selektyvumo ir </w:t>
      </w:r>
      <w:proofErr w:type="spellStart"/>
      <w:r w:rsidRPr="00A3618E">
        <w:rPr>
          <w:rFonts w:ascii="Arial" w:hAnsi="Arial" w:cs="Arial"/>
          <w:szCs w:val="22"/>
          <w:lang w:val="lt-LT"/>
        </w:rPr>
        <w:t>greitaveikiškumo</w:t>
      </w:r>
      <w:proofErr w:type="spellEnd"/>
      <w:r w:rsidRPr="00A3618E">
        <w:rPr>
          <w:rFonts w:ascii="Arial" w:hAnsi="Arial" w:cs="Arial"/>
          <w:szCs w:val="22"/>
          <w:lang w:val="lt-LT"/>
        </w:rPr>
        <w:t xml:space="preserve"> sąlygų;</w:t>
      </w:r>
    </w:p>
    <w:p w:rsidRPr="00A3618E" w:rsidR="009851D2" w:rsidP="0000431E" w:rsidRDefault="009851D2" w14:paraId="72149C6A" w14:textId="77777777">
      <w:pPr>
        <w:pStyle w:val="NoSpacing"/>
        <w:numPr>
          <w:ilvl w:val="2"/>
          <w:numId w:val="15"/>
        </w:numPr>
        <w:rPr>
          <w:rFonts w:ascii="Arial" w:hAnsi="Arial" w:cs="Arial"/>
          <w:szCs w:val="22"/>
          <w:lang w:val="lt-LT"/>
        </w:rPr>
      </w:pPr>
      <w:r w:rsidRPr="00A3618E">
        <w:rPr>
          <w:rFonts w:ascii="Arial" w:hAnsi="Arial" w:cs="Arial"/>
          <w:szCs w:val="22"/>
          <w:lang w:val="lt-LT"/>
        </w:rPr>
        <w:t>RAA duomenų mainuose IEC 61850 ed.2.0 protokolu naudojama įranga (kartu su jos vidinės programinės įrangos versija), privalo būti tarpusavyje pilnai suderinama ir turėti tai patvirtinantį gamintojo dokumentą, kad įrenginys su jo programine įranga išbandytas ir veikia kaip numatyta IEC 61850 ed.2.0 standarte;</w:t>
      </w:r>
    </w:p>
    <w:p w:rsidRPr="00A3618E" w:rsidR="009851D2" w:rsidP="0000431E" w:rsidRDefault="009851D2" w14:paraId="1BC1784F" w14:textId="77777777">
      <w:pPr>
        <w:pStyle w:val="NoSpacing"/>
        <w:numPr>
          <w:ilvl w:val="2"/>
          <w:numId w:val="15"/>
        </w:numPr>
        <w:rPr>
          <w:rFonts w:ascii="Arial" w:hAnsi="Arial" w:cs="Arial"/>
          <w:szCs w:val="22"/>
          <w:lang w:val="lt-LT"/>
        </w:rPr>
      </w:pPr>
      <w:r w:rsidRPr="00A3618E">
        <w:rPr>
          <w:rFonts w:ascii="Arial" w:hAnsi="Arial" w:cs="Arial"/>
          <w:szCs w:val="22"/>
          <w:lang w:val="lt-LT"/>
        </w:rPr>
        <w:t>Techninio darbo projekto RAA dalyje aprašyti duomenų mainų tarp RAA ir kitų pastotės įrenginių, vykdomų protokolu IEC61850 ed.2.0 arba laidiniais ryšiais, organizavimo ir išpildymo principus.</w:t>
      </w:r>
    </w:p>
    <w:p w:rsidRPr="00A3618E" w:rsidR="009851D2" w:rsidP="009851D2" w:rsidRDefault="009851D2" w14:paraId="68313475" w14:textId="77777777">
      <w:pPr>
        <w:pStyle w:val="NoSpacing"/>
        <w:numPr>
          <w:ilvl w:val="0"/>
          <w:numId w:val="0"/>
        </w:numPr>
        <w:rPr>
          <w:rFonts w:ascii="Arial" w:hAnsi="Arial" w:cs="Arial"/>
          <w:szCs w:val="22"/>
          <w:lang w:val="lt-LT"/>
        </w:rPr>
      </w:pPr>
    </w:p>
    <w:p w:rsidRPr="00A3618E" w:rsidR="009851D2" w:rsidP="0000431E" w:rsidRDefault="009851D2" w14:paraId="42B64A77" w14:textId="77777777">
      <w:pPr>
        <w:pStyle w:val="NoSpacing"/>
        <w:numPr>
          <w:ilvl w:val="1"/>
          <w:numId w:val="15"/>
        </w:numPr>
        <w:ind w:left="792"/>
        <w:rPr>
          <w:rFonts w:ascii="Arial" w:hAnsi="Arial" w:cs="Arial"/>
          <w:szCs w:val="22"/>
          <w:lang w:val="lt-LT"/>
        </w:rPr>
      </w:pPr>
      <w:r w:rsidRPr="00A3618E">
        <w:rPr>
          <w:rFonts w:ascii="Arial" w:hAnsi="Arial" w:cs="Arial"/>
          <w:szCs w:val="22"/>
          <w:lang w:val="lt-LT"/>
        </w:rPr>
        <w:t xml:space="preserve">Kiekvieno </w:t>
      </w:r>
      <w:proofErr w:type="spellStart"/>
      <w:r w:rsidRPr="00A3618E">
        <w:rPr>
          <w:rFonts w:ascii="Arial" w:hAnsi="Arial" w:cs="Arial"/>
          <w:szCs w:val="22"/>
          <w:lang w:val="lt-LT"/>
        </w:rPr>
        <w:t>prijunginio</w:t>
      </w:r>
      <w:proofErr w:type="spellEnd"/>
      <w:r w:rsidRPr="00A3618E">
        <w:rPr>
          <w:rFonts w:ascii="Arial" w:hAnsi="Arial" w:cs="Arial"/>
          <w:szCs w:val="22"/>
          <w:lang w:val="lt-LT"/>
        </w:rPr>
        <w:t xml:space="preserve"> valdiklyje turi būti suprojektuotos šios pagrindinės funkcijos:</w:t>
      </w:r>
    </w:p>
    <w:p w:rsidRPr="00A3618E" w:rsidR="009851D2" w:rsidP="0000431E" w:rsidRDefault="009851D2" w14:paraId="66538887" w14:textId="77777777">
      <w:pPr>
        <w:pStyle w:val="NoSpacing"/>
        <w:numPr>
          <w:ilvl w:val="2"/>
          <w:numId w:val="15"/>
        </w:numPr>
        <w:ind w:left="1134"/>
        <w:rPr>
          <w:rFonts w:ascii="Arial" w:hAnsi="Arial" w:cs="Arial"/>
          <w:szCs w:val="22"/>
          <w:lang w:val="lt-LT"/>
        </w:rPr>
      </w:pPr>
      <w:r w:rsidRPr="00A3618E">
        <w:rPr>
          <w:rFonts w:ascii="Arial" w:hAnsi="Arial" w:cs="Arial"/>
          <w:szCs w:val="22"/>
          <w:lang w:val="lt-LT"/>
        </w:rPr>
        <w:t>kryptinės, ne mažiau 4 pakopų, nulinės sekos srovės apsaugos funkcija;</w:t>
      </w:r>
    </w:p>
    <w:p w:rsidRPr="00A3618E" w:rsidR="009851D2" w:rsidP="0000431E" w:rsidRDefault="009851D2" w14:paraId="2DA97FF5" w14:textId="77777777">
      <w:pPr>
        <w:pStyle w:val="NoSpacing"/>
        <w:numPr>
          <w:ilvl w:val="2"/>
          <w:numId w:val="15"/>
        </w:numPr>
        <w:rPr>
          <w:rFonts w:ascii="Arial" w:hAnsi="Arial" w:cs="Arial"/>
          <w:szCs w:val="22"/>
          <w:lang w:val="lt-LT"/>
        </w:rPr>
      </w:pPr>
      <w:r w:rsidRPr="00A3618E">
        <w:rPr>
          <w:rFonts w:ascii="Arial" w:hAnsi="Arial" w:cs="Arial"/>
          <w:szCs w:val="22"/>
          <w:lang w:val="lt-LT"/>
        </w:rPr>
        <w:t>kryptinės, ne mažiau 4 pakopų, maksimalios srovės apsaugos funkcija;</w:t>
      </w:r>
    </w:p>
    <w:p w:rsidRPr="00A3618E" w:rsidR="009851D2" w:rsidP="0000431E" w:rsidRDefault="009851D2" w14:paraId="5A9E9678" w14:textId="77777777">
      <w:pPr>
        <w:pStyle w:val="NoSpacing"/>
        <w:numPr>
          <w:ilvl w:val="2"/>
          <w:numId w:val="15"/>
        </w:numPr>
        <w:rPr>
          <w:rFonts w:ascii="Arial" w:hAnsi="Arial" w:cs="Arial"/>
          <w:szCs w:val="22"/>
          <w:lang w:val="lt-LT"/>
        </w:rPr>
      </w:pPr>
      <w:r w:rsidRPr="00A3618E">
        <w:rPr>
          <w:rFonts w:ascii="Arial" w:hAnsi="Arial" w:cs="Arial"/>
          <w:szCs w:val="22"/>
          <w:lang w:val="lt-LT"/>
        </w:rPr>
        <w:t>apsaugų pagreitinimo, įjungiant jungtuvą į trumpą jungimą, funkcija;</w:t>
      </w:r>
    </w:p>
    <w:p w:rsidRPr="00A3618E" w:rsidR="009851D2" w:rsidP="0000431E" w:rsidRDefault="009851D2" w14:paraId="10FF69D7" w14:textId="77777777">
      <w:pPr>
        <w:pStyle w:val="NoSpacing"/>
        <w:numPr>
          <w:ilvl w:val="2"/>
          <w:numId w:val="15"/>
        </w:numPr>
        <w:rPr>
          <w:rFonts w:ascii="Arial" w:hAnsi="Arial" w:cs="Arial"/>
          <w:szCs w:val="22"/>
          <w:lang w:val="lt-LT"/>
        </w:rPr>
      </w:pPr>
      <w:r w:rsidRPr="00A3618E">
        <w:rPr>
          <w:rFonts w:ascii="Arial" w:hAnsi="Arial" w:cs="Arial"/>
          <w:szCs w:val="22"/>
          <w:lang w:val="lt-LT"/>
        </w:rPr>
        <w:t xml:space="preserve">galios transformatoriaus </w:t>
      </w:r>
      <w:proofErr w:type="spellStart"/>
      <w:r w:rsidRPr="00A3618E">
        <w:rPr>
          <w:rFonts w:ascii="Arial" w:hAnsi="Arial" w:cs="Arial"/>
          <w:szCs w:val="22"/>
          <w:lang w:val="lt-LT"/>
        </w:rPr>
        <w:t>prijunginio</w:t>
      </w:r>
      <w:proofErr w:type="spellEnd"/>
      <w:r w:rsidRPr="00A3618E">
        <w:rPr>
          <w:rFonts w:ascii="Arial" w:hAnsi="Arial" w:cs="Arial"/>
          <w:szCs w:val="22"/>
          <w:lang w:val="lt-LT"/>
        </w:rPr>
        <w:t xml:space="preserve"> valdiklyje minimalios įtampos blokuotė apsaugos nuo </w:t>
      </w:r>
      <w:proofErr w:type="spellStart"/>
      <w:r w:rsidRPr="00A3618E">
        <w:rPr>
          <w:rFonts w:ascii="Arial" w:hAnsi="Arial" w:cs="Arial"/>
          <w:szCs w:val="22"/>
          <w:lang w:val="lt-LT"/>
        </w:rPr>
        <w:t>tarpfazių</w:t>
      </w:r>
      <w:proofErr w:type="spellEnd"/>
      <w:r w:rsidRPr="00A3618E">
        <w:rPr>
          <w:rFonts w:ascii="Arial" w:hAnsi="Arial" w:cs="Arial"/>
          <w:szCs w:val="22"/>
          <w:lang w:val="lt-LT"/>
        </w:rPr>
        <w:t xml:space="preserve"> trumpųjų jungimų paleidimui;</w:t>
      </w:r>
    </w:p>
    <w:p w:rsidRPr="00A3618E" w:rsidR="009851D2" w:rsidP="0000431E" w:rsidRDefault="009851D2" w14:paraId="318C1454" w14:textId="77777777">
      <w:pPr>
        <w:pStyle w:val="NoSpacing"/>
        <w:numPr>
          <w:ilvl w:val="2"/>
          <w:numId w:val="15"/>
        </w:numPr>
        <w:rPr>
          <w:rFonts w:ascii="Arial" w:hAnsi="Arial" w:cs="Arial"/>
          <w:szCs w:val="22"/>
          <w:lang w:val="lt-LT"/>
        </w:rPr>
      </w:pPr>
      <w:r w:rsidRPr="00A3618E">
        <w:rPr>
          <w:rFonts w:ascii="Arial" w:hAnsi="Arial" w:cs="Arial"/>
          <w:szCs w:val="22"/>
          <w:lang w:val="lt-LT"/>
        </w:rPr>
        <w:t xml:space="preserve">automatika (AKĮ, įtampos kontrolė, </w:t>
      </w:r>
      <w:proofErr w:type="spellStart"/>
      <w:r w:rsidRPr="00A3618E">
        <w:rPr>
          <w:rFonts w:ascii="Arial" w:hAnsi="Arial" w:cs="Arial"/>
          <w:szCs w:val="22"/>
          <w:lang w:val="lt-LT"/>
        </w:rPr>
        <w:t>sinchronizmo</w:t>
      </w:r>
      <w:proofErr w:type="spellEnd"/>
      <w:r w:rsidRPr="00A3618E">
        <w:rPr>
          <w:rFonts w:ascii="Arial" w:hAnsi="Arial" w:cs="Arial"/>
          <w:szCs w:val="22"/>
          <w:lang w:val="lt-LT"/>
        </w:rPr>
        <w:t xml:space="preserve"> kontrolė); </w:t>
      </w:r>
    </w:p>
    <w:p w:rsidRPr="00A3618E" w:rsidR="009851D2" w:rsidP="0000431E" w:rsidRDefault="009851D2" w14:paraId="65F4AF55" w14:textId="77777777">
      <w:pPr>
        <w:pStyle w:val="NoSpacing"/>
        <w:numPr>
          <w:ilvl w:val="2"/>
          <w:numId w:val="15"/>
        </w:numPr>
        <w:rPr>
          <w:rFonts w:ascii="Arial" w:hAnsi="Arial" w:cs="Arial"/>
          <w:szCs w:val="22"/>
          <w:lang w:val="lt-LT"/>
        </w:rPr>
      </w:pPr>
      <w:r w:rsidRPr="00A3618E">
        <w:rPr>
          <w:rFonts w:ascii="Arial" w:hAnsi="Arial" w:cs="Arial"/>
          <w:szCs w:val="22"/>
          <w:lang w:val="lt-LT"/>
        </w:rPr>
        <w:t>JRĮ (su srovės kontrole ir su jungtuvo atjungimo komandos pakartojimu, neblokuojant AKĮ) funkcija;</w:t>
      </w:r>
    </w:p>
    <w:p w:rsidRPr="00A3618E" w:rsidR="009851D2" w:rsidP="0000431E" w:rsidRDefault="009851D2" w14:paraId="76F74164" w14:textId="77777777">
      <w:pPr>
        <w:pStyle w:val="NoSpacing"/>
        <w:numPr>
          <w:ilvl w:val="2"/>
          <w:numId w:val="15"/>
        </w:numPr>
        <w:rPr>
          <w:rFonts w:ascii="Arial" w:hAnsi="Arial" w:cs="Arial"/>
          <w:szCs w:val="22"/>
          <w:lang w:val="lt-LT"/>
        </w:rPr>
      </w:pPr>
      <w:r w:rsidRPr="00A3618E">
        <w:rPr>
          <w:rFonts w:ascii="Arial" w:hAnsi="Arial" w:cs="Arial"/>
          <w:szCs w:val="22"/>
          <w:lang w:val="lt-LT"/>
        </w:rPr>
        <w:t>įtampos grandinių sveikumo kontrolės funkcija;</w:t>
      </w:r>
    </w:p>
    <w:p w:rsidRPr="00A3618E" w:rsidR="009851D2" w:rsidP="0000431E" w:rsidRDefault="009851D2" w14:paraId="0694A0A7" w14:textId="77777777">
      <w:pPr>
        <w:pStyle w:val="NoSpacing"/>
        <w:numPr>
          <w:ilvl w:val="2"/>
          <w:numId w:val="15"/>
        </w:numPr>
        <w:rPr>
          <w:rFonts w:ascii="Arial" w:hAnsi="Arial" w:cs="Arial"/>
          <w:szCs w:val="22"/>
          <w:lang w:val="lt-LT"/>
        </w:rPr>
      </w:pPr>
      <w:r w:rsidRPr="00A3618E">
        <w:rPr>
          <w:rFonts w:ascii="Arial" w:hAnsi="Arial" w:cs="Arial"/>
          <w:szCs w:val="22"/>
          <w:lang w:val="lt-LT"/>
        </w:rPr>
        <w:t>srovės grandinių sveikumo kontrolės funkcija;</w:t>
      </w:r>
    </w:p>
    <w:p w:rsidRPr="00A3618E" w:rsidR="009851D2" w:rsidP="0000431E" w:rsidRDefault="009851D2" w14:paraId="0EE3DBF2" w14:textId="77777777">
      <w:pPr>
        <w:pStyle w:val="NoSpacing"/>
        <w:numPr>
          <w:ilvl w:val="2"/>
          <w:numId w:val="15"/>
        </w:numPr>
        <w:rPr>
          <w:rFonts w:ascii="Arial" w:hAnsi="Arial" w:cs="Arial"/>
          <w:szCs w:val="22"/>
          <w:lang w:val="lt-LT"/>
        </w:rPr>
      </w:pPr>
      <w:r w:rsidRPr="00A3618E">
        <w:rPr>
          <w:rFonts w:ascii="Arial" w:hAnsi="Arial" w:cs="Arial"/>
          <w:szCs w:val="22"/>
          <w:lang w:val="lt-LT"/>
        </w:rPr>
        <w:t>rezervinės maksimalios srovės apsaugos ir nulinės sekos srovės apsaugos funkcijos, įsijungiančios sugedus įtampos grandinėms;</w:t>
      </w:r>
    </w:p>
    <w:p w:rsidRPr="00A3618E" w:rsidR="009851D2" w:rsidP="0000431E" w:rsidRDefault="009851D2" w14:paraId="56798C02" w14:textId="77777777">
      <w:pPr>
        <w:pStyle w:val="NoSpacing"/>
        <w:numPr>
          <w:ilvl w:val="2"/>
          <w:numId w:val="15"/>
        </w:numPr>
        <w:rPr>
          <w:rFonts w:ascii="Arial" w:hAnsi="Arial" w:cs="Arial"/>
          <w:szCs w:val="22"/>
          <w:lang w:val="lt-LT"/>
        </w:rPr>
      </w:pPr>
      <w:r w:rsidRPr="00A3618E">
        <w:rPr>
          <w:rFonts w:ascii="Arial" w:hAnsi="Arial" w:cs="Arial"/>
          <w:szCs w:val="22"/>
          <w:lang w:val="lt-LT"/>
        </w:rPr>
        <w:t xml:space="preserve">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prijunginio</w:t>
      </w:r>
      <w:proofErr w:type="spellEnd"/>
      <w:r w:rsidRPr="00A3618E">
        <w:rPr>
          <w:rFonts w:ascii="Arial" w:hAnsi="Arial" w:cs="Arial"/>
          <w:szCs w:val="22"/>
          <w:lang w:val="lt-LT"/>
        </w:rPr>
        <w:t xml:space="preserve"> jungtuvo ir kitų komutacinių aparatų valdymas;</w:t>
      </w:r>
    </w:p>
    <w:p w:rsidRPr="00A3618E" w:rsidR="009851D2" w:rsidP="0000431E" w:rsidRDefault="009851D2" w14:paraId="0FFD124E" w14:textId="77777777">
      <w:pPr>
        <w:pStyle w:val="NoSpacing"/>
        <w:numPr>
          <w:ilvl w:val="2"/>
          <w:numId w:val="15"/>
        </w:numPr>
        <w:rPr>
          <w:rFonts w:ascii="Arial" w:hAnsi="Arial" w:cs="Arial"/>
          <w:szCs w:val="22"/>
          <w:lang w:val="lt-LT"/>
        </w:rPr>
      </w:pPr>
      <w:r w:rsidRPr="00A3618E">
        <w:rPr>
          <w:rFonts w:ascii="Arial" w:hAnsi="Arial" w:cs="Arial"/>
          <w:szCs w:val="22"/>
          <w:lang w:val="lt-LT"/>
        </w:rPr>
        <w:t xml:space="preserve">skystųjų kristalų ekranas su galimybe sudaryti komutuojamų pirminių įrenginių ir komutuojamų RAA antrinių grandinių ar funkcijų </w:t>
      </w:r>
      <w:proofErr w:type="spellStart"/>
      <w:r w:rsidRPr="00A3618E">
        <w:rPr>
          <w:rFonts w:ascii="Arial" w:hAnsi="Arial" w:cs="Arial"/>
          <w:szCs w:val="22"/>
          <w:lang w:val="lt-LT"/>
        </w:rPr>
        <w:t>mnemoschemas</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Prijunginio</w:t>
      </w:r>
      <w:proofErr w:type="spellEnd"/>
      <w:r w:rsidRPr="00A3618E">
        <w:rPr>
          <w:rFonts w:ascii="Arial" w:hAnsi="Arial" w:cs="Arial"/>
          <w:szCs w:val="22"/>
          <w:lang w:val="lt-LT"/>
        </w:rPr>
        <w:t xml:space="preserve"> komutacinių pirminių įrenginių </w:t>
      </w:r>
      <w:proofErr w:type="spellStart"/>
      <w:r w:rsidRPr="00A3618E">
        <w:rPr>
          <w:rFonts w:ascii="Arial" w:hAnsi="Arial" w:cs="Arial"/>
          <w:szCs w:val="22"/>
          <w:lang w:val="lt-LT"/>
        </w:rPr>
        <w:t>mnemoschema</w:t>
      </w:r>
      <w:proofErr w:type="spellEnd"/>
      <w:r w:rsidRPr="00A3618E">
        <w:rPr>
          <w:rFonts w:ascii="Arial" w:hAnsi="Arial" w:cs="Arial"/>
          <w:szCs w:val="22"/>
          <w:lang w:val="lt-LT"/>
        </w:rPr>
        <w:t xml:space="preserve"> ir matavimai turi būti talpinami ir programuojami/vaizduojami viename skystųjų kristalų ekrano lape (valdiklio ekranas ir jo vidinės programinės įrangos versija su kelių vaizduojamų schemų lapų palaikymo funkciją);</w:t>
      </w:r>
    </w:p>
    <w:p w:rsidRPr="00A3618E" w:rsidR="009851D2" w:rsidP="0000431E" w:rsidRDefault="009851D2" w14:paraId="7AB3EB30" w14:textId="77777777">
      <w:pPr>
        <w:pStyle w:val="NoSpacing"/>
        <w:numPr>
          <w:ilvl w:val="2"/>
          <w:numId w:val="15"/>
        </w:numPr>
        <w:rPr>
          <w:rFonts w:ascii="Arial" w:hAnsi="Arial" w:cs="Arial"/>
          <w:szCs w:val="22"/>
          <w:lang w:val="lt-LT"/>
        </w:rPr>
      </w:pPr>
      <w:r w:rsidRPr="00A3618E">
        <w:rPr>
          <w:rFonts w:ascii="Arial" w:hAnsi="Arial" w:cs="Arial"/>
          <w:szCs w:val="22"/>
          <w:lang w:val="lt-LT"/>
        </w:rPr>
        <w:t>valdymo būdų pasirinkimo (relė/PSO DVS) funkcija;</w:t>
      </w:r>
    </w:p>
    <w:p w:rsidRPr="00A3618E" w:rsidR="009851D2" w:rsidP="0000431E" w:rsidRDefault="009851D2" w14:paraId="63527AC2" w14:textId="77777777">
      <w:pPr>
        <w:pStyle w:val="NoSpacing"/>
        <w:numPr>
          <w:ilvl w:val="2"/>
          <w:numId w:val="15"/>
        </w:numPr>
        <w:rPr>
          <w:rFonts w:ascii="Arial" w:hAnsi="Arial" w:cs="Arial"/>
          <w:szCs w:val="22"/>
          <w:lang w:val="lt-LT"/>
        </w:rPr>
      </w:pPr>
      <w:r w:rsidRPr="00A3618E">
        <w:rPr>
          <w:rFonts w:ascii="Arial" w:hAnsi="Arial" w:cs="Arial"/>
          <w:szCs w:val="22"/>
          <w:lang w:val="lt-LT"/>
        </w:rPr>
        <w:t xml:space="preserve">valdomų komutacinių aparatų (jungtuvo, skyriklių, įžemiklių, RAA funkcijų), valdymo ir saugos blokuotės; </w:t>
      </w:r>
    </w:p>
    <w:p w:rsidRPr="00A3618E" w:rsidR="009851D2" w:rsidP="0000431E" w:rsidRDefault="009851D2" w14:paraId="6E3C5B16" w14:textId="77777777">
      <w:pPr>
        <w:pStyle w:val="NoSpacing"/>
        <w:numPr>
          <w:ilvl w:val="2"/>
          <w:numId w:val="15"/>
        </w:numPr>
        <w:rPr>
          <w:rFonts w:ascii="Arial" w:hAnsi="Arial" w:cs="Arial"/>
          <w:szCs w:val="22"/>
          <w:lang w:val="lt-LT"/>
        </w:rPr>
      </w:pPr>
      <w:proofErr w:type="spellStart"/>
      <w:r w:rsidRPr="00A3618E">
        <w:rPr>
          <w:rFonts w:ascii="Arial" w:hAnsi="Arial" w:cs="Arial"/>
          <w:szCs w:val="22"/>
          <w:lang w:val="lt-LT"/>
        </w:rPr>
        <w:t>prijunginio</w:t>
      </w:r>
      <w:proofErr w:type="spellEnd"/>
      <w:r w:rsidRPr="00A3618E">
        <w:rPr>
          <w:rFonts w:ascii="Arial" w:hAnsi="Arial" w:cs="Arial"/>
          <w:szCs w:val="22"/>
          <w:lang w:val="lt-LT"/>
        </w:rPr>
        <w:t xml:space="preserve"> signalų, perduodamų į DVS, surinkimas;</w:t>
      </w:r>
    </w:p>
    <w:p w:rsidRPr="00A3618E" w:rsidR="009851D2" w:rsidP="0000431E" w:rsidRDefault="009851D2" w14:paraId="1C7F4970" w14:textId="77777777">
      <w:pPr>
        <w:pStyle w:val="NoSpacing"/>
        <w:numPr>
          <w:ilvl w:val="2"/>
          <w:numId w:val="15"/>
        </w:numPr>
        <w:rPr>
          <w:rFonts w:ascii="Arial" w:hAnsi="Arial" w:cs="Arial"/>
          <w:szCs w:val="22"/>
          <w:lang w:val="lt-LT"/>
        </w:rPr>
      </w:pPr>
      <w:r w:rsidRPr="00A3618E">
        <w:rPr>
          <w:rFonts w:ascii="Arial" w:hAnsi="Arial"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rsidRPr="00A3618E" w:rsidR="009851D2" w:rsidP="0000431E" w:rsidRDefault="009851D2" w14:paraId="5A311DA2" w14:textId="77777777">
      <w:pPr>
        <w:pStyle w:val="NoSpacing"/>
        <w:numPr>
          <w:ilvl w:val="2"/>
          <w:numId w:val="15"/>
        </w:numPr>
        <w:rPr>
          <w:rFonts w:ascii="Arial" w:hAnsi="Arial" w:cs="Arial"/>
          <w:szCs w:val="22"/>
          <w:lang w:val="lt-LT"/>
        </w:rPr>
      </w:pPr>
      <w:r w:rsidRPr="00A3618E">
        <w:rPr>
          <w:rFonts w:ascii="Arial" w:hAnsi="Arial" w:cs="Arial"/>
          <w:szCs w:val="22"/>
          <w:lang w:val="lt-LT"/>
        </w:rPr>
        <w:t>galimybė įvesti ne mažiau kaip 4 nuostatų grupes;</w:t>
      </w:r>
    </w:p>
    <w:p w:rsidRPr="00A3618E" w:rsidR="009851D2" w:rsidP="0000431E" w:rsidRDefault="009851D2" w14:paraId="294AC8CA" w14:textId="77777777">
      <w:pPr>
        <w:pStyle w:val="NoSpacing"/>
        <w:numPr>
          <w:ilvl w:val="2"/>
          <w:numId w:val="15"/>
        </w:numPr>
        <w:rPr>
          <w:rFonts w:ascii="Arial" w:hAnsi="Arial" w:cs="Arial"/>
          <w:szCs w:val="22"/>
          <w:lang w:val="lt-LT"/>
        </w:rPr>
      </w:pPr>
      <w:r w:rsidRPr="00A3618E">
        <w:rPr>
          <w:rFonts w:ascii="Arial" w:hAnsi="Arial" w:cs="Arial"/>
          <w:szCs w:val="22"/>
          <w:lang w:val="lt-LT"/>
        </w:rPr>
        <w:t>ne mažiau 8 šviesinių indikatorių apsaugų ir signalizacijos poveikių atvaizdavimui;</w:t>
      </w:r>
    </w:p>
    <w:p w:rsidRPr="00A3618E" w:rsidR="009851D2" w:rsidP="0000431E" w:rsidRDefault="009851D2" w14:paraId="3505A74E" w14:textId="77777777">
      <w:pPr>
        <w:pStyle w:val="NoSpacing"/>
        <w:numPr>
          <w:ilvl w:val="2"/>
          <w:numId w:val="15"/>
        </w:numPr>
        <w:rPr>
          <w:rFonts w:ascii="Arial" w:hAnsi="Arial" w:cs="Arial"/>
          <w:szCs w:val="22"/>
          <w:lang w:val="lt-LT"/>
        </w:rPr>
      </w:pPr>
      <w:r w:rsidRPr="00A3618E">
        <w:rPr>
          <w:rFonts w:ascii="Arial" w:hAnsi="Arial" w:cs="Arial"/>
          <w:szCs w:val="22"/>
          <w:lang w:val="lt-LT"/>
        </w:rPr>
        <w:t>jungtuvo resurso skaičiavimo funkcija;</w:t>
      </w:r>
    </w:p>
    <w:p w:rsidRPr="00A3618E" w:rsidR="009851D2" w:rsidP="009851D2" w:rsidRDefault="009851D2" w14:paraId="34F01E79" w14:textId="77777777">
      <w:pPr>
        <w:pStyle w:val="NoSpacing"/>
        <w:numPr>
          <w:ilvl w:val="0"/>
          <w:numId w:val="0"/>
        </w:numPr>
        <w:ind w:left="1224"/>
        <w:rPr>
          <w:rFonts w:ascii="Arial" w:hAnsi="Arial" w:cs="Arial"/>
          <w:szCs w:val="22"/>
          <w:lang w:val="lt-LT"/>
        </w:rPr>
      </w:pPr>
    </w:p>
    <w:p w:rsidRPr="00A3618E" w:rsidR="009851D2" w:rsidP="0000431E" w:rsidRDefault="009851D2" w14:paraId="7ACDD834" w14:textId="77777777">
      <w:pPr>
        <w:pStyle w:val="NoSpacing"/>
        <w:numPr>
          <w:ilvl w:val="1"/>
          <w:numId w:val="15"/>
        </w:numPr>
        <w:ind w:left="792"/>
        <w:rPr>
          <w:rFonts w:ascii="Arial" w:hAnsi="Arial" w:cs="Arial"/>
          <w:szCs w:val="22"/>
          <w:lang w:val="lt-LT"/>
        </w:rPr>
      </w:pPr>
      <w:r w:rsidRPr="00A3618E">
        <w:rPr>
          <w:rFonts w:ascii="Arial" w:hAnsi="Arial" w:cs="Arial"/>
          <w:szCs w:val="22"/>
          <w:lang w:val="lt-LT"/>
        </w:rPr>
        <w:t xml:space="preserve">Turi būti suprojektuotos šios pastotės </w:t>
      </w:r>
      <w:proofErr w:type="spellStart"/>
      <w:r w:rsidRPr="00A3618E">
        <w:rPr>
          <w:rFonts w:ascii="Arial" w:hAnsi="Arial" w:cs="Arial"/>
          <w:szCs w:val="22"/>
          <w:lang w:val="lt-LT"/>
        </w:rPr>
        <w:t>bendrapastotinio</w:t>
      </w:r>
      <w:proofErr w:type="spellEnd"/>
      <w:r w:rsidRPr="00A3618E">
        <w:rPr>
          <w:rFonts w:ascii="Arial" w:hAnsi="Arial" w:cs="Arial"/>
          <w:szCs w:val="22"/>
          <w:lang w:val="lt-LT"/>
        </w:rPr>
        <w:t xml:space="preserve"> valdiklio pagrindinės funkcijos:</w:t>
      </w:r>
    </w:p>
    <w:p w:rsidRPr="00A3618E" w:rsidR="009851D2" w:rsidP="0000431E" w:rsidRDefault="009851D2" w14:paraId="45EC3156"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akumuliatorių baterijos įkroviklių įtampos ir srovės matavimas, gedimų signalai;</w:t>
      </w:r>
    </w:p>
    <w:p w:rsidRPr="00A3618E" w:rsidR="009851D2" w:rsidP="0000431E" w:rsidRDefault="009851D2" w14:paraId="112D8032"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nuolatinės srovės šynų įžemėjimo signalas;</w:t>
      </w:r>
    </w:p>
    <w:p w:rsidRPr="00A3618E" w:rsidR="009851D2" w:rsidP="0000431E" w:rsidRDefault="009851D2" w14:paraId="199BAA60"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KSS ir NSS savųjų reikmių įtampų matavimai, signalai, valdymas;</w:t>
      </w:r>
    </w:p>
    <w:p w:rsidRPr="00A3618E" w:rsidR="009851D2" w:rsidP="0000431E" w:rsidRDefault="009851D2" w14:paraId="03E3DECC"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ASĮ apšvietimo ir patalpų infrastruktūros signalai ir valdymas;</w:t>
      </w:r>
    </w:p>
    <w:p w:rsidRPr="00A3618E" w:rsidR="009851D2" w:rsidP="0000431E" w:rsidRDefault="009851D2" w14:paraId="57E6FB3E"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lastRenderedPageBreak/>
        <w:t>vietinio/nuotolinio valdymo funkcija;</w:t>
      </w:r>
    </w:p>
    <w:p w:rsidRPr="00A3618E" w:rsidR="009851D2" w:rsidP="0000431E" w:rsidRDefault="009851D2" w14:paraId="53417022"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kiti signalai, valdymas ir matavimai, kurie nepriskirti konkrečiam </w:t>
      </w:r>
      <w:proofErr w:type="spellStart"/>
      <w:r w:rsidRPr="00A3618E">
        <w:rPr>
          <w:rFonts w:ascii="Arial" w:hAnsi="Arial" w:cs="Arial"/>
          <w:szCs w:val="22"/>
          <w:lang w:val="lt-LT"/>
        </w:rPr>
        <w:t>prijunginiui</w:t>
      </w:r>
      <w:proofErr w:type="spellEnd"/>
      <w:r w:rsidRPr="00A3618E">
        <w:rPr>
          <w:rFonts w:ascii="Arial" w:hAnsi="Arial" w:cs="Arial"/>
          <w:szCs w:val="22"/>
          <w:lang w:val="lt-LT"/>
        </w:rPr>
        <w:t>.</w:t>
      </w:r>
    </w:p>
    <w:p w:rsidRPr="00A3618E" w:rsidR="009851D2" w:rsidP="009851D2" w:rsidRDefault="009851D2" w14:paraId="1077B6CD" w14:textId="77777777">
      <w:pPr>
        <w:pStyle w:val="NoSpacing"/>
        <w:numPr>
          <w:ilvl w:val="0"/>
          <w:numId w:val="0"/>
        </w:numPr>
        <w:tabs>
          <w:tab w:val="left" w:pos="1418"/>
        </w:tabs>
        <w:ind w:left="1224"/>
        <w:rPr>
          <w:rFonts w:ascii="Arial" w:hAnsi="Arial" w:cs="Arial"/>
          <w:szCs w:val="22"/>
          <w:lang w:val="lt-LT"/>
        </w:rPr>
      </w:pPr>
    </w:p>
    <w:p w:rsidRPr="00A3618E" w:rsidR="009851D2" w:rsidP="0000431E" w:rsidRDefault="009851D2" w14:paraId="5BAC7FE8" w14:textId="77777777">
      <w:pPr>
        <w:pStyle w:val="NoSpacing"/>
        <w:numPr>
          <w:ilvl w:val="1"/>
          <w:numId w:val="15"/>
        </w:numPr>
        <w:ind w:left="792"/>
        <w:rPr>
          <w:rFonts w:ascii="Arial" w:hAnsi="Arial" w:cs="Arial"/>
          <w:szCs w:val="22"/>
          <w:lang w:val="lt-LT"/>
        </w:rPr>
      </w:pPr>
      <w:r w:rsidRPr="00A3618E">
        <w:rPr>
          <w:rFonts w:ascii="Arial" w:hAnsi="Arial" w:cs="Arial"/>
          <w:szCs w:val="22"/>
          <w:lang w:val="lt-LT"/>
        </w:rPr>
        <w:t>Techniniai reikalavimai RAA spintoms montuojamoms pastotės valdymo patalpoje (toliau - vidaus spintos):</w:t>
      </w:r>
    </w:p>
    <w:p w:rsidRPr="00A3618E" w:rsidR="009851D2" w:rsidP="0000431E" w:rsidRDefault="009851D2" w14:paraId="03B3D248" w14:textId="02430C19">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Naujų RAA vidaus spintų komplektacija turi atitikti standartinius techninius reikalavimus nurodytus </w:t>
      </w:r>
      <w:r w:rsidRPr="00A3618E" w:rsidR="00853A51">
        <w:rPr>
          <w:rFonts w:ascii="Arial" w:hAnsi="Arial" w:cs="Arial"/>
          <w:szCs w:val="22"/>
          <w:lang w:val="lt-LT"/>
        </w:rPr>
        <w:t>(7.</w:t>
      </w:r>
      <w:r w:rsidRPr="00A3618E" w:rsidR="005D587F">
        <w:rPr>
          <w:rFonts w:ascii="Arial" w:hAnsi="Arial" w:cs="Arial"/>
          <w:szCs w:val="22"/>
          <w:lang w:val="lt-LT"/>
        </w:rPr>
        <w:t>9</w:t>
      </w:r>
      <w:r w:rsidRPr="00A3618E" w:rsidR="00853A51">
        <w:rPr>
          <w:rFonts w:ascii="Arial" w:hAnsi="Arial" w:cs="Arial"/>
          <w:szCs w:val="22"/>
          <w:lang w:val="lt-LT"/>
        </w:rPr>
        <w:t xml:space="preserve">) </w:t>
      </w:r>
      <w:r w:rsidRPr="00A3618E">
        <w:rPr>
          <w:rFonts w:ascii="Arial" w:hAnsi="Arial" w:cs="Arial"/>
          <w:szCs w:val="22"/>
          <w:lang w:val="lt-LT"/>
        </w:rPr>
        <w:t>priede. Kita standartiniuose techniniuose reikalavimuose nenurodyta pilnai vidaus spintų komplektacijai reikalingą įrangą parenkama gamybos ir montavimo brėžinių rengimo metu;</w:t>
      </w:r>
    </w:p>
    <w:p w:rsidRPr="00A3618E" w:rsidR="009851D2" w:rsidP="0000431E" w:rsidRDefault="009851D2" w14:paraId="2496D652" w14:textId="1112BA2C">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Užpildytas pagrindinių ir kitų RAA įrenginių sąrankos RAA vidaus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Pr="00A3618E" w:rsidR="00853A51">
        <w:rPr>
          <w:rFonts w:ascii="Arial" w:hAnsi="Arial" w:cs="Arial"/>
          <w:szCs w:val="22"/>
          <w:lang w:val="lt-LT"/>
        </w:rPr>
        <w:t xml:space="preserve">(7.7) </w:t>
      </w:r>
      <w:r w:rsidRPr="00A3618E">
        <w:rPr>
          <w:rFonts w:ascii="Arial" w:hAnsi="Arial" w:cs="Arial"/>
          <w:szCs w:val="22"/>
          <w:lang w:val="lt-LT"/>
        </w:rPr>
        <w:t>priede.</w:t>
      </w:r>
    </w:p>
    <w:p w:rsidRPr="00A3618E" w:rsidR="009851D2" w:rsidP="0000431E" w:rsidRDefault="009851D2" w14:paraId="49A8CA2D" w14:textId="4932C7A2">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RAA elektros grandinių elektromechaninės relės turi atitikti standartinius techninius reikalavimus nurodytus </w:t>
      </w:r>
      <w:r w:rsidRPr="00A3618E" w:rsidR="00853A51">
        <w:rPr>
          <w:rFonts w:ascii="Arial" w:hAnsi="Arial" w:cs="Arial"/>
          <w:szCs w:val="22"/>
          <w:lang w:val="lt-LT"/>
        </w:rPr>
        <w:t>(7.8)</w:t>
      </w:r>
      <w:r w:rsidRPr="00A3618E">
        <w:rPr>
          <w:rFonts w:ascii="Arial" w:hAnsi="Arial" w:cs="Arial"/>
          <w:szCs w:val="22"/>
          <w:lang w:val="lt-LT"/>
        </w:rPr>
        <w:t xml:space="preserve"> priede. Kiti standartiniuose techniniuose reikalavimuose nenurodyti elektromechaninių relių tipai parenkami gamybos ir montavimo brėžinių rengimo metu.</w:t>
      </w:r>
    </w:p>
    <w:p w:rsidRPr="00A3618E" w:rsidR="009851D2" w:rsidP="009851D2" w:rsidRDefault="009851D2" w14:paraId="6B60F7A3" w14:textId="77777777">
      <w:pPr>
        <w:pStyle w:val="NoSpacing"/>
        <w:numPr>
          <w:ilvl w:val="0"/>
          <w:numId w:val="0"/>
        </w:numPr>
        <w:tabs>
          <w:tab w:val="left" w:pos="1418"/>
        </w:tabs>
        <w:ind w:left="1224"/>
        <w:rPr>
          <w:rFonts w:ascii="Arial" w:hAnsi="Arial" w:cs="Arial"/>
          <w:szCs w:val="22"/>
          <w:lang w:val="lt-LT"/>
        </w:rPr>
      </w:pPr>
    </w:p>
    <w:p w:rsidRPr="00A3618E" w:rsidR="009851D2" w:rsidP="0000431E" w:rsidRDefault="009851D2" w14:paraId="02091983" w14:textId="77777777">
      <w:pPr>
        <w:pStyle w:val="NoSpacing"/>
        <w:numPr>
          <w:ilvl w:val="1"/>
          <w:numId w:val="15"/>
        </w:numPr>
        <w:ind w:left="792"/>
        <w:rPr>
          <w:rFonts w:ascii="Arial" w:hAnsi="Arial" w:cs="Arial"/>
          <w:szCs w:val="22"/>
          <w:lang w:val="lt-LT"/>
        </w:rPr>
      </w:pPr>
      <w:r w:rsidRPr="00A3618E">
        <w:rPr>
          <w:rFonts w:ascii="Arial" w:hAnsi="Arial" w:cs="Arial"/>
          <w:szCs w:val="22"/>
          <w:lang w:val="lt-LT"/>
        </w:rPr>
        <w:t>Techniniai reikalavimai lauko tarpinių gnybtų spintoms montuojamoms atviroje skirstykloje:</w:t>
      </w:r>
    </w:p>
    <w:p w:rsidRPr="00A3618E" w:rsidR="009851D2" w:rsidP="0000431E" w:rsidRDefault="009851D2" w14:paraId="32245C48" w14:textId="171B0ED9">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Tarpinių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 </w:t>
      </w:r>
      <w:r w:rsidRPr="00A3618E" w:rsidR="00853A51">
        <w:rPr>
          <w:rFonts w:ascii="Arial" w:hAnsi="Arial" w:cs="Arial"/>
          <w:szCs w:val="22"/>
          <w:lang w:val="lt-LT"/>
        </w:rPr>
        <w:t>(7.9)</w:t>
      </w:r>
      <w:r w:rsidRPr="00A3618E">
        <w:rPr>
          <w:rFonts w:ascii="Arial" w:hAnsi="Arial" w:cs="Arial"/>
          <w:szCs w:val="22"/>
          <w:lang w:val="lt-LT"/>
        </w:rPr>
        <w:t xml:space="preserve"> priede, o likę, standartiniuose techniniuose reikalavimuose nenurodyti, reikalavimai tarpinių gnybtų spintoms parenkami gamybos ir montavimo brėžinių rengimo metu;</w:t>
      </w:r>
    </w:p>
    <w:p w:rsidRPr="00A3618E" w:rsidR="009851D2" w:rsidP="0000431E" w:rsidRDefault="009851D2" w14:paraId="37F4F7A6" w14:textId="1F477D9F">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Užpildytas pagrindinių ir kitų RAA įrenginių sąrankos lauko tarpinių </w:t>
      </w:r>
      <w:proofErr w:type="spellStart"/>
      <w:r w:rsidRPr="00A3618E">
        <w:rPr>
          <w:rFonts w:ascii="Arial" w:hAnsi="Arial" w:cs="Arial"/>
          <w:szCs w:val="22"/>
          <w:lang w:val="lt-LT"/>
        </w:rPr>
        <w:t>gnybtynų</w:t>
      </w:r>
      <w:proofErr w:type="spellEnd"/>
      <w:r w:rsidRPr="00A3618E">
        <w:rPr>
          <w:rFonts w:ascii="Arial" w:hAnsi="Arial" w:cs="Arial"/>
          <w:szCs w:val="22"/>
          <w:lang w:val="lt-LT"/>
        </w:rPr>
        <w:t xml:space="preserve">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Pr="00A3618E" w:rsidR="005B4F08">
        <w:rPr>
          <w:rFonts w:ascii="Arial" w:hAnsi="Arial" w:cs="Arial"/>
          <w:szCs w:val="22"/>
          <w:lang w:val="lt-LT"/>
        </w:rPr>
        <w:t xml:space="preserve">7.10) </w:t>
      </w:r>
      <w:r w:rsidRPr="00A3618E">
        <w:rPr>
          <w:rFonts w:ascii="Arial" w:hAnsi="Arial" w:cs="Arial"/>
          <w:szCs w:val="22"/>
          <w:lang w:val="lt-LT"/>
        </w:rPr>
        <w:t>priede.</w:t>
      </w:r>
    </w:p>
    <w:p w:rsidRPr="00A3618E" w:rsidR="009851D2" w:rsidP="009851D2" w:rsidRDefault="009851D2" w14:paraId="4BCD5C58" w14:textId="77777777">
      <w:pPr>
        <w:pStyle w:val="NoSpacing"/>
        <w:numPr>
          <w:ilvl w:val="0"/>
          <w:numId w:val="0"/>
        </w:numPr>
        <w:tabs>
          <w:tab w:val="left" w:pos="1418"/>
        </w:tabs>
        <w:ind w:left="1224"/>
        <w:rPr>
          <w:rFonts w:ascii="Arial" w:hAnsi="Arial" w:cs="Arial"/>
          <w:szCs w:val="22"/>
          <w:lang w:val="lt-LT"/>
        </w:rPr>
      </w:pPr>
    </w:p>
    <w:p w:rsidRPr="00A3618E" w:rsidR="009851D2" w:rsidP="0000431E" w:rsidRDefault="009851D2" w14:paraId="205C68EC" w14:textId="77777777">
      <w:pPr>
        <w:pStyle w:val="NoSpacing"/>
        <w:numPr>
          <w:ilvl w:val="1"/>
          <w:numId w:val="15"/>
        </w:numPr>
        <w:ind w:left="792"/>
        <w:rPr>
          <w:rFonts w:ascii="Arial" w:hAnsi="Arial" w:cs="Arial"/>
          <w:szCs w:val="22"/>
          <w:lang w:val="lt-LT"/>
        </w:rPr>
      </w:pPr>
      <w:r w:rsidRPr="00A3618E">
        <w:rPr>
          <w:rFonts w:ascii="Arial" w:hAnsi="Arial" w:cs="Arial"/>
          <w:szCs w:val="22"/>
          <w:lang w:val="lt-LT"/>
        </w:rPr>
        <w:t>Techniniame darbo projekte turi būti suprojektuotos relinės apsaugos ir automatikos funkcijos valdomos iš RAA įrenginių ir PSO DVS:</w:t>
      </w:r>
    </w:p>
    <w:p w:rsidRPr="00A3618E" w:rsidR="009851D2" w:rsidP="0000431E" w:rsidRDefault="009851D2" w14:paraId="1431EE1E"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RAA nuostatų grupių keitimas;</w:t>
      </w:r>
    </w:p>
    <w:p w:rsidRPr="00A3618E" w:rsidR="009851D2" w:rsidP="0000431E" w:rsidRDefault="009851D2" w14:paraId="5A88BA35"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JRĮ paleidimas į aukštesnės pakopos įrenginius;</w:t>
      </w:r>
    </w:p>
    <w:p w:rsidRPr="00A3618E" w:rsidR="009851D2" w:rsidP="0000431E" w:rsidRDefault="009851D2" w14:paraId="4A5C5DC4" w14:textId="77777777">
      <w:pPr>
        <w:pStyle w:val="NoSpacing"/>
        <w:numPr>
          <w:ilvl w:val="2"/>
          <w:numId w:val="15"/>
        </w:numPr>
        <w:tabs>
          <w:tab w:val="left" w:pos="1418"/>
        </w:tabs>
        <w:rPr>
          <w:rFonts w:ascii="Arial" w:hAnsi="Arial" w:cs="Arial"/>
          <w:szCs w:val="22"/>
          <w:lang w:val="lt-LT"/>
        </w:rPr>
      </w:pPr>
      <w:proofErr w:type="spellStart"/>
      <w:r w:rsidRPr="00A3618E">
        <w:rPr>
          <w:rFonts w:ascii="Arial" w:hAnsi="Arial" w:cs="Arial"/>
          <w:szCs w:val="22"/>
          <w:lang w:val="lt-LT"/>
        </w:rPr>
        <w:t>telekomandų</w:t>
      </w:r>
      <w:proofErr w:type="spellEnd"/>
      <w:r w:rsidRPr="00A3618E">
        <w:rPr>
          <w:rFonts w:ascii="Arial" w:hAnsi="Arial" w:cs="Arial"/>
          <w:szCs w:val="22"/>
          <w:lang w:val="lt-LT"/>
        </w:rPr>
        <w:t xml:space="preserve"> siuntimo/priėmimo grandinių valdymas;</w:t>
      </w:r>
    </w:p>
    <w:p w:rsidRPr="00A3618E" w:rsidR="009851D2" w:rsidP="0000431E" w:rsidRDefault="009851D2" w14:paraId="5486123A"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Automatikos funkcijų valdymas;</w:t>
      </w:r>
    </w:p>
    <w:p w:rsidRPr="00A3618E" w:rsidR="009851D2" w:rsidP="009851D2" w:rsidRDefault="009851D2" w14:paraId="367615BC" w14:textId="77777777">
      <w:pPr>
        <w:pStyle w:val="NoSpacing"/>
        <w:numPr>
          <w:ilvl w:val="0"/>
          <w:numId w:val="0"/>
        </w:numPr>
        <w:tabs>
          <w:tab w:val="left" w:pos="1418"/>
        </w:tabs>
        <w:ind w:left="1224"/>
        <w:rPr>
          <w:rFonts w:ascii="Arial" w:hAnsi="Arial" w:cs="Arial"/>
          <w:szCs w:val="22"/>
          <w:lang w:val="lt-LT"/>
        </w:rPr>
      </w:pPr>
    </w:p>
    <w:p w:rsidRPr="00A3618E" w:rsidR="009851D2" w:rsidP="0000431E" w:rsidRDefault="009851D2" w14:paraId="6B2C9EE4" w14:textId="77777777">
      <w:pPr>
        <w:pStyle w:val="NoSpacing"/>
        <w:numPr>
          <w:ilvl w:val="1"/>
          <w:numId w:val="15"/>
        </w:numPr>
        <w:ind w:left="792"/>
        <w:rPr>
          <w:rFonts w:ascii="Arial" w:hAnsi="Arial" w:cs="Arial"/>
          <w:szCs w:val="22"/>
          <w:lang w:val="lt-LT"/>
        </w:rPr>
      </w:pPr>
      <w:r w:rsidRPr="00A3618E">
        <w:rPr>
          <w:rFonts w:ascii="Arial" w:hAnsi="Arial" w:cs="Arial"/>
          <w:szCs w:val="22"/>
          <w:lang w:val="lt-LT"/>
        </w:rPr>
        <w:t>Techniniame darbo projekte turi būti suprojektuotos RAA įrangos stebėjimo sistema (monitoringas):</w:t>
      </w:r>
    </w:p>
    <w:p w:rsidRPr="00A3618E" w:rsidR="009851D2" w:rsidP="0000431E" w:rsidRDefault="009851D2" w14:paraId="29D8899D"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Stebėjimo sistema virtualiai atskirta nuo valdymo sistemos, RAA terminale naudojama bendra sąsaja;</w:t>
      </w:r>
    </w:p>
    <w:p w:rsidRPr="00A3618E" w:rsidR="009851D2" w:rsidP="0000431E" w:rsidRDefault="009851D2" w14:paraId="73241E61"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Kiekvieno </w:t>
      </w:r>
      <w:proofErr w:type="spellStart"/>
      <w:r w:rsidRPr="00A3618E">
        <w:rPr>
          <w:rFonts w:ascii="Arial" w:hAnsi="Arial" w:cs="Arial"/>
          <w:szCs w:val="22"/>
          <w:lang w:val="lt-LT"/>
        </w:rPr>
        <w:t>prijunginio</w:t>
      </w:r>
      <w:proofErr w:type="spellEnd"/>
      <w:r w:rsidRPr="00A3618E">
        <w:rPr>
          <w:rFonts w:ascii="Arial" w:hAnsi="Arial" w:cs="Arial"/>
          <w:szCs w:val="22"/>
          <w:lang w:val="lt-LT"/>
        </w:rPr>
        <w:t xml:space="preserve"> RAA terminaluose turi būti vykdomas vietinis pastovus </w:t>
      </w:r>
      <w:proofErr w:type="spellStart"/>
      <w:r w:rsidRPr="00A3618E">
        <w:rPr>
          <w:rFonts w:ascii="Arial" w:hAnsi="Arial" w:cs="Arial"/>
          <w:szCs w:val="22"/>
          <w:lang w:val="lt-LT"/>
        </w:rPr>
        <w:t>prijunginio</w:t>
      </w:r>
      <w:proofErr w:type="spellEnd"/>
      <w:r w:rsidRPr="00A3618E">
        <w:rPr>
          <w:rFonts w:ascii="Arial" w:hAnsi="Arial" w:cs="Arial"/>
          <w:szCs w:val="22"/>
          <w:lang w:val="lt-LT"/>
        </w:rPr>
        <w:t xml:space="preserve"> įrenginių būklės monitoringas, o informacija apie jų būklę  perduodama į PSO DVS;</w:t>
      </w:r>
    </w:p>
    <w:p w:rsidRPr="00A3618E" w:rsidR="009851D2" w:rsidP="0000431E" w:rsidRDefault="009851D2" w14:paraId="4BAE60FB"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Iš PSO RAA inžinierių darbo vietų turi būti įdiegta galimybė vykdyti nuotolinį RAA terminalų monitoringą jų gamintojo numatyta programinės įrangos pagalba. Duomenys turi būti perduodami per vidinį PSO technologinį </w:t>
      </w:r>
      <w:proofErr w:type="spellStart"/>
      <w:r w:rsidRPr="00A3618E">
        <w:rPr>
          <w:rFonts w:ascii="Arial" w:hAnsi="Arial" w:cs="Arial"/>
          <w:szCs w:val="22"/>
          <w:lang w:val="lt-LT"/>
        </w:rPr>
        <w:t>maršrutizuojamą</w:t>
      </w:r>
      <w:proofErr w:type="spellEnd"/>
      <w:r w:rsidRPr="00A3618E">
        <w:rPr>
          <w:rFonts w:ascii="Arial" w:hAnsi="Arial" w:cs="Arial"/>
          <w:szCs w:val="22"/>
          <w:lang w:val="lt-LT"/>
        </w:rPr>
        <w:t xml:space="preserve"> kompiuterinį tinklą (VPN) į esamas </w:t>
      </w:r>
      <w:r w:rsidRPr="00A3618E">
        <w:rPr>
          <w:rFonts w:ascii="Arial" w:hAnsi="Arial" w:cs="Arial"/>
          <w:szCs w:val="22"/>
          <w:lang w:val="lt-LT"/>
        </w:rPr>
        <w:lastRenderedPageBreak/>
        <w:t>monitoringo duomenų surinkimo PSO centrinėje būstinėje ir PSO Infrastruktūros priežiūros centro eksploatuojančio regiono RAA inžinierių darbo vietas;</w:t>
      </w:r>
    </w:p>
    <w:p w:rsidRPr="00A3618E" w:rsidR="009851D2" w:rsidP="0000431E" w:rsidRDefault="009851D2" w14:paraId="7BCB4CD4"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Turi būti pateikti RAA terminalų gamintojo numatyti programinės įrangos komplektai vietiniam/nuotoliniam relinės apsaugos ir valdymo įrenginių monitoringui vykdyti (įskaitant gedimų įrašų nuskaitymą ir analizavimą);</w:t>
      </w:r>
    </w:p>
    <w:p w:rsidRPr="00A3618E" w:rsidR="009851D2" w:rsidP="0000431E" w:rsidRDefault="009851D2" w14:paraId="414F6471"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RAA terminale monitoringui naudojama ta pati sąsaja, kuri skirta duomenų mainams PDT su TSPĮ IEC 61850 ed.2.0 protokolu per PTD komutatorius;</w:t>
      </w:r>
    </w:p>
    <w:p w:rsidRPr="00A3618E" w:rsidR="009851D2" w:rsidP="0000431E" w:rsidRDefault="009851D2" w14:paraId="1DCD0D9B"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Nuolatinės srovės grandinių izoliacijos kontrolės įrenginio monitoringas turi būti vykdomas  per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sąsają (jungiama į PDT). Informacijos perdavimui perspektyvoje į centralizuotą monitoringo sistemą įrenginys turi palaikyti MODBUS TCP/IP, IEC60870-5-104 arba IEC61850 ed.2.0 protokolus;</w:t>
      </w:r>
    </w:p>
    <w:p w:rsidRPr="00A3618E" w:rsidR="009851D2" w:rsidP="009851D2" w:rsidRDefault="009851D2" w14:paraId="5E8FC2E2" w14:textId="77777777">
      <w:pPr>
        <w:pStyle w:val="NoSpacing"/>
        <w:numPr>
          <w:ilvl w:val="0"/>
          <w:numId w:val="0"/>
        </w:numPr>
        <w:tabs>
          <w:tab w:val="left" w:pos="1418"/>
        </w:tabs>
        <w:ind w:left="1224"/>
        <w:rPr>
          <w:rFonts w:ascii="Arial" w:hAnsi="Arial" w:cs="Arial"/>
          <w:szCs w:val="22"/>
          <w:lang w:val="lt-LT"/>
        </w:rPr>
      </w:pPr>
    </w:p>
    <w:p w:rsidRPr="00A3618E" w:rsidR="009851D2" w:rsidP="0000431E" w:rsidRDefault="009851D2" w14:paraId="4C342E32" w14:textId="77777777">
      <w:pPr>
        <w:pStyle w:val="NoSpacing"/>
        <w:numPr>
          <w:ilvl w:val="1"/>
          <w:numId w:val="15"/>
        </w:numPr>
        <w:ind w:left="792"/>
        <w:rPr>
          <w:rFonts w:ascii="Arial" w:hAnsi="Arial" w:cs="Arial"/>
          <w:szCs w:val="22"/>
          <w:lang w:val="lt-LT"/>
        </w:rPr>
      </w:pPr>
      <w:r w:rsidRPr="00A3618E">
        <w:rPr>
          <w:rFonts w:ascii="Arial" w:hAnsi="Arial" w:cs="Arial"/>
          <w:szCs w:val="22"/>
          <w:lang w:val="lt-LT"/>
        </w:rPr>
        <w:t>Programinė įranga ir dokumentacija:</w:t>
      </w:r>
    </w:p>
    <w:p w:rsidRPr="00A3618E" w:rsidR="009851D2" w:rsidP="0000431E" w:rsidRDefault="009851D2" w14:paraId="08DD02B1"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Kartu su RAA įranga turi būti patiekiami realaus laiko operacinei sistemai adaptuotos ir specializuotos, paties įrangos gamintojo numatytos, technologinės programinės įrangos komplektai su licencijomis, kurių pagalba vietinių (pastotėje) ir nuotolinių būdu (nutolusiose RAA inžinierių darbo vietose) vartotojas galėtų išpildyti apsaugų algoritmus, apsaugų funkcionavimo registraciją ir analizę, papildomą realaus laiko įeinančių ir išeinančių duomenų kontrolę. Programinės įrangos pagalba vartotojas įgalinamas susieti skirtingus darbo variantus su išoriniais įrenginiais ir objekto RAA režimais, įjungti papildomas funkcijas;</w:t>
      </w:r>
    </w:p>
    <w:p w:rsidRPr="00A3618E" w:rsidR="009851D2" w:rsidP="0000431E" w:rsidRDefault="009851D2" w14:paraId="21BD0191" w14:textId="5A4946E9">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Turi būti patiekiama </w:t>
      </w:r>
      <w:r w:rsidRPr="00A3618E" w:rsidR="002A5776">
        <w:rPr>
          <w:rFonts w:ascii="Arial" w:hAnsi="Arial" w:cs="Arial"/>
          <w:szCs w:val="22"/>
          <w:lang w:val="lt-LT"/>
        </w:rPr>
        <w:t>licencijuojama</w:t>
      </w:r>
      <w:r w:rsidRPr="00A3618E">
        <w:rPr>
          <w:rFonts w:ascii="Arial" w:hAnsi="Arial" w:cs="Arial"/>
          <w:szCs w:val="22"/>
          <w:lang w:val="lt-LT"/>
        </w:rPr>
        <w:t xml:space="preserve"> (ne atviro kodo) specializuota programinė įranga gebanti atlikti IEC 61850 ed.2.0 protokolo realaus laiko įeinančių ir išeinančių duomenų kontrolę ir analizę. Šios programinės įrangos paketo funkcionalumas su galimybe duomenų kontrolės ir analizės duomenis teikti IEC 61850 ed.2.0 standarte numatytais atributais realiame laike , su galimybe importuoti  ir importavus gebėti nuskaityti RAA terminaluose gamintojo įdiegto, derinimo metu sukonfigūruoto, duomenų perdavimo IEC61850 ed.2.0 protokolu paketų struktūrinį failą, su galimybę importuoti pastotės </w:t>
      </w:r>
      <w:proofErr w:type="spellStart"/>
      <w:r w:rsidRPr="00A3618E">
        <w:rPr>
          <w:rFonts w:ascii="Arial" w:hAnsi="Arial" w:cs="Arial"/>
          <w:szCs w:val="22"/>
          <w:lang w:val="lt-LT"/>
        </w:rPr>
        <w:t>konfiguracinį</w:t>
      </w:r>
      <w:proofErr w:type="spellEnd"/>
      <w:r w:rsidRPr="00A3618E">
        <w:rPr>
          <w:rFonts w:ascii="Arial" w:hAnsi="Arial" w:cs="Arial"/>
          <w:szCs w:val="22"/>
          <w:lang w:val="lt-LT"/>
        </w:rPr>
        <w:t xml:space="preserve">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 ed.2.0 standarte numatytais atributais;</w:t>
      </w:r>
    </w:p>
    <w:p w:rsidRPr="00A3618E" w:rsidR="009851D2" w:rsidP="0000431E" w:rsidRDefault="009851D2" w14:paraId="6AF1D32B"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Turi būti paruošti ir patvirtinti RAA įrenginių, įtaisų, programinės įrangos vartotojų aprašymai, vartotojų vadovai, techninio aptarnavimo aprašymai (*.</w:t>
      </w:r>
      <w:proofErr w:type="spellStart"/>
      <w:r w:rsidRPr="00A3618E">
        <w:rPr>
          <w:rFonts w:ascii="Arial" w:hAnsi="Arial" w:cs="Arial"/>
          <w:szCs w:val="22"/>
          <w:lang w:val="lt-LT"/>
        </w:rPr>
        <w:t>docx</w:t>
      </w:r>
      <w:proofErr w:type="spellEnd"/>
      <w:r w:rsidRPr="00A3618E">
        <w:rPr>
          <w:rFonts w:ascii="Arial" w:hAnsi="Arial" w:cs="Arial"/>
          <w:szCs w:val="22"/>
          <w:lang w:val="lt-LT"/>
        </w:rPr>
        <w:t xml:space="preserve"> arba *.</w:t>
      </w:r>
      <w:proofErr w:type="spellStart"/>
      <w:r w:rsidRPr="00A3618E">
        <w:rPr>
          <w:rFonts w:ascii="Arial" w:hAnsi="Arial" w:cs="Arial"/>
          <w:szCs w:val="22"/>
          <w:lang w:val="lt-LT"/>
        </w:rPr>
        <w:t>pdf</w:t>
      </w:r>
      <w:proofErr w:type="spellEnd"/>
      <w:r w:rsidRPr="00A3618E">
        <w:rPr>
          <w:rFonts w:ascii="Arial" w:hAnsi="Arial" w:cs="Arial"/>
          <w:szCs w:val="22"/>
          <w:lang w:val="lt-LT"/>
        </w:rPr>
        <w:t xml:space="preserve"> formatu lietuvių ir anglų kalba), funkcinės, principinės, montažinės ir </w:t>
      </w:r>
      <w:proofErr w:type="spellStart"/>
      <w:r w:rsidRPr="00A3618E">
        <w:rPr>
          <w:rFonts w:ascii="Arial" w:hAnsi="Arial" w:cs="Arial"/>
          <w:szCs w:val="22"/>
          <w:lang w:val="lt-LT"/>
        </w:rPr>
        <w:t>mikroprocesorinių</w:t>
      </w:r>
      <w:proofErr w:type="spellEnd"/>
      <w:r w:rsidRPr="00A3618E">
        <w:rPr>
          <w:rFonts w:ascii="Arial" w:hAnsi="Arial" w:cs="Arial"/>
          <w:szCs w:val="22"/>
          <w:lang w:val="lt-LT"/>
        </w:rPr>
        <w:t xml:space="preserve"> įrenginių vidinės konfigūracijos (nustatymai, logika, IEC61850 ed.2.0 signalų priėmimo ir atidavimo horizontalioje komunikacijoje sąrašas), jų </w:t>
      </w:r>
      <w:proofErr w:type="spellStart"/>
      <w:r w:rsidRPr="00A3618E">
        <w:rPr>
          <w:rFonts w:ascii="Arial" w:hAnsi="Arial" w:cs="Arial"/>
          <w:szCs w:val="22"/>
          <w:lang w:val="lt-LT"/>
        </w:rPr>
        <w:t>konfigūracinės</w:t>
      </w:r>
      <w:proofErr w:type="spellEnd"/>
      <w:r w:rsidRPr="00A3618E">
        <w:rPr>
          <w:rFonts w:ascii="Arial" w:hAnsi="Arial" w:cs="Arial"/>
          <w:szCs w:val="22"/>
          <w:lang w:val="lt-LT"/>
        </w:rPr>
        <w:t xml:space="preserve"> schemos (*.</w:t>
      </w:r>
      <w:proofErr w:type="spellStart"/>
      <w:r w:rsidRPr="00A3618E">
        <w:rPr>
          <w:rFonts w:ascii="Arial" w:hAnsi="Arial" w:cs="Arial"/>
          <w:szCs w:val="22"/>
          <w:lang w:val="lt-LT"/>
        </w:rPr>
        <w:t>dwg</w:t>
      </w:r>
      <w:proofErr w:type="spellEnd"/>
      <w:r w:rsidRPr="00A3618E">
        <w:rPr>
          <w:rFonts w:ascii="Arial" w:hAnsi="Arial" w:cs="Arial"/>
          <w:szCs w:val="22"/>
          <w:lang w:val="lt-LT"/>
        </w:rPr>
        <w:t xml:space="preserve"> arba kitu formatu);</w:t>
      </w:r>
    </w:p>
    <w:p w:rsidRPr="00A3618E" w:rsidR="009851D2" w:rsidP="0000431E" w:rsidRDefault="009851D2" w14:paraId="5A3EFB00" w14:textId="5DDA2F2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RAA dalies brėžiniai techniniame</w:t>
      </w:r>
      <w:r w:rsidRPr="00A3618E" w:rsidR="005B4F08">
        <w:rPr>
          <w:rFonts w:ascii="Arial" w:hAnsi="Arial" w:cs="Arial"/>
          <w:szCs w:val="22"/>
          <w:lang w:val="lt-LT"/>
        </w:rPr>
        <w:t xml:space="preserve"> darbo </w:t>
      </w:r>
      <w:r w:rsidRPr="00A3618E">
        <w:rPr>
          <w:rFonts w:ascii="Arial" w:hAnsi="Arial" w:cs="Arial"/>
          <w:szCs w:val="22"/>
          <w:lang w:val="lt-LT"/>
        </w:rPr>
        <w:t xml:space="preserve"> projekte turi būti pateikiami *.</w:t>
      </w:r>
      <w:proofErr w:type="spellStart"/>
      <w:r w:rsidRPr="00A3618E">
        <w:rPr>
          <w:rFonts w:ascii="Arial" w:hAnsi="Arial" w:cs="Arial"/>
          <w:szCs w:val="22"/>
          <w:lang w:val="lt-LT"/>
        </w:rPr>
        <w:t>dwg</w:t>
      </w:r>
      <w:proofErr w:type="spellEnd"/>
      <w:r w:rsidRPr="00A3618E">
        <w:rPr>
          <w:rFonts w:ascii="Arial" w:hAnsi="Arial" w:cs="Arial"/>
          <w:szCs w:val="22"/>
          <w:lang w:val="lt-LT"/>
        </w:rPr>
        <w:t xml:space="preserve"> formatu su galimybe vartotojui eksploatacijos eigoje koreguoti (taisyti) brėžinius ir *.</w:t>
      </w:r>
      <w:proofErr w:type="spellStart"/>
      <w:r w:rsidRPr="00A3618E">
        <w:rPr>
          <w:rFonts w:ascii="Arial" w:hAnsi="Arial" w:cs="Arial"/>
          <w:szCs w:val="22"/>
          <w:lang w:val="lt-LT"/>
        </w:rPr>
        <w:t>pdf</w:t>
      </w:r>
      <w:proofErr w:type="spellEnd"/>
      <w:r w:rsidRPr="00A3618E">
        <w:rPr>
          <w:rFonts w:ascii="Arial" w:hAnsi="Arial" w:cs="Arial"/>
          <w:szCs w:val="22"/>
          <w:lang w:val="lt-LT"/>
        </w:rPr>
        <w:t xml:space="preserve"> formatu;</w:t>
      </w:r>
    </w:p>
    <w:p w:rsidRPr="00A3618E" w:rsidR="009851D2" w:rsidP="0000431E" w:rsidRDefault="009851D2" w14:paraId="3D301BDF"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Techniniam darbo projekte turi būti numatyta RAA dalies gamybos ir montavimo brėžinių pateikimas *.</w:t>
      </w:r>
      <w:proofErr w:type="spellStart"/>
      <w:r w:rsidRPr="00A3618E">
        <w:rPr>
          <w:rFonts w:ascii="Arial" w:hAnsi="Arial" w:cs="Arial"/>
          <w:szCs w:val="22"/>
          <w:lang w:val="lt-LT"/>
        </w:rPr>
        <w:t>dwg</w:t>
      </w:r>
      <w:proofErr w:type="spellEnd"/>
      <w:r w:rsidRPr="00A3618E">
        <w:rPr>
          <w:rFonts w:ascii="Arial" w:hAnsi="Arial" w:cs="Arial"/>
          <w:szCs w:val="22"/>
          <w:lang w:val="lt-LT"/>
        </w:rPr>
        <w:t xml:space="preserve"> formatu su galimybe vartotojui eksploatacijos eigoje koreguoti (taisyti) brėžinius ir *.</w:t>
      </w:r>
      <w:proofErr w:type="spellStart"/>
      <w:r w:rsidRPr="00A3618E">
        <w:rPr>
          <w:rFonts w:ascii="Arial" w:hAnsi="Arial" w:cs="Arial"/>
          <w:szCs w:val="22"/>
          <w:lang w:val="lt-LT"/>
        </w:rPr>
        <w:t>pdf</w:t>
      </w:r>
      <w:proofErr w:type="spellEnd"/>
      <w:r w:rsidRPr="00A3618E">
        <w:rPr>
          <w:rFonts w:ascii="Arial" w:hAnsi="Arial" w:cs="Arial"/>
          <w:szCs w:val="22"/>
          <w:lang w:val="lt-LT"/>
        </w:rPr>
        <w:t xml:space="preserve"> formatu;</w:t>
      </w:r>
    </w:p>
    <w:p w:rsidRPr="00A3618E" w:rsidR="009851D2" w:rsidP="0000431E" w:rsidRDefault="009851D2" w14:paraId="79AA10ED"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Techniniame darbo projekte turi būti numatytas susijusių TP RAA brėžinių bylos redagavimas, kuri naudojama eksploatacijoje, iki tikrovę atitinkančio lygio</w:t>
      </w:r>
    </w:p>
    <w:p w:rsidRPr="00A3618E" w:rsidR="009851D2" w:rsidP="009851D2" w:rsidRDefault="009851D2" w14:paraId="0C5848EA" w14:textId="77777777">
      <w:pPr>
        <w:pStyle w:val="NoSpacing"/>
        <w:numPr>
          <w:ilvl w:val="0"/>
          <w:numId w:val="0"/>
        </w:numPr>
        <w:tabs>
          <w:tab w:val="left" w:pos="1418"/>
        </w:tabs>
        <w:rPr>
          <w:rFonts w:ascii="Arial" w:hAnsi="Arial" w:cs="Arial"/>
          <w:szCs w:val="22"/>
          <w:lang w:val="lt-LT"/>
        </w:rPr>
      </w:pPr>
    </w:p>
    <w:p w:rsidRPr="00A3618E" w:rsidR="009851D2" w:rsidP="0000431E" w:rsidRDefault="009851D2" w14:paraId="31F1F361" w14:textId="77777777">
      <w:pPr>
        <w:pStyle w:val="NoSpacing"/>
        <w:numPr>
          <w:ilvl w:val="1"/>
          <w:numId w:val="15"/>
        </w:numPr>
        <w:ind w:left="792"/>
        <w:rPr>
          <w:rFonts w:ascii="Arial" w:hAnsi="Arial" w:cs="Arial"/>
          <w:szCs w:val="22"/>
          <w:lang w:val="lt-LT"/>
        </w:rPr>
      </w:pPr>
      <w:r w:rsidRPr="00A3618E">
        <w:rPr>
          <w:rFonts w:ascii="Arial" w:hAnsi="Arial" w:cs="Arial"/>
          <w:szCs w:val="22"/>
          <w:lang w:val="lt-LT"/>
        </w:rPr>
        <w:t>Techniniame darbo projekte turi būti suprojektuoti su skirstomojo tinklo RAA susiję pakeitimai ir sąsajos:</w:t>
      </w:r>
    </w:p>
    <w:p w:rsidRPr="00A3618E" w:rsidR="009851D2" w:rsidP="0000431E" w:rsidRDefault="009851D2" w14:paraId="2A1296D3"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su rekonstrukcija susiję papildymai ar pakeitimai skirstomojo tinklo RAA grandinėse turi būti projektuojami atskiroje techninio darbo projekto byloje;</w:t>
      </w:r>
    </w:p>
    <w:p w:rsidRPr="00A3618E" w:rsidR="009851D2" w:rsidP="0000431E" w:rsidRDefault="009851D2" w14:paraId="2630D42D"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lastRenderedPageBreak/>
        <w:t>kabelių tarp perdavimo ir skirstomojo tinklų RAA įrenginių grandinių sujungimui, kiekvienam galios transformatoriui suprojektuoti gnybtų atskyrimo spintas (toliau - GAS) ties atskirų šalių teritorijų riba;</w:t>
      </w:r>
    </w:p>
    <w:p w:rsidRPr="00A3618E" w:rsidR="009851D2" w:rsidP="0000431E" w:rsidRDefault="009851D2" w14:paraId="3A488CAD" w14:textId="77777777">
      <w:pPr>
        <w:pStyle w:val="NoSpacing"/>
        <w:numPr>
          <w:ilvl w:val="2"/>
          <w:numId w:val="15"/>
        </w:numPr>
        <w:tabs>
          <w:tab w:val="left" w:pos="1418"/>
        </w:tabs>
        <w:rPr>
          <w:rFonts w:ascii="Arial" w:hAnsi="Arial" w:cs="Arial"/>
          <w:szCs w:val="22"/>
          <w:lang w:val="lt-LT"/>
        </w:rPr>
      </w:pPr>
      <w:r w:rsidRPr="00A3618E">
        <w:rPr>
          <w:rFonts w:ascii="Arial" w:hAnsi="Arial" w:cs="Arial"/>
          <w:bCs/>
          <w:szCs w:val="22"/>
          <w:lang w:val="lt-LT"/>
        </w:rPr>
        <w:t xml:space="preserve">Apkrovos atjungimo automatikos pažemėjus įtampai 110 </w:t>
      </w:r>
      <w:proofErr w:type="spellStart"/>
      <w:r w:rsidRPr="00A3618E">
        <w:rPr>
          <w:rFonts w:ascii="Arial" w:hAnsi="Arial" w:cs="Arial"/>
          <w:bCs/>
          <w:szCs w:val="22"/>
          <w:lang w:val="lt-LT"/>
        </w:rPr>
        <w:t>kV</w:t>
      </w:r>
      <w:proofErr w:type="spellEnd"/>
      <w:r w:rsidRPr="00A3618E">
        <w:rPr>
          <w:rFonts w:ascii="Arial" w:hAnsi="Arial" w:cs="Arial"/>
          <w:bCs/>
          <w:szCs w:val="22"/>
          <w:lang w:val="lt-LT"/>
        </w:rPr>
        <w:t xml:space="preserve"> tinkle ir nukrovimo automatikos (toliau – NU) skirstomojo tinklo dalyje įrengimui, per atskirą automatinį jungiklį iki GAS paduoti, to </w:t>
      </w:r>
      <w:proofErr w:type="spellStart"/>
      <w:r w:rsidRPr="00A3618E">
        <w:rPr>
          <w:rFonts w:ascii="Arial" w:hAnsi="Arial" w:cs="Arial"/>
          <w:bCs/>
          <w:szCs w:val="22"/>
          <w:lang w:val="lt-LT"/>
        </w:rPr>
        <w:t>prijunginio</w:t>
      </w:r>
      <w:proofErr w:type="spellEnd"/>
      <w:r w:rsidRPr="00A3618E">
        <w:rPr>
          <w:rFonts w:ascii="Arial" w:hAnsi="Arial" w:cs="Arial"/>
          <w:bCs/>
          <w:szCs w:val="22"/>
          <w:lang w:val="lt-LT"/>
        </w:rPr>
        <w:t xml:space="preserve"> relinę apsaugą ir automatiką maitinančio 110 </w:t>
      </w:r>
      <w:proofErr w:type="spellStart"/>
      <w:r w:rsidRPr="00A3618E">
        <w:rPr>
          <w:rFonts w:ascii="Arial" w:hAnsi="Arial" w:cs="Arial"/>
          <w:bCs/>
          <w:szCs w:val="22"/>
          <w:lang w:val="lt-LT"/>
        </w:rPr>
        <w:t>kV</w:t>
      </w:r>
      <w:proofErr w:type="spellEnd"/>
      <w:r w:rsidRPr="00A3618E">
        <w:rPr>
          <w:rFonts w:ascii="Arial" w:hAnsi="Arial" w:cs="Arial"/>
          <w:bCs/>
          <w:szCs w:val="22"/>
          <w:lang w:val="lt-LT"/>
        </w:rPr>
        <w:t xml:space="preserve"> įtampos transformatoriaus, reikalingas atviro trikampio antrines įtampos grandines.</w:t>
      </w:r>
      <w:r w:rsidRPr="00A3618E">
        <w:rPr>
          <w:rFonts w:ascii="Arial" w:hAnsi="Arial" w:cs="Arial"/>
          <w:szCs w:val="22"/>
          <w:lang w:val="lt-LT"/>
        </w:rPr>
        <w:t xml:space="preserve"> </w:t>
      </w:r>
      <w:r w:rsidRPr="00A3618E">
        <w:rPr>
          <w:rFonts w:ascii="Arial" w:hAnsi="Arial" w:cs="Arial"/>
          <w:bCs/>
          <w:szCs w:val="22"/>
          <w:lang w:val="lt-LT"/>
        </w:rPr>
        <w:t>ADN prie šių grandinių nejungiama</w:t>
      </w:r>
      <w:r w:rsidRPr="00A3618E">
        <w:rPr>
          <w:rFonts w:ascii="Arial" w:hAnsi="Arial" w:cs="Arial"/>
          <w:szCs w:val="22"/>
          <w:lang w:val="lt-LT"/>
        </w:rPr>
        <w:t>;</w:t>
      </w:r>
    </w:p>
    <w:p w:rsidRPr="00A3618E" w:rsidR="009851D2" w:rsidP="0000431E" w:rsidRDefault="009851D2" w14:paraId="0C49A9E2" w14:textId="784596D8">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T-1 110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jungtuvo išjungimo komandos nuo skirstomojo tinklo galios transformatoriaus RAA galinių relių (ne iš valdiklių) turi būti paduodamos tiesiogiai į jungtuvų abi išjungimo rites (ne per valdiklius);</w:t>
      </w:r>
    </w:p>
    <w:p w:rsidRPr="00A3618E" w:rsidR="009851D2" w:rsidP="0000431E" w:rsidRDefault="009851D2" w14:paraId="0106FF33" w14:textId="20B8D6D4">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nuo skirstomojo tinklo galios transformatorių RAA galinių relių į T-1 110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jungtuvų valdiklius turi būti paduodamas signalas jų suveikimo fiksavimui perdavimo tinklo įrangos valdymo sistemoje, JRĮ paleidimui, AKĮ  logikai;</w:t>
      </w:r>
    </w:p>
    <w:p w:rsidRPr="00A3618E" w:rsidR="009851D2" w:rsidP="0000431E" w:rsidRDefault="009851D2" w14:paraId="0478EE92"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 xml:space="preserve">skirstomojo tinklo galios transformatorių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pusės apsaugų prijungimui naudoti galios transformatorių įvaduose įmontuotus srovės transformatorius;</w:t>
      </w:r>
    </w:p>
    <w:p w:rsidRPr="00A3618E" w:rsidR="009851D2" w:rsidP="0000431E" w:rsidRDefault="009851D2" w14:paraId="2E64FC81"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turi būti suprojektuoti kiti su rekonstrukcija susiję papildymai ir pakeitimai skirstomojo tinklo RAA grandinėse.</w:t>
      </w:r>
    </w:p>
    <w:p w:rsidRPr="00A3618E" w:rsidR="009851D2" w:rsidP="009851D2" w:rsidRDefault="009851D2" w14:paraId="7337BF4E" w14:textId="77777777">
      <w:pPr>
        <w:pStyle w:val="NoSpacing"/>
        <w:numPr>
          <w:ilvl w:val="0"/>
          <w:numId w:val="0"/>
        </w:numPr>
        <w:tabs>
          <w:tab w:val="left" w:pos="1418"/>
        </w:tabs>
        <w:ind w:left="1224"/>
        <w:rPr>
          <w:rFonts w:ascii="Arial" w:hAnsi="Arial" w:cs="Arial"/>
          <w:szCs w:val="22"/>
          <w:lang w:val="lt-LT"/>
        </w:rPr>
      </w:pPr>
    </w:p>
    <w:p w:rsidRPr="00A3618E" w:rsidR="009851D2" w:rsidP="0000431E" w:rsidRDefault="009851D2" w14:paraId="3CB2F71A" w14:textId="4832442B">
      <w:pPr>
        <w:pStyle w:val="NoSpacing"/>
        <w:numPr>
          <w:ilvl w:val="1"/>
          <w:numId w:val="15"/>
        </w:numPr>
        <w:ind w:left="792"/>
        <w:rPr>
          <w:rFonts w:ascii="Arial" w:hAnsi="Arial" w:cs="Arial"/>
          <w:szCs w:val="22"/>
          <w:lang w:val="lt-LT"/>
        </w:rPr>
      </w:pPr>
      <w:r w:rsidRPr="00A3618E">
        <w:rPr>
          <w:rFonts w:ascii="Arial" w:hAnsi="Arial" w:cs="Arial"/>
          <w:szCs w:val="22"/>
          <w:lang w:val="lt-LT"/>
        </w:rPr>
        <w:t>Techniniame darbo projekte turi būti įvertinti ir suprojektuoti pakeitimai kituose perdavimo tinklo objektuose (</w:t>
      </w:r>
      <w:r w:rsidRPr="00A3618E" w:rsidR="002A5776">
        <w:rPr>
          <w:rFonts w:ascii="Arial" w:hAnsi="Arial" w:cs="Arial"/>
          <w:szCs w:val="22"/>
          <w:lang w:val="lt-LT"/>
        </w:rPr>
        <w:t xml:space="preserve">Mažeikių E TP, Viekšnių TP, Ventos TP, </w:t>
      </w:r>
      <w:proofErr w:type="spellStart"/>
      <w:r w:rsidRPr="00A3618E" w:rsidR="002A5776">
        <w:rPr>
          <w:rFonts w:ascii="Arial" w:hAnsi="Arial" w:cs="Arial"/>
          <w:szCs w:val="22"/>
          <w:lang w:val="lt-LT"/>
        </w:rPr>
        <w:t>Jučių</w:t>
      </w:r>
      <w:proofErr w:type="spellEnd"/>
      <w:r w:rsidRPr="00A3618E" w:rsidR="002A5776">
        <w:rPr>
          <w:rFonts w:ascii="Arial" w:hAnsi="Arial" w:cs="Arial"/>
          <w:szCs w:val="22"/>
          <w:lang w:val="lt-LT"/>
        </w:rPr>
        <w:t xml:space="preserve"> TP, </w:t>
      </w:r>
      <w:proofErr w:type="spellStart"/>
      <w:r w:rsidRPr="00A3618E" w:rsidR="002A5776">
        <w:rPr>
          <w:rFonts w:ascii="Arial" w:hAnsi="Arial" w:cs="Arial"/>
          <w:szCs w:val="22"/>
          <w:lang w:val="lt-LT"/>
        </w:rPr>
        <w:t>Varduvos</w:t>
      </w:r>
      <w:proofErr w:type="spellEnd"/>
      <w:r w:rsidRPr="00A3618E" w:rsidR="002A5776">
        <w:rPr>
          <w:rFonts w:ascii="Arial" w:hAnsi="Arial" w:cs="Arial"/>
          <w:szCs w:val="22"/>
          <w:lang w:val="lt-LT"/>
        </w:rPr>
        <w:t xml:space="preserve"> SP, N. Akmenės TP</w:t>
      </w:r>
      <w:r w:rsidRPr="00A3618E">
        <w:rPr>
          <w:rFonts w:ascii="Arial" w:hAnsi="Arial" w:cs="Arial"/>
          <w:szCs w:val="22"/>
          <w:lang w:val="lt-LT"/>
        </w:rPr>
        <w:t>):</w:t>
      </w:r>
    </w:p>
    <w:p w:rsidRPr="00A3618E" w:rsidR="009851D2" w:rsidP="0000431E" w:rsidRDefault="009851D2" w14:paraId="38BE87EC"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Techniniame darbo projekte numatyti kompleksinius RAA įtaisų bandymus visuose su rekonstrukcija susijusiuose minėtuose perdavimo tinklo objektuose;</w:t>
      </w:r>
    </w:p>
    <w:p w:rsidRPr="00A3618E" w:rsidR="009851D2" w:rsidP="0000431E" w:rsidRDefault="009851D2" w14:paraId="00713CA9"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Techniniame darbo projekte aprašyti ir pateikti skaičiavimų išvadas reikalingiems RAA pakeitimams atlikti su rekonstrukcija susijusiuose minėtuose perdavimo tinklo objektuose;</w:t>
      </w:r>
    </w:p>
    <w:p w:rsidRPr="00A3618E" w:rsidR="009851D2" w:rsidP="0000431E" w:rsidRDefault="009851D2" w14:paraId="1330BD4B" w14:textId="394DC9DB">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į šio projekto kaštus įtraukti ir techniniame darbo projekte numatyti poreikį su šio objekto rekonstrukcija susijusiuose minėtuose perdavimo tinklo objektuose RAA įrangos derinimą, konfigūravimą, kompleksinius bandymus, esamos RAA įrangos nuostatų keitimą, dokumentacijos atnaujinimą bei suderinimą su PSO;</w:t>
      </w:r>
    </w:p>
    <w:p w:rsidRPr="00A3618E" w:rsidR="009851D2" w:rsidP="0000431E" w:rsidRDefault="009851D2" w14:paraId="4FDAABEE" w14:textId="77777777">
      <w:pPr>
        <w:pStyle w:val="NoSpacing"/>
        <w:numPr>
          <w:ilvl w:val="2"/>
          <w:numId w:val="15"/>
        </w:numPr>
        <w:tabs>
          <w:tab w:val="left" w:pos="1418"/>
        </w:tabs>
        <w:rPr>
          <w:rFonts w:ascii="Arial" w:hAnsi="Arial" w:cs="Arial"/>
          <w:szCs w:val="22"/>
          <w:lang w:val="lt-LT"/>
        </w:rPr>
      </w:pPr>
      <w:r w:rsidRPr="00A3618E">
        <w:rPr>
          <w:rFonts w:ascii="Arial" w:hAnsi="Arial" w:cs="Arial"/>
          <w:szCs w:val="22"/>
          <w:lang w:val="lt-LT"/>
        </w:rPr>
        <w:t>turi būti atlikti visi reikalingi  RAA montažinių ir principinių schemų pataisymai ir papildymai kituose su pastotės rekonstrukcija susijusiuose minėtuose perdavimo tinklo objektuose;</w:t>
      </w:r>
    </w:p>
    <w:p w:rsidRPr="00A3618E" w:rsidR="009851D2" w:rsidP="009851D2" w:rsidRDefault="009851D2" w14:paraId="1302ABF5" w14:textId="77777777">
      <w:pPr>
        <w:pStyle w:val="NoSpacing"/>
        <w:numPr>
          <w:ilvl w:val="0"/>
          <w:numId w:val="0"/>
        </w:numPr>
        <w:tabs>
          <w:tab w:val="left" w:pos="1418"/>
        </w:tabs>
        <w:ind w:left="1224"/>
        <w:rPr>
          <w:rFonts w:ascii="Arial" w:hAnsi="Arial" w:cs="Arial"/>
          <w:szCs w:val="22"/>
          <w:lang w:val="lt-LT"/>
        </w:rPr>
      </w:pPr>
    </w:p>
    <w:p w:rsidRPr="00A3618E" w:rsidR="009851D2" w:rsidP="0000431E" w:rsidRDefault="009851D2" w14:paraId="688B93BE" w14:textId="77777777">
      <w:pPr>
        <w:pStyle w:val="NoSpacing"/>
        <w:numPr>
          <w:ilvl w:val="1"/>
          <w:numId w:val="15"/>
        </w:numPr>
        <w:ind w:left="792"/>
        <w:rPr>
          <w:rFonts w:ascii="Arial" w:hAnsi="Arial" w:cs="Arial"/>
          <w:szCs w:val="22"/>
          <w:lang w:val="lt-LT"/>
        </w:rPr>
      </w:pPr>
      <w:r w:rsidRPr="00A3618E">
        <w:rPr>
          <w:rFonts w:ascii="Arial" w:hAnsi="Arial" w:cs="Arial"/>
          <w:szCs w:val="22"/>
          <w:lang w:val="lt-LT"/>
        </w:rPr>
        <w:t>Techniniame darbo projekte nurodyti RAA nuostatų išdavimo ir keitimo tvarką:</w:t>
      </w:r>
    </w:p>
    <w:p w:rsidRPr="00A3618E" w:rsidR="009851D2" w:rsidP="0000431E" w:rsidRDefault="009851D2" w14:paraId="4DAFD3A3" w14:textId="77777777">
      <w:pPr>
        <w:pStyle w:val="NoSpacing"/>
        <w:numPr>
          <w:ilvl w:val="2"/>
          <w:numId w:val="15"/>
        </w:numPr>
        <w:tabs>
          <w:tab w:val="left" w:pos="1276"/>
        </w:tabs>
        <w:rPr>
          <w:rFonts w:ascii="Arial" w:hAnsi="Arial" w:cs="Arial"/>
          <w:bCs/>
          <w:szCs w:val="22"/>
          <w:lang w:val="lt-LT"/>
        </w:rPr>
      </w:pPr>
      <w:r w:rsidRPr="00A3618E">
        <w:rPr>
          <w:rFonts w:ascii="Arial" w:hAnsi="Arial" w:cs="Arial"/>
          <w:bCs/>
          <w:szCs w:val="22"/>
          <w:lang w:val="lt-LT"/>
        </w:rPr>
        <w:t>Sudarant darbų grafiką jame numatyti darbo laiko sąnaudas reikalingas PSO RAA nuostatų skaičiavimų užduočių parengimui.</w:t>
      </w:r>
    </w:p>
    <w:p w:rsidRPr="00A3618E" w:rsidR="009851D2" w:rsidP="0000431E" w:rsidRDefault="009851D2" w14:paraId="6D56F877" w14:textId="77777777">
      <w:pPr>
        <w:pStyle w:val="NoSpacing"/>
        <w:numPr>
          <w:ilvl w:val="2"/>
          <w:numId w:val="15"/>
        </w:numPr>
        <w:tabs>
          <w:tab w:val="left" w:pos="1276"/>
        </w:tabs>
        <w:rPr>
          <w:rFonts w:ascii="Arial" w:hAnsi="Arial" w:cs="Arial"/>
          <w:bCs/>
          <w:szCs w:val="22"/>
          <w:lang w:val="lt-LT"/>
        </w:rPr>
      </w:pPr>
      <w:r w:rsidRPr="00A3618E">
        <w:rPr>
          <w:rFonts w:ascii="Arial" w:hAnsi="Arial" w:cs="Arial"/>
          <w:bCs/>
          <w:szCs w:val="22"/>
          <w:lang w:val="lt-LT"/>
        </w:rPr>
        <w:t>Įvertinti/atsižvelgti į RAA nuostatų išdavimo terminus sudarant atjungimų grafiką.</w:t>
      </w:r>
    </w:p>
    <w:p w:rsidRPr="00A3618E" w:rsidR="009851D2" w:rsidP="0000431E" w:rsidRDefault="009851D2" w14:paraId="3C86EEC8" w14:textId="77777777">
      <w:pPr>
        <w:pStyle w:val="NoSpacing"/>
        <w:numPr>
          <w:ilvl w:val="2"/>
          <w:numId w:val="15"/>
        </w:numPr>
        <w:tabs>
          <w:tab w:val="left" w:pos="1276"/>
        </w:tabs>
        <w:rPr>
          <w:rFonts w:ascii="Arial" w:hAnsi="Arial" w:cs="Arial"/>
          <w:bCs/>
          <w:szCs w:val="22"/>
          <w:lang w:val="lt-LT"/>
        </w:rPr>
      </w:pPr>
      <w:r w:rsidRPr="00A3618E">
        <w:rPr>
          <w:rFonts w:ascii="Arial" w:hAnsi="Arial" w:cs="Arial"/>
          <w:bCs/>
          <w:szCs w:val="22"/>
          <w:lang w:val="lt-LT"/>
        </w:rPr>
        <w:t>RAA nuostatų skaičiavimas pradedamas vykdyti suderinus pagrindinę įrangą pagal parengto PSO dalies techninio darbo projekto, kuriam atlikta ekspertizė, techninės specifikacijas.</w:t>
      </w:r>
    </w:p>
    <w:p w:rsidRPr="00A3618E" w:rsidR="009851D2" w:rsidP="0000431E" w:rsidRDefault="009851D2" w14:paraId="1F834ABF" w14:textId="77777777">
      <w:pPr>
        <w:pStyle w:val="NoSpacing"/>
        <w:numPr>
          <w:ilvl w:val="2"/>
          <w:numId w:val="15"/>
        </w:numPr>
        <w:tabs>
          <w:tab w:val="left" w:pos="1276"/>
        </w:tabs>
        <w:rPr>
          <w:rFonts w:ascii="Arial" w:hAnsi="Arial" w:cs="Arial"/>
          <w:bCs/>
          <w:szCs w:val="22"/>
          <w:lang w:val="lt-LT"/>
        </w:rPr>
      </w:pPr>
      <w:r w:rsidRPr="00A3618E">
        <w:rPr>
          <w:rFonts w:ascii="Arial" w:hAnsi="Arial" w:cs="Arial"/>
          <w:bCs/>
          <w:szCs w:val="22"/>
          <w:lang w:val="lt-LT"/>
        </w:rPr>
        <w:t xml:space="preserve">Vienu etapu rekonstruojamai ar statomai naujai pastotei ar skirstyklai (vienam ar keliems </w:t>
      </w:r>
      <w:proofErr w:type="spellStart"/>
      <w:r w:rsidRPr="00A3618E">
        <w:rPr>
          <w:rFonts w:ascii="Arial" w:hAnsi="Arial" w:cs="Arial"/>
          <w:bCs/>
          <w:szCs w:val="22"/>
          <w:lang w:val="lt-LT"/>
        </w:rPr>
        <w:t>prijunginiams</w:t>
      </w:r>
      <w:proofErr w:type="spellEnd"/>
      <w:r w:rsidRPr="00A3618E">
        <w:rPr>
          <w:rFonts w:ascii="Arial" w:hAnsi="Arial" w:cs="Arial"/>
          <w:bCs/>
          <w:szCs w:val="22"/>
          <w:lang w:val="lt-LT"/>
        </w:rPr>
        <w:t xml:space="preserve"> jose),  RAA nuostatai išduodami  3 mėnesių laikotarpiu po pagrindinės įrangos suderinimo.</w:t>
      </w:r>
    </w:p>
    <w:p w:rsidRPr="00A3618E" w:rsidR="009851D2" w:rsidP="0000431E" w:rsidRDefault="009851D2" w14:paraId="0AD73DEF" w14:textId="77777777">
      <w:pPr>
        <w:pStyle w:val="NoSpacing"/>
        <w:numPr>
          <w:ilvl w:val="2"/>
          <w:numId w:val="15"/>
        </w:numPr>
        <w:tabs>
          <w:tab w:val="left" w:pos="1276"/>
        </w:tabs>
        <w:rPr>
          <w:rFonts w:ascii="Arial" w:hAnsi="Arial" w:cs="Arial"/>
          <w:bCs/>
          <w:szCs w:val="22"/>
          <w:lang w:val="lt-LT"/>
        </w:rPr>
      </w:pPr>
      <w:r w:rsidRPr="00A3618E">
        <w:rPr>
          <w:rFonts w:ascii="Arial" w:hAnsi="Arial" w:cs="Arial"/>
          <w:bCs/>
          <w:szCs w:val="22"/>
          <w:lang w:val="lt-LT"/>
        </w:rPr>
        <w:t xml:space="preserve">Keliais etapais rekonstruojamai ar statomai naujai pastotei ar skirstyklai (vienam ar keliems </w:t>
      </w:r>
      <w:proofErr w:type="spellStart"/>
      <w:r w:rsidRPr="00A3618E">
        <w:rPr>
          <w:rFonts w:ascii="Arial" w:hAnsi="Arial" w:cs="Arial"/>
          <w:bCs/>
          <w:szCs w:val="22"/>
          <w:lang w:val="lt-LT"/>
        </w:rPr>
        <w:t>prijunginiams</w:t>
      </w:r>
      <w:proofErr w:type="spellEnd"/>
      <w:r w:rsidRPr="00A3618E">
        <w:rPr>
          <w:rFonts w:ascii="Arial" w:hAnsi="Arial" w:cs="Arial"/>
          <w:bCs/>
          <w:szCs w:val="22"/>
          <w:lang w:val="lt-LT"/>
        </w:rPr>
        <w:t xml:space="preserve"> jose), RAA nuostatai išduodami kiekvienam etapui atskirai, pirmajam etapui išduodami 3 mėnesių laikotarpių po pagrindinės įrangos suderinimo. Sekantiems etapams išduodami RAA nuostatai po kiekvieno etapo užbaigimo 3 mėnesių laikotarpyje.</w:t>
      </w:r>
    </w:p>
    <w:p w:rsidRPr="00A3618E" w:rsidR="009851D2" w:rsidP="0000431E" w:rsidRDefault="009851D2" w14:paraId="7E6FA44E" w14:textId="77777777">
      <w:pPr>
        <w:pStyle w:val="NoSpacing"/>
        <w:numPr>
          <w:ilvl w:val="2"/>
          <w:numId w:val="15"/>
        </w:numPr>
        <w:tabs>
          <w:tab w:val="left" w:pos="1276"/>
        </w:tabs>
        <w:rPr>
          <w:rFonts w:ascii="Arial" w:hAnsi="Arial" w:cs="Arial"/>
          <w:bCs/>
          <w:szCs w:val="22"/>
          <w:lang w:val="lt-LT"/>
        </w:rPr>
      </w:pPr>
      <w:r w:rsidRPr="00A3618E">
        <w:rPr>
          <w:rFonts w:ascii="Arial" w:hAnsi="Arial" w:cs="Arial"/>
          <w:bCs/>
          <w:szCs w:val="22"/>
          <w:lang w:val="lt-LT"/>
        </w:rPr>
        <w:t xml:space="preserve">Keliais etapai rekonstruojamoje ar statomoje pastotėje ar skirstykloje (vienam ar keliems </w:t>
      </w:r>
      <w:proofErr w:type="spellStart"/>
      <w:r w:rsidRPr="00A3618E">
        <w:rPr>
          <w:rFonts w:ascii="Arial" w:hAnsi="Arial" w:cs="Arial"/>
          <w:bCs/>
          <w:szCs w:val="22"/>
          <w:lang w:val="lt-LT"/>
        </w:rPr>
        <w:t>prijunginiams</w:t>
      </w:r>
      <w:proofErr w:type="spellEnd"/>
      <w:r w:rsidRPr="00A3618E">
        <w:rPr>
          <w:rFonts w:ascii="Arial" w:hAnsi="Arial" w:cs="Arial"/>
          <w:bCs/>
          <w:szCs w:val="22"/>
          <w:lang w:val="lt-LT"/>
        </w:rPr>
        <w:t xml:space="preserve"> jose) reikalingoms laikinų sujungimų schemoms RAA nuostatai išduodami 3 savaičių bėgyje suderinus su PSO laikinų sujungimų schema ir atjungimų grafiką.</w:t>
      </w:r>
    </w:p>
    <w:p w:rsidRPr="00A3618E" w:rsidR="009851D2" w:rsidP="0000431E" w:rsidRDefault="009851D2" w14:paraId="1BFF442B" w14:textId="77777777">
      <w:pPr>
        <w:pStyle w:val="NoSpacing"/>
        <w:numPr>
          <w:ilvl w:val="2"/>
          <w:numId w:val="15"/>
        </w:numPr>
        <w:tabs>
          <w:tab w:val="left" w:pos="1276"/>
        </w:tabs>
        <w:rPr>
          <w:rFonts w:ascii="Arial" w:hAnsi="Arial" w:cs="Arial"/>
          <w:bCs/>
          <w:szCs w:val="22"/>
          <w:lang w:val="lt-LT"/>
        </w:rPr>
      </w:pPr>
      <w:r w:rsidRPr="00A3618E">
        <w:rPr>
          <w:rFonts w:ascii="Arial" w:hAnsi="Arial" w:cs="Arial"/>
          <w:bCs/>
          <w:szCs w:val="22"/>
          <w:lang w:val="lt-LT"/>
        </w:rPr>
        <w:t xml:space="preserve">Pastotėse ir skirstyklose, kuriose RAA nuostatų keitimo poreikis yra susijęs su statoma ar rekonstruojama pastote (vienu ar keliais </w:t>
      </w:r>
      <w:proofErr w:type="spellStart"/>
      <w:r w:rsidRPr="00A3618E">
        <w:rPr>
          <w:rFonts w:ascii="Arial" w:hAnsi="Arial" w:cs="Arial"/>
          <w:bCs/>
          <w:szCs w:val="22"/>
          <w:lang w:val="lt-LT"/>
        </w:rPr>
        <w:t>prijunginiais</w:t>
      </w:r>
      <w:proofErr w:type="spellEnd"/>
      <w:r w:rsidRPr="00A3618E">
        <w:rPr>
          <w:rFonts w:ascii="Arial" w:hAnsi="Arial" w:cs="Arial"/>
          <w:bCs/>
          <w:szCs w:val="22"/>
          <w:lang w:val="lt-LT"/>
        </w:rPr>
        <w:t xml:space="preserve"> jose), RAA nuostatų pakeitimai </w:t>
      </w:r>
      <w:r w:rsidRPr="00A3618E">
        <w:rPr>
          <w:rFonts w:ascii="Arial" w:hAnsi="Arial" w:cs="Arial"/>
          <w:bCs/>
          <w:szCs w:val="22"/>
          <w:lang w:val="lt-LT"/>
        </w:rPr>
        <w:lastRenderedPageBreak/>
        <w:t xml:space="preserve">vykdomi įjungus rekonstruotą ar naujai pastatyta pastotę. Tokiais atvejais RAA nuostatų užduotys išduodamos iki rekonstruojamos ar naujai pastatytos pastotės ar skirstyklos (vieno ar kelių </w:t>
      </w:r>
      <w:proofErr w:type="spellStart"/>
      <w:r w:rsidRPr="00A3618E">
        <w:rPr>
          <w:rFonts w:ascii="Arial" w:hAnsi="Arial" w:cs="Arial"/>
          <w:bCs/>
          <w:szCs w:val="22"/>
          <w:lang w:val="lt-LT"/>
        </w:rPr>
        <w:t>prijunginių</w:t>
      </w:r>
      <w:proofErr w:type="spellEnd"/>
      <w:r w:rsidRPr="00A3618E">
        <w:rPr>
          <w:rFonts w:ascii="Arial" w:hAnsi="Arial" w:cs="Arial"/>
          <w:bCs/>
          <w:szCs w:val="22"/>
          <w:lang w:val="lt-LT"/>
        </w:rPr>
        <w:t xml:space="preserve"> jose) įjungimo po paskutinio rekonstrukcijos ar statybos etapo.</w:t>
      </w:r>
    </w:p>
    <w:p w:rsidRPr="00A3618E" w:rsidR="00F15B16" w:rsidP="00F15B16" w:rsidRDefault="00F15B16" w14:paraId="2F67FF64" w14:textId="77777777">
      <w:pPr>
        <w:pStyle w:val="NoSpacing"/>
        <w:numPr>
          <w:ilvl w:val="0"/>
          <w:numId w:val="0"/>
        </w:numPr>
        <w:ind w:left="1287" w:right="35" w:hanging="360"/>
        <w:rPr>
          <w:rFonts w:ascii="Arial" w:hAnsi="Arial" w:cs="Arial"/>
          <w:szCs w:val="22"/>
          <w:lang w:val="lt-LT"/>
        </w:rPr>
      </w:pPr>
    </w:p>
    <w:p w:rsidRPr="00A3618E" w:rsidR="00C551DC" w:rsidP="00794C6A" w:rsidRDefault="00C551DC" w14:paraId="4025EF92" w14:textId="77777777">
      <w:pPr>
        <w:pStyle w:val="ListParagraph"/>
        <w:numPr>
          <w:ilvl w:val="0"/>
          <w:numId w:val="1"/>
        </w:numPr>
        <w:ind w:firstLine="567"/>
        <w:jc w:val="both"/>
        <w:outlineLvl w:val="3"/>
        <w:rPr>
          <w:rFonts w:ascii="Arial" w:hAnsi="Arial" w:cs="Arial"/>
          <w:bCs/>
          <w:vanish/>
          <w:sz w:val="22"/>
          <w:szCs w:val="22"/>
        </w:rPr>
      </w:pPr>
    </w:p>
    <w:p w:rsidRPr="00A3618E" w:rsidR="00822FFE" w:rsidP="00794C6A" w:rsidRDefault="00822FFE" w14:paraId="491D13D2" w14:textId="77777777">
      <w:pPr>
        <w:pStyle w:val="ListParagraph"/>
        <w:numPr>
          <w:ilvl w:val="0"/>
          <w:numId w:val="4"/>
        </w:numPr>
        <w:jc w:val="both"/>
        <w:rPr>
          <w:rFonts w:ascii="Arial" w:hAnsi="Arial" w:cs="Arial"/>
          <w:vanish/>
          <w:sz w:val="22"/>
          <w:szCs w:val="22"/>
        </w:rPr>
      </w:pPr>
    </w:p>
    <w:p w:rsidRPr="00A3618E" w:rsidR="007472AD" w:rsidP="00733E6C" w:rsidRDefault="002F7F79" w14:paraId="7328D1CE" w14:textId="6530CB94">
      <w:pPr>
        <w:pStyle w:val="Heading1"/>
        <w:numPr>
          <w:ilvl w:val="0"/>
          <w:numId w:val="2"/>
        </w:numPr>
        <w:tabs>
          <w:tab w:val="left" w:pos="810"/>
        </w:tabs>
        <w:spacing w:before="120" w:after="120"/>
        <w:rPr>
          <w:rFonts w:ascii="Arial" w:hAnsi="Arial" w:cs="Arial"/>
          <w:szCs w:val="22"/>
        </w:rPr>
      </w:pPr>
      <w:bookmarkStart w:name="_Toc193722637" w:id="81"/>
      <w:r w:rsidRPr="00A3618E">
        <w:rPr>
          <w:rFonts w:ascii="Arial" w:hAnsi="Arial" w:cs="Arial"/>
          <w:szCs w:val="22"/>
        </w:rPr>
        <w:t>PROCESŲ VALDYMO IR AUTOMATIZACIJOS DALIS</w:t>
      </w:r>
      <w:bookmarkEnd w:id="81"/>
    </w:p>
    <w:p w:rsidRPr="00A3618E" w:rsidR="00BD3057" w:rsidP="0000431E" w:rsidRDefault="00BD3057" w14:paraId="075433A1" w14:textId="77777777">
      <w:pPr>
        <w:pStyle w:val="ListParagraph"/>
        <w:numPr>
          <w:ilvl w:val="0"/>
          <w:numId w:val="15"/>
        </w:numPr>
        <w:spacing w:line="276" w:lineRule="auto"/>
        <w:ind w:right="35"/>
        <w:jc w:val="both"/>
        <w:rPr>
          <w:rFonts w:ascii="Arial" w:hAnsi="Arial" w:cs="Arial"/>
          <w:vanish/>
          <w:sz w:val="22"/>
          <w:szCs w:val="22"/>
        </w:rPr>
      </w:pPr>
    </w:p>
    <w:p w:rsidRPr="00A3618E" w:rsidR="00EF2C10" w:rsidP="0000431E" w:rsidRDefault="00EF2C10" w14:paraId="3A5503FB" w14:textId="409DF887">
      <w:pPr>
        <w:pStyle w:val="NoSpacing"/>
        <w:numPr>
          <w:ilvl w:val="1"/>
          <w:numId w:val="15"/>
        </w:numPr>
        <w:ind w:left="972" w:right="35"/>
        <w:rPr>
          <w:rFonts w:ascii="Arial" w:hAnsi="Arial" w:cs="Arial"/>
          <w:szCs w:val="22"/>
          <w:lang w:val="lt-LT"/>
        </w:rPr>
      </w:pPr>
      <w:r w:rsidRPr="00A3618E">
        <w:rPr>
          <w:rFonts w:ascii="Arial" w:hAnsi="Arial" w:cs="Arial"/>
          <w:szCs w:val="22"/>
          <w:lang w:val="lt-LT"/>
        </w:rPr>
        <w:t xml:space="preserve">Turi </w:t>
      </w:r>
      <w:r w:rsidRPr="00A3618E">
        <w:rPr>
          <w:rFonts w:ascii="Arial" w:hAnsi="Arial" w:cs="Arial"/>
          <w:bCs/>
          <w:szCs w:val="22"/>
          <w:lang w:val="lt-LT"/>
        </w:rPr>
        <w:t xml:space="preserve">būti numatytas visų naujai projektuojamų 110 </w:t>
      </w:r>
      <w:proofErr w:type="spellStart"/>
      <w:r w:rsidRPr="00A3618E">
        <w:rPr>
          <w:rFonts w:ascii="Arial" w:hAnsi="Arial" w:cs="Arial"/>
          <w:bCs/>
          <w:szCs w:val="22"/>
          <w:lang w:val="lt-LT"/>
        </w:rPr>
        <w:t>kV</w:t>
      </w:r>
      <w:proofErr w:type="spellEnd"/>
      <w:r w:rsidRPr="00A3618E">
        <w:rPr>
          <w:rFonts w:ascii="Arial" w:hAnsi="Arial" w:cs="Arial"/>
          <w:bCs/>
          <w:szCs w:val="22"/>
          <w:lang w:val="lt-LT"/>
        </w:rPr>
        <w:t xml:space="preserve"> </w:t>
      </w:r>
      <w:proofErr w:type="spellStart"/>
      <w:r w:rsidRPr="00A3618E">
        <w:rPr>
          <w:rFonts w:ascii="Arial" w:hAnsi="Arial" w:cs="Arial"/>
          <w:bCs/>
          <w:szCs w:val="22"/>
          <w:lang w:val="lt-LT"/>
        </w:rPr>
        <w:t>prijunginių</w:t>
      </w:r>
      <w:proofErr w:type="spellEnd"/>
      <w:r w:rsidRPr="00A3618E">
        <w:rPr>
          <w:rFonts w:ascii="Arial" w:hAnsi="Arial" w:cs="Arial"/>
          <w:bCs/>
          <w:szCs w:val="22"/>
          <w:lang w:val="lt-LT"/>
        </w:rPr>
        <w:t xml:space="preserve"> komutavimo aparatų ir įžemiklių </w:t>
      </w:r>
      <w:proofErr w:type="spellStart"/>
      <w:r w:rsidRPr="00A3618E">
        <w:rPr>
          <w:rFonts w:ascii="Arial" w:hAnsi="Arial" w:cs="Arial"/>
          <w:bCs/>
          <w:szCs w:val="22"/>
          <w:lang w:val="lt-LT"/>
        </w:rPr>
        <w:t>televaldymas</w:t>
      </w:r>
      <w:proofErr w:type="spellEnd"/>
      <w:r w:rsidRPr="00A3618E">
        <w:rPr>
          <w:rFonts w:ascii="Arial" w:hAnsi="Arial" w:cs="Arial"/>
          <w:bCs/>
          <w:szCs w:val="22"/>
          <w:lang w:val="lt-LT"/>
        </w:rPr>
        <w:t xml:space="preserve"> iš PSO DVS.</w:t>
      </w:r>
    </w:p>
    <w:p w:rsidRPr="00A3618E" w:rsidR="00F15B16" w:rsidP="00496BE0" w:rsidRDefault="00F15B16" w14:paraId="0BD89488" w14:textId="650C4B8F">
      <w:pPr>
        <w:pStyle w:val="NoSpacing"/>
        <w:numPr>
          <w:ilvl w:val="0"/>
          <w:numId w:val="0"/>
        </w:numPr>
        <w:ind w:left="540" w:right="35"/>
        <w:rPr>
          <w:rFonts w:ascii="Arial" w:hAnsi="Arial" w:cs="Arial"/>
          <w:szCs w:val="22"/>
          <w:lang w:val="lt-LT"/>
        </w:rPr>
      </w:pPr>
    </w:p>
    <w:p w:rsidRPr="00A3618E" w:rsidR="00EF2C10" w:rsidP="0000431E" w:rsidRDefault="00EF2C10" w14:paraId="2F9B8A71" w14:textId="77777777">
      <w:pPr>
        <w:pStyle w:val="NoSpacing"/>
        <w:numPr>
          <w:ilvl w:val="1"/>
          <w:numId w:val="15"/>
        </w:numPr>
        <w:ind w:left="0" w:right="35" w:firstLine="540"/>
        <w:rPr>
          <w:rFonts w:ascii="Arial" w:hAnsi="Arial" w:cs="Arial"/>
          <w:bCs/>
          <w:szCs w:val="22"/>
          <w:lang w:val="lt-LT"/>
        </w:rPr>
      </w:pPr>
      <w:r w:rsidRPr="00A3618E">
        <w:rPr>
          <w:rFonts w:ascii="Arial" w:hAnsi="Arial" w:cs="Arial"/>
          <w:szCs w:val="22"/>
          <w:lang w:val="lt-LT"/>
        </w:rPr>
        <w:t>Privalomi</w:t>
      </w:r>
      <w:r w:rsidRPr="00A3618E">
        <w:rPr>
          <w:rFonts w:ascii="Arial" w:hAnsi="Arial" w:cs="Arial"/>
          <w:bCs/>
          <w:szCs w:val="22"/>
          <w:lang w:val="lt-LT"/>
        </w:rPr>
        <w:t xml:space="preserve"> įdiegti komutavimo aparatų ir įžemiklių valdymo būdai:</w:t>
      </w:r>
    </w:p>
    <w:p w:rsidRPr="00A3618E" w:rsidR="00EF2C10" w:rsidP="0000431E" w:rsidRDefault="00EF2C10" w14:paraId="26CDC54A" w14:textId="77777777">
      <w:pPr>
        <w:pStyle w:val="NoSpacing"/>
        <w:numPr>
          <w:ilvl w:val="2"/>
          <w:numId w:val="15"/>
        </w:numPr>
        <w:rPr>
          <w:rFonts w:ascii="Arial" w:hAnsi="Arial" w:cs="Arial"/>
          <w:bCs/>
          <w:szCs w:val="22"/>
          <w:lang w:val="lt-LT"/>
        </w:rPr>
      </w:pPr>
      <w:r w:rsidRPr="00A3618E">
        <w:rPr>
          <w:rFonts w:ascii="Arial" w:hAnsi="Arial" w:cs="Arial"/>
          <w:bCs/>
          <w:szCs w:val="22"/>
          <w:lang w:val="lt-LT"/>
        </w:rPr>
        <w:t>Vietinis valdymas – įrenginių valdymas vykdomas tiesiogiai iš įrenginio pavaros valdymo spintos;</w:t>
      </w:r>
    </w:p>
    <w:p w:rsidRPr="00A3618E" w:rsidR="00EF2C10" w:rsidP="0000431E" w:rsidRDefault="00EF2C10" w14:paraId="3F1677AF" w14:textId="77777777">
      <w:pPr>
        <w:pStyle w:val="NoSpacing"/>
        <w:numPr>
          <w:ilvl w:val="2"/>
          <w:numId w:val="15"/>
        </w:numPr>
        <w:rPr>
          <w:rFonts w:ascii="Arial" w:hAnsi="Arial" w:cs="Arial"/>
          <w:bCs/>
          <w:szCs w:val="22"/>
          <w:lang w:val="lt-LT"/>
        </w:rPr>
      </w:pPr>
      <w:r w:rsidRPr="00A3618E">
        <w:rPr>
          <w:rFonts w:ascii="Arial" w:hAnsi="Arial" w:cs="Arial"/>
          <w:bCs/>
          <w:szCs w:val="22"/>
          <w:lang w:val="lt-LT"/>
        </w:rPr>
        <w:t xml:space="preserve">Nuotolinis valdymas – įrenginių valdymas vykdomas iš PSO DVS arba iš </w:t>
      </w:r>
      <w:proofErr w:type="spellStart"/>
      <w:r w:rsidRPr="00A3618E">
        <w:rPr>
          <w:rFonts w:ascii="Arial" w:hAnsi="Arial" w:cs="Arial"/>
          <w:bCs/>
          <w:szCs w:val="22"/>
          <w:lang w:val="lt-LT"/>
        </w:rPr>
        <w:t>prijunginio</w:t>
      </w:r>
      <w:proofErr w:type="spellEnd"/>
      <w:r w:rsidRPr="00A3618E">
        <w:rPr>
          <w:rFonts w:ascii="Arial" w:hAnsi="Arial" w:cs="Arial"/>
          <w:bCs/>
          <w:szCs w:val="22"/>
          <w:lang w:val="lt-LT"/>
        </w:rPr>
        <w:t xml:space="preserve"> (įrenginio) individualaus valdiklio. Galimi tokie nuotolinio valdymo režimai:</w:t>
      </w:r>
    </w:p>
    <w:p w:rsidRPr="00A3618E" w:rsidR="00EF2C10" w:rsidP="0000431E" w:rsidRDefault="00EF2C10" w14:paraId="5BFA3935" w14:textId="77777777">
      <w:pPr>
        <w:pStyle w:val="NoSpacing"/>
        <w:numPr>
          <w:ilvl w:val="3"/>
          <w:numId w:val="15"/>
        </w:numPr>
        <w:rPr>
          <w:rFonts w:ascii="Arial" w:hAnsi="Arial" w:cs="Arial"/>
          <w:bCs/>
          <w:szCs w:val="22"/>
          <w:lang w:val="lt-LT"/>
        </w:rPr>
      </w:pPr>
      <w:r w:rsidRPr="00A3618E">
        <w:rPr>
          <w:rFonts w:ascii="Arial" w:hAnsi="Arial" w:cs="Arial"/>
          <w:bCs/>
          <w:szCs w:val="22"/>
          <w:lang w:val="lt-LT"/>
        </w:rPr>
        <w:t xml:space="preserve">Valdymas iš </w:t>
      </w:r>
      <w:proofErr w:type="spellStart"/>
      <w:r w:rsidRPr="00A3618E">
        <w:rPr>
          <w:rFonts w:ascii="Arial" w:hAnsi="Arial" w:cs="Arial"/>
          <w:bCs/>
          <w:szCs w:val="22"/>
          <w:lang w:val="lt-LT"/>
        </w:rPr>
        <w:t>prijunginio</w:t>
      </w:r>
      <w:proofErr w:type="spellEnd"/>
      <w:r w:rsidRPr="00A3618E">
        <w:rPr>
          <w:rFonts w:ascii="Arial" w:hAnsi="Arial" w:cs="Arial"/>
          <w:bCs/>
          <w:szCs w:val="22"/>
          <w:lang w:val="lt-LT"/>
        </w:rPr>
        <w:t xml:space="preserve"> (įrenginio) valdiklio – įrenginių valdymas vykdomas tiesiogiai iš </w:t>
      </w:r>
      <w:proofErr w:type="spellStart"/>
      <w:r w:rsidRPr="00A3618E">
        <w:rPr>
          <w:rFonts w:ascii="Arial" w:hAnsi="Arial" w:cs="Arial"/>
          <w:bCs/>
          <w:szCs w:val="22"/>
          <w:lang w:val="lt-LT"/>
        </w:rPr>
        <w:t>prijunginio</w:t>
      </w:r>
      <w:proofErr w:type="spellEnd"/>
      <w:r w:rsidRPr="00A3618E">
        <w:rPr>
          <w:rFonts w:ascii="Arial" w:hAnsi="Arial" w:cs="Arial"/>
          <w:bCs/>
          <w:szCs w:val="22"/>
          <w:lang w:val="lt-LT"/>
        </w:rPr>
        <w:t xml:space="preserve"> (įrenginio) individualaus valdiklio. Tai rezervinis nuotolinio valdymo būdas;</w:t>
      </w:r>
    </w:p>
    <w:p w:rsidRPr="00A3618E" w:rsidR="00EF2C10" w:rsidP="0000431E" w:rsidRDefault="00EF2C10" w14:paraId="272E9F71" w14:textId="77777777">
      <w:pPr>
        <w:pStyle w:val="NoSpacing"/>
        <w:numPr>
          <w:ilvl w:val="3"/>
          <w:numId w:val="15"/>
        </w:numPr>
        <w:rPr>
          <w:rFonts w:ascii="Arial" w:hAnsi="Arial" w:cs="Arial"/>
          <w:bCs/>
          <w:szCs w:val="22"/>
          <w:lang w:val="lt-LT"/>
        </w:rPr>
      </w:pPr>
      <w:r w:rsidRPr="00A3618E">
        <w:rPr>
          <w:rFonts w:ascii="Arial" w:hAnsi="Arial" w:cs="Arial"/>
          <w:bCs/>
          <w:szCs w:val="22"/>
          <w:lang w:val="lt-LT"/>
        </w:rPr>
        <w:t xml:space="preserve">Valdymas iš PSO DVS. Tai pagrindinis nuotolinio valdymo būdas; </w:t>
      </w:r>
    </w:p>
    <w:p w:rsidRPr="00A3618E" w:rsidR="00EF2C10" w:rsidP="0000431E" w:rsidRDefault="00EF2C10" w14:paraId="1DF6E1A1" w14:textId="20FF5FAC">
      <w:pPr>
        <w:pStyle w:val="NoSpacing"/>
        <w:numPr>
          <w:ilvl w:val="3"/>
          <w:numId w:val="15"/>
        </w:numPr>
        <w:rPr>
          <w:rFonts w:ascii="Arial" w:hAnsi="Arial" w:cs="Arial"/>
          <w:bCs/>
          <w:szCs w:val="22"/>
          <w:lang w:val="lt-LT"/>
        </w:rPr>
      </w:pPr>
      <w:r w:rsidRPr="00A3618E">
        <w:rPr>
          <w:rFonts w:ascii="Arial" w:hAnsi="Arial" w:cs="Arial"/>
          <w:bCs/>
          <w:szCs w:val="22"/>
          <w:lang w:val="lt-LT"/>
        </w:rPr>
        <w:t>Išjungtas valdymas – įrenginių valdymo vykdymas uždraustas.</w:t>
      </w:r>
    </w:p>
    <w:p w:rsidRPr="00A3618E" w:rsidR="00EF2C10" w:rsidP="0000431E" w:rsidRDefault="00EF2C10" w14:paraId="4AD0AB56" w14:textId="4582DD49">
      <w:pPr>
        <w:pStyle w:val="NoSpacing"/>
        <w:numPr>
          <w:ilvl w:val="1"/>
          <w:numId w:val="15"/>
        </w:numPr>
        <w:rPr>
          <w:rFonts w:ascii="Arial" w:hAnsi="Arial" w:cs="Arial"/>
          <w:bCs/>
          <w:szCs w:val="22"/>
          <w:lang w:val="lt-LT"/>
        </w:rPr>
      </w:pPr>
      <w:r w:rsidRPr="00A3618E">
        <w:rPr>
          <w:rFonts w:ascii="Arial" w:hAnsi="Arial" w:cs="Arial"/>
          <w:bCs/>
          <w:szCs w:val="22"/>
          <w:lang w:val="lt-LT"/>
        </w:rPr>
        <w:t>Valdymo išjungimas, perjungimas į vietinį ar nuotolinį atliekamas valdomo įrenginio pavaros spintoje.</w:t>
      </w:r>
    </w:p>
    <w:p w:rsidRPr="00A3618E" w:rsidR="009F57AD" w:rsidP="0000431E" w:rsidRDefault="009F57AD" w14:paraId="6E650646" w14:textId="0EFFA029">
      <w:pPr>
        <w:pStyle w:val="NoSpacing"/>
        <w:numPr>
          <w:ilvl w:val="1"/>
          <w:numId w:val="15"/>
        </w:numPr>
        <w:rPr>
          <w:rFonts w:ascii="Arial" w:hAnsi="Arial" w:cs="Arial"/>
          <w:bCs/>
          <w:szCs w:val="22"/>
          <w:lang w:val="lt-LT"/>
        </w:rPr>
      </w:pPr>
      <w:r w:rsidRPr="00A3618E">
        <w:rPr>
          <w:rFonts w:ascii="Arial" w:hAnsi="Arial" w:cs="Arial"/>
          <w:bCs/>
          <w:szCs w:val="22"/>
          <w:lang w:val="lt-LT"/>
        </w:rPr>
        <w:t xml:space="preserve">Nuotolinio valdymo režimo (iš PSO DVS) perjungimas į nuotolinio valdymo režimą (iš </w:t>
      </w:r>
      <w:proofErr w:type="spellStart"/>
      <w:r w:rsidRPr="00A3618E">
        <w:rPr>
          <w:rFonts w:ascii="Arial" w:hAnsi="Arial" w:cs="Arial"/>
          <w:bCs/>
          <w:szCs w:val="22"/>
          <w:lang w:val="lt-LT"/>
        </w:rPr>
        <w:t>prijunginio</w:t>
      </w:r>
      <w:proofErr w:type="spellEnd"/>
      <w:r w:rsidRPr="00A3618E">
        <w:rPr>
          <w:rFonts w:ascii="Arial" w:hAnsi="Arial" w:cs="Arial"/>
          <w:bCs/>
          <w:szCs w:val="22"/>
          <w:lang w:val="lt-LT"/>
        </w:rPr>
        <w:t xml:space="preserve"> (įrenginio) valdiklio) realizuojamas individualiame </w:t>
      </w:r>
      <w:proofErr w:type="spellStart"/>
      <w:r w:rsidRPr="00A3618E">
        <w:rPr>
          <w:rFonts w:ascii="Arial" w:hAnsi="Arial" w:cs="Arial"/>
          <w:bCs/>
          <w:szCs w:val="22"/>
          <w:lang w:val="lt-LT"/>
        </w:rPr>
        <w:t>prijunginio</w:t>
      </w:r>
      <w:proofErr w:type="spellEnd"/>
      <w:r w:rsidRPr="00A3618E">
        <w:rPr>
          <w:rFonts w:ascii="Arial" w:hAnsi="Arial" w:cs="Arial"/>
          <w:bCs/>
          <w:szCs w:val="22"/>
          <w:lang w:val="lt-LT"/>
        </w:rPr>
        <w:t xml:space="preserve"> valdiklyje, kuriame turi būti numatytas nuotolinio valdymo režimų perjungimų raktas, o nesant tokios galimybės – iš šalia valdiklio papildomai sumontuoto nuotolinio valdymo režimų perjungimo rakto.</w:t>
      </w:r>
    </w:p>
    <w:p w:rsidRPr="00A3618E" w:rsidR="009F57AD" w:rsidP="0000431E" w:rsidRDefault="009F57AD" w14:paraId="2797AF27" w14:textId="77777777">
      <w:pPr>
        <w:pStyle w:val="NoSpacing"/>
        <w:numPr>
          <w:ilvl w:val="1"/>
          <w:numId w:val="15"/>
        </w:numPr>
        <w:rPr>
          <w:rFonts w:ascii="Arial" w:hAnsi="Arial" w:cs="Arial"/>
          <w:bCs/>
          <w:szCs w:val="22"/>
          <w:lang w:val="lt-LT"/>
        </w:rPr>
      </w:pPr>
      <w:r w:rsidRPr="00A3618E">
        <w:rPr>
          <w:rFonts w:ascii="Arial" w:hAnsi="Arial" w:cs="Arial"/>
          <w:bCs/>
          <w:szCs w:val="22"/>
          <w:lang w:val="lt-LT"/>
        </w:rPr>
        <w:t>Klaidingų valdymo operacijų prevencijai turi būti numatyta komutavimo aparatų (jungtuvų, skyriklių) ir įžemiklių nuotolinio valdymo operatyvinės blokuotės, kurios realizuotos sekančiai:</w:t>
      </w:r>
    </w:p>
    <w:p w:rsidRPr="00A3618E" w:rsidR="009F57AD" w:rsidP="0000431E" w:rsidRDefault="009F57AD" w14:paraId="17EF5D68" w14:textId="77777777">
      <w:pPr>
        <w:pStyle w:val="NoSpacing"/>
        <w:numPr>
          <w:ilvl w:val="2"/>
          <w:numId w:val="15"/>
        </w:numPr>
        <w:rPr>
          <w:rFonts w:ascii="Arial" w:hAnsi="Arial" w:cs="Arial"/>
          <w:bCs/>
          <w:szCs w:val="22"/>
          <w:lang w:val="lt-LT"/>
        </w:rPr>
      </w:pPr>
      <w:r w:rsidRPr="00A3618E">
        <w:rPr>
          <w:rFonts w:ascii="Arial" w:hAnsi="Arial" w:cs="Arial"/>
          <w:bCs/>
          <w:szCs w:val="22"/>
          <w:lang w:val="lt-LT"/>
        </w:rPr>
        <w:t>Blokuotės, kurios realizuojamos skyriklių ir įžemiklių pavarose (komplektas „skyriklis-įžemiklis(</w:t>
      </w:r>
      <w:proofErr w:type="spellStart"/>
      <w:r w:rsidRPr="00A3618E">
        <w:rPr>
          <w:rFonts w:ascii="Arial" w:hAnsi="Arial" w:cs="Arial"/>
          <w:bCs/>
          <w:szCs w:val="22"/>
          <w:lang w:val="lt-LT"/>
        </w:rPr>
        <w:t>iai</w:t>
      </w:r>
      <w:proofErr w:type="spellEnd"/>
      <w:r w:rsidRPr="00A3618E">
        <w:rPr>
          <w:rFonts w:ascii="Arial" w:hAnsi="Arial" w:cs="Arial"/>
          <w:bCs/>
          <w:szCs w:val="22"/>
          <w:lang w:val="lt-LT"/>
        </w:rPr>
        <w:t>)“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rsidRPr="00A3618E" w:rsidR="009F57AD" w:rsidP="0000431E" w:rsidRDefault="009F57AD" w14:paraId="54DF0BAA" w14:textId="77777777">
      <w:pPr>
        <w:pStyle w:val="NoSpacing"/>
        <w:numPr>
          <w:ilvl w:val="2"/>
          <w:numId w:val="15"/>
        </w:numPr>
        <w:rPr>
          <w:rFonts w:ascii="Arial" w:hAnsi="Arial" w:cs="Arial"/>
          <w:bCs/>
          <w:szCs w:val="22"/>
          <w:lang w:val="lt-LT"/>
        </w:rPr>
      </w:pPr>
      <w:r w:rsidRPr="00A3618E">
        <w:rPr>
          <w:rFonts w:ascii="Arial" w:hAnsi="Arial" w:cs="Arial"/>
          <w:bCs/>
          <w:szCs w:val="22"/>
          <w:lang w:val="lt-LT"/>
        </w:rPr>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turi būti iš anksto suderinta su PSO;</w:t>
      </w:r>
    </w:p>
    <w:p w:rsidRPr="00A3618E" w:rsidR="009F57AD" w:rsidP="0000431E" w:rsidRDefault="009F57AD" w14:paraId="0BCF4B08" w14:textId="77777777">
      <w:pPr>
        <w:pStyle w:val="NoSpacing"/>
        <w:numPr>
          <w:ilvl w:val="2"/>
          <w:numId w:val="15"/>
        </w:numPr>
        <w:rPr>
          <w:rFonts w:ascii="Arial" w:hAnsi="Arial" w:cs="Arial"/>
          <w:bCs/>
          <w:szCs w:val="22"/>
          <w:lang w:val="lt-LT"/>
        </w:rPr>
      </w:pPr>
      <w:r w:rsidRPr="00A3618E">
        <w:rPr>
          <w:rFonts w:ascii="Arial" w:hAnsi="Arial" w:cs="Arial"/>
          <w:bCs/>
          <w:szCs w:val="22"/>
          <w:lang w:val="lt-LT"/>
        </w:rPr>
        <w:t xml:space="preserve">Kai loginės blokuotės realizuojamos GOOSE žinutėmis horizontalioje komunikacijoje tarp </w:t>
      </w:r>
      <w:proofErr w:type="spellStart"/>
      <w:r w:rsidRPr="00A3618E">
        <w:rPr>
          <w:rFonts w:ascii="Arial" w:hAnsi="Arial" w:cs="Arial"/>
          <w:bCs/>
          <w:szCs w:val="22"/>
          <w:lang w:val="lt-LT"/>
        </w:rPr>
        <w:t>prijunginių</w:t>
      </w:r>
      <w:proofErr w:type="spellEnd"/>
      <w:r w:rsidRPr="00A3618E">
        <w:rPr>
          <w:rFonts w:ascii="Arial" w:hAnsi="Arial" w:cs="Arial"/>
          <w:bCs/>
          <w:szCs w:val="22"/>
          <w:lang w:val="lt-LT"/>
        </w:rPr>
        <w:t xml:space="preserve"> RAA valdiklių, jų logikoje turi būti numatyta galimybė žmogus-mašina sąsajos pagalba perjungus į vietinį valdymą to </w:t>
      </w:r>
      <w:proofErr w:type="spellStart"/>
      <w:r w:rsidRPr="00A3618E">
        <w:rPr>
          <w:rFonts w:ascii="Arial" w:hAnsi="Arial" w:cs="Arial"/>
          <w:bCs/>
          <w:szCs w:val="22"/>
          <w:lang w:val="lt-LT"/>
        </w:rPr>
        <w:t>prijunginio</w:t>
      </w:r>
      <w:proofErr w:type="spellEnd"/>
      <w:r w:rsidRPr="00A3618E">
        <w:rPr>
          <w:rFonts w:ascii="Arial" w:hAnsi="Arial" w:cs="Arial"/>
          <w:bCs/>
          <w:szCs w:val="22"/>
          <w:lang w:val="lt-LT"/>
        </w:rPr>
        <w:t xml:space="preserve"> blokuotes išjungti, perjungus į nuotolinį blokuočių logika automatiškai turi būti įjungiama. Blokuočių išjungimo režimo logika turi būti leidžiama tik esant gretimų </w:t>
      </w:r>
      <w:proofErr w:type="spellStart"/>
      <w:r w:rsidRPr="00A3618E">
        <w:rPr>
          <w:rFonts w:ascii="Arial" w:hAnsi="Arial" w:cs="Arial"/>
          <w:bCs/>
          <w:szCs w:val="22"/>
          <w:lang w:val="lt-LT"/>
        </w:rPr>
        <w:t>prijunginių</w:t>
      </w:r>
      <w:proofErr w:type="spellEnd"/>
      <w:r w:rsidRPr="00A3618E">
        <w:rPr>
          <w:rFonts w:ascii="Arial" w:hAnsi="Arial" w:cs="Arial"/>
          <w:bCs/>
          <w:szCs w:val="22"/>
          <w:lang w:val="lt-LT"/>
        </w:rPr>
        <w:t xml:space="preserve"> valdiklių gedimams, kai iš jų negaunama informacija apie komutacinių aparatų padėtis.</w:t>
      </w:r>
    </w:p>
    <w:p w:rsidRPr="00A3618E" w:rsidR="009F57AD" w:rsidP="0000431E" w:rsidRDefault="00F13D02" w14:paraId="6E97808D" w14:textId="4499022C">
      <w:pPr>
        <w:pStyle w:val="NoSpacing"/>
        <w:numPr>
          <w:ilvl w:val="1"/>
          <w:numId w:val="15"/>
        </w:numPr>
        <w:rPr>
          <w:rFonts w:ascii="Arial" w:hAnsi="Arial" w:cs="Arial"/>
          <w:bCs/>
          <w:szCs w:val="22"/>
          <w:lang w:val="lt-LT"/>
        </w:rPr>
      </w:pPr>
      <w:r w:rsidRPr="00A3618E">
        <w:rPr>
          <w:rFonts w:ascii="Arial" w:hAnsi="Arial" w:cs="Arial"/>
          <w:bCs/>
          <w:szCs w:val="22"/>
          <w:lang w:val="lt-LT"/>
        </w:rPr>
        <w:t>Techniniame darbo projekte</w:t>
      </w:r>
      <w:r w:rsidRPr="00A3618E" w:rsidR="009F57AD">
        <w:rPr>
          <w:rFonts w:ascii="Arial" w:hAnsi="Arial" w:cs="Arial"/>
          <w:bCs/>
          <w:szCs w:val="22"/>
          <w:lang w:val="lt-LT"/>
        </w:rPr>
        <w:t xml:space="preserve"> įvertinti skirstomojo tinklo blokuočių būklę ir panaudojimo galimybę.</w:t>
      </w:r>
    </w:p>
    <w:p w:rsidRPr="00A3618E" w:rsidR="009F57AD" w:rsidP="0000431E" w:rsidRDefault="009F57AD" w14:paraId="63D38C0F" w14:textId="77777777">
      <w:pPr>
        <w:pStyle w:val="NoSpacing"/>
        <w:numPr>
          <w:ilvl w:val="1"/>
          <w:numId w:val="15"/>
        </w:numPr>
        <w:rPr>
          <w:rFonts w:ascii="Arial" w:hAnsi="Arial" w:cs="Arial"/>
          <w:bCs/>
          <w:szCs w:val="22"/>
          <w:lang w:val="lt-LT"/>
        </w:rPr>
      </w:pPr>
      <w:r w:rsidRPr="00A3618E">
        <w:rPr>
          <w:rFonts w:ascii="Arial" w:hAnsi="Arial" w:cs="Arial"/>
          <w:bCs/>
          <w:szCs w:val="22"/>
          <w:lang w:val="lt-LT"/>
        </w:rPr>
        <w:t>Aukštesnės valdymo sistemų pakopos sutrikimas neturi trikdyti kitų valdymo pakopų darbo.</w:t>
      </w:r>
    </w:p>
    <w:p w:rsidRPr="00A3618E" w:rsidR="009F57AD" w:rsidP="0000431E" w:rsidRDefault="009F57AD" w14:paraId="45B103D3" w14:textId="77777777">
      <w:pPr>
        <w:pStyle w:val="NoSpacing"/>
        <w:numPr>
          <w:ilvl w:val="1"/>
          <w:numId w:val="15"/>
        </w:numPr>
        <w:rPr>
          <w:rFonts w:ascii="Arial" w:hAnsi="Arial" w:cs="Arial"/>
          <w:bCs/>
          <w:szCs w:val="22"/>
          <w:lang w:val="lt-LT"/>
        </w:rPr>
      </w:pPr>
      <w:r w:rsidRPr="00A3618E">
        <w:rPr>
          <w:rFonts w:ascii="Arial" w:hAnsi="Arial" w:cs="Arial"/>
          <w:bCs/>
          <w:szCs w:val="22"/>
          <w:lang w:val="lt-LT"/>
        </w:rPr>
        <w:t>Turi būti užtikrinta tos pačios įrangos valdymo galimybė vienu metu tik iš vienos vietos.</w:t>
      </w:r>
    </w:p>
    <w:p w:rsidRPr="00A3618E" w:rsidR="009F57AD" w:rsidP="00B81F93" w:rsidRDefault="009F57AD" w14:paraId="386F04C4" w14:textId="6D2707DF">
      <w:pPr>
        <w:pStyle w:val="NoSpacing"/>
        <w:numPr>
          <w:ilvl w:val="0"/>
          <w:numId w:val="0"/>
        </w:numPr>
        <w:ind w:left="882"/>
        <w:rPr>
          <w:rFonts w:ascii="Arial" w:hAnsi="Arial" w:cs="Arial"/>
          <w:bCs/>
          <w:szCs w:val="22"/>
          <w:lang w:val="lt-LT"/>
        </w:rPr>
      </w:pPr>
    </w:p>
    <w:p w:rsidRPr="00A3618E" w:rsidR="009F57AD" w:rsidP="0000431E" w:rsidRDefault="009F57AD" w14:paraId="16169D63" w14:textId="77777777">
      <w:pPr>
        <w:pStyle w:val="NoSpacing"/>
        <w:numPr>
          <w:ilvl w:val="1"/>
          <w:numId w:val="15"/>
        </w:numPr>
        <w:rPr>
          <w:rFonts w:ascii="Arial" w:hAnsi="Arial" w:cs="Arial"/>
          <w:bCs/>
          <w:szCs w:val="22"/>
          <w:lang w:val="lt-LT"/>
        </w:rPr>
      </w:pPr>
      <w:r w:rsidRPr="00A3618E">
        <w:rPr>
          <w:rFonts w:ascii="Arial" w:hAnsi="Arial" w:cs="Arial"/>
          <w:bCs/>
          <w:szCs w:val="22"/>
          <w:lang w:val="lt-LT"/>
        </w:rPr>
        <w:t>Valdymo prioritetų eiliškumas mažėjimo tvarka:</w:t>
      </w:r>
    </w:p>
    <w:p w:rsidRPr="00A3618E" w:rsidR="009F57AD" w:rsidP="0000431E" w:rsidRDefault="009F57AD" w14:paraId="7CA08BB2" w14:textId="77777777">
      <w:pPr>
        <w:pStyle w:val="NoSpacing"/>
        <w:numPr>
          <w:ilvl w:val="2"/>
          <w:numId w:val="15"/>
        </w:numPr>
        <w:rPr>
          <w:rFonts w:ascii="Arial" w:hAnsi="Arial" w:cs="Arial"/>
          <w:bCs/>
          <w:szCs w:val="22"/>
          <w:lang w:val="lt-LT"/>
        </w:rPr>
      </w:pPr>
      <w:r w:rsidRPr="00A3618E">
        <w:rPr>
          <w:rFonts w:ascii="Arial" w:hAnsi="Arial" w:cs="Arial"/>
          <w:bCs/>
          <w:szCs w:val="22"/>
          <w:lang w:val="lt-LT"/>
        </w:rPr>
        <w:t>Valdymas iš PSO DVS – pagrindinis pastotės įrenginių valdymo būdas;</w:t>
      </w:r>
    </w:p>
    <w:p w:rsidRPr="00A3618E" w:rsidR="009F57AD" w:rsidP="0000431E" w:rsidRDefault="009F57AD" w14:paraId="361C165D" w14:textId="77777777">
      <w:pPr>
        <w:pStyle w:val="NoSpacing"/>
        <w:numPr>
          <w:ilvl w:val="2"/>
          <w:numId w:val="15"/>
        </w:numPr>
        <w:rPr>
          <w:rFonts w:ascii="Arial" w:hAnsi="Arial" w:cs="Arial"/>
          <w:bCs/>
          <w:szCs w:val="22"/>
          <w:lang w:val="lt-LT"/>
        </w:rPr>
      </w:pPr>
      <w:r w:rsidRPr="00A3618E">
        <w:rPr>
          <w:rFonts w:ascii="Arial" w:hAnsi="Arial" w:cs="Arial"/>
          <w:bCs/>
          <w:szCs w:val="22"/>
          <w:lang w:val="lt-LT"/>
        </w:rPr>
        <w:t xml:space="preserve">Valdymas iš </w:t>
      </w:r>
      <w:proofErr w:type="spellStart"/>
      <w:r w:rsidRPr="00A3618E">
        <w:rPr>
          <w:rFonts w:ascii="Arial" w:hAnsi="Arial" w:cs="Arial"/>
          <w:bCs/>
          <w:szCs w:val="22"/>
          <w:lang w:val="lt-LT"/>
        </w:rPr>
        <w:t>prijunginio</w:t>
      </w:r>
      <w:proofErr w:type="spellEnd"/>
      <w:r w:rsidRPr="00A3618E">
        <w:rPr>
          <w:rFonts w:ascii="Arial" w:hAnsi="Arial" w:cs="Arial"/>
          <w:bCs/>
          <w:szCs w:val="22"/>
          <w:lang w:val="lt-LT"/>
        </w:rPr>
        <w:t xml:space="preserve"> (įrenginio) valdiklio. Šis valdymo būdas privalo turėti visas valdymui reikalingas logines blokuotes (blokuotes dėl perjungimų sekos), kurios realizuotos </w:t>
      </w:r>
      <w:r w:rsidRPr="00A3618E">
        <w:rPr>
          <w:rFonts w:ascii="Arial" w:hAnsi="Arial" w:cs="Arial"/>
          <w:bCs/>
          <w:szCs w:val="22"/>
          <w:lang w:val="lt-LT"/>
        </w:rPr>
        <w:lastRenderedPageBreak/>
        <w:t xml:space="preserve">šio </w:t>
      </w:r>
      <w:proofErr w:type="spellStart"/>
      <w:r w:rsidRPr="00A3618E">
        <w:rPr>
          <w:rFonts w:ascii="Arial" w:hAnsi="Arial" w:cs="Arial"/>
          <w:bCs/>
          <w:szCs w:val="22"/>
          <w:lang w:val="lt-LT"/>
        </w:rPr>
        <w:t>prijunginio</w:t>
      </w:r>
      <w:proofErr w:type="spellEnd"/>
      <w:r w:rsidRPr="00A3618E">
        <w:rPr>
          <w:rFonts w:ascii="Arial" w:hAnsi="Arial" w:cs="Arial"/>
          <w:bCs/>
          <w:szCs w:val="22"/>
          <w:lang w:val="lt-LT"/>
        </w:rPr>
        <w:t xml:space="preserve"> (įrenginio) valdiklyje. Tai rezervinis nuotolinio valdymo būdas, kuris naudojamas tuomet, kai nėra galimybės valdyti įrenginių iš PSO DVS;</w:t>
      </w:r>
    </w:p>
    <w:p w:rsidRPr="00A3618E" w:rsidR="009F57AD" w:rsidP="0000431E" w:rsidRDefault="009F57AD" w14:paraId="6E92BA6F" w14:textId="77777777">
      <w:pPr>
        <w:pStyle w:val="NoSpacing"/>
        <w:numPr>
          <w:ilvl w:val="2"/>
          <w:numId w:val="15"/>
        </w:numPr>
        <w:rPr>
          <w:rFonts w:ascii="Arial" w:hAnsi="Arial" w:cs="Arial"/>
          <w:bCs/>
          <w:szCs w:val="22"/>
          <w:lang w:val="lt-LT"/>
        </w:rPr>
      </w:pPr>
      <w:r w:rsidRPr="00A3618E">
        <w:rPr>
          <w:rFonts w:ascii="Arial" w:hAnsi="Arial" w:cs="Arial"/>
          <w:bCs/>
          <w:szCs w:val="22"/>
          <w:lang w:val="lt-LT"/>
        </w:rPr>
        <w:t>Vietinis valdymas – iš įrenginio pavaros valdymo spintos. Tai – remontinis valdymo būdas. Šiuo būdu valdomi įrenginiai neturi loginių blokuočių, išskyrus mechanines blokuotes, realizuotas pačiuose įrenginiuose.</w:t>
      </w:r>
    </w:p>
    <w:p w:rsidRPr="00A3618E" w:rsidR="009F57AD" w:rsidP="0000431E" w:rsidRDefault="009F57AD" w14:paraId="0E072D90" w14:textId="77777777">
      <w:pPr>
        <w:pStyle w:val="NoSpacing"/>
        <w:numPr>
          <w:ilvl w:val="1"/>
          <w:numId w:val="15"/>
        </w:numPr>
        <w:rPr>
          <w:rFonts w:ascii="Arial" w:hAnsi="Arial" w:cs="Arial"/>
          <w:bCs/>
          <w:szCs w:val="22"/>
          <w:lang w:val="lt-LT"/>
        </w:rPr>
      </w:pPr>
      <w:r w:rsidRPr="00A3618E">
        <w:rPr>
          <w:rFonts w:ascii="Arial" w:hAnsi="Arial" w:cs="Arial"/>
          <w:bCs/>
          <w:szCs w:val="22"/>
          <w:lang w:val="lt-LT"/>
        </w:rPr>
        <w:t>Turi būti perduodama ši realaus laiko informacija (perdavimo kryptis į PSO DVS) apie įrenginių būklę:</w:t>
      </w:r>
    </w:p>
    <w:p w:rsidRPr="00A3618E" w:rsidR="009F57AD" w:rsidP="00496BE0" w:rsidRDefault="009F57AD" w14:paraId="7A5728E7" w14:textId="77777777">
      <w:pPr>
        <w:pStyle w:val="punktas8"/>
        <w:numPr>
          <w:ilvl w:val="0"/>
          <w:numId w:val="0"/>
        </w:numPr>
        <w:ind w:left="360"/>
        <w:rPr>
          <w:rFonts w:ascii="Arial" w:hAnsi="Arial"/>
          <w:bC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65"/>
        <w:gridCol w:w="9430"/>
      </w:tblGrid>
      <w:tr w:rsidRPr="00A3618E" w:rsidR="009F57AD" w:rsidTr="009F57AD" w14:paraId="5F315C6F" w14:textId="77777777">
        <w:trPr>
          <w:trHeight w:val="672"/>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CC91F13" w14:textId="77777777">
            <w:pPr>
              <w:spacing w:line="276" w:lineRule="auto"/>
              <w:jc w:val="center"/>
              <w:rPr>
                <w:rFonts w:ascii="Arial" w:hAnsi="Arial" w:cs="Arial"/>
                <w:bCs/>
                <w:sz w:val="22"/>
                <w:szCs w:val="22"/>
              </w:rPr>
            </w:pPr>
            <w:r w:rsidRPr="00A3618E">
              <w:rPr>
                <w:rFonts w:ascii="Arial" w:hAnsi="Arial" w:cs="Arial"/>
                <w:bCs/>
                <w:sz w:val="22"/>
                <w:szCs w:val="22"/>
              </w:rPr>
              <w:t>Eil. Nr.</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ABA112A" w14:textId="77777777">
            <w:pPr>
              <w:spacing w:line="276" w:lineRule="auto"/>
              <w:jc w:val="center"/>
              <w:rPr>
                <w:rFonts w:ascii="Arial" w:hAnsi="Arial" w:cs="Arial"/>
                <w:bCs/>
                <w:sz w:val="22"/>
                <w:szCs w:val="22"/>
              </w:rPr>
            </w:pPr>
            <w:r w:rsidRPr="00A3618E">
              <w:rPr>
                <w:rFonts w:ascii="Arial" w:hAnsi="Arial" w:cs="Arial"/>
                <w:bCs/>
                <w:sz w:val="22"/>
                <w:szCs w:val="22"/>
              </w:rPr>
              <w:t>Realaus laiko informacijos apibūdinimas</w:t>
            </w:r>
          </w:p>
        </w:tc>
      </w:tr>
      <w:tr w:rsidRPr="00A3618E" w:rsidR="009F57AD" w:rsidTr="009F57AD" w14:paraId="2CC68C6A" w14:textId="77777777">
        <w:trPr>
          <w:trHeight w:val="300"/>
        </w:trPr>
        <w:tc>
          <w:tcPr>
            <w:tcW w:w="5000" w:type="pct"/>
            <w:gridSpan w:val="2"/>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3B408E9" w14:textId="77777777">
            <w:pPr>
              <w:spacing w:line="276" w:lineRule="auto"/>
              <w:jc w:val="center"/>
              <w:rPr>
                <w:rFonts w:ascii="Arial" w:hAnsi="Arial" w:cs="Arial"/>
                <w:bCs/>
                <w:sz w:val="22"/>
                <w:szCs w:val="22"/>
              </w:rPr>
            </w:pPr>
            <w:r w:rsidRPr="00A3618E">
              <w:rPr>
                <w:rFonts w:ascii="Arial" w:hAnsi="Arial" w:cs="Arial"/>
                <w:bCs/>
                <w:sz w:val="22"/>
                <w:szCs w:val="22"/>
              </w:rPr>
              <w:t xml:space="preserve">TP 110 </w:t>
            </w:r>
            <w:proofErr w:type="spellStart"/>
            <w:r w:rsidRPr="00A3618E">
              <w:rPr>
                <w:rFonts w:ascii="Arial" w:hAnsi="Arial" w:cs="Arial"/>
                <w:bCs/>
                <w:sz w:val="22"/>
                <w:szCs w:val="22"/>
              </w:rPr>
              <w:t>kV</w:t>
            </w:r>
            <w:proofErr w:type="spellEnd"/>
            <w:r w:rsidRPr="00A3618E">
              <w:rPr>
                <w:rFonts w:ascii="Arial" w:hAnsi="Arial" w:cs="Arial"/>
                <w:bCs/>
                <w:sz w:val="22"/>
                <w:szCs w:val="22"/>
              </w:rPr>
              <w:t xml:space="preserve"> dalies įrenginių signalizacija:</w:t>
            </w:r>
          </w:p>
        </w:tc>
      </w:tr>
      <w:tr w:rsidRPr="00A3618E" w:rsidR="009F57AD" w:rsidTr="009F57AD" w14:paraId="636D633C"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8059A12" w14:textId="77777777">
            <w:pPr>
              <w:spacing w:line="276" w:lineRule="auto"/>
              <w:jc w:val="center"/>
              <w:rPr>
                <w:rFonts w:ascii="Arial" w:hAnsi="Arial" w:cs="Arial"/>
                <w:bCs/>
                <w:sz w:val="22"/>
                <w:szCs w:val="22"/>
              </w:rPr>
            </w:pPr>
            <w:r w:rsidRPr="00A3618E">
              <w:rPr>
                <w:rFonts w:ascii="Arial" w:hAnsi="Arial" w:cs="Arial"/>
                <w:bCs/>
                <w:sz w:val="22"/>
                <w:szCs w:val="22"/>
              </w:rPr>
              <w:t>1</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69F47D07" w14:textId="77777777">
            <w:pPr>
              <w:spacing w:line="276" w:lineRule="auto"/>
              <w:rPr>
                <w:rFonts w:ascii="Arial" w:hAnsi="Arial" w:cs="Arial"/>
                <w:bCs/>
                <w:sz w:val="22"/>
                <w:szCs w:val="22"/>
              </w:rPr>
            </w:pPr>
            <w:r w:rsidRPr="00A3618E">
              <w:rPr>
                <w:rFonts w:ascii="Arial" w:hAnsi="Arial" w:cs="Arial"/>
                <w:bCs/>
                <w:sz w:val="22"/>
                <w:szCs w:val="22"/>
              </w:rPr>
              <w:t>Visų komutavimo aparatų ir įžemiklių padėtys.</w:t>
            </w:r>
          </w:p>
        </w:tc>
      </w:tr>
      <w:tr w:rsidRPr="00A3618E" w:rsidR="009F57AD" w:rsidTr="009F57AD" w14:paraId="1D195E66" w14:textId="77777777">
        <w:trPr>
          <w:trHeight w:val="59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684F200" w14:textId="77777777">
            <w:pPr>
              <w:spacing w:line="276" w:lineRule="auto"/>
              <w:jc w:val="center"/>
              <w:rPr>
                <w:rFonts w:ascii="Arial" w:hAnsi="Arial" w:cs="Arial"/>
                <w:bCs/>
                <w:sz w:val="22"/>
                <w:szCs w:val="22"/>
              </w:rPr>
            </w:pPr>
            <w:r w:rsidRPr="00A3618E">
              <w:rPr>
                <w:rFonts w:ascii="Arial" w:hAnsi="Arial" w:cs="Arial"/>
                <w:bCs/>
                <w:sz w:val="22"/>
                <w:szCs w:val="22"/>
              </w:rPr>
              <w:t>2</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6544D7D8" w14:textId="77777777">
            <w:pPr>
              <w:spacing w:line="276" w:lineRule="auto"/>
              <w:rPr>
                <w:rFonts w:ascii="Arial" w:hAnsi="Arial" w:cs="Arial"/>
                <w:bCs/>
                <w:sz w:val="22"/>
                <w:szCs w:val="22"/>
              </w:rPr>
            </w:pPr>
            <w:r w:rsidRPr="00A3618E">
              <w:rPr>
                <w:rFonts w:ascii="Arial" w:hAnsi="Arial" w:cs="Arial"/>
                <w:bCs/>
                <w:sz w:val="22"/>
                <w:szCs w:val="22"/>
              </w:rPr>
              <w:t>Relinių apsaugų ir automatikos suveikimas (kiekvienos apsaugos).</w:t>
            </w:r>
          </w:p>
        </w:tc>
      </w:tr>
      <w:tr w:rsidRPr="00A3618E" w:rsidR="009F57AD" w:rsidTr="009F57AD" w14:paraId="76FCF239"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1473C3A" w14:textId="77777777">
            <w:pPr>
              <w:spacing w:line="276" w:lineRule="auto"/>
              <w:jc w:val="center"/>
              <w:rPr>
                <w:rFonts w:ascii="Arial" w:hAnsi="Arial" w:cs="Arial"/>
                <w:bCs/>
                <w:sz w:val="22"/>
                <w:szCs w:val="22"/>
              </w:rPr>
            </w:pPr>
            <w:r w:rsidRPr="00A3618E">
              <w:rPr>
                <w:rFonts w:ascii="Arial" w:hAnsi="Arial" w:cs="Arial"/>
                <w:bCs/>
                <w:sz w:val="22"/>
                <w:szCs w:val="22"/>
              </w:rPr>
              <w:t>3</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4DE80B8" w14:textId="77777777">
            <w:pPr>
              <w:spacing w:line="276" w:lineRule="auto"/>
              <w:rPr>
                <w:rFonts w:ascii="Arial" w:hAnsi="Arial" w:cs="Arial"/>
                <w:bCs/>
                <w:sz w:val="22"/>
                <w:szCs w:val="22"/>
              </w:rPr>
            </w:pPr>
            <w:r w:rsidRPr="00A3618E">
              <w:rPr>
                <w:rFonts w:ascii="Arial" w:hAnsi="Arial" w:cs="Arial"/>
                <w:bCs/>
                <w:sz w:val="22"/>
                <w:szCs w:val="22"/>
              </w:rPr>
              <w:t>Įrenginių RAA funkcijų valdymo ir blokavimo būsenos.</w:t>
            </w:r>
          </w:p>
        </w:tc>
      </w:tr>
      <w:tr w:rsidRPr="00A3618E" w:rsidR="009F57AD" w:rsidTr="009F57AD" w14:paraId="7E52C205"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60E57DAD" w14:textId="77777777">
            <w:pPr>
              <w:spacing w:line="276" w:lineRule="auto"/>
              <w:jc w:val="center"/>
              <w:rPr>
                <w:rFonts w:ascii="Arial" w:hAnsi="Arial" w:cs="Arial"/>
                <w:bCs/>
                <w:sz w:val="22"/>
                <w:szCs w:val="22"/>
              </w:rPr>
            </w:pPr>
            <w:r w:rsidRPr="00A3618E">
              <w:rPr>
                <w:rFonts w:ascii="Arial" w:hAnsi="Arial" w:cs="Arial"/>
                <w:bCs/>
                <w:sz w:val="22"/>
                <w:szCs w:val="22"/>
              </w:rPr>
              <w:t>4</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F13312F" w14:textId="77777777">
            <w:pPr>
              <w:spacing w:line="276" w:lineRule="auto"/>
              <w:rPr>
                <w:rFonts w:ascii="Arial" w:hAnsi="Arial" w:cs="Arial"/>
                <w:bCs/>
                <w:sz w:val="22"/>
                <w:szCs w:val="22"/>
              </w:rPr>
            </w:pPr>
            <w:r w:rsidRPr="00A3618E">
              <w:rPr>
                <w:rFonts w:ascii="Arial" w:hAnsi="Arial" w:cs="Arial"/>
                <w:bCs/>
                <w:sz w:val="22"/>
                <w:szCs w:val="22"/>
              </w:rPr>
              <w:t>PT eksploatuojamos įrangos gedimai.</w:t>
            </w:r>
          </w:p>
        </w:tc>
      </w:tr>
      <w:tr w:rsidRPr="00A3618E" w:rsidR="009F57AD" w:rsidTr="009F57AD" w14:paraId="49C1C0A3" w14:textId="77777777">
        <w:trPr>
          <w:trHeight w:val="59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7EA33E0" w14:textId="77777777">
            <w:pPr>
              <w:spacing w:line="276" w:lineRule="auto"/>
              <w:jc w:val="center"/>
              <w:rPr>
                <w:rFonts w:ascii="Arial" w:hAnsi="Arial" w:cs="Arial"/>
                <w:bCs/>
                <w:sz w:val="22"/>
                <w:szCs w:val="22"/>
              </w:rPr>
            </w:pPr>
            <w:r w:rsidRPr="00A3618E">
              <w:rPr>
                <w:rFonts w:ascii="Arial" w:hAnsi="Arial" w:cs="Arial"/>
                <w:bCs/>
                <w:sz w:val="22"/>
                <w:szCs w:val="22"/>
              </w:rPr>
              <w:t>5</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ED4EE2A" w14:textId="77777777">
            <w:pPr>
              <w:spacing w:line="276" w:lineRule="auto"/>
              <w:rPr>
                <w:rFonts w:ascii="Arial" w:hAnsi="Arial" w:cs="Arial"/>
                <w:bCs/>
                <w:sz w:val="22"/>
                <w:szCs w:val="22"/>
              </w:rPr>
            </w:pPr>
            <w:proofErr w:type="spellStart"/>
            <w:r w:rsidRPr="00A3618E">
              <w:rPr>
                <w:rFonts w:ascii="Arial" w:hAnsi="Arial" w:cs="Arial"/>
                <w:bCs/>
                <w:sz w:val="22"/>
                <w:szCs w:val="22"/>
              </w:rPr>
              <w:t>Prijunginių</w:t>
            </w:r>
            <w:proofErr w:type="spellEnd"/>
            <w:r w:rsidRPr="00A3618E">
              <w:rPr>
                <w:rFonts w:ascii="Arial" w:hAnsi="Arial" w:cs="Arial"/>
                <w:bCs/>
                <w:sz w:val="22"/>
                <w:szCs w:val="22"/>
              </w:rPr>
              <w:t xml:space="preserve"> RAA nuostatų grupių atvaizdavimas, kuomet RAA nuostatų grupės valdomos diskretinio tipo komandomis.</w:t>
            </w:r>
          </w:p>
        </w:tc>
      </w:tr>
      <w:tr w:rsidRPr="00A3618E" w:rsidR="009F57AD" w:rsidTr="009F57AD" w14:paraId="7E14C0AC"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2907FEF7" w14:textId="77777777">
            <w:pPr>
              <w:spacing w:line="276" w:lineRule="auto"/>
              <w:jc w:val="center"/>
              <w:rPr>
                <w:rFonts w:ascii="Arial" w:hAnsi="Arial" w:cs="Arial"/>
                <w:bCs/>
                <w:sz w:val="22"/>
                <w:szCs w:val="22"/>
              </w:rPr>
            </w:pPr>
            <w:r w:rsidRPr="00A3618E">
              <w:rPr>
                <w:rFonts w:ascii="Arial" w:hAnsi="Arial" w:cs="Arial"/>
                <w:bCs/>
                <w:sz w:val="22"/>
                <w:szCs w:val="22"/>
              </w:rPr>
              <w:t>6</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2CD03BA" w14:textId="77777777">
            <w:pPr>
              <w:spacing w:line="276" w:lineRule="auto"/>
              <w:rPr>
                <w:rFonts w:ascii="Arial" w:hAnsi="Arial" w:cs="Arial"/>
                <w:bCs/>
                <w:sz w:val="22"/>
                <w:szCs w:val="22"/>
              </w:rPr>
            </w:pPr>
            <w:proofErr w:type="spellStart"/>
            <w:r w:rsidRPr="00A3618E">
              <w:rPr>
                <w:rFonts w:ascii="Arial" w:hAnsi="Arial" w:cs="Arial"/>
                <w:bCs/>
                <w:sz w:val="22"/>
                <w:szCs w:val="22"/>
              </w:rPr>
              <w:t>Prijunginio</w:t>
            </w:r>
            <w:proofErr w:type="spellEnd"/>
            <w:r w:rsidRPr="00A3618E">
              <w:rPr>
                <w:rFonts w:ascii="Arial" w:hAnsi="Arial" w:cs="Arial"/>
                <w:bCs/>
                <w:sz w:val="22"/>
                <w:szCs w:val="22"/>
              </w:rPr>
              <w:t xml:space="preserve"> nuotolinio valdymo režimas perjungtas į:</w:t>
            </w:r>
          </w:p>
        </w:tc>
      </w:tr>
      <w:tr w:rsidRPr="00A3618E" w:rsidR="009F57AD" w:rsidTr="009F57AD" w14:paraId="0D588B26"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D3078F9" w14:textId="77777777">
            <w:pPr>
              <w:spacing w:line="276" w:lineRule="auto"/>
              <w:jc w:val="center"/>
              <w:rPr>
                <w:rFonts w:ascii="Arial" w:hAnsi="Arial" w:cs="Arial"/>
                <w:bCs/>
                <w:sz w:val="22"/>
                <w:szCs w:val="22"/>
              </w:rPr>
            </w:pPr>
            <w:r w:rsidRPr="00A3618E">
              <w:rPr>
                <w:rFonts w:ascii="Arial" w:hAnsi="Arial" w:cs="Arial"/>
                <w:bCs/>
                <w:sz w:val="22"/>
                <w:szCs w:val="22"/>
              </w:rPr>
              <w:t>6.1</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79DD747" w14:textId="77777777">
            <w:pPr>
              <w:spacing w:line="276" w:lineRule="auto"/>
              <w:rPr>
                <w:rFonts w:ascii="Arial" w:hAnsi="Arial" w:cs="Arial"/>
                <w:bCs/>
                <w:sz w:val="22"/>
                <w:szCs w:val="22"/>
              </w:rPr>
            </w:pPr>
            <w:r w:rsidRPr="00A3618E">
              <w:rPr>
                <w:rFonts w:ascii="Arial" w:hAnsi="Arial" w:cs="Arial"/>
                <w:bCs/>
                <w:sz w:val="22"/>
                <w:szCs w:val="22"/>
              </w:rPr>
              <w:t xml:space="preserve">     Valdymą iš DVS;</w:t>
            </w:r>
          </w:p>
        </w:tc>
      </w:tr>
      <w:tr w:rsidRPr="00A3618E" w:rsidR="009F57AD" w:rsidTr="009F57AD" w14:paraId="64046244"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18DEE7CE" w14:textId="77777777">
            <w:pPr>
              <w:spacing w:line="276" w:lineRule="auto"/>
              <w:jc w:val="center"/>
              <w:rPr>
                <w:rFonts w:ascii="Arial" w:hAnsi="Arial" w:cs="Arial"/>
                <w:bCs/>
                <w:sz w:val="22"/>
                <w:szCs w:val="22"/>
              </w:rPr>
            </w:pPr>
            <w:r w:rsidRPr="00A3618E">
              <w:rPr>
                <w:rFonts w:ascii="Arial" w:hAnsi="Arial" w:cs="Arial"/>
                <w:bCs/>
                <w:sz w:val="22"/>
                <w:szCs w:val="22"/>
              </w:rPr>
              <w:t>6.2</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A6F89C0" w14:textId="77777777">
            <w:pPr>
              <w:spacing w:line="276" w:lineRule="auto"/>
              <w:rPr>
                <w:rFonts w:ascii="Arial" w:hAnsi="Arial" w:cs="Arial"/>
                <w:bCs/>
                <w:sz w:val="22"/>
                <w:szCs w:val="22"/>
              </w:rPr>
            </w:pPr>
            <w:r w:rsidRPr="00A3618E">
              <w:rPr>
                <w:rFonts w:ascii="Arial" w:hAnsi="Arial" w:cs="Arial"/>
                <w:bCs/>
                <w:sz w:val="22"/>
                <w:szCs w:val="22"/>
              </w:rPr>
              <w:t xml:space="preserve">     Valdymą iš </w:t>
            </w:r>
            <w:proofErr w:type="spellStart"/>
            <w:r w:rsidRPr="00A3618E">
              <w:rPr>
                <w:rFonts w:ascii="Arial" w:hAnsi="Arial" w:cs="Arial"/>
                <w:bCs/>
                <w:sz w:val="22"/>
                <w:szCs w:val="22"/>
              </w:rPr>
              <w:t>prijunginio</w:t>
            </w:r>
            <w:proofErr w:type="spellEnd"/>
            <w:r w:rsidRPr="00A3618E">
              <w:rPr>
                <w:rFonts w:ascii="Arial" w:hAnsi="Arial" w:cs="Arial"/>
                <w:bCs/>
                <w:sz w:val="22"/>
                <w:szCs w:val="22"/>
              </w:rPr>
              <w:t xml:space="preserve"> (įrenginio) valdiklio.</w:t>
            </w:r>
          </w:p>
        </w:tc>
      </w:tr>
      <w:tr w:rsidRPr="00A3618E" w:rsidR="009F57AD" w:rsidTr="009F57AD" w14:paraId="4F107443"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173AAA8A" w14:textId="77777777">
            <w:pPr>
              <w:spacing w:line="276" w:lineRule="auto"/>
              <w:jc w:val="center"/>
              <w:rPr>
                <w:rFonts w:ascii="Arial" w:hAnsi="Arial" w:cs="Arial"/>
                <w:bCs/>
                <w:sz w:val="22"/>
                <w:szCs w:val="22"/>
              </w:rPr>
            </w:pPr>
            <w:r w:rsidRPr="00A3618E">
              <w:rPr>
                <w:rFonts w:ascii="Arial" w:hAnsi="Arial" w:cs="Arial"/>
                <w:bCs/>
                <w:sz w:val="22"/>
                <w:szCs w:val="22"/>
              </w:rPr>
              <w:t>7</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0AD2FD2" w14:textId="77777777">
            <w:pPr>
              <w:spacing w:line="276" w:lineRule="auto"/>
              <w:rPr>
                <w:rFonts w:ascii="Arial" w:hAnsi="Arial" w:cs="Arial"/>
                <w:bCs/>
                <w:sz w:val="22"/>
                <w:szCs w:val="22"/>
              </w:rPr>
            </w:pPr>
            <w:proofErr w:type="spellStart"/>
            <w:r w:rsidRPr="00A3618E">
              <w:rPr>
                <w:rFonts w:ascii="Arial" w:hAnsi="Arial" w:cs="Arial"/>
                <w:bCs/>
                <w:sz w:val="22"/>
                <w:szCs w:val="22"/>
              </w:rPr>
              <w:t>Prijunginio</w:t>
            </w:r>
            <w:proofErr w:type="spellEnd"/>
            <w:r w:rsidRPr="00A3618E">
              <w:rPr>
                <w:rFonts w:ascii="Arial" w:hAnsi="Arial" w:cs="Arial"/>
                <w:bCs/>
                <w:sz w:val="22"/>
                <w:szCs w:val="22"/>
              </w:rPr>
              <w:t xml:space="preserve"> įrenginių valdymo režimas perjungtas į:</w:t>
            </w:r>
          </w:p>
        </w:tc>
      </w:tr>
      <w:tr w:rsidRPr="00A3618E" w:rsidR="009F57AD" w:rsidTr="009F57AD" w14:paraId="30EB4634"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5491A89" w14:textId="77777777">
            <w:pPr>
              <w:spacing w:line="276" w:lineRule="auto"/>
              <w:jc w:val="center"/>
              <w:rPr>
                <w:rFonts w:ascii="Arial" w:hAnsi="Arial" w:cs="Arial"/>
                <w:bCs/>
                <w:sz w:val="22"/>
                <w:szCs w:val="22"/>
              </w:rPr>
            </w:pPr>
            <w:r w:rsidRPr="00A3618E">
              <w:rPr>
                <w:rFonts w:ascii="Arial" w:hAnsi="Arial" w:cs="Arial"/>
                <w:bCs/>
                <w:sz w:val="22"/>
                <w:szCs w:val="22"/>
              </w:rPr>
              <w:t>7.1</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208BDEB3" w14:textId="77777777">
            <w:pPr>
              <w:spacing w:line="276" w:lineRule="auto"/>
              <w:rPr>
                <w:rFonts w:ascii="Arial" w:hAnsi="Arial" w:cs="Arial"/>
                <w:bCs/>
                <w:sz w:val="22"/>
                <w:szCs w:val="22"/>
              </w:rPr>
            </w:pPr>
            <w:r w:rsidRPr="00A3618E">
              <w:rPr>
                <w:rFonts w:ascii="Arial" w:hAnsi="Arial" w:cs="Arial"/>
                <w:bCs/>
                <w:sz w:val="22"/>
                <w:szCs w:val="22"/>
              </w:rPr>
              <w:t xml:space="preserve">     Nuotolinį valdymą;</w:t>
            </w:r>
          </w:p>
        </w:tc>
      </w:tr>
      <w:tr w:rsidRPr="00A3618E" w:rsidR="009F57AD" w:rsidTr="009F57AD" w14:paraId="2B1C57AC"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CF1162D" w14:textId="77777777">
            <w:pPr>
              <w:spacing w:line="276" w:lineRule="auto"/>
              <w:jc w:val="center"/>
              <w:rPr>
                <w:rFonts w:ascii="Arial" w:hAnsi="Arial" w:cs="Arial"/>
                <w:bCs/>
                <w:sz w:val="22"/>
                <w:szCs w:val="22"/>
              </w:rPr>
            </w:pPr>
            <w:r w:rsidRPr="00A3618E">
              <w:rPr>
                <w:rFonts w:ascii="Arial" w:hAnsi="Arial" w:cs="Arial"/>
                <w:bCs/>
                <w:sz w:val="22"/>
                <w:szCs w:val="22"/>
              </w:rPr>
              <w:t>7.2</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7EC9BA8" w14:textId="77777777">
            <w:pPr>
              <w:spacing w:line="276" w:lineRule="auto"/>
              <w:rPr>
                <w:rFonts w:ascii="Arial" w:hAnsi="Arial" w:cs="Arial"/>
                <w:bCs/>
                <w:sz w:val="22"/>
                <w:szCs w:val="22"/>
              </w:rPr>
            </w:pPr>
            <w:r w:rsidRPr="00A3618E">
              <w:rPr>
                <w:rFonts w:ascii="Arial" w:hAnsi="Arial" w:cs="Arial"/>
                <w:bCs/>
                <w:sz w:val="22"/>
                <w:szCs w:val="22"/>
              </w:rPr>
              <w:t xml:space="preserve">     Vietinį valdymą;</w:t>
            </w:r>
          </w:p>
        </w:tc>
      </w:tr>
      <w:tr w:rsidRPr="00A3618E" w:rsidR="009F57AD" w:rsidTr="009F57AD" w14:paraId="5AC5A5E5" w14:textId="77777777">
        <w:trPr>
          <w:trHeight w:val="59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95C1A94" w14:textId="77777777">
            <w:pPr>
              <w:spacing w:line="276" w:lineRule="auto"/>
              <w:jc w:val="center"/>
              <w:rPr>
                <w:rFonts w:ascii="Arial" w:hAnsi="Arial" w:cs="Arial"/>
                <w:bCs/>
                <w:sz w:val="22"/>
                <w:szCs w:val="22"/>
              </w:rPr>
            </w:pPr>
            <w:r w:rsidRPr="00A3618E">
              <w:rPr>
                <w:rFonts w:ascii="Arial" w:hAnsi="Arial" w:cs="Arial"/>
                <w:bCs/>
                <w:sz w:val="22"/>
                <w:szCs w:val="22"/>
              </w:rPr>
              <w:t>7.3</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D748957" w14:textId="77777777">
            <w:pPr>
              <w:spacing w:line="276" w:lineRule="auto"/>
              <w:rPr>
                <w:rFonts w:ascii="Arial" w:hAnsi="Arial" w:cs="Arial"/>
                <w:bCs/>
                <w:sz w:val="22"/>
                <w:szCs w:val="22"/>
              </w:rPr>
            </w:pPr>
            <w:r w:rsidRPr="00A3618E">
              <w:rPr>
                <w:rFonts w:ascii="Arial" w:hAnsi="Arial" w:cs="Arial"/>
                <w:bCs/>
                <w:sz w:val="22"/>
                <w:szCs w:val="22"/>
              </w:rPr>
              <w:t xml:space="preserve">     Išjungtas (negalimas nei nuotolinis nei vietinis valdymo režimai).</w:t>
            </w:r>
          </w:p>
        </w:tc>
      </w:tr>
      <w:tr w:rsidRPr="00A3618E" w:rsidR="009F57AD" w:rsidTr="009F57AD" w14:paraId="4575EF02"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6B7A337B" w14:textId="77777777">
            <w:pPr>
              <w:spacing w:line="276" w:lineRule="auto"/>
              <w:jc w:val="center"/>
              <w:rPr>
                <w:rFonts w:ascii="Arial" w:hAnsi="Arial" w:cs="Arial"/>
                <w:bCs/>
                <w:sz w:val="22"/>
                <w:szCs w:val="22"/>
              </w:rPr>
            </w:pPr>
            <w:r w:rsidRPr="00A3618E">
              <w:rPr>
                <w:rFonts w:ascii="Arial" w:hAnsi="Arial" w:cs="Arial"/>
                <w:bCs/>
                <w:sz w:val="22"/>
                <w:szCs w:val="22"/>
              </w:rPr>
              <w:t>8</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A15E819" w14:textId="77777777">
            <w:pPr>
              <w:spacing w:line="276" w:lineRule="auto"/>
              <w:rPr>
                <w:rFonts w:ascii="Arial" w:hAnsi="Arial" w:cs="Arial"/>
                <w:bCs/>
                <w:sz w:val="22"/>
                <w:szCs w:val="22"/>
              </w:rPr>
            </w:pPr>
            <w:r w:rsidRPr="00A3618E">
              <w:rPr>
                <w:rFonts w:ascii="Arial" w:hAnsi="Arial" w:cs="Arial"/>
                <w:bCs/>
                <w:sz w:val="22"/>
                <w:szCs w:val="22"/>
              </w:rPr>
              <w:t xml:space="preserve">Įtampos transformatorių žemos pusės įtampos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padėtys.</w:t>
            </w:r>
          </w:p>
        </w:tc>
      </w:tr>
      <w:tr w:rsidRPr="00A3618E" w:rsidR="009F57AD" w:rsidTr="009F57AD" w14:paraId="27C1E655" w14:textId="77777777">
        <w:trPr>
          <w:trHeight w:val="117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85EF717" w14:textId="77777777">
            <w:pPr>
              <w:spacing w:line="276" w:lineRule="auto"/>
              <w:jc w:val="center"/>
              <w:rPr>
                <w:rFonts w:ascii="Arial" w:hAnsi="Arial" w:cs="Arial"/>
                <w:bCs/>
                <w:sz w:val="22"/>
                <w:szCs w:val="22"/>
              </w:rPr>
            </w:pPr>
            <w:r w:rsidRPr="00A3618E">
              <w:rPr>
                <w:rFonts w:ascii="Arial" w:hAnsi="Arial" w:cs="Arial"/>
                <w:bCs/>
                <w:sz w:val="22"/>
                <w:szCs w:val="22"/>
              </w:rPr>
              <w:t>9</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E3A259D" w14:textId="77777777">
            <w:pPr>
              <w:spacing w:line="276" w:lineRule="auto"/>
              <w:jc w:val="both"/>
              <w:rPr>
                <w:rFonts w:ascii="Arial" w:hAnsi="Arial" w:cs="Arial"/>
                <w:bCs/>
                <w:sz w:val="22"/>
                <w:szCs w:val="22"/>
              </w:rPr>
            </w:pPr>
            <w:r w:rsidRPr="00A3618E">
              <w:rPr>
                <w:rFonts w:ascii="Arial" w:hAnsi="Arial" w:cs="Arial"/>
                <w:bCs/>
                <w:sz w:val="22"/>
                <w:szCs w:val="22"/>
              </w:rPr>
              <w:t xml:space="preserve">Elektros energijos apskaitos įtampos grandinėse įrengtų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ir automatinio rezervo įjungimo (toliau – ARĮ) būklė (ARĮ būsena perduodama tuomet, kai yra numatytas ir suprojektuotas ARĮ nuo rezervuojančių įtampos grandinių)</w:t>
            </w:r>
          </w:p>
        </w:tc>
      </w:tr>
      <w:tr w:rsidRPr="00A3618E" w:rsidR="009F57AD" w:rsidTr="009F57AD" w14:paraId="08EEDC56"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4AE0CBD" w14:textId="77777777">
            <w:pPr>
              <w:spacing w:line="276" w:lineRule="auto"/>
              <w:jc w:val="center"/>
              <w:rPr>
                <w:rFonts w:ascii="Arial" w:hAnsi="Arial" w:cs="Arial"/>
                <w:bCs/>
                <w:sz w:val="22"/>
                <w:szCs w:val="22"/>
              </w:rPr>
            </w:pPr>
            <w:r w:rsidRPr="00A3618E">
              <w:rPr>
                <w:rFonts w:ascii="Arial" w:hAnsi="Arial" w:cs="Arial"/>
                <w:bCs/>
                <w:sz w:val="22"/>
                <w:szCs w:val="22"/>
              </w:rPr>
              <w:t>10</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42BA1E7" w14:textId="77777777">
            <w:pPr>
              <w:spacing w:line="276" w:lineRule="auto"/>
              <w:rPr>
                <w:rFonts w:ascii="Arial" w:hAnsi="Arial" w:cs="Arial"/>
                <w:bCs/>
                <w:sz w:val="22"/>
                <w:szCs w:val="22"/>
              </w:rPr>
            </w:pPr>
            <w:r w:rsidRPr="00A3618E">
              <w:rPr>
                <w:rFonts w:ascii="Arial" w:hAnsi="Arial" w:cs="Arial"/>
                <w:bCs/>
                <w:sz w:val="22"/>
                <w:szCs w:val="22"/>
              </w:rPr>
              <w:t>PT gaisrinės signalizacijos poveikio signalas.</w:t>
            </w:r>
          </w:p>
        </w:tc>
      </w:tr>
      <w:tr w:rsidRPr="00A3618E" w:rsidR="009F57AD" w:rsidTr="009F57AD" w14:paraId="52C77149"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E87724F" w14:textId="77777777">
            <w:pPr>
              <w:spacing w:line="276" w:lineRule="auto"/>
              <w:jc w:val="center"/>
              <w:rPr>
                <w:rFonts w:ascii="Arial" w:hAnsi="Arial" w:cs="Arial"/>
                <w:bCs/>
                <w:sz w:val="22"/>
                <w:szCs w:val="22"/>
              </w:rPr>
            </w:pPr>
            <w:r w:rsidRPr="00A3618E">
              <w:rPr>
                <w:rFonts w:ascii="Arial" w:hAnsi="Arial" w:cs="Arial"/>
                <w:bCs/>
                <w:sz w:val="22"/>
                <w:szCs w:val="22"/>
              </w:rPr>
              <w:t>11</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D391AD7" w14:textId="77777777">
            <w:pPr>
              <w:spacing w:line="276" w:lineRule="auto"/>
              <w:rPr>
                <w:rFonts w:ascii="Arial" w:hAnsi="Arial" w:cs="Arial"/>
                <w:bCs/>
                <w:sz w:val="22"/>
                <w:szCs w:val="22"/>
              </w:rPr>
            </w:pPr>
            <w:r w:rsidRPr="00A3618E">
              <w:rPr>
                <w:rFonts w:ascii="Arial" w:hAnsi="Arial" w:cs="Arial"/>
                <w:bCs/>
                <w:sz w:val="22"/>
                <w:szCs w:val="22"/>
              </w:rPr>
              <w:t xml:space="preserve">110 </w:t>
            </w:r>
            <w:proofErr w:type="spellStart"/>
            <w:r w:rsidRPr="00A3618E">
              <w:rPr>
                <w:rFonts w:ascii="Arial" w:hAnsi="Arial" w:cs="Arial"/>
                <w:bCs/>
                <w:sz w:val="22"/>
                <w:szCs w:val="22"/>
              </w:rPr>
              <w:t>kV</w:t>
            </w:r>
            <w:proofErr w:type="spellEnd"/>
            <w:r w:rsidRPr="00A3618E">
              <w:rPr>
                <w:rFonts w:ascii="Arial" w:hAnsi="Arial" w:cs="Arial"/>
                <w:bCs/>
                <w:sz w:val="22"/>
                <w:szCs w:val="22"/>
              </w:rPr>
              <w:t xml:space="preserve"> jungtuvo valdymo grandinių būsena.</w:t>
            </w:r>
          </w:p>
        </w:tc>
      </w:tr>
      <w:tr w:rsidRPr="00A3618E" w:rsidR="009F57AD" w:rsidTr="009F57AD" w14:paraId="3663DCD7" w14:textId="77777777">
        <w:trPr>
          <w:trHeight w:val="1249"/>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851ECCA" w14:textId="77777777">
            <w:pPr>
              <w:spacing w:line="276" w:lineRule="auto"/>
              <w:jc w:val="center"/>
              <w:rPr>
                <w:rFonts w:ascii="Arial" w:hAnsi="Arial" w:cs="Arial"/>
                <w:bCs/>
                <w:sz w:val="22"/>
                <w:szCs w:val="22"/>
              </w:rPr>
            </w:pPr>
            <w:r w:rsidRPr="00A3618E">
              <w:rPr>
                <w:rFonts w:ascii="Arial" w:hAnsi="Arial" w:cs="Arial"/>
                <w:bCs/>
                <w:sz w:val="22"/>
                <w:szCs w:val="22"/>
              </w:rPr>
              <w:t>12</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9F5D11C" w14:textId="77777777">
            <w:pPr>
              <w:spacing w:line="276" w:lineRule="auto"/>
              <w:jc w:val="both"/>
              <w:rPr>
                <w:rFonts w:ascii="Arial" w:hAnsi="Arial" w:cs="Arial"/>
                <w:bCs/>
                <w:sz w:val="22"/>
                <w:szCs w:val="22"/>
              </w:rPr>
            </w:pPr>
            <w:proofErr w:type="spellStart"/>
            <w:r w:rsidRPr="00A3618E">
              <w:rPr>
                <w:rFonts w:ascii="Arial" w:hAnsi="Arial" w:cs="Arial"/>
                <w:bCs/>
                <w:sz w:val="22"/>
                <w:szCs w:val="22"/>
              </w:rPr>
              <w:t>Prijunginio</w:t>
            </w:r>
            <w:proofErr w:type="spellEnd"/>
            <w:r w:rsidRPr="00A3618E">
              <w:rPr>
                <w:rFonts w:ascii="Arial" w:hAnsi="Arial" w:cs="Arial"/>
                <w:bCs/>
                <w:sz w:val="22"/>
                <w:szCs w:val="22"/>
              </w:rPr>
              <w:t xml:space="preserve"> RAA terminalų ir valdiklių gedimai, RAA terminalų ir valdiklių maitinimo grandinių automatinių jungiklių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padėtys. Signalai formuojami (apjungiami į apibendrintus pastotės RAA terminalų ir valdiklių lygmenyje) pagal </w:t>
            </w:r>
            <w:proofErr w:type="spellStart"/>
            <w:r w:rsidRPr="00A3618E">
              <w:rPr>
                <w:rFonts w:ascii="Arial" w:hAnsi="Arial" w:cs="Arial"/>
                <w:bCs/>
                <w:sz w:val="22"/>
                <w:szCs w:val="22"/>
              </w:rPr>
              <w:t>prijunginį</w:t>
            </w:r>
            <w:proofErr w:type="spellEnd"/>
            <w:r w:rsidRPr="00A3618E">
              <w:rPr>
                <w:rFonts w:ascii="Arial" w:hAnsi="Arial" w:cs="Arial"/>
                <w:bCs/>
                <w:sz w:val="22"/>
                <w:szCs w:val="22"/>
              </w:rPr>
              <w:t>, kuriam priklauso šie RAA terminalai ir valdikliai.</w:t>
            </w:r>
          </w:p>
        </w:tc>
      </w:tr>
      <w:tr w:rsidRPr="00A3618E" w:rsidR="009F57AD" w:rsidTr="009F57AD" w14:paraId="0A0EA46C" w14:textId="77777777">
        <w:trPr>
          <w:trHeight w:val="1391"/>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01BEA64" w14:textId="77777777">
            <w:pPr>
              <w:spacing w:line="276" w:lineRule="auto"/>
              <w:jc w:val="center"/>
              <w:rPr>
                <w:rFonts w:ascii="Arial" w:hAnsi="Arial" w:cs="Arial"/>
                <w:bCs/>
                <w:sz w:val="22"/>
                <w:szCs w:val="22"/>
              </w:rPr>
            </w:pPr>
            <w:r w:rsidRPr="00A3618E">
              <w:rPr>
                <w:rFonts w:ascii="Arial" w:hAnsi="Arial" w:cs="Arial"/>
                <w:bCs/>
                <w:sz w:val="22"/>
                <w:szCs w:val="22"/>
              </w:rPr>
              <w:t>13</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9FBC057" w14:textId="77777777">
            <w:pPr>
              <w:spacing w:line="276" w:lineRule="auto"/>
              <w:jc w:val="both"/>
              <w:rPr>
                <w:rFonts w:ascii="Arial" w:hAnsi="Arial" w:cs="Arial"/>
                <w:bCs/>
                <w:sz w:val="22"/>
                <w:szCs w:val="22"/>
              </w:rPr>
            </w:pPr>
            <w:r w:rsidRPr="00A3618E">
              <w:rPr>
                <w:rFonts w:ascii="Arial" w:hAnsi="Arial" w:cs="Arial"/>
                <w:bCs/>
                <w:sz w:val="22"/>
                <w:szCs w:val="22"/>
              </w:rPr>
              <w:t>Jungtuvų valdymo grandinių ir pavaros maitinimo grandinių automatinių jungiklių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padėtys. Signalai formuojami atskirai kiekvienam jungtuvui pagal grandinių tipą (valdymo arba pavaros maitinimo grandinių tipus). Esant bendram minėtų grandinių maitinimo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formuojamas bendras signalas. Taikoma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sumontuotiems jungtuvų pavarose ir/arba KSSRS, NSSRS.</w:t>
            </w:r>
          </w:p>
        </w:tc>
      </w:tr>
      <w:tr w:rsidRPr="00A3618E" w:rsidR="009F57AD" w:rsidTr="009F57AD" w14:paraId="31FD8F9D" w14:textId="77777777">
        <w:trPr>
          <w:trHeight w:val="1551"/>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6EC67C67" w14:textId="77777777">
            <w:pPr>
              <w:spacing w:line="276" w:lineRule="auto"/>
              <w:jc w:val="center"/>
              <w:rPr>
                <w:rFonts w:ascii="Arial" w:hAnsi="Arial" w:cs="Arial"/>
                <w:bCs/>
                <w:sz w:val="22"/>
                <w:szCs w:val="22"/>
              </w:rPr>
            </w:pPr>
            <w:r w:rsidRPr="00A3618E">
              <w:rPr>
                <w:rFonts w:ascii="Arial" w:hAnsi="Arial" w:cs="Arial"/>
                <w:bCs/>
                <w:sz w:val="22"/>
                <w:szCs w:val="22"/>
              </w:rPr>
              <w:t>14</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F9F6BF6" w14:textId="77777777">
            <w:pPr>
              <w:spacing w:line="276" w:lineRule="auto"/>
              <w:jc w:val="both"/>
              <w:rPr>
                <w:rFonts w:ascii="Arial" w:hAnsi="Arial" w:cs="Arial"/>
                <w:bCs/>
                <w:sz w:val="22"/>
                <w:szCs w:val="22"/>
              </w:rPr>
            </w:pPr>
            <w:proofErr w:type="spellStart"/>
            <w:r w:rsidRPr="00A3618E">
              <w:rPr>
                <w:rFonts w:ascii="Arial" w:hAnsi="Arial" w:cs="Arial"/>
                <w:bCs/>
                <w:sz w:val="22"/>
                <w:szCs w:val="22"/>
              </w:rPr>
              <w:t>Prijunginių</w:t>
            </w:r>
            <w:proofErr w:type="spellEnd"/>
            <w:r w:rsidRPr="00A3618E">
              <w:rPr>
                <w:rFonts w:ascii="Arial" w:hAnsi="Arial" w:cs="Arial"/>
                <w:bCs/>
                <w:sz w:val="22"/>
                <w:szCs w:val="22"/>
              </w:rPr>
              <w:t xml:space="preserve"> skyriklių ir įžemiklių valdymo grandinių ir pavarų maitinimo grandinių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padėtys. Signalai formuojami atskirai kiekvienam </w:t>
            </w:r>
            <w:proofErr w:type="spellStart"/>
            <w:r w:rsidRPr="00A3618E">
              <w:rPr>
                <w:rFonts w:ascii="Arial" w:hAnsi="Arial" w:cs="Arial"/>
                <w:bCs/>
                <w:sz w:val="22"/>
                <w:szCs w:val="22"/>
              </w:rPr>
              <w:t>prijunginiui</w:t>
            </w:r>
            <w:proofErr w:type="spellEnd"/>
            <w:r w:rsidRPr="00A3618E">
              <w:rPr>
                <w:rFonts w:ascii="Arial" w:hAnsi="Arial" w:cs="Arial"/>
                <w:bCs/>
                <w:sz w:val="22"/>
                <w:szCs w:val="22"/>
              </w:rPr>
              <w:t xml:space="preserve"> pagal grandinių tipą (valdymo arba pavaros maitinimo grandinių tipus). Esant bendram minėtų grandinių maitinimo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formuojamas bendras signalas. Taikoma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sumontuotiems </w:t>
            </w:r>
            <w:proofErr w:type="spellStart"/>
            <w:r w:rsidRPr="00A3618E">
              <w:rPr>
                <w:rFonts w:ascii="Arial" w:hAnsi="Arial" w:cs="Arial"/>
                <w:bCs/>
                <w:sz w:val="22"/>
                <w:szCs w:val="22"/>
              </w:rPr>
              <w:t>prijunginių</w:t>
            </w:r>
            <w:proofErr w:type="spellEnd"/>
            <w:r w:rsidRPr="00A3618E">
              <w:rPr>
                <w:rFonts w:ascii="Arial" w:hAnsi="Arial" w:cs="Arial"/>
                <w:bCs/>
                <w:sz w:val="22"/>
                <w:szCs w:val="22"/>
              </w:rPr>
              <w:t xml:space="preserve"> skyriklių ir įžemiklių pavarose ir/arba KSSRS, NSSRS.</w:t>
            </w:r>
          </w:p>
        </w:tc>
      </w:tr>
      <w:tr w:rsidRPr="00A3618E" w:rsidR="009F57AD" w:rsidTr="009F57AD" w14:paraId="094DFEAD" w14:textId="77777777">
        <w:trPr>
          <w:trHeight w:val="300"/>
        </w:trPr>
        <w:tc>
          <w:tcPr>
            <w:tcW w:w="5000" w:type="pct"/>
            <w:gridSpan w:val="2"/>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9A13A80" w14:textId="77777777">
            <w:pPr>
              <w:spacing w:line="276" w:lineRule="auto"/>
              <w:jc w:val="center"/>
              <w:rPr>
                <w:rFonts w:ascii="Arial" w:hAnsi="Arial" w:cs="Arial"/>
                <w:bCs/>
                <w:sz w:val="22"/>
                <w:szCs w:val="22"/>
              </w:rPr>
            </w:pPr>
            <w:r w:rsidRPr="00A3618E">
              <w:rPr>
                <w:rFonts w:ascii="Arial" w:hAnsi="Arial" w:cs="Arial"/>
                <w:bCs/>
                <w:sz w:val="22"/>
                <w:szCs w:val="22"/>
              </w:rPr>
              <w:t>PT dalies įrenginių bendros paskirties signalizacijos apimtys:</w:t>
            </w:r>
          </w:p>
        </w:tc>
      </w:tr>
      <w:tr w:rsidRPr="00A3618E" w:rsidR="009F57AD" w:rsidTr="009F57AD" w14:paraId="712A086D" w14:textId="77777777">
        <w:trPr>
          <w:trHeight w:val="502"/>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102FE509" w14:textId="77777777">
            <w:pPr>
              <w:spacing w:line="276" w:lineRule="auto"/>
              <w:jc w:val="center"/>
              <w:rPr>
                <w:rFonts w:ascii="Arial" w:hAnsi="Arial" w:cs="Arial"/>
                <w:bCs/>
                <w:sz w:val="22"/>
                <w:szCs w:val="22"/>
              </w:rPr>
            </w:pPr>
            <w:r w:rsidRPr="00A3618E">
              <w:rPr>
                <w:rFonts w:ascii="Arial" w:hAnsi="Arial" w:cs="Arial"/>
                <w:bCs/>
                <w:sz w:val="22"/>
                <w:szCs w:val="22"/>
              </w:rPr>
              <w:lastRenderedPageBreak/>
              <w:t>16</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18723A0F" w14:textId="77777777">
            <w:pPr>
              <w:spacing w:line="276" w:lineRule="auto"/>
              <w:jc w:val="both"/>
              <w:rPr>
                <w:rFonts w:ascii="Arial" w:hAnsi="Arial" w:cs="Arial"/>
                <w:bCs/>
                <w:sz w:val="22"/>
                <w:szCs w:val="22"/>
              </w:rPr>
            </w:pPr>
            <w:r w:rsidRPr="00A3618E">
              <w:rPr>
                <w:rFonts w:ascii="Arial" w:hAnsi="Arial" w:cs="Arial"/>
                <w:bCs/>
                <w:sz w:val="22"/>
                <w:szCs w:val="22"/>
              </w:rPr>
              <w:t xml:space="preserve">PT KSSRS įvadinių ir </w:t>
            </w:r>
            <w:proofErr w:type="spellStart"/>
            <w:r w:rsidRPr="00A3618E">
              <w:rPr>
                <w:rFonts w:ascii="Arial" w:hAnsi="Arial" w:cs="Arial"/>
                <w:bCs/>
                <w:sz w:val="22"/>
                <w:szCs w:val="22"/>
              </w:rPr>
              <w:t>sekcijinių</w:t>
            </w:r>
            <w:proofErr w:type="spellEnd"/>
            <w:r w:rsidRPr="00A3618E">
              <w:rPr>
                <w:rFonts w:ascii="Arial" w:hAnsi="Arial" w:cs="Arial"/>
                <w:bCs/>
                <w:sz w:val="22"/>
                <w:szCs w:val="22"/>
              </w:rPr>
              <w:t xml:space="preserve">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būsenos, ARĮ būsena ir poveikis.</w:t>
            </w:r>
          </w:p>
        </w:tc>
      </w:tr>
      <w:tr w:rsidRPr="00A3618E" w:rsidR="009F57AD" w:rsidTr="009F57AD" w14:paraId="0562B9A0" w14:textId="77777777">
        <w:trPr>
          <w:trHeight w:val="59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4922BB8" w14:textId="77777777">
            <w:pPr>
              <w:spacing w:line="276" w:lineRule="auto"/>
              <w:jc w:val="center"/>
              <w:rPr>
                <w:rFonts w:ascii="Arial" w:hAnsi="Arial" w:cs="Arial"/>
                <w:bCs/>
                <w:sz w:val="22"/>
                <w:szCs w:val="22"/>
              </w:rPr>
            </w:pPr>
            <w:r w:rsidRPr="00A3618E">
              <w:rPr>
                <w:rFonts w:ascii="Arial" w:hAnsi="Arial" w:cs="Arial"/>
                <w:bCs/>
                <w:sz w:val="22"/>
                <w:szCs w:val="22"/>
              </w:rPr>
              <w:t>17</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26A43A71" w14:textId="77777777">
            <w:pPr>
              <w:spacing w:line="276" w:lineRule="auto"/>
              <w:jc w:val="both"/>
              <w:rPr>
                <w:rFonts w:ascii="Arial" w:hAnsi="Arial" w:cs="Arial"/>
                <w:bCs/>
                <w:sz w:val="22"/>
                <w:szCs w:val="22"/>
              </w:rPr>
            </w:pPr>
            <w:r w:rsidRPr="00A3618E">
              <w:rPr>
                <w:rFonts w:ascii="Arial" w:hAnsi="Arial" w:cs="Arial"/>
                <w:bCs/>
                <w:sz w:val="22"/>
                <w:szCs w:val="22"/>
              </w:rPr>
              <w:t xml:space="preserve">PT NSSRS įvadinių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ir </w:t>
            </w:r>
            <w:proofErr w:type="spellStart"/>
            <w:r w:rsidRPr="00A3618E">
              <w:rPr>
                <w:rFonts w:ascii="Arial" w:hAnsi="Arial" w:cs="Arial"/>
                <w:bCs/>
                <w:sz w:val="22"/>
                <w:szCs w:val="22"/>
              </w:rPr>
              <w:t>sekcijinių</w:t>
            </w:r>
            <w:proofErr w:type="spellEnd"/>
            <w:r w:rsidRPr="00A3618E">
              <w:rPr>
                <w:rFonts w:ascii="Arial" w:hAnsi="Arial" w:cs="Arial"/>
                <w:bCs/>
                <w:sz w:val="22"/>
                <w:szCs w:val="22"/>
              </w:rPr>
              <w:t xml:space="preserve">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būsenos, įžemėjimo signalizacija, NSSRS akumuliatorių įkroviklių būsenos.</w:t>
            </w:r>
          </w:p>
        </w:tc>
      </w:tr>
      <w:tr w:rsidRPr="00A3618E" w:rsidR="009F57AD" w:rsidTr="009F57AD" w14:paraId="0DAE8807" w14:textId="77777777">
        <w:trPr>
          <w:trHeight w:val="703"/>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777E7EC" w14:textId="77777777">
            <w:pPr>
              <w:spacing w:line="276" w:lineRule="auto"/>
              <w:jc w:val="center"/>
              <w:rPr>
                <w:rFonts w:ascii="Arial" w:hAnsi="Arial" w:cs="Arial"/>
                <w:bCs/>
                <w:sz w:val="22"/>
                <w:szCs w:val="22"/>
              </w:rPr>
            </w:pPr>
            <w:r w:rsidRPr="00A3618E">
              <w:rPr>
                <w:rFonts w:ascii="Arial" w:hAnsi="Arial" w:cs="Arial"/>
                <w:bCs/>
                <w:sz w:val="22"/>
                <w:szCs w:val="22"/>
              </w:rPr>
              <w:t>18</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E091670" w14:textId="77777777">
            <w:pPr>
              <w:spacing w:line="276" w:lineRule="auto"/>
              <w:jc w:val="both"/>
              <w:rPr>
                <w:rFonts w:ascii="Arial" w:hAnsi="Arial" w:cs="Arial"/>
                <w:bCs/>
                <w:sz w:val="22"/>
                <w:szCs w:val="22"/>
              </w:rPr>
            </w:pPr>
            <w:proofErr w:type="spellStart"/>
            <w:r w:rsidRPr="00A3618E">
              <w:rPr>
                <w:rFonts w:ascii="Arial" w:hAnsi="Arial" w:cs="Arial"/>
                <w:bCs/>
                <w:sz w:val="22"/>
                <w:szCs w:val="22"/>
              </w:rPr>
              <w:t>Prijunginių</w:t>
            </w:r>
            <w:proofErr w:type="spellEnd"/>
            <w:r w:rsidRPr="00A3618E">
              <w:rPr>
                <w:rFonts w:ascii="Arial" w:hAnsi="Arial" w:cs="Arial"/>
                <w:bCs/>
                <w:sz w:val="22"/>
                <w:szCs w:val="22"/>
              </w:rPr>
              <w:t xml:space="preserve"> jungtuvų pavarų šildymo grandinių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w:t>
            </w:r>
            <w:proofErr w:type="spellStart"/>
            <w:r w:rsidRPr="00A3618E">
              <w:rPr>
                <w:rFonts w:ascii="Arial" w:hAnsi="Arial" w:cs="Arial"/>
                <w:bCs/>
                <w:sz w:val="22"/>
                <w:szCs w:val="22"/>
              </w:rPr>
              <w:t>Prijunginių</w:t>
            </w:r>
            <w:proofErr w:type="spellEnd"/>
            <w:r w:rsidRPr="00A3618E">
              <w:rPr>
                <w:rFonts w:ascii="Arial" w:hAnsi="Arial" w:cs="Arial"/>
                <w:bCs/>
                <w:sz w:val="22"/>
                <w:szCs w:val="22"/>
              </w:rPr>
              <w:t xml:space="preserve"> jungtuvų pavarų šildymo grandinių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apjungiami visai transformatorių pastotei.</w:t>
            </w:r>
          </w:p>
        </w:tc>
      </w:tr>
      <w:tr w:rsidRPr="00A3618E" w:rsidR="009F57AD" w:rsidTr="009F57AD" w14:paraId="74CA6414" w14:textId="77777777">
        <w:trPr>
          <w:trHeight w:val="658"/>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BA53700" w14:textId="77777777">
            <w:pPr>
              <w:spacing w:line="276" w:lineRule="auto"/>
              <w:jc w:val="center"/>
              <w:rPr>
                <w:rFonts w:ascii="Arial" w:hAnsi="Arial" w:cs="Arial"/>
                <w:bCs/>
                <w:sz w:val="22"/>
                <w:szCs w:val="22"/>
              </w:rPr>
            </w:pPr>
            <w:r w:rsidRPr="00A3618E">
              <w:rPr>
                <w:rFonts w:ascii="Arial" w:hAnsi="Arial" w:cs="Arial"/>
                <w:bCs/>
                <w:sz w:val="22"/>
                <w:szCs w:val="22"/>
              </w:rPr>
              <w:t>19</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C3BFFA0" w14:textId="77777777">
            <w:pPr>
              <w:spacing w:line="276" w:lineRule="auto"/>
              <w:jc w:val="both"/>
              <w:rPr>
                <w:rFonts w:ascii="Arial" w:hAnsi="Arial" w:cs="Arial"/>
                <w:bCs/>
                <w:sz w:val="22"/>
                <w:szCs w:val="22"/>
              </w:rPr>
            </w:pPr>
            <w:proofErr w:type="spellStart"/>
            <w:r w:rsidRPr="00A3618E">
              <w:rPr>
                <w:rFonts w:ascii="Arial" w:hAnsi="Arial" w:cs="Arial"/>
                <w:bCs/>
                <w:sz w:val="22"/>
                <w:szCs w:val="22"/>
              </w:rPr>
              <w:t>Prijunginių</w:t>
            </w:r>
            <w:proofErr w:type="spellEnd"/>
            <w:r w:rsidRPr="00A3618E">
              <w:rPr>
                <w:rFonts w:ascii="Arial" w:hAnsi="Arial" w:cs="Arial"/>
                <w:bCs/>
                <w:sz w:val="22"/>
                <w:szCs w:val="22"/>
              </w:rPr>
              <w:t xml:space="preserve"> skyriklių ir įžemiklių pavarų šildymo grandinių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w:t>
            </w:r>
            <w:proofErr w:type="spellStart"/>
            <w:r w:rsidRPr="00A3618E">
              <w:rPr>
                <w:rFonts w:ascii="Arial" w:hAnsi="Arial" w:cs="Arial"/>
                <w:bCs/>
                <w:sz w:val="22"/>
                <w:szCs w:val="22"/>
              </w:rPr>
              <w:t>Prijunginių</w:t>
            </w:r>
            <w:proofErr w:type="spellEnd"/>
            <w:r w:rsidRPr="00A3618E">
              <w:rPr>
                <w:rFonts w:ascii="Arial" w:hAnsi="Arial" w:cs="Arial"/>
                <w:bCs/>
                <w:sz w:val="22"/>
                <w:szCs w:val="22"/>
              </w:rPr>
              <w:t xml:space="preserve"> skyriklių ir įžemiklių pavarų šildymo grandinių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apjungiami visai transformatorių pastotei.</w:t>
            </w:r>
          </w:p>
        </w:tc>
      </w:tr>
      <w:tr w:rsidRPr="00A3618E" w:rsidR="009F57AD" w:rsidTr="009F57AD" w14:paraId="2D8E5312" w14:textId="77777777">
        <w:trPr>
          <w:trHeight w:val="722"/>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136E53FF" w14:textId="77777777">
            <w:pPr>
              <w:spacing w:line="276" w:lineRule="auto"/>
              <w:jc w:val="center"/>
              <w:rPr>
                <w:rFonts w:ascii="Arial" w:hAnsi="Arial" w:cs="Arial"/>
                <w:bCs/>
                <w:sz w:val="22"/>
                <w:szCs w:val="22"/>
              </w:rPr>
            </w:pPr>
            <w:r w:rsidRPr="00A3618E">
              <w:rPr>
                <w:rFonts w:ascii="Arial" w:hAnsi="Arial" w:cs="Arial"/>
                <w:bCs/>
                <w:sz w:val="22"/>
                <w:szCs w:val="22"/>
              </w:rPr>
              <w:t>20</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A991384" w14:textId="77777777">
            <w:pPr>
              <w:spacing w:line="276" w:lineRule="auto"/>
              <w:jc w:val="both"/>
              <w:rPr>
                <w:rFonts w:ascii="Arial" w:hAnsi="Arial" w:cs="Arial"/>
                <w:bCs/>
                <w:sz w:val="22"/>
                <w:szCs w:val="22"/>
              </w:rPr>
            </w:pPr>
            <w:r w:rsidRPr="00A3618E">
              <w:rPr>
                <w:rFonts w:ascii="Arial" w:hAnsi="Arial" w:cs="Arial"/>
                <w:bCs/>
                <w:sz w:val="22"/>
                <w:szCs w:val="22"/>
              </w:rPr>
              <w:t xml:space="preserve">Atvirose skirstyklose esančių antrinės komutacijos spintų šildymo grandinių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padėtys. Šių šildymo grandinių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apjungiami į vieną grupę visai transformatorių pastotei.</w:t>
            </w:r>
          </w:p>
        </w:tc>
      </w:tr>
      <w:tr w:rsidRPr="00A3618E" w:rsidR="009F57AD" w:rsidTr="009F57AD" w14:paraId="1B68DE2F" w14:textId="77777777">
        <w:trPr>
          <w:trHeight w:val="632"/>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815A225" w14:textId="77777777">
            <w:pPr>
              <w:spacing w:line="276" w:lineRule="auto"/>
              <w:jc w:val="center"/>
              <w:rPr>
                <w:rFonts w:ascii="Arial" w:hAnsi="Arial" w:cs="Arial"/>
                <w:bCs/>
                <w:sz w:val="22"/>
                <w:szCs w:val="22"/>
              </w:rPr>
            </w:pPr>
            <w:r w:rsidRPr="00A3618E">
              <w:rPr>
                <w:rFonts w:ascii="Arial" w:hAnsi="Arial" w:cs="Arial"/>
                <w:bCs/>
                <w:sz w:val="22"/>
                <w:szCs w:val="22"/>
              </w:rPr>
              <w:t>21</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0FA3FA9" w14:textId="77777777">
            <w:pPr>
              <w:spacing w:line="276" w:lineRule="auto"/>
              <w:jc w:val="both"/>
              <w:rPr>
                <w:rFonts w:ascii="Arial" w:hAnsi="Arial" w:cs="Arial"/>
                <w:bCs/>
                <w:sz w:val="22"/>
                <w:szCs w:val="22"/>
              </w:rPr>
            </w:pPr>
            <w:r w:rsidRPr="00A3618E">
              <w:rPr>
                <w:rFonts w:ascii="Arial" w:hAnsi="Arial" w:cs="Arial"/>
                <w:bCs/>
                <w:sz w:val="22"/>
                <w:szCs w:val="22"/>
              </w:rPr>
              <w:t xml:space="preserve">TSPĮ, ryšių įrangos, MDV ir KDV maitinimo grandinių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padėtys. TSPĮ duomenų mainų su RAA terminalais (valdikliais) ir ST TSPĮ būsenų signalai.</w:t>
            </w:r>
          </w:p>
        </w:tc>
      </w:tr>
      <w:tr w:rsidRPr="00A3618E" w:rsidR="009F57AD" w:rsidTr="009F57AD" w14:paraId="0BF5617A"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212075DD" w14:textId="77777777">
            <w:pPr>
              <w:spacing w:line="276" w:lineRule="auto"/>
              <w:jc w:val="center"/>
              <w:rPr>
                <w:rFonts w:ascii="Arial" w:hAnsi="Arial" w:cs="Arial"/>
                <w:bCs/>
                <w:sz w:val="22"/>
                <w:szCs w:val="22"/>
              </w:rPr>
            </w:pPr>
            <w:r w:rsidRPr="00A3618E">
              <w:rPr>
                <w:rFonts w:ascii="Arial" w:hAnsi="Arial" w:cs="Arial"/>
                <w:bCs/>
                <w:sz w:val="22"/>
                <w:szCs w:val="22"/>
              </w:rPr>
              <w:t>22</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5565485" w14:textId="77777777">
            <w:pPr>
              <w:spacing w:line="276" w:lineRule="auto"/>
              <w:jc w:val="both"/>
              <w:rPr>
                <w:rFonts w:ascii="Arial" w:hAnsi="Arial" w:cs="Arial"/>
                <w:bCs/>
                <w:sz w:val="22"/>
                <w:szCs w:val="22"/>
              </w:rPr>
            </w:pPr>
            <w:r w:rsidRPr="00A3618E">
              <w:rPr>
                <w:rFonts w:ascii="Arial" w:hAnsi="Arial" w:cs="Arial"/>
                <w:bCs/>
                <w:sz w:val="22"/>
                <w:szCs w:val="22"/>
              </w:rPr>
              <w:t>TSPĮ stebėjimo (monitoringo) signalai:</w:t>
            </w:r>
          </w:p>
        </w:tc>
      </w:tr>
      <w:tr w:rsidRPr="00A3618E" w:rsidR="009F57AD" w:rsidTr="009F57AD" w14:paraId="7BE14F03"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FA93772" w14:textId="77777777">
            <w:pPr>
              <w:spacing w:line="276" w:lineRule="auto"/>
              <w:jc w:val="center"/>
              <w:rPr>
                <w:rFonts w:ascii="Arial" w:hAnsi="Arial" w:cs="Arial"/>
                <w:bCs/>
                <w:sz w:val="22"/>
                <w:szCs w:val="22"/>
              </w:rPr>
            </w:pPr>
            <w:r w:rsidRPr="00A3618E">
              <w:rPr>
                <w:rFonts w:ascii="Arial" w:hAnsi="Arial" w:cs="Arial"/>
                <w:bCs/>
                <w:sz w:val="22"/>
                <w:szCs w:val="22"/>
              </w:rPr>
              <w:t>22.1</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9C0FE1B" w14:textId="77777777">
            <w:pPr>
              <w:spacing w:line="276" w:lineRule="auto"/>
              <w:jc w:val="both"/>
              <w:rPr>
                <w:rFonts w:ascii="Arial" w:hAnsi="Arial" w:cs="Arial"/>
                <w:bCs/>
                <w:sz w:val="22"/>
                <w:szCs w:val="22"/>
              </w:rPr>
            </w:pPr>
            <w:r w:rsidRPr="00A3618E">
              <w:rPr>
                <w:rFonts w:ascii="Arial" w:hAnsi="Arial" w:cs="Arial"/>
                <w:bCs/>
                <w:sz w:val="22"/>
                <w:szCs w:val="22"/>
              </w:rPr>
              <w:t xml:space="preserve">     TSPĮ funkcijų vykdymo būklė;</w:t>
            </w:r>
          </w:p>
        </w:tc>
      </w:tr>
      <w:tr w:rsidRPr="00A3618E" w:rsidR="009F57AD" w:rsidTr="009F57AD" w14:paraId="707BEF4F"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DA11403" w14:textId="77777777">
            <w:pPr>
              <w:spacing w:line="276" w:lineRule="auto"/>
              <w:jc w:val="center"/>
              <w:rPr>
                <w:rFonts w:ascii="Arial" w:hAnsi="Arial" w:cs="Arial"/>
                <w:bCs/>
                <w:sz w:val="22"/>
                <w:szCs w:val="22"/>
              </w:rPr>
            </w:pPr>
            <w:r w:rsidRPr="00A3618E">
              <w:rPr>
                <w:rFonts w:ascii="Arial" w:hAnsi="Arial" w:cs="Arial"/>
                <w:bCs/>
                <w:sz w:val="22"/>
                <w:szCs w:val="22"/>
              </w:rPr>
              <w:t>22.2</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7897C8C" w14:textId="77777777">
            <w:pPr>
              <w:spacing w:line="276" w:lineRule="auto"/>
              <w:jc w:val="both"/>
              <w:rPr>
                <w:rFonts w:ascii="Arial" w:hAnsi="Arial" w:cs="Arial"/>
                <w:bCs/>
                <w:sz w:val="22"/>
                <w:szCs w:val="22"/>
              </w:rPr>
            </w:pPr>
            <w:r w:rsidRPr="00A3618E">
              <w:rPr>
                <w:rFonts w:ascii="Arial" w:hAnsi="Arial" w:cs="Arial"/>
                <w:bCs/>
                <w:sz w:val="22"/>
                <w:szCs w:val="22"/>
              </w:rPr>
              <w:t xml:space="preserve">     TSPĮ informacijos saugos kontrolė.</w:t>
            </w:r>
          </w:p>
        </w:tc>
      </w:tr>
      <w:tr w:rsidRPr="00A3618E" w:rsidR="009F57AD" w:rsidTr="009F57AD" w14:paraId="475E424A" w14:textId="77777777">
        <w:trPr>
          <w:trHeight w:val="617"/>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D988BA1" w14:textId="77777777">
            <w:pPr>
              <w:spacing w:line="276" w:lineRule="auto"/>
              <w:jc w:val="center"/>
              <w:rPr>
                <w:rFonts w:ascii="Arial" w:hAnsi="Arial" w:cs="Arial"/>
                <w:bCs/>
                <w:sz w:val="22"/>
                <w:szCs w:val="22"/>
              </w:rPr>
            </w:pPr>
            <w:r w:rsidRPr="00A3618E">
              <w:rPr>
                <w:rFonts w:ascii="Arial" w:hAnsi="Arial" w:cs="Arial"/>
                <w:bCs/>
                <w:sz w:val="22"/>
                <w:szCs w:val="22"/>
              </w:rPr>
              <w:t>23</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03188EA" w14:textId="77777777">
            <w:pPr>
              <w:spacing w:line="276" w:lineRule="auto"/>
              <w:jc w:val="both"/>
              <w:rPr>
                <w:rFonts w:ascii="Arial" w:hAnsi="Arial" w:cs="Arial"/>
                <w:bCs/>
                <w:sz w:val="22"/>
                <w:szCs w:val="22"/>
              </w:rPr>
            </w:pPr>
            <w:r w:rsidRPr="00A3618E">
              <w:rPr>
                <w:rFonts w:ascii="Arial" w:hAnsi="Arial" w:cs="Arial"/>
                <w:bCs/>
                <w:sz w:val="22"/>
                <w:szCs w:val="22"/>
              </w:rPr>
              <w:t xml:space="preserve">VP patalpų šildymo, ventiliacijos ir kondicionavimo grandinių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padėtys. Šių grandinių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apjungiami į vieną grupę pagal pastatą.</w:t>
            </w:r>
          </w:p>
        </w:tc>
      </w:tr>
      <w:tr w:rsidRPr="00A3618E" w:rsidR="009F57AD" w:rsidTr="009F57AD" w14:paraId="07B82508" w14:textId="77777777">
        <w:trPr>
          <w:trHeight w:val="59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621DD17" w14:textId="77777777">
            <w:pPr>
              <w:spacing w:line="276" w:lineRule="auto"/>
              <w:jc w:val="center"/>
              <w:rPr>
                <w:rFonts w:ascii="Arial" w:hAnsi="Arial" w:cs="Arial"/>
                <w:bCs/>
                <w:sz w:val="22"/>
                <w:szCs w:val="22"/>
              </w:rPr>
            </w:pPr>
            <w:r w:rsidRPr="00A3618E">
              <w:rPr>
                <w:rFonts w:ascii="Arial" w:hAnsi="Arial" w:cs="Arial"/>
                <w:bCs/>
                <w:sz w:val="22"/>
                <w:szCs w:val="22"/>
              </w:rPr>
              <w:t>24</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C2B646A" w14:textId="77777777">
            <w:pPr>
              <w:spacing w:line="276" w:lineRule="auto"/>
              <w:jc w:val="both"/>
              <w:rPr>
                <w:rFonts w:ascii="Arial" w:hAnsi="Arial" w:cs="Arial"/>
                <w:bCs/>
                <w:sz w:val="22"/>
                <w:szCs w:val="22"/>
              </w:rPr>
            </w:pPr>
            <w:r w:rsidRPr="00A3618E">
              <w:rPr>
                <w:rFonts w:ascii="Arial" w:hAnsi="Arial" w:cs="Arial"/>
                <w:bCs/>
                <w:sz w:val="22"/>
                <w:szCs w:val="22"/>
              </w:rPr>
              <w:t xml:space="preserve">KSSRS grupės </w:t>
            </w:r>
            <w:proofErr w:type="spellStart"/>
            <w:r w:rsidRPr="00A3618E">
              <w:rPr>
                <w:rFonts w:ascii="Arial" w:hAnsi="Arial" w:cs="Arial"/>
                <w:bCs/>
                <w:sz w:val="22"/>
                <w:szCs w:val="22"/>
              </w:rPr>
              <w:t>aj</w:t>
            </w:r>
            <w:proofErr w:type="spellEnd"/>
            <w:r w:rsidRPr="00A3618E">
              <w:rPr>
                <w:rFonts w:ascii="Arial" w:hAnsi="Arial" w:cs="Arial"/>
                <w:bCs/>
                <w:sz w:val="22"/>
                <w:szCs w:val="22"/>
              </w:rPr>
              <w:t>, maitinančių grandines, kurios nepatenka nei į vieną iš aukščiau išvardintų kategorijų.</w:t>
            </w:r>
          </w:p>
        </w:tc>
      </w:tr>
      <w:tr w:rsidRPr="00A3618E" w:rsidR="009F57AD" w:rsidTr="009F57AD" w14:paraId="7D2C8D4C" w14:textId="77777777">
        <w:trPr>
          <w:trHeight w:val="59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E71544F" w14:textId="77777777">
            <w:pPr>
              <w:spacing w:line="276" w:lineRule="auto"/>
              <w:jc w:val="center"/>
              <w:rPr>
                <w:rFonts w:ascii="Arial" w:hAnsi="Arial" w:cs="Arial"/>
                <w:bCs/>
                <w:sz w:val="22"/>
                <w:szCs w:val="22"/>
              </w:rPr>
            </w:pPr>
            <w:r w:rsidRPr="00A3618E">
              <w:rPr>
                <w:rFonts w:ascii="Arial" w:hAnsi="Arial" w:cs="Arial"/>
                <w:bCs/>
                <w:sz w:val="22"/>
                <w:szCs w:val="22"/>
              </w:rPr>
              <w:t>25</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1CBC4194" w14:textId="77777777">
            <w:pPr>
              <w:spacing w:line="276" w:lineRule="auto"/>
              <w:jc w:val="both"/>
              <w:rPr>
                <w:rFonts w:ascii="Arial" w:hAnsi="Arial" w:cs="Arial"/>
                <w:bCs/>
                <w:sz w:val="22"/>
                <w:szCs w:val="22"/>
              </w:rPr>
            </w:pPr>
            <w:r w:rsidRPr="00A3618E">
              <w:rPr>
                <w:rFonts w:ascii="Arial" w:hAnsi="Arial" w:cs="Arial"/>
                <w:bCs/>
                <w:sz w:val="22"/>
                <w:szCs w:val="22"/>
              </w:rPr>
              <w:t xml:space="preserve">NSSRS grupės </w:t>
            </w:r>
            <w:proofErr w:type="spellStart"/>
            <w:r w:rsidRPr="00A3618E">
              <w:rPr>
                <w:rFonts w:ascii="Arial" w:hAnsi="Arial" w:cs="Arial"/>
                <w:bCs/>
                <w:sz w:val="22"/>
                <w:szCs w:val="22"/>
              </w:rPr>
              <w:t>aj</w:t>
            </w:r>
            <w:proofErr w:type="spellEnd"/>
            <w:r w:rsidRPr="00A3618E">
              <w:rPr>
                <w:rFonts w:ascii="Arial" w:hAnsi="Arial" w:cs="Arial"/>
                <w:bCs/>
                <w:sz w:val="22"/>
                <w:szCs w:val="22"/>
              </w:rPr>
              <w:t>, maitinančių grandines, kurios nepatenka nei į vieną iš aukščiau išvardintų kategorijų.</w:t>
            </w:r>
          </w:p>
        </w:tc>
      </w:tr>
      <w:tr w:rsidRPr="00A3618E" w:rsidR="009F57AD" w:rsidTr="009F57AD" w14:paraId="16B3FB71"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135A834" w14:textId="77777777">
            <w:pPr>
              <w:spacing w:line="276" w:lineRule="auto"/>
              <w:jc w:val="center"/>
              <w:rPr>
                <w:rFonts w:ascii="Arial" w:hAnsi="Arial" w:cs="Arial"/>
                <w:bCs/>
                <w:sz w:val="22"/>
                <w:szCs w:val="22"/>
              </w:rPr>
            </w:pPr>
            <w:r w:rsidRPr="00A3618E">
              <w:rPr>
                <w:rFonts w:ascii="Arial" w:hAnsi="Arial" w:cs="Arial"/>
                <w:bCs/>
                <w:sz w:val="22"/>
                <w:szCs w:val="22"/>
              </w:rPr>
              <w:t>26</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28295A6" w14:textId="77777777">
            <w:pPr>
              <w:spacing w:line="276" w:lineRule="auto"/>
              <w:jc w:val="both"/>
              <w:rPr>
                <w:rFonts w:ascii="Arial" w:hAnsi="Arial" w:cs="Arial"/>
                <w:bCs/>
                <w:sz w:val="22"/>
                <w:szCs w:val="22"/>
              </w:rPr>
            </w:pPr>
            <w:r w:rsidRPr="00A3618E">
              <w:rPr>
                <w:rFonts w:ascii="Arial" w:hAnsi="Arial" w:cs="Arial"/>
                <w:bCs/>
                <w:sz w:val="22"/>
                <w:szCs w:val="22"/>
              </w:rPr>
              <w:t xml:space="preserve">Saulės elektrinės prijungimo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padėtys.</w:t>
            </w:r>
          </w:p>
        </w:tc>
      </w:tr>
      <w:tr w:rsidRPr="00A3618E" w:rsidR="009F57AD" w:rsidTr="009F57AD" w14:paraId="106C4680" w14:textId="77777777">
        <w:trPr>
          <w:trHeight w:val="59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11C1D487" w14:textId="77777777">
            <w:pPr>
              <w:spacing w:line="276" w:lineRule="auto"/>
              <w:jc w:val="center"/>
              <w:rPr>
                <w:rFonts w:ascii="Arial" w:hAnsi="Arial" w:cs="Arial"/>
                <w:bCs/>
                <w:sz w:val="22"/>
                <w:szCs w:val="22"/>
              </w:rPr>
            </w:pPr>
            <w:r w:rsidRPr="00A3618E">
              <w:rPr>
                <w:rFonts w:ascii="Arial" w:hAnsi="Arial" w:cs="Arial"/>
                <w:bCs/>
                <w:sz w:val="22"/>
                <w:szCs w:val="22"/>
              </w:rPr>
              <w:t>27</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402F48A" w14:textId="77777777">
            <w:pPr>
              <w:spacing w:line="276" w:lineRule="auto"/>
              <w:jc w:val="both"/>
              <w:rPr>
                <w:rFonts w:ascii="Arial" w:hAnsi="Arial" w:cs="Arial"/>
                <w:bCs/>
                <w:sz w:val="22"/>
                <w:szCs w:val="22"/>
              </w:rPr>
            </w:pPr>
            <w:r w:rsidRPr="00A3618E">
              <w:rPr>
                <w:rFonts w:ascii="Arial" w:hAnsi="Arial" w:cs="Arial"/>
                <w:bCs/>
                <w:sz w:val="22"/>
                <w:szCs w:val="22"/>
              </w:rPr>
              <w:t>Apibendrintas signalas dėl saulės elektrinės saulės elektrinės keitiklio(-</w:t>
            </w:r>
            <w:proofErr w:type="spellStart"/>
            <w:r w:rsidRPr="00A3618E">
              <w:rPr>
                <w:rFonts w:ascii="Arial" w:hAnsi="Arial" w:cs="Arial"/>
                <w:bCs/>
                <w:sz w:val="22"/>
                <w:szCs w:val="22"/>
              </w:rPr>
              <w:t>ių</w:t>
            </w:r>
            <w:proofErr w:type="spellEnd"/>
            <w:r w:rsidRPr="00A3618E">
              <w:rPr>
                <w:rFonts w:ascii="Arial" w:hAnsi="Arial" w:cs="Arial"/>
                <w:bCs/>
                <w:sz w:val="22"/>
                <w:szCs w:val="22"/>
              </w:rPr>
              <w:t>) gedimo.</w:t>
            </w:r>
          </w:p>
        </w:tc>
      </w:tr>
      <w:tr w:rsidRPr="00A3618E" w:rsidR="009F57AD" w:rsidTr="009F57AD" w14:paraId="405F55AC" w14:textId="77777777">
        <w:trPr>
          <w:trHeight w:val="300"/>
        </w:trPr>
        <w:tc>
          <w:tcPr>
            <w:tcW w:w="5000" w:type="pct"/>
            <w:gridSpan w:val="2"/>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24D95359" w14:textId="77777777">
            <w:pPr>
              <w:spacing w:line="276" w:lineRule="auto"/>
              <w:jc w:val="center"/>
              <w:rPr>
                <w:rFonts w:ascii="Arial" w:hAnsi="Arial" w:cs="Arial"/>
                <w:bCs/>
                <w:sz w:val="22"/>
                <w:szCs w:val="22"/>
              </w:rPr>
            </w:pPr>
            <w:r w:rsidRPr="00A3618E">
              <w:rPr>
                <w:rFonts w:ascii="Arial" w:hAnsi="Arial" w:cs="Arial"/>
                <w:bCs/>
                <w:sz w:val="22"/>
                <w:szCs w:val="22"/>
              </w:rPr>
              <w:t>Skirstomojo tinklo (ST) dalies įrenginių signalizacijos apimtys</w:t>
            </w:r>
          </w:p>
        </w:tc>
      </w:tr>
      <w:tr w:rsidRPr="00A3618E" w:rsidR="009F57AD" w:rsidTr="009F57AD" w14:paraId="3B720B68" w14:textId="77777777">
        <w:trPr>
          <w:trHeight w:val="966"/>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2466873F" w14:textId="77777777">
            <w:pPr>
              <w:spacing w:line="276" w:lineRule="auto"/>
              <w:jc w:val="center"/>
              <w:rPr>
                <w:rFonts w:ascii="Arial" w:hAnsi="Arial" w:cs="Arial"/>
                <w:bCs/>
                <w:sz w:val="22"/>
                <w:szCs w:val="22"/>
              </w:rPr>
            </w:pPr>
            <w:r w:rsidRPr="00A3618E">
              <w:rPr>
                <w:rFonts w:ascii="Arial" w:hAnsi="Arial" w:cs="Arial"/>
                <w:bCs/>
                <w:sz w:val="22"/>
                <w:szCs w:val="22"/>
              </w:rPr>
              <w:t>28</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C5F349C" w14:textId="77777777">
            <w:pPr>
              <w:spacing w:line="276" w:lineRule="auto"/>
              <w:jc w:val="both"/>
              <w:rPr>
                <w:rFonts w:ascii="Arial" w:hAnsi="Arial" w:cs="Arial"/>
                <w:bCs/>
                <w:sz w:val="22"/>
                <w:szCs w:val="22"/>
              </w:rPr>
            </w:pPr>
            <w:r w:rsidRPr="00A3618E">
              <w:rPr>
                <w:rFonts w:ascii="Arial" w:hAnsi="Arial" w:cs="Arial"/>
                <w:bCs/>
                <w:sz w:val="22"/>
                <w:szCs w:val="22"/>
              </w:rPr>
              <w:t>Transformatorių apsaugų poveikis į perdavimo tinklo eksploatuojamos ar operatyviai valdomos įrangos atjungimą. Nuo vieno galios transformatoriaus apsaugų (pagrindinių ir rezervinių) poveikių sudaromas vienas apibendrintas signalas.</w:t>
            </w:r>
          </w:p>
        </w:tc>
      </w:tr>
      <w:tr w:rsidRPr="00A3618E" w:rsidR="009F57AD" w:rsidTr="009F57AD" w14:paraId="28334874" w14:textId="77777777">
        <w:trPr>
          <w:trHeight w:val="1134"/>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212C5A3E" w14:textId="77777777">
            <w:pPr>
              <w:spacing w:line="276" w:lineRule="auto"/>
              <w:jc w:val="center"/>
              <w:rPr>
                <w:rFonts w:ascii="Arial" w:hAnsi="Arial" w:cs="Arial"/>
                <w:bCs/>
                <w:sz w:val="22"/>
                <w:szCs w:val="22"/>
              </w:rPr>
            </w:pPr>
            <w:r w:rsidRPr="00A3618E">
              <w:rPr>
                <w:rFonts w:ascii="Arial" w:hAnsi="Arial" w:cs="Arial"/>
                <w:bCs/>
                <w:sz w:val="22"/>
                <w:szCs w:val="22"/>
              </w:rPr>
              <w:t>29</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D8EBE9C" w14:textId="77777777">
            <w:pPr>
              <w:spacing w:line="276" w:lineRule="auto"/>
              <w:jc w:val="both"/>
              <w:rPr>
                <w:rFonts w:ascii="Arial" w:hAnsi="Arial" w:cs="Arial"/>
                <w:bCs/>
                <w:sz w:val="22"/>
                <w:szCs w:val="22"/>
              </w:rPr>
            </w:pPr>
            <w:r w:rsidRPr="00A3618E">
              <w:rPr>
                <w:rFonts w:ascii="Arial" w:hAnsi="Arial" w:cs="Arial"/>
                <w:bCs/>
                <w:sz w:val="22"/>
                <w:szCs w:val="22"/>
              </w:rPr>
              <w:t>ST dalies įrenginių apsaugų poveikis į perdavimo tinklo eksploatuojamos ar operatyviai valdomos įrangos atjungimą. Nuo ST dalies apsaugų, veikiančių į PT dalies įrangos atjungimą (išskyrus galios transformatorių apsaugas) sudaromas vienas apibendrintas signalas.</w:t>
            </w:r>
          </w:p>
        </w:tc>
      </w:tr>
      <w:tr w:rsidRPr="00A3618E" w:rsidR="009F57AD" w:rsidTr="009F57AD" w14:paraId="57260BA7" w14:textId="77777777">
        <w:trPr>
          <w:trHeight w:val="683"/>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26F658D" w14:textId="77777777">
            <w:pPr>
              <w:spacing w:line="276" w:lineRule="auto"/>
              <w:jc w:val="center"/>
              <w:rPr>
                <w:rFonts w:ascii="Arial" w:hAnsi="Arial" w:cs="Arial"/>
                <w:bCs/>
                <w:sz w:val="22"/>
                <w:szCs w:val="22"/>
              </w:rPr>
            </w:pPr>
            <w:r w:rsidRPr="00A3618E">
              <w:rPr>
                <w:rFonts w:ascii="Arial" w:hAnsi="Arial" w:cs="Arial"/>
                <w:bCs/>
                <w:sz w:val="22"/>
                <w:szCs w:val="22"/>
              </w:rPr>
              <w:t>30</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1697C324" w14:textId="77777777">
            <w:pPr>
              <w:spacing w:line="276" w:lineRule="auto"/>
              <w:jc w:val="both"/>
              <w:rPr>
                <w:rFonts w:ascii="Arial" w:hAnsi="Arial" w:cs="Arial"/>
                <w:bCs/>
                <w:sz w:val="22"/>
                <w:szCs w:val="22"/>
              </w:rPr>
            </w:pPr>
            <w:r w:rsidRPr="00A3618E">
              <w:rPr>
                <w:rFonts w:ascii="Arial" w:hAnsi="Arial" w:cs="Arial"/>
                <w:bCs/>
                <w:sz w:val="22"/>
                <w:szCs w:val="22"/>
              </w:rPr>
              <w:t>Apibendrinti signalai dėl ST dalies įrenginių suveikimo po NA ir NAKĮ poveikio šiems įrenginiams. Sudaroma po vieną apibendrintą signalą visai transformatorių pastotei.</w:t>
            </w:r>
          </w:p>
        </w:tc>
      </w:tr>
      <w:tr w:rsidRPr="00A3618E" w:rsidR="009F57AD" w:rsidTr="009F57AD" w14:paraId="1BE5556A" w14:textId="77777777">
        <w:trPr>
          <w:trHeight w:val="868"/>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6999DBC2" w14:textId="77777777">
            <w:pPr>
              <w:spacing w:line="276" w:lineRule="auto"/>
              <w:jc w:val="center"/>
              <w:rPr>
                <w:rFonts w:ascii="Arial" w:hAnsi="Arial" w:cs="Arial"/>
                <w:bCs/>
                <w:sz w:val="22"/>
                <w:szCs w:val="22"/>
              </w:rPr>
            </w:pPr>
            <w:r w:rsidRPr="00A3618E">
              <w:rPr>
                <w:rFonts w:ascii="Arial" w:hAnsi="Arial" w:cs="Arial"/>
                <w:bCs/>
                <w:sz w:val="22"/>
                <w:szCs w:val="22"/>
              </w:rPr>
              <w:t>31</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E90965D" w14:textId="77777777">
            <w:pPr>
              <w:spacing w:line="276" w:lineRule="auto"/>
              <w:jc w:val="both"/>
              <w:rPr>
                <w:rFonts w:ascii="Arial" w:hAnsi="Arial" w:cs="Arial"/>
                <w:bCs/>
                <w:sz w:val="22"/>
                <w:szCs w:val="22"/>
              </w:rPr>
            </w:pPr>
            <w:r w:rsidRPr="00A3618E">
              <w:rPr>
                <w:rFonts w:ascii="Arial" w:hAnsi="Arial" w:cs="Arial"/>
                <w:bCs/>
                <w:sz w:val="22"/>
                <w:szCs w:val="22"/>
              </w:rPr>
              <w:t>Apibendrinti signalai dėl ST dalies įrenginių suveikimo po ADN ir DAKĮ poveikio šiems įrenginiams. ADN ir DAKĮ poveikiui sudaroma po vieną apibendrintą signalą visai transformatorių pastotei.</w:t>
            </w:r>
          </w:p>
        </w:tc>
      </w:tr>
      <w:tr w:rsidRPr="00A3618E" w:rsidR="009F57AD" w:rsidTr="009F57AD" w14:paraId="69564708"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80A7F00" w14:textId="77777777">
            <w:pPr>
              <w:spacing w:line="276" w:lineRule="auto"/>
              <w:jc w:val="center"/>
              <w:rPr>
                <w:rFonts w:ascii="Arial" w:hAnsi="Arial" w:cs="Arial"/>
                <w:bCs/>
                <w:sz w:val="22"/>
                <w:szCs w:val="22"/>
              </w:rPr>
            </w:pPr>
            <w:r w:rsidRPr="00A3618E">
              <w:rPr>
                <w:rFonts w:ascii="Arial" w:hAnsi="Arial" w:cs="Arial"/>
                <w:bCs/>
                <w:sz w:val="22"/>
                <w:szCs w:val="22"/>
              </w:rPr>
              <w:t>32</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5B70561" w14:textId="77777777">
            <w:pPr>
              <w:spacing w:line="276" w:lineRule="auto"/>
              <w:jc w:val="both"/>
              <w:rPr>
                <w:rFonts w:ascii="Arial" w:hAnsi="Arial" w:cs="Arial"/>
                <w:bCs/>
                <w:sz w:val="22"/>
                <w:szCs w:val="22"/>
              </w:rPr>
            </w:pPr>
            <w:r w:rsidRPr="00A3618E">
              <w:rPr>
                <w:rFonts w:ascii="Arial" w:hAnsi="Arial" w:cs="Arial"/>
                <w:bCs/>
                <w:sz w:val="22"/>
                <w:szCs w:val="22"/>
              </w:rPr>
              <w:t xml:space="preserve">Galios transformatorių </w:t>
            </w:r>
            <w:proofErr w:type="spellStart"/>
            <w:r w:rsidRPr="00A3618E">
              <w:rPr>
                <w:rFonts w:ascii="Arial" w:hAnsi="Arial" w:cs="Arial"/>
                <w:bCs/>
                <w:sz w:val="22"/>
                <w:szCs w:val="22"/>
              </w:rPr>
              <w:t>neutralės</w:t>
            </w:r>
            <w:proofErr w:type="spellEnd"/>
            <w:r w:rsidRPr="00A3618E">
              <w:rPr>
                <w:rFonts w:ascii="Arial" w:hAnsi="Arial" w:cs="Arial"/>
                <w:bCs/>
                <w:sz w:val="22"/>
                <w:szCs w:val="22"/>
              </w:rPr>
              <w:t xml:space="preserve"> įžemiklių padėtys.</w:t>
            </w:r>
          </w:p>
        </w:tc>
      </w:tr>
      <w:tr w:rsidRPr="00A3618E" w:rsidR="00B81F93" w:rsidTr="00B81F93" w14:paraId="0D36E11B" w14:textId="77777777">
        <w:trPr>
          <w:trHeight w:val="300"/>
        </w:trPr>
        <w:tc>
          <w:tcPr>
            <w:tcW w:w="5000" w:type="pct"/>
            <w:gridSpan w:val="2"/>
            <w:tcBorders>
              <w:top w:val="single" w:color="auto" w:sz="4" w:space="0"/>
              <w:left w:val="single" w:color="auto" w:sz="4" w:space="0"/>
              <w:bottom w:val="single" w:color="auto" w:sz="4" w:space="0"/>
              <w:right w:val="single" w:color="auto" w:sz="4" w:space="0"/>
            </w:tcBorders>
            <w:vAlign w:val="center"/>
          </w:tcPr>
          <w:p w:rsidRPr="00A3618E" w:rsidR="00B81F93" w:rsidRDefault="00B81F93" w14:paraId="034BC7A6" w14:textId="3C215A14">
            <w:pPr>
              <w:spacing w:line="276" w:lineRule="auto"/>
              <w:jc w:val="both"/>
              <w:rPr>
                <w:rFonts w:ascii="Arial" w:hAnsi="Arial" w:cs="Arial"/>
                <w:bCs/>
                <w:sz w:val="22"/>
                <w:szCs w:val="22"/>
              </w:rPr>
            </w:pPr>
            <w:r w:rsidRPr="00A3618E">
              <w:rPr>
                <w:rFonts w:ascii="Arial" w:hAnsi="Arial" w:cs="Arial"/>
                <w:bCs/>
                <w:sz w:val="22"/>
                <w:szCs w:val="22"/>
              </w:rPr>
              <w:t xml:space="preserve">Pastaba. </w:t>
            </w:r>
            <w:proofErr w:type="spellStart"/>
            <w:r w:rsidRPr="00A3618E">
              <w:rPr>
                <w:rFonts w:ascii="Arial" w:hAnsi="Arial" w:cs="Arial"/>
                <w:bCs/>
                <w:sz w:val="22"/>
                <w:szCs w:val="22"/>
              </w:rPr>
              <w:t>Teleinformacijos</w:t>
            </w:r>
            <w:proofErr w:type="spellEnd"/>
            <w:r w:rsidRPr="00A3618E">
              <w:rPr>
                <w:rFonts w:ascii="Arial" w:hAnsi="Arial" w:cs="Arial"/>
                <w:bCs/>
                <w:sz w:val="22"/>
                <w:szCs w:val="22"/>
              </w:rPr>
              <w:t xml:space="preserve"> mainai su skirstomuoju tinklu turi būti vykdomi ICCP protokolu (PSO DVS – STO DVS). PSO TSPĮ sujungimas su STO TSPĮ nenumatomas. Detalesni reikalavimai pateikiami 14 skyriuje „</w:t>
            </w:r>
            <w:proofErr w:type="spellStart"/>
            <w:r w:rsidRPr="00A3618E">
              <w:rPr>
                <w:rFonts w:ascii="Arial" w:hAnsi="Arial" w:cs="Arial"/>
                <w:bCs/>
                <w:sz w:val="22"/>
                <w:szCs w:val="22"/>
              </w:rPr>
              <w:t>Teleinformacijos</w:t>
            </w:r>
            <w:proofErr w:type="spellEnd"/>
            <w:r w:rsidRPr="00A3618E">
              <w:rPr>
                <w:rFonts w:ascii="Arial" w:hAnsi="Arial" w:cs="Arial"/>
                <w:bCs/>
                <w:sz w:val="22"/>
                <w:szCs w:val="22"/>
              </w:rPr>
              <w:t xml:space="preserve"> surinkim</w:t>
            </w:r>
            <w:r w:rsidRPr="00A3618E" w:rsidR="00E94F0B">
              <w:rPr>
                <w:rFonts w:ascii="Arial" w:hAnsi="Arial" w:cs="Arial"/>
                <w:bCs/>
                <w:sz w:val="22"/>
                <w:szCs w:val="22"/>
              </w:rPr>
              <w:t>o</w:t>
            </w:r>
            <w:r w:rsidRPr="00A3618E">
              <w:rPr>
                <w:rFonts w:ascii="Arial" w:hAnsi="Arial" w:cs="Arial"/>
                <w:bCs/>
                <w:sz w:val="22"/>
                <w:szCs w:val="22"/>
              </w:rPr>
              <w:t xml:space="preserve"> ir perdavim</w:t>
            </w:r>
            <w:r w:rsidRPr="00A3618E" w:rsidR="00E94F0B">
              <w:rPr>
                <w:rFonts w:ascii="Arial" w:hAnsi="Arial" w:cs="Arial"/>
                <w:bCs/>
                <w:sz w:val="22"/>
                <w:szCs w:val="22"/>
              </w:rPr>
              <w:t>o dalis“</w:t>
            </w:r>
            <w:r w:rsidRPr="00A3618E">
              <w:rPr>
                <w:rFonts w:ascii="Arial" w:hAnsi="Arial" w:cs="Arial"/>
                <w:bCs/>
                <w:sz w:val="22"/>
                <w:szCs w:val="22"/>
              </w:rPr>
              <w:t>.</w:t>
            </w:r>
          </w:p>
        </w:tc>
      </w:tr>
      <w:tr w:rsidRPr="00A3618E" w:rsidR="009F57AD" w:rsidTr="009F57AD" w14:paraId="5C73234A" w14:textId="77777777">
        <w:trPr>
          <w:trHeight w:val="30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2DEFF438" w14:textId="77777777">
            <w:pPr>
              <w:spacing w:line="276" w:lineRule="auto"/>
              <w:jc w:val="center"/>
              <w:rPr>
                <w:rFonts w:ascii="Arial" w:hAnsi="Arial" w:cs="Arial"/>
                <w:bCs/>
                <w:sz w:val="22"/>
                <w:szCs w:val="22"/>
              </w:rPr>
            </w:pPr>
            <w:r w:rsidRPr="00A3618E">
              <w:rPr>
                <w:rFonts w:ascii="Arial" w:hAnsi="Arial" w:cs="Arial"/>
                <w:bCs/>
                <w:sz w:val="22"/>
                <w:szCs w:val="22"/>
              </w:rPr>
              <w:t> </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6978DAEA" w14:textId="77777777">
            <w:pPr>
              <w:spacing w:line="276" w:lineRule="auto"/>
              <w:jc w:val="center"/>
              <w:rPr>
                <w:rFonts w:ascii="Arial" w:hAnsi="Arial" w:cs="Arial"/>
                <w:bCs/>
                <w:sz w:val="22"/>
                <w:szCs w:val="22"/>
              </w:rPr>
            </w:pPr>
            <w:r w:rsidRPr="00A3618E">
              <w:rPr>
                <w:rFonts w:ascii="Arial" w:hAnsi="Arial" w:cs="Arial"/>
                <w:bCs/>
                <w:sz w:val="22"/>
                <w:szCs w:val="22"/>
              </w:rPr>
              <w:t>Bendros pastabos</w:t>
            </w:r>
          </w:p>
        </w:tc>
      </w:tr>
      <w:tr w:rsidRPr="00A3618E" w:rsidR="009F57AD" w:rsidTr="009F57AD" w14:paraId="21744547" w14:textId="77777777">
        <w:trPr>
          <w:trHeight w:val="465"/>
        </w:trPr>
        <w:tc>
          <w:tcPr>
            <w:tcW w:w="375" w:type="pct"/>
            <w:vMerge w:val="restar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81DB762" w14:textId="77777777">
            <w:pPr>
              <w:spacing w:line="276" w:lineRule="auto"/>
              <w:jc w:val="center"/>
              <w:rPr>
                <w:rFonts w:ascii="Arial" w:hAnsi="Arial" w:cs="Arial"/>
                <w:bCs/>
                <w:sz w:val="22"/>
                <w:szCs w:val="22"/>
              </w:rPr>
            </w:pPr>
            <w:r w:rsidRPr="00A3618E">
              <w:rPr>
                <w:rFonts w:ascii="Arial" w:hAnsi="Arial" w:cs="Arial"/>
                <w:bCs/>
                <w:sz w:val="22"/>
                <w:szCs w:val="22"/>
              </w:rPr>
              <w:t>33</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710FADA" w14:textId="77777777">
            <w:pPr>
              <w:spacing w:line="276" w:lineRule="auto"/>
              <w:jc w:val="both"/>
              <w:rPr>
                <w:rFonts w:ascii="Arial" w:hAnsi="Arial" w:cs="Arial"/>
                <w:bCs/>
                <w:sz w:val="22"/>
                <w:szCs w:val="22"/>
              </w:rPr>
            </w:pPr>
            <w:r w:rsidRPr="00A3618E">
              <w:rPr>
                <w:rFonts w:ascii="Arial" w:hAnsi="Arial" w:cs="Arial"/>
                <w:bCs/>
                <w:sz w:val="22"/>
                <w:szCs w:val="22"/>
              </w:rPr>
              <w:t>Įrenginių padėties signalizacijai naudoti sekančius kontaktus:</w:t>
            </w:r>
          </w:p>
        </w:tc>
      </w:tr>
      <w:tr w:rsidRPr="00A3618E" w:rsidR="009F57AD" w:rsidTr="009F57AD" w14:paraId="7C36B6B8" w14:textId="77777777">
        <w:trPr>
          <w:trHeight w:val="580"/>
        </w:trPr>
        <w:tc>
          <w:tcPr>
            <w:tcW w:w="0" w:type="auto"/>
            <w:vMerge/>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4928498" w14:textId="77777777">
            <w:pPr>
              <w:rPr>
                <w:rFonts w:ascii="Arial" w:hAnsi="Arial" w:cs="Arial"/>
                <w:bCs/>
                <w:sz w:val="22"/>
                <w:szCs w:val="22"/>
              </w:rPr>
            </w:pP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3F57FDB" w14:textId="77777777">
            <w:pPr>
              <w:spacing w:line="276" w:lineRule="auto"/>
              <w:jc w:val="both"/>
              <w:rPr>
                <w:rFonts w:ascii="Arial" w:hAnsi="Arial" w:cs="Arial"/>
                <w:bCs/>
                <w:sz w:val="22"/>
                <w:szCs w:val="22"/>
              </w:rPr>
            </w:pPr>
            <w:r w:rsidRPr="00A3618E">
              <w:rPr>
                <w:rFonts w:ascii="Arial" w:hAnsi="Arial" w:cs="Arial"/>
                <w:bCs/>
                <w:sz w:val="22"/>
                <w:szCs w:val="22"/>
              </w:rPr>
              <w:t>1. Įrenginių išjungtą būseną turi atitikti normaliai atviras pagalbinis kontaktas;</w:t>
            </w:r>
          </w:p>
        </w:tc>
      </w:tr>
      <w:tr w:rsidRPr="00A3618E" w:rsidR="009F57AD" w:rsidTr="009F57AD" w14:paraId="6863B342" w14:textId="77777777">
        <w:trPr>
          <w:trHeight w:val="290"/>
        </w:trPr>
        <w:tc>
          <w:tcPr>
            <w:tcW w:w="0" w:type="auto"/>
            <w:vMerge/>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A0C9998" w14:textId="77777777">
            <w:pPr>
              <w:rPr>
                <w:rFonts w:ascii="Arial" w:hAnsi="Arial" w:cs="Arial"/>
                <w:bCs/>
                <w:sz w:val="22"/>
                <w:szCs w:val="22"/>
              </w:rPr>
            </w:pP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306D33A9" w14:textId="77777777">
            <w:pPr>
              <w:spacing w:line="276" w:lineRule="auto"/>
              <w:jc w:val="both"/>
              <w:rPr>
                <w:rFonts w:ascii="Arial" w:hAnsi="Arial" w:cs="Arial"/>
                <w:bCs/>
                <w:sz w:val="22"/>
                <w:szCs w:val="22"/>
              </w:rPr>
            </w:pPr>
            <w:r w:rsidRPr="00A3618E">
              <w:rPr>
                <w:rFonts w:ascii="Arial" w:hAnsi="Arial" w:cs="Arial"/>
                <w:bCs/>
                <w:sz w:val="22"/>
                <w:szCs w:val="22"/>
              </w:rPr>
              <w:t>2. Įjungtą būseną – uždaras pagalbinis kontaktas;</w:t>
            </w:r>
          </w:p>
        </w:tc>
      </w:tr>
      <w:tr w:rsidRPr="00A3618E" w:rsidR="009F57AD" w:rsidTr="009F57AD" w14:paraId="77828E22" w14:textId="77777777">
        <w:trPr>
          <w:trHeight w:val="657"/>
        </w:trPr>
        <w:tc>
          <w:tcPr>
            <w:tcW w:w="0" w:type="auto"/>
            <w:vMerge/>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53E0D526" w14:textId="77777777">
            <w:pPr>
              <w:rPr>
                <w:rFonts w:ascii="Arial" w:hAnsi="Arial" w:cs="Arial"/>
                <w:bCs/>
                <w:sz w:val="22"/>
                <w:szCs w:val="22"/>
              </w:rPr>
            </w:pP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735DFB67" w14:textId="77777777">
            <w:pPr>
              <w:spacing w:line="276" w:lineRule="auto"/>
              <w:jc w:val="both"/>
              <w:rPr>
                <w:rFonts w:ascii="Arial" w:hAnsi="Arial" w:cs="Arial"/>
                <w:bCs/>
                <w:sz w:val="22"/>
                <w:szCs w:val="22"/>
              </w:rPr>
            </w:pPr>
            <w:r w:rsidRPr="00A3618E">
              <w:rPr>
                <w:rFonts w:ascii="Arial" w:hAnsi="Arial" w:cs="Arial"/>
                <w:bCs/>
                <w:sz w:val="22"/>
                <w:szCs w:val="22"/>
              </w:rPr>
              <w:t>3. Tai turi būti taikoma jungtuvams, skyrikliams, įžemikliams, automatiniams jungikliams (</w:t>
            </w:r>
            <w:proofErr w:type="spellStart"/>
            <w:r w:rsidRPr="00A3618E">
              <w:rPr>
                <w:rFonts w:ascii="Arial" w:hAnsi="Arial" w:cs="Arial"/>
                <w:bCs/>
                <w:sz w:val="22"/>
                <w:szCs w:val="22"/>
              </w:rPr>
              <w:t>aj</w:t>
            </w:r>
            <w:proofErr w:type="spellEnd"/>
            <w:r w:rsidRPr="00A3618E">
              <w:rPr>
                <w:rFonts w:ascii="Arial" w:hAnsi="Arial" w:cs="Arial"/>
                <w:bCs/>
                <w:sz w:val="22"/>
                <w:szCs w:val="22"/>
              </w:rPr>
              <w:t>) ir kitiems čia neišvardintiems komutavimo aparatams.</w:t>
            </w:r>
          </w:p>
        </w:tc>
      </w:tr>
      <w:tr w:rsidRPr="00A3618E" w:rsidR="009F57AD" w:rsidTr="009F57AD" w14:paraId="0167E9DD" w14:textId="77777777">
        <w:trPr>
          <w:trHeight w:val="1278"/>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6693A7F5" w14:textId="77777777">
            <w:pPr>
              <w:spacing w:line="276" w:lineRule="auto"/>
              <w:jc w:val="center"/>
              <w:rPr>
                <w:rFonts w:ascii="Arial" w:hAnsi="Arial" w:cs="Arial"/>
                <w:bCs/>
                <w:sz w:val="22"/>
                <w:szCs w:val="22"/>
              </w:rPr>
            </w:pPr>
            <w:r w:rsidRPr="00A3618E">
              <w:rPr>
                <w:rFonts w:ascii="Arial" w:hAnsi="Arial" w:cs="Arial"/>
                <w:bCs/>
                <w:sz w:val="22"/>
                <w:szCs w:val="22"/>
              </w:rPr>
              <w:t>34</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499F5AB7" w14:textId="77777777">
            <w:pPr>
              <w:spacing w:line="276" w:lineRule="auto"/>
              <w:jc w:val="both"/>
              <w:rPr>
                <w:rFonts w:ascii="Arial" w:hAnsi="Arial" w:cs="Arial"/>
                <w:bCs/>
                <w:sz w:val="22"/>
                <w:szCs w:val="22"/>
              </w:rPr>
            </w:pPr>
            <w:r w:rsidRPr="00A3618E">
              <w:rPr>
                <w:rFonts w:ascii="Arial" w:hAnsi="Arial" w:cs="Arial"/>
                <w:bCs/>
                <w:sz w:val="22"/>
                <w:szCs w:val="22"/>
              </w:rPr>
              <w:t xml:space="preserve">Formuojant apibendrintus signalus dėl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būsenų, į apibendrintą signalą neturi būti įtraukiami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kurių normalios būsenos yra skirtingos nei daugumos kitų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įtrauktų į konkrečią grupę. Apibendrintame signale turi būti tik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su vienodomis normaliomis būsenomis </w:t>
            </w:r>
            <w:proofErr w:type="spellStart"/>
            <w:r w:rsidRPr="00A3618E">
              <w:rPr>
                <w:rFonts w:ascii="Arial" w:hAnsi="Arial" w:cs="Arial"/>
                <w:bCs/>
                <w:sz w:val="22"/>
                <w:szCs w:val="22"/>
              </w:rPr>
              <w:t>t.y</w:t>
            </w:r>
            <w:proofErr w:type="spellEnd"/>
            <w:r w:rsidRPr="00A3618E">
              <w:rPr>
                <w:rFonts w:ascii="Arial" w:hAnsi="Arial" w:cs="Arial"/>
                <w:bCs/>
                <w:sz w:val="22"/>
                <w:szCs w:val="22"/>
              </w:rPr>
              <w:t>. arba normaliai išjungtomis arba normaliai įjungtomis būsenomis.</w:t>
            </w:r>
          </w:p>
        </w:tc>
      </w:tr>
      <w:tr w:rsidRPr="00A3618E" w:rsidR="009F57AD" w:rsidTr="009F57AD" w14:paraId="1E42B992" w14:textId="77777777">
        <w:trPr>
          <w:trHeight w:val="970"/>
        </w:trPr>
        <w:tc>
          <w:tcPr>
            <w:tcW w:w="37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0A836C6D" w14:textId="77777777">
            <w:pPr>
              <w:spacing w:line="276" w:lineRule="auto"/>
              <w:jc w:val="center"/>
              <w:rPr>
                <w:rFonts w:ascii="Arial" w:hAnsi="Arial" w:cs="Arial"/>
                <w:bCs/>
                <w:sz w:val="22"/>
                <w:szCs w:val="22"/>
              </w:rPr>
            </w:pPr>
            <w:r w:rsidRPr="00A3618E">
              <w:rPr>
                <w:rFonts w:ascii="Arial" w:hAnsi="Arial" w:cs="Arial"/>
                <w:bCs/>
                <w:sz w:val="22"/>
                <w:szCs w:val="22"/>
              </w:rPr>
              <w:t>35</w:t>
            </w:r>
          </w:p>
        </w:tc>
        <w:tc>
          <w:tcPr>
            <w:tcW w:w="4625" w:type="pct"/>
            <w:tcBorders>
              <w:top w:val="single" w:color="auto" w:sz="4" w:space="0"/>
              <w:left w:val="single" w:color="auto" w:sz="4" w:space="0"/>
              <w:bottom w:val="single" w:color="auto" w:sz="4" w:space="0"/>
              <w:right w:val="single" w:color="auto" w:sz="4" w:space="0"/>
            </w:tcBorders>
            <w:vAlign w:val="center"/>
            <w:hideMark/>
          </w:tcPr>
          <w:p w:rsidRPr="00A3618E" w:rsidR="009F57AD" w:rsidRDefault="009F57AD" w14:paraId="6EE33A5B" w14:textId="77777777">
            <w:pPr>
              <w:spacing w:line="276" w:lineRule="auto"/>
              <w:jc w:val="both"/>
              <w:rPr>
                <w:rFonts w:ascii="Arial" w:hAnsi="Arial" w:cs="Arial"/>
                <w:bCs/>
                <w:sz w:val="22"/>
                <w:szCs w:val="22"/>
              </w:rPr>
            </w:pPr>
            <w:r w:rsidRPr="00A3618E">
              <w:rPr>
                <w:rFonts w:ascii="Arial" w:hAnsi="Arial" w:cs="Arial"/>
                <w:bCs/>
                <w:sz w:val="22"/>
                <w:szCs w:val="22"/>
              </w:rPr>
              <w:t xml:space="preserve">Apibendrintų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grupių paaiškinimui turi būti suformuotos atskiros lentelės, kuriose būtų pateikiama: fizinė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sumontavimo vieta (spinta, </w:t>
            </w:r>
            <w:proofErr w:type="spellStart"/>
            <w:r w:rsidRPr="00A3618E">
              <w:rPr>
                <w:rFonts w:ascii="Arial" w:hAnsi="Arial" w:cs="Arial"/>
                <w:bCs/>
                <w:sz w:val="22"/>
                <w:szCs w:val="22"/>
              </w:rPr>
              <w:t>gnybtynas</w:t>
            </w:r>
            <w:proofErr w:type="spellEnd"/>
            <w:r w:rsidRPr="00A3618E">
              <w:rPr>
                <w:rFonts w:ascii="Arial" w:hAnsi="Arial" w:cs="Arial"/>
                <w:bCs/>
                <w:sz w:val="22"/>
                <w:szCs w:val="22"/>
              </w:rPr>
              <w:t xml:space="preserve">, KSSRS ir t.t.),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scheminis pavadinimas, </w:t>
            </w:r>
            <w:proofErr w:type="spellStart"/>
            <w:r w:rsidRPr="00A3618E">
              <w:rPr>
                <w:rFonts w:ascii="Arial" w:hAnsi="Arial" w:cs="Arial"/>
                <w:bCs/>
                <w:sz w:val="22"/>
                <w:szCs w:val="22"/>
              </w:rPr>
              <w:t>aj</w:t>
            </w:r>
            <w:proofErr w:type="spellEnd"/>
            <w:r w:rsidRPr="00A3618E">
              <w:rPr>
                <w:rFonts w:ascii="Arial" w:hAnsi="Arial" w:cs="Arial"/>
                <w:bCs/>
                <w:sz w:val="22"/>
                <w:szCs w:val="22"/>
              </w:rPr>
              <w:t xml:space="preserve"> funkcinis pavadinimas (funkcinė paskirtis).</w:t>
            </w:r>
          </w:p>
        </w:tc>
      </w:tr>
    </w:tbl>
    <w:p w:rsidRPr="00A3618E" w:rsidR="009F57AD" w:rsidP="00496BE0" w:rsidRDefault="009F57AD" w14:paraId="5F4F34ED" w14:textId="77777777">
      <w:pPr>
        <w:pStyle w:val="NoSpacing"/>
        <w:numPr>
          <w:ilvl w:val="0"/>
          <w:numId w:val="0"/>
        </w:numPr>
        <w:ind w:left="882"/>
        <w:rPr>
          <w:rFonts w:ascii="Arial" w:hAnsi="Arial" w:cs="Arial"/>
          <w:bCs/>
          <w:szCs w:val="22"/>
          <w:lang w:val="lt-LT"/>
        </w:rPr>
      </w:pPr>
    </w:p>
    <w:p w:rsidRPr="00A3618E" w:rsidR="00DB46DA" w:rsidP="0000431E" w:rsidRDefault="00DB46DA" w14:paraId="42317A39" w14:textId="77777777">
      <w:pPr>
        <w:pStyle w:val="ListParagraph"/>
        <w:numPr>
          <w:ilvl w:val="1"/>
          <w:numId w:val="15"/>
        </w:numPr>
        <w:rPr>
          <w:rFonts w:ascii="Arial" w:hAnsi="Arial" w:cs="Arial"/>
          <w:sz w:val="22"/>
          <w:szCs w:val="22"/>
        </w:rPr>
      </w:pPr>
      <w:r w:rsidRPr="00A3618E">
        <w:rPr>
          <w:rFonts w:ascii="Arial" w:hAnsi="Arial" w:cs="Arial"/>
          <w:sz w:val="22"/>
          <w:szCs w:val="22"/>
        </w:rPr>
        <w:t>Turi būti perduodami sekantys realaus laiko matavimai (toliau – TM):</w:t>
      </w:r>
    </w:p>
    <w:p w:rsidRPr="00A3618E" w:rsidR="00DB46DA" w:rsidP="00496BE0" w:rsidRDefault="00DB46DA" w14:paraId="51181689" w14:textId="77777777">
      <w:pPr>
        <w:rPr>
          <w:rFonts w:ascii="Arial" w:hAnsi="Arial" w:cs="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57" w:type="dxa"/>
          <w:right w:w="57" w:type="dxa"/>
        </w:tblCellMar>
        <w:tblLook w:val="04A0" w:firstRow="1" w:lastRow="0" w:firstColumn="1" w:lastColumn="0" w:noHBand="0" w:noVBand="1"/>
      </w:tblPr>
      <w:tblGrid>
        <w:gridCol w:w="1370"/>
        <w:gridCol w:w="8825"/>
      </w:tblGrid>
      <w:tr w:rsidRPr="00A3618E" w:rsidR="00DB46DA" w:rsidTr="00EA3794" w14:paraId="4D516F56" w14:textId="77777777">
        <w:trPr>
          <w:tblHeader/>
        </w:trPr>
        <w:tc>
          <w:tcPr>
            <w:tcW w:w="1370" w:type="dxa"/>
            <w:vAlign w:val="center"/>
          </w:tcPr>
          <w:p w:rsidRPr="00A3618E" w:rsidR="00DB46DA" w:rsidP="00EA3794" w:rsidRDefault="00DB46DA" w14:paraId="1180CB62" w14:textId="77777777">
            <w:pPr>
              <w:pStyle w:val="BodyText3"/>
              <w:tabs>
                <w:tab w:val="left" w:pos="720"/>
              </w:tabs>
              <w:spacing w:after="0"/>
              <w:rPr>
                <w:rFonts w:ascii="Arial" w:hAnsi="Arial" w:cs="Arial"/>
                <w:b/>
                <w:sz w:val="22"/>
                <w:szCs w:val="22"/>
              </w:rPr>
            </w:pPr>
            <w:r w:rsidRPr="00A3618E">
              <w:rPr>
                <w:rFonts w:ascii="Arial" w:hAnsi="Arial" w:cs="Arial"/>
                <w:b/>
                <w:sz w:val="22"/>
                <w:szCs w:val="22"/>
              </w:rPr>
              <w:t>Eil.nr.</w:t>
            </w:r>
          </w:p>
        </w:tc>
        <w:tc>
          <w:tcPr>
            <w:tcW w:w="8825" w:type="dxa"/>
            <w:vAlign w:val="center"/>
          </w:tcPr>
          <w:p w:rsidRPr="00A3618E" w:rsidR="00DB46DA" w:rsidP="00EA3794" w:rsidRDefault="00DB46DA" w14:paraId="15071F88" w14:textId="77777777">
            <w:pPr>
              <w:pStyle w:val="BodyText3"/>
              <w:tabs>
                <w:tab w:val="left" w:pos="720"/>
              </w:tabs>
              <w:spacing w:after="0"/>
              <w:rPr>
                <w:rFonts w:ascii="Arial" w:hAnsi="Arial" w:cs="Arial"/>
                <w:b/>
                <w:sz w:val="22"/>
                <w:szCs w:val="22"/>
              </w:rPr>
            </w:pPr>
            <w:r w:rsidRPr="00A3618E">
              <w:rPr>
                <w:rFonts w:ascii="Arial" w:hAnsi="Arial" w:cs="Arial"/>
                <w:b/>
                <w:sz w:val="22"/>
                <w:szCs w:val="22"/>
              </w:rPr>
              <w:t>Realaus laiko matavimų apibūdinimas</w:t>
            </w:r>
          </w:p>
        </w:tc>
      </w:tr>
      <w:tr w:rsidRPr="00A3618E" w:rsidR="00DB46DA" w:rsidTr="00EA3794" w14:paraId="6849DF18" w14:textId="77777777">
        <w:tc>
          <w:tcPr>
            <w:tcW w:w="10195" w:type="dxa"/>
            <w:gridSpan w:val="2"/>
            <w:vAlign w:val="center"/>
          </w:tcPr>
          <w:p w:rsidRPr="00A3618E" w:rsidR="00DB46DA" w:rsidP="00B81F93" w:rsidRDefault="00DB46DA" w14:paraId="4829024B" w14:textId="1B057A7D">
            <w:pPr>
              <w:pStyle w:val="BodyText3"/>
              <w:tabs>
                <w:tab w:val="left" w:pos="720"/>
              </w:tabs>
              <w:spacing w:after="0"/>
              <w:jc w:val="center"/>
              <w:rPr>
                <w:rFonts w:ascii="Arial" w:hAnsi="Arial" w:cs="Arial"/>
                <w:b/>
                <w:i/>
                <w:sz w:val="22"/>
                <w:szCs w:val="22"/>
              </w:rPr>
            </w:pPr>
            <w:r w:rsidRPr="00A3618E">
              <w:rPr>
                <w:rFonts w:ascii="Arial" w:hAnsi="Arial" w:cs="Arial"/>
                <w:b/>
                <w:i/>
                <w:sz w:val="22"/>
                <w:szCs w:val="22"/>
              </w:rPr>
              <w:t xml:space="preserve">TP 110 </w:t>
            </w:r>
            <w:proofErr w:type="spellStart"/>
            <w:r w:rsidRPr="00A3618E">
              <w:rPr>
                <w:rFonts w:ascii="Arial" w:hAnsi="Arial" w:cs="Arial"/>
                <w:b/>
                <w:i/>
                <w:sz w:val="22"/>
                <w:szCs w:val="22"/>
              </w:rPr>
              <w:t>kV</w:t>
            </w:r>
            <w:proofErr w:type="spellEnd"/>
            <w:r w:rsidRPr="00A3618E">
              <w:rPr>
                <w:rFonts w:ascii="Arial" w:hAnsi="Arial" w:cs="Arial"/>
                <w:b/>
                <w:i/>
                <w:sz w:val="22"/>
                <w:szCs w:val="22"/>
              </w:rPr>
              <w:t xml:space="preserve"> matavimai:</w:t>
            </w:r>
          </w:p>
        </w:tc>
      </w:tr>
      <w:tr w:rsidRPr="00A3618E" w:rsidR="00DB46DA" w:rsidTr="00EA3794" w14:paraId="50D816F2" w14:textId="77777777">
        <w:tc>
          <w:tcPr>
            <w:tcW w:w="1370" w:type="dxa"/>
            <w:vAlign w:val="center"/>
          </w:tcPr>
          <w:p w:rsidRPr="00A3618E" w:rsidR="00DB46DA" w:rsidP="00EA3794" w:rsidRDefault="00DB46DA" w14:paraId="7500927A" w14:textId="77777777">
            <w:pPr>
              <w:pStyle w:val="BodyText3"/>
              <w:tabs>
                <w:tab w:val="left" w:pos="720"/>
              </w:tabs>
              <w:spacing w:after="0"/>
              <w:rPr>
                <w:rFonts w:ascii="Arial" w:hAnsi="Arial" w:cs="Arial"/>
                <w:sz w:val="22"/>
                <w:szCs w:val="22"/>
              </w:rPr>
            </w:pPr>
            <w:r w:rsidRPr="00A3618E">
              <w:rPr>
                <w:rFonts w:ascii="Arial" w:hAnsi="Arial" w:cs="Arial"/>
                <w:sz w:val="22"/>
                <w:szCs w:val="22"/>
              </w:rPr>
              <w:t>1 .</w:t>
            </w:r>
          </w:p>
        </w:tc>
        <w:tc>
          <w:tcPr>
            <w:tcW w:w="8825" w:type="dxa"/>
            <w:vAlign w:val="center"/>
          </w:tcPr>
          <w:p w:rsidRPr="00A3618E" w:rsidR="00DB46DA" w:rsidP="00EA3794" w:rsidRDefault="00DB46DA" w14:paraId="32004EB4" w14:textId="77777777">
            <w:pPr>
              <w:pStyle w:val="BodyText3"/>
              <w:tabs>
                <w:tab w:val="left" w:pos="720"/>
              </w:tabs>
              <w:spacing w:after="0"/>
              <w:rPr>
                <w:rFonts w:ascii="Arial" w:hAnsi="Arial" w:cs="Arial"/>
                <w:sz w:val="22"/>
                <w:szCs w:val="22"/>
              </w:rPr>
            </w:pPr>
            <w:r w:rsidRPr="00A3618E">
              <w:rPr>
                <w:rFonts w:ascii="Arial" w:hAnsi="Arial" w:cs="Arial"/>
                <w:sz w:val="22"/>
                <w:szCs w:val="22"/>
              </w:rPr>
              <w:t xml:space="preserve">Per transformatorių 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pusėje:</w:t>
            </w:r>
          </w:p>
        </w:tc>
      </w:tr>
      <w:tr w:rsidRPr="00A3618E" w:rsidR="00DB46DA" w:rsidTr="00EA3794" w14:paraId="6580B047" w14:textId="77777777">
        <w:tc>
          <w:tcPr>
            <w:tcW w:w="1370" w:type="dxa"/>
            <w:vAlign w:val="center"/>
          </w:tcPr>
          <w:p w:rsidRPr="00A3618E" w:rsidR="00DB46DA" w:rsidP="00EA3794" w:rsidRDefault="00DB46DA" w14:paraId="0CF52DAA" w14:textId="77777777">
            <w:pPr>
              <w:pStyle w:val="BodyText3"/>
              <w:tabs>
                <w:tab w:val="left" w:pos="720"/>
              </w:tabs>
              <w:spacing w:after="0"/>
              <w:rPr>
                <w:rFonts w:ascii="Arial" w:hAnsi="Arial" w:cs="Arial"/>
                <w:sz w:val="22"/>
                <w:szCs w:val="22"/>
              </w:rPr>
            </w:pPr>
            <w:r w:rsidRPr="00A3618E">
              <w:rPr>
                <w:rFonts w:ascii="Arial" w:hAnsi="Arial" w:cs="Arial"/>
                <w:sz w:val="22"/>
                <w:szCs w:val="22"/>
              </w:rPr>
              <w:t>1 .1.</w:t>
            </w:r>
          </w:p>
        </w:tc>
        <w:tc>
          <w:tcPr>
            <w:tcW w:w="8825" w:type="dxa"/>
            <w:vAlign w:val="center"/>
          </w:tcPr>
          <w:p w:rsidRPr="00A3618E" w:rsidR="00DB46DA" w:rsidP="00EA3794" w:rsidRDefault="00DB46DA" w14:paraId="34E58DE1" w14:textId="77777777">
            <w:pPr>
              <w:pStyle w:val="BodyText3"/>
              <w:tabs>
                <w:tab w:val="left" w:pos="720"/>
              </w:tabs>
              <w:spacing w:after="0"/>
              <w:rPr>
                <w:rFonts w:ascii="Arial" w:hAnsi="Arial" w:cs="Arial"/>
                <w:sz w:val="22"/>
                <w:szCs w:val="22"/>
              </w:rPr>
            </w:pPr>
            <w:r w:rsidRPr="00A3618E">
              <w:rPr>
                <w:rFonts w:ascii="Arial" w:hAnsi="Arial" w:cs="Arial"/>
                <w:sz w:val="22"/>
                <w:szCs w:val="22"/>
              </w:rPr>
              <w:t xml:space="preserve">     Aktyvioji galia P [MW];</w:t>
            </w:r>
          </w:p>
        </w:tc>
      </w:tr>
      <w:tr w:rsidRPr="00A3618E" w:rsidR="00DB46DA" w:rsidTr="00EA3794" w14:paraId="524ED952" w14:textId="77777777">
        <w:tc>
          <w:tcPr>
            <w:tcW w:w="1370" w:type="dxa"/>
            <w:vAlign w:val="center"/>
          </w:tcPr>
          <w:p w:rsidRPr="00A3618E" w:rsidR="00DB46DA" w:rsidP="00EA3794" w:rsidRDefault="00DB46DA" w14:paraId="14F76ED5" w14:textId="77777777">
            <w:pPr>
              <w:pStyle w:val="BodyText3"/>
              <w:tabs>
                <w:tab w:val="left" w:pos="720"/>
              </w:tabs>
              <w:spacing w:after="0"/>
              <w:rPr>
                <w:rFonts w:ascii="Arial" w:hAnsi="Arial" w:cs="Arial"/>
                <w:sz w:val="22"/>
                <w:szCs w:val="22"/>
              </w:rPr>
            </w:pPr>
            <w:r w:rsidRPr="00A3618E">
              <w:rPr>
                <w:rFonts w:ascii="Arial" w:hAnsi="Arial" w:cs="Arial"/>
                <w:sz w:val="22"/>
                <w:szCs w:val="22"/>
              </w:rPr>
              <w:t>1 .2.</w:t>
            </w:r>
          </w:p>
        </w:tc>
        <w:tc>
          <w:tcPr>
            <w:tcW w:w="8825" w:type="dxa"/>
            <w:vAlign w:val="center"/>
          </w:tcPr>
          <w:p w:rsidRPr="00A3618E" w:rsidR="00DB46DA" w:rsidP="00EA3794" w:rsidRDefault="00DB46DA" w14:paraId="7363AF74" w14:textId="77777777">
            <w:pPr>
              <w:pStyle w:val="BodyText3"/>
              <w:tabs>
                <w:tab w:val="left" w:pos="720"/>
              </w:tabs>
              <w:spacing w:after="0"/>
              <w:rPr>
                <w:rFonts w:ascii="Arial" w:hAnsi="Arial" w:cs="Arial"/>
                <w:sz w:val="22"/>
                <w:szCs w:val="22"/>
              </w:rPr>
            </w:pPr>
            <w:r w:rsidRPr="00A3618E">
              <w:rPr>
                <w:rFonts w:ascii="Arial" w:hAnsi="Arial" w:cs="Arial"/>
                <w:sz w:val="22"/>
                <w:szCs w:val="22"/>
              </w:rPr>
              <w:t xml:space="preserve">     Reaktyvioji galia Q [</w:t>
            </w:r>
            <w:proofErr w:type="spellStart"/>
            <w:r w:rsidRPr="00A3618E">
              <w:rPr>
                <w:rFonts w:ascii="Arial" w:hAnsi="Arial" w:cs="Arial"/>
                <w:sz w:val="22"/>
                <w:szCs w:val="22"/>
              </w:rPr>
              <w:t>MVAr</w:t>
            </w:r>
            <w:proofErr w:type="spellEnd"/>
            <w:r w:rsidRPr="00A3618E">
              <w:rPr>
                <w:rFonts w:ascii="Arial" w:hAnsi="Arial" w:cs="Arial"/>
                <w:sz w:val="22"/>
                <w:szCs w:val="22"/>
              </w:rPr>
              <w:t>];</w:t>
            </w:r>
          </w:p>
        </w:tc>
      </w:tr>
      <w:tr w:rsidRPr="00A3618E" w:rsidR="00DB46DA" w:rsidTr="00EA3794" w14:paraId="15B60461" w14:textId="77777777">
        <w:tc>
          <w:tcPr>
            <w:tcW w:w="1370" w:type="dxa"/>
            <w:vAlign w:val="center"/>
          </w:tcPr>
          <w:p w:rsidRPr="00A3618E" w:rsidR="00DB46DA" w:rsidP="00EA3794" w:rsidRDefault="00DB46DA" w14:paraId="35F3F316" w14:textId="77777777">
            <w:pPr>
              <w:pStyle w:val="BodyText3"/>
              <w:tabs>
                <w:tab w:val="left" w:pos="720"/>
              </w:tabs>
              <w:spacing w:after="0"/>
              <w:rPr>
                <w:rFonts w:ascii="Arial" w:hAnsi="Arial" w:cs="Arial"/>
                <w:sz w:val="22"/>
                <w:szCs w:val="22"/>
              </w:rPr>
            </w:pPr>
            <w:r w:rsidRPr="00A3618E">
              <w:rPr>
                <w:rFonts w:ascii="Arial" w:hAnsi="Arial" w:cs="Arial"/>
                <w:sz w:val="22"/>
                <w:szCs w:val="22"/>
              </w:rPr>
              <w:t>1 .3.</w:t>
            </w:r>
          </w:p>
        </w:tc>
        <w:tc>
          <w:tcPr>
            <w:tcW w:w="8825" w:type="dxa"/>
            <w:vAlign w:val="center"/>
          </w:tcPr>
          <w:p w:rsidRPr="00A3618E" w:rsidR="00DB46DA" w:rsidP="00EA3794" w:rsidRDefault="00DB46DA" w14:paraId="6AC153BA" w14:textId="77777777">
            <w:pPr>
              <w:pStyle w:val="BodyText3"/>
              <w:tabs>
                <w:tab w:val="left" w:pos="720"/>
              </w:tabs>
              <w:spacing w:after="0"/>
              <w:rPr>
                <w:rFonts w:ascii="Arial" w:hAnsi="Arial" w:cs="Arial"/>
                <w:sz w:val="22"/>
                <w:szCs w:val="22"/>
              </w:rPr>
            </w:pPr>
            <w:r w:rsidRPr="00A3618E">
              <w:rPr>
                <w:rFonts w:ascii="Arial" w:hAnsi="Arial" w:cs="Arial"/>
                <w:sz w:val="22"/>
                <w:szCs w:val="22"/>
              </w:rPr>
              <w:t xml:space="preserve">     Srovė I [A].</w:t>
            </w:r>
          </w:p>
        </w:tc>
      </w:tr>
      <w:tr w:rsidRPr="00A3618E" w:rsidR="00DB46DA" w:rsidTr="00EA3794" w14:paraId="6BAE06FB" w14:textId="77777777">
        <w:tc>
          <w:tcPr>
            <w:tcW w:w="1370" w:type="dxa"/>
            <w:vAlign w:val="center"/>
          </w:tcPr>
          <w:p w:rsidRPr="00A3618E" w:rsidR="00DB46DA" w:rsidP="00EA3794" w:rsidRDefault="00DB46DA" w14:paraId="02D2AFBE" w14:textId="77777777">
            <w:pPr>
              <w:pStyle w:val="BodyText3"/>
              <w:tabs>
                <w:tab w:val="left" w:pos="720"/>
              </w:tabs>
              <w:spacing w:after="0"/>
              <w:rPr>
                <w:rFonts w:ascii="Arial" w:hAnsi="Arial" w:cs="Arial"/>
                <w:sz w:val="22"/>
                <w:szCs w:val="22"/>
              </w:rPr>
            </w:pPr>
            <w:r w:rsidRPr="00A3618E">
              <w:rPr>
                <w:rFonts w:ascii="Arial" w:hAnsi="Arial" w:cs="Arial"/>
                <w:sz w:val="22"/>
                <w:szCs w:val="22"/>
              </w:rPr>
              <w:t>2.</w:t>
            </w:r>
          </w:p>
        </w:tc>
        <w:tc>
          <w:tcPr>
            <w:tcW w:w="8825" w:type="dxa"/>
            <w:vAlign w:val="center"/>
          </w:tcPr>
          <w:p w:rsidRPr="00A3618E" w:rsidR="00DB46DA" w:rsidP="00EA3794" w:rsidRDefault="00DB46DA" w14:paraId="67ACCFD5" w14:textId="77777777">
            <w:pPr>
              <w:pStyle w:val="BodyText3"/>
              <w:tabs>
                <w:tab w:val="left" w:pos="720"/>
              </w:tabs>
              <w:spacing w:after="0"/>
              <w:rPr>
                <w:rFonts w:ascii="Arial" w:hAnsi="Arial" w:cs="Arial"/>
                <w:sz w:val="22"/>
                <w:szCs w:val="22"/>
              </w:rPr>
            </w:pPr>
            <w:r w:rsidRPr="00A3618E">
              <w:rPr>
                <w:rFonts w:ascii="Arial" w:hAnsi="Arial" w:cs="Arial"/>
                <w:sz w:val="22"/>
                <w:szCs w:val="22"/>
              </w:rPr>
              <w:t xml:space="preserve">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šynų sekcijos įtampa U [</w:t>
            </w:r>
            <w:proofErr w:type="spellStart"/>
            <w:r w:rsidRPr="00A3618E">
              <w:rPr>
                <w:rFonts w:ascii="Arial" w:hAnsi="Arial" w:cs="Arial"/>
                <w:sz w:val="22"/>
                <w:szCs w:val="22"/>
              </w:rPr>
              <w:t>kV</w:t>
            </w:r>
            <w:proofErr w:type="spellEnd"/>
            <w:r w:rsidRPr="00A3618E">
              <w:rPr>
                <w:rFonts w:ascii="Arial" w:hAnsi="Arial" w:cs="Arial"/>
                <w:sz w:val="22"/>
                <w:szCs w:val="22"/>
              </w:rPr>
              <w:t>];</w:t>
            </w:r>
          </w:p>
        </w:tc>
      </w:tr>
      <w:tr w:rsidRPr="00A3618E" w:rsidR="00DB46DA" w:rsidTr="00EA3794" w14:paraId="58D748D0" w14:textId="77777777">
        <w:tc>
          <w:tcPr>
            <w:tcW w:w="1370" w:type="dxa"/>
            <w:vAlign w:val="center"/>
          </w:tcPr>
          <w:p w:rsidRPr="00A3618E" w:rsidR="00DB46DA" w:rsidP="00EA3794" w:rsidRDefault="00DB46DA" w14:paraId="0E4EAB8B" w14:textId="77777777">
            <w:pPr>
              <w:pStyle w:val="BodyText3"/>
              <w:tabs>
                <w:tab w:val="left" w:pos="720"/>
              </w:tabs>
              <w:spacing w:after="0"/>
              <w:rPr>
                <w:rFonts w:ascii="Arial" w:hAnsi="Arial" w:cs="Arial"/>
                <w:sz w:val="22"/>
                <w:szCs w:val="22"/>
              </w:rPr>
            </w:pPr>
            <w:r w:rsidRPr="00A3618E">
              <w:rPr>
                <w:rFonts w:ascii="Arial" w:hAnsi="Arial" w:cs="Arial"/>
                <w:sz w:val="22"/>
                <w:szCs w:val="22"/>
              </w:rPr>
              <w:t>3.</w:t>
            </w:r>
          </w:p>
        </w:tc>
        <w:tc>
          <w:tcPr>
            <w:tcW w:w="8825" w:type="dxa"/>
            <w:vAlign w:val="center"/>
          </w:tcPr>
          <w:p w:rsidRPr="00A3618E" w:rsidR="00DB46DA" w:rsidP="00EA3794" w:rsidRDefault="00DB46DA" w14:paraId="7B17BDBF" w14:textId="77777777">
            <w:pPr>
              <w:pStyle w:val="BodyText3"/>
              <w:tabs>
                <w:tab w:val="left" w:pos="720"/>
              </w:tabs>
              <w:spacing w:after="0" w:line="276" w:lineRule="auto"/>
              <w:ind w:left="1100" w:hanging="1100"/>
              <w:rPr>
                <w:rFonts w:ascii="Arial" w:hAnsi="Arial" w:cs="Arial"/>
                <w:sz w:val="22"/>
                <w:szCs w:val="22"/>
              </w:rPr>
            </w:pPr>
            <w:r w:rsidRPr="00A3618E">
              <w:rPr>
                <w:rFonts w:ascii="Arial" w:hAnsi="Arial" w:cs="Arial"/>
                <w:sz w:val="22"/>
                <w:szCs w:val="22"/>
              </w:rPr>
              <w:t>Lauko (ASĮ-110) temperatūra t [°C].</w:t>
            </w:r>
          </w:p>
        </w:tc>
      </w:tr>
      <w:tr w:rsidRPr="00A3618E" w:rsidR="00DB46DA" w:rsidTr="00EA3794" w14:paraId="11FE62F1" w14:textId="77777777">
        <w:tc>
          <w:tcPr>
            <w:tcW w:w="1370" w:type="dxa"/>
            <w:vAlign w:val="center"/>
          </w:tcPr>
          <w:p w:rsidRPr="00A3618E" w:rsidR="00DB46DA" w:rsidP="00EA3794" w:rsidRDefault="00DB46DA" w14:paraId="56113A4A" w14:textId="77777777">
            <w:pPr>
              <w:pStyle w:val="BodyText3"/>
              <w:tabs>
                <w:tab w:val="left" w:pos="720"/>
              </w:tabs>
              <w:spacing w:after="0"/>
              <w:rPr>
                <w:rFonts w:ascii="Arial" w:hAnsi="Arial" w:cs="Arial"/>
                <w:sz w:val="22"/>
                <w:szCs w:val="22"/>
              </w:rPr>
            </w:pPr>
            <w:r w:rsidRPr="00A3618E">
              <w:rPr>
                <w:rFonts w:ascii="Arial" w:hAnsi="Arial" w:cs="Arial"/>
                <w:sz w:val="22"/>
                <w:szCs w:val="22"/>
              </w:rPr>
              <w:t>4.</w:t>
            </w:r>
          </w:p>
        </w:tc>
        <w:tc>
          <w:tcPr>
            <w:tcW w:w="8825" w:type="dxa"/>
            <w:vAlign w:val="center"/>
          </w:tcPr>
          <w:p w:rsidRPr="00A3618E" w:rsidR="00DB46DA" w:rsidP="00EA3794" w:rsidRDefault="00DB46DA" w14:paraId="6DF603D8" w14:textId="77777777">
            <w:pPr>
              <w:pStyle w:val="BodyText3"/>
              <w:tabs>
                <w:tab w:val="left" w:pos="720"/>
              </w:tabs>
              <w:spacing w:after="0"/>
              <w:rPr>
                <w:rFonts w:ascii="Arial" w:hAnsi="Arial" w:cs="Arial"/>
                <w:sz w:val="22"/>
                <w:szCs w:val="22"/>
              </w:rPr>
            </w:pPr>
            <w:r w:rsidRPr="00A3618E">
              <w:rPr>
                <w:rFonts w:ascii="Arial" w:hAnsi="Arial" w:cs="Arial"/>
                <w:sz w:val="22"/>
                <w:szCs w:val="22"/>
              </w:rPr>
              <w:t>Perdavimo tinklo kintamosios srovės savųjų reikmių skydas (KSSRS):</w:t>
            </w:r>
          </w:p>
        </w:tc>
      </w:tr>
      <w:tr w:rsidRPr="00A3618E" w:rsidR="00DB46DA" w:rsidTr="00EA3794" w14:paraId="3E97FF29" w14:textId="77777777">
        <w:tc>
          <w:tcPr>
            <w:tcW w:w="1370" w:type="dxa"/>
            <w:vAlign w:val="center"/>
          </w:tcPr>
          <w:p w:rsidRPr="00A3618E" w:rsidR="00DB46DA" w:rsidP="00EA3794" w:rsidRDefault="00DB46DA" w14:paraId="6726798F" w14:textId="77777777">
            <w:pPr>
              <w:pStyle w:val="BodyText3"/>
              <w:tabs>
                <w:tab w:val="left" w:pos="720"/>
              </w:tabs>
              <w:spacing w:after="0"/>
              <w:rPr>
                <w:rFonts w:ascii="Arial" w:hAnsi="Arial" w:cs="Arial"/>
                <w:sz w:val="22"/>
                <w:szCs w:val="22"/>
              </w:rPr>
            </w:pPr>
            <w:r w:rsidRPr="00A3618E">
              <w:rPr>
                <w:rFonts w:ascii="Arial" w:hAnsi="Arial" w:cs="Arial"/>
                <w:sz w:val="22"/>
                <w:szCs w:val="22"/>
              </w:rPr>
              <w:t>4.1.</w:t>
            </w:r>
          </w:p>
        </w:tc>
        <w:tc>
          <w:tcPr>
            <w:tcW w:w="8825" w:type="dxa"/>
            <w:vAlign w:val="center"/>
          </w:tcPr>
          <w:p w:rsidRPr="00A3618E" w:rsidR="00DB46DA" w:rsidP="00EA3794" w:rsidRDefault="00DB46DA" w14:paraId="4A126420" w14:textId="77777777">
            <w:pPr>
              <w:pStyle w:val="BodyText3"/>
              <w:tabs>
                <w:tab w:val="left" w:pos="720"/>
              </w:tabs>
              <w:spacing w:after="0"/>
              <w:ind w:left="340" w:hanging="340"/>
              <w:rPr>
                <w:rFonts w:ascii="Arial" w:hAnsi="Arial" w:cs="Arial"/>
                <w:sz w:val="22"/>
                <w:szCs w:val="22"/>
              </w:rPr>
            </w:pPr>
            <w:r w:rsidRPr="00A3618E">
              <w:rPr>
                <w:rFonts w:ascii="Arial" w:hAnsi="Arial" w:cs="Arial"/>
                <w:sz w:val="22"/>
                <w:szCs w:val="22"/>
              </w:rPr>
              <w:t xml:space="preserve">      KSSRS įvado fazinė srovė </w:t>
            </w:r>
            <w:proofErr w:type="spellStart"/>
            <w:r w:rsidRPr="00A3618E">
              <w:rPr>
                <w:rFonts w:ascii="Arial" w:hAnsi="Arial" w:cs="Arial"/>
                <w:sz w:val="22"/>
                <w:szCs w:val="22"/>
              </w:rPr>
              <w:t>If</w:t>
            </w:r>
            <w:proofErr w:type="spellEnd"/>
            <w:r w:rsidRPr="00A3618E">
              <w:rPr>
                <w:rFonts w:ascii="Arial" w:hAnsi="Arial" w:cs="Arial"/>
                <w:sz w:val="22"/>
                <w:szCs w:val="22"/>
              </w:rPr>
              <w:t xml:space="preserve"> [A] (reikalinga tik vienos fazės);</w:t>
            </w:r>
          </w:p>
        </w:tc>
      </w:tr>
      <w:tr w:rsidRPr="00A3618E" w:rsidR="00DB46DA" w:rsidTr="00EA3794" w14:paraId="75C6E255" w14:textId="77777777">
        <w:tc>
          <w:tcPr>
            <w:tcW w:w="1370" w:type="dxa"/>
            <w:vAlign w:val="center"/>
          </w:tcPr>
          <w:p w:rsidRPr="00A3618E" w:rsidR="00DB46DA" w:rsidP="00EA3794" w:rsidRDefault="00DB46DA" w14:paraId="68249212" w14:textId="77777777">
            <w:pPr>
              <w:pStyle w:val="BodyText3"/>
              <w:tabs>
                <w:tab w:val="left" w:pos="720"/>
              </w:tabs>
              <w:spacing w:after="0"/>
              <w:rPr>
                <w:rFonts w:ascii="Arial" w:hAnsi="Arial" w:cs="Arial"/>
                <w:sz w:val="22"/>
                <w:szCs w:val="22"/>
              </w:rPr>
            </w:pPr>
            <w:r w:rsidRPr="00A3618E">
              <w:rPr>
                <w:rFonts w:ascii="Arial" w:hAnsi="Arial" w:cs="Arial"/>
                <w:sz w:val="22"/>
                <w:szCs w:val="22"/>
              </w:rPr>
              <w:t>4.2.</w:t>
            </w:r>
          </w:p>
        </w:tc>
        <w:tc>
          <w:tcPr>
            <w:tcW w:w="8825" w:type="dxa"/>
            <w:vAlign w:val="center"/>
          </w:tcPr>
          <w:p w:rsidRPr="00A3618E" w:rsidR="00DB46DA" w:rsidP="00EA3794" w:rsidRDefault="00DB46DA" w14:paraId="5E04B5FF" w14:textId="77777777">
            <w:pPr>
              <w:pStyle w:val="BodyText3"/>
              <w:tabs>
                <w:tab w:val="left" w:pos="720"/>
              </w:tabs>
              <w:spacing w:after="0"/>
              <w:ind w:left="340" w:hanging="340"/>
              <w:rPr>
                <w:rFonts w:ascii="Arial" w:hAnsi="Arial" w:cs="Arial"/>
                <w:sz w:val="22"/>
                <w:szCs w:val="22"/>
              </w:rPr>
            </w:pPr>
            <w:r w:rsidRPr="00A3618E">
              <w:rPr>
                <w:rFonts w:ascii="Arial" w:hAnsi="Arial" w:cs="Arial"/>
                <w:sz w:val="22"/>
                <w:szCs w:val="22"/>
              </w:rPr>
              <w:t xml:space="preserve">      KSSRS šynų sekcijos linijinė įtampa UL [V] (reikalinga nuo dviejų kitų likusių fazių, kur nematuojama fazinė srovė).</w:t>
            </w:r>
          </w:p>
        </w:tc>
      </w:tr>
      <w:tr w:rsidRPr="00A3618E" w:rsidR="00DB46DA" w:rsidTr="00EA3794" w14:paraId="3C5A007A" w14:textId="77777777">
        <w:tc>
          <w:tcPr>
            <w:tcW w:w="1370" w:type="dxa"/>
            <w:vAlign w:val="center"/>
          </w:tcPr>
          <w:p w:rsidRPr="00A3618E" w:rsidR="00DB46DA" w:rsidP="00EA3794" w:rsidRDefault="00DB46DA" w14:paraId="69E5C9E4" w14:textId="77777777">
            <w:pPr>
              <w:pStyle w:val="BodyText3"/>
              <w:tabs>
                <w:tab w:val="left" w:pos="720"/>
              </w:tabs>
              <w:spacing w:after="0"/>
              <w:rPr>
                <w:rFonts w:ascii="Arial" w:hAnsi="Arial" w:cs="Arial"/>
                <w:sz w:val="22"/>
                <w:szCs w:val="22"/>
              </w:rPr>
            </w:pPr>
            <w:r w:rsidRPr="00A3618E">
              <w:rPr>
                <w:rFonts w:ascii="Arial" w:hAnsi="Arial" w:cs="Arial"/>
                <w:sz w:val="22"/>
                <w:szCs w:val="22"/>
              </w:rPr>
              <w:t>5.</w:t>
            </w:r>
          </w:p>
        </w:tc>
        <w:tc>
          <w:tcPr>
            <w:tcW w:w="8825" w:type="dxa"/>
            <w:vAlign w:val="center"/>
          </w:tcPr>
          <w:p w:rsidRPr="00A3618E" w:rsidR="00DB46DA" w:rsidP="00EA3794" w:rsidRDefault="00DB46DA" w14:paraId="2F7F2923" w14:textId="77777777">
            <w:pPr>
              <w:pStyle w:val="BodyText3"/>
              <w:tabs>
                <w:tab w:val="left" w:pos="720"/>
              </w:tabs>
              <w:spacing w:after="0"/>
              <w:rPr>
                <w:rFonts w:ascii="Arial" w:hAnsi="Arial" w:cs="Arial"/>
                <w:sz w:val="22"/>
                <w:szCs w:val="22"/>
              </w:rPr>
            </w:pPr>
            <w:r w:rsidRPr="00A3618E">
              <w:rPr>
                <w:rFonts w:ascii="Arial" w:hAnsi="Arial" w:cs="Arial"/>
                <w:sz w:val="22"/>
                <w:szCs w:val="22"/>
              </w:rPr>
              <w:t>Perdavimo tinklo nuolatinės srovės savųjų reikmių skydas (NSSRS):</w:t>
            </w:r>
          </w:p>
        </w:tc>
      </w:tr>
      <w:tr w:rsidRPr="00A3618E" w:rsidR="00DB46DA" w:rsidTr="00EA3794" w14:paraId="76B05747" w14:textId="77777777">
        <w:tc>
          <w:tcPr>
            <w:tcW w:w="1370" w:type="dxa"/>
            <w:vAlign w:val="center"/>
          </w:tcPr>
          <w:p w:rsidRPr="00A3618E" w:rsidR="00DB46DA" w:rsidP="00EA3794" w:rsidRDefault="00DB46DA" w14:paraId="63D11D36" w14:textId="77777777">
            <w:pPr>
              <w:pStyle w:val="BodyText3"/>
              <w:tabs>
                <w:tab w:val="left" w:pos="720"/>
              </w:tabs>
              <w:spacing w:after="0"/>
              <w:rPr>
                <w:rFonts w:ascii="Arial" w:hAnsi="Arial" w:cs="Arial"/>
                <w:sz w:val="22"/>
                <w:szCs w:val="22"/>
              </w:rPr>
            </w:pPr>
            <w:r w:rsidRPr="00A3618E">
              <w:rPr>
                <w:rFonts w:ascii="Arial" w:hAnsi="Arial" w:cs="Arial"/>
                <w:sz w:val="22"/>
                <w:szCs w:val="22"/>
              </w:rPr>
              <w:t>5.1.</w:t>
            </w:r>
          </w:p>
        </w:tc>
        <w:tc>
          <w:tcPr>
            <w:tcW w:w="8825" w:type="dxa"/>
            <w:vAlign w:val="center"/>
          </w:tcPr>
          <w:p w:rsidRPr="00A3618E" w:rsidR="00DB46DA" w:rsidP="00EA3794" w:rsidRDefault="00DB46DA" w14:paraId="685A991A" w14:textId="77777777">
            <w:pPr>
              <w:pStyle w:val="BodyText3"/>
              <w:tabs>
                <w:tab w:val="left" w:pos="720"/>
              </w:tabs>
              <w:spacing w:after="0"/>
              <w:ind w:left="340" w:hanging="340"/>
              <w:rPr>
                <w:rFonts w:ascii="Arial" w:hAnsi="Arial" w:cs="Arial"/>
                <w:sz w:val="22"/>
                <w:szCs w:val="22"/>
              </w:rPr>
            </w:pPr>
            <w:r w:rsidRPr="00A3618E">
              <w:rPr>
                <w:rFonts w:ascii="Arial" w:hAnsi="Arial" w:cs="Arial"/>
                <w:sz w:val="22"/>
                <w:szCs w:val="22"/>
              </w:rPr>
              <w:t xml:space="preserve">      NSSRS akumuliatorių baterijos kroviklio srovė [A];</w:t>
            </w:r>
          </w:p>
        </w:tc>
      </w:tr>
      <w:tr w:rsidRPr="00A3618E" w:rsidR="00DB46DA" w:rsidTr="00EA3794" w14:paraId="519530E1" w14:textId="77777777">
        <w:tc>
          <w:tcPr>
            <w:tcW w:w="1370" w:type="dxa"/>
            <w:vAlign w:val="center"/>
          </w:tcPr>
          <w:p w:rsidRPr="00A3618E" w:rsidR="00DB46DA" w:rsidP="00EA3794" w:rsidRDefault="00DB46DA" w14:paraId="66114104" w14:textId="77777777">
            <w:pPr>
              <w:pStyle w:val="BodyText3"/>
              <w:tabs>
                <w:tab w:val="left" w:pos="720"/>
              </w:tabs>
              <w:spacing w:after="0"/>
              <w:rPr>
                <w:rFonts w:ascii="Arial" w:hAnsi="Arial" w:cs="Arial"/>
                <w:sz w:val="22"/>
                <w:szCs w:val="22"/>
              </w:rPr>
            </w:pPr>
            <w:r w:rsidRPr="00A3618E">
              <w:rPr>
                <w:rFonts w:ascii="Arial" w:hAnsi="Arial" w:cs="Arial"/>
                <w:sz w:val="22"/>
                <w:szCs w:val="22"/>
              </w:rPr>
              <w:t>5.2.</w:t>
            </w:r>
          </w:p>
        </w:tc>
        <w:tc>
          <w:tcPr>
            <w:tcW w:w="8825" w:type="dxa"/>
            <w:vAlign w:val="center"/>
          </w:tcPr>
          <w:p w:rsidRPr="00A3618E" w:rsidR="00DB46DA" w:rsidP="00EA3794" w:rsidRDefault="00DB46DA" w14:paraId="3EF82AF8" w14:textId="77777777">
            <w:pPr>
              <w:pStyle w:val="BodyText3"/>
              <w:tabs>
                <w:tab w:val="left" w:pos="720"/>
              </w:tabs>
              <w:spacing w:after="0"/>
              <w:ind w:left="340" w:hanging="340"/>
              <w:rPr>
                <w:rFonts w:ascii="Arial" w:hAnsi="Arial" w:cs="Arial"/>
                <w:sz w:val="22"/>
                <w:szCs w:val="22"/>
              </w:rPr>
            </w:pPr>
            <w:r w:rsidRPr="00A3618E">
              <w:rPr>
                <w:rFonts w:ascii="Arial" w:hAnsi="Arial" w:cs="Arial"/>
                <w:sz w:val="22"/>
                <w:szCs w:val="22"/>
              </w:rPr>
              <w:t xml:space="preserve">      NSSRS akumuliatorių baterijos įtampa U [V].</w:t>
            </w:r>
          </w:p>
        </w:tc>
      </w:tr>
      <w:tr w:rsidRPr="00A3618E" w:rsidR="00DB46DA" w:rsidTr="00EA3794" w14:paraId="45F3484A" w14:textId="77777777">
        <w:tc>
          <w:tcPr>
            <w:tcW w:w="1370" w:type="dxa"/>
            <w:vAlign w:val="center"/>
          </w:tcPr>
          <w:p w:rsidRPr="00A3618E" w:rsidR="00DB46DA" w:rsidP="00EA3794" w:rsidRDefault="00DB46DA" w14:paraId="6380F7D6" w14:textId="77777777">
            <w:pPr>
              <w:pStyle w:val="BodyText3"/>
              <w:tabs>
                <w:tab w:val="left" w:pos="720"/>
              </w:tabs>
              <w:spacing w:after="0"/>
              <w:rPr>
                <w:rFonts w:ascii="Arial" w:hAnsi="Arial" w:cs="Arial"/>
                <w:sz w:val="22"/>
                <w:szCs w:val="22"/>
              </w:rPr>
            </w:pPr>
            <w:r w:rsidRPr="00A3618E">
              <w:rPr>
                <w:rFonts w:ascii="Arial" w:hAnsi="Arial" w:cs="Arial"/>
                <w:sz w:val="22"/>
                <w:szCs w:val="22"/>
              </w:rPr>
              <w:t>6.</w:t>
            </w:r>
          </w:p>
        </w:tc>
        <w:tc>
          <w:tcPr>
            <w:tcW w:w="8825" w:type="dxa"/>
            <w:vAlign w:val="center"/>
          </w:tcPr>
          <w:p w:rsidRPr="00A3618E" w:rsidR="00DB46DA" w:rsidP="00EA3794" w:rsidRDefault="00DB46DA" w14:paraId="65B0AD3F" w14:textId="77777777">
            <w:pPr>
              <w:pStyle w:val="BodyText3"/>
              <w:tabs>
                <w:tab w:val="left" w:pos="720"/>
              </w:tabs>
              <w:spacing w:after="0"/>
              <w:rPr>
                <w:rFonts w:ascii="Arial" w:hAnsi="Arial" w:cs="Arial"/>
                <w:sz w:val="22"/>
                <w:szCs w:val="22"/>
              </w:rPr>
            </w:pPr>
            <w:r w:rsidRPr="00A3618E">
              <w:rPr>
                <w:rFonts w:ascii="Arial" w:hAnsi="Arial" w:cs="Arial"/>
                <w:sz w:val="22"/>
                <w:szCs w:val="22"/>
              </w:rPr>
              <w:t>Perdavimo tinklo įrenginių valdymo punkto patalpa (VPP):</w:t>
            </w:r>
          </w:p>
        </w:tc>
      </w:tr>
      <w:tr w:rsidRPr="00A3618E" w:rsidR="00DB46DA" w:rsidTr="00EA3794" w14:paraId="1B9D212F" w14:textId="77777777">
        <w:tc>
          <w:tcPr>
            <w:tcW w:w="1370" w:type="dxa"/>
            <w:vAlign w:val="center"/>
          </w:tcPr>
          <w:p w:rsidRPr="00A3618E" w:rsidR="00DB46DA" w:rsidP="00EA3794" w:rsidRDefault="00DB46DA" w14:paraId="21292922" w14:textId="77777777">
            <w:pPr>
              <w:pStyle w:val="BodyText3"/>
              <w:tabs>
                <w:tab w:val="left" w:pos="720"/>
              </w:tabs>
              <w:spacing w:after="0"/>
              <w:rPr>
                <w:rFonts w:ascii="Arial" w:hAnsi="Arial" w:cs="Arial"/>
                <w:sz w:val="22"/>
                <w:szCs w:val="22"/>
              </w:rPr>
            </w:pPr>
            <w:r w:rsidRPr="00A3618E">
              <w:rPr>
                <w:rFonts w:ascii="Arial" w:hAnsi="Arial" w:cs="Arial"/>
                <w:sz w:val="22"/>
                <w:szCs w:val="22"/>
              </w:rPr>
              <w:t>6.1.</w:t>
            </w:r>
          </w:p>
        </w:tc>
        <w:tc>
          <w:tcPr>
            <w:tcW w:w="8825" w:type="dxa"/>
            <w:vAlign w:val="center"/>
          </w:tcPr>
          <w:p w:rsidRPr="00A3618E" w:rsidR="00DB46DA" w:rsidP="00EA3794" w:rsidRDefault="00DB46DA" w14:paraId="431BC68F" w14:textId="77777777">
            <w:pPr>
              <w:pStyle w:val="BodyText3"/>
              <w:tabs>
                <w:tab w:val="left" w:pos="720"/>
              </w:tabs>
              <w:spacing w:after="0"/>
              <w:ind w:left="340" w:hanging="340"/>
              <w:rPr>
                <w:rFonts w:ascii="Arial" w:hAnsi="Arial" w:cs="Arial"/>
                <w:sz w:val="22"/>
                <w:szCs w:val="22"/>
              </w:rPr>
            </w:pPr>
            <w:r w:rsidRPr="00A3618E">
              <w:rPr>
                <w:rFonts w:ascii="Arial" w:hAnsi="Arial" w:cs="Arial"/>
                <w:sz w:val="22"/>
                <w:szCs w:val="22"/>
              </w:rPr>
              <w:t xml:space="preserve">      Valdymo punkto patalpos temperatūra t [°C];</w:t>
            </w:r>
          </w:p>
        </w:tc>
      </w:tr>
      <w:tr w:rsidRPr="00A3618E" w:rsidR="00DB46DA" w:rsidTr="00EA3794" w14:paraId="74C8F0EF" w14:textId="77777777">
        <w:tc>
          <w:tcPr>
            <w:tcW w:w="1370" w:type="dxa"/>
            <w:vAlign w:val="center"/>
          </w:tcPr>
          <w:p w:rsidRPr="00A3618E" w:rsidR="00DB46DA" w:rsidP="00EA3794" w:rsidRDefault="00DB46DA" w14:paraId="760EDB9E" w14:textId="77777777">
            <w:pPr>
              <w:pStyle w:val="BodyText3"/>
              <w:tabs>
                <w:tab w:val="left" w:pos="720"/>
              </w:tabs>
              <w:spacing w:after="0"/>
              <w:rPr>
                <w:rFonts w:ascii="Arial" w:hAnsi="Arial" w:cs="Arial"/>
                <w:sz w:val="22"/>
                <w:szCs w:val="22"/>
              </w:rPr>
            </w:pPr>
            <w:r w:rsidRPr="00A3618E">
              <w:rPr>
                <w:rFonts w:ascii="Arial" w:hAnsi="Arial" w:cs="Arial"/>
                <w:sz w:val="22"/>
                <w:szCs w:val="22"/>
              </w:rPr>
              <w:t>6.2.</w:t>
            </w:r>
          </w:p>
        </w:tc>
        <w:tc>
          <w:tcPr>
            <w:tcW w:w="8825" w:type="dxa"/>
            <w:vAlign w:val="center"/>
          </w:tcPr>
          <w:p w:rsidRPr="00A3618E" w:rsidR="00DB46DA" w:rsidP="00EA3794" w:rsidRDefault="00DB46DA" w14:paraId="330C2A8B" w14:textId="77777777">
            <w:pPr>
              <w:pStyle w:val="BodyText3"/>
              <w:tabs>
                <w:tab w:val="left" w:pos="720"/>
              </w:tabs>
              <w:spacing w:after="0"/>
              <w:ind w:left="227" w:hanging="567"/>
              <w:rPr>
                <w:rFonts w:ascii="Arial" w:hAnsi="Arial" w:cs="Arial"/>
                <w:sz w:val="22"/>
                <w:szCs w:val="22"/>
              </w:rPr>
            </w:pPr>
            <w:r w:rsidRPr="00A3618E">
              <w:rPr>
                <w:rFonts w:ascii="Arial" w:hAnsi="Arial" w:cs="Arial"/>
                <w:sz w:val="22"/>
                <w:szCs w:val="22"/>
              </w:rPr>
              <w:t xml:space="preserve">            Valdymo punkto patalpos santykinis drėgnumas [%]</w:t>
            </w:r>
          </w:p>
        </w:tc>
      </w:tr>
      <w:tr w:rsidRPr="00A3618E" w:rsidR="00DB46DA" w:rsidTr="00EA3794" w14:paraId="53275EA4" w14:textId="77777777">
        <w:tc>
          <w:tcPr>
            <w:tcW w:w="1370" w:type="dxa"/>
            <w:vAlign w:val="center"/>
          </w:tcPr>
          <w:p w:rsidRPr="00A3618E" w:rsidR="00DB46DA" w:rsidP="00EA3794" w:rsidRDefault="00DB46DA" w14:paraId="5BCFE3E1" w14:textId="77777777">
            <w:pPr>
              <w:pStyle w:val="BodyText3"/>
              <w:tabs>
                <w:tab w:val="left" w:pos="720"/>
              </w:tabs>
              <w:spacing w:after="0"/>
              <w:rPr>
                <w:rFonts w:ascii="Arial" w:hAnsi="Arial" w:cs="Arial"/>
                <w:sz w:val="22"/>
                <w:szCs w:val="22"/>
              </w:rPr>
            </w:pPr>
            <w:r w:rsidRPr="00A3618E">
              <w:rPr>
                <w:rFonts w:ascii="Arial" w:hAnsi="Arial" w:cs="Arial"/>
                <w:sz w:val="22"/>
                <w:szCs w:val="22"/>
              </w:rPr>
              <w:t>7.</w:t>
            </w:r>
          </w:p>
        </w:tc>
        <w:tc>
          <w:tcPr>
            <w:tcW w:w="8825" w:type="dxa"/>
            <w:vAlign w:val="center"/>
          </w:tcPr>
          <w:p w:rsidRPr="00A3618E" w:rsidR="00DB46DA" w:rsidP="00EA3794" w:rsidRDefault="00DB46DA" w14:paraId="51660DAC" w14:textId="77777777">
            <w:pPr>
              <w:pStyle w:val="BodyText3"/>
              <w:tabs>
                <w:tab w:val="left" w:pos="720"/>
              </w:tabs>
              <w:spacing w:after="0"/>
              <w:rPr>
                <w:rFonts w:ascii="Arial" w:hAnsi="Arial" w:cs="Arial"/>
                <w:sz w:val="22"/>
                <w:szCs w:val="22"/>
              </w:rPr>
            </w:pPr>
            <w:proofErr w:type="spellStart"/>
            <w:r w:rsidRPr="00A3618E">
              <w:rPr>
                <w:rFonts w:ascii="Arial" w:hAnsi="Arial" w:cs="Arial"/>
                <w:sz w:val="22"/>
                <w:szCs w:val="22"/>
              </w:rPr>
              <w:t>Prijunginių</w:t>
            </w:r>
            <w:proofErr w:type="spellEnd"/>
            <w:r w:rsidRPr="00A3618E">
              <w:rPr>
                <w:rFonts w:ascii="Arial" w:hAnsi="Arial" w:cs="Arial"/>
                <w:sz w:val="22"/>
                <w:szCs w:val="22"/>
              </w:rPr>
              <w:t xml:space="preserve"> RAA nuostatų grupės grįžtamasis matavimas, kuomet RAA nuostatų grupės valdomos analoginio tipo (angl. </w:t>
            </w:r>
            <w:proofErr w:type="spellStart"/>
            <w:r w:rsidRPr="00A3618E">
              <w:rPr>
                <w:rFonts w:ascii="Arial" w:hAnsi="Arial" w:cs="Arial"/>
                <w:sz w:val="22"/>
                <w:szCs w:val="22"/>
              </w:rPr>
              <w:t>SetPoint</w:t>
            </w:r>
            <w:proofErr w:type="spellEnd"/>
            <w:r w:rsidRPr="00A3618E">
              <w:rPr>
                <w:rFonts w:ascii="Arial" w:hAnsi="Arial" w:cs="Arial"/>
                <w:sz w:val="22"/>
                <w:szCs w:val="22"/>
              </w:rPr>
              <w:t>) komandomis.</w:t>
            </w:r>
          </w:p>
        </w:tc>
      </w:tr>
      <w:tr w:rsidRPr="00A3618E" w:rsidR="00DB46DA" w:rsidTr="00EA3794" w14:paraId="06205448" w14:textId="77777777">
        <w:tc>
          <w:tcPr>
            <w:tcW w:w="10195" w:type="dxa"/>
            <w:gridSpan w:val="2"/>
            <w:vAlign w:val="center"/>
          </w:tcPr>
          <w:p w:rsidRPr="00A3618E" w:rsidR="00DB46DA" w:rsidP="00B81F93" w:rsidRDefault="00DB46DA" w14:paraId="2866ADA5" w14:textId="77777777">
            <w:pPr>
              <w:pStyle w:val="BodyText3"/>
              <w:tabs>
                <w:tab w:val="left" w:pos="720"/>
              </w:tabs>
              <w:spacing w:after="0"/>
              <w:jc w:val="center"/>
              <w:rPr>
                <w:rFonts w:ascii="Arial" w:hAnsi="Arial" w:cs="Arial"/>
                <w:b/>
                <w:i/>
                <w:sz w:val="22"/>
                <w:szCs w:val="22"/>
              </w:rPr>
            </w:pPr>
            <w:r w:rsidRPr="00A3618E">
              <w:rPr>
                <w:rFonts w:ascii="Arial" w:hAnsi="Arial" w:cs="Arial"/>
                <w:b/>
                <w:i/>
                <w:sz w:val="22"/>
                <w:szCs w:val="22"/>
              </w:rPr>
              <w:t>Bendros pastabos:</w:t>
            </w:r>
          </w:p>
        </w:tc>
      </w:tr>
      <w:tr w:rsidRPr="00A3618E" w:rsidR="00DB46DA" w:rsidTr="00EA3794" w14:paraId="1C292934" w14:textId="77777777">
        <w:tc>
          <w:tcPr>
            <w:tcW w:w="1370" w:type="dxa"/>
            <w:vAlign w:val="center"/>
          </w:tcPr>
          <w:p w:rsidRPr="00A3618E" w:rsidR="00DB46DA" w:rsidP="00EA3794" w:rsidRDefault="00DB46DA" w14:paraId="214E109F" w14:textId="77777777">
            <w:pPr>
              <w:pStyle w:val="BodyText3"/>
              <w:tabs>
                <w:tab w:val="left" w:pos="720"/>
              </w:tabs>
              <w:spacing w:after="0"/>
              <w:rPr>
                <w:rFonts w:ascii="Arial" w:hAnsi="Arial" w:cs="Arial"/>
                <w:sz w:val="22"/>
                <w:szCs w:val="22"/>
              </w:rPr>
            </w:pPr>
            <w:r w:rsidRPr="00A3618E">
              <w:rPr>
                <w:rFonts w:ascii="Arial" w:hAnsi="Arial" w:cs="Arial"/>
                <w:sz w:val="22"/>
                <w:szCs w:val="22"/>
              </w:rPr>
              <w:t>8.</w:t>
            </w:r>
          </w:p>
        </w:tc>
        <w:tc>
          <w:tcPr>
            <w:tcW w:w="8825" w:type="dxa"/>
            <w:vAlign w:val="center"/>
          </w:tcPr>
          <w:p w:rsidRPr="00A3618E" w:rsidR="00DB46DA" w:rsidP="00EA3794" w:rsidRDefault="00DB46DA" w14:paraId="4AE05BA8" w14:textId="77777777">
            <w:pPr>
              <w:pStyle w:val="BodyText3"/>
              <w:tabs>
                <w:tab w:val="left" w:pos="720"/>
              </w:tabs>
              <w:spacing w:after="0"/>
              <w:rPr>
                <w:rFonts w:ascii="Arial" w:hAnsi="Arial" w:cs="Arial"/>
                <w:sz w:val="22"/>
                <w:szCs w:val="22"/>
              </w:rPr>
            </w:pPr>
            <w:r w:rsidRPr="00A3618E">
              <w:rPr>
                <w:rFonts w:ascii="Arial" w:hAnsi="Arial" w:cs="Arial"/>
                <w:sz w:val="22"/>
                <w:szCs w:val="22"/>
              </w:rPr>
              <w:t xml:space="preserve">Matavimai turi būti perduodami visiems 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w:t>
            </w:r>
            <w:proofErr w:type="spellStart"/>
            <w:r w:rsidRPr="00A3618E">
              <w:rPr>
                <w:rFonts w:ascii="Arial" w:hAnsi="Arial" w:cs="Arial"/>
                <w:sz w:val="22"/>
                <w:szCs w:val="22"/>
              </w:rPr>
              <w:t>prijunginiams</w:t>
            </w:r>
            <w:proofErr w:type="spellEnd"/>
            <w:r w:rsidRPr="00A3618E">
              <w:rPr>
                <w:rFonts w:ascii="Arial" w:hAnsi="Arial" w:cs="Arial"/>
                <w:sz w:val="22"/>
                <w:szCs w:val="22"/>
              </w:rPr>
              <w:t xml:space="preserve"> užtikrinant nurodytą paklaidą </w:t>
            </w:r>
            <w:proofErr w:type="spellStart"/>
            <w:r w:rsidRPr="00A3618E">
              <w:rPr>
                <w:rFonts w:ascii="Arial" w:hAnsi="Arial" w:cs="Arial"/>
                <w:sz w:val="22"/>
                <w:szCs w:val="22"/>
              </w:rPr>
              <w:t>t.y</w:t>
            </w:r>
            <w:proofErr w:type="spellEnd"/>
            <w:r w:rsidRPr="00A3618E">
              <w:rPr>
                <w:rFonts w:ascii="Arial" w:hAnsi="Arial" w:cs="Arial"/>
                <w:sz w:val="22"/>
                <w:szCs w:val="22"/>
              </w:rPr>
              <w:t xml:space="preserve">. </w:t>
            </w:r>
            <w:r w:rsidRPr="00A3618E">
              <w:rPr>
                <w:rFonts w:ascii="Arial" w:hAnsi="Arial" w:cs="Arial"/>
                <w:sz w:val="22"/>
                <w:szCs w:val="22"/>
              </w:rPr>
              <w:sym w:font="Symbol" w:char="F0A3"/>
            </w:r>
            <w:r w:rsidRPr="00A3618E">
              <w:rPr>
                <w:rFonts w:ascii="Arial" w:hAnsi="Arial" w:cs="Arial"/>
                <w:sz w:val="22"/>
                <w:szCs w:val="22"/>
              </w:rPr>
              <w:t xml:space="preserve"> 1 %. 0,4 </w:t>
            </w:r>
            <w:proofErr w:type="spellStart"/>
            <w:r w:rsidRPr="00A3618E">
              <w:rPr>
                <w:rFonts w:ascii="Arial" w:hAnsi="Arial" w:cs="Arial"/>
                <w:sz w:val="22"/>
                <w:szCs w:val="22"/>
              </w:rPr>
              <w:t>kV</w:t>
            </w:r>
            <w:proofErr w:type="spellEnd"/>
            <w:r w:rsidRPr="00A3618E">
              <w:rPr>
                <w:rFonts w:ascii="Arial" w:hAnsi="Arial" w:cs="Arial"/>
                <w:sz w:val="22"/>
                <w:szCs w:val="22"/>
              </w:rPr>
              <w:t xml:space="preserve"> KSSRS, 0,2 </w:t>
            </w:r>
            <w:proofErr w:type="spellStart"/>
            <w:r w:rsidRPr="00A3618E">
              <w:rPr>
                <w:rFonts w:ascii="Arial" w:hAnsi="Arial" w:cs="Arial"/>
                <w:sz w:val="22"/>
                <w:szCs w:val="22"/>
              </w:rPr>
              <w:t>kV</w:t>
            </w:r>
            <w:proofErr w:type="spellEnd"/>
            <w:r w:rsidRPr="00A3618E">
              <w:rPr>
                <w:rFonts w:ascii="Arial" w:hAnsi="Arial" w:cs="Arial"/>
                <w:sz w:val="22"/>
                <w:szCs w:val="22"/>
              </w:rPr>
              <w:t xml:space="preserve"> NSSRS, temperatūros matavimai gali būti perduodami užtikrinant paklaidą </w:t>
            </w:r>
            <w:r w:rsidRPr="00A3618E">
              <w:rPr>
                <w:rFonts w:ascii="Arial" w:hAnsi="Arial" w:cs="Arial"/>
                <w:sz w:val="22"/>
                <w:szCs w:val="22"/>
              </w:rPr>
              <w:sym w:font="Symbol" w:char="F0A3"/>
            </w:r>
            <w:r w:rsidRPr="00A3618E">
              <w:rPr>
                <w:rFonts w:ascii="Arial" w:hAnsi="Arial" w:cs="Arial"/>
                <w:sz w:val="22"/>
                <w:szCs w:val="22"/>
              </w:rPr>
              <w:t xml:space="preserve"> 2,5 %. </w:t>
            </w:r>
          </w:p>
        </w:tc>
      </w:tr>
      <w:tr w:rsidRPr="00A3618E" w:rsidR="00DB46DA" w:rsidTr="00EA3794" w14:paraId="49C6B558" w14:textId="77777777">
        <w:tc>
          <w:tcPr>
            <w:tcW w:w="1370" w:type="dxa"/>
            <w:vAlign w:val="center"/>
          </w:tcPr>
          <w:p w:rsidRPr="00A3618E" w:rsidR="00DB46DA" w:rsidP="00EA3794" w:rsidRDefault="00DB46DA" w14:paraId="721E7C51" w14:textId="77777777">
            <w:pPr>
              <w:pStyle w:val="BodyText3"/>
              <w:tabs>
                <w:tab w:val="left" w:pos="720"/>
              </w:tabs>
              <w:spacing w:after="0"/>
              <w:rPr>
                <w:rFonts w:ascii="Arial" w:hAnsi="Arial" w:cs="Arial"/>
                <w:sz w:val="22"/>
                <w:szCs w:val="22"/>
              </w:rPr>
            </w:pPr>
            <w:r w:rsidRPr="00A3618E">
              <w:rPr>
                <w:rFonts w:ascii="Arial" w:hAnsi="Arial" w:cs="Arial"/>
                <w:sz w:val="22"/>
                <w:szCs w:val="22"/>
              </w:rPr>
              <w:t>9.</w:t>
            </w:r>
          </w:p>
        </w:tc>
        <w:tc>
          <w:tcPr>
            <w:tcW w:w="8825" w:type="dxa"/>
            <w:vAlign w:val="center"/>
          </w:tcPr>
          <w:p w:rsidRPr="00A3618E" w:rsidR="00DB46DA" w:rsidP="00EA3794" w:rsidRDefault="00DB46DA" w14:paraId="169413C2" w14:textId="77777777">
            <w:pPr>
              <w:pStyle w:val="BodyText3"/>
              <w:tabs>
                <w:tab w:val="left" w:pos="720"/>
              </w:tabs>
              <w:spacing w:after="0"/>
              <w:rPr>
                <w:rFonts w:ascii="Arial" w:hAnsi="Arial" w:cs="Arial"/>
                <w:sz w:val="22"/>
                <w:szCs w:val="22"/>
              </w:rPr>
            </w:pPr>
            <w:r w:rsidRPr="00A3618E">
              <w:rPr>
                <w:rFonts w:ascii="Arial" w:hAnsi="Arial" w:cs="Arial"/>
                <w:sz w:val="22"/>
                <w:szCs w:val="22"/>
              </w:rPr>
              <w:t xml:space="preserve">Galios transformatoriaus 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įvado matavimai turi būti perduodami iš momentinių duomenų valdiklio (MDV) ir, kaip alternatyva, iš RAA įrenginių. Alternatyvūs matavimai iš RAA įrenginių gali būti perduodami užtikrinant paklaidą </w:t>
            </w:r>
            <w:r w:rsidRPr="00A3618E">
              <w:rPr>
                <w:rFonts w:ascii="Arial" w:hAnsi="Arial" w:cs="Arial"/>
                <w:sz w:val="22"/>
                <w:szCs w:val="22"/>
              </w:rPr>
              <w:sym w:font="Symbol" w:char="F0A3"/>
            </w:r>
            <w:r w:rsidRPr="00A3618E">
              <w:rPr>
                <w:rFonts w:ascii="Arial" w:hAnsi="Arial" w:cs="Arial"/>
                <w:sz w:val="22"/>
                <w:szCs w:val="22"/>
              </w:rPr>
              <w:t xml:space="preserve"> 2,5 %.</w:t>
            </w:r>
          </w:p>
        </w:tc>
      </w:tr>
    </w:tbl>
    <w:p w:rsidRPr="00A3618E" w:rsidR="00DB46DA" w:rsidP="00496BE0" w:rsidRDefault="00DB46DA" w14:paraId="5E05010F" w14:textId="77777777">
      <w:pPr>
        <w:pStyle w:val="NoSpacing"/>
        <w:numPr>
          <w:ilvl w:val="0"/>
          <w:numId w:val="0"/>
        </w:numPr>
        <w:ind w:left="882"/>
        <w:rPr>
          <w:rFonts w:ascii="Arial" w:hAnsi="Arial" w:cs="Arial"/>
          <w:bCs/>
          <w:szCs w:val="22"/>
          <w:lang w:val="lt-LT"/>
        </w:rPr>
      </w:pPr>
    </w:p>
    <w:p w:rsidRPr="00A3618E" w:rsidR="00DB46DA" w:rsidP="0000431E" w:rsidRDefault="00DB46DA" w14:paraId="4E1B59B5" w14:textId="55A4A837">
      <w:pPr>
        <w:pStyle w:val="NoSpacing"/>
        <w:numPr>
          <w:ilvl w:val="1"/>
          <w:numId w:val="15"/>
        </w:numPr>
        <w:rPr>
          <w:rFonts w:ascii="Arial" w:hAnsi="Arial" w:cs="Arial"/>
          <w:bCs/>
          <w:szCs w:val="22"/>
          <w:lang w:val="lt-LT"/>
        </w:rPr>
      </w:pPr>
      <w:r w:rsidRPr="00A3618E">
        <w:rPr>
          <w:rFonts w:ascii="Arial" w:hAnsi="Arial" w:cs="Arial"/>
          <w:bCs/>
          <w:szCs w:val="22"/>
          <w:lang w:val="lt-LT"/>
        </w:rPr>
        <w:t xml:space="preserve">Turi </w:t>
      </w:r>
      <w:r w:rsidRPr="00A3618E">
        <w:rPr>
          <w:rFonts w:ascii="Arial" w:hAnsi="Arial" w:cs="Arial"/>
          <w:lang w:val="lt-LT"/>
        </w:rPr>
        <w:t>būti perduodamos valdymo komandos realiame laike sekantiems įrenginiams (perdavimo kryptis į TSPĮ)</w:t>
      </w:r>
    </w:p>
    <w:p w:rsidRPr="00A3618E" w:rsidR="00DB46DA" w:rsidP="00DB46DA" w:rsidRDefault="00DB46DA" w14:paraId="743710DC" w14:textId="77777777">
      <w:pPr>
        <w:pStyle w:val="NoSpacing"/>
        <w:numPr>
          <w:ilvl w:val="0"/>
          <w:numId w:val="0"/>
        </w:numPr>
        <w:ind w:left="1287" w:hanging="360"/>
        <w:rPr>
          <w:rFonts w:ascii="Arial" w:hAnsi="Arial" w:cs="Arial"/>
          <w:bCs/>
          <w:szCs w:val="22"/>
          <w:lang w:val="lt-L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57" w:type="dxa"/>
          <w:right w:w="57" w:type="dxa"/>
        </w:tblCellMar>
        <w:tblLook w:val="04A0" w:firstRow="1" w:lastRow="0" w:firstColumn="1" w:lastColumn="0" w:noHBand="0" w:noVBand="1"/>
      </w:tblPr>
      <w:tblGrid>
        <w:gridCol w:w="1327"/>
        <w:gridCol w:w="8868"/>
      </w:tblGrid>
      <w:tr w:rsidRPr="00A3618E" w:rsidR="00DB46DA" w:rsidTr="00EA3794" w14:paraId="5AF89F14" w14:textId="77777777">
        <w:trPr>
          <w:tblHeader/>
        </w:trPr>
        <w:tc>
          <w:tcPr>
            <w:tcW w:w="1327" w:type="dxa"/>
            <w:vAlign w:val="center"/>
          </w:tcPr>
          <w:p w:rsidRPr="00A3618E" w:rsidR="00DB46DA" w:rsidP="00EA3794" w:rsidRDefault="00DB46DA" w14:paraId="2C71527C" w14:textId="77777777">
            <w:pPr>
              <w:pStyle w:val="BodyText3"/>
              <w:tabs>
                <w:tab w:val="left" w:pos="720"/>
              </w:tabs>
              <w:spacing w:after="0"/>
              <w:rPr>
                <w:rFonts w:ascii="Arial" w:hAnsi="Arial" w:cs="Arial"/>
                <w:b/>
                <w:sz w:val="22"/>
                <w:szCs w:val="22"/>
              </w:rPr>
            </w:pPr>
            <w:r w:rsidRPr="00A3618E">
              <w:rPr>
                <w:rFonts w:ascii="Arial" w:hAnsi="Arial" w:cs="Arial"/>
                <w:b/>
                <w:sz w:val="22"/>
                <w:szCs w:val="22"/>
              </w:rPr>
              <w:t>Eil.nr.</w:t>
            </w:r>
          </w:p>
        </w:tc>
        <w:tc>
          <w:tcPr>
            <w:tcW w:w="8868" w:type="dxa"/>
            <w:vAlign w:val="center"/>
          </w:tcPr>
          <w:p w:rsidRPr="00A3618E" w:rsidR="00DB46DA" w:rsidP="00B81F93" w:rsidRDefault="00DB46DA" w14:paraId="12762F13" w14:textId="77777777">
            <w:pPr>
              <w:pStyle w:val="BodyText3"/>
              <w:tabs>
                <w:tab w:val="left" w:pos="720"/>
              </w:tabs>
              <w:spacing w:after="0"/>
              <w:jc w:val="center"/>
              <w:rPr>
                <w:rFonts w:ascii="Arial" w:hAnsi="Arial" w:cs="Arial"/>
                <w:b/>
                <w:sz w:val="22"/>
                <w:szCs w:val="22"/>
              </w:rPr>
            </w:pPr>
            <w:r w:rsidRPr="00A3618E">
              <w:rPr>
                <w:rFonts w:ascii="Arial" w:hAnsi="Arial" w:cs="Arial"/>
                <w:b/>
                <w:sz w:val="22"/>
                <w:szCs w:val="22"/>
              </w:rPr>
              <w:t>Įrenginių, kurie valdomi iš PSO DVS, apibūdinimas</w:t>
            </w:r>
          </w:p>
        </w:tc>
      </w:tr>
      <w:tr w:rsidRPr="00A3618E" w:rsidR="00DB46DA" w:rsidTr="00EA3794" w14:paraId="65F9A578" w14:textId="77777777">
        <w:tc>
          <w:tcPr>
            <w:tcW w:w="10195" w:type="dxa"/>
            <w:gridSpan w:val="2"/>
            <w:vAlign w:val="center"/>
          </w:tcPr>
          <w:p w:rsidRPr="00A3618E" w:rsidR="00DB46DA" w:rsidP="00B81F93" w:rsidRDefault="00DB46DA" w14:paraId="0EFB9E6E" w14:textId="77777777">
            <w:pPr>
              <w:pStyle w:val="BodyText3"/>
              <w:tabs>
                <w:tab w:val="left" w:pos="720"/>
              </w:tabs>
              <w:spacing w:after="0"/>
              <w:jc w:val="center"/>
              <w:rPr>
                <w:rFonts w:ascii="Arial" w:hAnsi="Arial" w:cs="Arial"/>
                <w:b/>
                <w:i/>
                <w:sz w:val="22"/>
                <w:szCs w:val="22"/>
              </w:rPr>
            </w:pPr>
            <w:r w:rsidRPr="00A3618E">
              <w:rPr>
                <w:rFonts w:ascii="Arial" w:hAnsi="Arial" w:cs="Arial"/>
                <w:b/>
                <w:i/>
                <w:sz w:val="22"/>
                <w:szCs w:val="22"/>
              </w:rPr>
              <w:t xml:space="preserve">110 </w:t>
            </w:r>
            <w:proofErr w:type="spellStart"/>
            <w:r w:rsidRPr="00A3618E">
              <w:rPr>
                <w:rFonts w:ascii="Arial" w:hAnsi="Arial" w:cs="Arial"/>
                <w:b/>
                <w:i/>
                <w:sz w:val="22"/>
                <w:szCs w:val="22"/>
              </w:rPr>
              <w:t>kV</w:t>
            </w:r>
            <w:proofErr w:type="spellEnd"/>
            <w:r w:rsidRPr="00A3618E">
              <w:rPr>
                <w:rFonts w:ascii="Arial" w:hAnsi="Arial" w:cs="Arial"/>
                <w:b/>
                <w:i/>
                <w:sz w:val="22"/>
                <w:szCs w:val="22"/>
              </w:rPr>
              <w:t xml:space="preserve"> TP PT dalies įrenginiai:</w:t>
            </w:r>
          </w:p>
        </w:tc>
      </w:tr>
      <w:tr w:rsidRPr="00A3618E" w:rsidR="00DB46DA" w:rsidTr="00EA3794" w14:paraId="7DE7B22D" w14:textId="77777777">
        <w:tc>
          <w:tcPr>
            <w:tcW w:w="1327" w:type="dxa"/>
            <w:vAlign w:val="center"/>
          </w:tcPr>
          <w:p w:rsidRPr="00A3618E" w:rsidR="00DB46DA" w:rsidP="00EA3794" w:rsidRDefault="00DB46DA" w14:paraId="354DDFAF" w14:textId="77777777">
            <w:pPr>
              <w:pStyle w:val="BodyText3"/>
              <w:tabs>
                <w:tab w:val="left" w:pos="720"/>
              </w:tabs>
              <w:spacing w:after="0"/>
              <w:rPr>
                <w:rFonts w:ascii="Arial" w:hAnsi="Arial" w:cs="Arial"/>
                <w:sz w:val="22"/>
                <w:szCs w:val="22"/>
              </w:rPr>
            </w:pPr>
            <w:r w:rsidRPr="00A3618E">
              <w:rPr>
                <w:rFonts w:ascii="Arial" w:hAnsi="Arial" w:cs="Arial"/>
                <w:sz w:val="22"/>
                <w:szCs w:val="22"/>
              </w:rPr>
              <w:t>1.</w:t>
            </w:r>
          </w:p>
        </w:tc>
        <w:tc>
          <w:tcPr>
            <w:tcW w:w="8868" w:type="dxa"/>
            <w:vAlign w:val="center"/>
          </w:tcPr>
          <w:p w:rsidRPr="00A3618E" w:rsidR="00DB46DA" w:rsidP="00EA3794" w:rsidRDefault="00DB46DA" w14:paraId="078B166B" w14:textId="77777777">
            <w:pPr>
              <w:pStyle w:val="BodyText3"/>
              <w:tabs>
                <w:tab w:val="left" w:pos="720"/>
              </w:tabs>
              <w:spacing w:after="0"/>
              <w:rPr>
                <w:rFonts w:ascii="Arial" w:hAnsi="Arial" w:cs="Arial"/>
                <w:sz w:val="22"/>
                <w:szCs w:val="22"/>
              </w:rPr>
            </w:pPr>
            <w:r w:rsidRPr="00A3618E">
              <w:rPr>
                <w:rFonts w:ascii="Arial" w:hAnsi="Arial" w:cs="Arial"/>
                <w:sz w:val="22"/>
                <w:szCs w:val="22"/>
              </w:rPr>
              <w:t>Perdavimo tinklo visų komutavimo aparatų ir įžemiklių valdymas.</w:t>
            </w:r>
          </w:p>
        </w:tc>
      </w:tr>
      <w:tr w:rsidRPr="00A3618E" w:rsidR="00DB46DA" w:rsidTr="00EA3794" w14:paraId="3129211C" w14:textId="77777777">
        <w:tc>
          <w:tcPr>
            <w:tcW w:w="1327" w:type="dxa"/>
            <w:vAlign w:val="center"/>
          </w:tcPr>
          <w:p w:rsidRPr="00A3618E" w:rsidR="00DB46DA" w:rsidP="00EA3794" w:rsidRDefault="00DB46DA" w14:paraId="3CAB681A" w14:textId="77777777">
            <w:pPr>
              <w:pStyle w:val="BodyText3"/>
              <w:tabs>
                <w:tab w:val="left" w:pos="720"/>
              </w:tabs>
              <w:spacing w:after="0"/>
              <w:rPr>
                <w:rFonts w:ascii="Arial" w:hAnsi="Arial" w:cs="Arial"/>
                <w:sz w:val="22"/>
                <w:szCs w:val="22"/>
              </w:rPr>
            </w:pPr>
            <w:r w:rsidRPr="00A3618E">
              <w:rPr>
                <w:rFonts w:ascii="Arial" w:hAnsi="Arial" w:cs="Arial"/>
                <w:sz w:val="22"/>
                <w:szCs w:val="22"/>
              </w:rPr>
              <w:t>2.</w:t>
            </w:r>
          </w:p>
        </w:tc>
        <w:tc>
          <w:tcPr>
            <w:tcW w:w="8868" w:type="dxa"/>
            <w:vAlign w:val="center"/>
          </w:tcPr>
          <w:p w:rsidRPr="00A3618E" w:rsidR="00DB46DA" w:rsidP="00EA3794" w:rsidRDefault="00DB46DA" w14:paraId="16C57BC0" w14:textId="77777777">
            <w:pPr>
              <w:pStyle w:val="BodyText3"/>
              <w:tabs>
                <w:tab w:val="left" w:pos="720"/>
              </w:tabs>
              <w:spacing w:after="0"/>
              <w:rPr>
                <w:rFonts w:ascii="Arial" w:hAnsi="Arial" w:cs="Arial"/>
                <w:sz w:val="22"/>
                <w:szCs w:val="22"/>
              </w:rPr>
            </w:pPr>
            <w:r w:rsidRPr="00A3618E">
              <w:rPr>
                <w:rFonts w:ascii="Arial" w:hAnsi="Arial" w:cs="Arial"/>
                <w:sz w:val="22"/>
                <w:szCs w:val="22"/>
              </w:rPr>
              <w:t xml:space="preserve">Perdavimo tinklo </w:t>
            </w:r>
            <w:proofErr w:type="spellStart"/>
            <w:r w:rsidRPr="00A3618E">
              <w:rPr>
                <w:rFonts w:ascii="Arial" w:hAnsi="Arial" w:cs="Arial"/>
                <w:sz w:val="22"/>
                <w:szCs w:val="22"/>
              </w:rPr>
              <w:t>telekomandų</w:t>
            </w:r>
            <w:proofErr w:type="spellEnd"/>
            <w:r w:rsidRPr="00A3618E">
              <w:rPr>
                <w:rFonts w:ascii="Arial" w:hAnsi="Arial" w:cs="Arial"/>
                <w:sz w:val="22"/>
                <w:szCs w:val="22"/>
              </w:rPr>
              <w:t xml:space="preserve"> perdavimo įrenginių imtuvai/siųstuvai:</w:t>
            </w:r>
          </w:p>
        </w:tc>
      </w:tr>
      <w:tr w:rsidRPr="00A3618E" w:rsidR="00DB46DA" w:rsidTr="00EA3794" w14:paraId="19E49179" w14:textId="77777777">
        <w:tc>
          <w:tcPr>
            <w:tcW w:w="1327" w:type="dxa"/>
            <w:vAlign w:val="center"/>
          </w:tcPr>
          <w:p w:rsidRPr="00A3618E" w:rsidR="00DB46DA" w:rsidP="00EA3794" w:rsidRDefault="00DB46DA" w14:paraId="11E7F708" w14:textId="77777777">
            <w:pPr>
              <w:pStyle w:val="BodyText3"/>
              <w:tabs>
                <w:tab w:val="left" w:pos="720"/>
              </w:tabs>
              <w:spacing w:after="0"/>
              <w:rPr>
                <w:rFonts w:ascii="Arial" w:hAnsi="Arial" w:cs="Arial"/>
                <w:sz w:val="22"/>
                <w:szCs w:val="22"/>
              </w:rPr>
            </w:pPr>
            <w:r w:rsidRPr="00A3618E">
              <w:rPr>
                <w:rFonts w:ascii="Arial" w:hAnsi="Arial" w:cs="Arial"/>
                <w:sz w:val="22"/>
                <w:szCs w:val="22"/>
              </w:rPr>
              <w:t>2.1.</w:t>
            </w:r>
          </w:p>
        </w:tc>
        <w:tc>
          <w:tcPr>
            <w:tcW w:w="8868" w:type="dxa"/>
            <w:vAlign w:val="center"/>
          </w:tcPr>
          <w:p w:rsidRPr="00A3618E" w:rsidR="00DB46DA" w:rsidP="00EA3794" w:rsidRDefault="00DB46DA" w14:paraId="0AFCA8CE" w14:textId="77777777">
            <w:pPr>
              <w:pStyle w:val="BodyText3"/>
              <w:tabs>
                <w:tab w:val="left" w:pos="720"/>
              </w:tabs>
              <w:spacing w:after="0"/>
              <w:ind w:left="340"/>
              <w:rPr>
                <w:rFonts w:ascii="Arial" w:hAnsi="Arial" w:cs="Arial"/>
                <w:sz w:val="22"/>
                <w:szCs w:val="22"/>
              </w:rPr>
            </w:pPr>
            <w:r w:rsidRPr="00A3618E">
              <w:rPr>
                <w:rFonts w:ascii="Arial" w:hAnsi="Arial" w:cs="Arial"/>
                <w:sz w:val="22"/>
                <w:szCs w:val="22"/>
              </w:rPr>
              <w:t>Imtuvų/siųstuvų komandų (siųstuvo ir imtuvo komandos pažymėtos tuo pačiu numeriu) valdymas (išjungimas/įjungimas);</w:t>
            </w:r>
          </w:p>
        </w:tc>
      </w:tr>
      <w:tr w:rsidRPr="00A3618E" w:rsidR="00DB46DA" w:rsidTr="00EA3794" w14:paraId="5AF5C74F" w14:textId="77777777">
        <w:tc>
          <w:tcPr>
            <w:tcW w:w="1327" w:type="dxa"/>
            <w:vAlign w:val="center"/>
          </w:tcPr>
          <w:p w:rsidRPr="00A3618E" w:rsidR="00DB46DA" w:rsidP="00EA3794" w:rsidRDefault="00DB46DA" w14:paraId="70AD8FFE" w14:textId="77777777">
            <w:pPr>
              <w:pStyle w:val="BodyText3"/>
              <w:tabs>
                <w:tab w:val="left" w:pos="720"/>
              </w:tabs>
              <w:spacing w:after="0"/>
              <w:rPr>
                <w:rFonts w:ascii="Arial" w:hAnsi="Arial" w:cs="Arial"/>
                <w:sz w:val="22"/>
                <w:szCs w:val="22"/>
              </w:rPr>
            </w:pPr>
            <w:r w:rsidRPr="00A3618E">
              <w:rPr>
                <w:rFonts w:ascii="Arial" w:hAnsi="Arial" w:cs="Arial"/>
                <w:sz w:val="22"/>
                <w:szCs w:val="22"/>
              </w:rPr>
              <w:t>3.</w:t>
            </w:r>
          </w:p>
        </w:tc>
        <w:tc>
          <w:tcPr>
            <w:tcW w:w="8868" w:type="dxa"/>
            <w:vAlign w:val="center"/>
          </w:tcPr>
          <w:p w:rsidRPr="00A3618E" w:rsidR="00DB46DA" w:rsidP="00EA3794" w:rsidRDefault="00DB46DA" w14:paraId="4D79F696" w14:textId="77777777">
            <w:pPr>
              <w:pStyle w:val="BodyText3"/>
              <w:tabs>
                <w:tab w:val="left" w:pos="720"/>
              </w:tabs>
              <w:spacing w:after="0"/>
              <w:rPr>
                <w:rFonts w:ascii="Arial" w:hAnsi="Arial" w:cs="Arial"/>
                <w:sz w:val="22"/>
                <w:szCs w:val="22"/>
              </w:rPr>
            </w:pPr>
            <w:r w:rsidRPr="00A3618E">
              <w:rPr>
                <w:rFonts w:ascii="Arial" w:hAnsi="Arial" w:cs="Arial"/>
                <w:sz w:val="22"/>
                <w:szCs w:val="22"/>
              </w:rPr>
              <w:t>Perdavimo tinklo įrenginių RAA nuostatų grupių valdymas.</w:t>
            </w:r>
          </w:p>
        </w:tc>
      </w:tr>
      <w:tr w:rsidRPr="00A3618E" w:rsidR="00DB46DA" w:rsidTr="00EA3794" w14:paraId="23D2D809" w14:textId="77777777">
        <w:tc>
          <w:tcPr>
            <w:tcW w:w="1327" w:type="dxa"/>
            <w:vAlign w:val="center"/>
          </w:tcPr>
          <w:p w:rsidRPr="00A3618E" w:rsidR="00DB46DA" w:rsidP="00EA3794" w:rsidRDefault="00DB46DA" w14:paraId="21EC1457" w14:textId="77777777">
            <w:pPr>
              <w:pStyle w:val="BodyText3"/>
              <w:tabs>
                <w:tab w:val="left" w:pos="720"/>
              </w:tabs>
              <w:spacing w:after="0"/>
              <w:rPr>
                <w:rFonts w:ascii="Arial" w:hAnsi="Arial" w:cs="Arial"/>
                <w:sz w:val="22"/>
                <w:szCs w:val="22"/>
              </w:rPr>
            </w:pPr>
            <w:r w:rsidRPr="00A3618E">
              <w:rPr>
                <w:rFonts w:ascii="Arial" w:hAnsi="Arial" w:cs="Arial"/>
                <w:sz w:val="22"/>
                <w:szCs w:val="22"/>
              </w:rPr>
              <w:t>4.</w:t>
            </w:r>
          </w:p>
        </w:tc>
        <w:tc>
          <w:tcPr>
            <w:tcW w:w="8868" w:type="dxa"/>
            <w:vAlign w:val="center"/>
          </w:tcPr>
          <w:p w:rsidRPr="00A3618E" w:rsidR="00DB46DA" w:rsidP="00EA3794" w:rsidRDefault="00DB46DA" w14:paraId="78D523FF" w14:textId="77777777">
            <w:pPr>
              <w:pStyle w:val="BodyText3"/>
              <w:tabs>
                <w:tab w:val="left" w:pos="720"/>
              </w:tabs>
              <w:spacing w:after="0"/>
              <w:rPr>
                <w:rFonts w:ascii="Arial" w:hAnsi="Arial" w:cs="Arial"/>
                <w:sz w:val="22"/>
                <w:szCs w:val="22"/>
              </w:rPr>
            </w:pPr>
            <w:r w:rsidRPr="00A3618E">
              <w:rPr>
                <w:rFonts w:ascii="Arial" w:hAnsi="Arial" w:cs="Arial"/>
                <w:sz w:val="22"/>
                <w:szCs w:val="22"/>
              </w:rPr>
              <w:t>Perdavimo tinklo įrenginių RAA funkcijų valdymas.</w:t>
            </w:r>
          </w:p>
        </w:tc>
      </w:tr>
      <w:tr w:rsidRPr="00A3618E" w:rsidR="00DB46DA" w:rsidTr="00EA3794" w14:paraId="770DEF2F" w14:textId="77777777">
        <w:tc>
          <w:tcPr>
            <w:tcW w:w="1327" w:type="dxa"/>
            <w:vAlign w:val="center"/>
          </w:tcPr>
          <w:p w:rsidRPr="00A3618E" w:rsidR="00DB46DA" w:rsidP="00EA3794" w:rsidRDefault="00DB46DA" w14:paraId="02C52BED" w14:textId="77777777">
            <w:pPr>
              <w:pStyle w:val="BodyText3"/>
              <w:tabs>
                <w:tab w:val="left" w:pos="720"/>
              </w:tabs>
              <w:spacing w:after="0"/>
              <w:rPr>
                <w:rFonts w:ascii="Arial" w:hAnsi="Arial" w:cs="Arial"/>
                <w:sz w:val="22"/>
                <w:szCs w:val="22"/>
              </w:rPr>
            </w:pPr>
            <w:r w:rsidRPr="00A3618E">
              <w:rPr>
                <w:rFonts w:ascii="Arial" w:hAnsi="Arial" w:cs="Arial"/>
                <w:sz w:val="22"/>
                <w:szCs w:val="22"/>
              </w:rPr>
              <w:lastRenderedPageBreak/>
              <w:t>6.</w:t>
            </w:r>
          </w:p>
        </w:tc>
        <w:tc>
          <w:tcPr>
            <w:tcW w:w="8868" w:type="dxa"/>
            <w:vAlign w:val="center"/>
          </w:tcPr>
          <w:p w:rsidRPr="00A3618E" w:rsidR="00DB46DA" w:rsidP="00EA3794" w:rsidRDefault="00DB46DA" w14:paraId="6132DB24" w14:textId="77777777">
            <w:pPr>
              <w:pStyle w:val="BodyText3"/>
              <w:tabs>
                <w:tab w:val="left" w:pos="720"/>
              </w:tabs>
              <w:spacing w:after="0"/>
              <w:rPr>
                <w:rFonts w:ascii="Arial" w:hAnsi="Arial" w:cs="Arial"/>
                <w:sz w:val="22"/>
                <w:szCs w:val="22"/>
              </w:rPr>
            </w:pPr>
            <w:r w:rsidRPr="00A3618E">
              <w:rPr>
                <w:rFonts w:ascii="Arial" w:hAnsi="Arial" w:cs="Arial"/>
                <w:sz w:val="22"/>
                <w:szCs w:val="22"/>
              </w:rPr>
              <w:t xml:space="preserve">Perdavimo tinklo KSSRS įvadinių ir </w:t>
            </w:r>
            <w:proofErr w:type="spellStart"/>
            <w:r w:rsidRPr="00A3618E">
              <w:rPr>
                <w:rFonts w:ascii="Arial" w:hAnsi="Arial" w:cs="Arial"/>
                <w:sz w:val="22"/>
                <w:szCs w:val="22"/>
              </w:rPr>
              <w:t>sekcijinio</w:t>
            </w:r>
            <w:proofErr w:type="spellEnd"/>
            <w:r w:rsidRPr="00A3618E">
              <w:rPr>
                <w:rFonts w:ascii="Arial" w:hAnsi="Arial" w:cs="Arial"/>
                <w:sz w:val="22"/>
                <w:szCs w:val="22"/>
              </w:rPr>
              <w:t xml:space="preserve"> </w:t>
            </w:r>
            <w:proofErr w:type="spellStart"/>
            <w:r w:rsidRPr="00A3618E">
              <w:rPr>
                <w:rFonts w:ascii="Arial" w:hAnsi="Arial" w:cs="Arial"/>
                <w:sz w:val="22"/>
                <w:szCs w:val="22"/>
              </w:rPr>
              <w:t>aj</w:t>
            </w:r>
            <w:proofErr w:type="spellEnd"/>
            <w:r w:rsidRPr="00A3618E">
              <w:rPr>
                <w:rFonts w:ascii="Arial" w:hAnsi="Arial" w:cs="Arial"/>
                <w:sz w:val="22"/>
                <w:szCs w:val="22"/>
              </w:rPr>
              <w:t xml:space="preserve"> valdymas, KSSRS 0,4 </w:t>
            </w:r>
            <w:proofErr w:type="spellStart"/>
            <w:r w:rsidRPr="00A3618E">
              <w:rPr>
                <w:rFonts w:ascii="Arial" w:hAnsi="Arial" w:cs="Arial"/>
                <w:sz w:val="22"/>
                <w:szCs w:val="22"/>
              </w:rPr>
              <w:t>kV</w:t>
            </w:r>
            <w:proofErr w:type="spellEnd"/>
            <w:r w:rsidRPr="00A3618E">
              <w:rPr>
                <w:rFonts w:ascii="Arial" w:hAnsi="Arial" w:cs="Arial"/>
                <w:sz w:val="22"/>
                <w:szCs w:val="22"/>
              </w:rPr>
              <w:t xml:space="preserve"> ARĮ funkcijos valdymas. Valdymo pulto patalpoje turi būti numatytas fizinis raktas 0,4 </w:t>
            </w:r>
            <w:proofErr w:type="spellStart"/>
            <w:r w:rsidRPr="00A3618E">
              <w:rPr>
                <w:rFonts w:ascii="Arial" w:hAnsi="Arial" w:cs="Arial"/>
                <w:sz w:val="22"/>
                <w:szCs w:val="22"/>
              </w:rPr>
              <w:t>kV</w:t>
            </w:r>
            <w:proofErr w:type="spellEnd"/>
            <w:r w:rsidRPr="00A3618E">
              <w:rPr>
                <w:rFonts w:ascii="Arial" w:hAnsi="Arial" w:cs="Arial"/>
                <w:sz w:val="22"/>
                <w:szCs w:val="22"/>
              </w:rPr>
              <w:t xml:space="preserve"> ARĮ automatikos išjungimui/įjungimui.</w:t>
            </w:r>
          </w:p>
        </w:tc>
      </w:tr>
      <w:tr w:rsidRPr="00A3618E" w:rsidR="00DB46DA" w:rsidTr="00EA3794" w14:paraId="25D1CF99" w14:textId="77777777">
        <w:tc>
          <w:tcPr>
            <w:tcW w:w="1327" w:type="dxa"/>
            <w:vAlign w:val="center"/>
          </w:tcPr>
          <w:p w:rsidRPr="00A3618E" w:rsidR="00DB46DA" w:rsidP="00EA3794" w:rsidRDefault="00DB46DA" w14:paraId="6C9DDF9F" w14:textId="77777777">
            <w:pPr>
              <w:pStyle w:val="BodyText3"/>
              <w:tabs>
                <w:tab w:val="left" w:pos="720"/>
              </w:tabs>
              <w:spacing w:after="0"/>
              <w:rPr>
                <w:rFonts w:ascii="Arial" w:hAnsi="Arial" w:cs="Arial"/>
                <w:sz w:val="22"/>
                <w:szCs w:val="22"/>
              </w:rPr>
            </w:pPr>
            <w:r w:rsidRPr="00A3618E">
              <w:rPr>
                <w:rFonts w:ascii="Arial" w:hAnsi="Arial" w:cs="Arial"/>
                <w:sz w:val="22"/>
                <w:szCs w:val="22"/>
              </w:rPr>
              <w:t>7.</w:t>
            </w:r>
          </w:p>
        </w:tc>
        <w:tc>
          <w:tcPr>
            <w:tcW w:w="8868" w:type="dxa"/>
            <w:vAlign w:val="center"/>
          </w:tcPr>
          <w:p w:rsidRPr="00A3618E" w:rsidR="00DB46DA" w:rsidP="00EA3794" w:rsidRDefault="00DB46DA" w14:paraId="7F98D935" w14:textId="77777777">
            <w:pPr>
              <w:pStyle w:val="BodyText3"/>
              <w:tabs>
                <w:tab w:val="left" w:pos="720"/>
              </w:tabs>
              <w:spacing w:after="0"/>
              <w:rPr>
                <w:rFonts w:ascii="Arial" w:hAnsi="Arial" w:cs="Arial"/>
                <w:sz w:val="22"/>
                <w:szCs w:val="22"/>
              </w:rPr>
            </w:pPr>
            <w:r w:rsidRPr="00A3618E">
              <w:rPr>
                <w:rFonts w:ascii="Arial" w:hAnsi="Arial" w:cs="Arial"/>
                <w:sz w:val="22"/>
                <w:szCs w:val="22"/>
              </w:rPr>
              <w:t xml:space="preserve">Perdavimo tinklo 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linijinių įtampos transformatorių </w:t>
            </w:r>
            <w:proofErr w:type="spellStart"/>
            <w:r w:rsidRPr="00A3618E">
              <w:rPr>
                <w:rFonts w:ascii="Arial" w:hAnsi="Arial" w:cs="Arial"/>
                <w:sz w:val="22"/>
                <w:szCs w:val="22"/>
              </w:rPr>
              <w:t>aj</w:t>
            </w:r>
            <w:proofErr w:type="spellEnd"/>
            <w:r w:rsidRPr="00A3618E">
              <w:rPr>
                <w:rFonts w:ascii="Arial" w:hAnsi="Arial" w:cs="Arial"/>
                <w:sz w:val="22"/>
                <w:szCs w:val="22"/>
              </w:rPr>
              <w:t xml:space="preserve"> valdymas (taikoma įtampos transformatoriams, sumontuotiems 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linijose už linijinio skyriklio į linijos pusę).</w:t>
            </w:r>
          </w:p>
        </w:tc>
      </w:tr>
      <w:tr w:rsidRPr="00A3618E" w:rsidR="00DB46DA" w:rsidTr="00EA3794" w14:paraId="05652684" w14:textId="77777777">
        <w:tc>
          <w:tcPr>
            <w:tcW w:w="1327" w:type="dxa"/>
            <w:vAlign w:val="center"/>
          </w:tcPr>
          <w:p w:rsidRPr="00A3618E" w:rsidR="00DB46DA" w:rsidP="00EA3794" w:rsidRDefault="00DB46DA" w14:paraId="7D15F878" w14:textId="77777777">
            <w:pPr>
              <w:pStyle w:val="BodyText3"/>
              <w:tabs>
                <w:tab w:val="left" w:pos="720"/>
              </w:tabs>
              <w:spacing w:after="0"/>
              <w:rPr>
                <w:rFonts w:ascii="Arial" w:hAnsi="Arial" w:cs="Arial"/>
                <w:sz w:val="22"/>
                <w:szCs w:val="22"/>
              </w:rPr>
            </w:pPr>
            <w:r w:rsidRPr="00A3618E">
              <w:rPr>
                <w:rFonts w:ascii="Arial" w:hAnsi="Arial" w:cs="Arial"/>
                <w:sz w:val="22"/>
                <w:szCs w:val="22"/>
              </w:rPr>
              <w:t>8.</w:t>
            </w:r>
          </w:p>
        </w:tc>
        <w:tc>
          <w:tcPr>
            <w:tcW w:w="8868" w:type="dxa"/>
            <w:vAlign w:val="center"/>
          </w:tcPr>
          <w:p w:rsidRPr="00A3618E" w:rsidR="00DB46DA" w:rsidP="00EA3794" w:rsidRDefault="00DB46DA" w14:paraId="4EEA1645" w14:textId="77777777">
            <w:pPr>
              <w:pStyle w:val="BodyText3"/>
              <w:tabs>
                <w:tab w:val="left" w:pos="720"/>
              </w:tabs>
              <w:spacing w:after="0"/>
              <w:rPr>
                <w:rFonts w:ascii="Arial" w:hAnsi="Arial" w:cs="Arial"/>
                <w:sz w:val="22"/>
                <w:szCs w:val="22"/>
              </w:rPr>
            </w:pPr>
            <w:r w:rsidRPr="00A3618E">
              <w:rPr>
                <w:rFonts w:ascii="Arial" w:hAnsi="Arial" w:cs="Arial"/>
                <w:sz w:val="22"/>
                <w:szCs w:val="22"/>
              </w:rPr>
              <w:t>Duomenų mainų tarp TSPĮ ir RAA terminalo/valdiklio valdymas.</w:t>
            </w:r>
          </w:p>
        </w:tc>
      </w:tr>
    </w:tbl>
    <w:p w:rsidRPr="00A3618E" w:rsidR="00DB46DA" w:rsidP="00496BE0" w:rsidRDefault="00DB46DA" w14:paraId="3D654ED5" w14:textId="77777777">
      <w:pPr>
        <w:pStyle w:val="NoSpacing"/>
        <w:numPr>
          <w:ilvl w:val="0"/>
          <w:numId w:val="0"/>
        </w:numPr>
        <w:ind w:left="1287" w:hanging="360"/>
        <w:rPr>
          <w:rFonts w:ascii="Arial" w:hAnsi="Arial" w:cs="Arial"/>
          <w:bCs/>
          <w:szCs w:val="22"/>
          <w:lang w:val="lt-LT"/>
        </w:rPr>
      </w:pPr>
    </w:p>
    <w:p w:rsidRPr="00A3618E" w:rsidR="00DB46DA" w:rsidP="0000431E" w:rsidRDefault="00244045" w14:paraId="56E03E22" w14:textId="3D16E2C4">
      <w:pPr>
        <w:pStyle w:val="NoSpacing"/>
        <w:numPr>
          <w:ilvl w:val="1"/>
          <w:numId w:val="15"/>
        </w:numPr>
        <w:rPr>
          <w:rFonts w:ascii="Arial" w:hAnsi="Arial" w:cs="Arial"/>
          <w:bCs/>
          <w:szCs w:val="22"/>
          <w:lang w:val="lt-LT"/>
        </w:rPr>
      </w:pP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sąrašas rengiamas, su PSO derinamas ir testavimai atliekami vadovaujantis PSO patvirtintu perdavimo tinklo transformatorių pastočių ir skirstyklų įrangos nuotolinio valdymo reikalavimų aprašu, pateiktu</w:t>
      </w:r>
      <w:r w:rsidRPr="00A3618E" w:rsidR="00711AEC">
        <w:rPr>
          <w:rFonts w:ascii="Arial" w:hAnsi="Arial" w:cs="Arial"/>
          <w:bCs/>
          <w:szCs w:val="22"/>
          <w:lang w:val="lt-LT"/>
        </w:rPr>
        <w:t xml:space="preserve"> </w:t>
      </w:r>
      <w:r w:rsidRPr="00A3618E" w:rsidR="00391E6E">
        <w:rPr>
          <w:rFonts w:ascii="Arial" w:hAnsi="Arial" w:cs="Arial"/>
          <w:bCs/>
          <w:szCs w:val="22"/>
          <w:lang w:val="lt-LT"/>
        </w:rPr>
        <w:t>(9.1) priede</w:t>
      </w:r>
      <w:r w:rsidRPr="00A3618E" w:rsidR="00711AEC">
        <w:rPr>
          <w:rFonts w:ascii="Arial" w:hAnsi="Arial" w:cs="Arial"/>
          <w:bCs/>
          <w:szCs w:val="22"/>
          <w:lang w:val="lt-LT"/>
        </w:rPr>
        <w:t xml:space="preserve"> “Perdavimo tinklo transformatorių pastočių ir skirstyklų įrangos nuotolinio valdymo reikalavimų aprašas”</w:t>
      </w:r>
      <w:r w:rsidRPr="00A3618E">
        <w:rPr>
          <w:rFonts w:ascii="Arial" w:hAnsi="Arial" w:cs="Arial"/>
          <w:bCs/>
          <w:szCs w:val="22"/>
          <w:lang w:val="lt-LT"/>
        </w:rPr>
        <w:t xml:space="preserve"> </w:t>
      </w:r>
    </w:p>
    <w:p w:rsidRPr="00A3618E" w:rsidR="00244045" w:rsidP="0000431E" w:rsidRDefault="00244045" w14:paraId="6B6AFFB4" w14:textId="49C813C4">
      <w:pPr>
        <w:pStyle w:val="NoSpacing"/>
        <w:numPr>
          <w:ilvl w:val="1"/>
          <w:numId w:val="15"/>
        </w:numPr>
        <w:rPr>
          <w:rFonts w:ascii="Arial" w:hAnsi="Arial" w:cs="Arial"/>
          <w:bCs/>
          <w:szCs w:val="22"/>
          <w:lang w:val="lt-LT"/>
        </w:rPr>
      </w:pPr>
      <w:r w:rsidRPr="00A3618E">
        <w:rPr>
          <w:rFonts w:ascii="Arial" w:hAnsi="Arial" w:cs="Arial"/>
          <w:bCs/>
          <w:szCs w:val="22"/>
          <w:lang w:val="lt-LT"/>
        </w:rPr>
        <w:t xml:space="preserve">Techniniame darbo projekte numatyti poreikį su šio objekto rekonstrukcija susijusiuose kituose perdavimo tinklo objektuose (išvardinti skyriuje „Relinės apsaugos ir automatikos dalis“) atlikti operatyvinių pavadinimų pakeitimus ir/ar kitus susijusius darbus (objektų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sąrašų parengimas, derinimas su PSO, testavimas. Techniniame darbo projekte išskirti reikalingus atlikti darbus kituose perdavimo tinklo objektuose pagal kiekvieną objektą atskirai. Atliekant pakeitimus kituose perdavimo tinklo objektuose, šių objektų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sąrašai rengiami, derinami su PSO ir testavimai atliekami kiekvienai pastotei (objektui) atskirai vadovaujantis PSO patvirtintu perdavimo tinklo transformatorių pastočių ir skirstyklų įrangos nuotolinio valdymo reikalavimų aprašu.</w:t>
      </w:r>
    </w:p>
    <w:p w:rsidRPr="00A3618E" w:rsidR="00244045" w:rsidP="0000431E" w:rsidRDefault="00244045" w14:paraId="02E09481" w14:textId="3772F55F">
      <w:pPr>
        <w:pStyle w:val="NoSpacing"/>
        <w:numPr>
          <w:ilvl w:val="1"/>
          <w:numId w:val="15"/>
        </w:numPr>
        <w:rPr>
          <w:rFonts w:ascii="Arial" w:hAnsi="Arial" w:cs="Arial"/>
          <w:bCs/>
          <w:szCs w:val="22"/>
          <w:lang w:val="lt-LT"/>
        </w:rPr>
      </w:pPr>
      <w:r w:rsidRPr="00A3618E">
        <w:rPr>
          <w:rFonts w:ascii="Arial" w:hAnsi="Arial" w:cs="Arial"/>
          <w:bCs/>
          <w:szCs w:val="22"/>
          <w:lang w:val="lt-LT"/>
        </w:rPr>
        <w:t xml:space="preserve">PSO pateikia kitų, susijusių su </w:t>
      </w:r>
      <w:r w:rsidRPr="00A3618E" w:rsidR="00336466">
        <w:rPr>
          <w:rFonts w:ascii="Arial" w:hAnsi="Arial" w:cs="Arial"/>
          <w:bCs/>
          <w:szCs w:val="22"/>
          <w:lang w:val="lt-LT"/>
        </w:rPr>
        <w:t>Mažeikių</w:t>
      </w:r>
      <w:r w:rsidRPr="00A3618E">
        <w:rPr>
          <w:rFonts w:ascii="Arial" w:hAnsi="Arial" w:cs="Arial"/>
          <w:bCs/>
          <w:szCs w:val="22"/>
          <w:lang w:val="lt-LT"/>
        </w:rPr>
        <w:t xml:space="preserve"> TP 110 </w:t>
      </w:r>
      <w:proofErr w:type="spellStart"/>
      <w:r w:rsidRPr="00A3618E">
        <w:rPr>
          <w:rFonts w:ascii="Arial" w:hAnsi="Arial" w:cs="Arial"/>
          <w:bCs/>
          <w:szCs w:val="22"/>
          <w:lang w:val="lt-LT"/>
        </w:rPr>
        <w:t>kV</w:t>
      </w:r>
      <w:proofErr w:type="spellEnd"/>
      <w:r w:rsidRPr="00A3618E">
        <w:rPr>
          <w:rFonts w:ascii="Arial" w:hAnsi="Arial" w:cs="Arial"/>
          <w:bCs/>
          <w:szCs w:val="22"/>
          <w:lang w:val="lt-LT"/>
        </w:rPr>
        <w:t xml:space="preserve"> skirstyklos rekonstrukcija, perdavimo tinklo objektų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(signalai, valdymas ir matavimai) sąrašus projektavimo paslaugą teikiančiai organizacijai. Tolimesnis kitų perdavimo tinklo objektų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sąrašų apimčių pildymas, koregavimas bei derinimas su PSO atsakingais darbuotojais vykdomas pateiktuose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sąrašuose. Sąrašuose turi būti numatytas atskiras skyrius naujai projektuojamai bei įtraukiamai </w:t>
      </w:r>
      <w:proofErr w:type="spellStart"/>
      <w:r w:rsidRPr="00A3618E">
        <w:rPr>
          <w:rFonts w:ascii="Arial" w:hAnsi="Arial" w:cs="Arial"/>
          <w:bCs/>
          <w:szCs w:val="22"/>
          <w:lang w:val="lt-LT"/>
        </w:rPr>
        <w:t>teleinformacijai</w:t>
      </w:r>
      <w:proofErr w:type="spellEnd"/>
      <w:r w:rsidRPr="00A3618E">
        <w:rPr>
          <w:rFonts w:ascii="Arial" w:hAnsi="Arial" w:cs="Arial"/>
          <w:bCs/>
          <w:szCs w:val="22"/>
          <w:lang w:val="lt-LT"/>
        </w:rPr>
        <w:t xml:space="preserve"> (signalai, valdymas ir matavimai).</w:t>
      </w:r>
    </w:p>
    <w:p w:rsidRPr="00A3618E" w:rsidR="00244045" w:rsidP="0000431E" w:rsidRDefault="00244045" w14:paraId="7CADD2EE" w14:textId="0B68A77D">
      <w:pPr>
        <w:pStyle w:val="NoSpacing"/>
        <w:numPr>
          <w:ilvl w:val="1"/>
          <w:numId w:val="15"/>
        </w:numPr>
        <w:rPr>
          <w:rFonts w:ascii="Arial" w:hAnsi="Arial" w:cs="Arial"/>
          <w:bCs/>
          <w:szCs w:val="22"/>
          <w:lang w:val="lt-LT"/>
        </w:rPr>
      </w:pPr>
      <w:r w:rsidRPr="00A3618E">
        <w:rPr>
          <w:rFonts w:ascii="Arial" w:hAnsi="Arial" w:cs="Arial"/>
          <w:bCs/>
          <w:szCs w:val="22"/>
          <w:lang w:val="lt-LT"/>
        </w:rPr>
        <w:t xml:space="preserve">Projektuotojai pateiktuose kituose, susijusiuose su </w:t>
      </w:r>
      <w:r w:rsidRPr="00A3618E" w:rsidR="00336466">
        <w:rPr>
          <w:rFonts w:ascii="Arial" w:hAnsi="Arial" w:cs="Arial"/>
          <w:bCs/>
          <w:szCs w:val="22"/>
          <w:lang w:val="lt-LT"/>
        </w:rPr>
        <w:t>Mažeikių</w:t>
      </w:r>
      <w:r w:rsidRPr="00A3618E">
        <w:rPr>
          <w:rFonts w:ascii="Arial" w:hAnsi="Arial" w:cs="Arial"/>
          <w:bCs/>
          <w:szCs w:val="22"/>
          <w:lang w:val="lt-LT"/>
        </w:rPr>
        <w:t xml:space="preserve"> TP rekonstrukcija perdavimo tinklo objektų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sąrašuose sužymi visą </w:t>
      </w:r>
      <w:proofErr w:type="spellStart"/>
      <w:r w:rsidRPr="00A3618E">
        <w:rPr>
          <w:rFonts w:ascii="Arial" w:hAnsi="Arial" w:cs="Arial"/>
          <w:bCs/>
          <w:szCs w:val="22"/>
          <w:lang w:val="lt-LT"/>
        </w:rPr>
        <w:t>teleinformaciją</w:t>
      </w:r>
      <w:proofErr w:type="spellEnd"/>
      <w:r w:rsidRPr="00A3618E">
        <w:rPr>
          <w:rFonts w:ascii="Arial" w:hAnsi="Arial" w:cs="Arial"/>
          <w:bCs/>
          <w:szCs w:val="22"/>
          <w:lang w:val="lt-LT"/>
        </w:rPr>
        <w:t xml:space="preserve"> (signalai, valdymas ir matavimai) tiesiogiai priklausančią ar susijusią su </w:t>
      </w:r>
      <w:r w:rsidRPr="00A3618E" w:rsidR="00336466">
        <w:rPr>
          <w:rFonts w:ascii="Arial" w:hAnsi="Arial" w:cs="Arial"/>
          <w:bCs/>
          <w:szCs w:val="22"/>
          <w:lang w:val="lt-LT"/>
        </w:rPr>
        <w:t xml:space="preserve">Mažeikių </w:t>
      </w:r>
      <w:r w:rsidRPr="00A3618E">
        <w:rPr>
          <w:rFonts w:ascii="Arial" w:hAnsi="Arial" w:cs="Arial"/>
          <w:bCs/>
          <w:szCs w:val="22"/>
          <w:lang w:val="lt-LT"/>
        </w:rPr>
        <w:t xml:space="preserve">TP </w:t>
      </w:r>
      <w:proofErr w:type="spellStart"/>
      <w:r w:rsidRPr="00A3618E">
        <w:rPr>
          <w:rFonts w:ascii="Arial" w:hAnsi="Arial" w:cs="Arial"/>
          <w:bCs/>
          <w:szCs w:val="22"/>
          <w:lang w:val="lt-LT"/>
        </w:rPr>
        <w:t>prijunginių</w:t>
      </w:r>
      <w:proofErr w:type="spellEnd"/>
      <w:r w:rsidRPr="00A3618E">
        <w:rPr>
          <w:rFonts w:ascii="Arial" w:hAnsi="Arial" w:cs="Arial"/>
          <w:bCs/>
          <w:szCs w:val="22"/>
          <w:lang w:val="lt-LT"/>
        </w:rPr>
        <w:t xml:space="preserve"> apsaugomis, valdymu ir matavimais. Projektavimo eigoje įvertinamas poreikis dėl šios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pavadinimų ar būsenų keitimo, įvertinant PSO nuotolinio valdymo aprašo reikalavimus. Esant tokiam poreikiui, koreguojami atitinkamų signalų pavadinimai ar būsenos, komandų ar matavimų pavadinimai.</w:t>
      </w:r>
    </w:p>
    <w:p w:rsidRPr="00A3618E" w:rsidR="00244045" w:rsidP="0000431E" w:rsidRDefault="00244045" w14:paraId="3381EBE6" w14:textId="6360B553">
      <w:pPr>
        <w:pStyle w:val="NoSpacing"/>
        <w:numPr>
          <w:ilvl w:val="1"/>
          <w:numId w:val="15"/>
        </w:numPr>
        <w:rPr>
          <w:rFonts w:ascii="Arial" w:hAnsi="Arial" w:cs="Arial"/>
          <w:bCs/>
          <w:szCs w:val="22"/>
          <w:lang w:val="lt-LT"/>
        </w:rPr>
      </w:pPr>
      <w:r w:rsidRPr="00A3618E">
        <w:rPr>
          <w:rFonts w:ascii="Arial" w:hAnsi="Arial" w:cs="Arial"/>
          <w:bCs/>
          <w:szCs w:val="22"/>
          <w:lang w:val="lt-LT"/>
        </w:rPr>
        <w:t xml:space="preserve">Turi būti ištestuota kitų perdavimo tinklo objektų visa esama ir naujai įtraukiama </w:t>
      </w:r>
      <w:proofErr w:type="spellStart"/>
      <w:r w:rsidRPr="00A3618E">
        <w:rPr>
          <w:rFonts w:ascii="Arial" w:hAnsi="Arial" w:cs="Arial"/>
          <w:bCs/>
          <w:szCs w:val="22"/>
          <w:lang w:val="lt-LT"/>
        </w:rPr>
        <w:t>teleinformacija</w:t>
      </w:r>
      <w:proofErr w:type="spellEnd"/>
      <w:r w:rsidRPr="00A3618E">
        <w:rPr>
          <w:rFonts w:ascii="Arial" w:hAnsi="Arial" w:cs="Arial"/>
          <w:bCs/>
          <w:szCs w:val="22"/>
          <w:lang w:val="lt-LT"/>
        </w:rPr>
        <w:t xml:space="preserve">, kuri susijusi su </w:t>
      </w:r>
      <w:r w:rsidRPr="00A3618E" w:rsidR="00336466">
        <w:rPr>
          <w:rFonts w:ascii="Arial" w:hAnsi="Arial" w:cs="Arial"/>
          <w:bCs/>
          <w:szCs w:val="22"/>
          <w:lang w:val="lt-LT"/>
        </w:rPr>
        <w:t>Mažeikių</w:t>
      </w:r>
      <w:r w:rsidRPr="00A3618E">
        <w:rPr>
          <w:rFonts w:ascii="Arial" w:hAnsi="Arial" w:cs="Arial"/>
          <w:bCs/>
          <w:szCs w:val="22"/>
          <w:lang w:val="lt-LT"/>
        </w:rPr>
        <w:t xml:space="preserve"> TP rekonstrukcija.</w:t>
      </w:r>
    </w:p>
    <w:p w:rsidRPr="00A3618E" w:rsidR="00244045" w:rsidP="0000431E" w:rsidRDefault="00244045" w14:paraId="0B84A458" w14:textId="623839C5">
      <w:pPr>
        <w:pStyle w:val="NoSpacing"/>
        <w:numPr>
          <w:ilvl w:val="1"/>
          <w:numId w:val="15"/>
        </w:numPr>
        <w:rPr>
          <w:rFonts w:ascii="Arial" w:hAnsi="Arial" w:cs="Arial"/>
          <w:bCs/>
          <w:szCs w:val="22"/>
          <w:lang w:val="lt-LT"/>
        </w:rPr>
      </w:pPr>
      <w:r w:rsidRPr="00A3618E">
        <w:rPr>
          <w:rFonts w:ascii="Arial" w:hAnsi="Arial" w:cs="Arial"/>
          <w:bCs/>
          <w:szCs w:val="22"/>
          <w:lang w:val="lt-LT"/>
        </w:rPr>
        <w:t xml:space="preserve">Projektuotojai peržiūri esamus kitų, susijusių su </w:t>
      </w:r>
      <w:r w:rsidRPr="00A3618E" w:rsidR="00336466">
        <w:rPr>
          <w:rFonts w:ascii="Arial" w:hAnsi="Arial" w:cs="Arial"/>
          <w:bCs/>
          <w:szCs w:val="22"/>
          <w:lang w:val="lt-LT"/>
        </w:rPr>
        <w:t xml:space="preserve">Mažeikių </w:t>
      </w:r>
      <w:r w:rsidRPr="00A3618E">
        <w:rPr>
          <w:rFonts w:ascii="Arial" w:hAnsi="Arial" w:cs="Arial"/>
          <w:bCs/>
          <w:szCs w:val="22"/>
          <w:lang w:val="lt-LT"/>
        </w:rPr>
        <w:t xml:space="preserve">TP rekonstrukcija, perdavimo tinklo objektų (išvardinti skyriuje „Relinės apsaugos ir automatikos dalis“)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sąrašus bei įvertina poreikį dėl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kuri tiesiogiai nepriklauso ar nėra susijusi su </w:t>
      </w:r>
      <w:r w:rsidRPr="00A3618E" w:rsidR="00336466">
        <w:rPr>
          <w:rFonts w:ascii="Arial" w:hAnsi="Arial" w:cs="Arial"/>
          <w:bCs/>
          <w:szCs w:val="22"/>
          <w:lang w:val="lt-LT"/>
        </w:rPr>
        <w:t xml:space="preserve">Mažeikių </w:t>
      </w:r>
      <w:r w:rsidRPr="00A3618E">
        <w:rPr>
          <w:rFonts w:ascii="Arial" w:hAnsi="Arial" w:cs="Arial"/>
          <w:bCs/>
          <w:szCs w:val="22"/>
          <w:lang w:val="lt-LT"/>
        </w:rPr>
        <w:t xml:space="preserve">TP 110 </w:t>
      </w:r>
      <w:proofErr w:type="spellStart"/>
      <w:r w:rsidRPr="00A3618E">
        <w:rPr>
          <w:rFonts w:ascii="Arial" w:hAnsi="Arial" w:cs="Arial"/>
          <w:bCs/>
          <w:szCs w:val="22"/>
          <w:lang w:val="lt-LT"/>
        </w:rPr>
        <w:t>kV</w:t>
      </w:r>
      <w:proofErr w:type="spellEnd"/>
      <w:r w:rsidRPr="00A3618E">
        <w:rPr>
          <w:rFonts w:ascii="Arial" w:hAnsi="Arial" w:cs="Arial"/>
          <w:bCs/>
          <w:szCs w:val="22"/>
          <w:lang w:val="lt-LT"/>
        </w:rPr>
        <w:t xml:space="preserve"> </w:t>
      </w:r>
      <w:proofErr w:type="spellStart"/>
      <w:r w:rsidRPr="00A3618E">
        <w:rPr>
          <w:rFonts w:ascii="Arial" w:hAnsi="Arial" w:cs="Arial"/>
          <w:bCs/>
          <w:szCs w:val="22"/>
          <w:lang w:val="lt-LT"/>
        </w:rPr>
        <w:t>prijunginiais</w:t>
      </w:r>
      <w:proofErr w:type="spellEnd"/>
      <w:r w:rsidRPr="00A3618E">
        <w:rPr>
          <w:rFonts w:ascii="Arial" w:hAnsi="Arial" w:cs="Arial"/>
          <w:bCs/>
          <w:szCs w:val="22"/>
          <w:lang w:val="lt-LT"/>
        </w:rPr>
        <w:t xml:space="preserve">, tačiau gali būti įtakojama dėl </w:t>
      </w:r>
      <w:r w:rsidRPr="00A3618E" w:rsidR="00336466">
        <w:rPr>
          <w:rFonts w:ascii="Arial" w:hAnsi="Arial" w:cs="Arial"/>
          <w:bCs/>
          <w:szCs w:val="22"/>
          <w:lang w:val="lt-LT"/>
        </w:rPr>
        <w:t xml:space="preserve">Mažeikių </w:t>
      </w:r>
      <w:r w:rsidRPr="00A3618E">
        <w:rPr>
          <w:rFonts w:ascii="Arial" w:hAnsi="Arial" w:cs="Arial"/>
          <w:bCs/>
          <w:szCs w:val="22"/>
          <w:lang w:val="lt-LT"/>
        </w:rPr>
        <w:t xml:space="preserve">TP naujų </w:t>
      </w:r>
      <w:proofErr w:type="spellStart"/>
      <w:r w:rsidRPr="00A3618E">
        <w:rPr>
          <w:rFonts w:ascii="Arial" w:hAnsi="Arial" w:cs="Arial"/>
          <w:bCs/>
          <w:szCs w:val="22"/>
          <w:lang w:val="lt-LT"/>
        </w:rPr>
        <w:t>prijunginių</w:t>
      </w:r>
      <w:proofErr w:type="spellEnd"/>
      <w:r w:rsidRPr="00A3618E">
        <w:rPr>
          <w:rFonts w:ascii="Arial" w:hAnsi="Arial" w:cs="Arial"/>
          <w:bCs/>
          <w:szCs w:val="22"/>
          <w:lang w:val="lt-LT"/>
        </w:rPr>
        <w:t xml:space="preserve"> diegimo (pavadinimų, būsenų keitimas, naujos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įtraukimas, esamos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naikinimas). Esant tokiam poreikiui, turi būti koreguojami esami </w:t>
      </w:r>
      <w:proofErr w:type="spellStart"/>
      <w:r w:rsidRPr="00A3618E">
        <w:rPr>
          <w:rFonts w:ascii="Arial" w:hAnsi="Arial" w:cs="Arial"/>
          <w:bCs/>
          <w:szCs w:val="22"/>
          <w:lang w:val="lt-LT"/>
        </w:rPr>
        <w:t>teleinformacijos</w:t>
      </w:r>
      <w:proofErr w:type="spellEnd"/>
      <w:r w:rsidRPr="00A3618E">
        <w:rPr>
          <w:rFonts w:ascii="Arial" w:hAnsi="Arial" w:cs="Arial"/>
          <w:bCs/>
          <w:szCs w:val="22"/>
          <w:lang w:val="lt-LT"/>
        </w:rPr>
        <w:t xml:space="preserve"> sąrašai ir atitinkamai atliekami testavimai esamai ar naujai įtrauktai kitų perdavimo tinklo objektų </w:t>
      </w:r>
      <w:proofErr w:type="spellStart"/>
      <w:r w:rsidRPr="00A3618E">
        <w:rPr>
          <w:rFonts w:ascii="Arial" w:hAnsi="Arial" w:cs="Arial"/>
          <w:bCs/>
          <w:szCs w:val="22"/>
          <w:lang w:val="lt-LT"/>
        </w:rPr>
        <w:t>teleinformacijai</w:t>
      </w:r>
      <w:proofErr w:type="spellEnd"/>
      <w:r w:rsidRPr="00A3618E">
        <w:rPr>
          <w:rFonts w:ascii="Arial" w:hAnsi="Arial" w:cs="Arial"/>
          <w:bCs/>
          <w:szCs w:val="22"/>
          <w:lang w:val="lt-LT"/>
        </w:rPr>
        <w:t>.</w:t>
      </w:r>
    </w:p>
    <w:p w:rsidRPr="00A3618E" w:rsidR="00DC104C" w:rsidP="002E4D23" w:rsidRDefault="00DC104C" w14:paraId="3845CD80" w14:textId="77777777">
      <w:pPr>
        <w:rPr>
          <w:rFonts w:ascii="Arial" w:hAnsi="Arial" w:cs="Arial"/>
        </w:rPr>
      </w:pPr>
    </w:p>
    <w:p w:rsidRPr="00A3618E" w:rsidR="00F27D9F" w:rsidP="0000431E" w:rsidRDefault="00F27D9F" w14:paraId="7993B1A8" w14:textId="77777777">
      <w:pPr>
        <w:pStyle w:val="ListParagraph"/>
        <w:numPr>
          <w:ilvl w:val="0"/>
          <w:numId w:val="11"/>
        </w:numPr>
        <w:jc w:val="both"/>
        <w:outlineLvl w:val="3"/>
        <w:rPr>
          <w:rFonts w:ascii="Arial" w:hAnsi="Arial" w:cs="Arial"/>
          <w:vanish/>
          <w:sz w:val="22"/>
          <w:szCs w:val="22"/>
        </w:rPr>
      </w:pPr>
      <w:bookmarkStart w:name="_Toc301894977" w:id="82"/>
    </w:p>
    <w:p w:rsidRPr="00A3618E" w:rsidR="00514C67" w:rsidP="00733E6C" w:rsidRDefault="003E6C15" w14:paraId="21B5A427" w14:textId="0257CAC4">
      <w:pPr>
        <w:pStyle w:val="Heading1"/>
        <w:numPr>
          <w:ilvl w:val="0"/>
          <w:numId w:val="2"/>
        </w:numPr>
        <w:tabs>
          <w:tab w:val="left" w:pos="810"/>
        </w:tabs>
        <w:spacing w:before="120" w:after="120"/>
        <w:rPr>
          <w:rFonts w:ascii="Arial" w:hAnsi="Arial" w:cs="Arial"/>
          <w:szCs w:val="22"/>
        </w:rPr>
      </w:pPr>
      <w:bookmarkStart w:name="_Toc456180482" w:id="83"/>
      <w:bookmarkStart w:name="_Toc193722638" w:id="84"/>
      <w:bookmarkEnd w:id="82"/>
      <w:r w:rsidRPr="00A3618E">
        <w:rPr>
          <w:rFonts w:ascii="Arial" w:hAnsi="Arial" w:cs="Arial"/>
          <w:szCs w:val="22"/>
        </w:rPr>
        <w:t>TELEINFORMACIJOS SURINKIMO IR PERDAVIMO DALIS</w:t>
      </w:r>
      <w:bookmarkEnd w:id="83"/>
      <w:bookmarkEnd w:id="84"/>
    </w:p>
    <w:p w:rsidRPr="00A3618E" w:rsidR="00BD3057" w:rsidP="0000431E" w:rsidRDefault="00BD3057" w14:paraId="514E4ACC" w14:textId="77777777">
      <w:pPr>
        <w:pStyle w:val="ListParagraph"/>
        <w:numPr>
          <w:ilvl w:val="0"/>
          <w:numId w:val="15"/>
        </w:numPr>
        <w:spacing w:line="276" w:lineRule="auto"/>
        <w:jc w:val="both"/>
        <w:rPr>
          <w:rFonts w:ascii="Arial" w:hAnsi="Arial" w:cs="Arial"/>
          <w:bCs/>
          <w:vanish/>
          <w:color w:val="000000" w:themeColor="text1"/>
          <w:sz w:val="22"/>
          <w:szCs w:val="22"/>
        </w:rPr>
      </w:pPr>
    </w:p>
    <w:p w:rsidRPr="00A3618E" w:rsidR="00BA39BC" w:rsidP="0000431E" w:rsidRDefault="00BA39BC" w14:paraId="4A647620" w14:textId="5DDBB8D2">
      <w:pPr>
        <w:pStyle w:val="NoSpacing"/>
        <w:numPr>
          <w:ilvl w:val="1"/>
          <w:numId w:val="15"/>
        </w:numPr>
        <w:rPr>
          <w:rFonts w:ascii="Arial" w:hAnsi="Arial" w:cs="Arial"/>
          <w:bCs/>
          <w:color w:val="000000" w:themeColor="text1"/>
          <w:szCs w:val="22"/>
          <w:lang w:val="lt-LT"/>
        </w:rPr>
      </w:pPr>
      <w:proofErr w:type="spellStart"/>
      <w:r w:rsidRPr="00A3618E">
        <w:rPr>
          <w:rFonts w:ascii="Arial" w:hAnsi="Arial" w:cs="Arial"/>
          <w:bCs/>
          <w:color w:val="000000" w:themeColor="text1"/>
          <w:szCs w:val="22"/>
          <w:lang w:val="lt-LT"/>
        </w:rPr>
        <w:t>Teleinformacijos</w:t>
      </w:r>
      <w:proofErr w:type="spellEnd"/>
      <w:r w:rsidRPr="00A3618E">
        <w:rPr>
          <w:rFonts w:ascii="Arial" w:hAnsi="Arial" w:cs="Arial"/>
          <w:bCs/>
          <w:color w:val="000000" w:themeColor="text1"/>
          <w:szCs w:val="22"/>
          <w:lang w:val="lt-LT"/>
        </w:rPr>
        <w:t xml:space="preserve"> surinkimas, perdavimas ir valdymas turi būti vykdomas per naują </w:t>
      </w:r>
      <w:proofErr w:type="spellStart"/>
      <w:r w:rsidRPr="00A3618E">
        <w:rPr>
          <w:rFonts w:ascii="Arial" w:hAnsi="Arial" w:cs="Arial"/>
          <w:bCs/>
          <w:color w:val="000000" w:themeColor="text1"/>
          <w:szCs w:val="22"/>
          <w:lang w:val="lt-LT"/>
        </w:rPr>
        <w:t>teleinformacijos</w:t>
      </w:r>
      <w:proofErr w:type="spellEnd"/>
      <w:r w:rsidRPr="00A3618E">
        <w:rPr>
          <w:rFonts w:ascii="Arial" w:hAnsi="Arial" w:cs="Arial"/>
          <w:bCs/>
          <w:color w:val="000000" w:themeColor="text1"/>
          <w:szCs w:val="22"/>
          <w:lang w:val="lt-LT"/>
        </w:rPr>
        <w:t xml:space="preserve"> surinkimo ir perdavimo įrenginį (TSPĮ) . </w:t>
      </w:r>
    </w:p>
    <w:p w:rsidRPr="00A3618E" w:rsidR="00BA39BC" w:rsidP="0000431E" w:rsidRDefault="00BA39BC" w14:paraId="0B147575"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TSPĮ turi būti suprojektuotas ir įrengtas pagal reikalavimus: </w:t>
      </w:r>
    </w:p>
    <w:p w:rsidRPr="00A3618E" w:rsidR="00BA39BC" w:rsidP="0000431E" w:rsidRDefault="00BA39BC" w14:paraId="2AEAB616" w14:textId="689B957E">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standartinius techninius reikalavimus </w:t>
      </w:r>
      <w:proofErr w:type="spellStart"/>
      <w:r w:rsidRPr="00A3618E">
        <w:rPr>
          <w:rFonts w:ascii="Arial" w:hAnsi="Arial" w:cs="Arial"/>
          <w:bCs/>
          <w:color w:val="000000" w:themeColor="text1"/>
          <w:szCs w:val="22"/>
          <w:lang w:val="lt-LT"/>
        </w:rPr>
        <w:t>teleinformacijos</w:t>
      </w:r>
      <w:proofErr w:type="spellEnd"/>
      <w:r w:rsidRPr="00A3618E">
        <w:rPr>
          <w:rFonts w:ascii="Arial" w:hAnsi="Arial" w:cs="Arial"/>
          <w:bCs/>
          <w:color w:val="000000" w:themeColor="text1"/>
          <w:szCs w:val="22"/>
          <w:lang w:val="lt-LT"/>
        </w:rPr>
        <w:t xml:space="preserve"> surinkimo ir perdavimo įrenginiams </w:t>
      </w:r>
      <w:r w:rsidRPr="00A3618E">
        <w:rPr>
          <w:rFonts w:ascii="Arial" w:hAnsi="Arial" w:cs="Arial"/>
          <w:color w:val="000000" w:themeColor="text1"/>
          <w:szCs w:val="22"/>
          <w:lang w:val="lt-LT"/>
        </w:rPr>
        <w:t>žr. (</w:t>
      </w:r>
      <w:r w:rsidRPr="00A3618E" w:rsidR="00391E6E">
        <w:rPr>
          <w:rFonts w:ascii="Arial" w:hAnsi="Arial" w:cs="Arial"/>
          <w:color w:val="000000" w:themeColor="text1"/>
          <w:szCs w:val="22"/>
          <w:lang w:val="lt-LT"/>
        </w:rPr>
        <w:t>9.6</w:t>
      </w:r>
      <w:r w:rsidRPr="00A3618E">
        <w:rPr>
          <w:rFonts w:ascii="Arial" w:hAnsi="Arial" w:cs="Arial"/>
          <w:color w:val="000000" w:themeColor="text1"/>
          <w:szCs w:val="22"/>
          <w:lang w:val="lt-LT"/>
        </w:rPr>
        <w:t>) priedą;</w:t>
      </w:r>
    </w:p>
    <w:p w:rsidRPr="00A3618E" w:rsidR="00BA39BC" w:rsidP="0000431E" w:rsidRDefault="00BA39BC" w14:paraId="095846C2" w14:textId="488104FB">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lastRenderedPageBreak/>
        <w:t xml:space="preserve">perdavimo tinklo transformatorių pastočių ir skirstyklų įrangos nuotolinio valdymo reikalavimų aprašo pagrindinius reikalavimus </w:t>
      </w:r>
      <w:proofErr w:type="spellStart"/>
      <w:r w:rsidRPr="00A3618E">
        <w:rPr>
          <w:rFonts w:ascii="Arial" w:hAnsi="Arial" w:cs="Arial"/>
          <w:bCs/>
          <w:color w:val="000000" w:themeColor="text1"/>
          <w:szCs w:val="22"/>
          <w:lang w:val="lt-LT"/>
        </w:rPr>
        <w:t>teleinformacijos</w:t>
      </w:r>
      <w:proofErr w:type="spellEnd"/>
      <w:r w:rsidRPr="00A3618E">
        <w:rPr>
          <w:rFonts w:ascii="Arial" w:hAnsi="Arial" w:cs="Arial"/>
          <w:bCs/>
          <w:color w:val="000000" w:themeColor="text1"/>
          <w:szCs w:val="22"/>
          <w:lang w:val="lt-LT"/>
        </w:rPr>
        <w:t xml:space="preserve"> surinkimui ir perdavimui bei kitus aprašo priedus  </w:t>
      </w:r>
      <w:r w:rsidRPr="00A3618E">
        <w:rPr>
          <w:rFonts w:ascii="Arial" w:hAnsi="Arial" w:cs="Arial"/>
          <w:color w:val="000000" w:themeColor="text1"/>
          <w:szCs w:val="22"/>
          <w:lang w:val="lt-LT"/>
        </w:rPr>
        <w:t>žr. (</w:t>
      </w:r>
      <w:r w:rsidRPr="00A3618E" w:rsidR="00391E6E">
        <w:rPr>
          <w:rFonts w:ascii="Arial" w:hAnsi="Arial" w:cs="Arial"/>
          <w:color w:val="000000" w:themeColor="text1"/>
          <w:szCs w:val="22"/>
          <w:lang w:val="lt-LT"/>
        </w:rPr>
        <w:t>9.1</w:t>
      </w:r>
      <w:r w:rsidRPr="00A3618E">
        <w:rPr>
          <w:rFonts w:ascii="Arial" w:hAnsi="Arial" w:cs="Arial"/>
          <w:color w:val="000000" w:themeColor="text1"/>
          <w:szCs w:val="22"/>
          <w:lang w:val="lt-LT"/>
        </w:rPr>
        <w:t>) priedą.</w:t>
      </w:r>
    </w:p>
    <w:p w:rsidRPr="00A3618E" w:rsidR="00BA39BC" w:rsidP="0000431E" w:rsidRDefault="00BA39BC" w14:paraId="1A9F2F02" w14:textId="10FED65D">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minimalius informacijos saugos reikalavimus projektavimui ir diegimui žr. </w:t>
      </w:r>
      <w:r w:rsidRPr="00A3618E" w:rsidR="00391E6E">
        <w:rPr>
          <w:rFonts w:ascii="Arial" w:hAnsi="Arial" w:cs="Arial"/>
          <w:bCs/>
          <w:color w:val="000000" w:themeColor="text1"/>
          <w:szCs w:val="22"/>
          <w:lang w:val="lt-LT"/>
        </w:rPr>
        <w:t>(9.3)</w:t>
      </w:r>
      <w:r w:rsidRPr="00A3618E">
        <w:rPr>
          <w:rFonts w:ascii="Arial" w:hAnsi="Arial" w:cs="Arial"/>
          <w:bCs/>
          <w:color w:val="000000" w:themeColor="text1"/>
          <w:szCs w:val="22"/>
          <w:lang w:val="lt-LT"/>
        </w:rPr>
        <w:t xml:space="preserve"> priedą.</w:t>
      </w:r>
    </w:p>
    <w:p w:rsidRPr="00A3618E" w:rsidR="00BA39BC" w:rsidP="0000431E" w:rsidRDefault="00BA39BC" w14:paraId="67DB31D9"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Duomenų mainai su STO projektuojami pagal reikalavimus:</w:t>
      </w:r>
    </w:p>
    <w:p w:rsidRPr="00A3618E" w:rsidR="00BA39BC" w:rsidP="0000431E" w:rsidRDefault="00BA39BC" w14:paraId="5F142EAB"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STO  išduotas technines sąlygas; </w:t>
      </w:r>
    </w:p>
    <w:p w:rsidRPr="00A3618E" w:rsidR="00BA39BC" w:rsidP="0000431E" w:rsidRDefault="00BA39BC" w14:paraId="0D3D5E8D" w14:textId="77777777">
      <w:pPr>
        <w:pStyle w:val="ListParagraph"/>
        <w:numPr>
          <w:ilvl w:val="2"/>
          <w:numId w:val="15"/>
        </w:numPr>
        <w:spacing w:line="259" w:lineRule="auto"/>
        <w:ind w:left="0" w:firstLine="567"/>
        <w:contextualSpacing/>
        <w:rPr>
          <w:rFonts w:ascii="Arial" w:hAnsi="Arial" w:cs="Arial"/>
          <w:bCs/>
          <w:color w:val="000000" w:themeColor="text1"/>
          <w:sz w:val="22"/>
          <w:szCs w:val="22"/>
        </w:rPr>
      </w:pPr>
      <w:proofErr w:type="spellStart"/>
      <w:r w:rsidRPr="00A3618E">
        <w:rPr>
          <w:rFonts w:ascii="Arial" w:hAnsi="Arial" w:cs="Arial"/>
          <w:bCs/>
          <w:color w:val="000000" w:themeColor="text1"/>
          <w:sz w:val="22"/>
          <w:szCs w:val="22"/>
        </w:rPr>
        <w:t>Teleinformacijos</w:t>
      </w:r>
      <w:proofErr w:type="spellEnd"/>
      <w:r w:rsidRPr="00A3618E">
        <w:rPr>
          <w:rFonts w:ascii="Arial" w:hAnsi="Arial" w:cs="Arial"/>
          <w:bCs/>
          <w:color w:val="000000" w:themeColor="text1"/>
          <w:sz w:val="22"/>
          <w:szCs w:val="22"/>
        </w:rPr>
        <w:t xml:space="preserve"> mainai su AB ESO per esamą ICCP sujungimą.</w:t>
      </w:r>
    </w:p>
    <w:p w:rsidRPr="00A3618E" w:rsidR="00BA39BC" w:rsidP="0000431E" w:rsidRDefault="00BA39BC" w14:paraId="0660FE13"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TSPĮ turi vykdyti duomenų mainus:</w:t>
      </w:r>
    </w:p>
    <w:p w:rsidRPr="00A3618E" w:rsidR="00BA39BC" w:rsidP="0000431E" w:rsidRDefault="00BA39BC" w14:paraId="51FFD0E1"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IEC 60870-5-104 (Slave) protokolu su PSO DVS;</w:t>
      </w:r>
    </w:p>
    <w:p w:rsidRPr="00A3618E" w:rsidR="00BA39BC" w:rsidP="0000431E" w:rsidRDefault="00BA39BC" w14:paraId="5DFD277F"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IEC 60870-5-104 (</w:t>
      </w:r>
      <w:proofErr w:type="spellStart"/>
      <w:r w:rsidRPr="00A3618E">
        <w:rPr>
          <w:rFonts w:ascii="Arial" w:hAnsi="Arial" w:cs="Arial"/>
          <w:bCs/>
          <w:color w:val="000000" w:themeColor="text1"/>
          <w:szCs w:val="22"/>
          <w:lang w:val="lt-LT"/>
        </w:rPr>
        <w:t>Master</w:t>
      </w:r>
      <w:proofErr w:type="spellEnd"/>
      <w:r w:rsidRPr="00A3618E">
        <w:rPr>
          <w:rFonts w:ascii="Arial" w:hAnsi="Arial" w:cs="Arial"/>
          <w:bCs/>
          <w:color w:val="000000" w:themeColor="text1"/>
          <w:szCs w:val="22"/>
          <w:lang w:val="lt-LT"/>
        </w:rPr>
        <w:t>) protokolas, rezervas;</w:t>
      </w:r>
    </w:p>
    <w:p w:rsidRPr="00A3618E" w:rsidR="00BA39BC" w:rsidP="0000431E" w:rsidRDefault="00BA39BC" w14:paraId="53E11238"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IEC 61850 ed.2 (</w:t>
      </w:r>
      <w:proofErr w:type="spellStart"/>
      <w:r w:rsidRPr="00A3618E">
        <w:rPr>
          <w:rFonts w:ascii="Arial" w:hAnsi="Arial" w:cs="Arial"/>
          <w:bCs/>
          <w:color w:val="000000" w:themeColor="text1"/>
          <w:szCs w:val="22"/>
          <w:lang w:val="lt-LT"/>
        </w:rPr>
        <w:t>Client</w:t>
      </w:r>
      <w:proofErr w:type="spellEnd"/>
      <w:r w:rsidRPr="00A3618E">
        <w:rPr>
          <w:rFonts w:ascii="Arial" w:hAnsi="Arial" w:cs="Arial"/>
          <w:bCs/>
          <w:color w:val="000000" w:themeColor="text1"/>
          <w:szCs w:val="22"/>
          <w:lang w:val="lt-LT"/>
        </w:rPr>
        <w:t>) su RAA įrenginiais, rezervavimas pagal standartą IEC 62439 (PRP);</w:t>
      </w:r>
    </w:p>
    <w:p w:rsidRPr="00A3618E" w:rsidR="00BA39BC" w:rsidP="0000431E" w:rsidRDefault="00BA39BC" w14:paraId="0FE34383"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laiko sinchronizavimas SNTP protokolu nuo pastotės laiko sinchronizavimo įrenginio (PLSĮ). </w:t>
      </w:r>
    </w:p>
    <w:p w:rsidRPr="00A3618E" w:rsidR="00BA39BC" w:rsidP="0000431E" w:rsidRDefault="00BA39BC" w14:paraId="1CA1BAC1"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TSPĮ būklės stebėjimui turi būti suformuoti ir perduodami į DVS signalai:</w:t>
      </w:r>
    </w:p>
    <w:p w:rsidRPr="00A3618E" w:rsidR="00BA39BC" w:rsidP="0000431E" w:rsidRDefault="00BA39BC" w14:paraId="506545CA"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TSPĮ funkcijų vykdymo būklė;</w:t>
      </w:r>
    </w:p>
    <w:p w:rsidRPr="00A3618E" w:rsidR="00BA39BC" w:rsidP="0000431E" w:rsidRDefault="00BA39BC" w14:paraId="583347AC"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TSPĮ informacinės saugos kontrolė.</w:t>
      </w:r>
    </w:p>
    <w:p w:rsidRPr="00A3618E" w:rsidR="00BA39BC" w:rsidP="0000431E" w:rsidRDefault="00BA39BC" w14:paraId="425183E6"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TSPĮ informacinės saugos ir kitų svarbių įvykių stebėjimui turi būti sukonfigūruotas TSPĮ įvykių žurnalo (angl. </w:t>
      </w:r>
      <w:proofErr w:type="spellStart"/>
      <w:r w:rsidRPr="00A3618E">
        <w:rPr>
          <w:rFonts w:ascii="Arial" w:hAnsi="Arial" w:cs="Arial"/>
          <w:bCs/>
          <w:color w:val="000000" w:themeColor="text1"/>
          <w:szCs w:val="22"/>
          <w:lang w:val="lt-LT"/>
        </w:rPr>
        <w:t>syslog</w:t>
      </w:r>
      <w:proofErr w:type="spellEnd"/>
      <w:r w:rsidRPr="00A3618E">
        <w:rPr>
          <w:rFonts w:ascii="Arial" w:hAnsi="Arial" w:cs="Arial"/>
          <w:bCs/>
          <w:color w:val="000000" w:themeColor="text1"/>
          <w:szCs w:val="22"/>
          <w:lang w:val="lt-LT"/>
        </w:rPr>
        <w:t>) siuntimas į centrinį žurnalinių įrašų serverį.</w:t>
      </w:r>
    </w:p>
    <w:p w:rsidRPr="00A3618E" w:rsidR="00BA39BC" w:rsidP="0000431E" w:rsidRDefault="00BA39BC" w14:paraId="4C3DF668"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TSPĮ fizinis sujungimas duomenų mainams:</w:t>
      </w:r>
    </w:p>
    <w:p w:rsidRPr="00A3618E" w:rsidR="00BA39BC" w:rsidP="0000431E" w:rsidRDefault="00BA39BC" w14:paraId="50CCEEBA"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su bendros paskirties (toliau - BP) ir  pastotės duomenų tinklo (toliau - PDT) komutatoriais ekranuotais (≥5 </w:t>
      </w:r>
      <w:proofErr w:type="spellStart"/>
      <w:r w:rsidRPr="00A3618E">
        <w:rPr>
          <w:rFonts w:ascii="Arial" w:hAnsi="Arial" w:cs="Arial"/>
          <w:bCs/>
          <w:color w:val="000000" w:themeColor="text1"/>
          <w:szCs w:val="22"/>
          <w:lang w:val="lt-LT"/>
        </w:rPr>
        <w:t>cat</w:t>
      </w:r>
      <w:proofErr w:type="spellEnd"/>
      <w:r w:rsidRPr="00A3618E">
        <w:rPr>
          <w:rFonts w:ascii="Arial" w:hAnsi="Arial" w:cs="Arial"/>
          <w:bCs/>
          <w:color w:val="000000" w:themeColor="text1"/>
          <w:szCs w:val="22"/>
          <w:lang w:val="lt-LT"/>
        </w:rPr>
        <w:t xml:space="preserve">)  lanksčiais jungiamaisiais kabeliais arba šviesolaidiniais </w:t>
      </w:r>
      <w:proofErr w:type="spellStart"/>
      <w:r w:rsidRPr="00A3618E">
        <w:rPr>
          <w:rFonts w:ascii="Arial" w:hAnsi="Arial" w:cs="Arial"/>
          <w:bCs/>
          <w:color w:val="000000" w:themeColor="text1"/>
          <w:szCs w:val="22"/>
          <w:lang w:val="lt-LT"/>
        </w:rPr>
        <w:t>daugiamodžiais</w:t>
      </w:r>
      <w:proofErr w:type="spellEnd"/>
      <w:r w:rsidRPr="00A3618E">
        <w:rPr>
          <w:rFonts w:ascii="Arial" w:hAnsi="Arial" w:cs="Arial"/>
          <w:bCs/>
          <w:color w:val="000000" w:themeColor="text1"/>
          <w:szCs w:val="22"/>
          <w:lang w:val="lt-LT"/>
        </w:rPr>
        <w:t xml:space="preserve"> jungiamaisiais kabeliais atitinkančiais IEC 11801  standarto reikalavimus ir pagamintais bei ištestuotais gamintojo turinčio įdiegtą  kokybės vadybos sistemą įvertintą sertifikatu ISO 9001 arba lygiaverčiu;</w:t>
      </w:r>
    </w:p>
    <w:p w:rsidRPr="00A3618E" w:rsidR="00BA39BC" w:rsidP="0000431E" w:rsidRDefault="00BA39BC" w14:paraId="67D70D2E"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Laiko sinchronizavimas: </w:t>
      </w:r>
    </w:p>
    <w:p w:rsidRPr="00A3618E" w:rsidR="00BA39BC" w:rsidP="0000431E" w:rsidRDefault="00BA39BC" w14:paraId="40219200"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pastotės įrenginių laiko sinchronizavimas vykdomas per pastotės laiko sinchronizavimo įrenginį (PLSĮ);</w:t>
      </w:r>
    </w:p>
    <w:p w:rsidRPr="00A3618E" w:rsidR="00BA39BC" w:rsidP="0000431E" w:rsidRDefault="00BA39BC" w14:paraId="62EAE03E"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PLSĮ turi būti projektuojamas ir atitikti reikalavimus:</w:t>
      </w:r>
    </w:p>
    <w:p w:rsidRPr="00A3618E" w:rsidR="00BA39BC" w:rsidP="0000431E" w:rsidRDefault="00BA39BC" w14:paraId="67A986FC" w14:textId="16700121">
      <w:pPr>
        <w:pStyle w:val="NoSpacing"/>
        <w:numPr>
          <w:ilvl w:val="3"/>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tipinius reikalavimus pastotės laiko sinchronizavimo įrangos projektavimui žr. </w:t>
      </w:r>
      <w:r w:rsidRPr="00A3618E">
        <w:rPr>
          <w:rFonts w:ascii="Arial" w:hAnsi="Arial" w:cs="Arial"/>
          <w:color w:val="000000" w:themeColor="text1"/>
          <w:szCs w:val="22"/>
          <w:lang w:val="lt-LT"/>
        </w:rPr>
        <w:t>(</w:t>
      </w:r>
      <w:r w:rsidRPr="00A3618E" w:rsidR="00391E6E">
        <w:rPr>
          <w:rFonts w:ascii="Arial" w:hAnsi="Arial" w:cs="Arial"/>
          <w:color w:val="000000" w:themeColor="text1"/>
          <w:szCs w:val="22"/>
          <w:lang w:val="lt-LT"/>
        </w:rPr>
        <w:t>9.5</w:t>
      </w:r>
      <w:r w:rsidRPr="00A3618E">
        <w:rPr>
          <w:rFonts w:ascii="Arial" w:hAnsi="Arial" w:cs="Arial"/>
          <w:color w:val="000000" w:themeColor="text1"/>
          <w:szCs w:val="22"/>
          <w:lang w:val="lt-LT"/>
        </w:rPr>
        <w:t>)</w:t>
      </w:r>
      <w:r w:rsidRPr="00A3618E">
        <w:rPr>
          <w:rFonts w:ascii="Arial" w:hAnsi="Arial" w:cs="Arial"/>
          <w:bCs/>
          <w:color w:val="000000" w:themeColor="text1"/>
          <w:szCs w:val="22"/>
          <w:lang w:val="lt-LT"/>
        </w:rPr>
        <w:t xml:space="preserve"> priedą;</w:t>
      </w:r>
    </w:p>
    <w:p w:rsidRPr="00A3618E" w:rsidR="00BA39BC" w:rsidP="0000431E" w:rsidRDefault="00BA39BC" w14:paraId="6DAC50EE" w14:textId="7BDDC889">
      <w:pPr>
        <w:pStyle w:val="NoSpacing"/>
        <w:numPr>
          <w:ilvl w:val="3"/>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perdavimo tinklo transformatorių pastočių ir skirstyklų įrangos nuotolinio valdymo reikalavimų </w:t>
      </w:r>
      <w:r w:rsidRPr="00A3618E">
        <w:rPr>
          <w:rFonts w:ascii="Arial" w:hAnsi="Arial" w:cs="Arial"/>
          <w:color w:val="000000" w:themeColor="text1"/>
          <w:szCs w:val="22"/>
          <w:lang w:val="lt-LT"/>
        </w:rPr>
        <w:t xml:space="preserve">aprašo pagrindinius reikalavimus </w:t>
      </w:r>
      <w:proofErr w:type="spellStart"/>
      <w:r w:rsidRPr="00A3618E">
        <w:rPr>
          <w:rFonts w:ascii="Arial" w:hAnsi="Arial" w:cs="Arial"/>
          <w:color w:val="000000" w:themeColor="text1"/>
          <w:szCs w:val="22"/>
          <w:lang w:val="lt-LT"/>
        </w:rPr>
        <w:t>teleinformacijos</w:t>
      </w:r>
      <w:proofErr w:type="spellEnd"/>
      <w:r w:rsidRPr="00A3618E">
        <w:rPr>
          <w:rFonts w:ascii="Arial" w:hAnsi="Arial" w:cs="Arial"/>
          <w:color w:val="000000" w:themeColor="text1"/>
          <w:szCs w:val="22"/>
          <w:lang w:val="lt-LT"/>
        </w:rPr>
        <w:t xml:space="preserve"> surinkimui ir perdavimui bei kitus aprašo priedus</w:t>
      </w:r>
      <w:r w:rsidRPr="00A3618E">
        <w:rPr>
          <w:rFonts w:ascii="Arial" w:hAnsi="Arial" w:cs="Arial"/>
          <w:bCs/>
          <w:color w:val="000000" w:themeColor="text1"/>
          <w:szCs w:val="22"/>
          <w:lang w:val="lt-LT"/>
        </w:rPr>
        <w:t xml:space="preserve">  </w:t>
      </w:r>
      <w:r w:rsidRPr="00A3618E">
        <w:rPr>
          <w:rFonts w:ascii="Arial" w:hAnsi="Arial" w:cs="Arial"/>
          <w:color w:val="000000" w:themeColor="text1"/>
          <w:szCs w:val="22"/>
          <w:lang w:val="lt-LT"/>
        </w:rPr>
        <w:t xml:space="preserve">žr. </w:t>
      </w:r>
      <w:r w:rsidRPr="00A3618E" w:rsidR="00BA5D41">
        <w:rPr>
          <w:rFonts w:ascii="Arial" w:hAnsi="Arial" w:cs="Arial"/>
          <w:color w:val="000000" w:themeColor="text1"/>
          <w:szCs w:val="22"/>
          <w:lang w:val="lt-LT"/>
        </w:rPr>
        <w:t>(9.1)</w:t>
      </w:r>
      <w:r w:rsidRPr="00A3618E" w:rsidR="00391E6E">
        <w:rPr>
          <w:rFonts w:ascii="Arial" w:hAnsi="Arial" w:cs="Arial"/>
          <w:color w:val="000000" w:themeColor="text1"/>
          <w:szCs w:val="22"/>
          <w:lang w:val="lt-LT"/>
        </w:rPr>
        <w:t xml:space="preserve"> </w:t>
      </w:r>
      <w:r w:rsidRPr="00A3618E">
        <w:rPr>
          <w:rFonts w:ascii="Arial" w:hAnsi="Arial" w:cs="Arial"/>
          <w:color w:val="000000" w:themeColor="text1"/>
          <w:szCs w:val="22"/>
          <w:lang w:val="lt-LT"/>
        </w:rPr>
        <w:t>priedą.</w:t>
      </w:r>
    </w:p>
    <w:p w:rsidRPr="00A3618E" w:rsidR="00BA39BC" w:rsidP="0000431E" w:rsidRDefault="00BA39BC" w14:paraId="06A99D12"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Visa tiekiama įranga turi būti nauja, gamintojo pilnai sukomplektuota ir ištestuota, suderinama tarpusavyje ir su kitais pastotės įrenginiais bei pritaikyta darbui transformatorių pastotėse ir skirstyklose. </w:t>
      </w:r>
    </w:p>
    <w:p w:rsidRPr="00A3618E" w:rsidR="00BA39BC" w:rsidP="0000431E" w:rsidRDefault="00BA39BC" w14:paraId="33FB7084" w14:textId="0D5B6B99">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Įrenginių maitinamas projektuojamas nuo nuolatinės srovės savų reikmių skydo (toliau - NSSRS) pagal reikalavimus įrangos maitinimui </w:t>
      </w:r>
      <w:r w:rsidRPr="00A3618E">
        <w:rPr>
          <w:rFonts w:ascii="Arial" w:hAnsi="Arial" w:cs="Arial"/>
          <w:color w:val="000000" w:themeColor="text1"/>
          <w:szCs w:val="22"/>
          <w:lang w:val="lt-LT"/>
        </w:rPr>
        <w:t xml:space="preserve">žr. </w:t>
      </w:r>
      <w:r w:rsidRPr="00A3618E" w:rsidR="00BA5D41">
        <w:rPr>
          <w:rFonts w:ascii="Arial" w:hAnsi="Arial" w:cs="Arial"/>
          <w:color w:val="000000" w:themeColor="text1"/>
          <w:szCs w:val="22"/>
          <w:lang w:val="lt-LT"/>
        </w:rPr>
        <w:t>(</w:t>
      </w:r>
      <w:r w:rsidRPr="00A3618E" w:rsidR="00D30B26">
        <w:rPr>
          <w:rFonts w:ascii="Arial" w:hAnsi="Arial" w:cs="Arial"/>
          <w:color w:val="000000" w:themeColor="text1"/>
          <w:szCs w:val="22"/>
          <w:lang w:val="lt-LT"/>
        </w:rPr>
        <w:t>9.2)</w:t>
      </w:r>
      <w:r w:rsidRPr="00A3618E" w:rsidR="00BA5D41">
        <w:rPr>
          <w:rFonts w:ascii="Arial" w:hAnsi="Arial" w:cs="Arial"/>
          <w:color w:val="000000" w:themeColor="text1"/>
          <w:szCs w:val="22"/>
          <w:lang w:val="lt-LT"/>
        </w:rPr>
        <w:t xml:space="preserve"> </w:t>
      </w:r>
      <w:r w:rsidRPr="00A3618E">
        <w:rPr>
          <w:rFonts w:ascii="Arial" w:hAnsi="Arial" w:cs="Arial"/>
          <w:color w:val="000000" w:themeColor="text1"/>
          <w:szCs w:val="22"/>
          <w:lang w:val="lt-LT"/>
        </w:rPr>
        <w:t>priedą.</w:t>
      </w:r>
    </w:p>
    <w:p w:rsidRPr="00A3618E" w:rsidR="00BA39BC" w:rsidP="0000431E" w:rsidRDefault="00BA39BC" w14:paraId="50183B8A"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Įrenginių montavimas - demontavimas:</w:t>
      </w:r>
    </w:p>
    <w:p w:rsidRPr="00A3618E" w:rsidR="00BA39BC" w:rsidP="0000431E" w:rsidRDefault="00BA39BC" w14:paraId="4CB0F0D4"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įrenginiai (TSPĮ, PLSĮ ir kita komplektuojama įranga) turi būti sumontuota atskiroje spintoje, pagal EĮĮBT reikalavimus užtikrinant įrangos gamintojo numatytą montavimo būdą ir reikiamas eksploatacines sąlygas;</w:t>
      </w:r>
    </w:p>
    <w:p w:rsidRPr="00A3618E" w:rsidR="00BA39BC" w:rsidP="0000431E" w:rsidRDefault="00BA39BC" w14:paraId="3B13CABC"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įranga aptarnaujama iš dviejų pusių, turi būti sumontuota pasukamam spintos rėme arba dvipusio aptarnavimo spintoje užtikrinant priėjimą prie įrangos iš abiejų pusių;</w:t>
      </w:r>
    </w:p>
    <w:p w:rsidRPr="00A3618E" w:rsidR="00BA39BC" w:rsidP="0000431E" w:rsidRDefault="00BA39BC" w14:paraId="01556059" w14:textId="63DD7A06">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lang w:val="lt-LT"/>
        </w:rPr>
        <w:t xml:space="preserve">spinta turi atitikti standartinius techninius reikalavimus telekomunikacijų vidaus spintoms </w:t>
      </w:r>
      <w:r w:rsidRPr="00A3618E">
        <w:rPr>
          <w:rFonts w:ascii="Arial" w:hAnsi="Arial" w:cs="Arial"/>
          <w:bCs/>
          <w:color w:val="000000" w:themeColor="text1"/>
          <w:szCs w:val="22"/>
          <w:lang w:val="lt-LT"/>
        </w:rPr>
        <w:t xml:space="preserve">žr. </w:t>
      </w:r>
      <w:r w:rsidRPr="00A3618E" w:rsidR="00D30B26">
        <w:rPr>
          <w:rFonts w:ascii="Arial" w:hAnsi="Arial" w:cs="Arial"/>
          <w:bCs/>
          <w:color w:val="000000" w:themeColor="text1"/>
          <w:szCs w:val="22"/>
          <w:lang w:val="lt-LT"/>
        </w:rPr>
        <w:t xml:space="preserve">(9.4) </w:t>
      </w:r>
      <w:r w:rsidRPr="00A3618E">
        <w:rPr>
          <w:rFonts w:ascii="Arial" w:hAnsi="Arial" w:cs="Arial"/>
          <w:bCs/>
          <w:color w:val="000000" w:themeColor="text1"/>
          <w:szCs w:val="22"/>
          <w:lang w:val="lt-LT"/>
        </w:rPr>
        <w:t>priedą</w:t>
      </w:r>
      <w:r w:rsidRPr="00A3618E">
        <w:rPr>
          <w:rFonts w:ascii="Arial" w:hAnsi="Arial" w:cs="Arial"/>
          <w:color w:val="000000" w:themeColor="text1"/>
          <w:szCs w:val="22"/>
          <w:lang w:val="lt-LT"/>
        </w:rPr>
        <w:t>;</w:t>
      </w:r>
    </w:p>
    <w:p w:rsidRPr="00A3618E" w:rsidR="00BA39BC" w:rsidP="0000431E" w:rsidRDefault="00BA39BC" w14:paraId="044722BB"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Testavimas ir bandymai:</w:t>
      </w:r>
    </w:p>
    <w:p w:rsidRPr="00A3618E" w:rsidR="00BA39BC" w:rsidP="0000431E" w:rsidRDefault="00BA39BC" w14:paraId="380C12A9"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TSPĮ ir PLSĮ gamykliniai bandymai (angl. </w:t>
      </w:r>
      <w:proofErr w:type="spellStart"/>
      <w:r w:rsidRPr="00A3618E">
        <w:rPr>
          <w:rFonts w:ascii="Arial" w:hAnsi="Arial" w:cs="Arial"/>
          <w:bCs/>
          <w:color w:val="000000" w:themeColor="text1"/>
          <w:szCs w:val="22"/>
          <w:lang w:val="lt-LT"/>
        </w:rPr>
        <w:t>factory</w:t>
      </w:r>
      <w:proofErr w:type="spellEnd"/>
      <w:r w:rsidRPr="00A3618E">
        <w:rPr>
          <w:rFonts w:ascii="Arial" w:hAnsi="Arial" w:cs="Arial"/>
          <w:bCs/>
          <w:color w:val="000000" w:themeColor="text1"/>
          <w:szCs w:val="22"/>
          <w:lang w:val="lt-LT"/>
        </w:rPr>
        <w:t xml:space="preserve"> </w:t>
      </w:r>
      <w:proofErr w:type="spellStart"/>
      <w:r w:rsidRPr="00A3618E">
        <w:rPr>
          <w:rFonts w:ascii="Arial" w:hAnsi="Arial" w:cs="Arial"/>
          <w:bCs/>
          <w:color w:val="000000" w:themeColor="text1"/>
          <w:szCs w:val="22"/>
          <w:lang w:val="lt-LT"/>
        </w:rPr>
        <w:t>acceptance</w:t>
      </w:r>
      <w:proofErr w:type="spellEnd"/>
      <w:r w:rsidRPr="00A3618E">
        <w:rPr>
          <w:rFonts w:ascii="Arial" w:hAnsi="Arial" w:cs="Arial"/>
          <w:bCs/>
          <w:color w:val="000000" w:themeColor="text1"/>
          <w:szCs w:val="22"/>
          <w:lang w:val="lt-LT"/>
        </w:rPr>
        <w:t xml:space="preserve"> </w:t>
      </w:r>
      <w:proofErr w:type="spellStart"/>
      <w:r w:rsidRPr="00A3618E">
        <w:rPr>
          <w:rFonts w:ascii="Arial" w:hAnsi="Arial" w:cs="Arial"/>
          <w:bCs/>
          <w:color w:val="000000" w:themeColor="text1"/>
          <w:szCs w:val="22"/>
          <w:lang w:val="lt-LT"/>
        </w:rPr>
        <w:t>test</w:t>
      </w:r>
      <w:proofErr w:type="spellEnd"/>
      <w:r w:rsidRPr="00A3618E">
        <w:rPr>
          <w:rFonts w:ascii="Arial" w:hAnsi="Arial" w:cs="Arial"/>
          <w:bCs/>
          <w:color w:val="000000" w:themeColor="text1"/>
          <w:szCs w:val="22"/>
          <w:lang w:val="lt-LT"/>
        </w:rPr>
        <w:t xml:space="preserve"> - FAT) turi būti atlikti pagal iš anksto suderintą programą, PSO atstovams dalyvaujant juose ir pateikiant bandymų protokolą;</w:t>
      </w:r>
    </w:p>
    <w:p w:rsidRPr="00A3618E" w:rsidR="00BA39BC" w:rsidP="0000431E" w:rsidRDefault="00BA39BC" w14:paraId="4234B61C"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lastRenderedPageBreak/>
        <w:t xml:space="preserve">TSPĮ duomenų mainų testavimas (angl. </w:t>
      </w:r>
      <w:proofErr w:type="spellStart"/>
      <w:r w:rsidRPr="00A3618E">
        <w:rPr>
          <w:rFonts w:ascii="Arial" w:hAnsi="Arial" w:cs="Arial"/>
          <w:bCs/>
          <w:color w:val="000000" w:themeColor="text1"/>
          <w:szCs w:val="22"/>
          <w:lang w:val="lt-LT"/>
        </w:rPr>
        <w:t>site</w:t>
      </w:r>
      <w:proofErr w:type="spellEnd"/>
      <w:r w:rsidRPr="00A3618E">
        <w:rPr>
          <w:rFonts w:ascii="Arial" w:hAnsi="Arial" w:cs="Arial"/>
          <w:bCs/>
          <w:color w:val="000000" w:themeColor="text1"/>
          <w:szCs w:val="22"/>
          <w:lang w:val="lt-LT"/>
        </w:rPr>
        <w:t xml:space="preserve"> </w:t>
      </w:r>
      <w:proofErr w:type="spellStart"/>
      <w:r w:rsidRPr="00A3618E">
        <w:rPr>
          <w:rFonts w:ascii="Arial" w:hAnsi="Arial" w:cs="Arial"/>
          <w:bCs/>
          <w:color w:val="000000" w:themeColor="text1"/>
          <w:szCs w:val="22"/>
          <w:lang w:val="lt-LT"/>
        </w:rPr>
        <w:t>acceptance</w:t>
      </w:r>
      <w:proofErr w:type="spellEnd"/>
      <w:r w:rsidRPr="00A3618E">
        <w:rPr>
          <w:rFonts w:ascii="Arial" w:hAnsi="Arial" w:cs="Arial"/>
          <w:bCs/>
          <w:color w:val="000000" w:themeColor="text1"/>
          <w:szCs w:val="22"/>
          <w:lang w:val="lt-LT"/>
        </w:rPr>
        <w:t xml:space="preserve">  </w:t>
      </w:r>
      <w:proofErr w:type="spellStart"/>
      <w:r w:rsidRPr="00A3618E">
        <w:rPr>
          <w:rFonts w:ascii="Arial" w:hAnsi="Arial" w:cs="Arial"/>
          <w:bCs/>
          <w:color w:val="000000" w:themeColor="text1"/>
          <w:szCs w:val="22"/>
          <w:lang w:val="lt-LT"/>
        </w:rPr>
        <w:t>test</w:t>
      </w:r>
      <w:proofErr w:type="spellEnd"/>
      <w:r w:rsidRPr="00A3618E">
        <w:rPr>
          <w:rFonts w:ascii="Arial" w:hAnsi="Arial" w:cs="Arial"/>
          <w:bCs/>
          <w:color w:val="000000" w:themeColor="text1"/>
          <w:szCs w:val="22"/>
          <w:lang w:val="lt-LT"/>
        </w:rPr>
        <w:t xml:space="preserve"> -  SAT) įdiegus įrangą objekte pagal projektą, pateikiant  testavimo protokolą.</w:t>
      </w:r>
    </w:p>
    <w:p w:rsidRPr="00A3618E" w:rsidR="00BA39BC" w:rsidP="0000431E" w:rsidRDefault="00BA39BC" w14:paraId="7B3B2C68"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Įranga turi būti komplektuojama:</w:t>
      </w:r>
    </w:p>
    <w:p w:rsidRPr="00A3618E" w:rsidR="00BA39BC" w:rsidP="0000431E" w:rsidRDefault="00BA39BC" w14:paraId="282382A0"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su programine įranga konfigūravimui, funkcijų vykdymui  ir licencijomis; </w:t>
      </w:r>
    </w:p>
    <w:p w:rsidRPr="00A3618E" w:rsidR="00BA39BC" w:rsidP="0000431E" w:rsidRDefault="00BA39BC" w14:paraId="7556FCE1"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 xml:space="preserve">su aparatinės ir programinės įrangos techniniais aprašymais; </w:t>
      </w:r>
    </w:p>
    <w:p w:rsidRPr="00A3618E" w:rsidR="00BA39BC" w:rsidP="0000431E" w:rsidRDefault="00BA39BC" w14:paraId="25302BE4"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su duomenų mainų protokolų atitikimų dokumentais.</w:t>
      </w:r>
    </w:p>
    <w:p w:rsidRPr="00A3618E" w:rsidR="00BA39BC" w:rsidP="0000431E" w:rsidRDefault="00BA39BC" w14:paraId="44108FE3" w14:textId="13574440">
      <w:pPr>
        <w:pStyle w:val="NoSpacing"/>
        <w:numPr>
          <w:ilvl w:val="1"/>
          <w:numId w:val="15"/>
        </w:numPr>
        <w:ind w:left="0" w:firstLine="567"/>
        <w:rPr>
          <w:rFonts w:ascii="Arial" w:hAnsi="Arial" w:cs="Arial"/>
          <w:bCs/>
          <w:lang w:val="lt-LT"/>
        </w:rPr>
      </w:pPr>
      <w:r w:rsidRPr="00A3618E">
        <w:rPr>
          <w:rFonts w:ascii="Arial" w:hAnsi="Arial" w:cs="Arial"/>
          <w:lang w:val="lt-LT"/>
        </w:rPr>
        <w:t xml:space="preserve">Reikalavimai </w:t>
      </w:r>
      <w:proofErr w:type="spellStart"/>
      <w:r w:rsidRPr="00A3618E">
        <w:rPr>
          <w:rFonts w:ascii="Arial" w:hAnsi="Arial" w:cs="Arial"/>
          <w:lang w:val="lt-LT"/>
        </w:rPr>
        <w:t>teleinformacijos</w:t>
      </w:r>
      <w:proofErr w:type="spellEnd"/>
      <w:r w:rsidRPr="00A3618E">
        <w:rPr>
          <w:rFonts w:ascii="Arial" w:hAnsi="Arial" w:cs="Arial"/>
          <w:lang w:val="lt-LT"/>
        </w:rPr>
        <w:t xml:space="preserve"> surinkimui, perdavimui ir valdymui su rekonstrukcija susijusiuose objektuose (Mažeikių E TP, </w:t>
      </w:r>
      <w:proofErr w:type="spellStart"/>
      <w:r w:rsidRPr="00A3618E">
        <w:rPr>
          <w:rFonts w:ascii="Arial" w:hAnsi="Arial" w:cs="Arial"/>
          <w:lang w:val="lt-LT"/>
        </w:rPr>
        <w:t>Jučių</w:t>
      </w:r>
      <w:proofErr w:type="spellEnd"/>
      <w:r w:rsidRPr="00A3618E">
        <w:rPr>
          <w:rFonts w:ascii="Arial" w:hAnsi="Arial" w:cs="Arial"/>
          <w:lang w:val="lt-LT"/>
        </w:rPr>
        <w:t xml:space="preserve"> TP, </w:t>
      </w:r>
      <w:proofErr w:type="spellStart"/>
      <w:r w:rsidRPr="00A3618E">
        <w:rPr>
          <w:rFonts w:ascii="Arial" w:hAnsi="Arial" w:cs="Arial"/>
          <w:lang w:val="lt-LT"/>
        </w:rPr>
        <w:t>Varduvos</w:t>
      </w:r>
      <w:proofErr w:type="spellEnd"/>
      <w:r w:rsidRPr="00A3618E">
        <w:rPr>
          <w:rFonts w:ascii="Arial" w:hAnsi="Arial" w:cs="Arial"/>
          <w:lang w:val="lt-LT"/>
        </w:rPr>
        <w:t xml:space="preserve"> SP, N. Akmenės TP):</w:t>
      </w:r>
    </w:p>
    <w:p w:rsidRPr="00A3618E" w:rsidR="00BA39BC" w:rsidP="0000431E" w:rsidRDefault="00BA39BC" w14:paraId="4A6CCAEF" w14:textId="77777777">
      <w:pPr>
        <w:pStyle w:val="NoSpacing"/>
        <w:numPr>
          <w:ilvl w:val="2"/>
          <w:numId w:val="15"/>
        </w:numPr>
        <w:ind w:left="0" w:firstLine="567"/>
        <w:rPr>
          <w:rFonts w:ascii="Arial" w:hAnsi="Arial" w:cs="Arial"/>
          <w:bCs/>
          <w:color w:val="000000" w:themeColor="text1"/>
          <w:lang w:val="lt-LT"/>
        </w:rPr>
      </w:pPr>
      <w:r w:rsidRPr="00A3618E">
        <w:rPr>
          <w:rFonts w:ascii="Arial" w:hAnsi="Arial" w:cs="Arial"/>
          <w:lang w:val="lt-LT"/>
        </w:rPr>
        <w:t xml:space="preserve">turi būti įvertinti </w:t>
      </w:r>
      <w:proofErr w:type="spellStart"/>
      <w:r w:rsidRPr="00A3618E">
        <w:rPr>
          <w:rFonts w:ascii="Arial" w:hAnsi="Arial" w:cs="Arial"/>
          <w:lang w:val="lt-LT"/>
        </w:rPr>
        <w:t>teleinformacijos</w:t>
      </w:r>
      <w:proofErr w:type="spellEnd"/>
      <w:r w:rsidRPr="00A3618E">
        <w:rPr>
          <w:rFonts w:ascii="Arial" w:hAnsi="Arial" w:cs="Arial"/>
          <w:lang w:val="lt-LT"/>
        </w:rPr>
        <w:t xml:space="preserve"> apimčių pakeitimai  susijusiuose  PSO objektuose ir juose suprojektuoti ir atlikti reikiami </w:t>
      </w:r>
      <w:proofErr w:type="spellStart"/>
      <w:r w:rsidRPr="00A3618E">
        <w:rPr>
          <w:rFonts w:ascii="Arial" w:hAnsi="Arial" w:cs="Arial"/>
          <w:lang w:val="lt-LT"/>
        </w:rPr>
        <w:t>teleinformacijos</w:t>
      </w:r>
      <w:proofErr w:type="spellEnd"/>
      <w:r w:rsidRPr="00A3618E">
        <w:rPr>
          <w:rFonts w:ascii="Arial" w:hAnsi="Arial" w:cs="Arial"/>
          <w:lang w:val="lt-LT"/>
        </w:rPr>
        <w:t xml:space="preserve"> surinkimo, perdavimo ir valdymo pakeitimai;</w:t>
      </w:r>
      <w:r w:rsidRPr="00A3618E">
        <w:rPr>
          <w:rFonts w:ascii="Arial" w:hAnsi="Arial" w:cs="Arial"/>
          <w:bCs/>
          <w:color w:val="000000" w:themeColor="text1"/>
          <w:lang w:val="lt-LT"/>
        </w:rPr>
        <w:t xml:space="preserve"> </w:t>
      </w:r>
    </w:p>
    <w:p w:rsidRPr="00A3618E" w:rsidR="00BA39BC" w:rsidP="0000431E" w:rsidRDefault="00BA39BC" w14:paraId="4AB21A00" w14:textId="77777777">
      <w:pPr>
        <w:pStyle w:val="NoSpacing"/>
        <w:numPr>
          <w:ilvl w:val="2"/>
          <w:numId w:val="15"/>
        </w:numPr>
        <w:ind w:left="0" w:firstLine="567"/>
        <w:rPr>
          <w:rFonts w:ascii="Arial" w:hAnsi="Arial" w:cs="Arial"/>
          <w:bCs/>
          <w:color w:val="000000" w:themeColor="text1"/>
          <w:lang w:val="lt-LT"/>
        </w:rPr>
      </w:pPr>
      <w:r w:rsidRPr="00A3618E">
        <w:rPr>
          <w:rFonts w:ascii="Arial" w:hAnsi="Arial" w:cs="Arial"/>
          <w:lang w:val="lt-LT"/>
        </w:rPr>
        <w:t>projekto derinimo metu turi būti suderinti techniniai sprendiniai,  paruošti ir pateikti pilni TSPĮ konfigūracijoje esančių signalų sąrašai, įskaitant naikinamus bei naujai projektuojamus signalus;</w:t>
      </w:r>
    </w:p>
    <w:p w:rsidRPr="00A3618E" w:rsidR="00BA39BC" w:rsidP="0000431E" w:rsidRDefault="00BA39BC" w14:paraId="2D9C5069" w14:textId="6E7A697D">
      <w:pPr>
        <w:pStyle w:val="NoSpacing"/>
        <w:numPr>
          <w:ilvl w:val="2"/>
          <w:numId w:val="15"/>
        </w:numPr>
        <w:ind w:left="0" w:firstLine="567"/>
        <w:rPr>
          <w:rFonts w:ascii="Arial" w:hAnsi="Arial" w:cs="Arial"/>
          <w:bCs/>
          <w:color w:val="000000" w:themeColor="text1"/>
          <w:lang w:val="lt-LT"/>
        </w:rPr>
      </w:pPr>
      <w:r w:rsidRPr="00A3618E">
        <w:rPr>
          <w:rFonts w:ascii="Arial" w:hAnsi="Arial" w:cs="Arial"/>
          <w:lang w:val="lt-LT"/>
        </w:rPr>
        <w:t>turi būti atliktas reikiamas TSPĮ konfigūravimas, o esant nepakankamiems TSPĮ resursams turi būti atnaujinta ar papildyta TSPĮ programinė įranga.</w:t>
      </w:r>
    </w:p>
    <w:p w:rsidRPr="00A3618E" w:rsidR="00BA39BC" w:rsidP="0000431E" w:rsidRDefault="00BA39BC" w14:paraId="60C5A0E3" w14:textId="77777777">
      <w:pPr>
        <w:pStyle w:val="NoSpacing"/>
        <w:numPr>
          <w:ilvl w:val="1"/>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Kvalifikacija ir darbai:</w:t>
      </w:r>
    </w:p>
    <w:p w:rsidRPr="00A3618E" w:rsidR="00BA39BC" w:rsidP="0000431E" w:rsidRDefault="00BA39BC" w14:paraId="18BA0F04"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TSPĮ ir komplektuojamų įrenginių montavimą ir konfigūravimą turi vykdyti įrangos  gamintojo arba jo įgaliotų asmenų sertifikuotose centruose atestuotas personalas. Kvalifikacijos atestatai pateikiami iki darbų pradžios;</w:t>
      </w:r>
    </w:p>
    <w:p w:rsidRPr="00A3618E" w:rsidR="00BA39BC" w:rsidP="0000431E" w:rsidRDefault="00BA39BC" w14:paraId="34DECB2B"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įrenginius jungiant prie PSO technologinio tinklo turi būti suderinti su PSO ir pakeisti įrenginių gamykliniai prieigos slaptažodžiai;</w:t>
      </w:r>
    </w:p>
    <w:p w:rsidRPr="00A3618E" w:rsidR="00BA39BC" w:rsidP="0000431E" w:rsidRDefault="00BA39BC" w14:paraId="62250BBB" w14:textId="77777777">
      <w:pPr>
        <w:pStyle w:val="NoSpacing"/>
        <w:numPr>
          <w:ilvl w:val="2"/>
          <w:numId w:val="15"/>
        </w:numPr>
        <w:ind w:left="0" w:firstLine="567"/>
        <w:rPr>
          <w:rFonts w:ascii="Arial" w:hAnsi="Arial" w:cs="Arial"/>
          <w:bCs/>
          <w:color w:val="000000" w:themeColor="text1"/>
          <w:szCs w:val="22"/>
          <w:lang w:val="lt-LT"/>
        </w:rPr>
      </w:pPr>
      <w:r w:rsidRPr="00A3618E">
        <w:rPr>
          <w:rFonts w:ascii="Arial" w:hAnsi="Arial" w:cs="Arial"/>
          <w:bCs/>
          <w:color w:val="000000" w:themeColor="text1"/>
          <w:szCs w:val="22"/>
          <w:lang w:val="lt-LT"/>
        </w:rPr>
        <w:t>darbai turi būti suplanuoti ir atliekami taip, kad duomenų perdavimo traktas ir TSPĮ būtų sukonfigūruoti ir pratestuoti iki kiekvieno etapo įvedimo į eksploataciją.</w:t>
      </w:r>
    </w:p>
    <w:p w:rsidRPr="00A3618E" w:rsidR="002E4D23" w:rsidP="002E4D23" w:rsidRDefault="00BA39BC" w14:paraId="26547CC5" w14:textId="146F1864">
      <w:pPr>
        <w:rPr>
          <w:rFonts w:ascii="Arial" w:hAnsi="Arial" w:cs="Arial"/>
        </w:rPr>
      </w:pPr>
      <w:proofErr w:type="spellStart"/>
      <w:r w:rsidRPr="00A3618E">
        <w:rPr>
          <w:rFonts w:ascii="Arial" w:hAnsi="Arial" w:cs="Arial"/>
          <w:color w:val="000000"/>
          <w:sz w:val="22"/>
        </w:rPr>
        <w:t>Teleinformacijos</w:t>
      </w:r>
      <w:proofErr w:type="spellEnd"/>
      <w:r w:rsidRPr="00A3618E">
        <w:rPr>
          <w:rFonts w:ascii="Arial" w:hAnsi="Arial" w:cs="Arial"/>
          <w:color w:val="000000"/>
          <w:sz w:val="22"/>
        </w:rPr>
        <w:t xml:space="preserve"> surinkimo ir perdavimo dalis projekte turi būti pateikta atskirose bylose. </w:t>
      </w:r>
    </w:p>
    <w:p w:rsidRPr="00A3618E" w:rsidR="00C21FE9" w:rsidP="0085350B" w:rsidRDefault="00C21FE9" w14:paraId="70506708" w14:textId="77777777">
      <w:pPr>
        <w:pStyle w:val="ListParagraph"/>
        <w:numPr>
          <w:ilvl w:val="0"/>
          <w:numId w:val="5"/>
        </w:numPr>
        <w:spacing w:after="120"/>
        <w:jc w:val="both"/>
        <w:rPr>
          <w:rFonts w:ascii="Arial" w:hAnsi="Arial" w:cs="Arial"/>
          <w:bCs/>
          <w:vanish/>
          <w:color w:val="000000" w:themeColor="text1"/>
          <w:sz w:val="22"/>
          <w:szCs w:val="22"/>
        </w:rPr>
      </w:pPr>
      <w:bookmarkStart w:name="_Toc420068153" w:id="85"/>
    </w:p>
    <w:p w:rsidRPr="00A3618E" w:rsidR="00C21FE9" w:rsidP="0085350B" w:rsidRDefault="00C21FE9" w14:paraId="6B87D17D" w14:textId="77777777">
      <w:pPr>
        <w:pStyle w:val="ListParagraph"/>
        <w:numPr>
          <w:ilvl w:val="0"/>
          <w:numId w:val="5"/>
        </w:numPr>
        <w:spacing w:after="120"/>
        <w:jc w:val="both"/>
        <w:rPr>
          <w:rFonts w:ascii="Arial" w:hAnsi="Arial" w:cs="Arial"/>
          <w:bCs/>
          <w:vanish/>
          <w:color w:val="000000" w:themeColor="text1"/>
          <w:sz w:val="22"/>
          <w:szCs w:val="22"/>
        </w:rPr>
      </w:pPr>
    </w:p>
    <w:p w:rsidRPr="00A3618E" w:rsidR="00C21FE9" w:rsidP="0085350B" w:rsidRDefault="00C21FE9" w14:paraId="4D99BDFE" w14:textId="77777777">
      <w:pPr>
        <w:pStyle w:val="ListParagraph"/>
        <w:numPr>
          <w:ilvl w:val="0"/>
          <w:numId w:val="5"/>
        </w:numPr>
        <w:spacing w:after="120"/>
        <w:jc w:val="both"/>
        <w:rPr>
          <w:rFonts w:ascii="Arial" w:hAnsi="Arial" w:cs="Arial"/>
          <w:bCs/>
          <w:vanish/>
          <w:color w:val="000000" w:themeColor="text1"/>
          <w:sz w:val="22"/>
          <w:szCs w:val="22"/>
        </w:rPr>
      </w:pPr>
    </w:p>
    <w:p w:rsidRPr="00A3618E" w:rsidR="00C21FE9" w:rsidP="0085350B" w:rsidRDefault="00C21FE9" w14:paraId="7B00C2EC" w14:textId="77777777">
      <w:pPr>
        <w:pStyle w:val="ListParagraph"/>
        <w:numPr>
          <w:ilvl w:val="0"/>
          <w:numId w:val="5"/>
        </w:numPr>
        <w:spacing w:after="120"/>
        <w:jc w:val="both"/>
        <w:rPr>
          <w:rFonts w:ascii="Arial" w:hAnsi="Arial" w:cs="Arial"/>
          <w:bCs/>
          <w:vanish/>
          <w:color w:val="000000" w:themeColor="text1"/>
          <w:sz w:val="22"/>
          <w:szCs w:val="22"/>
        </w:rPr>
      </w:pPr>
    </w:p>
    <w:p w:rsidRPr="00A3618E" w:rsidR="00C21FE9" w:rsidP="0085350B" w:rsidRDefault="00C21FE9" w14:paraId="08B0D764" w14:textId="77777777">
      <w:pPr>
        <w:pStyle w:val="ListParagraph"/>
        <w:numPr>
          <w:ilvl w:val="0"/>
          <w:numId w:val="5"/>
        </w:numPr>
        <w:spacing w:after="120"/>
        <w:jc w:val="both"/>
        <w:rPr>
          <w:rFonts w:ascii="Arial" w:hAnsi="Arial" w:cs="Arial"/>
          <w:bCs/>
          <w:vanish/>
          <w:color w:val="000000" w:themeColor="text1"/>
          <w:sz w:val="22"/>
          <w:szCs w:val="22"/>
        </w:rPr>
      </w:pPr>
    </w:p>
    <w:p w:rsidRPr="00A3618E" w:rsidR="00C21FE9" w:rsidP="0085350B" w:rsidRDefault="00C21FE9" w14:paraId="5BFBA4AB" w14:textId="77777777">
      <w:pPr>
        <w:pStyle w:val="ListParagraph"/>
        <w:numPr>
          <w:ilvl w:val="0"/>
          <w:numId w:val="5"/>
        </w:numPr>
        <w:spacing w:after="120"/>
        <w:jc w:val="both"/>
        <w:rPr>
          <w:rFonts w:ascii="Arial" w:hAnsi="Arial" w:cs="Arial"/>
          <w:bCs/>
          <w:vanish/>
          <w:color w:val="000000" w:themeColor="text1"/>
          <w:sz w:val="22"/>
          <w:szCs w:val="22"/>
        </w:rPr>
      </w:pPr>
    </w:p>
    <w:p w:rsidRPr="00A3618E" w:rsidR="00C21FE9" w:rsidP="0085350B" w:rsidRDefault="00C21FE9" w14:paraId="0DA0BE53" w14:textId="77777777">
      <w:pPr>
        <w:pStyle w:val="ListParagraph"/>
        <w:numPr>
          <w:ilvl w:val="0"/>
          <w:numId w:val="5"/>
        </w:numPr>
        <w:spacing w:after="120"/>
        <w:jc w:val="both"/>
        <w:rPr>
          <w:rFonts w:ascii="Arial" w:hAnsi="Arial" w:cs="Arial"/>
          <w:bCs/>
          <w:vanish/>
          <w:color w:val="000000" w:themeColor="text1"/>
          <w:sz w:val="22"/>
          <w:szCs w:val="22"/>
        </w:rPr>
      </w:pPr>
    </w:p>
    <w:p w:rsidRPr="00A3618E" w:rsidR="00C21FE9" w:rsidP="0085350B" w:rsidRDefault="00C21FE9" w14:paraId="5340F123" w14:textId="77777777">
      <w:pPr>
        <w:pStyle w:val="ListParagraph"/>
        <w:numPr>
          <w:ilvl w:val="0"/>
          <w:numId w:val="5"/>
        </w:numPr>
        <w:spacing w:after="120"/>
        <w:jc w:val="both"/>
        <w:rPr>
          <w:rFonts w:ascii="Arial" w:hAnsi="Arial" w:cs="Arial"/>
          <w:bCs/>
          <w:vanish/>
          <w:color w:val="000000" w:themeColor="text1"/>
          <w:sz w:val="22"/>
          <w:szCs w:val="22"/>
        </w:rPr>
      </w:pPr>
    </w:p>
    <w:p w:rsidRPr="00A3618E" w:rsidR="00C21FE9" w:rsidP="0085350B" w:rsidRDefault="00C21FE9" w14:paraId="4184EF5C" w14:textId="77777777">
      <w:pPr>
        <w:pStyle w:val="ListParagraph"/>
        <w:numPr>
          <w:ilvl w:val="0"/>
          <w:numId w:val="5"/>
        </w:numPr>
        <w:spacing w:after="120"/>
        <w:jc w:val="both"/>
        <w:rPr>
          <w:rFonts w:ascii="Arial" w:hAnsi="Arial" w:cs="Arial"/>
          <w:bCs/>
          <w:vanish/>
          <w:color w:val="000000" w:themeColor="text1"/>
          <w:sz w:val="22"/>
          <w:szCs w:val="22"/>
        </w:rPr>
      </w:pPr>
    </w:p>
    <w:p w:rsidRPr="00A3618E" w:rsidR="00C21FE9" w:rsidP="0085350B" w:rsidRDefault="00C21FE9" w14:paraId="4CC3514A" w14:textId="77777777">
      <w:pPr>
        <w:pStyle w:val="ListParagraph"/>
        <w:numPr>
          <w:ilvl w:val="0"/>
          <w:numId w:val="5"/>
        </w:numPr>
        <w:spacing w:after="120"/>
        <w:jc w:val="both"/>
        <w:rPr>
          <w:rFonts w:ascii="Arial" w:hAnsi="Arial" w:cs="Arial"/>
          <w:bCs/>
          <w:vanish/>
          <w:color w:val="000000" w:themeColor="text1"/>
          <w:sz w:val="22"/>
          <w:szCs w:val="22"/>
        </w:rPr>
      </w:pPr>
    </w:p>
    <w:p w:rsidRPr="00A3618E" w:rsidR="00AF6D32" w:rsidP="0000431E" w:rsidRDefault="00AF6D32" w14:paraId="014C5B5F" w14:textId="77777777">
      <w:pPr>
        <w:pStyle w:val="ListParagraph"/>
        <w:numPr>
          <w:ilvl w:val="0"/>
          <w:numId w:val="11"/>
        </w:numPr>
        <w:spacing w:after="120"/>
        <w:jc w:val="both"/>
        <w:outlineLvl w:val="3"/>
        <w:rPr>
          <w:rFonts w:ascii="Arial" w:hAnsi="Arial" w:cs="Arial"/>
          <w:bCs/>
          <w:vanish/>
          <w:sz w:val="22"/>
          <w:szCs w:val="22"/>
        </w:rPr>
      </w:pPr>
    </w:p>
    <w:p w:rsidRPr="00A3618E" w:rsidR="003E6C15" w:rsidP="00733E6C" w:rsidRDefault="003E6C15" w14:paraId="6FE2C4DC" w14:textId="4F606A06">
      <w:pPr>
        <w:pStyle w:val="Heading1"/>
        <w:numPr>
          <w:ilvl w:val="0"/>
          <w:numId w:val="2"/>
        </w:numPr>
        <w:tabs>
          <w:tab w:val="left" w:pos="810"/>
        </w:tabs>
        <w:spacing w:before="120" w:after="120"/>
        <w:rPr>
          <w:rFonts w:ascii="Arial" w:hAnsi="Arial" w:cs="Arial"/>
          <w:szCs w:val="22"/>
        </w:rPr>
      </w:pPr>
      <w:bookmarkStart w:name="_Toc455492582" w:id="86"/>
      <w:bookmarkStart w:name="_Toc456103654" w:id="87"/>
      <w:bookmarkStart w:name="_Toc456180483" w:id="88"/>
      <w:bookmarkStart w:name="_Toc193722639" w:id="89"/>
      <w:bookmarkStart w:name="_Toc421452276" w:id="90"/>
      <w:bookmarkStart w:name="_Toc420068154" w:id="91"/>
      <w:bookmarkEnd w:id="85"/>
      <w:r w:rsidRPr="00A3618E">
        <w:rPr>
          <w:rFonts w:ascii="Arial" w:hAnsi="Arial" w:cs="Arial"/>
          <w:szCs w:val="22"/>
        </w:rPr>
        <w:t>ELEKTR</w:t>
      </w:r>
      <w:r w:rsidRPr="00A3618E" w:rsidR="00432F47">
        <w:rPr>
          <w:rFonts w:ascii="Arial" w:hAnsi="Arial" w:cs="Arial"/>
          <w:szCs w:val="22"/>
        </w:rPr>
        <w:t>ON</w:t>
      </w:r>
      <w:r w:rsidRPr="00A3618E">
        <w:rPr>
          <w:rFonts w:ascii="Arial" w:hAnsi="Arial" w:cs="Arial"/>
          <w:szCs w:val="22"/>
        </w:rPr>
        <w:t>INIŲ RYŠIŲ (TELEKOMUNIKACIJŲ) DALIS</w:t>
      </w:r>
      <w:bookmarkEnd w:id="86"/>
      <w:bookmarkEnd w:id="87"/>
      <w:bookmarkEnd w:id="88"/>
      <w:bookmarkEnd w:id="89"/>
    </w:p>
    <w:p w:rsidRPr="00A3618E" w:rsidR="00BD3057" w:rsidP="0000431E" w:rsidRDefault="00BD3057" w14:paraId="2800F2CF" w14:textId="77777777">
      <w:pPr>
        <w:pStyle w:val="ListParagraph"/>
        <w:numPr>
          <w:ilvl w:val="0"/>
          <w:numId w:val="15"/>
        </w:numPr>
        <w:spacing w:line="276" w:lineRule="auto"/>
        <w:ind w:right="35"/>
        <w:jc w:val="both"/>
        <w:rPr>
          <w:rFonts w:ascii="Arial" w:hAnsi="Arial" w:cs="Arial"/>
          <w:vanish/>
          <w:sz w:val="22"/>
          <w:szCs w:val="22"/>
        </w:rPr>
      </w:pPr>
    </w:p>
    <w:p w:rsidRPr="00A3618E" w:rsidR="00D95478" w:rsidP="0000431E" w:rsidRDefault="00D95478" w14:paraId="47A8BD98" w14:textId="115C965C">
      <w:pPr>
        <w:pStyle w:val="NoSpacing"/>
        <w:numPr>
          <w:ilvl w:val="1"/>
          <w:numId w:val="15"/>
        </w:numPr>
        <w:ind w:right="35"/>
        <w:rPr>
          <w:rFonts w:ascii="Arial" w:hAnsi="Arial" w:cs="Arial"/>
          <w:szCs w:val="22"/>
          <w:lang w:val="lt-LT"/>
        </w:rPr>
      </w:pPr>
      <w:r w:rsidRPr="00A3618E">
        <w:rPr>
          <w:rFonts w:ascii="Arial" w:hAnsi="Arial" w:cs="Arial"/>
          <w:szCs w:val="22"/>
          <w:lang w:val="lt-LT"/>
        </w:rPr>
        <w:t>Suprojektuoti ir įrengti reikiamą technologinio duomenų perdavimo tinklo (toliau – TDPT) infrastruktūrą, kuri būtų integruota į esamą PSO telekomunikacijų tinklą, skirtą rezervuotam duomenų perdavimui į PSO pagrindinį ir rezervinį duomenų centrus</w:t>
      </w:r>
      <w:r w:rsidRPr="00A3618E" w:rsidR="000A7ED5">
        <w:rPr>
          <w:rFonts w:ascii="Arial" w:hAnsi="Arial" w:cs="Arial"/>
          <w:szCs w:val="22"/>
          <w:lang w:val="lt-LT"/>
        </w:rPr>
        <w:t xml:space="preserve"> per dvi ryšio linijas</w:t>
      </w:r>
      <w:r w:rsidRPr="00A3618E" w:rsidR="005A2BDA">
        <w:rPr>
          <w:rFonts w:ascii="Arial" w:hAnsi="Arial" w:cs="Arial"/>
          <w:szCs w:val="22"/>
          <w:lang w:val="lt-LT"/>
        </w:rPr>
        <w:t>:</w:t>
      </w:r>
    </w:p>
    <w:p w:rsidRPr="00A3618E" w:rsidR="000A7ED5" w:rsidP="0000431E" w:rsidRDefault="000A7ED5" w14:paraId="3BF35CD9" w14:textId="3D87F479">
      <w:pPr>
        <w:pStyle w:val="NoSpacing"/>
        <w:numPr>
          <w:ilvl w:val="2"/>
          <w:numId w:val="15"/>
        </w:numPr>
        <w:ind w:right="35"/>
        <w:rPr>
          <w:rFonts w:ascii="Arial" w:hAnsi="Arial" w:cs="Arial"/>
          <w:szCs w:val="22"/>
          <w:lang w:val="lt-LT"/>
        </w:rPr>
      </w:pPr>
      <w:r w:rsidRPr="00A3618E">
        <w:rPr>
          <w:rFonts w:ascii="Arial" w:hAnsi="Arial" w:cs="Arial"/>
          <w:szCs w:val="22"/>
          <w:lang w:val="lt-LT"/>
        </w:rPr>
        <w:t xml:space="preserve">I ryšio linija. Šviesolaidinė </w:t>
      </w:r>
      <w:r w:rsidRPr="00A3618E" w:rsidR="005A2BDA">
        <w:rPr>
          <w:rFonts w:ascii="Arial" w:hAnsi="Arial" w:cs="Arial"/>
          <w:szCs w:val="22"/>
          <w:lang w:val="lt-LT"/>
        </w:rPr>
        <w:t>ryšio linija;</w:t>
      </w:r>
    </w:p>
    <w:p w:rsidRPr="00A3618E" w:rsidR="00425512" w:rsidP="0000431E" w:rsidRDefault="00425512" w14:paraId="5E4FFC1E" w14:textId="37BDE1E7">
      <w:pPr>
        <w:pStyle w:val="NoSpacing"/>
        <w:numPr>
          <w:ilvl w:val="2"/>
          <w:numId w:val="15"/>
        </w:numPr>
        <w:ind w:right="35"/>
        <w:rPr>
          <w:rFonts w:ascii="Arial" w:hAnsi="Arial" w:cs="Arial"/>
          <w:szCs w:val="22"/>
          <w:lang w:val="lt-LT"/>
        </w:rPr>
      </w:pPr>
      <w:r w:rsidRPr="00A3618E">
        <w:rPr>
          <w:rFonts w:ascii="Arial" w:hAnsi="Arial" w:cs="Arial"/>
          <w:szCs w:val="22"/>
          <w:lang w:val="lt-LT"/>
        </w:rPr>
        <w:t>II ryšio linija. Skirtoji ryšio linija kartu su mobilaus ryšio linija (toliau – SRL su MRL)  per PSO ryšių paslaugas teikiančių operatorių infrastruktūrą.</w:t>
      </w:r>
    </w:p>
    <w:p w:rsidRPr="00A3618E" w:rsidR="000A7ED5" w:rsidP="00762A6B" w:rsidRDefault="000A7ED5" w14:paraId="20ABB0FD" w14:textId="31A4C2F1">
      <w:pPr>
        <w:pStyle w:val="NoSpacing"/>
        <w:numPr>
          <w:ilvl w:val="0"/>
          <w:numId w:val="0"/>
        </w:numPr>
        <w:ind w:left="927" w:right="35"/>
        <w:rPr>
          <w:rFonts w:ascii="Arial" w:hAnsi="Arial" w:cs="Arial"/>
          <w:szCs w:val="22"/>
          <w:lang w:val="lt-LT"/>
        </w:rPr>
      </w:pPr>
      <w:r w:rsidRPr="00A3618E">
        <w:rPr>
          <w:rFonts w:ascii="Arial" w:hAnsi="Arial" w:cs="Arial"/>
          <w:szCs w:val="22"/>
          <w:lang w:val="lt-LT"/>
        </w:rPr>
        <w:tab/>
      </w:r>
    </w:p>
    <w:p w:rsidRPr="00A3618E" w:rsidR="00BD3057" w:rsidP="0000431E" w:rsidRDefault="00BD3057" w14:paraId="31EEA181" w14:textId="77777777">
      <w:pPr>
        <w:pStyle w:val="ListParagraph"/>
        <w:numPr>
          <w:ilvl w:val="0"/>
          <w:numId w:val="12"/>
        </w:numPr>
        <w:spacing w:line="276" w:lineRule="auto"/>
        <w:ind w:right="35"/>
        <w:jc w:val="both"/>
        <w:rPr>
          <w:rFonts w:ascii="Arial" w:hAnsi="Arial" w:cs="Arial"/>
          <w:b/>
          <w:bCs/>
          <w:vanish/>
          <w:sz w:val="22"/>
          <w:szCs w:val="22"/>
        </w:rPr>
      </w:pPr>
    </w:p>
    <w:p w:rsidRPr="00A3618E" w:rsidR="00BD3057" w:rsidP="0000431E" w:rsidRDefault="00BD3057" w14:paraId="3DCED697" w14:textId="77777777">
      <w:pPr>
        <w:pStyle w:val="ListParagraph"/>
        <w:numPr>
          <w:ilvl w:val="1"/>
          <w:numId w:val="12"/>
        </w:numPr>
        <w:spacing w:line="276" w:lineRule="auto"/>
        <w:ind w:right="35"/>
        <w:jc w:val="both"/>
        <w:rPr>
          <w:rFonts w:ascii="Arial" w:hAnsi="Arial" w:cs="Arial"/>
          <w:b/>
          <w:bCs/>
          <w:vanish/>
          <w:sz w:val="22"/>
          <w:szCs w:val="22"/>
        </w:rPr>
      </w:pPr>
    </w:p>
    <w:p w:rsidRPr="00A3618E" w:rsidR="00D95478" w:rsidP="0000431E" w:rsidRDefault="00C24D6B" w14:paraId="2F7E38AD" w14:textId="2AB6B1C7">
      <w:pPr>
        <w:pStyle w:val="NoSpacing"/>
        <w:numPr>
          <w:ilvl w:val="1"/>
          <w:numId w:val="12"/>
        </w:numPr>
        <w:ind w:right="35"/>
        <w:rPr>
          <w:rFonts w:ascii="Arial" w:hAnsi="Arial" w:cs="Arial"/>
          <w:szCs w:val="22"/>
          <w:lang w:val="lt-LT"/>
        </w:rPr>
      </w:pPr>
      <w:r w:rsidRPr="00A3618E">
        <w:rPr>
          <w:rFonts w:ascii="Arial" w:hAnsi="Arial" w:cs="Arial"/>
          <w:b/>
          <w:bCs/>
          <w:szCs w:val="22"/>
          <w:lang w:val="lt-LT"/>
        </w:rPr>
        <w:t xml:space="preserve">Šviesolaidinė ryšio linija </w:t>
      </w:r>
      <w:proofErr w:type="spellStart"/>
      <w:r w:rsidRPr="00A3618E" w:rsidR="009A58F1">
        <w:rPr>
          <w:rFonts w:ascii="Arial" w:hAnsi="Arial" w:cs="Arial"/>
          <w:b/>
          <w:bCs/>
          <w:szCs w:val="22"/>
          <w:lang w:val="lt-LT"/>
        </w:rPr>
        <w:t>Varduvos</w:t>
      </w:r>
      <w:proofErr w:type="spellEnd"/>
      <w:r w:rsidRPr="00A3618E" w:rsidR="009A58F1">
        <w:rPr>
          <w:rFonts w:ascii="Arial" w:hAnsi="Arial" w:cs="Arial"/>
          <w:b/>
          <w:bCs/>
          <w:szCs w:val="22"/>
          <w:lang w:val="lt-LT"/>
        </w:rPr>
        <w:t xml:space="preserve"> TP - </w:t>
      </w:r>
      <w:r w:rsidRPr="00A3618E">
        <w:rPr>
          <w:rFonts w:ascii="Arial" w:hAnsi="Arial" w:cs="Arial"/>
          <w:b/>
          <w:bCs/>
          <w:szCs w:val="22"/>
          <w:lang w:val="lt-LT"/>
        </w:rPr>
        <w:t>Mažeikių TP</w:t>
      </w:r>
      <w:r w:rsidRPr="00A3618E" w:rsidR="000A7ED5">
        <w:rPr>
          <w:rFonts w:ascii="Arial" w:hAnsi="Arial" w:cs="Arial"/>
          <w:b/>
          <w:bCs/>
          <w:szCs w:val="22"/>
          <w:lang w:val="lt-LT"/>
        </w:rPr>
        <w:t xml:space="preserve"> </w:t>
      </w:r>
      <w:r w:rsidRPr="00A3618E">
        <w:rPr>
          <w:rFonts w:ascii="Arial" w:hAnsi="Arial" w:cs="Arial"/>
          <w:b/>
          <w:bCs/>
          <w:szCs w:val="22"/>
          <w:lang w:val="lt-LT"/>
        </w:rPr>
        <w:t>- N. Akmenės TP</w:t>
      </w:r>
      <w:r w:rsidRPr="00A3618E" w:rsidR="005A2BDA">
        <w:rPr>
          <w:rFonts w:ascii="Arial" w:hAnsi="Arial" w:cs="Arial"/>
          <w:b/>
          <w:bCs/>
          <w:szCs w:val="22"/>
          <w:lang w:val="lt-LT"/>
        </w:rPr>
        <w:t>:</w:t>
      </w:r>
      <w:r w:rsidRPr="00A3618E" w:rsidR="00D95478">
        <w:rPr>
          <w:rFonts w:ascii="Arial" w:hAnsi="Arial" w:cs="Arial"/>
          <w:szCs w:val="22"/>
          <w:lang w:val="lt-LT"/>
        </w:rPr>
        <w:t xml:space="preserve"> </w:t>
      </w:r>
    </w:p>
    <w:p w:rsidRPr="00A3618E" w:rsidR="000A7ED5" w:rsidP="0000431E" w:rsidRDefault="005A2BDA" w14:paraId="687BD9BF" w14:textId="167D9A84">
      <w:pPr>
        <w:pStyle w:val="NoSpacing"/>
        <w:numPr>
          <w:ilvl w:val="2"/>
          <w:numId w:val="12"/>
        </w:numPr>
        <w:ind w:right="35"/>
        <w:rPr>
          <w:rFonts w:ascii="Arial" w:hAnsi="Arial" w:cs="Arial"/>
          <w:szCs w:val="22"/>
          <w:lang w:val="lt-LT"/>
        </w:rPr>
      </w:pPr>
      <w:r w:rsidRPr="00A3618E">
        <w:rPr>
          <w:rFonts w:ascii="Arial" w:hAnsi="Arial" w:cs="Arial"/>
          <w:lang w:val="lt-LT"/>
        </w:rPr>
        <w:t xml:space="preserve">110 </w:t>
      </w:r>
      <w:proofErr w:type="spellStart"/>
      <w:r w:rsidRPr="00A3618E">
        <w:rPr>
          <w:rFonts w:ascii="Arial" w:hAnsi="Arial" w:cs="Arial"/>
          <w:lang w:val="lt-LT"/>
        </w:rPr>
        <w:t>kV</w:t>
      </w:r>
      <w:proofErr w:type="spellEnd"/>
      <w:r w:rsidRPr="00A3618E">
        <w:rPr>
          <w:rFonts w:ascii="Arial" w:hAnsi="Arial" w:cs="Arial"/>
          <w:lang w:val="lt-LT"/>
        </w:rPr>
        <w:t xml:space="preserve"> OL atšakoje Mažeikiai II suprojektuoti žaibosaugos trosą su šviesolaidiniu kabeliu (toliau ŽTŠK) nuo Mažeikių TP OL portalo iki 110 </w:t>
      </w:r>
      <w:proofErr w:type="spellStart"/>
      <w:r w:rsidRPr="00A3618E">
        <w:rPr>
          <w:rFonts w:ascii="Arial" w:hAnsi="Arial" w:cs="Arial"/>
          <w:lang w:val="lt-LT"/>
        </w:rPr>
        <w:t>kV</w:t>
      </w:r>
      <w:proofErr w:type="spellEnd"/>
      <w:r w:rsidRPr="00A3618E">
        <w:rPr>
          <w:rFonts w:ascii="Arial" w:hAnsi="Arial" w:cs="Arial"/>
          <w:lang w:val="lt-LT"/>
        </w:rPr>
        <w:t xml:space="preserve"> OL </w:t>
      </w:r>
      <w:proofErr w:type="spellStart"/>
      <w:r w:rsidRPr="00A3618E">
        <w:rPr>
          <w:rFonts w:ascii="Arial" w:hAnsi="Arial" w:cs="Arial"/>
          <w:lang w:val="lt-LT"/>
        </w:rPr>
        <w:t>Jučiai</w:t>
      </w:r>
      <w:proofErr w:type="spellEnd"/>
      <w:r w:rsidRPr="00A3618E">
        <w:rPr>
          <w:rFonts w:ascii="Arial" w:hAnsi="Arial" w:cs="Arial"/>
          <w:lang w:val="lt-LT"/>
        </w:rPr>
        <w:t xml:space="preserve">- </w:t>
      </w:r>
      <w:proofErr w:type="spellStart"/>
      <w:r w:rsidRPr="00A3618E">
        <w:rPr>
          <w:rFonts w:ascii="Arial" w:hAnsi="Arial" w:cs="Arial"/>
          <w:lang w:val="lt-LT"/>
        </w:rPr>
        <w:t>Varduva</w:t>
      </w:r>
      <w:proofErr w:type="spellEnd"/>
      <w:r w:rsidRPr="00A3618E">
        <w:rPr>
          <w:rFonts w:ascii="Arial" w:hAnsi="Arial" w:cs="Arial"/>
          <w:lang w:val="lt-LT"/>
        </w:rPr>
        <w:t xml:space="preserve"> atramoje Nr.</w:t>
      </w:r>
      <w:r w:rsidRPr="00A3618E" w:rsidR="00425512">
        <w:rPr>
          <w:rFonts w:ascii="Arial" w:hAnsi="Arial" w:cs="Arial"/>
          <w:lang w:val="lt-LT"/>
        </w:rPr>
        <w:t>64 esančios ŽTŠK movos</w:t>
      </w:r>
      <w:r w:rsidRPr="00A3618E">
        <w:rPr>
          <w:rFonts w:ascii="Arial" w:hAnsi="Arial" w:cs="Arial"/>
          <w:lang w:val="lt-LT"/>
        </w:rPr>
        <w:t>;</w:t>
      </w:r>
    </w:p>
    <w:p w:rsidRPr="00A3618E" w:rsidR="005A2BDA" w:rsidP="0000431E" w:rsidRDefault="005A2BDA" w14:paraId="17CA4755" w14:textId="37B51AE5">
      <w:pPr>
        <w:pStyle w:val="NoSpacing"/>
        <w:numPr>
          <w:ilvl w:val="2"/>
          <w:numId w:val="12"/>
        </w:numPr>
        <w:ind w:right="35"/>
        <w:rPr>
          <w:rFonts w:ascii="Arial" w:hAnsi="Arial" w:cs="Arial"/>
          <w:szCs w:val="22"/>
          <w:lang w:val="lt-LT"/>
        </w:rPr>
      </w:pPr>
      <w:r w:rsidRPr="00A3618E">
        <w:rPr>
          <w:rFonts w:ascii="Arial" w:hAnsi="Arial" w:cs="Arial"/>
          <w:lang w:val="lt-LT"/>
        </w:rPr>
        <w:t>Esamas žaibosaugos trosas išmontuojamas;</w:t>
      </w:r>
    </w:p>
    <w:p w:rsidRPr="00A3618E" w:rsidR="000A7ED5" w:rsidP="0000431E" w:rsidRDefault="000A7ED5" w14:paraId="725D58A3" w14:textId="467A7445">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ŽTŠK skaidulų kiekis – </w:t>
      </w:r>
      <w:r w:rsidRPr="00A3618E" w:rsidR="005A2BDA">
        <w:rPr>
          <w:rFonts w:ascii="Arial" w:hAnsi="Arial" w:cs="Arial"/>
          <w:szCs w:val="22"/>
          <w:lang w:val="lt-LT"/>
        </w:rPr>
        <w:t>48</w:t>
      </w:r>
      <w:r w:rsidRPr="00A3618E">
        <w:rPr>
          <w:rFonts w:ascii="Arial" w:hAnsi="Arial" w:cs="Arial"/>
          <w:szCs w:val="22"/>
          <w:lang w:val="lt-LT"/>
        </w:rPr>
        <w:t>, skaidulų tipas – ITU-T G.652D</w:t>
      </w:r>
      <w:r w:rsidRPr="00A3618E" w:rsidR="005A2BDA">
        <w:rPr>
          <w:rFonts w:ascii="Arial" w:hAnsi="Arial" w:cs="Arial"/>
          <w:szCs w:val="22"/>
          <w:lang w:val="lt-LT"/>
        </w:rPr>
        <w:t>;</w:t>
      </w:r>
    </w:p>
    <w:p w:rsidRPr="00A3618E" w:rsidR="000A7ED5" w:rsidP="0000431E" w:rsidRDefault="005A2BDA" w14:paraId="021E66C5" w14:textId="2EF12033">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OL atšakoje Mažeikiai II </w:t>
      </w:r>
      <w:r w:rsidRPr="00A3618E" w:rsidR="000A7ED5">
        <w:rPr>
          <w:rFonts w:ascii="Arial" w:hAnsi="Arial" w:cs="Arial"/>
          <w:szCs w:val="22"/>
          <w:lang w:val="lt-LT"/>
        </w:rPr>
        <w:t>suprojektuoti</w:t>
      </w:r>
      <w:r w:rsidRPr="00A3618E">
        <w:rPr>
          <w:rFonts w:ascii="Arial" w:hAnsi="Arial" w:cs="Arial"/>
          <w:lang w:val="lt-LT"/>
        </w:rPr>
        <w:t xml:space="preserve"> </w:t>
      </w:r>
      <w:r w:rsidRPr="00A3618E">
        <w:rPr>
          <w:rFonts w:ascii="Arial" w:hAnsi="Arial" w:cs="Arial"/>
          <w:szCs w:val="22"/>
          <w:lang w:val="lt-LT"/>
        </w:rPr>
        <w:t>reikalingą ŽTŠK sujungimo movų kiekį ir ŽTŠK atsargų suvyniojimo konstrukcijų kiekį;</w:t>
      </w:r>
      <w:r w:rsidRPr="00A3618E" w:rsidR="000A7ED5">
        <w:rPr>
          <w:rFonts w:ascii="Arial" w:hAnsi="Arial" w:cs="Arial"/>
          <w:szCs w:val="22"/>
          <w:lang w:val="lt-LT"/>
        </w:rPr>
        <w:t xml:space="preserve"> </w:t>
      </w:r>
    </w:p>
    <w:p w:rsidRPr="00A3618E" w:rsidR="005A2BDA" w:rsidP="0000431E" w:rsidRDefault="005A2BDA" w14:paraId="5338B1CE" w14:textId="69A0B97B">
      <w:pPr>
        <w:pStyle w:val="ListParagraph"/>
        <w:numPr>
          <w:ilvl w:val="2"/>
          <w:numId w:val="12"/>
        </w:numPr>
        <w:rPr>
          <w:rFonts w:ascii="Arial" w:hAnsi="Arial" w:cs="Arial"/>
          <w:sz w:val="22"/>
          <w:szCs w:val="22"/>
        </w:rPr>
      </w:pPr>
      <w:r w:rsidRPr="00A3618E">
        <w:rPr>
          <w:rFonts w:ascii="Arial" w:hAnsi="Arial" w:cs="Arial"/>
          <w:sz w:val="22"/>
          <w:szCs w:val="22"/>
        </w:rPr>
        <w:t>ŽTŠK atsarg</w:t>
      </w:r>
      <w:r w:rsidRPr="00A3618E" w:rsidR="009149D9">
        <w:rPr>
          <w:rFonts w:ascii="Arial" w:hAnsi="Arial" w:cs="Arial"/>
          <w:sz w:val="22"/>
          <w:szCs w:val="22"/>
        </w:rPr>
        <w:t>ų</w:t>
      </w:r>
      <w:r w:rsidRPr="00A3618E">
        <w:rPr>
          <w:rFonts w:ascii="Arial" w:hAnsi="Arial" w:cs="Arial"/>
          <w:sz w:val="22"/>
          <w:szCs w:val="22"/>
        </w:rPr>
        <w:t xml:space="preserve"> suvyniojimo konstrukcijas ir ŽTŠK movas projektuoti žemiau esamų fazinių laidų, siekiant išvengti OL linijos atjungimo aptarnaujant ŽTŠK movą;</w:t>
      </w:r>
    </w:p>
    <w:p w:rsidRPr="00A3618E" w:rsidR="00425512" w:rsidP="0000431E" w:rsidRDefault="00425512" w14:paraId="1094161D" w14:textId="0269679C">
      <w:pPr>
        <w:pStyle w:val="ListParagraph"/>
        <w:numPr>
          <w:ilvl w:val="2"/>
          <w:numId w:val="12"/>
        </w:numPr>
        <w:rPr>
          <w:rFonts w:ascii="Arial" w:hAnsi="Arial" w:cs="Arial"/>
          <w:sz w:val="22"/>
          <w:szCs w:val="22"/>
        </w:rPr>
      </w:pPr>
      <w:r w:rsidRPr="00A3618E">
        <w:rPr>
          <w:rFonts w:ascii="Arial" w:hAnsi="Arial" w:cs="Arial"/>
          <w:sz w:val="22"/>
          <w:szCs w:val="22"/>
        </w:rPr>
        <w:t>ŽTŠK movų žymėjimas turi būti atliktas atspariomis atmosferos, saulės poveikiui medžiagomis;</w:t>
      </w:r>
    </w:p>
    <w:p w:rsidRPr="00A3618E" w:rsidR="00D95478" w:rsidP="0000431E" w:rsidRDefault="00D95478" w14:paraId="18511121" w14:textId="3B22D0B5">
      <w:pPr>
        <w:pStyle w:val="NoSpacing"/>
        <w:numPr>
          <w:ilvl w:val="2"/>
          <w:numId w:val="12"/>
        </w:numPr>
        <w:ind w:right="35"/>
        <w:rPr>
          <w:rFonts w:ascii="Arial" w:hAnsi="Arial" w:cs="Arial"/>
          <w:szCs w:val="22"/>
          <w:lang w:val="lt-LT"/>
        </w:rPr>
      </w:pPr>
      <w:r w:rsidRPr="00A3618E">
        <w:rPr>
          <w:rFonts w:ascii="Arial" w:hAnsi="Arial" w:cs="Arial"/>
          <w:szCs w:val="22"/>
          <w:lang w:val="lt-LT"/>
        </w:rPr>
        <w:t>Įvertinti, kad</w:t>
      </w:r>
      <w:r w:rsidRPr="00A3618E" w:rsidR="009149D9">
        <w:rPr>
          <w:rFonts w:ascii="Arial" w:hAnsi="Arial" w:cs="Arial"/>
          <w:szCs w:val="22"/>
          <w:lang w:val="lt-LT"/>
        </w:rPr>
        <w:t xml:space="preserve"> </w:t>
      </w:r>
      <w:r w:rsidRPr="00A3618E" w:rsidR="005A2BDA">
        <w:rPr>
          <w:rFonts w:ascii="Arial" w:hAnsi="Arial" w:cs="Arial"/>
          <w:szCs w:val="22"/>
          <w:lang w:val="lt-LT"/>
        </w:rPr>
        <w:t xml:space="preserve">110 </w:t>
      </w:r>
      <w:proofErr w:type="spellStart"/>
      <w:r w:rsidRPr="00A3618E" w:rsidR="005A2BDA">
        <w:rPr>
          <w:rFonts w:ascii="Arial" w:hAnsi="Arial" w:cs="Arial"/>
          <w:szCs w:val="22"/>
          <w:lang w:val="lt-LT"/>
        </w:rPr>
        <w:t>kV</w:t>
      </w:r>
      <w:proofErr w:type="spellEnd"/>
      <w:r w:rsidRPr="00A3618E" w:rsidR="005A2BDA">
        <w:rPr>
          <w:rFonts w:ascii="Arial" w:hAnsi="Arial" w:cs="Arial"/>
          <w:szCs w:val="22"/>
          <w:lang w:val="lt-LT"/>
        </w:rPr>
        <w:t xml:space="preserve"> OL</w:t>
      </w:r>
      <w:r w:rsidRPr="00A3618E">
        <w:rPr>
          <w:rFonts w:ascii="Arial" w:hAnsi="Arial" w:cs="Arial"/>
          <w:szCs w:val="22"/>
          <w:lang w:val="lt-LT"/>
        </w:rPr>
        <w:t xml:space="preserve"> </w:t>
      </w:r>
      <w:r w:rsidRPr="00A3618E" w:rsidR="00336466">
        <w:rPr>
          <w:rFonts w:ascii="Arial" w:hAnsi="Arial" w:cs="Arial"/>
          <w:szCs w:val="22"/>
          <w:lang w:val="lt-LT"/>
        </w:rPr>
        <w:t xml:space="preserve"> </w:t>
      </w:r>
      <w:bookmarkStart w:name="_Hlk187864029" w:id="92"/>
      <w:proofErr w:type="spellStart"/>
      <w:r w:rsidRPr="00A3618E" w:rsidR="005A2BDA">
        <w:rPr>
          <w:rFonts w:ascii="Arial" w:hAnsi="Arial" w:cs="Arial"/>
          <w:szCs w:val="22"/>
          <w:lang w:val="lt-LT"/>
        </w:rPr>
        <w:t>Jučiai</w:t>
      </w:r>
      <w:proofErr w:type="spellEnd"/>
      <w:r w:rsidRPr="00A3618E" w:rsidR="005A2BDA">
        <w:rPr>
          <w:rFonts w:ascii="Arial" w:hAnsi="Arial" w:cs="Arial"/>
          <w:szCs w:val="22"/>
          <w:lang w:val="lt-LT"/>
        </w:rPr>
        <w:t xml:space="preserve">- </w:t>
      </w:r>
      <w:proofErr w:type="spellStart"/>
      <w:r w:rsidRPr="00A3618E" w:rsidR="005A2BDA">
        <w:rPr>
          <w:rFonts w:ascii="Arial" w:hAnsi="Arial" w:cs="Arial"/>
          <w:szCs w:val="22"/>
          <w:lang w:val="lt-LT"/>
        </w:rPr>
        <w:t>Varduva</w:t>
      </w:r>
      <w:bookmarkEnd w:id="92"/>
      <w:proofErr w:type="spellEnd"/>
      <w:r w:rsidRPr="00A3618E" w:rsidR="00336466">
        <w:rPr>
          <w:rFonts w:ascii="Arial" w:hAnsi="Arial" w:cs="Arial"/>
          <w:szCs w:val="22"/>
          <w:lang w:val="lt-LT"/>
        </w:rPr>
        <w:t xml:space="preserve">    </w:t>
      </w:r>
      <w:r w:rsidRPr="00A3618E">
        <w:rPr>
          <w:rFonts w:ascii="Arial" w:hAnsi="Arial" w:cs="Arial"/>
          <w:szCs w:val="22"/>
          <w:lang w:val="lt-LT"/>
        </w:rPr>
        <w:t>yra veikiantis šviesolaidinis ryšis per žaibosaugos tros</w:t>
      </w:r>
      <w:r w:rsidRPr="00A3618E" w:rsidR="005A2BDA">
        <w:rPr>
          <w:rFonts w:ascii="Arial" w:hAnsi="Arial" w:cs="Arial"/>
          <w:szCs w:val="22"/>
          <w:lang w:val="lt-LT"/>
        </w:rPr>
        <w:t>ą</w:t>
      </w:r>
      <w:r w:rsidRPr="00A3618E">
        <w:rPr>
          <w:rFonts w:ascii="Arial" w:hAnsi="Arial" w:cs="Arial"/>
          <w:szCs w:val="22"/>
          <w:lang w:val="lt-LT"/>
        </w:rPr>
        <w:t xml:space="preserve"> su šviesolaidiniu kabeliu (toliau – ŽTŠK)</w:t>
      </w:r>
      <w:r w:rsidRPr="00A3618E" w:rsidR="005A2BDA">
        <w:rPr>
          <w:rFonts w:ascii="Arial" w:hAnsi="Arial" w:cs="Arial"/>
          <w:szCs w:val="22"/>
          <w:lang w:val="lt-LT"/>
        </w:rPr>
        <w:t>;</w:t>
      </w:r>
    </w:p>
    <w:p w:rsidRPr="00A3618E" w:rsidR="00425512" w:rsidP="0000431E" w:rsidRDefault="00425512" w14:paraId="0F3A8F22" w14:textId="425DBDCC">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Suprojektuoti ŽTŠK užvedimą į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OL </w:t>
      </w:r>
      <w:proofErr w:type="spellStart"/>
      <w:r w:rsidRPr="00A3618E">
        <w:rPr>
          <w:rFonts w:ascii="Arial" w:hAnsi="Arial" w:cs="Arial"/>
          <w:szCs w:val="22"/>
          <w:lang w:val="lt-LT"/>
        </w:rPr>
        <w:t>Jučiai</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Varduva</w:t>
      </w:r>
      <w:proofErr w:type="spellEnd"/>
      <w:r w:rsidRPr="00A3618E">
        <w:rPr>
          <w:rFonts w:ascii="Arial" w:hAnsi="Arial" w:cs="Arial"/>
          <w:szCs w:val="22"/>
          <w:lang w:val="lt-LT"/>
        </w:rPr>
        <w:t xml:space="preserve"> atramoje Nr.64 esančią ŽTŠK movą. Šviesolaidinių skaidulų sujungimo schema ŽTŠK movoje tikslinama techninio -darbo projekto metu;</w:t>
      </w:r>
    </w:p>
    <w:p w:rsidRPr="00A3618E" w:rsidR="00425512" w:rsidP="0000431E" w:rsidRDefault="00425512" w14:paraId="414C9921" w14:textId="33553882">
      <w:pPr>
        <w:pStyle w:val="NoSpacing"/>
        <w:numPr>
          <w:ilvl w:val="2"/>
          <w:numId w:val="12"/>
        </w:numPr>
        <w:ind w:right="35"/>
        <w:rPr>
          <w:rFonts w:ascii="Arial" w:hAnsi="Arial" w:cs="Arial"/>
          <w:szCs w:val="22"/>
          <w:lang w:val="lt-LT"/>
        </w:rPr>
      </w:pPr>
      <w:r w:rsidRPr="00A3618E">
        <w:rPr>
          <w:rFonts w:ascii="Arial" w:hAnsi="Arial" w:cs="Arial"/>
          <w:szCs w:val="22"/>
          <w:lang w:val="lt-LT"/>
        </w:rPr>
        <w:lastRenderedPageBreak/>
        <w:t xml:space="preserve"> </w:t>
      </w:r>
      <w:r w:rsidRPr="00A3618E" w:rsidR="008B3444">
        <w:rPr>
          <w:rFonts w:ascii="Arial" w:hAnsi="Arial" w:cs="Arial"/>
          <w:szCs w:val="22"/>
          <w:lang w:val="lt-LT"/>
        </w:rPr>
        <w:t>Mažeikių TP s</w:t>
      </w:r>
      <w:r w:rsidRPr="00A3618E">
        <w:rPr>
          <w:rFonts w:ascii="Arial" w:hAnsi="Arial" w:cs="Arial"/>
          <w:szCs w:val="22"/>
          <w:lang w:val="lt-LT"/>
        </w:rPr>
        <w:t>uprojektuoti ŽTŠK užvedimą ant linijinio portalo, portale įrengiant ŽTŠK ir šviesolaidinio kabelio (toliau – ŠK) atsargų suvyniojimo konstrukciją ir ŽTŠK-ŠK sujungimo movą;</w:t>
      </w:r>
    </w:p>
    <w:p w:rsidRPr="00A3618E" w:rsidR="00D95478" w:rsidP="0000431E" w:rsidRDefault="00D95478" w14:paraId="4E514FE0" w14:textId="7ECFE1FC">
      <w:pPr>
        <w:pStyle w:val="NoSpacing"/>
        <w:numPr>
          <w:ilvl w:val="2"/>
          <w:numId w:val="12"/>
        </w:numPr>
        <w:ind w:right="35"/>
        <w:rPr>
          <w:rFonts w:ascii="Arial" w:hAnsi="Arial" w:cs="Arial"/>
          <w:szCs w:val="22"/>
          <w:lang w:val="lt-LT"/>
        </w:rPr>
      </w:pPr>
      <w:r w:rsidRPr="00A3618E">
        <w:rPr>
          <w:rFonts w:ascii="Arial" w:hAnsi="Arial" w:cs="Arial"/>
          <w:szCs w:val="22"/>
          <w:lang w:val="lt-LT"/>
        </w:rPr>
        <w:t>Naujai projektuojam</w:t>
      </w:r>
      <w:r w:rsidRPr="00A3618E" w:rsidR="008A1F85">
        <w:rPr>
          <w:rFonts w:ascii="Arial" w:hAnsi="Arial" w:cs="Arial"/>
          <w:szCs w:val="22"/>
          <w:lang w:val="lt-LT"/>
        </w:rPr>
        <w:t>ame</w:t>
      </w:r>
      <w:r w:rsidRPr="00A3618E">
        <w:rPr>
          <w:rFonts w:ascii="Arial" w:hAnsi="Arial" w:cs="Arial"/>
          <w:szCs w:val="22"/>
          <w:lang w:val="lt-LT"/>
        </w:rPr>
        <w:t xml:space="preserve"> OL portale suprojektuoti ŽTŠK mov</w:t>
      </w:r>
      <w:r w:rsidRPr="00A3618E" w:rsidR="008A1F85">
        <w:rPr>
          <w:rFonts w:ascii="Arial" w:hAnsi="Arial" w:cs="Arial"/>
          <w:szCs w:val="22"/>
          <w:lang w:val="lt-LT"/>
        </w:rPr>
        <w:t>ą</w:t>
      </w:r>
      <w:r w:rsidRPr="00A3618E">
        <w:rPr>
          <w:rFonts w:ascii="Arial" w:hAnsi="Arial" w:cs="Arial"/>
          <w:szCs w:val="22"/>
          <w:lang w:val="lt-LT"/>
        </w:rPr>
        <w:t xml:space="preserve"> ir atsargų suvyniojimo ir tvirtinimo įrengin</w:t>
      </w:r>
      <w:r w:rsidRPr="00A3618E" w:rsidR="008A1F85">
        <w:rPr>
          <w:rFonts w:ascii="Arial" w:hAnsi="Arial" w:cs="Arial"/>
          <w:szCs w:val="22"/>
          <w:lang w:val="lt-LT"/>
        </w:rPr>
        <w:t>į</w:t>
      </w:r>
      <w:r w:rsidRPr="00A3618E">
        <w:rPr>
          <w:rFonts w:ascii="Arial" w:hAnsi="Arial" w:cs="Arial"/>
          <w:szCs w:val="22"/>
          <w:lang w:val="lt-LT"/>
        </w:rPr>
        <w:t>.</w:t>
      </w:r>
    </w:p>
    <w:p w:rsidRPr="00A3618E" w:rsidR="00D95478" w:rsidP="0000431E" w:rsidRDefault="005A2BDA" w14:paraId="56FABEC3" w14:textId="53A4F60A">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w:t>
      </w:r>
      <w:r w:rsidRPr="00A3618E" w:rsidR="00D95478">
        <w:rPr>
          <w:rFonts w:ascii="Arial" w:hAnsi="Arial" w:cs="Arial"/>
          <w:szCs w:val="22"/>
          <w:lang w:val="lt-LT"/>
        </w:rPr>
        <w:t>s.</w:t>
      </w:r>
    </w:p>
    <w:p w:rsidRPr="00A3618E" w:rsidR="00D95478" w:rsidP="0000431E" w:rsidRDefault="00D95478" w14:paraId="6C7517B4" w14:textId="0FEAF76D">
      <w:pPr>
        <w:pStyle w:val="NoSpacing"/>
        <w:numPr>
          <w:ilvl w:val="2"/>
          <w:numId w:val="12"/>
        </w:numPr>
        <w:ind w:right="35"/>
        <w:rPr>
          <w:rFonts w:ascii="Arial" w:hAnsi="Arial" w:cs="Arial"/>
          <w:szCs w:val="22"/>
          <w:lang w:val="lt-LT"/>
        </w:rPr>
      </w:pPr>
      <w:r w:rsidRPr="00A3618E">
        <w:rPr>
          <w:rFonts w:ascii="Arial" w:hAnsi="Arial" w:cs="Arial"/>
          <w:szCs w:val="22"/>
          <w:lang w:val="lt-LT"/>
        </w:rPr>
        <w:t>Suprojektuoti naują Ø50 mm diametro, ne mažesnio kaip 3 mm sienelės storio, plieninį apsauginį vamzdį šviesolaidiniam kabeliui (toliau-ŠK) nuvesti nuo portalo iki naujai projektuojamo ir įrengiamo ryšių šulinio pastotės teritorijoje.</w:t>
      </w:r>
      <w:r w:rsidRPr="00A3618E" w:rsidR="00BB74F4">
        <w:rPr>
          <w:rFonts w:ascii="Arial" w:hAnsi="Arial" w:cs="Arial"/>
          <w:szCs w:val="22"/>
          <w:lang w:val="lt-LT"/>
        </w:rPr>
        <w:t xml:space="preserve"> Suprojektuoti ryši</w:t>
      </w:r>
      <w:r w:rsidRPr="00A3618E" w:rsidR="00425512">
        <w:rPr>
          <w:rFonts w:ascii="Arial" w:hAnsi="Arial" w:cs="Arial"/>
          <w:szCs w:val="22"/>
          <w:lang w:val="lt-LT"/>
        </w:rPr>
        <w:t>o</w:t>
      </w:r>
      <w:r w:rsidRPr="00A3618E" w:rsidR="00BB74F4">
        <w:rPr>
          <w:rFonts w:ascii="Arial" w:hAnsi="Arial" w:cs="Arial"/>
          <w:szCs w:val="22"/>
          <w:lang w:val="lt-LT"/>
        </w:rPr>
        <w:t xml:space="preserve"> šulini</w:t>
      </w:r>
      <w:r w:rsidRPr="00A3618E" w:rsidR="00425512">
        <w:rPr>
          <w:rFonts w:ascii="Arial" w:hAnsi="Arial" w:cs="Arial"/>
          <w:szCs w:val="22"/>
          <w:lang w:val="lt-LT"/>
        </w:rPr>
        <w:t>ų</w:t>
      </w:r>
      <w:r w:rsidRPr="00A3618E" w:rsidR="00BB74F4">
        <w:rPr>
          <w:rFonts w:ascii="Arial" w:hAnsi="Arial" w:cs="Arial"/>
          <w:szCs w:val="22"/>
          <w:lang w:val="lt-LT"/>
        </w:rPr>
        <w:t xml:space="preserve"> žymėjimą.</w:t>
      </w:r>
    </w:p>
    <w:p w:rsidRPr="00A3618E" w:rsidR="00D95478" w:rsidP="0000431E" w:rsidRDefault="00D95478" w14:paraId="631B3E90"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Siekiant išlaikyti nepriklausomą ŠK užvedimą pastotės teritorijoje, požeminis ŠK tiesiamas tik naujai projektuojamuose ir įrengiamuose Ø110 mm HDPE ryšių kabelių kanalų sistemos (RKKS) vamzdžiuose.</w:t>
      </w:r>
    </w:p>
    <w:p w:rsidRPr="00A3618E" w:rsidR="00D95478" w:rsidP="0000431E" w:rsidRDefault="00D95478" w14:paraId="273C02FD" w14:textId="23D78706">
      <w:pPr>
        <w:pStyle w:val="NoSpacing"/>
        <w:numPr>
          <w:ilvl w:val="2"/>
          <w:numId w:val="12"/>
        </w:numPr>
        <w:ind w:right="35"/>
        <w:rPr>
          <w:rFonts w:ascii="Arial" w:hAnsi="Arial" w:cs="Arial"/>
          <w:szCs w:val="22"/>
          <w:lang w:val="lt-LT"/>
        </w:rPr>
      </w:pPr>
      <w:r w:rsidRPr="00A3618E">
        <w:rPr>
          <w:rFonts w:ascii="Arial" w:hAnsi="Arial" w:cs="Arial"/>
          <w:szCs w:val="22"/>
          <w:lang w:val="lt-LT"/>
        </w:rPr>
        <w:t>Šviesolaidinio kabelio apsaugai nuo ŽTŠK-ŠK movos iki naujai projektuojamo ryšio šulinio (-</w:t>
      </w:r>
      <w:proofErr w:type="spellStart"/>
      <w:r w:rsidRPr="00A3618E">
        <w:rPr>
          <w:rFonts w:ascii="Arial" w:hAnsi="Arial" w:cs="Arial"/>
          <w:szCs w:val="22"/>
          <w:lang w:val="lt-LT"/>
        </w:rPr>
        <w:t>ių</w:t>
      </w:r>
      <w:proofErr w:type="spellEnd"/>
      <w:r w:rsidRPr="00A3618E">
        <w:rPr>
          <w:rFonts w:ascii="Arial" w:hAnsi="Arial" w:cs="Arial"/>
          <w:szCs w:val="22"/>
          <w:lang w:val="lt-LT"/>
        </w:rPr>
        <w:t>) suprojektuoti Ø32 mm skersmens, ne mažesnio nei 2,4 mm sienelės storio PE vamzdį. Vamzdžio išorinis ir vidinis paviršius - lygūs.</w:t>
      </w:r>
    </w:p>
    <w:p w:rsidRPr="00A3618E" w:rsidR="00D95478" w:rsidP="0000431E" w:rsidRDefault="00D95478" w14:paraId="444B743C" w14:textId="4422CF76">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Suprojektuoti vienos modos </w:t>
      </w:r>
      <w:r w:rsidRPr="00A3618E" w:rsidR="008B3444">
        <w:rPr>
          <w:rFonts w:ascii="Arial" w:hAnsi="Arial" w:cs="Arial"/>
          <w:szCs w:val="22"/>
          <w:lang w:val="lt-LT"/>
        </w:rPr>
        <w:t>48</w:t>
      </w:r>
      <w:r w:rsidRPr="00A3618E">
        <w:rPr>
          <w:rFonts w:ascii="Arial" w:hAnsi="Arial" w:cs="Arial"/>
          <w:szCs w:val="22"/>
          <w:lang w:val="lt-LT"/>
        </w:rPr>
        <w:t xml:space="preserve"> skaidulų šviesolaidinio kabelio (toliau - ŠK) įvadą į projektuojamą valdymo pultą nuo portale projektuojamos ŽTŠK-ŠK movos.</w:t>
      </w:r>
    </w:p>
    <w:p w:rsidRPr="00A3618E" w:rsidR="00D95478" w:rsidP="0000431E" w:rsidRDefault="00D95478" w14:paraId="1DB6F0D9" w14:textId="76D946AD">
      <w:pPr>
        <w:pStyle w:val="NoSpacing"/>
        <w:numPr>
          <w:ilvl w:val="2"/>
          <w:numId w:val="12"/>
        </w:numPr>
        <w:ind w:right="35"/>
        <w:rPr>
          <w:rFonts w:ascii="Arial" w:hAnsi="Arial" w:cs="Arial"/>
          <w:szCs w:val="22"/>
          <w:lang w:val="lt-LT"/>
        </w:rPr>
      </w:pPr>
      <w:r w:rsidRPr="00A3618E">
        <w:rPr>
          <w:rFonts w:ascii="Arial" w:hAnsi="Arial" w:cs="Arial"/>
          <w:szCs w:val="22"/>
          <w:lang w:val="lt-LT"/>
        </w:rPr>
        <w:t>Šviesolaidinių skaidulų suvirinimo schema ir suvirinamų skaidulų kiekis tikslinami techninio</w:t>
      </w:r>
      <w:r w:rsidRPr="00A3618E" w:rsidR="008A1F85">
        <w:rPr>
          <w:rFonts w:ascii="Arial" w:hAnsi="Arial" w:cs="Arial"/>
          <w:szCs w:val="22"/>
          <w:lang w:val="lt-LT"/>
        </w:rPr>
        <w:t xml:space="preserve"> darbo</w:t>
      </w:r>
      <w:r w:rsidRPr="00A3618E">
        <w:rPr>
          <w:rFonts w:ascii="Arial" w:hAnsi="Arial" w:cs="Arial"/>
          <w:szCs w:val="22"/>
          <w:lang w:val="lt-LT"/>
        </w:rPr>
        <w:t xml:space="preserve"> projekto rengimo metu.</w:t>
      </w:r>
    </w:p>
    <w:p w:rsidRPr="00A3618E" w:rsidR="00D95478" w:rsidP="0000431E" w:rsidRDefault="00D95478" w14:paraId="0E428083"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Skaidulų tipas </w:t>
      </w:r>
      <w:proofErr w:type="spellStart"/>
      <w:r w:rsidRPr="00A3618E">
        <w:rPr>
          <w:rFonts w:ascii="Arial" w:hAnsi="Arial" w:cs="Arial"/>
          <w:szCs w:val="22"/>
          <w:lang w:val="lt-LT"/>
        </w:rPr>
        <w:t>šviesolaidiniui</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vienamodžiui</w:t>
      </w:r>
      <w:proofErr w:type="spellEnd"/>
      <w:r w:rsidRPr="00A3618E">
        <w:rPr>
          <w:rFonts w:ascii="Arial" w:hAnsi="Arial" w:cs="Arial"/>
          <w:szCs w:val="22"/>
          <w:lang w:val="lt-LT"/>
        </w:rPr>
        <w:t xml:space="preserve"> (SM) kabeliui – ITU-T G.652D.</w:t>
      </w:r>
    </w:p>
    <w:p w:rsidRPr="00A3618E" w:rsidR="00D95478" w:rsidP="0000431E" w:rsidRDefault="00D95478" w14:paraId="2848E69A"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Skaidulų tipas </w:t>
      </w:r>
      <w:proofErr w:type="spellStart"/>
      <w:r w:rsidRPr="00A3618E">
        <w:rPr>
          <w:rFonts w:ascii="Arial" w:hAnsi="Arial" w:cs="Arial"/>
          <w:szCs w:val="22"/>
          <w:lang w:val="lt-LT"/>
        </w:rPr>
        <w:t>šviesolaidiniui</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daugiamodžiui</w:t>
      </w:r>
      <w:proofErr w:type="spellEnd"/>
      <w:r w:rsidRPr="00A3618E">
        <w:rPr>
          <w:rFonts w:ascii="Arial" w:hAnsi="Arial" w:cs="Arial"/>
          <w:szCs w:val="22"/>
          <w:lang w:val="lt-LT"/>
        </w:rPr>
        <w:t xml:space="preserve"> (MM) kabeliui – ITU-T G.651.</w:t>
      </w:r>
    </w:p>
    <w:p w:rsidRPr="00A3618E" w:rsidR="00D95478" w:rsidP="0000431E" w:rsidRDefault="00D95478" w14:paraId="0FC36097"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Visi ŠK užbaigiami naujai įrengiamuose skaidulų paskirstymo įrenginiuose (toliau - ODF).</w:t>
      </w:r>
    </w:p>
    <w:p w:rsidRPr="00A3618E" w:rsidR="00D95478" w:rsidP="0000431E" w:rsidRDefault="00D95478" w14:paraId="555D2EA3"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ŠK ODF jungčių tipas </w:t>
      </w:r>
      <w:proofErr w:type="spellStart"/>
      <w:r w:rsidRPr="00A3618E">
        <w:rPr>
          <w:rFonts w:ascii="Arial" w:hAnsi="Arial" w:cs="Arial"/>
          <w:szCs w:val="22"/>
          <w:lang w:val="lt-LT"/>
        </w:rPr>
        <w:t>vienamodžiam</w:t>
      </w:r>
      <w:proofErr w:type="spellEnd"/>
      <w:r w:rsidRPr="00A3618E">
        <w:rPr>
          <w:rFonts w:ascii="Arial" w:hAnsi="Arial" w:cs="Arial"/>
          <w:szCs w:val="22"/>
          <w:lang w:val="lt-LT"/>
        </w:rPr>
        <w:t xml:space="preserve"> (SM) kabeliui – E2000/APC.</w:t>
      </w:r>
    </w:p>
    <w:p w:rsidRPr="00A3618E" w:rsidR="00D95478" w:rsidP="0000431E" w:rsidRDefault="00D95478" w14:paraId="72D2FC60"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ŠK ODF jungčių tipas </w:t>
      </w:r>
      <w:proofErr w:type="spellStart"/>
      <w:r w:rsidRPr="00A3618E">
        <w:rPr>
          <w:rFonts w:ascii="Arial" w:hAnsi="Arial" w:cs="Arial"/>
          <w:szCs w:val="22"/>
          <w:lang w:val="lt-LT"/>
        </w:rPr>
        <w:t>daugiamodžiam</w:t>
      </w:r>
      <w:proofErr w:type="spellEnd"/>
      <w:r w:rsidRPr="00A3618E">
        <w:rPr>
          <w:rFonts w:ascii="Arial" w:hAnsi="Arial" w:cs="Arial"/>
          <w:szCs w:val="22"/>
          <w:lang w:val="lt-LT"/>
        </w:rPr>
        <w:t xml:space="preserve"> (MM) kabeliui – SC/PC.</w:t>
      </w:r>
    </w:p>
    <w:p w:rsidRPr="00A3618E" w:rsidR="00D95478" w:rsidP="0000431E" w:rsidRDefault="00D95478" w14:paraId="2328F4EC"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Telekomunikacijų spintos viduje, prie spintos šono, palikti tik minimalias ŠK atsargas, reikalingas ODF tvarkymo darbams juos išsiėmus iš spintos.</w:t>
      </w:r>
    </w:p>
    <w:p w:rsidRPr="00A3618E" w:rsidR="00D95478" w:rsidP="0000431E" w:rsidRDefault="00D95478" w14:paraId="7548D9EC"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Technologines ŠK atsargas palikti įvadiniuose šuliniuose arba patalpų pusrūsiuose.</w:t>
      </w:r>
    </w:p>
    <w:p w:rsidRPr="00A3618E" w:rsidR="00D95478" w:rsidP="0000431E" w:rsidRDefault="00D95478" w14:paraId="06DD2AEC" w14:textId="3EEF5166">
      <w:pPr>
        <w:pStyle w:val="NoSpacing"/>
        <w:numPr>
          <w:ilvl w:val="2"/>
          <w:numId w:val="12"/>
        </w:numPr>
        <w:ind w:right="35"/>
        <w:rPr>
          <w:rFonts w:ascii="Arial" w:hAnsi="Arial" w:cs="Arial"/>
          <w:szCs w:val="22"/>
          <w:lang w:val="lt-LT"/>
        </w:rPr>
      </w:pPr>
      <w:r w:rsidRPr="00A3618E">
        <w:rPr>
          <w:rFonts w:ascii="Arial" w:hAnsi="Arial" w:cs="Arial"/>
          <w:szCs w:val="22"/>
          <w:lang w:val="lt-LT"/>
        </w:rPr>
        <w:t>Įrenginių sujungimui suprojektuoti reikalingus jungiamuosius šviesolaidinius kabelius. Jungiamieji šviesolaidiniai kabeliai tarp spintų tiesiami degimo nepalaikančiuose apsauginiuose vamzdžiuose.</w:t>
      </w:r>
    </w:p>
    <w:p w:rsidRPr="00A3618E" w:rsidR="00D95478" w:rsidP="0000431E" w:rsidRDefault="00D95478" w14:paraId="6DC460B2"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Apsauginių vamzdžių, kuriuose klojamas ŠK, galai užsandarinami ugniai atspariomis putomis.</w:t>
      </w:r>
    </w:p>
    <w:p w:rsidRPr="00A3618E" w:rsidR="00C24D6B" w:rsidP="0000431E" w:rsidRDefault="00D95478" w14:paraId="4E4F9C5C" w14:textId="00F9E74D">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Atlikus </w:t>
      </w:r>
      <w:r w:rsidRPr="00A3618E" w:rsidR="00C24D6B">
        <w:rPr>
          <w:rFonts w:ascii="Arial" w:hAnsi="Arial" w:cs="Arial"/>
          <w:szCs w:val="22"/>
          <w:lang w:val="lt-LT"/>
        </w:rPr>
        <w:t xml:space="preserve">šviesolaidinio </w:t>
      </w:r>
      <w:r w:rsidRPr="00A3618E">
        <w:rPr>
          <w:rFonts w:ascii="Arial" w:hAnsi="Arial" w:cs="Arial"/>
          <w:szCs w:val="22"/>
          <w:lang w:val="lt-LT"/>
        </w:rPr>
        <w:t xml:space="preserve">ryšio </w:t>
      </w:r>
      <w:r w:rsidRPr="00A3618E" w:rsidR="00C24D6B">
        <w:rPr>
          <w:rFonts w:ascii="Arial" w:hAnsi="Arial" w:cs="Arial"/>
          <w:szCs w:val="22"/>
          <w:lang w:val="lt-LT"/>
        </w:rPr>
        <w:t>įrengimo</w:t>
      </w:r>
      <w:r w:rsidRPr="00A3618E">
        <w:rPr>
          <w:rFonts w:ascii="Arial" w:hAnsi="Arial" w:cs="Arial"/>
          <w:szCs w:val="22"/>
          <w:lang w:val="lt-LT"/>
        </w:rPr>
        <w:t xml:space="preserve"> darbus, atlikti šviesolaidinio ryšio linijų parametrų matavimus galios matuokliu ir </w:t>
      </w:r>
      <w:proofErr w:type="spellStart"/>
      <w:r w:rsidRPr="00A3618E">
        <w:rPr>
          <w:rFonts w:ascii="Arial" w:hAnsi="Arial" w:cs="Arial"/>
          <w:szCs w:val="22"/>
          <w:lang w:val="lt-LT"/>
        </w:rPr>
        <w:t>reflektometru</w:t>
      </w:r>
      <w:proofErr w:type="spellEnd"/>
      <w:r w:rsidRPr="00A3618E">
        <w:rPr>
          <w:rFonts w:ascii="Arial" w:hAnsi="Arial" w:cs="Arial"/>
          <w:szCs w:val="22"/>
          <w:lang w:val="lt-LT"/>
        </w:rPr>
        <w:t xml:space="preserve">. Pagal LITGRID AB patvirtintą formą PDF/A ir redaguojamam formate pateikti šviesolaidinį pasą ir </w:t>
      </w:r>
      <w:proofErr w:type="spellStart"/>
      <w:r w:rsidRPr="00A3618E">
        <w:rPr>
          <w:rFonts w:ascii="Arial" w:hAnsi="Arial" w:cs="Arial"/>
          <w:szCs w:val="22"/>
          <w:lang w:val="lt-LT"/>
        </w:rPr>
        <w:t>reflektogramas</w:t>
      </w:r>
      <w:proofErr w:type="spellEnd"/>
      <w:r w:rsidRPr="00A3618E">
        <w:rPr>
          <w:rFonts w:ascii="Arial" w:hAnsi="Arial" w:cs="Arial"/>
          <w:szCs w:val="22"/>
          <w:lang w:val="lt-LT"/>
        </w:rPr>
        <w:t xml:space="preserve"> originaliame SOR formate.</w:t>
      </w:r>
    </w:p>
    <w:p w:rsidRPr="00A3618E" w:rsidR="00C24D6B" w:rsidP="0000431E" w:rsidRDefault="00FA1EC7" w14:paraId="4CE9F647" w14:textId="3CF1EAE3">
      <w:pPr>
        <w:pStyle w:val="NoSpacing"/>
        <w:numPr>
          <w:ilvl w:val="1"/>
          <w:numId w:val="12"/>
        </w:numPr>
        <w:ind w:right="35"/>
        <w:rPr>
          <w:rFonts w:ascii="Arial" w:hAnsi="Arial" w:cs="Arial"/>
          <w:szCs w:val="22"/>
          <w:lang w:val="lt-LT"/>
        </w:rPr>
      </w:pPr>
      <w:r w:rsidRPr="00A3618E">
        <w:rPr>
          <w:rFonts w:ascii="Arial" w:hAnsi="Arial" w:cs="Arial"/>
          <w:szCs w:val="22"/>
          <w:lang w:val="lt-LT"/>
        </w:rPr>
        <w:t xml:space="preserve"> </w:t>
      </w:r>
      <w:r w:rsidRPr="00A3618E" w:rsidR="007C0E5F">
        <w:rPr>
          <w:rFonts w:ascii="Arial" w:hAnsi="Arial" w:cs="Arial"/>
          <w:b/>
          <w:bCs/>
          <w:szCs w:val="22"/>
          <w:lang w:val="lt-LT"/>
        </w:rPr>
        <w:t>Skirtoji ryšio linija (toliau – SRL);</w:t>
      </w:r>
    </w:p>
    <w:p w:rsidRPr="00A3618E" w:rsidR="00C24D6B" w:rsidP="0000431E" w:rsidRDefault="00C24D6B" w14:paraId="4DD96658" w14:textId="7AFE30C2">
      <w:pPr>
        <w:pStyle w:val="NoSpacing"/>
        <w:numPr>
          <w:ilvl w:val="2"/>
          <w:numId w:val="12"/>
        </w:numPr>
        <w:ind w:right="35"/>
        <w:rPr>
          <w:rFonts w:ascii="Arial" w:hAnsi="Arial" w:cs="Arial"/>
          <w:szCs w:val="22"/>
          <w:lang w:val="lt-LT"/>
        </w:rPr>
      </w:pPr>
      <w:r w:rsidRPr="00A3618E">
        <w:rPr>
          <w:rFonts w:ascii="Arial" w:hAnsi="Arial" w:cs="Arial"/>
          <w:szCs w:val="22"/>
          <w:lang w:val="lt-LT"/>
        </w:rPr>
        <w:tab/>
        <w:t>Suprojektuoti ir įrengti telekomunikacijų infrastruktūrą reikalingą SRL įrengimui;</w:t>
      </w:r>
    </w:p>
    <w:p w:rsidRPr="00A3618E" w:rsidR="00C24D6B" w:rsidP="0000431E" w:rsidRDefault="00C24D6B" w14:paraId="283817A9" w14:textId="2A0E9853">
      <w:pPr>
        <w:pStyle w:val="NoSpacing"/>
        <w:numPr>
          <w:ilvl w:val="2"/>
          <w:numId w:val="12"/>
        </w:numPr>
        <w:ind w:right="35"/>
        <w:rPr>
          <w:rFonts w:ascii="Arial" w:hAnsi="Arial" w:cs="Arial"/>
          <w:szCs w:val="22"/>
          <w:lang w:val="lt-LT"/>
        </w:rPr>
      </w:pPr>
      <w:r w:rsidRPr="00A3618E">
        <w:rPr>
          <w:rFonts w:ascii="Arial" w:hAnsi="Arial" w:cs="Arial"/>
          <w:szCs w:val="22"/>
          <w:lang w:val="lt-LT"/>
        </w:rPr>
        <w:tab/>
        <w:t>Pagal duomenų perdavimo operatoriaus (DPO) išduotas sąlygas SRL įrengimui;</w:t>
      </w:r>
    </w:p>
    <w:p w:rsidRPr="00A3618E" w:rsidR="007C0E5F" w:rsidP="0000431E" w:rsidRDefault="007C0E5F" w14:paraId="74A723B0" w14:textId="330D7EF5">
      <w:pPr>
        <w:pStyle w:val="NoSpacing"/>
        <w:numPr>
          <w:ilvl w:val="2"/>
          <w:numId w:val="12"/>
        </w:numPr>
        <w:ind w:right="35"/>
        <w:rPr>
          <w:rFonts w:ascii="Arial" w:hAnsi="Arial" w:cs="Arial"/>
          <w:szCs w:val="22"/>
          <w:lang w:val="lt-LT"/>
        </w:rPr>
      </w:pPr>
      <w:r w:rsidRPr="00A3618E">
        <w:rPr>
          <w:rFonts w:ascii="Arial" w:hAnsi="Arial" w:cs="Arial"/>
          <w:szCs w:val="22"/>
          <w:lang w:val="lt-LT"/>
        </w:rPr>
        <w:t>Sąlygų gavimą vykdo projektuotojas;</w:t>
      </w:r>
    </w:p>
    <w:p w:rsidRPr="00A3618E" w:rsidR="00C24D6B" w:rsidP="0000431E" w:rsidRDefault="00C24D6B" w14:paraId="45573D9F" w14:textId="374E4078">
      <w:pPr>
        <w:pStyle w:val="NoSpacing"/>
        <w:numPr>
          <w:ilvl w:val="2"/>
          <w:numId w:val="12"/>
        </w:numPr>
        <w:ind w:right="35"/>
        <w:rPr>
          <w:rFonts w:ascii="Arial" w:hAnsi="Arial" w:cs="Arial"/>
          <w:szCs w:val="22"/>
          <w:lang w:val="lt-LT"/>
        </w:rPr>
      </w:pPr>
      <w:r w:rsidRPr="00A3618E">
        <w:rPr>
          <w:rFonts w:ascii="Arial" w:hAnsi="Arial" w:cs="Arial"/>
          <w:szCs w:val="22"/>
          <w:lang w:val="lt-LT"/>
        </w:rPr>
        <w:tab/>
        <w:t xml:space="preserve">Įrengti bendros paskirties prieigos (BPP) maršrutizatorių; </w:t>
      </w:r>
    </w:p>
    <w:p w:rsidRPr="00A3618E" w:rsidR="00C24D6B" w:rsidP="0000431E" w:rsidRDefault="00C24D6B" w14:paraId="3EE3CA3D" w14:textId="75FA8A05">
      <w:pPr>
        <w:pStyle w:val="NoSpacing"/>
        <w:numPr>
          <w:ilvl w:val="2"/>
          <w:numId w:val="12"/>
        </w:numPr>
        <w:ind w:right="35"/>
        <w:rPr>
          <w:rFonts w:ascii="Arial" w:hAnsi="Arial" w:cs="Arial"/>
          <w:szCs w:val="22"/>
          <w:lang w:val="lt-LT"/>
        </w:rPr>
      </w:pPr>
      <w:r w:rsidRPr="00A3618E">
        <w:rPr>
          <w:rFonts w:ascii="Arial" w:hAnsi="Arial" w:cs="Arial"/>
          <w:szCs w:val="22"/>
          <w:lang w:val="lt-LT"/>
        </w:rPr>
        <w:tab/>
        <w:t xml:space="preserve">BPP maršrutizatorius komplektuojamas su išorinėmis LTE antenomis (vertikalios ir horizontalios poliarizacijos) ne mažiau kaip 10dBi stiprinimu; </w:t>
      </w:r>
    </w:p>
    <w:p w:rsidRPr="00A3618E" w:rsidR="00C24D6B" w:rsidP="0000431E" w:rsidRDefault="00C24D6B" w14:paraId="5F39DB68" w14:textId="31E64E63">
      <w:pPr>
        <w:pStyle w:val="NoSpacing"/>
        <w:numPr>
          <w:ilvl w:val="2"/>
          <w:numId w:val="12"/>
        </w:numPr>
        <w:ind w:right="35"/>
        <w:rPr>
          <w:rFonts w:ascii="Arial" w:hAnsi="Arial" w:cs="Arial"/>
          <w:szCs w:val="22"/>
          <w:lang w:val="lt-LT"/>
        </w:rPr>
      </w:pPr>
      <w:r w:rsidRPr="00A3618E">
        <w:rPr>
          <w:rFonts w:ascii="Arial" w:hAnsi="Arial" w:cs="Arial"/>
          <w:szCs w:val="22"/>
          <w:lang w:val="lt-LT"/>
        </w:rPr>
        <w:tab/>
        <w:t xml:space="preserve">Antena montuojama pastato išorėje, parenkant vietą, kad pilotinio signalo galia (angl. RSPR) būtų nemažesnė kaip -90 </w:t>
      </w:r>
      <w:proofErr w:type="spellStart"/>
      <w:r w:rsidRPr="00A3618E">
        <w:rPr>
          <w:rFonts w:ascii="Arial" w:hAnsi="Arial" w:cs="Arial"/>
          <w:szCs w:val="22"/>
          <w:lang w:val="lt-LT"/>
        </w:rPr>
        <w:t>dBm</w:t>
      </w:r>
      <w:proofErr w:type="spellEnd"/>
      <w:r w:rsidRPr="00A3618E">
        <w:rPr>
          <w:rFonts w:ascii="Arial" w:hAnsi="Arial" w:cs="Arial"/>
          <w:szCs w:val="22"/>
          <w:lang w:val="lt-LT"/>
        </w:rPr>
        <w:t>.</w:t>
      </w:r>
    </w:p>
    <w:p w:rsidRPr="00A3618E" w:rsidR="007C0E5F" w:rsidP="0000431E" w:rsidRDefault="007C0E5F" w14:paraId="7CA9091B" w14:textId="77777777">
      <w:pPr>
        <w:pStyle w:val="NoSpacing"/>
        <w:numPr>
          <w:ilvl w:val="1"/>
          <w:numId w:val="12"/>
        </w:numPr>
        <w:rPr>
          <w:rFonts w:ascii="Arial" w:hAnsi="Arial" w:cs="Arial"/>
          <w:szCs w:val="22"/>
          <w:lang w:val="lt-LT"/>
        </w:rPr>
      </w:pPr>
      <w:r w:rsidRPr="00A3618E">
        <w:rPr>
          <w:rFonts w:ascii="Arial" w:hAnsi="Arial" w:cs="Arial"/>
          <w:bCs/>
          <w:color w:val="000000" w:themeColor="text1"/>
          <w:szCs w:val="22"/>
          <w:lang w:val="lt-LT"/>
        </w:rPr>
        <w:t xml:space="preserve">Suprojektuoti technologinio duomenų perdavimo tinklo (toliau TDPT) įrangą integruojant į esamą </w:t>
      </w:r>
      <w:r w:rsidRPr="00A3618E">
        <w:rPr>
          <w:rFonts w:ascii="Arial" w:hAnsi="Arial" w:cs="Arial"/>
          <w:szCs w:val="22"/>
          <w:lang w:val="lt-LT"/>
        </w:rPr>
        <w:t>LITGRID AB IP/MPLS  tinklą:</w:t>
      </w:r>
    </w:p>
    <w:p w:rsidRPr="00A3618E" w:rsidR="007C0E5F" w:rsidP="0000431E" w:rsidRDefault="007C0E5F" w14:paraId="7BCF4E4F" w14:textId="78F8985C">
      <w:pPr>
        <w:pStyle w:val="NoSpacing"/>
        <w:numPr>
          <w:ilvl w:val="2"/>
          <w:numId w:val="12"/>
        </w:numPr>
        <w:tabs>
          <w:tab w:val="left" w:pos="1276"/>
        </w:tabs>
        <w:rPr>
          <w:rFonts w:ascii="Arial" w:hAnsi="Arial" w:cs="Arial"/>
          <w:szCs w:val="22"/>
          <w:lang w:val="lt-LT"/>
        </w:rPr>
      </w:pPr>
      <w:r w:rsidRPr="00A3618E">
        <w:rPr>
          <w:rFonts w:ascii="Arial" w:hAnsi="Arial" w:cs="Arial"/>
          <w:szCs w:val="22"/>
          <w:lang w:val="lt-LT"/>
        </w:rPr>
        <w:t>MPLS maršrutizatorių Mažeikių TP su reikiamu kiekiu SFP modulių;</w:t>
      </w:r>
    </w:p>
    <w:p w:rsidRPr="00A3618E" w:rsidR="007C0E5F" w:rsidP="0000431E" w:rsidRDefault="007C0E5F" w14:paraId="5AFC367E" w14:textId="77777777">
      <w:pPr>
        <w:pStyle w:val="NoSpacing"/>
        <w:numPr>
          <w:ilvl w:val="2"/>
          <w:numId w:val="12"/>
        </w:numPr>
        <w:tabs>
          <w:tab w:val="left" w:pos="1276"/>
        </w:tabs>
        <w:rPr>
          <w:rFonts w:ascii="Arial" w:hAnsi="Arial" w:cs="Arial"/>
          <w:szCs w:val="22"/>
          <w:lang w:val="lt-LT"/>
        </w:rPr>
      </w:pPr>
      <w:proofErr w:type="spellStart"/>
      <w:r w:rsidRPr="00A3618E">
        <w:rPr>
          <w:rFonts w:ascii="Arial" w:hAnsi="Arial" w:cs="Arial"/>
          <w:szCs w:val="22"/>
          <w:lang w:val="lt-LT"/>
        </w:rPr>
        <w:lastRenderedPageBreak/>
        <w:t>Wifi</w:t>
      </w:r>
      <w:proofErr w:type="spellEnd"/>
      <w:r w:rsidRPr="00A3618E">
        <w:rPr>
          <w:rFonts w:ascii="Arial" w:hAnsi="Arial" w:cs="Arial"/>
          <w:szCs w:val="22"/>
          <w:lang w:val="lt-LT"/>
        </w:rPr>
        <w:t xml:space="preserve"> prieigos tašką;</w:t>
      </w:r>
    </w:p>
    <w:p w:rsidRPr="00A3618E" w:rsidR="007C0E5F" w:rsidP="0000431E" w:rsidRDefault="007C0E5F" w14:paraId="198B2B20" w14:textId="570F1335">
      <w:pPr>
        <w:pStyle w:val="NoSpacing"/>
        <w:numPr>
          <w:ilvl w:val="2"/>
          <w:numId w:val="12"/>
        </w:numPr>
        <w:tabs>
          <w:tab w:val="left" w:pos="1276"/>
        </w:tabs>
        <w:rPr>
          <w:rFonts w:ascii="Arial" w:hAnsi="Arial" w:cs="Arial"/>
          <w:szCs w:val="22"/>
          <w:lang w:val="lt-LT"/>
        </w:rPr>
      </w:pPr>
      <w:r w:rsidRPr="00A3618E">
        <w:rPr>
          <w:rFonts w:ascii="Arial" w:hAnsi="Arial" w:cs="Arial"/>
          <w:szCs w:val="22"/>
          <w:lang w:val="lt-LT"/>
        </w:rPr>
        <w:t xml:space="preserve">Esamus MPLS maršrutizatorius susijusiose </w:t>
      </w:r>
      <w:proofErr w:type="spellStart"/>
      <w:r w:rsidRPr="00A3618E">
        <w:rPr>
          <w:rFonts w:ascii="Arial" w:hAnsi="Arial" w:cs="Arial"/>
          <w:szCs w:val="22"/>
          <w:lang w:val="lt-LT"/>
        </w:rPr>
        <w:t>Varduvos</w:t>
      </w:r>
      <w:proofErr w:type="spellEnd"/>
      <w:r w:rsidRPr="00A3618E">
        <w:rPr>
          <w:rFonts w:ascii="Arial" w:hAnsi="Arial" w:cs="Arial"/>
          <w:szCs w:val="22"/>
          <w:lang w:val="lt-LT"/>
        </w:rPr>
        <w:t xml:space="preserve"> TP ir N. Akmenės TP papildyti reikiamu kiekiu SFP modulių;</w:t>
      </w:r>
    </w:p>
    <w:p w:rsidRPr="00A3618E" w:rsidR="007C0E5F" w:rsidP="0000431E" w:rsidRDefault="007C0E5F" w14:paraId="1424DD01" w14:textId="2B4E6461">
      <w:pPr>
        <w:pStyle w:val="NoSpacing"/>
        <w:numPr>
          <w:ilvl w:val="2"/>
          <w:numId w:val="12"/>
        </w:numPr>
        <w:tabs>
          <w:tab w:val="left" w:pos="1276"/>
        </w:tabs>
        <w:rPr>
          <w:rFonts w:ascii="Arial" w:hAnsi="Arial" w:cs="Arial"/>
          <w:szCs w:val="22"/>
          <w:lang w:val="lt-LT"/>
        </w:rPr>
      </w:pPr>
      <w:r w:rsidRPr="00A3618E">
        <w:rPr>
          <w:rFonts w:ascii="Arial" w:hAnsi="Arial" w:cs="Arial"/>
          <w:szCs w:val="22"/>
          <w:lang w:val="lt-LT"/>
        </w:rPr>
        <w:t>Esamą MPLS maršrutizatorių susijusioje N. Akmenės TP papildyti papildomų prievadų aktyvavimo licencija;</w:t>
      </w:r>
    </w:p>
    <w:p w:rsidRPr="00A3618E" w:rsidR="007C0E5F" w:rsidP="0000431E" w:rsidRDefault="007C0E5F" w14:paraId="0B0217F6" w14:textId="21E265D0">
      <w:pPr>
        <w:pStyle w:val="NoSpacing"/>
        <w:numPr>
          <w:ilvl w:val="2"/>
          <w:numId w:val="12"/>
        </w:numPr>
        <w:tabs>
          <w:tab w:val="left" w:pos="1276"/>
        </w:tabs>
        <w:rPr>
          <w:rFonts w:ascii="Arial" w:hAnsi="Arial" w:cs="Arial"/>
          <w:szCs w:val="22"/>
          <w:lang w:val="lt-LT"/>
        </w:rPr>
      </w:pPr>
      <w:r w:rsidRPr="00A3618E">
        <w:rPr>
          <w:rFonts w:ascii="Arial" w:hAnsi="Arial" w:cs="Arial"/>
          <w:szCs w:val="22"/>
          <w:lang w:val="lt-LT"/>
        </w:rPr>
        <w:t>Maršrutizatorių grandinės</w:t>
      </w:r>
      <w:r w:rsidRPr="00A3618E">
        <w:rPr>
          <w:rFonts w:ascii="Arial" w:hAnsi="Arial" w:cs="Arial"/>
          <w:color w:val="000000" w:themeColor="text1"/>
          <w:szCs w:val="22"/>
          <w:lang w:val="lt-LT"/>
        </w:rPr>
        <w:t xml:space="preserve"> </w:t>
      </w:r>
      <w:proofErr w:type="spellStart"/>
      <w:r w:rsidRPr="00A3618E">
        <w:rPr>
          <w:rFonts w:ascii="Arial" w:hAnsi="Arial" w:cs="Arial"/>
          <w:color w:val="000000" w:themeColor="text1"/>
          <w:szCs w:val="22"/>
          <w:lang w:val="lt-LT"/>
        </w:rPr>
        <w:t>Varduvos</w:t>
      </w:r>
      <w:proofErr w:type="spellEnd"/>
      <w:r w:rsidRPr="00A3618E">
        <w:rPr>
          <w:rFonts w:ascii="Arial" w:hAnsi="Arial" w:cs="Arial"/>
          <w:szCs w:val="22"/>
          <w:lang w:val="lt-LT"/>
        </w:rPr>
        <w:t xml:space="preserve"> TP - Mažeikių TP –</w:t>
      </w:r>
      <w:r w:rsidRPr="00A3618E">
        <w:rPr>
          <w:rFonts w:ascii="Arial" w:hAnsi="Arial" w:cs="Arial"/>
          <w:color w:val="000000" w:themeColor="text1"/>
          <w:szCs w:val="22"/>
          <w:lang w:val="lt-LT"/>
        </w:rPr>
        <w:t xml:space="preserve"> </w:t>
      </w:r>
      <w:proofErr w:type="spellStart"/>
      <w:r w:rsidRPr="00A3618E">
        <w:rPr>
          <w:rFonts w:ascii="Arial" w:hAnsi="Arial" w:cs="Arial"/>
          <w:color w:val="000000" w:themeColor="text1"/>
          <w:szCs w:val="22"/>
          <w:lang w:val="lt-LT"/>
        </w:rPr>
        <w:t>N.Akmenės</w:t>
      </w:r>
      <w:proofErr w:type="spellEnd"/>
      <w:r w:rsidRPr="00A3618E">
        <w:rPr>
          <w:rFonts w:ascii="Arial" w:hAnsi="Arial" w:cs="Arial"/>
          <w:color w:val="000000" w:themeColor="text1"/>
          <w:szCs w:val="22"/>
          <w:lang w:val="lt-LT"/>
        </w:rPr>
        <w:t xml:space="preserve"> TP sujungimą per šviesolaidines skaidulas;</w:t>
      </w:r>
    </w:p>
    <w:p w:rsidRPr="00A3618E" w:rsidR="007C0E5F" w:rsidP="0000431E" w:rsidRDefault="007C0E5F" w14:paraId="6A5DE7B8" w14:textId="5C18E3CA">
      <w:pPr>
        <w:pStyle w:val="NoSpacing"/>
        <w:numPr>
          <w:ilvl w:val="2"/>
          <w:numId w:val="12"/>
        </w:numPr>
        <w:tabs>
          <w:tab w:val="left" w:pos="1276"/>
        </w:tabs>
        <w:rPr>
          <w:rFonts w:ascii="Arial" w:hAnsi="Arial" w:cs="Arial"/>
          <w:szCs w:val="22"/>
          <w:lang w:val="lt-LT"/>
        </w:rPr>
      </w:pPr>
      <w:bookmarkStart w:name="_Hlk82868139" w:id="93"/>
      <w:r w:rsidRPr="00A3618E">
        <w:rPr>
          <w:rFonts w:ascii="Arial" w:hAnsi="Arial" w:cs="Arial"/>
          <w:color w:val="000000" w:themeColor="text1"/>
          <w:szCs w:val="22"/>
          <w:lang w:val="lt-LT"/>
        </w:rPr>
        <w:t xml:space="preserve">Bendros paskirties (BP) pramoninį komutatorių </w:t>
      </w:r>
      <w:r w:rsidRPr="00A3618E">
        <w:rPr>
          <w:rFonts w:ascii="Arial" w:hAnsi="Arial" w:cs="Arial"/>
          <w:szCs w:val="22"/>
          <w:lang w:val="lt-LT"/>
        </w:rPr>
        <w:t xml:space="preserve">Mažeikių TP su reikiamu kiekiu SFP modulių. </w:t>
      </w:r>
      <w:bookmarkStart w:name="_Hlk82867061" w:id="94"/>
      <w:r w:rsidRPr="00A3618E">
        <w:rPr>
          <w:rFonts w:ascii="Arial" w:hAnsi="Arial" w:cs="Arial"/>
          <w:szCs w:val="22"/>
          <w:lang w:val="lt-LT"/>
        </w:rPr>
        <w:t>Suprojektuoti ir prijungti prie MPLS maršrutizatoriaus</w:t>
      </w:r>
      <w:bookmarkEnd w:id="93"/>
      <w:bookmarkEnd w:id="94"/>
      <w:r w:rsidRPr="00A3618E">
        <w:rPr>
          <w:rFonts w:ascii="Arial" w:hAnsi="Arial" w:cs="Arial"/>
          <w:szCs w:val="22"/>
          <w:lang w:val="lt-LT"/>
        </w:rPr>
        <w:t xml:space="preserve"> </w:t>
      </w:r>
      <w:r w:rsidRPr="00A3618E">
        <w:rPr>
          <w:rFonts w:ascii="Arial" w:hAnsi="Arial" w:cs="Arial"/>
          <w:color w:val="000000" w:themeColor="text1"/>
          <w:szCs w:val="22"/>
          <w:lang w:val="lt-LT"/>
        </w:rPr>
        <w:t>per šviesolaidines skaidulas;</w:t>
      </w:r>
    </w:p>
    <w:p w:rsidRPr="00A3618E" w:rsidR="007C0E5F" w:rsidP="0000431E" w:rsidRDefault="007C0E5F" w14:paraId="2F8F7641" w14:textId="497967F7">
      <w:pPr>
        <w:pStyle w:val="NoSpacing"/>
        <w:numPr>
          <w:ilvl w:val="2"/>
          <w:numId w:val="12"/>
        </w:numPr>
        <w:tabs>
          <w:tab w:val="left" w:pos="1276"/>
        </w:tabs>
        <w:rPr>
          <w:rFonts w:ascii="Arial" w:hAnsi="Arial" w:cs="Arial"/>
          <w:szCs w:val="22"/>
          <w:lang w:val="lt-LT"/>
        </w:rPr>
      </w:pPr>
      <w:r w:rsidRPr="00A3618E">
        <w:rPr>
          <w:rFonts w:ascii="Arial" w:hAnsi="Arial" w:cs="Arial"/>
          <w:color w:val="000000" w:themeColor="text1"/>
          <w:szCs w:val="22"/>
          <w:lang w:val="lt-LT"/>
        </w:rPr>
        <w:t xml:space="preserve">Bendros paskirties apsaugos sistemų (BP SEC) pramoninį komutatorių </w:t>
      </w:r>
      <w:r w:rsidRPr="00A3618E">
        <w:rPr>
          <w:rFonts w:ascii="Arial" w:hAnsi="Arial" w:cs="Arial"/>
          <w:szCs w:val="22"/>
          <w:lang w:val="lt-LT"/>
        </w:rPr>
        <w:t xml:space="preserve">Mažeikių TP apsaugos sistemų spintoje su reikiamu kiekiu SFP modulių. Suprojektuoti ir prijungti prie MPLS maršrutizatoriaus </w:t>
      </w:r>
      <w:r w:rsidRPr="00A3618E">
        <w:rPr>
          <w:rFonts w:ascii="Arial" w:hAnsi="Arial" w:cs="Arial"/>
          <w:color w:val="000000" w:themeColor="text1"/>
          <w:szCs w:val="22"/>
          <w:lang w:val="lt-LT"/>
        </w:rPr>
        <w:t>per šviesolaidines skaidulas</w:t>
      </w:r>
      <w:r w:rsidRPr="00A3618E">
        <w:rPr>
          <w:rFonts w:ascii="Arial" w:hAnsi="Arial" w:cs="Arial"/>
          <w:szCs w:val="22"/>
          <w:lang w:val="lt-LT"/>
        </w:rPr>
        <w:t>;</w:t>
      </w:r>
    </w:p>
    <w:p w:rsidRPr="00A3618E" w:rsidR="007C0E5F" w:rsidP="0000431E" w:rsidRDefault="007C0E5F" w14:paraId="2DB8717C" w14:textId="77777777">
      <w:pPr>
        <w:pStyle w:val="NoSpacing"/>
        <w:numPr>
          <w:ilvl w:val="2"/>
          <w:numId w:val="12"/>
        </w:numPr>
        <w:tabs>
          <w:tab w:val="left" w:pos="1276"/>
        </w:tabs>
        <w:rPr>
          <w:rFonts w:ascii="Arial" w:hAnsi="Arial" w:cs="Arial"/>
          <w:szCs w:val="22"/>
          <w:lang w:val="lt-LT"/>
        </w:rPr>
      </w:pPr>
      <w:r w:rsidRPr="00A3618E">
        <w:rPr>
          <w:rFonts w:ascii="Arial" w:hAnsi="Arial" w:cs="Arial"/>
          <w:color w:val="000000" w:themeColor="text1"/>
          <w:szCs w:val="22"/>
          <w:lang w:val="lt-LT"/>
        </w:rPr>
        <w:t>Maršrutizatorius ir  k</w:t>
      </w:r>
      <w:r w:rsidRPr="00A3618E">
        <w:rPr>
          <w:rFonts w:ascii="Arial" w:hAnsi="Arial" w:cs="Arial"/>
          <w:szCs w:val="22"/>
          <w:lang w:val="lt-LT"/>
        </w:rPr>
        <w:t>omutatorius montuojami ryšių spintoje į 19 colių rėmą.</w:t>
      </w:r>
    </w:p>
    <w:p w:rsidRPr="00A3618E" w:rsidR="007C0E5F" w:rsidP="0000431E" w:rsidRDefault="007C0E5F" w14:paraId="17E65BAB" w14:textId="77777777">
      <w:pPr>
        <w:pStyle w:val="NoSpacing"/>
        <w:numPr>
          <w:ilvl w:val="1"/>
          <w:numId w:val="12"/>
        </w:numPr>
        <w:tabs>
          <w:tab w:val="left" w:pos="1276"/>
        </w:tabs>
        <w:rPr>
          <w:rFonts w:ascii="Arial" w:hAnsi="Arial" w:cs="Arial"/>
          <w:szCs w:val="22"/>
          <w:lang w:val="lt-LT"/>
        </w:rPr>
      </w:pPr>
      <w:r w:rsidRPr="00A3618E">
        <w:rPr>
          <w:rFonts w:ascii="Arial" w:hAnsi="Arial" w:cs="Arial"/>
          <w:szCs w:val="22"/>
          <w:lang w:val="lt-LT"/>
        </w:rPr>
        <w:t>Suprojektuoti ryšio kanalus:</w:t>
      </w:r>
    </w:p>
    <w:p w:rsidRPr="00A3618E" w:rsidR="007C0E5F" w:rsidP="0000431E" w:rsidRDefault="007C0E5F" w14:paraId="7B577CBE" w14:textId="77777777">
      <w:pPr>
        <w:pStyle w:val="NoSpacing"/>
        <w:numPr>
          <w:ilvl w:val="2"/>
          <w:numId w:val="12"/>
        </w:numPr>
        <w:tabs>
          <w:tab w:val="left" w:pos="1276"/>
        </w:tabs>
        <w:rPr>
          <w:rFonts w:ascii="Arial" w:hAnsi="Arial" w:cs="Arial"/>
          <w:szCs w:val="22"/>
          <w:lang w:val="lt-LT"/>
        </w:rPr>
      </w:pPr>
      <w:r w:rsidRPr="00A3618E">
        <w:rPr>
          <w:rFonts w:ascii="Arial" w:hAnsi="Arial" w:cs="Arial"/>
          <w:bCs/>
          <w:szCs w:val="22"/>
          <w:lang w:val="lt-LT"/>
        </w:rPr>
        <w:t>T</w:t>
      </w:r>
      <w:r w:rsidRPr="00A3618E">
        <w:rPr>
          <w:rFonts w:ascii="Arial" w:hAnsi="Arial" w:cs="Arial"/>
          <w:color w:val="000000" w:themeColor="text1"/>
          <w:szCs w:val="22"/>
          <w:lang w:val="lt-LT"/>
        </w:rPr>
        <w:t>SPĮ duomenų perdavimui;</w:t>
      </w:r>
    </w:p>
    <w:p w:rsidRPr="00A3618E" w:rsidR="007C0E5F" w:rsidP="0000431E" w:rsidRDefault="007C0E5F" w14:paraId="66598C1E" w14:textId="77777777">
      <w:pPr>
        <w:pStyle w:val="NoSpacing"/>
        <w:numPr>
          <w:ilvl w:val="2"/>
          <w:numId w:val="12"/>
        </w:numPr>
        <w:tabs>
          <w:tab w:val="left" w:pos="1276"/>
        </w:tabs>
        <w:rPr>
          <w:rFonts w:ascii="Arial" w:hAnsi="Arial" w:cs="Arial"/>
          <w:szCs w:val="22"/>
          <w:lang w:val="lt-LT"/>
        </w:rPr>
      </w:pPr>
      <w:r w:rsidRPr="00A3618E">
        <w:rPr>
          <w:rFonts w:ascii="Arial" w:hAnsi="Arial" w:cs="Arial"/>
          <w:color w:val="000000" w:themeColor="text1"/>
          <w:szCs w:val="22"/>
          <w:lang w:val="lt-LT"/>
        </w:rPr>
        <w:t>RAA monitoringui;</w:t>
      </w:r>
    </w:p>
    <w:p w:rsidRPr="00A3618E" w:rsidR="007C0E5F" w:rsidP="0000431E" w:rsidRDefault="007C0E5F" w14:paraId="146147EC" w14:textId="77777777">
      <w:pPr>
        <w:pStyle w:val="NoSpacing"/>
        <w:numPr>
          <w:ilvl w:val="2"/>
          <w:numId w:val="12"/>
        </w:numPr>
        <w:tabs>
          <w:tab w:val="left" w:pos="1276"/>
        </w:tabs>
        <w:rPr>
          <w:rFonts w:ascii="Arial" w:hAnsi="Arial" w:cs="Arial"/>
          <w:szCs w:val="22"/>
          <w:lang w:val="lt-LT"/>
        </w:rPr>
      </w:pPr>
      <w:r w:rsidRPr="00A3618E">
        <w:rPr>
          <w:rFonts w:ascii="Arial" w:hAnsi="Arial" w:cs="Arial"/>
          <w:szCs w:val="22"/>
          <w:lang w:val="lt-LT"/>
        </w:rPr>
        <w:t>Apsaugos, gaisro, vaizdo stebėjimo sistemų duomenų perdavimui;</w:t>
      </w:r>
    </w:p>
    <w:p w:rsidRPr="00A3618E" w:rsidR="007C0E5F" w:rsidP="0000431E" w:rsidRDefault="007C0E5F" w14:paraId="7310E739" w14:textId="77777777">
      <w:pPr>
        <w:pStyle w:val="NoSpacing"/>
        <w:numPr>
          <w:ilvl w:val="2"/>
          <w:numId w:val="12"/>
        </w:numPr>
        <w:tabs>
          <w:tab w:val="left" w:pos="1276"/>
        </w:tabs>
        <w:rPr>
          <w:rFonts w:ascii="Arial" w:hAnsi="Arial" w:cs="Arial"/>
          <w:szCs w:val="22"/>
          <w:lang w:val="lt-LT"/>
        </w:rPr>
      </w:pPr>
      <w:r w:rsidRPr="00A3618E">
        <w:rPr>
          <w:rFonts w:ascii="Arial" w:hAnsi="Arial" w:cs="Arial"/>
          <w:szCs w:val="22"/>
          <w:lang w:val="lt-LT"/>
        </w:rPr>
        <w:t>NSRS įžemėjimo monitoringui;</w:t>
      </w:r>
    </w:p>
    <w:p w:rsidRPr="00A3618E" w:rsidR="007C0E5F" w:rsidP="0000431E" w:rsidRDefault="007C0E5F" w14:paraId="6A836247" w14:textId="77777777">
      <w:pPr>
        <w:pStyle w:val="NoSpacing"/>
        <w:numPr>
          <w:ilvl w:val="2"/>
          <w:numId w:val="12"/>
        </w:numPr>
        <w:tabs>
          <w:tab w:val="left" w:pos="1276"/>
        </w:tabs>
        <w:rPr>
          <w:rFonts w:ascii="Arial" w:hAnsi="Arial" w:cs="Arial"/>
          <w:szCs w:val="22"/>
          <w:lang w:val="lt-LT"/>
        </w:rPr>
      </w:pPr>
      <w:r w:rsidRPr="00A3618E">
        <w:rPr>
          <w:rFonts w:ascii="Arial" w:hAnsi="Arial" w:cs="Arial"/>
          <w:szCs w:val="22"/>
          <w:lang w:val="lt-LT"/>
        </w:rPr>
        <w:t>NSRS akumuliatorių baterijos įkroviklių monitoringui;</w:t>
      </w:r>
    </w:p>
    <w:p w:rsidRPr="00A3618E" w:rsidR="007C0E5F" w:rsidP="0000431E" w:rsidRDefault="007C0E5F" w14:paraId="4D5E1F46" w14:textId="77777777">
      <w:pPr>
        <w:pStyle w:val="NoSpacing"/>
        <w:numPr>
          <w:ilvl w:val="2"/>
          <w:numId w:val="12"/>
        </w:numPr>
        <w:tabs>
          <w:tab w:val="left" w:pos="1276"/>
        </w:tabs>
        <w:rPr>
          <w:rFonts w:ascii="Arial" w:hAnsi="Arial" w:cs="Arial"/>
          <w:szCs w:val="22"/>
          <w:lang w:val="lt-LT"/>
        </w:rPr>
      </w:pPr>
      <w:r w:rsidRPr="00A3618E">
        <w:rPr>
          <w:rFonts w:ascii="Arial" w:hAnsi="Arial" w:eastAsia="Arial Unicode MS" w:cs="Arial"/>
          <w:color w:val="000000" w:themeColor="text1"/>
          <w:kern w:val="1"/>
          <w:szCs w:val="22"/>
          <w:lang w:val="lt-LT" w:eastAsia="hi-IN" w:bidi="hi-IN"/>
        </w:rPr>
        <w:t>Komercinės ir techninės apskaitos įrenginių duomenų perdavimui;</w:t>
      </w:r>
    </w:p>
    <w:p w:rsidRPr="00A3618E" w:rsidR="007C0E5F" w:rsidP="0000431E" w:rsidRDefault="007C0E5F" w14:paraId="2EE2A655" w14:textId="77777777">
      <w:pPr>
        <w:pStyle w:val="NoSpacing"/>
        <w:numPr>
          <w:ilvl w:val="2"/>
          <w:numId w:val="12"/>
        </w:numPr>
        <w:tabs>
          <w:tab w:val="left" w:pos="1276"/>
        </w:tabs>
        <w:rPr>
          <w:rFonts w:ascii="Arial" w:hAnsi="Arial" w:cs="Arial"/>
          <w:szCs w:val="22"/>
          <w:lang w:val="lt-LT"/>
        </w:rPr>
      </w:pPr>
      <w:r w:rsidRPr="00A3618E">
        <w:rPr>
          <w:rFonts w:ascii="Arial" w:hAnsi="Arial" w:cs="Arial"/>
          <w:szCs w:val="22"/>
          <w:lang w:val="lt-LT"/>
        </w:rPr>
        <w:t>Saulės elektrinės monitoringui;</w:t>
      </w:r>
    </w:p>
    <w:p w:rsidRPr="00A3618E" w:rsidR="007C0E5F" w:rsidP="0000431E" w:rsidRDefault="007C0E5F" w14:paraId="3E683672" w14:textId="77777777">
      <w:pPr>
        <w:pStyle w:val="NoSpacing"/>
        <w:numPr>
          <w:ilvl w:val="2"/>
          <w:numId w:val="12"/>
        </w:numPr>
        <w:tabs>
          <w:tab w:val="left" w:pos="1276"/>
        </w:tabs>
        <w:rPr>
          <w:rFonts w:ascii="Arial" w:hAnsi="Arial" w:cs="Arial"/>
          <w:szCs w:val="22"/>
          <w:lang w:val="lt-LT"/>
        </w:rPr>
      </w:pPr>
      <w:r w:rsidRPr="00A3618E">
        <w:rPr>
          <w:rFonts w:ascii="Arial" w:hAnsi="Arial" w:cs="Arial"/>
          <w:szCs w:val="22"/>
          <w:lang w:val="lt-LT"/>
        </w:rPr>
        <w:t>Kompiuterinės darbo vietos prieigai;</w:t>
      </w:r>
    </w:p>
    <w:p w:rsidRPr="00A3618E" w:rsidR="007C0E5F" w:rsidP="0000431E" w:rsidRDefault="007C0E5F" w14:paraId="3EFD9798" w14:textId="77777777">
      <w:pPr>
        <w:pStyle w:val="ListParagraph"/>
        <w:numPr>
          <w:ilvl w:val="2"/>
          <w:numId w:val="12"/>
        </w:numPr>
        <w:rPr>
          <w:rFonts w:ascii="Arial" w:hAnsi="Arial" w:cs="Arial"/>
          <w:sz w:val="22"/>
          <w:szCs w:val="22"/>
        </w:rPr>
      </w:pPr>
      <w:r w:rsidRPr="00A3618E">
        <w:rPr>
          <w:rFonts w:ascii="Arial" w:hAnsi="Arial" w:cs="Arial"/>
          <w:sz w:val="22"/>
          <w:szCs w:val="22"/>
        </w:rPr>
        <w:t>Privilegijuotos (PAW) kompiuterinės darbo vietos prieigai (2 vnt.);</w:t>
      </w:r>
    </w:p>
    <w:p w:rsidRPr="00A3618E" w:rsidR="007C0E5F" w:rsidP="0000431E" w:rsidRDefault="007C0E5F" w14:paraId="21AD7671" w14:textId="77777777">
      <w:pPr>
        <w:pStyle w:val="ListParagraph"/>
        <w:numPr>
          <w:ilvl w:val="2"/>
          <w:numId w:val="12"/>
        </w:numPr>
        <w:ind w:left="1134" w:hanging="684"/>
        <w:rPr>
          <w:rFonts w:ascii="Arial" w:hAnsi="Arial" w:cs="Arial"/>
          <w:sz w:val="22"/>
          <w:szCs w:val="22"/>
        </w:rPr>
      </w:pPr>
      <w:proofErr w:type="spellStart"/>
      <w:r w:rsidRPr="00A3618E">
        <w:rPr>
          <w:rFonts w:ascii="Arial" w:hAnsi="Arial" w:cs="Arial"/>
          <w:sz w:val="22"/>
          <w:szCs w:val="22"/>
        </w:rPr>
        <w:t>Wifi</w:t>
      </w:r>
      <w:proofErr w:type="spellEnd"/>
      <w:r w:rsidRPr="00A3618E">
        <w:rPr>
          <w:rFonts w:ascii="Arial" w:hAnsi="Arial" w:cs="Arial"/>
          <w:sz w:val="22"/>
          <w:szCs w:val="22"/>
        </w:rPr>
        <w:t xml:space="preserve"> prieigos taškui;</w:t>
      </w:r>
    </w:p>
    <w:p w:rsidRPr="00A3618E" w:rsidR="007C0E5F" w:rsidP="0000431E" w:rsidRDefault="007C0E5F" w14:paraId="16A586D3" w14:textId="77777777">
      <w:pPr>
        <w:pStyle w:val="NoSpacing"/>
        <w:numPr>
          <w:ilvl w:val="2"/>
          <w:numId w:val="12"/>
        </w:numPr>
        <w:tabs>
          <w:tab w:val="left" w:pos="709"/>
        </w:tabs>
        <w:rPr>
          <w:rFonts w:ascii="Arial" w:hAnsi="Arial" w:cs="Arial"/>
          <w:szCs w:val="22"/>
          <w:lang w:val="lt-LT"/>
        </w:rPr>
      </w:pPr>
      <w:r w:rsidRPr="00A3618E">
        <w:rPr>
          <w:rFonts w:ascii="Arial" w:hAnsi="Arial" w:cs="Arial"/>
          <w:szCs w:val="22"/>
          <w:lang w:val="lt-LT"/>
        </w:rPr>
        <w:t>Kitoms projektuojamoms TP sistemoms.</w:t>
      </w:r>
    </w:p>
    <w:p w:rsidRPr="00A3618E" w:rsidR="00FA1EC7" w:rsidP="0000431E" w:rsidRDefault="00FA1EC7" w14:paraId="13339742" w14:textId="621AA191">
      <w:pPr>
        <w:pStyle w:val="NoSpacing"/>
        <w:numPr>
          <w:ilvl w:val="1"/>
          <w:numId w:val="12"/>
        </w:numPr>
        <w:ind w:right="35"/>
        <w:rPr>
          <w:rFonts w:ascii="Arial" w:hAnsi="Arial" w:cs="Arial"/>
          <w:szCs w:val="22"/>
          <w:lang w:val="lt-LT"/>
        </w:rPr>
      </w:pPr>
      <w:bookmarkStart w:name="_Hlk82868524" w:id="95"/>
      <w:r w:rsidRPr="00A3618E">
        <w:rPr>
          <w:rFonts w:ascii="Arial" w:hAnsi="Arial" w:cs="Arial"/>
          <w:szCs w:val="22"/>
          <w:lang w:val="lt-LT"/>
        </w:rPr>
        <w:t>Technologinis pastotės duomenų tinklas</w:t>
      </w:r>
    </w:p>
    <w:p w:rsidRPr="00A3618E" w:rsidR="00FA1EC7" w:rsidP="0000431E" w:rsidRDefault="00FA1EC7" w14:paraId="3D3E748D"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Suprojektuoti vidinį pastotės duomenų tinklą (toliau - PDT), duomenų mainams tarp pastotės TSPĮ, RAA įrenginių ir pastotės laiko sinchronizavimo įrenginio (PLSĮ), užtikrinantį IEC 61850 ir IEC 62439-3 standartų reikalavimus.</w:t>
      </w:r>
    </w:p>
    <w:p w:rsidRPr="00A3618E" w:rsidR="00FA1EC7" w:rsidP="0000431E" w:rsidRDefault="00FA1EC7" w14:paraId="200A1A32"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PDT ir BP komutatorių tarpusavio sujungimus projektuoti per šviesolaidines sąsajas, agreguojant BP komutatoriaus prievadus į loginę PRP kanalų grupę.</w:t>
      </w:r>
    </w:p>
    <w:p w:rsidRPr="00A3618E" w:rsidR="00FA1EC7" w:rsidP="0000431E" w:rsidRDefault="00FA1EC7" w14:paraId="3E9BA2E4"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Darbo projekte pateikti užpildytą įrenginių sąrašo ir įrenginių ryšio protokolų nustatymo lentelę  IP adresų ir VLAN suteikimui.</w:t>
      </w:r>
    </w:p>
    <w:p w:rsidRPr="00A3618E" w:rsidR="00FA1EC7" w:rsidP="0000431E" w:rsidRDefault="00FA1EC7" w14:paraId="73C4DD8A"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PDT tinklas turi būti suprojektuotas ir įrengtas įvertinus perduodamos informacijos prioritetus.</w:t>
      </w:r>
    </w:p>
    <w:p w:rsidRPr="00A3618E" w:rsidR="00FA1EC7" w:rsidP="0000431E" w:rsidRDefault="00FA1EC7" w14:paraId="175EB0A9" w14:textId="5153785F">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PDT </w:t>
      </w:r>
      <w:bookmarkStart w:name="_Hlk62733808" w:id="96"/>
      <w:r w:rsidRPr="00A3618E">
        <w:rPr>
          <w:rFonts w:ascii="Arial" w:hAnsi="Arial" w:cs="Arial"/>
          <w:szCs w:val="22"/>
          <w:lang w:val="lt-LT"/>
        </w:rPr>
        <w:t>komutatoriai TSPĮ spintoje montuojami į 19 colių rėmą</w:t>
      </w:r>
      <w:bookmarkEnd w:id="96"/>
      <w:r w:rsidRPr="00A3618E" w:rsidR="007C0E5F">
        <w:rPr>
          <w:rFonts w:ascii="Arial" w:hAnsi="Arial" w:cs="Arial"/>
          <w:szCs w:val="22"/>
          <w:lang w:val="lt-LT"/>
        </w:rPr>
        <w:t>. Prie šių komutatorių jungiami RAA terminalai;</w:t>
      </w:r>
    </w:p>
    <w:p w:rsidRPr="00A3618E" w:rsidR="00FA1EC7" w:rsidP="0000431E" w:rsidRDefault="00FA1EC7" w14:paraId="26AC11EC"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Turi būti atliktas PDT tinklo žiedo persijungimo laiko testavimas ir pateiktas protokolas. </w:t>
      </w:r>
    </w:p>
    <w:p w:rsidRPr="00A3618E" w:rsidR="00FA1EC7" w:rsidP="0000431E" w:rsidRDefault="00FA1EC7" w14:paraId="323FE8E8" w14:textId="77777777">
      <w:pPr>
        <w:pStyle w:val="NoSpacing"/>
        <w:numPr>
          <w:ilvl w:val="2"/>
          <w:numId w:val="12"/>
        </w:numPr>
        <w:ind w:right="35"/>
        <w:rPr>
          <w:rFonts w:ascii="Arial" w:hAnsi="Arial" w:cs="Arial"/>
          <w:szCs w:val="22"/>
          <w:lang w:val="lt-LT"/>
        </w:rPr>
      </w:pPr>
      <w:bookmarkStart w:name="_Hlk183532226" w:id="97"/>
      <w:r w:rsidRPr="00A3618E">
        <w:rPr>
          <w:rFonts w:ascii="Arial" w:hAnsi="Arial" w:cs="Arial"/>
          <w:szCs w:val="22"/>
          <w:lang w:val="lt-LT"/>
        </w:rPr>
        <w:t xml:space="preserve">Turi būti atliktas prie PDT tinklų prijungtų įrenginių, turinčių dubliuotus PRP sujungimus, sąsajų atitikimo A ir B tinklams testavimas ir pateiktas testavimo protokolas. </w:t>
      </w:r>
    </w:p>
    <w:p w:rsidRPr="00A3618E" w:rsidR="00FA1EC7" w:rsidP="0000431E" w:rsidRDefault="00FA1EC7" w14:paraId="756B5E02" w14:textId="35EBCDB8">
      <w:pPr>
        <w:pStyle w:val="NoSpacing"/>
        <w:numPr>
          <w:ilvl w:val="1"/>
          <w:numId w:val="12"/>
        </w:numPr>
        <w:ind w:right="35"/>
        <w:rPr>
          <w:rFonts w:ascii="Arial" w:hAnsi="Arial" w:cs="Arial"/>
          <w:szCs w:val="22"/>
          <w:lang w:val="lt-LT"/>
        </w:rPr>
      </w:pPr>
      <w:r w:rsidRPr="00A3618E">
        <w:rPr>
          <w:rFonts w:ascii="Arial" w:hAnsi="Arial" w:cs="Arial"/>
          <w:szCs w:val="22"/>
          <w:lang w:val="lt-LT"/>
        </w:rPr>
        <w:t>Telekomunikacijų infrastruktūra</w:t>
      </w:r>
    </w:p>
    <w:p w:rsidRPr="00A3618E" w:rsidR="00FA1EC7" w:rsidP="0000431E" w:rsidRDefault="00FA1EC7" w14:paraId="3302673E"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Telekomunikacijų įrangos maitinimui suprojektuoti maitinimo sistemas.</w:t>
      </w:r>
    </w:p>
    <w:p w:rsidRPr="00A3618E" w:rsidR="00FA1EC7" w:rsidP="0000431E" w:rsidRDefault="00FA1EC7" w14:paraId="7E3F7A61"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dirbančias iš pastotės nuolatinės įtampos akumuliatorių baterijos dviejų nuolatinės srovės skydo (toliau -  NSS) šynų sekcijų. </w:t>
      </w:r>
    </w:p>
    <w:p w:rsidRPr="00A3618E" w:rsidR="00FA1EC7" w:rsidP="0000431E" w:rsidRDefault="00FA1EC7" w14:paraId="6446D8AB" w14:textId="5076B116">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telekomunikacijų įrangai turi būti garantuojamas </w:t>
      </w:r>
      <w:r w:rsidRPr="00A3618E" w:rsidR="00BD051D">
        <w:rPr>
          <w:rFonts w:ascii="Arial" w:hAnsi="Arial" w:cs="Arial"/>
          <w:sz w:val="20"/>
          <w:szCs w:val="20"/>
          <w:lang w:val="lt-LT"/>
        </w:rPr>
        <w:t>≥</w:t>
      </w:r>
      <w:r w:rsidRPr="00A3618E" w:rsidR="00BD051D">
        <w:rPr>
          <w:rFonts w:ascii="Arial" w:hAnsi="Arial" w:cs="Arial"/>
          <w:szCs w:val="22"/>
          <w:lang w:val="lt-LT"/>
        </w:rPr>
        <w:t xml:space="preserve">900W galingumo </w:t>
      </w:r>
      <w:r w:rsidRPr="00A3618E">
        <w:rPr>
          <w:rFonts w:ascii="Arial" w:hAnsi="Arial" w:cs="Arial"/>
          <w:szCs w:val="22"/>
          <w:lang w:val="lt-LT"/>
        </w:rPr>
        <w:t xml:space="preserve">maitinimas, kad būtų užtikrintas ryšių įrangos funkcionavimas ne mažiau kaip 6 val.  </w:t>
      </w:r>
    </w:p>
    <w:p w:rsidRPr="00A3618E" w:rsidR="00FA1EC7" w:rsidP="0000431E" w:rsidRDefault="00FA1EC7" w14:paraId="0CF2F4A9"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pagal reikalavimus telekomunikacijų ir TSPĮ elektrinio maitinimo nuo NSSRS projektavimui.</w:t>
      </w:r>
    </w:p>
    <w:p w:rsidRPr="00A3618E" w:rsidR="00FA1EC7" w:rsidP="0000431E" w:rsidRDefault="00FA1EC7" w14:paraId="5FA0B762"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Suprojektuoti reikiamą kiekį naujų telekomunikacijų spintų, įvertinant įrangos gamintojų rekomendacijas montavimui ir aplinkos sąlygoms.</w:t>
      </w:r>
    </w:p>
    <w:p w:rsidRPr="00A3618E" w:rsidR="00FA1EC7" w:rsidP="0000431E" w:rsidRDefault="00FA1EC7" w14:paraId="33A80916" w14:textId="77777777">
      <w:pPr>
        <w:pStyle w:val="NoSpacing"/>
        <w:numPr>
          <w:ilvl w:val="2"/>
          <w:numId w:val="12"/>
        </w:numPr>
        <w:ind w:right="35"/>
        <w:rPr>
          <w:rFonts w:ascii="Arial" w:hAnsi="Arial" w:cs="Arial"/>
          <w:b/>
          <w:bCs/>
          <w:szCs w:val="22"/>
          <w:lang w:val="lt-LT"/>
        </w:rPr>
      </w:pPr>
      <w:r w:rsidRPr="00A3618E">
        <w:rPr>
          <w:rFonts w:ascii="Arial" w:hAnsi="Arial" w:cs="Arial"/>
          <w:szCs w:val="22"/>
          <w:lang w:val="lt-LT"/>
        </w:rPr>
        <w:t>Telekomunikacijų spintas projektuoti pagal reikalavimus telekomunikacijų vidaus spintoms valdymo pultuose ir ryšių aparatinėse</w:t>
      </w:r>
    </w:p>
    <w:p w:rsidRPr="00A3618E" w:rsidR="00FA1EC7" w:rsidP="0000431E" w:rsidRDefault="00FA1EC7" w14:paraId="0AB15304" w14:textId="7620423C">
      <w:pPr>
        <w:pStyle w:val="NoSpacing"/>
        <w:numPr>
          <w:ilvl w:val="1"/>
          <w:numId w:val="12"/>
        </w:numPr>
        <w:ind w:right="35"/>
        <w:rPr>
          <w:rFonts w:ascii="Arial" w:hAnsi="Arial" w:cs="Arial"/>
          <w:szCs w:val="22"/>
          <w:lang w:val="lt-LT"/>
        </w:rPr>
      </w:pPr>
      <w:r w:rsidRPr="00A3618E">
        <w:rPr>
          <w:rFonts w:ascii="Arial" w:hAnsi="Arial" w:cs="Arial"/>
          <w:szCs w:val="22"/>
          <w:lang w:val="lt-LT"/>
        </w:rPr>
        <w:lastRenderedPageBreak/>
        <w:t>Bendri reikalavimai</w:t>
      </w:r>
    </w:p>
    <w:p w:rsidRPr="00A3618E" w:rsidR="00FA1EC7" w:rsidP="0000431E" w:rsidRDefault="00FA1EC7" w14:paraId="4FCA68EA" w14:textId="77777777">
      <w:pPr>
        <w:pStyle w:val="NoSpacing"/>
        <w:numPr>
          <w:ilvl w:val="2"/>
          <w:numId w:val="12"/>
        </w:numPr>
        <w:ind w:right="35"/>
        <w:rPr>
          <w:rFonts w:ascii="Arial" w:hAnsi="Arial" w:cs="Arial"/>
          <w:szCs w:val="22"/>
          <w:lang w:val="lt-LT"/>
        </w:rPr>
      </w:pPr>
      <w:bookmarkStart w:name="_Hlk33000948" w:id="98"/>
      <w:r w:rsidRPr="00A3618E">
        <w:rPr>
          <w:rFonts w:ascii="Arial" w:hAnsi="Arial" w:cs="Arial"/>
          <w:szCs w:val="22"/>
          <w:lang w:val="lt-LT"/>
        </w:rPr>
        <w:t>TDPT ir PDT projektuoti pagal tipinę LITGRID AB transformatorių pastotės TDPT struktūrinę schemą.</w:t>
      </w:r>
    </w:p>
    <w:p w:rsidRPr="00A3618E" w:rsidR="00FA1EC7" w:rsidP="0000431E" w:rsidRDefault="00FA1EC7" w14:paraId="2327B625"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Maršrutizatoriai ir komutatoriai komplektuojami su LITGRID AB naudojamos duomenų tinklo valdymo ir stebėjimo sistemos licencijomis. </w:t>
      </w:r>
    </w:p>
    <w:p w:rsidRPr="00A3618E" w:rsidR="00FA1EC7" w:rsidP="0000431E" w:rsidRDefault="00FA1EC7" w14:paraId="45837AD0"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Duomenų tinklo įrenginiai gamintojo sistemoje turi būti registruoti LITGRID AB vardu. </w:t>
      </w:r>
    </w:p>
    <w:p w:rsidRPr="00A3618E" w:rsidR="00FA1EC7" w:rsidP="0000431E" w:rsidRDefault="00FA1EC7" w14:paraId="600B6171"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Duomenų tinklo įrenginiams turi būti suteiktas ne trumpesnis nei 5 metų gamintojo programinės įrangos palaikymas, užtikrinantis kibernetinės saugos pažeidžiamumų ir programinės įrangos klaidų šalinimą.</w:t>
      </w:r>
    </w:p>
    <w:p w:rsidRPr="00A3618E" w:rsidR="00FA1EC7" w:rsidP="0000431E" w:rsidRDefault="00FA1EC7" w14:paraId="2FA60AC3" w14:textId="77777777">
      <w:pPr>
        <w:pStyle w:val="NoSpacing"/>
        <w:numPr>
          <w:ilvl w:val="2"/>
          <w:numId w:val="12"/>
        </w:numPr>
        <w:ind w:right="35"/>
        <w:rPr>
          <w:rFonts w:ascii="Arial" w:hAnsi="Arial" w:cs="Arial"/>
          <w:szCs w:val="22"/>
          <w:lang w:val="lt-LT"/>
        </w:rPr>
      </w:pPr>
      <w:bookmarkStart w:name="_Hlk82868615" w:id="99"/>
      <w:r w:rsidRPr="00A3618E">
        <w:rPr>
          <w:rFonts w:ascii="Arial" w:hAnsi="Arial" w:cs="Arial"/>
          <w:szCs w:val="22"/>
          <w:lang w:val="lt-LT"/>
        </w:rPr>
        <w:t>Visi projektuojami SFP moduliai privalo būti originalūs pramoninio tipo to paties gamintojo, kaip ir įranga į kurią jie bus jungiami.</w:t>
      </w:r>
    </w:p>
    <w:p w:rsidRPr="00A3618E" w:rsidR="00FA1EC7" w:rsidP="0000431E" w:rsidRDefault="00FA1EC7" w14:paraId="0FF7A519"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Turi būti atliktas visų duomenų perdavimo tinklo įrenginių žurnalinių įrašų siuntimo į saugos sistemą konfigūravimas ir pateiktas patikros protokolas.</w:t>
      </w:r>
    </w:p>
    <w:bookmarkEnd w:id="99"/>
    <w:p w:rsidRPr="00A3618E" w:rsidR="00FA1EC7" w:rsidP="0000431E" w:rsidRDefault="00FA1EC7" w14:paraId="2A8563C9" w14:textId="77777777">
      <w:pPr>
        <w:pStyle w:val="NoSpacing"/>
        <w:numPr>
          <w:ilvl w:val="2"/>
          <w:numId w:val="12"/>
        </w:numPr>
        <w:ind w:right="35"/>
        <w:rPr>
          <w:rFonts w:ascii="Arial" w:hAnsi="Arial" w:cs="Arial"/>
          <w:b/>
          <w:bCs/>
          <w:szCs w:val="22"/>
          <w:lang w:val="lt-LT"/>
        </w:rPr>
      </w:pPr>
      <w:r w:rsidRPr="00A3618E">
        <w:rPr>
          <w:rFonts w:ascii="Arial" w:hAnsi="Arial" w:cs="Arial"/>
          <w:szCs w:val="22"/>
          <w:lang w:val="lt-LT"/>
        </w:rPr>
        <w:t>Duomenų perdavimo kanalai turi būti įrengti iki I etapo įrenginių kompleksinių bandymų pradžios.</w:t>
      </w:r>
    </w:p>
    <w:p w:rsidRPr="00A3618E" w:rsidR="00FA1EC7" w:rsidP="0000431E" w:rsidRDefault="00FA1EC7" w14:paraId="5A51D63B"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Turi būti suprojektuoti ir atlikti naujai diegiamos duomenų perdavimo įrangos montavimo, konfigūravimo ir testavimo darbai.</w:t>
      </w:r>
    </w:p>
    <w:p w:rsidRPr="00A3618E" w:rsidR="00FA1EC7" w:rsidP="0000431E" w:rsidRDefault="00FA1EC7" w14:paraId="109488D4"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Techniniame darbo projekte numatyti, jog konfidencialios telekomunikacijų įrangos, įtrauktos į įrangos, atitinkančios LITGRID AB standartinius techninius reikalavimus registrą, įrangos derinimo su Litgrid AB metu, sąrašas bus pateikiamas kaip priedas potencialiems objekto LITGRID AB rangovams, kurie yra pateikę pasirašytą konfidencialumo įsipareigojimą arba tinklų naudotojų pasirinktiems rangovams, su kuriais LITGRID AB yra pasirašius trišalę ar keturšalę prijungimo paslaugos sutartį ir kurie yra pateikę pasirašytą konfidencialumo įsipareigojimą;;</w:t>
      </w:r>
    </w:p>
    <w:p w:rsidRPr="00A3618E" w:rsidR="00FA1EC7" w:rsidP="0000431E" w:rsidRDefault="00FA1EC7" w14:paraId="2D51D601"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Telekomunikacijų ir infrastruktūros įranga projektuojama ir įrengiama nauja.</w:t>
      </w:r>
    </w:p>
    <w:p w:rsidRPr="00A3618E" w:rsidR="00FA1EC7" w:rsidP="0000431E" w:rsidRDefault="00FA1EC7" w14:paraId="378BA58D" w14:textId="77777777">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w:t>
      </w:r>
    </w:p>
    <w:p w:rsidRPr="00A3618E" w:rsidR="00FA1EC7" w:rsidP="0000431E" w:rsidRDefault="00FA1EC7" w14:paraId="035AED1D" w14:textId="77777777">
      <w:pPr>
        <w:pStyle w:val="NoSpacing"/>
        <w:numPr>
          <w:ilvl w:val="2"/>
          <w:numId w:val="12"/>
        </w:numPr>
        <w:ind w:right="35"/>
        <w:rPr>
          <w:rFonts w:ascii="Arial" w:hAnsi="Arial" w:cs="Arial"/>
          <w:szCs w:val="22"/>
          <w:lang w:val="lt-LT"/>
        </w:rPr>
      </w:pPr>
      <w:r w:rsidRPr="00A3618E">
        <w:rPr>
          <w:rFonts w:ascii="Arial" w:hAnsi="Arial" w:cs="Arial"/>
          <w:bCs/>
          <w:szCs w:val="22"/>
          <w:lang w:val="lt-LT"/>
        </w:rPr>
        <w:t>Telekomunikacijų dalis techniniame projekte turi būti pateikta kaip atskiras skyrius arba byla, o darbo projektas - atskiroje byloje.</w:t>
      </w:r>
    </w:p>
    <w:p w:rsidRPr="00A3618E" w:rsidR="00FA1EC7" w:rsidP="0000431E" w:rsidRDefault="00FA1EC7" w14:paraId="524731AC" w14:textId="5D93D1D2">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Techniniame projekte aprašyti ir pateikti sprendinius reikalingiems duomenų perdavimo pakeitimams atlikti su rekonstrukcija susijusiuose kituose perdavimo tinklo objektuose </w:t>
      </w:r>
      <w:r w:rsidRPr="00A3618E">
        <w:rPr>
          <w:rFonts w:ascii="Arial" w:hAnsi="Arial" w:cs="Arial"/>
          <w:bCs/>
          <w:i/>
          <w:szCs w:val="22"/>
          <w:lang w:val="lt-LT"/>
        </w:rPr>
        <w:t>(</w:t>
      </w:r>
      <w:proofErr w:type="spellStart"/>
      <w:r w:rsidRPr="00A3618E" w:rsidR="007C0E5F">
        <w:rPr>
          <w:rFonts w:ascii="Arial" w:hAnsi="Arial" w:cs="Arial"/>
          <w:bCs/>
          <w:i/>
          <w:szCs w:val="22"/>
          <w:lang w:val="lt-LT"/>
        </w:rPr>
        <w:t>Varduvos</w:t>
      </w:r>
      <w:proofErr w:type="spellEnd"/>
      <w:r w:rsidRPr="00A3618E">
        <w:rPr>
          <w:rFonts w:ascii="Arial" w:hAnsi="Arial" w:cs="Arial"/>
          <w:bCs/>
          <w:i/>
          <w:szCs w:val="22"/>
          <w:lang w:val="lt-LT"/>
        </w:rPr>
        <w:t xml:space="preserve"> TP, </w:t>
      </w:r>
      <w:proofErr w:type="spellStart"/>
      <w:r w:rsidRPr="00A3618E" w:rsidR="007C0E5F">
        <w:rPr>
          <w:rFonts w:ascii="Arial" w:hAnsi="Arial" w:cs="Arial"/>
          <w:bCs/>
          <w:i/>
          <w:szCs w:val="22"/>
          <w:lang w:val="lt-LT"/>
        </w:rPr>
        <w:t>Jučių</w:t>
      </w:r>
      <w:proofErr w:type="spellEnd"/>
      <w:r w:rsidRPr="00A3618E">
        <w:rPr>
          <w:rFonts w:ascii="Arial" w:hAnsi="Arial" w:cs="Arial"/>
          <w:bCs/>
          <w:i/>
          <w:szCs w:val="22"/>
          <w:lang w:val="lt-LT"/>
        </w:rPr>
        <w:t xml:space="preserve"> TP</w:t>
      </w:r>
      <w:r w:rsidRPr="00A3618E" w:rsidR="007C0E5F">
        <w:rPr>
          <w:rFonts w:ascii="Arial" w:hAnsi="Arial" w:cs="Arial"/>
          <w:bCs/>
          <w:i/>
          <w:szCs w:val="22"/>
          <w:lang w:val="lt-LT"/>
        </w:rPr>
        <w:t xml:space="preserve">, </w:t>
      </w:r>
      <w:proofErr w:type="spellStart"/>
      <w:r w:rsidRPr="00A3618E" w:rsidR="007C0E5F">
        <w:rPr>
          <w:rFonts w:ascii="Arial" w:hAnsi="Arial" w:cs="Arial"/>
          <w:bCs/>
          <w:i/>
          <w:szCs w:val="22"/>
          <w:lang w:val="lt-LT"/>
        </w:rPr>
        <w:t>N.Akmenės</w:t>
      </w:r>
      <w:proofErr w:type="spellEnd"/>
      <w:r w:rsidRPr="00A3618E" w:rsidR="007C0E5F">
        <w:rPr>
          <w:rFonts w:ascii="Arial" w:hAnsi="Arial" w:cs="Arial"/>
          <w:bCs/>
          <w:i/>
          <w:szCs w:val="22"/>
          <w:lang w:val="lt-LT"/>
        </w:rPr>
        <w:t xml:space="preserve"> TP)</w:t>
      </w:r>
      <w:r w:rsidRPr="00A3618E">
        <w:rPr>
          <w:rFonts w:ascii="Arial" w:hAnsi="Arial" w:cs="Arial"/>
          <w:bCs/>
          <w:i/>
          <w:szCs w:val="22"/>
          <w:lang w:val="lt-LT"/>
        </w:rPr>
        <w:t>)</w:t>
      </w:r>
      <w:r w:rsidRPr="00A3618E">
        <w:rPr>
          <w:rFonts w:ascii="Arial" w:hAnsi="Arial" w:cs="Arial"/>
          <w:szCs w:val="22"/>
          <w:lang w:val="lt-LT"/>
        </w:rPr>
        <w:t>.</w:t>
      </w:r>
    </w:p>
    <w:p w:rsidRPr="00A3618E" w:rsidR="00FA1EC7" w:rsidP="0000431E" w:rsidRDefault="00FA1EC7" w14:paraId="10497FE9" w14:textId="2D7217BB">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Telekomunikacijų sprendiniai rengiami </w:t>
      </w:r>
      <w:r w:rsidRPr="00A3618E">
        <w:rPr>
          <w:rFonts w:ascii="Arial" w:hAnsi="Arial" w:cs="Arial"/>
          <w:bCs/>
          <w:szCs w:val="22"/>
          <w:lang w:val="lt-LT"/>
        </w:rPr>
        <w:t>vadovaujantis</w:t>
      </w:r>
      <w:r w:rsidRPr="00A3618E">
        <w:rPr>
          <w:rFonts w:ascii="Arial" w:hAnsi="Arial" w:cs="Arial"/>
          <w:szCs w:val="22"/>
          <w:lang w:val="lt-LT"/>
        </w:rPr>
        <w:t xml:space="preserve"> PSO patvirtintu perdavimo tinklo transformatorių pastočių ir skirstyklų įrangos nuotolinio valdymo reikalavimų aprašu, pateiktu </w:t>
      </w:r>
      <w:hyperlink w:history="1" r:id="rId14">
        <w:r w:rsidRPr="00A3618E" w:rsidR="003241D0">
          <w:rPr>
            <w:lang w:val="lt-LT"/>
          </w:rPr>
          <w:t>į</w:t>
        </w:r>
      </w:hyperlink>
      <w:r w:rsidRPr="00A3618E">
        <w:rPr>
          <w:rFonts w:ascii="Arial" w:hAnsi="Arial" w:cs="Arial"/>
          <w:szCs w:val="22"/>
          <w:lang w:val="lt-LT"/>
        </w:rPr>
        <w:t>: Tinklo plėtra &gt; Standartiniai techniniai reikalavimai &gt; Pastočių ir skirstyklų įrangos nuotolinis valdymas</w:t>
      </w:r>
      <w:r w:rsidRPr="00A3618E" w:rsidDel="004B6E32">
        <w:rPr>
          <w:rFonts w:ascii="Arial" w:hAnsi="Arial" w:cs="Arial"/>
          <w:szCs w:val="22"/>
          <w:lang w:val="lt-LT"/>
        </w:rPr>
        <w:t xml:space="preserve"> </w:t>
      </w:r>
      <w:r w:rsidRPr="00A3618E">
        <w:rPr>
          <w:rFonts w:ascii="Arial" w:hAnsi="Arial" w:cs="Arial"/>
          <w:szCs w:val="22"/>
          <w:lang w:val="lt-LT"/>
        </w:rPr>
        <w:t>.</w:t>
      </w:r>
    </w:p>
    <w:p w:rsidRPr="00A3618E" w:rsidR="00FA1EC7" w:rsidP="0000431E" w:rsidRDefault="00FA1EC7" w14:paraId="59553EED" w14:textId="3ECE9532">
      <w:pPr>
        <w:pStyle w:val="NoSpacing"/>
        <w:numPr>
          <w:ilvl w:val="2"/>
          <w:numId w:val="12"/>
        </w:numPr>
        <w:ind w:right="35"/>
        <w:rPr>
          <w:rFonts w:ascii="Arial" w:hAnsi="Arial" w:cs="Arial"/>
          <w:szCs w:val="22"/>
          <w:lang w:val="lt-LT"/>
        </w:rPr>
      </w:pPr>
      <w:r w:rsidRPr="00A3618E">
        <w:rPr>
          <w:rFonts w:ascii="Arial" w:hAnsi="Arial" w:cs="Arial"/>
          <w:szCs w:val="22"/>
          <w:lang w:val="lt-LT"/>
        </w:rPr>
        <w:t>Telekomunikacijų ir infrastruktūros įranga turi būti projektuojama ir įrengiama remiantis standartiniais techniniais reikalavimais:</w:t>
      </w:r>
    </w:p>
    <w:p w:rsidRPr="00A3618E" w:rsidR="00FA1EC7" w:rsidP="0000431E" w:rsidRDefault="00FA1EC7" w14:paraId="365BE895" w14:textId="199B6828">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400-110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oro linijų žaibosaugos trosui su šviesolaidiniu kabeliu (ŽTŠK) (žr. (</w:t>
      </w:r>
      <w:r w:rsidRPr="00A3618E" w:rsidR="007876B8">
        <w:rPr>
          <w:rFonts w:ascii="Arial" w:hAnsi="Arial" w:cs="Arial"/>
          <w:szCs w:val="22"/>
          <w:lang w:val="lt-LT"/>
        </w:rPr>
        <w:t>1.1</w:t>
      </w:r>
      <w:r w:rsidRPr="00A3618E">
        <w:rPr>
          <w:rFonts w:ascii="Arial" w:hAnsi="Arial" w:cs="Arial"/>
          <w:szCs w:val="22"/>
          <w:lang w:val="lt-LT"/>
        </w:rPr>
        <w:t>) priedą);</w:t>
      </w:r>
    </w:p>
    <w:p w:rsidRPr="00A3618E" w:rsidR="00FA1EC7" w:rsidP="0000431E" w:rsidRDefault="00FA1EC7" w14:paraId="7EF677D6" w14:textId="3DF597D1">
      <w:pPr>
        <w:pStyle w:val="NoSpacing"/>
        <w:numPr>
          <w:ilvl w:val="2"/>
          <w:numId w:val="12"/>
        </w:numPr>
        <w:ind w:right="35"/>
        <w:rPr>
          <w:rFonts w:ascii="Arial" w:hAnsi="Arial" w:cs="Arial"/>
          <w:szCs w:val="22"/>
          <w:lang w:val="lt-LT"/>
        </w:rPr>
      </w:pPr>
      <w:r w:rsidRPr="00A3618E">
        <w:rPr>
          <w:rFonts w:ascii="Arial" w:hAnsi="Arial" w:cs="Arial"/>
          <w:szCs w:val="22"/>
          <w:lang w:val="lt-LT"/>
        </w:rPr>
        <w:t>ŽTŠK movos projektavimui žr. (</w:t>
      </w:r>
      <w:r w:rsidRPr="00A3618E" w:rsidR="007876B8">
        <w:rPr>
          <w:rFonts w:ascii="Arial" w:hAnsi="Arial" w:cs="Arial"/>
          <w:szCs w:val="22"/>
          <w:lang w:val="lt-LT"/>
        </w:rPr>
        <w:t>1.2</w:t>
      </w:r>
      <w:r w:rsidRPr="00A3618E">
        <w:rPr>
          <w:rFonts w:ascii="Arial" w:hAnsi="Arial" w:cs="Arial"/>
          <w:szCs w:val="22"/>
          <w:lang w:val="lt-LT"/>
        </w:rPr>
        <w:t>) priedą;</w:t>
      </w:r>
    </w:p>
    <w:p w:rsidRPr="00A3618E" w:rsidR="00FA1EC7" w:rsidP="0000431E" w:rsidRDefault="00FA1EC7" w14:paraId="50605988" w14:textId="11CE1082">
      <w:pPr>
        <w:pStyle w:val="NoSpacing"/>
        <w:numPr>
          <w:ilvl w:val="2"/>
          <w:numId w:val="12"/>
        </w:numPr>
        <w:ind w:right="35"/>
        <w:rPr>
          <w:rFonts w:ascii="Arial" w:hAnsi="Arial" w:cs="Arial"/>
          <w:szCs w:val="22"/>
          <w:lang w:val="lt-LT"/>
        </w:rPr>
      </w:pPr>
      <w:r w:rsidRPr="00A3618E">
        <w:rPr>
          <w:rFonts w:ascii="Arial" w:hAnsi="Arial" w:cs="Arial"/>
          <w:szCs w:val="22"/>
          <w:lang w:val="lt-LT"/>
        </w:rPr>
        <w:t>Šviesolaidinio kabelio projektavimui žr. (</w:t>
      </w:r>
      <w:r w:rsidRPr="00A3618E" w:rsidR="007876B8">
        <w:rPr>
          <w:rFonts w:ascii="Arial" w:hAnsi="Arial" w:cs="Arial"/>
          <w:szCs w:val="22"/>
          <w:lang w:val="lt-LT"/>
        </w:rPr>
        <w:t>1.3</w:t>
      </w:r>
      <w:r w:rsidRPr="00A3618E">
        <w:rPr>
          <w:rFonts w:ascii="Arial" w:hAnsi="Arial" w:cs="Arial"/>
          <w:szCs w:val="22"/>
          <w:lang w:val="lt-LT"/>
        </w:rPr>
        <w:t xml:space="preserve">) priedą; </w:t>
      </w:r>
    </w:p>
    <w:p w:rsidRPr="00A3618E" w:rsidR="00FA1EC7" w:rsidP="0000431E" w:rsidRDefault="00FA1EC7" w14:paraId="1B579BF0" w14:textId="2647CF68">
      <w:pPr>
        <w:pStyle w:val="NoSpacing"/>
        <w:numPr>
          <w:ilvl w:val="2"/>
          <w:numId w:val="12"/>
        </w:numPr>
        <w:ind w:right="35"/>
        <w:rPr>
          <w:rFonts w:ascii="Arial" w:hAnsi="Arial" w:cs="Arial"/>
          <w:szCs w:val="22"/>
          <w:lang w:val="lt-LT"/>
        </w:rPr>
      </w:pPr>
      <w:r w:rsidRPr="00A3618E">
        <w:rPr>
          <w:rFonts w:ascii="Arial" w:hAnsi="Arial" w:cs="Arial"/>
          <w:szCs w:val="22"/>
          <w:lang w:val="lt-LT"/>
        </w:rPr>
        <w:t>Jungiamiesiems šviesolaidiniams kabeliams žr.(</w:t>
      </w:r>
      <w:r w:rsidRPr="00A3618E" w:rsidR="007876B8">
        <w:rPr>
          <w:rFonts w:ascii="Arial" w:hAnsi="Arial" w:cs="Arial"/>
          <w:szCs w:val="22"/>
          <w:lang w:val="lt-LT"/>
        </w:rPr>
        <w:t>1.4</w:t>
      </w:r>
      <w:r w:rsidRPr="00A3618E">
        <w:rPr>
          <w:rFonts w:ascii="Arial" w:hAnsi="Arial" w:cs="Arial"/>
          <w:szCs w:val="22"/>
          <w:lang w:val="lt-LT"/>
        </w:rPr>
        <w:t>) pried</w:t>
      </w:r>
      <w:r w:rsidRPr="00A3618E" w:rsidR="007876B8">
        <w:rPr>
          <w:rFonts w:ascii="Arial" w:hAnsi="Arial" w:cs="Arial"/>
          <w:szCs w:val="22"/>
          <w:lang w:val="lt-LT"/>
        </w:rPr>
        <w:t>ą</w:t>
      </w:r>
      <w:r w:rsidRPr="00A3618E">
        <w:rPr>
          <w:rFonts w:ascii="Arial" w:hAnsi="Arial" w:cs="Arial"/>
          <w:szCs w:val="22"/>
          <w:lang w:val="lt-LT"/>
        </w:rPr>
        <w:t>;</w:t>
      </w:r>
    </w:p>
    <w:p w:rsidRPr="00A3618E" w:rsidR="00FA1EC7" w:rsidP="0000431E" w:rsidRDefault="00FA1EC7" w14:paraId="0B05FE63" w14:textId="2BEC9E20">
      <w:pPr>
        <w:pStyle w:val="NoSpacing"/>
        <w:numPr>
          <w:ilvl w:val="2"/>
          <w:numId w:val="12"/>
        </w:numPr>
        <w:ind w:right="35"/>
        <w:rPr>
          <w:rFonts w:ascii="Arial" w:hAnsi="Arial" w:cs="Arial"/>
          <w:szCs w:val="22"/>
          <w:lang w:val="lt-LT"/>
        </w:rPr>
      </w:pPr>
      <w:r w:rsidRPr="00A3618E">
        <w:rPr>
          <w:rFonts w:ascii="Arial" w:hAnsi="Arial" w:cs="Arial"/>
          <w:szCs w:val="22"/>
          <w:lang w:val="lt-LT"/>
        </w:rPr>
        <w:t>Skaidulų paskirstymo įrenginio projektavimui žr. (</w:t>
      </w:r>
      <w:r w:rsidRPr="00A3618E" w:rsidR="007876B8">
        <w:rPr>
          <w:rFonts w:ascii="Arial" w:hAnsi="Arial" w:cs="Arial"/>
          <w:szCs w:val="22"/>
          <w:lang w:val="lt-LT"/>
        </w:rPr>
        <w:t>1.5</w:t>
      </w:r>
      <w:r w:rsidRPr="00A3618E">
        <w:rPr>
          <w:rFonts w:ascii="Arial" w:hAnsi="Arial" w:cs="Arial"/>
          <w:szCs w:val="22"/>
          <w:lang w:val="lt-LT"/>
        </w:rPr>
        <w:t>) priedą;</w:t>
      </w:r>
    </w:p>
    <w:p w:rsidRPr="00A3618E" w:rsidR="00FA1EC7" w:rsidP="0000431E" w:rsidRDefault="00FA1EC7" w14:paraId="7FFCD847" w14:textId="4B94568D">
      <w:pPr>
        <w:pStyle w:val="NoSpacing"/>
        <w:numPr>
          <w:ilvl w:val="2"/>
          <w:numId w:val="12"/>
        </w:numPr>
        <w:ind w:right="35"/>
        <w:rPr>
          <w:rFonts w:ascii="Arial" w:hAnsi="Arial" w:cs="Arial"/>
          <w:szCs w:val="22"/>
          <w:lang w:val="lt-LT"/>
        </w:rPr>
      </w:pPr>
      <w:r w:rsidRPr="00A3618E">
        <w:rPr>
          <w:rFonts w:ascii="Arial" w:hAnsi="Arial" w:cs="Arial"/>
          <w:szCs w:val="22"/>
          <w:lang w:val="lt-LT"/>
        </w:rPr>
        <w:t>Tipinis ryšio nutraukimo darbų planas žr. (</w:t>
      </w:r>
      <w:r w:rsidRPr="00A3618E" w:rsidR="007876B8">
        <w:rPr>
          <w:rFonts w:ascii="Arial" w:hAnsi="Arial" w:cs="Arial"/>
          <w:szCs w:val="22"/>
          <w:lang w:val="lt-LT"/>
        </w:rPr>
        <w:t>1.6</w:t>
      </w:r>
      <w:r w:rsidRPr="00A3618E">
        <w:rPr>
          <w:rFonts w:ascii="Arial" w:hAnsi="Arial" w:cs="Arial"/>
          <w:szCs w:val="22"/>
          <w:lang w:val="lt-LT"/>
        </w:rPr>
        <w:t>) priedą;</w:t>
      </w:r>
    </w:p>
    <w:p w:rsidRPr="00A3618E" w:rsidR="00FA1EC7" w:rsidP="0000431E" w:rsidRDefault="00FA1EC7" w14:paraId="22022477" w14:textId="295C0E10">
      <w:pPr>
        <w:pStyle w:val="NoSpacing"/>
        <w:numPr>
          <w:ilvl w:val="2"/>
          <w:numId w:val="12"/>
        </w:numPr>
        <w:ind w:right="35"/>
        <w:rPr>
          <w:rFonts w:ascii="Arial" w:hAnsi="Arial" w:cs="Arial"/>
          <w:szCs w:val="22"/>
          <w:lang w:val="lt-LT"/>
        </w:rPr>
      </w:pPr>
      <w:r w:rsidRPr="00A3618E">
        <w:rPr>
          <w:rFonts w:ascii="Arial" w:hAnsi="Arial" w:cs="Arial"/>
          <w:szCs w:val="22"/>
          <w:lang w:val="lt-LT"/>
        </w:rPr>
        <w:t>Ryšių apsauginiams vamzdžiams žr. (</w:t>
      </w:r>
      <w:r w:rsidRPr="00A3618E" w:rsidR="007876B8">
        <w:rPr>
          <w:rFonts w:ascii="Arial" w:hAnsi="Arial" w:cs="Arial"/>
          <w:szCs w:val="22"/>
          <w:lang w:val="lt-LT"/>
        </w:rPr>
        <w:t>1.7</w:t>
      </w:r>
      <w:r w:rsidRPr="00A3618E">
        <w:rPr>
          <w:rFonts w:ascii="Arial" w:hAnsi="Arial" w:cs="Arial"/>
          <w:szCs w:val="22"/>
          <w:lang w:val="lt-LT"/>
        </w:rPr>
        <w:t>) priedą;</w:t>
      </w:r>
    </w:p>
    <w:p w:rsidRPr="00A3618E" w:rsidR="00FA1EC7" w:rsidP="0000431E" w:rsidRDefault="00FA1EC7" w14:paraId="473DA8B2" w14:textId="34F5676D">
      <w:pPr>
        <w:pStyle w:val="NoSpacing"/>
        <w:numPr>
          <w:ilvl w:val="2"/>
          <w:numId w:val="12"/>
        </w:numPr>
        <w:ind w:right="35"/>
        <w:rPr>
          <w:rFonts w:ascii="Arial" w:hAnsi="Arial" w:cs="Arial"/>
          <w:szCs w:val="22"/>
          <w:lang w:val="lt-LT"/>
        </w:rPr>
      </w:pPr>
      <w:r w:rsidRPr="00A3618E">
        <w:rPr>
          <w:rFonts w:ascii="Arial" w:hAnsi="Arial" w:cs="Arial"/>
          <w:szCs w:val="22"/>
          <w:lang w:val="lt-LT"/>
        </w:rPr>
        <w:t>Ryšio šuliniams žr. (</w:t>
      </w:r>
      <w:r w:rsidRPr="00A3618E" w:rsidR="00C54675">
        <w:rPr>
          <w:rFonts w:ascii="Arial" w:hAnsi="Arial" w:cs="Arial"/>
          <w:szCs w:val="22"/>
          <w:lang w:val="en-US"/>
        </w:rPr>
        <w:t>1.8</w:t>
      </w:r>
      <w:r w:rsidRPr="00A3618E">
        <w:rPr>
          <w:rFonts w:ascii="Arial" w:hAnsi="Arial" w:cs="Arial"/>
          <w:szCs w:val="22"/>
          <w:lang w:val="lt-LT"/>
        </w:rPr>
        <w:t>) priedą.</w:t>
      </w:r>
    </w:p>
    <w:p w:rsidRPr="00A3618E" w:rsidR="00FA1EC7" w:rsidP="0000431E" w:rsidRDefault="00FA1EC7" w14:paraId="237D88BC" w14:textId="21F660FA">
      <w:pPr>
        <w:pStyle w:val="NoSpacing"/>
        <w:numPr>
          <w:ilvl w:val="2"/>
          <w:numId w:val="12"/>
        </w:numPr>
        <w:ind w:right="35"/>
        <w:rPr>
          <w:rFonts w:ascii="Arial" w:hAnsi="Arial" w:cs="Arial"/>
          <w:szCs w:val="22"/>
          <w:lang w:val="lt-LT"/>
        </w:rPr>
      </w:pPr>
      <w:r w:rsidRPr="00A3618E">
        <w:rPr>
          <w:rFonts w:ascii="Arial" w:hAnsi="Arial" w:cs="Arial"/>
          <w:szCs w:val="22"/>
          <w:lang w:val="lt-LT"/>
        </w:rPr>
        <w:t>Telekomunikacijų ir TSPĮ elektrinio maitinimo nuo NSSRS projektavimui žr. (</w:t>
      </w:r>
      <w:r w:rsidRPr="00A3618E" w:rsidR="00C54675">
        <w:rPr>
          <w:rFonts w:ascii="Arial" w:hAnsi="Arial" w:cs="Arial"/>
          <w:szCs w:val="22"/>
          <w:lang w:val="lt-LT"/>
        </w:rPr>
        <w:t>1.9</w:t>
      </w:r>
      <w:r w:rsidRPr="00A3618E">
        <w:rPr>
          <w:rFonts w:ascii="Arial" w:hAnsi="Arial" w:cs="Arial"/>
          <w:szCs w:val="22"/>
          <w:lang w:val="lt-LT"/>
        </w:rPr>
        <w:t>) priedą;</w:t>
      </w:r>
    </w:p>
    <w:p w:rsidRPr="00A3618E" w:rsidR="00FA1EC7" w:rsidP="0000431E" w:rsidRDefault="00FA1EC7" w14:paraId="21F3667F" w14:textId="14C6D0E0">
      <w:pPr>
        <w:pStyle w:val="NoSpacing"/>
        <w:numPr>
          <w:ilvl w:val="2"/>
          <w:numId w:val="12"/>
        </w:numPr>
        <w:ind w:right="35"/>
        <w:rPr>
          <w:rFonts w:ascii="Arial" w:hAnsi="Arial" w:cs="Arial"/>
          <w:szCs w:val="22"/>
          <w:lang w:val="lt-LT"/>
        </w:rPr>
      </w:pPr>
      <w:r w:rsidRPr="00A3618E">
        <w:rPr>
          <w:rFonts w:ascii="Arial" w:hAnsi="Arial" w:cs="Arial"/>
          <w:szCs w:val="22"/>
          <w:lang w:val="lt-LT"/>
        </w:rPr>
        <w:t>Telekomunikacijų maitinimo šaltiniui žr. (</w:t>
      </w:r>
      <w:r w:rsidRPr="00A3618E" w:rsidR="00C54675">
        <w:rPr>
          <w:rFonts w:ascii="Arial" w:hAnsi="Arial" w:cs="Arial"/>
          <w:szCs w:val="22"/>
          <w:lang w:val="lt-LT"/>
        </w:rPr>
        <w:t>1.10</w:t>
      </w:r>
      <w:r w:rsidRPr="00A3618E">
        <w:rPr>
          <w:rFonts w:ascii="Arial" w:hAnsi="Arial" w:cs="Arial"/>
          <w:szCs w:val="22"/>
          <w:lang w:val="lt-LT"/>
        </w:rPr>
        <w:t>) priedą;</w:t>
      </w:r>
    </w:p>
    <w:p w:rsidRPr="00A3618E" w:rsidR="00FA1EC7" w:rsidP="0000431E" w:rsidRDefault="00FA1EC7" w14:paraId="11AFD395" w14:textId="233F6E49">
      <w:pPr>
        <w:pStyle w:val="NoSpacing"/>
        <w:numPr>
          <w:ilvl w:val="2"/>
          <w:numId w:val="12"/>
        </w:numPr>
        <w:ind w:right="35"/>
        <w:rPr>
          <w:rFonts w:ascii="Arial" w:hAnsi="Arial" w:cs="Arial"/>
          <w:szCs w:val="22"/>
          <w:lang w:val="lt-LT"/>
        </w:rPr>
      </w:pPr>
      <w:r w:rsidRPr="00A3618E">
        <w:rPr>
          <w:rFonts w:ascii="Arial" w:hAnsi="Arial" w:cs="Arial"/>
          <w:szCs w:val="22"/>
          <w:lang w:val="lt-LT"/>
        </w:rPr>
        <w:t>Telekomunikacijų vidaus spintoms valdymo pultuose ir ryšių aparatinėse žr. (</w:t>
      </w:r>
      <w:r w:rsidRPr="00A3618E" w:rsidR="00C54675">
        <w:rPr>
          <w:rFonts w:ascii="Arial" w:hAnsi="Arial" w:cs="Arial"/>
          <w:szCs w:val="22"/>
          <w:lang w:val="lt-LT"/>
        </w:rPr>
        <w:t>1.11</w:t>
      </w:r>
      <w:r w:rsidRPr="00A3618E">
        <w:rPr>
          <w:rFonts w:ascii="Arial" w:hAnsi="Arial" w:cs="Arial"/>
          <w:szCs w:val="22"/>
          <w:lang w:val="lt-LT"/>
        </w:rPr>
        <w:t>) priedą;</w:t>
      </w:r>
    </w:p>
    <w:p w:rsidRPr="00A3618E" w:rsidR="00FA1EC7" w:rsidP="0000431E" w:rsidRDefault="00FA1EC7" w14:paraId="486AC59A" w14:textId="5E5F7AA4">
      <w:pPr>
        <w:pStyle w:val="NoSpacing"/>
        <w:numPr>
          <w:ilvl w:val="2"/>
          <w:numId w:val="12"/>
        </w:numPr>
        <w:ind w:right="35"/>
        <w:rPr>
          <w:rFonts w:ascii="Arial" w:hAnsi="Arial" w:cs="Arial"/>
          <w:szCs w:val="22"/>
          <w:lang w:val="lt-LT"/>
        </w:rPr>
      </w:pPr>
      <w:r w:rsidRPr="00A3618E">
        <w:rPr>
          <w:rFonts w:ascii="Arial" w:hAnsi="Arial" w:cs="Arial"/>
          <w:szCs w:val="22"/>
          <w:lang w:val="lt-LT"/>
        </w:rPr>
        <w:lastRenderedPageBreak/>
        <w:t xml:space="preserve">  MPLS maršrutizatoriui žr.(</w:t>
      </w:r>
      <w:r w:rsidRPr="00A3618E" w:rsidR="00C54675">
        <w:rPr>
          <w:rFonts w:ascii="Arial" w:hAnsi="Arial" w:cs="Arial"/>
          <w:szCs w:val="22"/>
          <w:lang w:val="lt-LT"/>
        </w:rPr>
        <w:t>1.12</w:t>
      </w:r>
      <w:r w:rsidRPr="00A3618E">
        <w:rPr>
          <w:rFonts w:ascii="Arial" w:hAnsi="Arial" w:cs="Arial"/>
          <w:szCs w:val="22"/>
          <w:lang w:val="lt-LT"/>
        </w:rPr>
        <w:t>) priedą;</w:t>
      </w:r>
    </w:p>
    <w:p w:rsidRPr="00A3618E" w:rsidR="00FA1EC7" w:rsidP="0000431E" w:rsidRDefault="00FA1EC7" w14:paraId="432B7EA2" w14:textId="51FA5ADC">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Pramoniniam MPLS prieigos maršrutizatoriui žr.(</w:t>
      </w:r>
      <w:r w:rsidRPr="00A3618E" w:rsidR="00C54675">
        <w:rPr>
          <w:rFonts w:ascii="Arial" w:hAnsi="Arial" w:cs="Arial"/>
          <w:szCs w:val="22"/>
          <w:lang w:val="lt-LT"/>
        </w:rPr>
        <w:t>1.13</w:t>
      </w:r>
      <w:r w:rsidRPr="00A3618E">
        <w:rPr>
          <w:rFonts w:ascii="Arial" w:hAnsi="Arial" w:cs="Arial"/>
          <w:szCs w:val="22"/>
          <w:lang w:val="lt-LT"/>
        </w:rPr>
        <w:t>) priedą;</w:t>
      </w:r>
    </w:p>
    <w:p w:rsidRPr="00A3618E" w:rsidR="00FA1EC7" w:rsidP="0000431E" w:rsidRDefault="00FA1EC7" w14:paraId="76A5F6F2" w14:textId="0999BDB8">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Pramoniniams duomenų tinklo komutatoriams žr. (</w:t>
      </w:r>
      <w:r w:rsidRPr="00A3618E" w:rsidR="00C54675">
        <w:rPr>
          <w:rFonts w:ascii="Arial" w:hAnsi="Arial" w:cs="Arial"/>
          <w:szCs w:val="22"/>
          <w:lang w:val="lt-LT"/>
        </w:rPr>
        <w:t>1.14</w:t>
      </w:r>
      <w:r w:rsidRPr="00A3618E">
        <w:rPr>
          <w:rFonts w:ascii="Arial" w:hAnsi="Arial" w:cs="Arial"/>
          <w:szCs w:val="22"/>
          <w:lang w:val="lt-LT"/>
        </w:rPr>
        <w:t>) priedą;</w:t>
      </w:r>
    </w:p>
    <w:p w:rsidRPr="00A3618E" w:rsidR="00FA1EC7" w:rsidP="0000431E" w:rsidRDefault="00FA1EC7" w14:paraId="57FFA9E8" w14:textId="2148F4F3">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terpės keitikliams (žr. (</w:t>
      </w:r>
      <w:r w:rsidRPr="00A3618E" w:rsidR="00C54675">
        <w:rPr>
          <w:rFonts w:ascii="Arial" w:hAnsi="Arial" w:cs="Arial"/>
          <w:szCs w:val="22"/>
          <w:lang w:val="lt-LT"/>
        </w:rPr>
        <w:t>1.15</w:t>
      </w:r>
      <w:r w:rsidRPr="00A3618E">
        <w:rPr>
          <w:rFonts w:ascii="Arial" w:hAnsi="Arial" w:cs="Arial"/>
          <w:szCs w:val="22"/>
          <w:lang w:val="lt-LT"/>
        </w:rPr>
        <w:t>) priedą);</w:t>
      </w:r>
    </w:p>
    <w:p w:rsidRPr="00A3618E" w:rsidR="00FA1EC7" w:rsidP="0000431E" w:rsidRDefault="00FA1EC7" w14:paraId="06261D33" w14:textId="159E6171">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Tipinė TP TDPT schema žr. (</w:t>
      </w:r>
      <w:r w:rsidRPr="00A3618E" w:rsidR="00C54675">
        <w:rPr>
          <w:rFonts w:ascii="Arial" w:hAnsi="Arial" w:cs="Arial"/>
          <w:szCs w:val="22"/>
          <w:lang w:val="lt-LT"/>
        </w:rPr>
        <w:t>1.16</w:t>
      </w:r>
      <w:r w:rsidRPr="00A3618E">
        <w:rPr>
          <w:rFonts w:ascii="Arial" w:hAnsi="Arial" w:cs="Arial"/>
          <w:szCs w:val="22"/>
          <w:lang w:val="lt-LT"/>
        </w:rPr>
        <w:t>) priedą;</w:t>
      </w:r>
    </w:p>
    <w:p w:rsidRPr="00A3618E" w:rsidR="00FA1EC7" w:rsidP="0000431E" w:rsidRDefault="00FA1EC7" w14:paraId="7F3AE0ED" w14:textId="78C5F386">
      <w:pPr>
        <w:pStyle w:val="NoSpacing"/>
        <w:numPr>
          <w:ilvl w:val="2"/>
          <w:numId w:val="12"/>
        </w:numPr>
        <w:ind w:right="35"/>
        <w:rPr>
          <w:rFonts w:ascii="Arial" w:hAnsi="Arial" w:cs="Arial"/>
          <w:szCs w:val="22"/>
          <w:lang w:val="lt-LT"/>
        </w:rPr>
      </w:pPr>
      <w:r w:rsidRPr="00A3618E">
        <w:rPr>
          <w:rFonts w:ascii="Arial" w:hAnsi="Arial" w:cs="Arial"/>
          <w:szCs w:val="22"/>
          <w:lang w:val="lt-LT"/>
        </w:rPr>
        <w:t xml:space="preserve"> Įrenginių ryšio protokolų nustatymo lentelių ir įrenginių sąrašo pavyzdys žr. (</w:t>
      </w:r>
      <w:r w:rsidRPr="00A3618E" w:rsidR="00C54675">
        <w:rPr>
          <w:rFonts w:ascii="Arial" w:hAnsi="Arial" w:cs="Arial"/>
          <w:szCs w:val="22"/>
          <w:lang w:val="lt-LT"/>
        </w:rPr>
        <w:t>1.17</w:t>
      </w:r>
      <w:r w:rsidRPr="00A3618E">
        <w:rPr>
          <w:rFonts w:ascii="Arial" w:hAnsi="Arial" w:cs="Arial"/>
          <w:szCs w:val="22"/>
          <w:lang w:val="lt-LT"/>
        </w:rPr>
        <w:t>) priedą;</w:t>
      </w:r>
    </w:p>
    <w:bookmarkEnd w:id="95"/>
    <w:bookmarkEnd w:id="97"/>
    <w:bookmarkEnd w:id="98"/>
    <w:p w:rsidRPr="00A3618E" w:rsidR="00A235ED" w:rsidP="00496BE0" w:rsidRDefault="00A235ED" w14:paraId="5D14A0F0" w14:textId="77777777">
      <w:pPr>
        <w:pStyle w:val="NoSpacing"/>
        <w:numPr>
          <w:ilvl w:val="0"/>
          <w:numId w:val="0"/>
        </w:numPr>
        <w:ind w:left="1287" w:right="35" w:hanging="360"/>
        <w:rPr>
          <w:rFonts w:ascii="Arial" w:hAnsi="Arial" w:cs="Arial"/>
          <w:szCs w:val="22"/>
          <w:lang w:val="lt-LT"/>
        </w:rPr>
      </w:pPr>
    </w:p>
    <w:p w:rsidRPr="00A3618E" w:rsidR="00612BBF" w:rsidP="00733E6C" w:rsidRDefault="000D7828" w14:paraId="6003BF95" w14:textId="7B19C00D">
      <w:pPr>
        <w:pStyle w:val="Heading1"/>
        <w:numPr>
          <w:ilvl w:val="0"/>
          <w:numId w:val="2"/>
        </w:numPr>
        <w:tabs>
          <w:tab w:val="left" w:pos="810"/>
        </w:tabs>
        <w:spacing w:before="120" w:after="120"/>
        <w:rPr>
          <w:rFonts w:ascii="Arial" w:hAnsi="Arial" w:cs="Arial"/>
          <w:szCs w:val="22"/>
        </w:rPr>
      </w:pPr>
      <w:bookmarkStart w:name="_Toc193722640" w:id="100"/>
      <w:bookmarkStart w:name="_Toc455492586" w:id="101"/>
      <w:bookmarkStart w:name="_Toc456176967" w:id="102"/>
      <w:bookmarkStart w:name="_Toc421452279" w:id="103"/>
      <w:bookmarkEnd w:id="90"/>
      <w:bookmarkEnd w:id="91"/>
      <w:r w:rsidRPr="00A3618E">
        <w:rPr>
          <w:rFonts w:ascii="Arial" w:hAnsi="Arial" w:cs="Arial"/>
          <w:szCs w:val="22"/>
        </w:rPr>
        <w:t>ELEKTROS ENERGIJOS APSKAITOS IR MATAVIMŲ DALIS</w:t>
      </w:r>
      <w:bookmarkEnd w:id="100"/>
    </w:p>
    <w:p w:rsidRPr="00A3618E" w:rsidR="009647F4" w:rsidP="00DE147B" w:rsidRDefault="009647F4" w14:paraId="7EA2E731" w14:textId="6FC0EB1A">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Techniniame darbo projekte </w:t>
      </w:r>
      <w:r w:rsidRPr="00A3618E" w:rsidR="00CE0841">
        <w:rPr>
          <w:rFonts w:ascii="Arial" w:hAnsi="Arial" w:cs="Arial"/>
          <w:szCs w:val="22"/>
          <w:lang w:val="lt-LT"/>
        </w:rPr>
        <w:t xml:space="preserve">(toliau – Projekte) </w:t>
      </w:r>
      <w:r w:rsidRPr="00A3618E">
        <w:rPr>
          <w:rFonts w:ascii="Arial" w:hAnsi="Arial" w:cs="Arial"/>
          <w:szCs w:val="22"/>
          <w:lang w:val="lt-LT"/>
        </w:rPr>
        <w:t xml:space="preserve">turi būti </w:t>
      </w:r>
      <w:r w:rsidRPr="00A3618E" w:rsidR="00CE0841">
        <w:rPr>
          <w:rFonts w:ascii="Arial" w:hAnsi="Arial" w:cs="Arial"/>
          <w:szCs w:val="22"/>
          <w:lang w:val="lt-LT"/>
        </w:rPr>
        <w:t xml:space="preserve">aprašyti ir </w:t>
      </w:r>
      <w:r w:rsidRPr="00A3618E">
        <w:rPr>
          <w:rFonts w:ascii="Arial" w:hAnsi="Arial" w:cs="Arial"/>
          <w:szCs w:val="22"/>
          <w:lang w:val="lt-LT"/>
        </w:rPr>
        <w:t>pateikti</w:t>
      </w:r>
      <w:r w:rsidRPr="00A3618E" w:rsidR="00CE0841">
        <w:rPr>
          <w:rFonts w:ascii="Arial" w:hAnsi="Arial" w:cs="Arial"/>
          <w:szCs w:val="22"/>
          <w:lang w:val="lt-LT"/>
        </w:rPr>
        <w:t>/detalizuoti</w:t>
      </w:r>
      <w:r w:rsidRPr="00A3618E">
        <w:rPr>
          <w:rFonts w:ascii="Arial" w:hAnsi="Arial" w:cs="Arial"/>
          <w:szCs w:val="22"/>
          <w:lang w:val="lt-LT"/>
        </w:rPr>
        <w:t xml:space="preserve"> sprendiniai elektros energijos apskaitų įrengimui:</w:t>
      </w:r>
    </w:p>
    <w:p w:rsidRPr="00A3618E" w:rsidR="009647F4" w:rsidP="00DE147B" w:rsidRDefault="009647F4" w14:paraId="4A8C49E5" w14:textId="75830DA8">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komercinių (</w:t>
      </w:r>
      <w:r w:rsidRPr="00A3618E" w:rsidR="00127086">
        <w:rPr>
          <w:rFonts w:ascii="Arial" w:hAnsi="Arial" w:cs="Arial"/>
          <w:szCs w:val="22"/>
          <w:lang w:val="lt-LT"/>
        </w:rPr>
        <w:t xml:space="preserve">pagrindinių </w:t>
      </w:r>
      <w:r w:rsidRPr="00A3618E">
        <w:rPr>
          <w:rFonts w:ascii="Arial" w:hAnsi="Arial" w:cs="Arial"/>
          <w:szCs w:val="22"/>
          <w:lang w:val="lt-LT"/>
        </w:rPr>
        <w:t xml:space="preserve">ir </w:t>
      </w:r>
      <w:r w:rsidRPr="00A3618E" w:rsidR="00127086">
        <w:rPr>
          <w:rFonts w:ascii="Arial" w:hAnsi="Arial" w:cs="Arial"/>
          <w:szCs w:val="22"/>
          <w:lang w:val="lt-LT"/>
        </w:rPr>
        <w:t>dubliuojančių</w:t>
      </w:r>
      <w:r w:rsidRPr="00A3618E">
        <w:rPr>
          <w:rFonts w:ascii="Arial" w:hAnsi="Arial" w:cs="Arial"/>
          <w:szCs w:val="22"/>
          <w:lang w:val="lt-LT"/>
        </w:rPr>
        <w:t xml:space="preserve">) elektros apskaitų – galios </w:t>
      </w:r>
      <w:r w:rsidRPr="00A3618E" w:rsidR="00127086">
        <w:rPr>
          <w:rFonts w:ascii="Arial" w:hAnsi="Arial" w:cs="Arial"/>
          <w:szCs w:val="22"/>
          <w:lang w:val="lt-LT"/>
        </w:rPr>
        <w:t xml:space="preserve">transformatorių </w:t>
      </w:r>
      <w:r w:rsidRPr="00A3618E">
        <w:rPr>
          <w:rFonts w:ascii="Arial" w:hAnsi="Arial" w:cs="Arial"/>
          <w:szCs w:val="22"/>
          <w:lang w:val="lt-LT"/>
        </w:rPr>
        <w:t xml:space="preserve">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proofErr w:type="spellStart"/>
      <w:r w:rsidRPr="00A3618E" w:rsidR="00127086">
        <w:rPr>
          <w:rFonts w:ascii="Arial" w:hAnsi="Arial" w:cs="Arial"/>
          <w:szCs w:val="22"/>
          <w:lang w:val="lt-LT"/>
        </w:rPr>
        <w:t>prijunginiuose</w:t>
      </w:r>
      <w:proofErr w:type="spellEnd"/>
      <w:r w:rsidRPr="00A3618E">
        <w:rPr>
          <w:rFonts w:ascii="Arial" w:hAnsi="Arial" w:cs="Arial"/>
          <w:szCs w:val="22"/>
          <w:lang w:val="lt-LT"/>
        </w:rPr>
        <w:t>;</w:t>
      </w:r>
    </w:p>
    <w:p w:rsidRPr="00A3618E" w:rsidR="009647F4" w:rsidP="00DE147B" w:rsidRDefault="009647F4" w14:paraId="0F7CD379" w14:textId="0A4E9C1C">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kontrolinių (techninių) elektros apskaitų </w:t>
      </w:r>
      <w:r w:rsidRPr="00A3618E" w:rsidR="00CE0841">
        <w:rPr>
          <w:rFonts w:ascii="Arial" w:hAnsi="Arial" w:cs="Arial"/>
          <w:szCs w:val="22"/>
          <w:lang w:val="lt-LT"/>
        </w:rPr>
        <w:t xml:space="preserve">- </w:t>
      </w:r>
      <w:r w:rsidRPr="00A3618E">
        <w:rPr>
          <w:rFonts w:ascii="Arial" w:hAnsi="Arial" w:cs="Arial"/>
          <w:szCs w:val="22"/>
          <w:lang w:val="lt-LT"/>
        </w:rPr>
        <w:t xml:space="preserve">saulės elektrinės (įrengtos ant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PVP stogo)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į PSO KSSRS </w:t>
      </w:r>
      <w:proofErr w:type="spellStart"/>
      <w:r w:rsidRPr="00A3618E">
        <w:rPr>
          <w:rFonts w:ascii="Arial" w:hAnsi="Arial" w:cs="Arial"/>
          <w:szCs w:val="22"/>
          <w:lang w:val="lt-LT"/>
        </w:rPr>
        <w:t>prijunginyje</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iuose</w:t>
      </w:r>
      <w:proofErr w:type="spellEnd"/>
      <w:r w:rsidRPr="00A3618E">
        <w:rPr>
          <w:rFonts w:ascii="Arial" w:hAnsi="Arial" w:cs="Arial"/>
          <w:szCs w:val="22"/>
          <w:lang w:val="lt-LT"/>
        </w:rPr>
        <w:t xml:space="preserve">) bei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elektromobilių pakrovimui skirto kištukinio lizdo KSSRS </w:t>
      </w:r>
      <w:proofErr w:type="spellStart"/>
      <w:r w:rsidRPr="00A3618E">
        <w:rPr>
          <w:rFonts w:ascii="Arial" w:hAnsi="Arial" w:cs="Arial"/>
          <w:szCs w:val="22"/>
          <w:lang w:val="lt-LT"/>
        </w:rPr>
        <w:t>prijunginyje</w:t>
      </w:r>
      <w:proofErr w:type="spellEnd"/>
      <w:r w:rsidRPr="00A3618E">
        <w:rPr>
          <w:rFonts w:ascii="Arial" w:hAnsi="Arial" w:cs="Arial"/>
          <w:szCs w:val="22"/>
          <w:lang w:val="lt-LT"/>
        </w:rPr>
        <w:t>.</w:t>
      </w:r>
    </w:p>
    <w:p w:rsidRPr="00A3618E" w:rsidR="0068148D" w:rsidP="00DE147B" w:rsidRDefault="0068148D" w14:paraId="7E7CB160" w14:textId="7779EF8C">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Techniniame darbo projekte turi būti aprašyti ir pateikti sprendiniai perdavimo tinklo kintamosios srovės skirstomojo skydo (PT KSSRS) prijungimui prie pastotės savųjų reikmių skydo </w:t>
      </w:r>
      <w:r w:rsidRPr="00A3618E" w:rsidR="00F505A5">
        <w:rPr>
          <w:rFonts w:ascii="Arial" w:hAnsi="Arial" w:cs="Arial"/>
          <w:szCs w:val="22"/>
          <w:lang w:val="lt-LT"/>
        </w:rPr>
        <w:t>per</w:t>
      </w:r>
      <w:r w:rsidRPr="00A3618E">
        <w:rPr>
          <w:rFonts w:ascii="Arial" w:hAnsi="Arial" w:cs="Arial"/>
          <w:szCs w:val="22"/>
          <w:lang w:val="lt-LT"/>
        </w:rPr>
        <w:t xml:space="preserve"> perdavimo tinklo savųjų reikmių elektros energijos komercin</w:t>
      </w:r>
      <w:r w:rsidRPr="00A3618E" w:rsidR="00F505A5">
        <w:rPr>
          <w:rFonts w:ascii="Arial" w:hAnsi="Arial" w:cs="Arial"/>
          <w:szCs w:val="22"/>
          <w:lang w:val="lt-LT"/>
        </w:rPr>
        <w:t>ės</w:t>
      </w:r>
      <w:r w:rsidRPr="00A3618E">
        <w:rPr>
          <w:rFonts w:ascii="Arial" w:hAnsi="Arial" w:cs="Arial"/>
          <w:szCs w:val="22"/>
          <w:lang w:val="lt-LT"/>
        </w:rPr>
        <w:t xml:space="preserve"> apskait</w:t>
      </w:r>
      <w:r w:rsidRPr="00A3618E" w:rsidR="00F505A5">
        <w:rPr>
          <w:rFonts w:ascii="Arial" w:hAnsi="Arial" w:cs="Arial"/>
          <w:szCs w:val="22"/>
          <w:lang w:val="lt-LT"/>
        </w:rPr>
        <w:t>os spintą</w:t>
      </w:r>
      <w:r w:rsidRPr="00A3618E">
        <w:rPr>
          <w:rFonts w:ascii="Arial" w:hAnsi="Arial" w:cs="Arial"/>
          <w:szCs w:val="22"/>
          <w:lang w:val="lt-LT"/>
        </w:rPr>
        <w:t xml:space="preserve"> (PT SR KAS) pagal </w:t>
      </w:r>
      <w:bookmarkStart w:name="_Hlk184809183" w:id="104"/>
      <w:r w:rsidRPr="00A3618E">
        <w:rPr>
          <w:rFonts w:ascii="Arial" w:hAnsi="Arial" w:cs="Arial"/>
          <w:szCs w:val="22"/>
          <w:lang w:val="lt-LT"/>
        </w:rPr>
        <w:t xml:space="preserve">elektros energijos skirstymo operatoriaus </w:t>
      </w:r>
      <w:bookmarkEnd w:id="104"/>
      <w:r w:rsidRPr="00A3618E">
        <w:rPr>
          <w:rFonts w:ascii="Arial" w:hAnsi="Arial" w:cs="Arial"/>
          <w:szCs w:val="22"/>
          <w:lang w:val="lt-LT"/>
        </w:rPr>
        <w:t xml:space="preserve">(AB ESO) išduotas prijungimo/technines sąlygas LITGRID AB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skirstyklos rekonstravimui, pateiktas (</w:t>
      </w:r>
      <w:r w:rsidRPr="00A3618E" w:rsidR="00F75723">
        <w:rPr>
          <w:rFonts w:ascii="Arial" w:hAnsi="Arial" w:cs="Arial"/>
          <w:szCs w:val="22"/>
          <w:lang w:val="lt-LT"/>
        </w:rPr>
        <w:t>0.5</w:t>
      </w:r>
      <w:r w:rsidRPr="00A3618E">
        <w:rPr>
          <w:rFonts w:ascii="Arial" w:hAnsi="Arial" w:cs="Arial"/>
          <w:szCs w:val="22"/>
          <w:lang w:val="lt-LT"/>
        </w:rPr>
        <w:t>) priede.</w:t>
      </w:r>
    </w:p>
    <w:p w:rsidRPr="00A3618E" w:rsidR="0068148D" w:rsidP="00DE147B" w:rsidRDefault="0068148D" w14:paraId="10ADA3A4" w14:textId="26559985">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bCs/>
          <w:color w:val="000000" w:themeColor="text1"/>
          <w:szCs w:val="22"/>
          <w:lang w:val="lt-LT"/>
        </w:rPr>
        <w:t>G</w:t>
      </w:r>
      <w:r w:rsidRPr="00A3618E">
        <w:rPr>
          <w:rFonts w:ascii="Arial" w:hAnsi="Arial" w:cs="Arial"/>
          <w:bCs/>
          <w:szCs w:val="22"/>
          <w:lang w:val="lt-LT"/>
        </w:rPr>
        <w:t xml:space="preserve">alios </w:t>
      </w:r>
      <w:r w:rsidRPr="00A3618E">
        <w:rPr>
          <w:rFonts w:ascii="Arial" w:hAnsi="Arial" w:cs="Arial"/>
          <w:szCs w:val="22"/>
          <w:lang w:val="lt-LT"/>
        </w:rPr>
        <w:t>transformatorių</w:t>
      </w:r>
      <w:r w:rsidRPr="00A3618E">
        <w:rPr>
          <w:rFonts w:ascii="Arial" w:hAnsi="Arial" w:cs="Arial"/>
          <w:bCs/>
          <w:szCs w:val="22"/>
          <w:lang w:val="lt-LT"/>
        </w:rPr>
        <w:t xml:space="preserve"> 110 </w:t>
      </w:r>
      <w:proofErr w:type="spellStart"/>
      <w:r w:rsidRPr="00A3618E">
        <w:rPr>
          <w:rFonts w:ascii="Arial" w:hAnsi="Arial" w:cs="Arial"/>
          <w:bCs/>
          <w:szCs w:val="22"/>
          <w:lang w:val="lt-LT"/>
        </w:rPr>
        <w:t>kV</w:t>
      </w:r>
      <w:proofErr w:type="spellEnd"/>
      <w:r w:rsidRPr="00A3618E">
        <w:rPr>
          <w:rFonts w:ascii="Arial" w:hAnsi="Arial" w:cs="Arial"/>
          <w:bCs/>
          <w:szCs w:val="22"/>
          <w:lang w:val="lt-LT"/>
        </w:rPr>
        <w:t xml:space="preserve"> </w:t>
      </w:r>
      <w:proofErr w:type="spellStart"/>
      <w:r w:rsidRPr="00A3618E">
        <w:rPr>
          <w:rFonts w:ascii="Arial" w:hAnsi="Arial" w:cs="Arial"/>
          <w:bCs/>
          <w:szCs w:val="22"/>
          <w:lang w:val="lt-LT"/>
        </w:rPr>
        <w:t>prijunginiuose</w:t>
      </w:r>
      <w:proofErr w:type="spellEnd"/>
      <w:r w:rsidRPr="00A3618E">
        <w:rPr>
          <w:rFonts w:ascii="Arial" w:hAnsi="Arial" w:cs="Arial"/>
          <w:bCs/>
          <w:szCs w:val="22"/>
          <w:lang w:val="lt-LT"/>
        </w:rPr>
        <w:t xml:space="preserve"> numatomiems įrengti komerciniams elektros s</w:t>
      </w:r>
      <w:r w:rsidRPr="00A3618E">
        <w:rPr>
          <w:rFonts w:ascii="Arial" w:hAnsi="Arial" w:cs="Arial"/>
          <w:szCs w:val="22"/>
          <w:lang w:val="lt-LT"/>
        </w:rPr>
        <w:t xml:space="preserve">kaitikliams </w:t>
      </w:r>
      <w:r w:rsidRPr="00A3618E">
        <w:rPr>
          <w:rFonts w:ascii="Arial" w:hAnsi="Arial" w:cs="Arial"/>
          <w:bCs/>
          <w:szCs w:val="22"/>
          <w:lang w:val="lt-LT"/>
        </w:rPr>
        <w:t xml:space="preserve">perdavimo tinklui priklausančioje Mažeikių TP 110 </w:t>
      </w:r>
      <w:proofErr w:type="spellStart"/>
      <w:r w:rsidRPr="00A3618E">
        <w:rPr>
          <w:rFonts w:ascii="Arial" w:hAnsi="Arial" w:cs="Arial"/>
          <w:bCs/>
          <w:szCs w:val="22"/>
          <w:lang w:val="lt-LT"/>
        </w:rPr>
        <w:t>kV</w:t>
      </w:r>
      <w:proofErr w:type="spellEnd"/>
      <w:r w:rsidRPr="00A3618E">
        <w:rPr>
          <w:rFonts w:ascii="Arial" w:hAnsi="Arial" w:cs="Arial"/>
          <w:bCs/>
          <w:szCs w:val="22"/>
          <w:lang w:val="lt-LT"/>
        </w:rPr>
        <w:t xml:space="preserve"> AS teritorijoje, prie kabelinio kanalo </w:t>
      </w:r>
      <w:r w:rsidRPr="00A3618E">
        <w:rPr>
          <w:rFonts w:ascii="Arial" w:hAnsi="Arial" w:cs="Arial"/>
          <w:szCs w:val="22"/>
          <w:lang w:val="lt-LT"/>
        </w:rPr>
        <w:t xml:space="preserve">turės būti suprojektuota </w:t>
      </w:r>
      <w:r w:rsidRPr="00A3618E">
        <w:rPr>
          <w:rFonts w:ascii="Arial" w:hAnsi="Arial" w:cs="Arial"/>
          <w:bCs/>
          <w:szCs w:val="22"/>
          <w:lang w:val="lt-LT"/>
        </w:rPr>
        <w:t xml:space="preserve">komercinės elektros apskaitos spinta (toliau - KAS). Projekto sprendiniuose parenkamos KAS spintos techniniai parametrai ir </w:t>
      </w:r>
      <w:r w:rsidRPr="00A3618E">
        <w:rPr>
          <w:rFonts w:ascii="Arial" w:hAnsi="Arial" w:cs="Arial"/>
          <w:szCs w:val="22"/>
          <w:lang w:val="lt-LT"/>
        </w:rPr>
        <w:t xml:space="preserve">numatoma įrangos </w:t>
      </w:r>
      <w:r w:rsidRPr="00A3618E">
        <w:rPr>
          <w:rFonts w:ascii="Arial" w:hAnsi="Arial" w:cs="Arial"/>
          <w:bCs/>
          <w:szCs w:val="22"/>
          <w:lang w:val="lt-LT"/>
        </w:rPr>
        <w:t xml:space="preserve">komplektacija turi atitikti sprendinius ir PSO standartinius techninius reikalavimus </w:t>
      </w:r>
      <w:r w:rsidRPr="00A3618E">
        <w:rPr>
          <w:rFonts w:ascii="Arial" w:hAnsi="Arial" w:cs="Arial"/>
          <w:bCs/>
          <w:color w:val="000000"/>
          <w:szCs w:val="22"/>
          <w:lang w:val="lt-LT"/>
        </w:rPr>
        <w:t xml:space="preserve">lauko komercinės apskaitos spintoms, pateiktus </w:t>
      </w:r>
      <w:r w:rsidRPr="00A3618E">
        <w:rPr>
          <w:rFonts w:ascii="Arial" w:hAnsi="Arial" w:cs="Arial"/>
          <w:szCs w:val="22"/>
          <w:lang w:val="lt-LT"/>
        </w:rPr>
        <w:t>(</w:t>
      </w:r>
      <w:r w:rsidRPr="00A3618E" w:rsidR="009F7283">
        <w:rPr>
          <w:rFonts w:ascii="Arial" w:hAnsi="Arial" w:cs="Arial"/>
          <w:szCs w:val="22"/>
          <w:lang w:val="lt-LT"/>
        </w:rPr>
        <w:t>3.1</w:t>
      </w:r>
      <w:r w:rsidRPr="00A3618E">
        <w:rPr>
          <w:rFonts w:ascii="Arial" w:hAnsi="Arial" w:cs="Arial"/>
          <w:szCs w:val="22"/>
          <w:lang w:val="lt-LT"/>
        </w:rPr>
        <w:t>)</w:t>
      </w:r>
      <w:r w:rsidRPr="00A3618E">
        <w:rPr>
          <w:rFonts w:ascii="Arial" w:hAnsi="Arial" w:cs="Arial"/>
          <w:bCs/>
          <w:szCs w:val="22"/>
          <w:lang w:val="lt-LT"/>
        </w:rPr>
        <w:t xml:space="preserve"> priede. KAS spintos komplektaciją patikslinantys reikalavimai plačiau aprašomi tolimesniuose punktuose.</w:t>
      </w:r>
    </w:p>
    <w:p w:rsidRPr="00A3618E" w:rsidR="0068148D" w:rsidP="00DE147B" w:rsidRDefault="0068148D" w14:paraId="706B967A" w14:textId="75A75235">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saulės elektrinės bei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elektromobilių pakrovimui skirto kištukinio lizdo KSSRS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prijunginiuose</w:t>
      </w:r>
      <w:proofErr w:type="spellEnd"/>
      <w:r w:rsidRPr="00A3618E">
        <w:rPr>
          <w:rFonts w:ascii="Arial" w:hAnsi="Arial" w:cs="Arial"/>
          <w:szCs w:val="22"/>
          <w:lang w:val="lt-LT"/>
        </w:rPr>
        <w:t xml:space="preserve"> numatomiems įrengti kontroliniams (techniniams) elektros skaitikliams </w:t>
      </w:r>
      <w:r w:rsidRPr="00A3618E">
        <w:rPr>
          <w:rFonts w:ascii="Arial" w:hAnsi="Arial" w:cs="Arial"/>
          <w:bCs/>
          <w:szCs w:val="22"/>
          <w:lang w:val="lt-LT"/>
        </w:rPr>
        <w:t xml:space="preserve">Mažeikių TP 110 </w:t>
      </w:r>
      <w:proofErr w:type="spellStart"/>
      <w:r w:rsidRPr="00A3618E">
        <w:rPr>
          <w:rFonts w:ascii="Arial" w:hAnsi="Arial" w:cs="Arial"/>
          <w:bCs/>
          <w:szCs w:val="22"/>
          <w:lang w:val="lt-LT"/>
        </w:rPr>
        <w:t>kV</w:t>
      </w:r>
      <w:proofErr w:type="spellEnd"/>
      <w:r w:rsidRPr="00A3618E">
        <w:rPr>
          <w:rFonts w:ascii="Arial" w:hAnsi="Arial" w:cs="Arial"/>
          <w:bCs/>
          <w:szCs w:val="22"/>
          <w:lang w:val="lt-LT"/>
        </w:rPr>
        <w:t xml:space="preserve"> AS </w:t>
      </w:r>
      <w:r w:rsidRPr="00A3618E">
        <w:rPr>
          <w:rFonts w:ascii="Arial" w:hAnsi="Arial" w:cs="Arial"/>
          <w:szCs w:val="22"/>
          <w:lang w:val="lt-LT"/>
        </w:rPr>
        <w:t xml:space="preserve">valdymo pulte (VP) turės būti suprojektuota kontrolinės (techninės) apskaitos spinta (toliau – TAS). </w:t>
      </w:r>
      <w:bookmarkStart w:name="_Hlk184811128" w:id="105"/>
      <w:r w:rsidRPr="00A3618E">
        <w:rPr>
          <w:rFonts w:ascii="Arial" w:hAnsi="Arial" w:cs="Arial"/>
          <w:szCs w:val="22"/>
          <w:lang w:val="lt-LT"/>
        </w:rPr>
        <w:t xml:space="preserve">Projekto </w:t>
      </w:r>
      <w:bookmarkEnd w:id="105"/>
      <w:r w:rsidRPr="00A3618E">
        <w:rPr>
          <w:rFonts w:ascii="Arial" w:hAnsi="Arial" w:cs="Arial"/>
          <w:szCs w:val="22"/>
          <w:lang w:val="lt-LT"/>
        </w:rPr>
        <w:t>sprendiniuose parenkamos TAS spintos techniniai parametrai ir numatoma įrangos komplektacija turi atitikti sprendinius ir standartinius techninius reikalavimus vidaus kontrolinės (techninės) apskaitos spintoms, pateiktus (</w:t>
      </w:r>
      <w:r w:rsidRPr="00A3618E" w:rsidR="009F7283">
        <w:rPr>
          <w:rFonts w:ascii="Arial" w:hAnsi="Arial" w:cs="Arial"/>
          <w:szCs w:val="22"/>
          <w:lang w:val="lt-LT"/>
        </w:rPr>
        <w:t>3.2</w:t>
      </w:r>
      <w:r w:rsidRPr="00A3618E">
        <w:rPr>
          <w:rFonts w:ascii="Arial" w:hAnsi="Arial" w:cs="Arial"/>
          <w:szCs w:val="22"/>
          <w:lang w:val="lt-LT"/>
        </w:rPr>
        <w:t>) priede. TAS spintos komplektaciją patikslinantys reikalavimai plačiau aprašomi tolimesniuose punktuose.</w:t>
      </w:r>
    </w:p>
    <w:p w:rsidRPr="00A3618E" w:rsidR="0068148D" w:rsidP="00DE147B" w:rsidRDefault="0068148D" w14:paraId="6A78C698" w14:textId="77777777">
      <w:pPr>
        <w:pStyle w:val="NoSpacing"/>
        <w:numPr>
          <w:ilvl w:val="1"/>
          <w:numId w:val="2"/>
        </w:numPr>
        <w:tabs>
          <w:tab w:val="left" w:pos="1418"/>
        </w:tabs>
        <w:spacing w:line="240" w:lineRule="auto"/>
        <w:rPr>
          <w:rFonts w:ascii="Arial" w:hAnsi="Arial" w:cs="Arial"/>
          <w:szCs w:val="22"/>
          <w:lang w:val="lt-LT"/>
        </w:rPr>
      </w:pPr>
      <w:bookmarkStart w:name="_Hlk184811706" w:id="106"/>
      <w:r w:rsidRPr="00A3618E">
        <w:rPr>
          <w:rFonts w:ascii="Arial" w:hAnsi="Arial" w:cs="Arial"/>
          <w:bCs/>
          <w:color w:val="000000" w:themeColor="text1"/>
          <w:szCs w:val="22"/>
          <w:lang w:val="lt-LT"/>
        </w:rPr>
        <w:t xml:space="preserve">Projekto </w:t>
      </w:r>
      <w:bookmarkEnd w:id="106"/>
      <w:r w:rsidRPr="00A3618E">
        <w:rPr>
          <w:rFonts w:ascii="Arial" w:hAnsi="Arial" w:cs="Arial"/>
          <w:bCs/>
          <w:color w:val="000000" w:themeColor="text1"/>
          <w:szCs w:val="22"/>
          <w:lang w:val="lt-LT"/>
        </w:rPr>
        <w:t xml:space="preserve">sprendiniuose </w:t>
      </w:r>
      <w:r w:rsidRPr="00A3618E">
        <w:rPr>
          <w:rFonts w:ascii="Arial" w:hAnsi="Arial" w:cs="Arial"/>
          <w:bCs/>
          <w:szCs w:val="22"/>
          <w:lang w:val="lt-LT"/>
        </w:rPr>
        <w:t xml:space="preserve">turės būti pateikta </w:t>
      </w:r>
      <w:r w:rsidRPr="00A3618E">
        <w:rPr>
          <w:rFonts w:ascii="Arial" w:hAnsi="Arial" w:cs="Arial"/>
          <w:szCs w:val="22"/>
          <w:lang w:val="lt-LT"/>
        </w:rPr>
        <w:t>KAS spintos techninė specifikacija ir spintoje numatomos įrengti įrangos</w:t>
      </w:r>
      <w:r w:rsidRPr="00A3618E">
        <w:rPr>
          <w:rFonts w:ascii="Arial" w:hAnsi="Arial" w:cs="Arial"/>
          <w:bCs/>
          <w:szCs w:val="22"/>
          <w:lang w:val="lt-LT"/>
        </w:rPr>
        <w:t xml:space="preserve"> komponavimo vizualizacija. KAS spintoje turi būti suprojektuoti įrengti:</w:t>
      </w:r>
    </w:p>
    <w:p w:rsidRPr="00A3618E" w:rsidR="0068148D" w:rsidP="00DE147B" w:rsidRDefault="0068148D" w14:paraId="3667B439" w14:textId="77777777">
      <w:pPr>
        <w:pStyle w:val="NoSpacing"/>
        <w:numPr>
          <w:ilvl w:val="2"/>
          <w:numId w:val="2"/>
        </w:numPr>
        <w:tabs>
          <w:tab w:val="left" w:pos="1418"/>
        </w:tabs>
        <w:spacing w:line="240" w:lineRule="auto"/>
        <w:rPr>
          <w:rFonts w:ascii="Arial" w:hAnsi="Arial" w:cs="Arial"/>
          <w:lang w:val="lt-LT"/>
        </w:rPr>
      </w:pPr>
      <w:r w:rsidRPr="00A3618E">
        <w:rPr>
          <w:rFonts w:ascii="Arial" w:hAnsi="Arial" w:cs="Arial"/>
          <w:szCs w:val="22"/>
          <w:lang w:val="lt-LT"/>
        </w:rPr>
        <w:t>keturi</w:t>
      </w:r>
      <w:r w:rsidRPr="00A3618E">
        <w:rPr>
          <w:rFonts w:ascii="Arial" w:hAnsi="Arial" w:cs="Arial"/>
          <w:lang w:val="lt-LT"/>
        </w:rPr>
        <w:t xml:space="preserve"> komerciniai (110 </w:t>
      </w:r>
      <w:proofErr w:type="spellStart"/>
      <w:r w:rsidRPr="00A3618E">
        <w:rPr>
          <w:rFonts w:ascii="Arial" w:hAnsi="Arial" w:cs="Arial"/>
          <w:lang w:val="lt-LT"/>
        </w:rPr>
        <w:t>kV</w:t>
      </w:r>
      <w:proofErr w:type="spellEnd"/>
      <w:r w:rsidRPr="00A3618E">
        <w:rPr>
          <w:rFonts w:ascii="Arial" w:hAnsi="Arial" w:cs="Arial"/>
          <w:lang w:val="lt-LT"/>
        </w:rPr>
        <w:t xml:space="preserve"> galios transformatorių </w:t>
      </w:r>
      <w:proofErr w:type="spellStart"/>
      <w:r w:rsidRPr="00A3618E">
        <w:rPr>
          <w:rFonts w:ascii="Arial" w:hAnsi="Arial" w:cs="Arial"/>
          <w:lang w:val="lt-LT"/>
        </w:rPr>
        <w:t>prijunginių</w:t>
      </w:r>
      <w:proofErr w:type="spellEnd"/>
      <w:r w:rsidRPr="00A3618E">
        <w:rPr>
          <w:rFonts w:ascii="Arial" w:hAnsi="Arial" w:cs="Arial"/>
          <w:lang w:val="lt-LT"/>
        </w:rPr>
        <w:t>) - du komerciniai pagrindiniai ir du komerciniai dubliuojantys elektros skaitikliai. Elektros skaitikliai elektroniniai, turintys po dvi nepriklausomas srovės kilpas (CL1 ir CL2), išoriniai matmenys 325x190x80mm</w:t>
      </w:r>
      <w:r w:rsidRPr="00A3618E">
        <w:rPr>
          <w:rFonts w:ascii="Arial" w:hAnsi="Arial" w:cs="Arial"/>
          <w:bCs/>
          <w:szCs w:val="22"/>
          <w:lang w:val="lt-LT"/>
        </w:rPr>
        <w:t>;</w:t>
      </w:r>
    </w:p>
    <w:p w:rsidRPr="00A3618E" w:rsidR="0068148D" w:rsidP="00DE147B" w:rsidRDefault="0068148D" w14:paraId="4379C3FA"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elektros skaitiklių prijungimui keturi bandymo </w:t>
      </w:r>
      <w:proofErr w:type="spellStart"/>
      <w:r w:rsidRPr="00A3618E">
        <w:rPr>
          <w:rFonts w:ascii="Arial" w:hAnsi="Arial" w:cs="Arial"/>
          <w:szCs w:val="22"/>
          <w:lang w:val="lt-LT"/>
        </w:rPr>
        <w:t>gnybtynai</w:t>
      </w:r>
      <w:proofErr w:type="spellEnd"/>
      <w:r w:rsidRPr="00A3618E">
        <w:rPr>
          <w:rFonts w:ascii="Arial" w:hAnsi="Arial" w:cs="Arial"/>
          <w:szCs w:val="22"/>
          <w:lang w:val="lt-LT"/>
        </w:rPr>
        <w:t xml:space="preserve"> (išoriniai matmenys 230x140x50 mm);</w:t>
      </w:r>
    </w:p>
    <w:p w:rsidRPr="00A3618E" w:rsidR="0068148D" w:rsidP="00DE147B" w:rsidRDefault="0068148D" w14:paraId="31601C6C"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elektros skaitikliai ir bandymo </w:t>
      </w:r>
      <w:proofErr w:type="spellStart"/>
      <w:r w:rsidRPr="00A3618E">
        <w:rPr>
          <w:rFonts w:ascii="Arial" w:hAnsi="Arial" w:cs="Arial"/>
          <w:szCs w:val="22"/>
          <w:lang w:val="lt-LT"/>
        </w:rPr>
        <w:t>gnybtynai</w:t>
      </w:r>
      <w:proofErr w:type="spellEnd"/>
      <w:r w:rsidRPr="00A3618E">
        <w:rPr>
          <w:rFonts w:ascii="Arial" w:hAnsi="Arial" w:cs="Arial"/>
          <w:szCs w:val="22"/>
          <w:lang w:val="lt-LT"/>
        </w:rPr>
        <w:t xml:space="preserve"> turi būti įrengti ant varstomos montažinės plokštės, kuri KAS viduje turi būti tvirtinama ant vyrių ir turi būti paruošta plombavimui uždarytoje padėtyje;</w:t>
      </w:r>
    </w:p>
    <w:p w:rsidRPr="00A3618E" w:rsidR="0068148D" w:rsidP="00DE147B" w:rsidRDefault="0068148D" w14:paraId="4F2F2377"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komercinių pagrindinių elektros skaitiklių įtampos grandinių rezervavimui įtampos grandinių ARĮ įranga su automatizuotu normalios skaitiklių prijungimo schemos atstatymu po įtampos nuosavame įtampos transformatoriuje atsiradimo. ARĮ schemoje turi būti įrengti raktai rankiniam ARĮ atjungimui. ARĮ įtaisai ir jų valdymo rankenos turi būti suprojektuoti įrengti po plombuojamu dangčiu;</w:t>
      </w:r>
    </w:p>
    <w:p w:rsidRPr="00A3618E" w:rsidR="0068148D" w:rsidP="00DE147B" w:rsidRDefault="0068148D" w14:paraId="5E7069F7"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komercinių pagrindinių ir dubliuojančių elektros skaitiklių rezerviniam maitinimui 12VDC maitinimo blokas (-ai);</w:t>
      </w:r>
    </w:p>
    <w:p w:rsidRPr="00A3618E" w:rsidR="0068148D" w:rsidP="00DE147B" w:rsidRDefault="0068148D" w14:paraId="199E0B7D"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du 230VAC kištukiniai lizdai ir vietinis LED apšvietimas;</w:t>
      </w:r>
    </w:p>
    <w:p w:rsidRPr="00A3618E" w:rsidR="0068148D" w:rsidP="00DE147B" w:rsidRDefault="0068148D" w14:paraId="5F2B7D52" w14:textId="77777777">
      <w:pPr>
        <w:pStyle w:val="NoSpacing"/>
        <w:numPr>
          <w:ilvl w:val="2"/>
          <w:numId w:val="2"/>
        </w:numPr>
        <w:tabs>
          <w:tab w:val="left" w:pos="1418"/>
        </w:tabs>
        <w:spacing w:line="240" w:lineRule="auto"/>
        <w:rPr>
          <w:rFonts w:ascii="Arial" w:hAnsi="Arial" w:cs="Arial"/>
          <w:bCs/>
          <w:szCs w:val="22"/>
          <w:lang w:val="lt-LT"/>
        </w:rPr>
      </w:pPr>
      <w:proofErr w:type="spellStart"/>
      <w:r w:rsidRPr="00A3618E">
        <w:rPr>
          <w:rFonts w:ascii="Arial" w:hAnsi="Arial" w:cs="Arial"/>
          <w:szCs w:val="22"/>
          <w:lang w:val="lt-LT"/>
        </w:rPr>
        <w:t>antikondensacinis</w:t>
      </w:r>
      <w:proofErr w:type="spellEnd"/>
      <w:r w:rsidRPr="00A3618E">
        <w:rPr>
          <w:rFonts w:ascii="Arial" w:hAnsi="Arial" w:cs="Arial"/>
          <w:szCs w:val="22"/>
          <w:lang w:val="lt-LT"/>
        </w:rPr>
        <w:t xml:space="preserve"> šildymas;</w:t>
      </w:r>
    </w:p>
    <w:p w:rsidRPr="00A3618E" w:rsidR="0068148D" w:rsidP="00DE147B" w:rsidRDefault="0068148D" w14:paraId="2273947F"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lastRenderedPageBreak/>
        <w:t>kita šiame TU skyriuje bei standartiniuose techniniuose reikalavimuose nenurodyta pilnai KAS komplektacijai reikalinga įranga turės būti parinkta KAS sąrankos detaliųjų išpildomųjų brėžinių</w:t>
      </w:r>
      <w:r w:rsidRPr="00A3618E" w:rsidDel="00127086">
        <w:rPr>
          <w:rFonts w:ascii="Arial" w:hAnsi="Arial" w:cs="Arial"/>
          <w:szCs w:val="22"/>
          <w:lang w:val="lt-LT"/>
        </w:rPr>
        <w:t xml:space="preserve"> </w:t>
      </w:r>
      <w:r w:rsidRPr="00A3618E">
        <w:rPr>
          <w:rFonts w:ascii="Arial" w:hAnsi="Arial" w:cs="Arial"/>
          <w:szCs w:val="22"/>
          <w:lang w:val="lt-LT"/>
        </w:rPr>
        <w:t>derinimo metu.</w:t>
      </w:r>
    </w:p>
    <w:p w:rsidRPr="00A3618E" w:rsidR="0068148D" w:rsidP="00DE147B" w:rsidRDefault="0068148D" w14:paraId="4714A095"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bCs/>
          <w:color w:val="000000" w:themeColor="text1"/>
          <w:szCs w:val="22"/>
          <w:lang w:val="lt-LT"/>
        </w:rPr>
        <w:t xml:space="preserve">Projekto sprendiniuose </w:t>
      </w:r>
      <w:r w:rsidRPr="00A3618E">
        <w:rPr>
          <w:rFonts w:ascii="Arial" w:hAnsi="Arial" w:cs="Arial"/>
          <w:bCs/>
          <w:szCs w:val="22"/>
          <w:lang w:val="lt-LT"/>
        </w:rPr>
        <w:t xml:space="preserve">turės būti pateikta </w:t>
      </w:r>
      <w:r w:rsidRPr="00A3618E">
        <w:rPr>
          <w:rFonts w:ascii="Arial" w:hAnsi="Arial" w:cs="Arial"/>
          <w:szCs w:val="22"/>
          <w:lang w:val="lt-LT"/>
        </w:rPr>
        <w:t>TAS spintos techninė specifikacija ir spintoje numatomos įrengti įrangos</w:t>
      </w:r>
      <w:r w:rsidRPr="00A3618E">
        <w:rPr>
          <w:rFonts w:ascii="Arial" w:hAnsi="Arial" w:cs="Arial"/>
          <w:bCs/>
          <w:szCs w:val="22"/>
          <w:lang w:val="lt-LT"/>
        </w:rPr>
        <w:t xml:space="preserve"> komponavimo vizualizacija. TAS spintoje turi būti suprojektuoti įrengti:</w:t>
      </w:r>
    </w:p>
    <w:p w:rsidRPr="00A3618E" w:rsidR="0068148D" w:rsidP="00DE147B" w:rsidRDefault="0068148D" w14:paraId="7D6142CD"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saulės elektrinės bei </w:t>
      </w:r>
      <w:bookmarkStart w:name="_Hlk184811772" w:id="107"/>
      <w:r w:rsidRPr="00A3618E">
        <w:rPr>
          <w:rFonts w:ascii="Arial" w:hAnsi="Arial" w:cs="Arial"/>
          <w:szCs w:val="22"/>
          <w:lang w:val="lt-LT"/>
        </w:rPr>
        <w:t xml:space="preserve">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bookmarkEnd w:id="107"/>
      <w:r w:rsidRPr="00A3618E">
        <w:rPr>
          <w:rFonts w:ascii="Arial" w:hAnsi="Arial" w:cs="Arial"/>
          <w:szCs w:val="22"/>
          <w:lang w:val="lt-LT"/>
        </w:rPr>
        <w:t>elektromobilių pakrovimui skirto kištukinio lizdo</w:t>
      </w:r>
      <w:r w:rsidRPr="00A3618E">
        <w:rPr>
          <w:rFonts w:ascii="Arial" w:hAnsi="Arial" w:cs="Arial"/>
          <w:lang w:val="lt-LT"/>
        </w:rPr>
        <w:t xml:space="preserve"> </w:t>
      </w:r>
      <w:r w:rsidRPr="00A3618E">
        <w:rPr>
          <w:rFonts w:ascii="Arial" w:hAnsi="Arial" w:cs="Arial"/>
          <w:szCs w:val="22"/>
          <w:lang w:val="lt-LT"/>
        </w:rPr>
        <w:t xml:space="preserve">KSSRS </w:t>
      </w:r>
      <w:r w:rsidRPr="00A3618E">
        <w:rPr>
          <w:rFonts w:ascii="Arial" w:hAnsi="Arial" w:cs="Arial"/>
          <w:lang w:val="lt-LT"/>
        </w:rPr>
        <w:t xml:space="preserve">0,4kV </w:t>
      </w:r>
      <w:proofErr w:type="spellStart"/>
      <w:r w:rsidRPr="00A3618E">
        <w:rPr>
          <w:rFonts w:ascii="Arial" w:hAnsi="Arial" w:cs="Arial"/>
          <w:szCs w:val="22"/>
          <w:lang w:val="lt-LT"/>
        </w:rPr>
        <w:t>prijunginių</w:t>
      </w:r>
      <w:proofErr w:type="spellEnd"/>
      <w:r w:rsidRPr="00A3618E">
        <w:rPr>
          <w:rFonts w:ascii="Arial" w:hAnsi="Arial" w:cs="Arial"/>
          <w:szCs w:val="22"/>
          <w:lang w:val="lt-LT"/>
        </w:rPr>
        <w:t xml:space="preserve"> kontroliniai (techniniai) elektros skaitikliai. Elektros skaitikliai elektroniniai, turintys dvi nepriklausomas srovės kilpas (CL1 ir CL2), išoriniai matmenys </w:t>
      </w:r>
      <w:r w:rsidRPr="00A3618E">
        <w:rPr>
          <w:rFonts w:ascii="Arial" w:hAnsi="Arial" w:cs="Arial"/>
          <w:lang w:val="lt-LT"/>
        </w:rPr>
        <w:t>325x190x80mm</w:t>
      </w:r>
      <w:r w:rsidRPr="00A3618E">
        <w:rPr>
          <w:rFonts w:ascii="Arial" w:hAnsi="Arial" w:cs="Arial"/>
          <w:szCs w:val="22"/>
          <w:lang w:val="lt-LT"/>
        </w:rPr>
        <w:t xml:space="preserve">. TAS spintoje turės būti paliktos/numatytos rezervinės vietos įrengti dar </w:t>
      </w:r>
      <w:bookmarkStart w:name="_Hlk184811874" w:id="108"/>
      <w:r w:rsidRPr="00A3618E">
        <w:rPr>
          <w:rFonts w:ascii="Arial" w:hAnsi="Arial" w:cs="Arial"/>
          <w:szCs w:val="22"/>
          <w:lang w:val="lt-LT"/>
        </w:rPr>
        <w:t>kelis</w:t>
      </w:r>
      <w:bookmarkEnd w:id="108"/>
      <w:r w:rsidRPr="00A3618E">
        <w:rPr>
          <w:rFonts w:ascii="Arial" w:hAnsi="Arial" w:cs="Arial"/>
          <w:szCs w:val="22"/>
          <w:lang w:val="lt-LT"/>
        </w:rPr>
        <w:t xml:space="preserve"> analogiškus elektros skaitiklius;</w:t>
      </w:r>
    </w:p>
    <w:p w:rsidRPr="00A3618E" w:rsidR="0068148D" w:rsidP="00DE147B" w:rsidRDefault="0068148D" w14:paraId="174CA80A"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elektros skaitiklių prijungimui bandymo </w:t>
      </w:r>
      <w:proofErr w:type="spellStart"/>
      <w:r w:rsidRPr="00A3618E">
        <w:rPr>
          <w:rFonts w:ascii="Arial" w:hAnsi="Arial" w:cs="Arial"/>
          <w:szCs w:val="22"/>
          <w:lang w:val="lt-LT"/>
        </w:rPr>
        <w:t>gnybtynai</w:t>
      </w:r>
      <w:proofErr w:type="spellEnd"/>
      <w:r w:rsidRPr="00A3618E">
        <w:rPr>
          <w:rFonts w:ascii="Arial" w:hAnsi="Arial" w:cs="Arial"/>
          <w:szCs w:val="22"/>
          <w:lang w:val="lt-LT"/>
        </w:rPr>
        <w:t xml:space="preserve"> (išoriniai matmenys 230x140x50 mm). TAS spintoje turės būti numatytos rezervinės vietos įrengti dar kelis analogiškus bandymo </w:t>
      </w:r>
      <w:proofErr w:type="spellStart"/>
      <w:r w:rsidRPr="00A3618E">
        <w:rPr>
          <w:rFonts w:ascii="Arial" w:hAnsi="Arial" w:cs="Arial"/>
          <w:szCs w:val="22"/>
          <w:lang w:val="lt-LT"/>
        </w:rPr>
        <w:t>gnybtynus</w:t>
      </w:r>
      <w:proofErr w:type="spellEnd"/>
      <w:r w:rsidRPr="00A3618E">
        <w:rPr>
          <w:rFonts w:ascii="Arial" w:hAnsi="Arial" w:cs="Arial"/>
          <w:szCs w:val="22"/>
          <w:lang w:val="lt-LT"/>
        </w:rPr>
        <w:t>;</w:t>
      </w:r>
    </w:p>
    <w:p w:rsidRPr="00A3618E" w:rsidR="0068148D" w:rsidP="00DE147B" w:rsidRDefault="0068148D" w14:paraId="72D73AF5"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elektros skaitikliai ir bandymo </w:t>
      </w:r>
      <w:proofErr w:type="spellStart"/>
      <w:r w:rsidRPr="00A3618E">
        <w:rPr>
          <w:rFonts w:ascii="Arial" w:hAnsi="Arial" w:cs="Arial"/>
          <w:szCs w:val="22"/>
          <w:lang w:val="lt-LT"/>
        </w:rPr>
        <w:t>gnybtynai</w:t>
      </w:r>
      <w:proofErr w:type="spellEnd"/>
      <w:r w:rsidRPr="00A3618E">
        <w:rPr>
          <w:rFonts w:ascii="Arial" w:hAnsi="Arial" w:cs="Arial"/>
          <w:szCs w:val="22"/>
          <w:lang w:val="lt-LT"/>
        </w:rPr>
        <w:t xml:space="preserve"> turi būti įrengti ant varstomos montažinės plokštės, kuri TAS viduje turi būti tvirtinama ant vyrių ir turi būti paruošta plombavimui uždarytoje padėtyje;</w:t>
      </w:r>
    </w:p>
    <w:p w:rsidRPr="00A3618E" w:rsidR="0068148D" w:rsidP="00DE147B" w:rsidRDefault="0068148D" w14:paraId="45FDB31A"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numatytas įrengti elektrotechninėje dėžėje sukomplektuotas automatizuotos elektros apskaitos sistemos (AEEAS, EMCOS) duomenų surinkimo ir perdavimo valdiklis (KDV, skydo išoriniai matmenys 510x315x190 mm);</w:t>
      </w:r>
    </w:p>
    <w:p w:rsidRPr="00A3618E" w:rsidR="0068148D" w:rsidP="00DE147B" w:rsidRDefault="0068148D" w14:paraId="30CCCE14"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numatytas įrengti elektrotechninėje dėžėje sukomplektuotas elektros skaitiklių momentinių duomenų surinkimo ir perdavimo valdiklis (MDV, dėžės išoriniai matmenys 510x315x190 mm);</w:t>
      </w:r>
    </w:p>
    <w:p w:rsidRPr="00A3618E" w:rsidR="0068148D" w:rsidP="00DE147B" w:rsidRDefault="0068148D" w14:paraId="3C0AA2BE"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kontrolinių (techninių) elektros skaitiklių rezerviniam maitinimui 12VDC maitinimo blokas (-ai</w:t>
      </w:r>
      <w:r w:rsidRPr="00A3618E" w:rsidDel="009955E2">
        <w:rPr>
          <w:rFonts w:ascii="Arial" w:hAnsi="Arial" w:cs="Arial"/>
          <w:szCs w:val="22"/>
          <w:lang w:val="lt-LT"/>
        </w:rPr>
        <w:t>)</w:t>
      </w:r>
      <w:r w:rsidRPr="00A3618E">
        <w:rPr>
          <w:rFonts w:ascii="Arial" w:hAnsi="Arial" w:cs="Arial"/>
          <w:szCs w:val="22"/>
          <w:lang w:val="lt-LT"/>
        </w:rPr>
        <w:t>;</w:t>
      </w:r>
    </w:p>
    <w:p w:rsidRPr="00A3618E" w:rsidR="0068148D" w:rsidP="00DE147B" w:rsidRDefault="0068148D" w14:paraId="7F1225D1"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du 230 VAC kištukiniai lizdai ir vietinis LED apšvietimas;</w:t>
      </w:r>
    </w:p>
    <w:p w:rsidRPr="00A3618E" w:rsidR="0068148D" w:rsidP="00DE147B" w:rsidRDefault="0068148D" w14:paraId="7641B81C" w14:textId="77777777">
      <w:pPr>
        <w:pStyle w:val="NoSpacing"/>
        <w:numPr>
          <w:ilvl w:val="2"/>
          <w:numId w:val="2"/>
        </w:numPr>
        <w:tabs>
          <w:tab w:val="left" w:pos="1418"/>
        </w:tabs>
        <w:spacing w:line="240" w:lineRule="auto"/>
        <w:rPr>
          <w:rFonts w:ascii="Arial" w:hAnsi="Arial" w:cs="Arial"/>
          <w:szCs w:val="22"/>
          <w:lang w:val="lt-LT"/>
        </w:rPr>
      </w:pPr>
      <w:r w:rsidRPr="00A3618E">
        <w:rPr>
          <w:rFonts w:ascii="Arial" w:hAnsi="Arial" w:cs="Arial"/>
          <w:szCs w:val="22"/>
          <w:lang w:val="lt-LT"/>
        </w:rPr>
        <w:t>kita šiame TU skyriuje bei standartiniuose techniniuose reikalavimuose nenurodyta pilnai TAS komplektacijai reikalinga įranga turės būti parinkta TAS sąrankos detaliųjų išpildomųjų brėžinių</w:t>
      </w:r>
      <w:r w:rsidRPr="00A3618E" w:rsidDel="00127086">
        <w:rPr>
          <w:rFonts w:ascii="Arial" w:hAnsi="Arial" w:cs="Arial"/>
          <w:szCs w:val="22"/>
          <w:lang w:val="lt-LT"/>
        </w:rPr>
        <w:t xml:space="preserve"> </w:t>
      </w:r>
      <w:r w:rsidRPr="00A3618E">
        <w:rPr>
          <w:rFonts w:ascii="Arial" w:hAnsi="Arial" w:cs="Arial"/>
          <w:szCs w:val="22"/>
          <w:lang w:val="lt-LT"/>
        </w:rPr>
        <w:t>derinimo metu.</w:t>
      </w:r>
    </w:p>
    <w:p w:rsidRPr="00A3618E" w:rsidR="0068148D" w:rsidP="00DE147B" w:rsidRDefault="0068148D" w14:paraId="52410DAC"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Projektuojamuose KSSRS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prijunginiuose</w:t>
      </w:r>
      <w:proofErr w:type="spellEnd"/>
      <w:r w:rsidRPr="00A3618E">
        <w:rPr>
          <w:rFonts w:ascii="Arial" w:hAnsi="Arial" w:cs="Arial"/>
          <w:szCs w:val="22"/>
          <w:lang w:val="lt-LT"/>
        </w:rPr>
        <w:t xml:space="preserve">,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saulės elektrinės bei </w:t>
      </w:r>
      <w:bookmarkStart w:name="_Hlk184812492" w:id="109"/>
      <w:r w:rsidRPr="00A3618E">
        <w:rPr>
          <w:rFonts w:ascii="Arial" w:hAnsi="Arial" w:cs="Arial"/>
          <w:szCs w:val="22"/>
          <w:lang w:val="lt-LT"/>
        </w:rPr>
        <w:t xml:space="preserve">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bookmarkEnd w:id="109"/>
      <w:r w:rsidRPr="00A3618E">
        <w:rPr>
          <w:rFonts w:ascii="Arial" w:hAnsi="Arial" w:cs="Arial"/>
          <w:szCs w:val="22"/>
          <w:lang w:val="lt-LT"/>
        </w:rPr>
        <w:t xml:space="preserve">elektromobilių pakrovimui skirto kištukinio lizdo apskaitoms elektros skaitikliai turės būti jungiami per KSSRS įrengtus 0,72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XX/5 A srovės transformatorius, kurie projekte turės būti paskaičiuoti atsižvelgiant į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saulės elektrinės įrengtąją galią bei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elektromobilių pakrovimui skirto kištukinio lizdo KSSRS </w:t>
      </w:r>
      <w:proofErr w:type="spellStart"/>
      <w:r w:rsidRPr="00A3618E">
        <w:rPr>
          <w:rFonts w:ascii="Arial" w:hAnsi="Arial" w:cs="Arial"/>
          <w:szCs w:val="22"/>
          <w:lang w:val="lt-LT"/>
        </w:rPr>
        <w:t>prijunginyje</w:t>
      </w:r>
      <w:proofErr w:type="spellEnd"/>
      <w:r w:rsidRPr="00A3618E">
        <w:rPr>
          <w:rFonts w:ascii="Arial" w:hAnsi="Arial" w:cs="Arial"/>
          <w:szCs w:val="22"/>
          <w:lang w:val="lt-LT"/>
        </w:rPr>
        <w:t xml:space="preserve"> parinktą ribojantį aparatą. Šiam tikslui parenkami 0,72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srovės transformatoriai turi atitikti EĮĮBT ir LST EN 61869 arba lygiaverčių standartų reikalavimus, turėti antrinių grandinių plombavimo galimybę ir turės būti įrašyti į Lietuvos matavimo priemonių registrą, metrologiškai patikrinti bei su Lietuvoje pripažintais gamintojo, Lietuvos arba kitos Europos Sąjungos šalies akredituotos laboratorijos, išduotais patikros sertifikatais ar pastaruosius pakeičiančiais žymenimis, patvirtinančiais jų matavimo tikslumą.</w:t>
      </w:r>
    </w:p>
    <w:p w:rsidRPr="00A3618E" w:rsidR="0068148D" w:rsidP="00DE147B" w:rsidRDefault="0068148D" w14:paraId="24B650EF"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prijunginiuose</w:t>
      </w:r>
      <w:proofErr w:type="spellEnd"/>
      <w:r w:rsidRPr="00A3618E">
        <w:rPr>
          <w:rFonts w:ascii="Arial" w:hAnsi="Arial" w:cs="Arial"/>
          <w:szCs w:val="22"/>
          <w:lang w:val="lt-LT"/>
        </w:rPr>
        <w:t xml:space="preserve"> komercinėms elektros apskaitoms įrengiami srovės ir įtampos (induktyvieji) matavimo transformatoriai turės atitikti </w:t>
      </w:r>
      <w:bookmarkStart w:name="_Hlk189051220" w:id="110"/>
      <w:r w:rsidRPr="00A3618E">
        <w:rPr>
          <w:rFonts w:ascii="Arial" w:hAnsi="Arial" w:cs="Arial"/>
          <w:szCs w:val="22"/>
          <w:lang w:val="lt-LT"/>
        </w:rPr>
        <w:t>LST EN 61869 arba lygiaverčių</w:t>
      </w:r>
      <w:bookmarkEnd w:id="110"/>
      <w:r w:rsidRPr="00A3618E">
        <w:rPr>
          <w:rFonts w:ascii="Arial" w:hAnsi="Arial" w:cs="Arial"/>
          <w:szCs w:val="22"/>
          <w:lang w:val="lt-LT"/>
        </w:rPr>
        <w:t xml:space="preserve"> standartų, Elektros įrenginių įrengimo bendrųjų taisyklių (EĮĮBT) reikalavimus, PSO standartinius techninius reikalavimus bei techninius reikalavimus, nurodytus šios užduoties 6 skyriuje.</w:t>
      </w:r>
    </w:p>
    <w:p w:rsidRPr="00A3618E" w:rsidR="0068148D" w:rsidP="00DE147B" w:rsidRDefault="0068148D" w14:paraId="014BA550"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bCs/>
          <w:color w:val="000000" w:themeColor="text1"/>
          <w:szCs w:val="22"/>
          <w:lang w:val="lt-LT"/>
        </w:rPr>
        <w:t>G</w:t>
      </w:r>
      <w:r w:rsidRPr="00A3618E">
        <w:rPr>
          <w:rFonts w:ascii="Arial" w:hAnsi="Arial" w:cs="Arial"/>
          <w:szCs w:val="22"/>
          <w:lang w:val="lt-LT"/>
        </w:rPr>
        <w:t xml:space="preserve">alios transformatorių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prijunginių</w:t>
      </w:r>
      <w:proofErr w:type="spellEnd"/>
      <w:r w:rsidRPr="00A3618E">
        <w:rPr>
          <w:rFonts w:ascii="Arial" w:hAnsi="Arial" w:cs="Arial"/>
          <w:szCs w:val="22"/>
          <w:lang w:val="lt-LT"/>
        </w:rPr>
        <w:t xml:space="preserve"> komerciniai pagrindiniai elektros skaitikliai turės būti prijungti prie atskirų (atskirtų nuo relinės apsaugos, kitų matavimo prietaisų ar automatikos įrenginių) srovės ir įtampos transformatorių matavimo apvijų. Komerciniai dubliuojantys elektros skaitikliai turės būti prijungti prie kitų srovės ir įtampos transformatorių matavimo apvijų. Komerciniai dubliuojantys ir kontroliniai (techniniai) elektros skaitikliai gali būti jungiami kartu, su kitais matavimo prietaisais ar automatikos įrenginiais.</w:t>
      </w:r>
    </w:p>
    <w:p w:rsidRPr="00A3618E" w:rsidR="0068148D" w:rsidP="00DE147B" w:rsidRDefault="0068148D" w14:paraId="4E11A249"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srovės ir įtampos matavimo transformatorių įrengimo vietos, jų parametrai, antrinių apvijų skaičius ir paskirtys bus derinamos projekto rengimo metu. </w:t>
      </w:r>
      <w:r w:rsidRPr="00A3618E">
        <w:rPr>
          <w:rFonts w:ascii="Arial" w:hAnsi="Arial" w:cs="Arial"/>
          <w:bCs/>
          <w:color w:val="000000" w:themeColor="text1"/>
          <w:szCs w:val="22"/>
          <w:lang w:val="lt-LT"/>
        </w:rPr>
        <w:t xml:space="preserve">Projekte, parenkant srovės ir įtampos matavimo transformatorius, jų antrinių apvijų vardinės apkrovos </w:t>
      </w:r>
      <w:r w:rsidRPr="00A3618E">
        <w:rPr>
          <w:rFonts w:ascii="Arial" w:hAnsi="Arial" w:cs="Arial"/>
          <w:szCs w:val="22"/>
          <w:lang w:val="lt-LT"/>
        </w:rPr>
        <w:t xml:space="preserve">turės būti paskaičiuotos atsižvelgiant į prie apvijų jungiamų prietaisų ir įtaisų apkrovas. Srovės transformatoriai elektros energijos apskaitoms ir matavimų reikmėms turės būti paskaičiuoti ir parinkti įvertinant </w:t>
      </w:r>
      <w:proofErr w:type="spellStart"/>
      <w:r w:rsidRPr="00A3618E">
        <w:rPr>
          <w:rFonts w:ascii="Arial" w:hAnsi="Arial" w:cs="Arial"/>
          <w:szCs w:val="22"/>
          <w:lang w:val="lt-LT"/>
        </w:rPr>
        <w:t>prijunginių</w:t>
      </w:r>
      <w:proofErr w:type="spellEnd"/>
      <w:r w:rsidRPr="00A3618E">
        <w:rPr>
          <w:rFonts w:ascii="Arial" w:hAnsi="Arial" w:cs="Arial"/>
          <w:szCs w:val="22"/>
          <w:lang w:val="lt-LT"/>
        </w:rPr>
        <w:t xml:space="preserve"> vardines galias ir būtinybę užtikrinti reikalaujamą elektros energijos matavimo tikslumą visame apkrautumo diapazone. Jei pagal skaičiavimus bus reikalingos srovės transformatorių šerdys su skirtingais transformacijos koeficientais, jų turės būti parinkta ne daugiau dviejų. Srovės </w:t>
      </w:r>
      <w:r w:rsidRPr="00A3618E">
        <w:rPr>
          <w:rFonts w:ascii="Arial" w:hAnsi="Arial" w:cs="Arial"/>
          <w:szCs w:val="22"/>
          <w:lang w:val="lt-LT"/>
        </w:rPr>
        <w:lastRenderedPageBreak/>
        <w:t>transformatoriai turės būti parinkti tokie, kad transformacijos koeficientų perjungimas būtų antrinių grandinių pusėje.</w:t>
      </w:r>
    </w:p>
    <w:p w:rsidRPr="00A3618E" w:rsidR="0068148D" w:rsidP="00DE147B" w:rsidRDefault="0068148D" w14:paraId="158BBB84" w14:textId="77777777">
      <w:pPr>
        <w:pStyle w:val="NoSpacing"/>
        <w:numPr>
          <w:ilvl w:val="1"/>
          <w:numId w:val="2"/>
        </w:numPr>
        <w:tabs>
          <w:tab w:val="left" w:pos="1418"/>
        </w:tabs>
        <w:spacing w:line="240" w:lineRule="auto"/>
        <w:rPr>
          <w:rFonts w:ascii="Arial" w:hAnsi="Arial" w:cs="Arial"/>
          <w:szCs w:val="22"/>
          <w:lang w:val="lt-LT"/>
        </w:rPr>
      </w:pPr>
      <w:bookmarkStart w:name="_Hlk180525689" w:id="111"/>
      <w:r w:rsidRPr="00A3618E">
        <w:rPr>
          <w:rFonts w:ascii="Arial" w:hAnsi="Arial" w:cs="Arial"/>
          <w:szCs w:val="22"/>
          <w:lang w:val="lt-LT"/>
        </w:rPr>
        <w:t>Srovės ir įtampos transformatorių antrinių grandinių įžeminimą bei srovės transformatorių koeficientų perjungimą (projektavimo metu parenkant šerdis su atšakomis) atitinkamai suprojektuoti įrengti ST ir ĮT gnybtų spintose (</w:t>
      </w:r>
      <w:proofErr w:type="spellStart"/>
      <w:r w:rsidRPr="00A3618E">
        <w:rPr>
          <w:rFonts w:ascii="Arial" w:hAnsi="Arial" w:cs="Arial"/>
          <w:szCs w:val="22"/>
          <w:lang w:val="lt-LT"/>
        </w:rPr>
        <w:t>gnybtynuose</w:t>
      </w:r>
      <w:proofErr w:type="spellEnd"/>
      <w:r w:rsidRPr="00A3618E">
        <w:rPr>
          <w:rFonts w:ascii="Arial" w:hAnsi="Arial" w:cs="Arial"/>
          <w:szCs w:val="22"/>
          <w:lang w:val="lt-LT"/>
        </w:rPr>
        <w:t>).</w:t>
      </w:r>
    </w:p>
    <w:p w:rsidRPr="00A3618E" w:rsidR="0068148D" w:rsidP="00DE147B" w:rsidRDefault="0068148D" w14:paraId="2CA57299"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Galios transformatorių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prijunginiuose</w:t>
      </w:r>
      <w:proofErr w:type="spellEnd"/>
      <w:r w:rsidRPr="00A3618E">
        <w:rPr>
          <w:rFonts w:ascii="Arial" w:hAnsi="Arial" w:cs="Arial"/>
          <w:szCs w:val="22"/>
          <w:lang w:val="lt-LT"/>
        </w:rPr>
        <w:t xml:space="preserve"> įrengiamų komercinių pagrindinių elektros skaitiklių įtampos grandinių rezervavimui turės būti suprojektuota įtampos grandinių ARĮ įranga. ARĮ turės būti suprojektuota nuo skirtingų (</w:t>
      </w:r>
      <w:proofErr w:type="spellStart"/>
      <w:r w:rsidRPr="00A3618E">
        <w:rPr>
          <w:rFonts w:ascii="Arial" w:hAnsi="Arial" w:cs="Arial"/>
          <w:szCs w:val="22"/>
          <w:lang w:val="lt-LT"/>
        </w:rPr>
        <w:t>šyninių</w:t>
      </w:r>
      <w:proofErr w:type="spellEnd"/>
      <w:r w:rsidRPr="00A3618E">
        <w:rPr>
          <w:rFonts w:ascii="Arial" w:hAnsi="Arial" w:cs="Arial"/>
          <w:szCs w:val="22"/>
          <w:lang w:val="lt-LT"/>
        </w:rPr>
        <w:t xml:space="preserve"> ar galios transformatorių </w:t>
      </w:r>
      <w:proofErr w:type="spellStart"/>
      <w:r w:rsidRPr="00A3618E">
        <w:rPr>
          <w:rFonts w:ascii="Arial" w:hAnsi="Arial" w:cs="Arial"/>
          <w:szCs w:val="22"/>
          <w:lang w:val="lt-LT"/>
        </w:rPr>
        <w:t>prijunginiuose</w:t>
      </w:r>
      <w:proofErr w:type="spellEnd"/>
      <w:r w:rsidRPr="00A3618E">
        <w:rPr>
          <w:rFonts w:ascii="Arial" w:hAnsi="Arial" w:cs="Arial"/>
          <w:szCs w:val="22"/>
          <w:lang w:val="lt-LT"/>
        </w:rPr>
        <w:t xml:space="preserve"> įrengtų) įtampos transformatorių matavimo apvijų. ARĮ naudojamų relių vardiniai dydžiai turės būti parinkti atsižvelgiant į apvijų įtampas ir prijungtas apkrovas. ARĮ turės veikti sumažėjus įtampai bet kurioje fazėje žemiau 70% </w:t>
      </w:r>
      <w:proofErr w:type="spellStart"/>
      <w:r w:rsidRPr="00A3618E">
        <w:rPr>
          <w:rFonts w:ascii="Arial" w:hAnsi="Arial" w:cs="Arial"/>
          <w:szCs w:val="22"/>
          <w:lang w:val="lt-LT"/>
        </w:rPr>
        <w:t>Uv</w:t>
      </w:r>
      <w:proofErr w:type="spellEnd"/>
      <w:r w:rsidRPr="00A3618E">
        <w:rPr>
          <w:rFonts w:ascii="Arial" w:hAnsi="Arial" w:cs="Arial"/>
          <w:szCs w:val="22"/>
          <w:lang w:val="lt-LT"/>
        </w:rPr>
        <w:t>. ARĮ suveikimo laikas turės būti - 2 sekundės.</w:t>
      </w:r>
    </w:p>
    <w:p w:rsidRPr="00A3618E" w:rsidR="0068148D" w:rsidP="00DE147B" w:rsidRDefault="0068148D" w14:paraId="622A2189"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Projekte turės būti įvertinta, kad</w:t>
      </w:r>
      <w:bookmarkEnd w:id="111"/>
      <w:r w:rsidRPr="00A3618E">
        <w:rPr>
          <w:rFonts w:ascii="Arial" w:hAnsi="Arial" w:cs="Arial"/>
          <w:szCs w:val="22"/>
          <w:lang w:val="lt-LT"/>
        </w:rPr>
        <w:t xml:space="preserve"> visi elektros apskaitoms naudojami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srovės ir įtampos matavimo transformatoriai iki darbų užbaigimo privalės būti įrašyti į Lietuvos matavimo priemonių registrą, metrologiškai patikrinti bei su Lietuvoje pripažintais gamintojo, Lietuvos arba Europos Sąjungos šalies kitos akredituotos laboratorijos išduotais patikros sertifikatais ar pastaruosius pakeičiančiais žymenimis, patvirtinančiais jų matavimo tikslumą.</w:t>
      </w:r>
    </w:p>
    <w:p w:rsidRPr="00A3618E" w:rsidR="0068148D" w:rsidP="00DE147B" w:rsidRDefault="0068148D" w14:paraId="05556954"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bCs/>
          <w:color w:val="000000" w:themeColor="text1"/>
          <w:szCs w:val="22"/>
          <w:lang w:val="lt-LT"/>
        </w:rPr>
        <w:t>Projekte</w:t>
      </w:r>
      <w:r w:rsidRPr="00A3618E" w:rsidDel="009955E2">
        <w:rPr>
          <w:rFonts w:ascii="Arial" w:hAnsi="Arial" w:cs="Arial"/>
          <w:color w:val="000000" w:themeColor="text1"/>
          <w:szCs w:val="22"/>
          <w:lang w:val="lt-LT"/>
        </w:rPr>
        <w:t xml:space="preserve"> </w:t>
      </w:r>
      <w:r w:rsidRPr="00A3618E">
        <w:rPr>
          <w:rFonts w:ascii="Arial" w:hAnsi="Arial" w:cs="Arial"/>
          <w:szCs w:val="22"/>
          <w:lang w:val="lt-LT"/>
        </w:rPr>
        <w:t>turės būti nurodyta bei sąnaudų žiniaraštyje turės būti įvertinta, kad po elektros apskaitos sumontavimo turės būti išmatuotos srovės ir įtampos transformatorių elektros apskaitoms naudojamų apvijų ir šerdžių faktinės apkrovos, bei elektros apskaitai naudojamų įtampos grandinių įtampos kritimai (ΔU,%) ir pateikti apkrovų patikrinimo ir ΔU matavimo protokolai.</w:t>
      </w:r>
    </w:p>
    <w:p w:rsidRPr="00A3618E" w:rsidR="0068148D" w:rsidP="00DE147B" w:rsidRDefault="0068148D" w14:paraId="38B665DA" w14:textId="4203D09D">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Projekto sprendiniuose turės būti įvertinta kad aktyviosios galios (P) ir reaktyviosios galios (Q) srautų ženklų perdavimo iš elektros skaitiklių ir jų atvaizdavimo PSO informacinėse sistemose (AEEAS ir DVS) bei su tuo susijusioms elektros skaitiklių prijungimo kryptims žymėti, turi būti taikomi Perdavimo tinklo transformatorių pastočių ir skirstyklų įrangos nuotolinio valdymo reikalavimų aprašo, pateikto (</w:t>
      </w:r>
      <w:r w:rsidRPr="00A3618E" w:rsidR="009F7283">
        <w:rPr>
          <w:rFonts w:ascii="Arial" w:hAnsi="Arial" w:cs="Arial"/>
          <w:szCs w:val="22"/>
          <w:lang w:val="lt-LT"/>
        </w:rPr>
        <w:t>3.3</w:t>
      </w:r>
      <w:r w:rsidRPr="00A3618E">
        <w:rPr>
          <w:rFonts w:ascii="Arial" w:hAnsi="Arial" w:cs="Arial"/>
          <w:szCs w:val="22"/>
          <w:lang w:val="lt-LT"/>
        </w:rPr>
        <w:t>) priede, reikalavimai.</w:t>
      </w:r>
    </w:p>
    <w:p w:rsidRPr="00A3618E" w:rsidR="0068148D" w:rsidP="00DE147B" w:rsidRDefault="0068148D" w14:paraId="486E27B9" w14:textId="0686BD4E">
      <w:pPr>
        <w:pStyle w:val="NoSpacing"/>
        <w:numPr>
          <w:ilvl w:val="1"/>
          <w:numId w:val="2"/>
        </w:numPr>
        <w:tabs>
          <w:tab w:val="left" w:pos="1418"/>
        </w:tabs>
        <w:spacing w:line="240" w:lineRule="auto"/>
        <w:rPr>
          <w:rFonts w:ascii="Arial" w:hAnsi="Arial" w:cs="Arial"/>
          <w:szCs w:val="22"/>
          <w:lang w:val="lt-LT"/>
        </w:rPr>
      </w:pPr>
      <w:bookmarkStart w:name="_Hlk184813998" w:id="112"/>
      <w:r w:rsidRPr="00A3618E">
        <w:rPr>
          <w:rFonts w:ascii="Arial" w:hAnsi="Arial" w:cs="Arial"/>
          <w:szCs w:val="22"/>
          <w:lang w:val="lt-LT"/>
        </w:rPr>
        <w:t>P</w:t>
      </w:r>
      <w:r w:rsidRPr="00A3618E">
        <w:rPr>
          <w:rFonts w:ascii="Arial" w:hAnsi="Arial" w:cs="Arial"/>
          <w:bCs/>
          <w:color w:val="000000" w:themeColor="text1"/>
          <w:szCs w:val="22"/>
          <w:lang w:val="lt-LT"/>
        </w:rPr>
        <w:t>rojekto</w:t>
      </w:r>
      <w:bookmarkEnd w:id="112"/>
      <w:r w:rsidRPr="00A3618E" w:rsidDel="0091103F">
        <w:rPr>
          <w:rFonts w:ascii="Arial" w:hAnsi="Arial" w:cs="Arial"/>
          <w:color w:val="000000" w:themeColor="text1"/>
          <w:szCs w:val="22"/>
          <w:lang w:val="lt-LT"/>
        </w:rPr>
        <w:t xml:space="preserve"> </w:t>
      </w:r>
      <w:r w:rsidRPr="00A3618E">
        <w:rPr>
          <w:rFonts w:ascii="Arial" w:hAnsi="Arial" w:cs="Arial"/>
          <w:szCs w:val="22"/>
          <w:lang w:val="lt-LT"/>
        </w:rPr>
        <w:t xml:space="preserve">sprendiniuose turės būti įvertinta, kad projekto vykdymui būtinus elektros skaitiklius, bandymo </w:t>
      </w:r>
      <w:proofErr w:type="spellStart"/>
      <w:r w:rsidRPr="00A3618E">
        <w:rPr>
          <w:rFonts w:ascii="Arial" w:hAnsi="Arial" w:cs="Arial"/>
          <w:szCs w:val="22"/>
          <w:lang w:val="lt-LT"/>
        </w:rPr>
        <w:t>gnybtynus</w:t>
      </w:r>
      <w:proofErr w:type="spellEnd"/>
      <w:r w:rsidRPr="00A3618E">
        <w:rPr>
          <w:rFonts w:ascii="Arial" w:hAnsi="Arial" w:cs="Arial"/>
          <w:szCs w:val="22"/>
          <w:lang w:val="lt-LT"/>
        </w:rPr>
        <w:t>, elektros skaitiklių duomenų perdavimui į PSO informacines sistemas (AEEAS ir DVS) skirtus sukonfigūruotą automatizuotos elektros apskaitos sistemos duomenų surinkimo ir perdavimo valdiklį (KDV) ir sukonfigūruotą momentinių duomenų surinkimo ir perdavimo valdiklį (MDV) įrengimui pateiks PSO. Projekto vykdymo metu prietaisų perdavimas bus įforminamas pasirašant “Montuotinų įrenginių ir medžiagų perdavimo-priėmimo aktą”. Elektrotechninėse dėžėse sukomplektuotų Automatizuotos elektros apskaitos sistemos duomenų surinkimo ir perdavimo valdiklio KDV bei momentinio duomenų valdiklio MDV techniniai reikalavimai nurodyti atitinkamai (</w:t>
      </w:r>
      <w:r w:rsidRPr="00A3618E" w:rsidR="003072D2">
        <w:rPr>
          <w:rFonts w:ascii="Arial" w:hAnsi="Arial" w:cs="Arial"/>
          <w:szCs w:val="22"/>
          <w:lang w:val="lt-LT"/>
        </w:rPr>
        <w:t>3.3</w:t>
      </w:r>
      <w:r w:rsidRPr="00A3618E">
        <w:rPr>
          <w:rFonts w:ascii="Arial" w:hAnsi="Arial" w:cs="Arial"/>
          <w:szCs w:val="22"/>
          <w:lang w:val="lt-LT"/>
        </w:rPr>
        <w:t>) priede ir (</w:t>
      </w:r>
      <w:r w:rsidRPr="00A3618E" w:rsidR="003072D2">
        <w:rPr>
          <w:rFonts w:ascii="Arial" w:hAnsi="Arial" w:cs="Arial"/>
          <w:szCs w:val="22"/>
          <w:lang w:val="lt-LT"/>
        </w:rPr>
        <w:t>3.4</w:t>
      </w:r>
      <w:r w:rsidRPr="00A3618E">
        <w:rPr>
          <w:rFonts w:ascii="Arial" w:hAnsi="Arial" w:cs="Arial"/>
          <w:szCs w:val="22"/>
          <w:lang w:val="lt-LT"/>
        </w:rPr>
        <w:t>) priede.</w:t>
      </w:r>
    </w:p>
    <w:p w:rsidRPr="00A3618E" w:rsidR="0068148D" w:rsidP="00DE147B" w:rsidRDefault="0068148D" w14:paraId="44F6C1A5"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KAS ir TAS visų sumontuotų elektros skaitiklių surenkamosios pirmosios srovės kilpos ,,CL1” turės būti suprojektuotos prijungti prie Mažeikių TP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AS VP TAS įrengto automatizuotos elektros apskaitos sistemos duomenų surinkimo ir perdavimo valdiklio (KDV), o srovės kilpos „CL2“ (išskyrus elektros skaitiklių, įrengtų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saulės elektrinės ir </w:t>
      </w:r>
      <w:bookmarkStart w:name="_Hlk184814108" w:id="113"/>
      <w:r w:rsidRPr="00A3618E">
        <w:rPr>
          <w:rFonts w:ascii="Arial" w:hAnsi="Arial" w:cs="Arial"/>
          <w:szCs w:val="22"/>
          <w:lang w:val="lt-LT"/>
        </w:rPr>
        <w:t xml:space="preserve">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bookmarkEnd w:id="113"/>
      <w:r w:rsidRPr="00A3618E">
        <w:rPr>
          <w:rFonts w:ascii="Arial" w:hAnsi="Arial" w:cs="Arial"/>
          <w:szCs w:val="22"/>
          <w:lang w:val="lt-LT"/>
        </w:rPr>
        <w:t xml:space="preserve">elektromobilių pakrovimui skirto kištukinio lizdo KSSRS </w:t>
      </w:r>
      <w:proofErr w:type="spellStart"/>
      <w:r w:rsidRPr="00A3618E">
        <w:rPr>
          <w:rFonts w:ascii="Arial" w:hAnsi="Arial" w:cs="Arial"/>
          <w:szCs w:val="22"/>
          <w:lang w:val="lt-LT"/>
        </w:rPr>
        <w:t>prijunginiuose</w:t>
      </w:r>
      <w:proofErr w:type="spellEnd"/>
      <w:r w:rsidRPr="00A3618E">
        <w:rPr>
          <w:rFonts w:ascii="Arial" w:hAnsi="Arial" w:cs="Arial"/>
          <w:szCs w:val="22"/>
          <w:lang w:val="lt-LT"/>
        </w:rPr>
        <w:t xml:space="preserve">) - prie ten pat įrengto momentinių duomenų valdiklio (MDV). Vienoje „CL2“ srovės kilpoje turi būti suprojektuota nuosekliai prijungti ne daugiau kaip 2 elektros skaitikliai, o „CL1“ srovės kilpoje rekomenduojama suprojektuoti nuosekliai prijungti ne daugiau kaip 4 elektros skaitiklius. Galios transformatorių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w:t>
      </w:r>
      <w:proofErr w:type="spellStart"/>
      <w:r w:rsidRPr="00A3618E" w:rsidDel="00BE0401">
        <w:rPr>
          <w:rFonts w:ascii="Arial" w:hAnsi="Arial" w:cs="Arial"/>
          <w:szCs w:val="22"/>
          <w:lang w:val="lt-LT"/>
        </w:rPr>
        <w:t>prijungini</w:t>
      </w:r>
      <w:r w:rsidRPr="00A3618E">
        <w:rPr>
          <w:rFonts w:ascii="Arial" w:hAnsi="Arial" w:cs="Arial"/>
          <w:szCs w:val="22"/>
          <w:lang w:val="lt-LT"/>
        </w:rPr>
        <w:t>ų</w:t>
      </w:r>
      <w:proofErr w:type="spellEnd"/>
      <w:r w:rsidRPr="00A3618E">
        <w:rPr>
          <w:rFonts w:ascii="Arial" w:hAnsi="Arial" w:cs="Arial"/>
          <w:szCs w:val="22"/>
          <w:lang w:val="lt-LT"/>
        </w:rPr>
        <w:t xml:space="preserve"> komerciniai pagrindiniai ir komerciniai dubliuojantys elektros skaitikliai turi būti jungiami skirtingose KDV bei MDV srovės kilpose. Pagal poreikį, prijungiant elektros skaitiklius srovės kilpose („CL1“ ir „CL2), galimas jų grupavimas (pvz. T101p+T102d ir T101d+T102p). Projektuojant elektros skaitiklių komercinės ir momentinės informacijos perdavimą į PSO informacines sistemas duomenų perdavimo patikimumui turi būti maksimaliai išnaudotos KDV ir MDV srovės kilpos.</w:t>
      </w:r>
    </w:p>
    <w:p w:rsidRPr="00A3618E" w:rsidR="0068148D" w:rsidP="00DE147B" w:rsidRDefault="0068148D" w14:paraId="496F9DD3"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Projektuojant, KDV turės būti sujungtas su pastotės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AS VP arba pagal projektą kitoje vietoje, telekomunikacijų spintoje, projektuojamos ryšio įrangos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prieiga (bendrosios paskirties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komutatoriumi). Jei pagal sprendinius toks sujungimas bus </w:t>
      </w:r>
      <w:bookmarkStart w:name="_Hlk126243253" w:id="114"/>
      <w:r w:rsidRPr="00A3618E">
        <w:rPr>
          <w:rFonts w:ascii="Arial" w:hAnsi="Arial" w:cs="Arial"/>
          <w:szCs w:val="22"/>
          <w:lang w:val="lt-LT"/>
        </w:rPr>
        <w:t xml:space="preserve">suprojektuotas klojant ryšio instaliaciją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AS VP išorėje,</w:t>
      </w:r>
      <w:bookmarkEnd w:id="114"/>
      <w:r w:rsidRPr="00A3618E">
        <w:rPr>
          <w:rFonts w:ascii="Arial" w:hAnsi="Arial" w:cs="Arial"/>
          <w:szCs w:val="22"/>
          <w:lang w:val="lt-LT"/>
        </w:rPr>
        <w:t xml:space="preserve"> tai toks sujungimas turės būti suprojektuotas per </w:t>
      </w:r>
      <w:proofErr w:type="spellStart"/>
      <w:r w:rsidRPr="00A3618E">
        <w:rPr>
          <w:rFonts w:ascii="Arial" w:hAnsi="Arial" w:cs="Arial"/>
          <w:szCs w:val="22"/>
          <w:lang w:val="lt-LT"/>
        </w:rPr>
        <w:t>daugiamodį</w:t>
      </w:r>
      <w:proofErr w:type="spellEnd"/>
      <w:r w:rsidRPr="00A3618E">
        <w:rPr>
          <w:rFonts w:ascii="Arial" w:hAnsi="Arial" w:cs="Arial"/>
          <w:szCs w:val="22"/>
          <w:lang w:val="lt-LT"/>
        </w:rPr>
        <w:t xml:space="preserve"> šviesolaidinį kabelį, panaudojant TAS spintoje įrengtus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terpės keitiklius. KDV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prievadas yra RJ-45. Projekte turės būti įvertinta, kad vykdant KDV prijungimą, ryšys su KDV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ir GPRS) bei duomenų perdavimas iš elektros skaitiklių turės būti suderintas su PSO AEEAS duomenų surinkimo serveriu.</w:t>
      </w:r>
    </w:p>
    <w:p w:rsidRPr="00A3618E" w:rsidR="0068148D" w:rsidP="00DE147B" w:rsidRDefault="0068148D" w14:paraId="5A067B0C"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lastRenderedPageBreak/>
        <w:t xml:space="preserve">Projektuojant, MDV turės būti sujungtas su pastotės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AS VP arba pagal projektą kitoje vietoje, telekomunikacijų spintoje, projektuojamos ryšio įrangos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prieiga (bendrosios paskirties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komutatoriumi) pagal pilnąją monitoringo su MDV schemą, leidžiančią nuotolinį MDV ir jo komponentų darbo būklės stebėjimą, parametrų keitimą ir nuskaitymą per LAN. Jei pagal sprendinius toks sujungimas bus suprojektuotas klojant ryšio instaliaciją 110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AS VP išorėje, tai toks sujungimas turės būti išpildytas per </w:t>
      </w:r>
      <w:proofErr w:type="spellStart"/>
      <w:r w:rsidRPr="00A3618E">
        <w:rPr>
          <w:rFonts w:ascii="Arial" w:hAnsi="Arial" w:cs="Arial"/>
          <w:szCs w:val="22"/>
          <w:lang w:val="lt-LT"/>
        </w:rPr>
        <w:t>daugiamodį</w:t>
      </w:r>
      <w:proofErr w:type="spellEnd"/>
      <w:r w:rsidRPr="00A3618E">
        <w:rPr>
          <w:rFonts w:ascii="Arial" w:hAnsi="Arial" w:cs="Arial"/>
          <w:szCs w:val="22"/>
          <w:lang w:val="lt-LT"/>
        </w:rPr>
        <w:t xml:space="preserve"> šviesolaidinį kabelį, panaudojant TAS spintoje įrengtus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terpės keitiklius. MDV ir komponentų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prievadai yra RJ-45. Projekte turės būti įvertinta, kad vykdant MDV prijungimą, ryšys su MDV, momentinių duomenų perdavimas iš elektros skaitiklių į PSO DVS bei MDV monitoringas turės būti suderintas ir ištestuotas (turės būti pateiktas su PSO suderintas testavimo protokolas).</w:t>
      </w:r>
    </w:p>
    <w:p w:rsidRPr="00A3618E" w:rsidR="0068148D" w:rsidP="00DE147B" w:rsidRDefault="0068148D" w14:paraId="45AB5B91" w14:textId="30D402BE">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Jei pagal poreikį ryšiui su KDV ir MDV valdikliais bus suprojektuota įrengti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terpės keitiklius, jie turės būti parinkti su integruotais maitinimo blokais ir turės atitikti PSO standartinius techninius reikalavimus.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terpės keitiklių standartiniai techniniai reikalavimai pateikti (</w:t>
      </w:r>
      <w:r w:rsidRPr="00A3618E" w:rsidR="003072D2">
        <w:rPr>
          <w:rFonts w:ascii="Arial" w:hAnsi="Arial" w:cs="Arial"/>
          <w:szCs w:val="22"/>
          <w:lang w:val="lt-LT"/>
        </w:rPr>
        <w:t>3.2</w:t>
      </w:r>
      <w:r w:rsidRPr="00A3618E">
        <w:rPr>
          <w:rFonts w:ascii="Arial" w:hAnsi="Arial" w:cs="Arial"/>
          <w:szCs w:val="22"/>
          <w:lang w:val="lt-LT"/>
        </w:rPr>
        <w:t>) priede.</w:t>
      </w:r>
    </w:p>
    <w:p w:rsidRPr="00A3618E" w:rsidR="0068148D" w:rsidP="00DE147B" w:rsidRDefault="0068148D" w14:paraId="59E4AC35" w14:textId="77777777">
      <w:pPr>
        <w:pStyle w:val="NoSpacing"/>
        <w:numPr>
          <w:ilvl w:val="1"/>
          <w:numId w:val="2"/>
        </w:numPr>
        <w:tabs>
          <w:tab w:val="left" w:pos="1418"/>
        </w:tabs>
        <w:spacing w:line="240" w:lineRule="auto"/>
        <w:rPr>
          <w:rFonts w:ascii="Arial" w:hAnsi="Arial" w:cs="Arial"/>
          <w:szCs w:val="22"/>
          <w:lang w:val="lt-LT"/>
        </w:rPr>
      </w:pPr>
      <w:bookmarkStart w:name="_Hlk95305810" w:id="115"/>
      <w:r w:rsidRPr="00A3618E">
        <w:rPr>
          <w:rFonts w:ascii="Arial" w:hAnsi="Arial" w:cs="Arial"/>
          <w:szCs w:val="22"/>
          <w:lang w:val="lt-LT"/>
        </w:rPr>
        <w:t xml:space="preserve">Visa lauko KAS ir matavimo transformatorių </w:t>
      </w:r>
      <w:proofErr w:type="spellStart"/>
      <w:r w:rsidRPr="00A3618E">
        <w:rPr>
          <w:rFonts w:ascii="Arial" w:hAnsi="Arial" w:cs="Arial"/>
          <w:szCs w:val="22"/>
          <w:lang w:val="lt-LT"/>
        </w:rPr>
        <w:t>gnybtynuose</w:t>
      </w:r>
      <w:proofErr w:type="spellEnd"/>
      <w:r w:rsidRPr="00A3618E">
        <w:rPr>
          <w:rFonts w:ascii="Arial" w:hAnsi="Arial" w:cs="Arial"/>
          <w:szCs w:val="22"/>
          <w:lang w:val="lt-LT"/>
        </w:rPr>
        <w:t xml:space="preserve"> projektuojama įranga bei įtaisai turės būti parinkti pritaikyti darbui uždaroje erdvėje (apsaugos apdangalais laipsnio ≥ IP 54 lauko tipo spintose) aplinkos temperatūroje nuo –25 </w:t>
      </w:r>
      <w:r w:rsidRPr="00A3618E">
        <w:rPr>
          <w:rFonts w:ascii="Arial" w:hAnsi="Arial" w:cs="Arial"/>
          <w:szCs w:val="22"/>
          <w:lang w:val="lt-LT"/>
        </w:rPr>
        <w:sym w:font="Symbol" w:char="F0B0"/>
      </w:r>
      <w:r w:rsidRPr="00A3618E">
        <w:rPr>
          <w:rFonts w:ascii="Arial" w:hAnsi="Arial" w:cs="Arial"/>
          <w:szCs w:val="22"/>
          <w:lang w:val="lt-LT"/>
        </w:rPr>
        <w:t xml:space="preserve">C iki +55 </w:t>
      </w:r>
      <w:r w:rsidRPr="00A3618E">
        <w:rPr>
          <w:rFonts w:ascii="Arial" w:hAnsi="Arial" w:cs="Arial"/>
          <w:szCs w:val="22"/>
          <w:lang w:val="lt-LT"/>
        </w:rPr>
        <w:sym w:font="Symbol" w:char="F0B0"/>
      </w:r>
      <w:r w:rsidRPr="00A3618E">
        <w:rPr>
          <w:rFonts w:ascii="Arial" w:hAnsi="Arial" w:cs="Arial"/>
          <w:szCs w:val="22"/>
          <w:lang w:val="lt-LT"/>
        </w:rPr>
        <w:t xml:space="preserve">C, o vidaus TAS projektuojama įranga bei įtaisai turės būti parinkti pritaikyti darbui uždaroje erdvėje (apsaugos apdangalais laipsnio ≥ IP 42 tipo spintose) aplinkos temperatūroje nuo –0 </w:t>
      </w:r>
      <w:r w:rsidRPr="00A3618E">
        <w:rPr>
          <w:rFonts w:ascii="Arial" w:hAnsi="Arial" w:cs="Arial"/>
          <w:szCs w:val="22"/>
          <w:lang w:val="lt-LT"/>
        </w:rPr>
        <w:sym w:font="Symbol" w:char="F0B0"/>
      </w:r>
      <w:r w:rsidRPr="00A3618E">
        <w:rPr>
          <w:rFonts w:ascii="Arial" w:hAnsi="Arial" w:cs="Arial"/>
          <w:szCs w:val="22"/>
          <w:lang w:val="lt-LT"/>
        </w:rPr>
        <w:t xml:space="preserve">C iki +55 </w:t>
      </w:r>
      <w:r w:rsidRPr="00A3618E">
        <w:rPr>
          <w:rFonts w:ascii="Arial" w:hAnsi="Arial" w:cs="Arial"/>
          <w:szCs w:val="22"/>
          <w:lang w:val="lt-LT"/>
        </w:rPr>
        <w:sym w:font="Symbol" w:char="F0B0"/>
      </w:r>
      <w:r w:rsidRPr="00A3618E">
        <w:rPr>
          <w:rFonts w:ascii="Arial" w:hAnsi="Arial" w:cs="Arial"/>
          <w:szCs w:val="22"/>
          <w:lang w:val="lt-LT"/>
        </w:rPr>
        <w:t>C.</w:t>
      </w:r>
    </w:p>
    <w:p w:rsidRPr="00A3618E" w:rsidR="0068148D" w:rsidP="00DE147B" w:rsidRDefault="0068148D" w14:paraId="34AF41A0" w14:textId="4DA29543">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Projektavimo metu, parenkant</w:t>
      </w:r>
      <w:r w:rsidRPr="00A3618E">
        <w:rPr>
          <w:rFonts w:ascii="Arial" w:hAnsi="Arial" w:cs="Arial"/>
          <w:color w:val="000000" w:themeColor="text1"/>
          <w:szCs w:val="22"/>
          <w:lang w:val="lt-LT"/>
        </w:rPr>
        <w:t xml:space="preserve"> srovės ir įtampos transformatorių gnybtų spintas (</w:t>
      </w:r>
      <w:proofErr w:type="spellStart"/>
      <w:r w:rsidRPr="00A3618E">
        <w:rPr>
          <w:rFonts w:ascii="Arial" w:hAnsi="Arial" w:cs="Arial"/>
          <w:color w:val="000000" w:themeColor="text1"/>
          <w:szCs w:val="22"/>
          <w:lang w:val="lt-LT"/>
        </w:rPr>
        <w:t>gnybtynus</w:t>
      </w:r>
      <w:proofErr w:type="spellEnd"/>
      <w:r w:rsidRPr="00A3618E">
        <w:rPr>
          <w:rFonts w:ascii="Arial" w:hAnsi="Arial" w:cs="Arial"/>
          <w:color w:val="000000" w:themeColor="text1"/>
          <w:szCs w:val="22"/>
          <w:lang w:val="lt-LT"/>
        </w:rPr>
        <w:t xml:space="preserve">), </w:t>
      </w:r>
      <w:r w:rsidRPr="00A3618E">
        <w:rPr>
          <w:rFonts w:ascii="Arial" w:hAnsi="Arial" w:cs="Arial"/>
          <w:szCs w:val="22"/>
          <w:lang w:val="lt-LT"/>
        </w:rPr>
        <w:t xml:space="preserve">jų techniniai parametrai ir numatoma įrangos komplektacija turi atitikti sprendinius ir </w:t>
      </w:r>
      <w:r w:rsidRPr="00A3618E">
        <w:rPr>
          <w:rFonts w:ascii="Arial" w:hAnsi="Arial" w:cs="Arial"/>
          <w:color w:val="000000" w:themeColor="text1"/>
          <w:szCs w:val="22"/>
          <w:lang w:val="lt-LT"/>
        </w:rPr>
        <w:t xml:space="preserve">PSO standartinius techninius reikalavimus lauko tarpinių gnybtų spintoms, pateiktus </w:t>
      </w:r>
      <w:r w:rsidRPr="00A3618E" w:rsidR="003072D2">
        <w:rPr>
          <w:rFonts w:ascii="Arial" w:hAnsi="Arial" w:cs="Arial"/>
          <w:color w:val="000000" w:themeColor="text1"/>
          <w:szCs w:val="22"/>
          <w:lang w:val="lt-LT"/>
        </w:rPr>
        <w:t>(</w:t>
      </w:r>
      <w:r w:rsidRPr="00A3618E" w:rsidR="005D587F">
        <w:rPr>
          <w:rFonts w:ascii="Arial" w:hAnsi="Arial" w:cs="Arial"/>
          <w:szCs w:val="22"/>
          <w:lang w:val="lt-LT"/>
        </w:rPr>
        <w:t>7.9</w:t>
      </w:r>
      <w:r w:rsidRPr="00A3618E" w:rsidR="003072D2">
        <w:rPr>
          <w:rFonts w:ascii="Arial" w:hAnsi="Arial" w:cs="Arial"/>
          <w:color w:val="000000" w:themeColor="text1"/>
          <w:szCs w:val="22"/>
          <w:lang w:val="lt-LT"/>
        </w:rPr>
        <w:t>)</w:t>
      </w:r>
      <w:r w:rsidRPr="00A3618E">
        <w:rPr>
          <w:rFonts w:ascii="Arial" w:hAnsi="Arial" w:cs="Arial"/>
          <w:color w:val="000000" w:themeColor="text1"/>
          <w:szCs w:val="22"/>
          <w:lang w:val="lt-LT"/>
        </w:rPr>
        <w:t xml:space="preserve"> priede.</w:t>
      </w:r>
    </w:p>
    <w:p w:rsidRPr="00A3618E" w:rsidR="0068148D" w:rsidP="00DE147B" w:rsidRDefault="0068148D" w14:paraId="42755ED5"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Projektuojant turės būti įvertinta, kad KAS/TAS ir gnybtų spintose (</w:t>
      </w:r>
      <w:proofErr w:type="spellStart"/>
      <w:r w:rsidRPr="00A3618E">
        <w:rPr>
          <w:rFonts w:ascii="Arial" w:hAnsi="Arial" w:cs="Arial"/>
          <w:szCs w:val="22"/>
          <w:lang w:val="lt-LT"/>
        </w:rPr>
        <w:t>gnybtynuose</w:t>
      </w:r>
      <w:proofErr w:type="spellEnd"/>
      <w:r w:rsidRPr="00A3618E">
        <w:rPr>
          <w:rFonts w:ascii="Arial" w:hAnsi="Arial" w:cs="Arial"/>
          <w:szCs w:val="22"/>
          <w:lang w:val="lt-LT"/>
        </w:rPr>
        <w:t xml:space="preserve">) atitinkamai įrengti kištukiniai lizdai, vietinis apšvietimas, </w:t>
      </w:r>
      <w:proofErr w:type="spellStart"/>
      <w:r w:rsidRPr="00A3618E">
        <w:rPr>
          <w:rFonts w:ascii="Arial" w:hAnsi="Arial" w:cs="Arial"/>
          <w:szCs w:val="22"/>
          <w:lang w:val="lt-LT"/>
        </w:rPr>
        <w:t>antikondensacinis</w:t>
      </w:r>
      <w:proofErr w:type="spellEnd"/>
      <w:r w:rsidRPr="00A3618E">
        <w:rPr>
          <w:rFonts w:ascii="Arial" w:hAnsi="Arial" w:cs="Arial"/>
          <w:szCs w:val="22"/>
          <w:lang w:val="lt-LT"/>
        </w:rPr>
        <w:t xml:space="preserve"> šildymas turės turėti maitinimą iš PT kintamos srovės (AC) tinklo, užrezervuotą nuo PT KSSRS skirtingų 0,4 </w:t>
      </w:r>
      <w:proofErr w:type="spellStart"/>
      <w:r w:rsidRPr="00A3618E">
        <w:rPr>
          <w:rFonts w:ascii="Arial" w:hAnsi="Arial" w:cs="Arial"/>
          <w:szCs w:val="22"/>
          <w:lang w:val="lt-LT"/>
        </w:rPr>
        <w:t>kV</w:t>
      </w:r>
      <w:proofErr w:type="spellEnd"/>
      <w:r w:rsidRPr="00A3618E">
        <w:rPr>
          <w:rFonts w:ascii="Arial" w:hAnsi="Arial" w:cs="Arial"/>
          <w:szCs w:val="22"/>
          <w:lang w:val="lt-LT"/>
        </w:rPr>
        <w:t xml:space="preserve"> šynų. Elektros skaitiklių maitinimo rezervavimui skirtų 12VDC rezervinio maitinimo blokų,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terpės keitiklių, duomenų surinkimo ir perdavimo valdiklių (KDV ir MDV) maitinimas turės būti suprojektuotas nuo PT nuolatinės įtampos (DC) tinklo ir užrezervuotas nuo skirtingų XXVDC NSSRS šynų, KAS/TAS įrengiant pramoninio tipo XXVDC/230VAC ar</w:t>
      </w:r>
      <w:r w:rsidRPr="00A3618E">
        <w:rPr>
          <w:rFonts w:ascii="Arial" w:hAnsi="Arial" w:cs="Arial"/>
          <w:szCs w:val="21"/>
          <w:lang w:val="lt-LT"/>
        </w:rPr>
        <w:t xml:space="preserve"> XXVDC/YYVDC </w:t>
      </w:r>
      <w:r w:rsidRPr="00A3618E">
        <w:rPr>
          <w:rFonts w:ascii="Arial" w:hAnsi="Arial" w:cs="Arial"/>
          <w:szCs w:val="22"/>
          <w:lang w:val="lt-LT"/>
        </w:rPr>
        <w:t>įtampos keitiklius.</w:t>
      </w:r>
    </w:p>
    <w:p w:rsidRPr="00A3618E" w:rsidR="0068148D" w:rsidP="00DE147B" w:rsidRDefault="0068148D" w14:paraId="2BC3E4B3" w14:textId="1D654028">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Projektuojant</w:t>
      </w:r>
      <w:r w:rsidRPr="00A3618E">
        <w:rPr>
          <w:rFonts w:ascii="Arial" w:hAnsi="Arial" w:eastAsia="Calibri" w:cs="Arial"/>
          <w:color w:val="000000"/>
          <w:szCs w:val="22"/>
          <w:lang w:val="lt-LT"/>
        </w:rPr>
        <w:t xml:space="preserve"> turės būti įvertinta, kad v</w:t>
      </w:r>
      <w:r w:rsidRPr="00A3618E">
        <w:rPr>
          <w:rFonts w:ascii="Arial" w:hAnsi="Arial" w:cs="Arial"/>
          <w:szCs w:val="22"/>
          <w:lang w:val="lt-LT"/>
        </w:rPr>
        <w:t xml:space="preserve">adovaujantis EĮĮBT reikalavimais visų elektros apskaitos schemos elementų (tarp jų ir elektros apskaitų bei </w:t>
      </w:r>
      <w:proofErr w:type="spellStart"/>
      <w:r w:rsidRPr="00A3618E">
        <w:rPr>
          <w:rFonts w:ascii="Arial" w:hAnsi="Arial" w:cs="Arial"/>
          <w:szCs w:val="22"/>
          <w:lang w:val="lt-LT"/>
        </w:rPr>
        <w:t>gnybtynų</w:t>
      </w:r>
      <w:proofErr w:type="spellEnd"/>
      <w:r w:rsidRPr="00A3618E">
        <w:rPr>
          <w:rFonts w:ascii="Arial" w:hAnsi="Arial" w:cs="Arial"/>
          <w:szCs w:val="22"/>
          <w:lang w:val="lt-LT"/>
        </w:rPr>
        <w:t xml:space="preserve"> spintų vidinio montažo laidininkų, srovės kilpų instaliacijos) prijungimo kontroliniai kabeliai ir laidininkai turės atitikti PSO standartinius techninius reikalavimus ir turės būti parinkti izoliuoti, </w:t>
      </w:r>
      <w:proofErr w:type="spellStart"/>
      <w:r w:rsidRPr="00A3618E">
        <w:rPr>
          <w:rFonts w:ascii="Arial" w:hAnsi="Arial" w:cs="Arial"/>
          <w:szCs w:val="22"/>
          <w:lang w:val="lt-LT"/>
        </w:rPr>
        <w:t>vienvielių</w:t>
      </w:r>
      <w:proofErr w:type="spellEnd"/>
      <w:r w:rsidRPr="00A3618E">
        <w:rPr>
          <w:rFonts w:ascii="Arial" w:hAnsi="Arial" w:cs="Arial"/>
          <w:szCs w:val="22"/>
          <w:lang w:val="lt-LT"/>
        </w:rPr>
        <w:t>, varinių gyslų. Srovės kilpų laidininkų skerspjūvis turės būti parinktas 0,75 ÷ 1,00 mm2. Elektros apskaitos schemos elementų prijungimo kabeliai turės būti parinkti su apsauginiu koncentrinės varinės juostos ekranu. Ekranuotų kabelių apsaugai turės būti paskaičiuotas ir suprojektuotas potencialų išlyginimo tinklas. Reikalavimai kontrolinių kabelių klojimo būdui turės būti pateikti projekto statybinėje dalyje. Standartiniai techniniai reikalavimai kontroliniams kabeliams pateikti (</w:t>
      </w:r>
      <w:r w:rsidRPr="00A3618E" w:rsidR="005D587F">
        <w:rPr>
          <w:rFonts w:ascii="Arial" w:hAnsi="Arial" w:cs="Arial"/>
          <w:szCs w:val="22"/>
          <w:lang w:val="lt-LT"/>
        </w:rPr>
        <w:t>7.4</w:t>
      </w:r>
      <w:r w:rsidRPr="00A3618E">
        <w:rPr>
          <w:rFonts w:ascii="Arial" w:hAnsi="Arial" w:cs="Arial"/>
          <w:szCs w:val="22"/>
          <w:lang w:val="lt-LT"/>
        </w:rPr>
        <w:t>) priede, lauko ir vidaus spintų vidinio montažo laidams - (</w:t>
      </w:r>
      <w:r w:rsidRPr="00A3618E" w:rsidR="005D587F">
        <w:rPr>
          <w:rFonts w:ascii="Arial" w:hAnsi="Arial" w:cs="Arial"/>
          <w:szCs w:val="22"/>
          <w:lang w:val="lt-LT"/>
        </w:rPr>
        <w:t>7.5</w:t>
      </w:r>
      <w:r w:rsidRPr="00A3618E">
        <w:rPr>
          <w:rFonts w:ascii="Arial" w:hAnsi="Arial" w:cs="Arial"/>
          <w:szCs w:val="22"/>
          <w:lang w:val="lt-LT"/>
        </w:rPr>
        <w:t>) priede.</w:t>
      </w:r>
    </w:p>
    <w:p w:rsidRPr="00A3618E" w:rsidR="0068148D" w:rsidP="00DE147B" w:rsidRDefault="0068148D" w14:paraId="15298045" w14:textId="26970F52">
      <w:pPr>
        <w:pStyle w:val="NoSpacing"/>
        <w:numPr>
          <w:ilvl w:val="1"/>
          <w:numId w:val="2"/>
        </w:numPr>
        <w:tabs>
          <w:tab w:val="left" w:pos="1418"/>
        </w:tabs>
        <w:spacing w:line="240" w:lineRule="auto"/>
        <w:rPr>
          <w:rFonts w:ascii="Arial" w:hAnsi="Arial" w:cs="Arial"/>
          <w:szCs w:val="22"/>
          <w:lang w:val="lt-LT"/>
        </w:rPr>
      </w:pPr>
      <w:r w:rsidRPr="00A3618E">
        <w:rPr>
          <w:rFonts w:ascii="Arial" w:hAnsi="Arial" w:eastAsia="Calibri" w:cs="Arial"/>
          <w:color w:val="000000"/>
          <w:szCs w:val="22"/>
          <w:lang w:val="lt-LT"/>
        </w:rPr>
        <w:t xml:space="preserve">Projekte turės būti įvertinta, kad </w:t>
      </w:r>
      <w:r w:rsidRPr="00A3618E">
        <w:rPr>
          <w:rFonts w:ascii="Arial" w:hAnsi="Arial" w:cs="Arial"/>
          <w:lang w:val="lt-LT"/>
        </w:rPr>
        <w:t xml:space="preserve">Rangovas privalės projekto įgyvendinimo apimtyje organizuoti PSO atstovų dalyvavimą elektros apskaitos (EEA) pagrindinių įrenginių sąrankų (žr. </w:t>
      </w:r>
      <w:r w:rsidRPr="00A3618E" w:rsidR="005D587F">
        <w:rPr>
          <w:rFonts w:ascii="Arial" w:hAnsi="Arial" w:cs="Arial"/>
          <w:lang w:val="lt-LT"/>
        </w:rPr>
        <w:t>(</w:t>
      </w:r>
      <w:proofErr w:type="spellStart"/>
      <w:r w:rsidRPr="00A3618E" w:rsidR="007E249E">
        <w:rPr>
          <w:rFonts w:ascii="Arial" w:hAnsi="Arial" w:cs="Arial"/>
          <w:lang w:val="lt-LT"/>
        </w:rPr>
        <w:t>xxxxxxxxx</w:t>
      </w:r>
      <w:proofErr w:type="spellEnd"/>
      <w:r w:rsidRPr="00A3618E" w:rsidR="005D587F">
        <w:rPr>
          <w:rFonts w:ascii="Arial" w:hAnsi="Arial" w:cs="Arial"/>
          <w:lang w:val="lt-LT"/>
        </w:rPr>
        <w:t>)</w:t>
      </w:r>
      <w:r w:rsidRPr="00A3618E">
        <w:rPr>
          <w:rFonts w:ascii="Arial" w:hAnsi="Arial" w:cs="Arial"/>
          <w:lang w:val="lt-LT"/>
        </w:rPr>
        <w:t xml:space="preserve"> priedo, 1-os lentelės „Pagrindinė įranga“ sąrašą, EEA vidaus ir/arba lauko spintos) gamykliniuose bandymuose </w:t>
      </w:r>
      <w:r w:rsidRPr="00A3618E">
        <w:rPr>
          <w:rFonts w:ascii="Arial" w:hAnsi="Arial" w:cs="Arial"/>
          <w:color w:val="000000"/>
          <w:lang w:val="lt-LT"/>
        </w:rPr>
        <w:t xml:space="preserve">(angl. </w:t>
      </w:r>
      <w:proofErr w:type="spellStart"/>
      <w:r w:rsidRPr="00A3618E">
        <w:rPr>
          <w:rFonts w:ascii="Arial" w:hAnsi="Arial" w:cs="Arial"/>
          <w:color w:val="000000"/>
          <w:lang w:val="lt-LT"/>
        </w:rPr>
        <w:t>factory</w:t>
      </w:r>
      <w:proofErr w:type="spellEnd"/>
      <w:r w:rsidRPr="00A3618E">
        <w:rPr>
          <w:rFonts w:ascii="Arial" w:hAnsi="Arial" w:cs="Arial"/>
          <w:color w:val="000000"/>
          <w:lang w:val="lt-LT"/>
        </w:rPr>
        <w:t xml:space="preserve"> </w:t>
      </w:r>
      <w:proofErr w:type="spellStart"/>
      <w:r w:rsidRPr="00A3618E">
        <w:rPr>
          <w:rFonts w:ascii="Arial" w:hAnsi="Arial" w:cs="Arial"/>
          <w:color w:val="000000"/>
          <w:lang w:val="lt-LT"/>
        </w:rPr>
        <w:t>acceptance</w:t>
      </w:r>
      <w:proofErr w:type="spellEnd"/>
      <w:r w:rsidRPr="00A3618E">
        <w:rPr>
          <w:rFonts w:ascii="Arial" w:hAnsi="Arial" w:cs="Arial"/>
          <w:color w:val="000000"/>
          <w:lang w:val="lt-LT"/>
        </w:rPr>
        <w:t xml:space="preserve"> </w:t>
      </w:r>
      <w:proofErr w:type="spellStart"/>
      <w:r w:rsidRPr="00A3618E">
        <w:rPr>
          <w:rFonts w:ascii="Arial" w:hAnsi="Arial" w:cs="Arial"/>
          <w:color w:val="000000"/>
          <w:lang w:val="lt-LT"/>
        </w:rPr>
        <w:t>test</w:t>
      </w:r>
      <w:proofErr w:type="spellEnd"/>
      <w:r w:rsidRPr="00A3618E">
        <w:rPr>
          <w:rFonts w:ascii="Arial" w:hAnsi="Arial" w:cs="Arial"/>
          <w:color w:val="000000"/>
          <w:lang w:val="lt-LT"/>
        </w:rPr>
        <w:t xml:space="preserve"> - FAT)</w:t>
      </w:r>
      <w:r w:rsidRPr="00A3618E">
        <w:rPr>
          <w:rFonts w:ascii="Arial" w:hAnsi="Arial" w:cs="Arial"/>
          <w:lang w:val="lt-LT"/>
        </w:rPr>
        <w:t xml:space="preserve">, įskaitant galimus reikalingus dalyvio mokesčius. Kelionės į FAT vietą ir apgyvendinimo sąnaudas dengs pats PSO. Gamyklinių bandymo (FAT) metu turės būti užpildytas pagrindinių ir kitų EEA įrenginių sąrankų elektros apskaitos spintose užsakovo patikrinimo protokolai su PSO techninės priežiūros specialisto ir Rangovo/spintos sąrankų gamintojo atstovo vizomis, kurie turės būti pridedami prie spintų gamintojo (spintų sąrankų gamintojo) teikiamų gamyklinių dokumentų ir protokolų. Gamyklinių bandymų (FAT) protokolų formos pateikiamos </w:t>
      </w:r>
      <w:r w:rsidRPr="00A3618E">
        <w:rPr>
          <w:rFonts w:ascii="Arial" w:hAnsi="Arial" w:cs="Arial"/>
          <w:color w:val="000000"/>
          <w:lang w:val="lt-LT"/>
        </w:rPr>
        <w:t>(</w:t>
      </w:r>
      <w:r w:rsidRPr="00A3618E" w:rsidR="007E249E">
        <w:rPr>
          <w:rFonts w:ascii="Arial" w:hAnsi="Arial" w:cs="Arial"/>
          <w:color w:val="000000"/>
          <w:lang w:val="lt-LT"/>
        </w:rPr>
        <w:t>3.5</w:t>
      </w:r>
      <w:r w:rsidRPr="00A3618E">
        <w:rPr>
          <w:rFonts w:ascii="Arial" w:hAnsi="Arial" w:cs="Arial"/>
          <w:color w:val="000000"/>
          <w:lang w:val="lt-LT"/>
        </w:rPr>
        <w:t>) ir (</w:t>
      </w:r>
      <w:r w:rsidRPr="00A3618E" w:rsidR="007E249E">
        <w:rPr>
          <w:rFonts w:ascii="Arial" w:hAnsi="Arial" w:cs="Arial"/>
          <w:color w:val="000000"/>
          <w:lang w:val="lt-LT"/>
        </w:rPr>
        <w:t>3.6</w:t>
      </w:r>
      <w:r w:rsidRPr="00A3618E">
        <w:rPr>
          <w:rFonts w:ascii="Arial" w:hAnsi="Arial" w:cs="Arial"/>
          <w:color w:val="000000"/>
          <w:lang w:val="lt-LT"/>
        </w:rPr>
        <w:t>) prieduose.</w:t>
      </w:r>
    </w:p>
    <w:p w:rsidRPr="00A3618E" w:rsidR="0068148D" w:rsidP="00DE147B" w:rsidRDefault="0068148D" w14:paraId="742A975A" w14:textId="77777777">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 xml:space="preserve">Visi </w:t>
      </w:r>
      <w:r w:rsidRPr="00A3618E">
        <w:rPr>
          <w:rFonts w:ascii="Arial" w:hAnsi="Arial" w:eastAsia="Calibri" w:cs="Arial"/>
          <w:color w:val="000000"/>
          <w:szCs w:val="22"/>
          <w:lang w:val="lt-LT"/>
        </w:rPr>
        <w:t>elektros</w:t>
      </w:r>
      <w:r w:rsidRPr="00A3618E">
        <w:rPr>
          <w:rFonts w:ascii="Arial" w:hAnsi="Arial" w:cs="Arial"/>
          <w:szCs w:val="22"/>
          <w:lang w:val="lt-LT"/>
        </w:rPr>
        <w:t xml:space="preserve"> apskaitose plombavimui skirti dangčiai turės būti parinkti vientisi ir pagaminti iš neperforuotos medžiagos.</w:t>
      </w:r>
      <w:bookmarkEnd w:id="115"/>
    </w:p>
    <w:p w:rsidRPr="00A3618E" w:rsidR="0068148D" w:rsidP="00DE147B" w:rsidRDefault="0068148D" w14:paraId="20FD520E" w14:textId="77777777">
      <w:pPr>
        <w:pStyle w:val="NoSpacing"/>
        <w:numPr>
          <w:ilvl w:val="1"/>
          <w:numId w:val="2"/>
        </w:numPr>
        <w:tabs>
          <w:tab w:val="left" w:pos="1418"/>
        </w:tabs>
        <w:spacing w:line="240" w:lineRule="auto"/>
        <w:rPr>
          <w:rFonts w:ascii="Arial" w:hAnsi="Arial" w:cs="Arial"/>
          <w:color w:val="000000" w:themeColor="text1"/>
          <w:szCs w:val="22"/>
          <w:lang w:val="lt-LT"/>
        </w:rPr>
      </w:pPr>
      <w:r w:rsidRPr="00A3618E">
        <w:rPr>
          <w:rFonts w:ascii="Arial" w:hAnsi="Arial" w:cs="Arial"/>
          <w:szCs w:val="22"/>
          <w:lang w:val="lt-LT"/>
        </w:rPr>
        <w:t>P</w:t>
      </w:r>
      <w:r w:rsidRPr="00A3618E">
        <w:rPr>
          <w:rFonts w:ascii="Arial" w:hAnsi="Arial" w:eastAsia="Calibri" w:cs="Arial"/>
          <w:color w:val="000000"/>
          <w:szCs w:val="22"/>
          <w:lang w:val="lt-LT"/>
        </w:rPr>
        <w:t>rojekte</w:t>
      </w:r>
      <w:r w:rsidRPr="00A3618E">
        <w:rPr>
          <w:rFonts w:ascii="Arial" w:hAnsi="Arial" w:cs="Arial"/>
          <w:szCs w:val="22"/>
          <w:lang w:val="lt-LT"/>
        </w:rPr>
        <w:t xml:space="preserve"> turės būti suprojektuota elektros apskaitų įtampos grandinių automatinių jungiklių išjungtos padėties, komercinių pagrindinių elektros skaitiklių įtampos grandinių ARĮ būklės, KAS/TAS įrengtų ACV ir DCV </w:t>
      </w:r>
      <w:r w:rsidRPr="00A3618E">
        <w:rPr>
          <w:rFonts w:ascii="Arial" w:hAnsi="Arial" w:cs="Arial"/>
          <w:bCs/>
          <w:color w:val="000000" w:themeColor="text1"/>
          <w:szCs w:val="22"/>
          <w:lang w:val="lt-LT"/>
        </w:rPr>
        <w:t>maitinimo grandinių automatinių jungiklių</w:t>
      </w:r>
      <w:r w:rsidRPr="00A3618E">
        <w:rPr>
          <w:rFonts w:ascii="Arial" w:hAnsi="Arial" w:cs="Arial"/>
          <w:szCs w:val="22"/>
          <w:lang w:val="lt-LT"/>
        </w:rPr>
        <w:t xml:space="preserve"> išjungtos padėties signalizacija ir signalai apie būklę turės būti perduodami į PSO DVS.</w:t>
      </w:r>
    </w:p>
    <w:p w:rsidRPr="00A3618E" w:rsidR="00750816" w:rsidP="00DE147B" w:rsidRDefault="0068148D" w14:paraId="1BF8CD8A" w14:textId="3141AE64">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lastRenderedPageBreak/>
        <w:t xml:space="preserve">Projekte turės būti įvertinta, kad Rangovas turės numatyti elektros apskaitos esamų PSO įrenginių - elektros </w:t>
      </w:r>
      <w:r w:rsidRPr="00A3618E">
        <w:rPr>
          <w:rFonts w:ascii="Arial" w:hAnsi="Arial" w:cs="Arial"/>
          <w:color w:val="000000" w:themeColor="text1"/>
          <w:szCs w:val="22"/>
          <w:lang w:val="lt-LT"/>
        </w:rPr>
        <w:t>apskaitos</w:t>
      </w:r>
      <w:r w:rsidRPr="00A3618E">
        <w:rPr>
          <w:rFonts w:ascii="Arial" w:hAnsi="Arial" w:cs="Arial"/>
          <w:szCs w:val="22"/>
          <w:lang w:val="lt-LT"/>
        </w:rPr>
        <w:t xml:space="preserve"> spintų, elektros skaitiklių, KDV bei MDV valdiklių, antrinių grandinių kontrolinių kabelių ir kitos įrangos demontavimą ir nenaudotinos įrangos bei medžiagų utilizavimą. Esamos elektros apskaitos įrangos demontavimo projekto vykdymo metu Užsakovui (PSO Infrastruktūros priežiūros centro Vakarų regionui) turės būti perduoti demontuoti KDV ir MDV, visi elektros skaitikliai ir bandymo </w:t>
      </w:r>
      <w:proofErr w:type="spellStart"/>
      <w:r w:rsidRPr="00A3618E">
        <w:rPr>
          <w:rFonts w:ascii="Arial" w:hAnsi="Arial" w:cs="Arial"/>
          <w:szCs w:val="22"/>
          <w:lang w:val="lt-LT"/>
        </w:rPr>
        <w:t>gnybtynai</w:t>
      </w:r>
      <w:proofErr w:type="spellEnd"/>
      <w:r w:rsidRPr="00A3618E">
        <w:rPr>
          <w:rFonts w:ascii="Arial" w:hAnsi="Arial" w:cs="Arial"/>
          <w:szCs w:val="22"/>
          <w:lang w:val="lt-LT"/>
        </w:rPr>
        <w:t xml:space="preserve"> bei kita suderinta, elektros apskaitoje naudojama įranga ir įrenginiai.</w:t>
      </w:r>
    </w:p>
    <w:p w:rsidRPr="00A3618E" w:rsidR="002A06F0" w:rsidP="00DE147B" w:rsidRDefault="00750816" w14:paraId="696FD81F" w14:textId="153922DC">
      <w:pPr>
        <w:pStyle w:val="NoSpacing"/>
        <w:numPr>
          <w:ilvl w:val="1"/>
          <w:numId w:val="2"/>
        </w:numPr>
        <w:tabs>
          <w:tab w:val="left" w:pos="1418"/>
        </w:tabs>
        <w:spacing w:line="240" w:lineRule="auto"/>
        <w:rPr>
          <w:rFonts w:ascii="Arial" w:hAnsi="Arial" w:cs="Arial"/>
          <w:szCs w:val="22"/>
          <w:lang w:val="lt-LT"/>
        </w:rPr>
      </w:pPr>
      <w:r w:rsidRPr="00A3618E">
        <w:rPr>
          <w:rFonts w:ascii="Arial" w:hAnsi="Arial" w:cs="Arial"/>
          <w:szCs w:val="22"/>
          <w:lang w:val="lt-LT"/>
        </w:rPr>
        <w:t>Pagal</w:t>
      </w:r>
      <w:r w:rsidRPr="00A3618E">
        <w:rPr>
          <w:rFonts w:ascii="Arial" w:hAnsi="Arial" w:cs="Arial"/>
          <w:lang w:val="lt-LT"/>
        </w:rPr>
        <w:t xml:space="preserve"> </w:t>
      </w:r>
      <w:r w:rsidRPr="00A3618E">
        <w:rPr>
          <w:rFonts w:ascii="Arial" w:hAnsi="Arial" w:cs="Arial"/>
          <w:szCs w:val="22"/>
          <w:lang w:val="lt-LT"/>
        </w:rPr>
        <w:t>situaciją</w:t>
      </w:r>
      <w:r w:rsidRPr="00A3618E">
        <w:rPr>
          <w:rFonts w:ascii="Arial" w:hAnsi="Arial" w:cs="Arial"/>
          <w:lang w:val="lt-LT"/>
        </w:rPr>
        <w:t xml:space="preserve"> ir atsižvelgiant į sprendinius techniniai reikalavimai minėtoms elektros energijos apskaitoms, elektros apskaitų komercinės ir</w:t>
      </w:r>
      <w:r w:rsidRPr="00A3618E">
        <w:rPr>
          <w:rFonts w:ascii="Arial" w:hAnsi="Arial" w:cs="Arial"/>
          <w:b/>
          <w:lang w:val="lt-LT" w:eastAsia="lt-LT"/>
        </w:rPr>
        <w:t xml:space="preserve"> </w:t>
      </w:r>
      <w:r w:rsidRPr="00A3618E">
        <w:rPr>
          <w:rFonts w:ascii="Arial" w:hAnsi="Arial" w:cs="Arial"/>
          <w:lang w:val="lt-LT" w:eastAsia="lt-LT"/>
        </w:rPr>
        <w:t>momentinės informacijos nuskaitymui ir perdavimui gali būti keičiami. Visi pakeitimai turės būti suderinti su PSO techninio darbo projekto rengimo metu</w:t>
      </w:r>
      <w:r w:rsidRPr="00A3618E">
        <w:rPr>
          <w:rFonts w:ascii="Arial" w:hAnsi="Arial" w:cs="Arial"/>
          <w:lang w:val="lt-LT"/>
        </w:rPr>
        <w:t>.</w:t>
      </w:r>
    </w:p>
    <w:p w:rsidRPr="00A3618E" w:rsidR="00B3186D" w:rsidP="00733E6C" w:rsidRDefault="009647F4" w14:paraId="2D8BA4C8" w14:textId="47871446">
      <w:pPr>
        <w:pStyle w:val="Heading1"/>
        <w:numPr>
          <w:ilvl w:val="0"/>
          <w:numId w:val="2"/>
        </w:numPr>
        <w:tabs>
          <w:tab w:val="left" w:pos="810"/>
        </w:tabs>
        <w:spacing w:before="120" w:after="120"/>
        <w:rPr>
          <w:rFonts w:ascii="Arial" w:hAnsi="Arial" w:cs="Arial"/>
          <w:szCs w:val="22"/>
        </w:rPr>
      </w:pPr>
      <w:bookmarkStart w:name="_Toc193722641" w:id="116"/>
      <w:r w:rsidRPr="00A3618E">
        <w:rPr>
          <w:rFonts w:ascii="Arial" w:hAnsi="Arial" w:cs="Arial"/>
          <w:szCs w:val="22"/>
        </w:rPr>
        <w:t>APSAUGINĖS SIGNALIZACIJOS DALIS</w:t>
      </w:r>
      <w:bookmarkEnd w:id="116"/>
      <w:r w:rsidRPr="00A3618E">
        <w:rPr>
          <w:rFonts w:ascii="Arial" w:hAnsi="Arial" w:cs="Arial"/>
          <w:szCs w:val="22"/>
        </w:rPr>
        <w:t> </w:t>
      </w:r>
    </w:p>
    <w:p w:rsidRPr="00A3618E" w:rsidR="00485A4A" w:rsidP="0000431E" w:rsidRDefault="00485A4A" w14:paraId="5D224EE1"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0C5210D6"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503769A3"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3DCAC87F"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22319753"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4DC36E12"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2AB16C90"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25EA4EC2"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24DD6F9E"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1DDB8E60"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746DCA5D"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21B9E96F"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485A4A" w:rsidP="0000431E" w:rsidRDefault="00485A4A" w14:paraId="671D0637" w14:textId="77777777">
      <w:pPr>
        <w:pStyle w:val="ListParagraph"/>
        <w:numPr>
          <w:ilvl w:val="0"/>
          <w:numId w:val="16"/>
        </w:numPr>
        <w:tabs>
          <w:tab w:val="left" w:pos="1276"/>
        </w:tabs>
        <w:spacing w:line="276" w:lineRule="auto"/>
        <w:jc w:val="both"/>
        <w:rPr>
          <w:rFonts w:ascii="Arial" w:hAnsi="Arial" w:cs="Arial"/>
          <w:vanish/>
          <w:sz w:val="22"/>
          <w:szCs w:val="22"/>
        </w:rPr>
      </w:pPr>
    </w:p>
    <w:p w:rsidRPr="00A3618E" w:rsidR="00A0311B" w:rsidP="0000431E" w:rsidRDefault="00A0311B" w14:paraId="63C30A71" w14:textId="743D1A0B">
      <w:pPr>
        <w:pStyle w:val="NoSpacing"/>
        <w:numPr>
          <w:ilvl w:val="1"/>
          <w:numId w:val="16"/>
        </w:numPr>
        <w:tabs>
          <w:tab w:val="left" w:pos="1276"/>
        </w:tabs>
        <w:ind w:left="999"/>
        <w:rPr>
          <w:rFonts w:ascii="Arial" w:hAnsi="Arial" w:cs="Arial"/>
          <w:szCs w:val="22"/>
          <w:lang w:val="lt-LT"/>
        </w:rPr>
      </w:pPr>
      <w:r w:rsidRPr="00A3618E">
        <w:rPr>
          <w:rFonts w:ascii="Arial" w:hAnsi="Arial" w:cs="Arial"/>
          <w:szCs w:val="22"/>
          <w:lang w:val="lt-LT"/>
        </w:rPr>
        <w:t xml:space="preserve">Projektuojant ir diegiant elektronines apsaugos priemones 2 saugos lygio objektuose būtina vadovautis reikalavimais ir standartais: </w:t>
      </w:r>
    </w:p>
    <w:p w:rsidRPr="00A3618E" w:rsidR="00A0311B" w:rsidP="0000431E" w:rsidRDefault="00A0311B" w14:paraId="4C747202" w14:textId="77777777">
      <w:pPr>
        <w:pStyle w:val="NoSpacing"/>
        <w:numPr>
          <w:ilvl w:val="2"/>
          <w:numId w:val="16"/>
        </w:numPr>
        <w:ind w:left="1985" w:hanging="788"/>
        <w:rPr>
          <w:rFonts w:ascii="Arial" w:hAnsi="Arial" w:cs="Arial" w:eastAsiaTheme="minorEastAsia"/>
          <w:lang w:val="lt-LT"/>
        </w:rPr>
      </w:pPr>
      <w:r w:rsidRPr="00A3618E">
        <w:rPr>
          <w:rFonts w:ascii="Arial" w:hAnsi="Arial" w:cs="Arial" w:eastAsiaTheme="minorEastAsia"/>
          <w:lang w:val="lt-LT"/>
        </w:rPr>
        <w:t>Fizinės saugos sistemos projektuojamos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rsidRPr="00A3618E" w:rsidR="00A0311B" w:rsidP="0000431E" w:rsidRDefault="00A0311B" w14:paraId="2A469237" w14:textId="77777777">
      <w:pPr>
        <w:pStyle w:val="NoSpacing"/>
        <w:numPr>
          <w:ilvl w:val="2"/>
          <w:numId w:val="16"/>
        </w:numPr>
        <w:ind w:left="1985" w:hanging="788"/>
        <w:rPr>
          <w:rFonts w:ascii="Arial" w:hAnsi="Arial" w:cs="Arial" w:eastAsiaTheme="minorEastAsia"/>
          <w:lang w:val="lt-LT"/>
        </w:rPr>
      </w:pPr>
      <w:r w:rsidRPr="00A3618E">
        <w:rPr>
          <w:rFonts w:ascii="Arial" w:hAnsi="Arial" w:cs="Arial" w:eastAsiaTheme="minorEastAsia"/>
          <w:lang w:val="lt-LT"/>
        </w:rPr>
        <w:t>Apsauginės signalizacijos sprendiniai turi atitikti 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  numatytus fizinės saugos lygių reikalavimus.</w:t>
      </w:r>
    </w:p>
    <w:p w:rsidRPr="00A3618E" w:rsidR="00A0311B" w:rsidP="0000431E" w:rsidRDefault="00A0311B" w14:paraId="70641980" w14:textId="77777777">
      <w:pPr>
        <w:pStyle w:val="NoSpacing"/>
        <w:numPr>
          <w:ilvl w:val="2"/>
          <w:numId w:val="16"/>
        </w:numPr>
        <w:ind w:left="1985" w:hanging="788"/>
        <w:rPr>
          <w:rFonts w:ascii="Arial" w:hAnsi="Arial" w:cs="Arial" w:eastAsiaTheme="minorEastAsia"/>
          <w:lang w:val="lt-LT"/>
        </w:rPr>
      </w:pPr>
      <w:r w:rsidRPr="00A3618E">
        <w:rPr>
          <w:rFonts w:ascii="Arial" w:hAnsi="Arial" w:cs="Arial" w:eastAsiaTheme="minorEastAsia"/>
          <w:lang w:val="lt-LT"/>
        </w:rPr>
        <w:t>Projektuojant būtina atsižvelgti į tai, kad skirstyklos teritorijoje veikia stiprūs elektromagnetiniai laukai (susidarantys trumpųjų jungimų, komutacinių ir atmosferinių viršįtampių metu).</w:t>
      </w:r>
    </w:p>
    <w:p w:rsidRPr="00A3618E" w:rsidR="00A0311B" w:rsidP="0000431E" w:rsidRDefault="00A0311B" w14:paraId="4B333551" w14:textId="77777777">
      <w:pPr>
        <w:pStyle w:val="NoSpacing"/>
        <w:numPr>
          <w:ilvl w:val="2"/>
          <w:numId w:val="16"/>
        </w:numPr>
        <w:ind w:left="1985" w:hanging="788"/>
        <w:rPr>
          <w:rFonts w:ascii="Arial" w:hAnsi="Arial" w:cs="Arial" w:eastAsiaTheme="minorEastAsia"/>
          <w:lang w:val="lt-LT"/>
        </w:rPr>
      </w:pPr>
      <w:r w:rsidRPr="00A3618E">
        <w:rPr>
          <w:rFonts w:ascii="Arial" w:hAnsi="Arial" w:cs="Arial" w:eastAsiaTheme="minorEastAsia"/>
          <w:lang w:val="lt-LT"/>
        </w:rPr>
        <w:t>Visų kabelių tiesimas projektuojamas ir įrengiamas pastato viduje ir išorėje vadovaujantis Elektros linijų ir instaliacijos įrengimo taisyklėmis, 2011 m. spalio 14 d. Nr. 1V-978 „Dėl elektroninių ryšių infrastruktūros įrengimo, žymėjimo, priežiūros ir naudojimo taisyklių patvirtinimo“ bei kitais norminiais dokumentais.</w:t>
      </w:r>
    </w:p>
    <w:p w:rsidRPr="00A3618E" w:rsidR="00A0311B" w:rsidP="0000431E" w:rsidRDefault="00A0311B" w14:paraId="06913AF9" w14:textId="77777777">
      <w:pPr>
        <w:pStyle w:val="NoSpacing"/>
        <w:numPr>
          <w:ilvl w:val="2"/>
          <w:numId w:val="16"/>
        </w:numPr>
        <w:ind w:left="1985" w:hanging="788"/>
        <w:rPr>
          <w:rFonts w:ascii="Arial" w:hAnsi="Arial" w:cs="Arial" w:eastAsiaTheme="minorEastAsia"/>
          <w:lang w:val="lt-LT"/>
        </w:rPr>
      </w:pPr>
      <w:r w:rsidRPr="00A3618E">
        <w:rPr>
          <w:rFonts w:ascii="Arial" w:hAnsi="Arial" w:cs="Arial" w:eastAsiaTheme="minorEastAsia"/>
          <w:lang w:val="lt-LT"/>
        </w:rPr>
        <w:t>Įžeminimas ir viršįtampių apsauga projektuojama vadovaujantis Lietuvos Respublikos Energetikos Ministro Nr. 1-22 patvirtinto 2012 m. vasario 3 d. įsakymo „Dėl elektros įrenginių įrengimo bendrųjų taisyklių patvirtinimo“ Elektros įrenginių bendrųjų taisyklių (8 skyrius) reikalavimais.</w:t>
      </w:r>
    </w:p>
    <w:p w:rsidRPr="00A3618E" w:rsidR="00A0311B" w:rsidP="0000431E" w:rsidRDefault="00A0311B" w14:paraId="0C900E12" w14:textId="77777777">
      <w:pPr>
        <w:pStyle w:val="NoSpacing"/>
        <w:numPr>
          <w:ilvl w:val="2"/>
          <w:numId w:val="16"/>
        </w:numPr>
        <w:ind w:left="1985" w:hanging="788"/>
        <w:rPr>
          <w:rFonts w:ascii="Arial" w:hAnsi="Arial" w:cs="Arial" w:eastAsiaTheme="minorEastAsia"/>
          <w:lang w:val="lt-LT"/>
        </w:rPr>
      </w:pPr>
      <w:r w:rsidRPr="00A3618E">
        <w:rPr>
          <w:rFonts w:ascii="Arial" w:hAnsi="Arial" w:cs="Arial" w:eastAsiaTheme="minorEastAsia"/>
          <w:lang w:val="lt-LT"/>
        </w:rPr>
        <w:t>LST EN 50174-2:2009 – Informacinės technologijos. Kabelių tinklų įrengimas. 2 dalis. Įrengimo pastatų viduje planavimas ir praktika.</w:t>
      </w:r>
    </w:p>
    <w:p w:rsidRPr="00A3618E" w:rsidR="00A0311B" w:rsidP="0000431E" w:rsidRDefault="00A0311B" w14:paraId="0D787114" w14:textId="77777777">
      <w:pPr>
        <w:pStyle w:val="NoSpacing"/>
        <w:numPr>
          <w:ilvl w:val="2"/>
          <w:numId w:val="16"/>
        </w:numPr>
        <w:ind w:left="1985" w:hanging="788"/>
        <w:rPr>
          <w:rFonts w:ascii="Arial" w:hAnsi="Arial" w:cs="Arial" w:eastAsiaTheme="minorEastAsia"/>
          <w:lang w:val="lt-LT"/>
        </w:rPr>
      </w:pPr>
      <w:r w:rsidRPr="00A3618E">
        <w:rPr>
          <w:rFonts w:ascii="Arial" w:hAnsi="Arial" w:cs="Arial" w:eastAsiaTheme="minorEastAsia"/>
          <w:lang w:val="lt-LT"/>
        </w:rPr>
        <w:t>LST EN 54 serijos standartai, susiję su GAS sistemų valdymo ir rodymo įrangos, pagrindinių jutiklių ir kitų įtaisų planavimu, projektavimu, įrengimu, priėmimo eksploatuoti, naudojimo ir techninės priežiūros rekomendacijomis.</w:t>
      </w:r>
    </w:p>
    <w:p w:rsidRPr="00A3618E" w:rsidR="00A0311B" w:rsidP="0000431E" w:rsidRDefault="00A0311B" w14:paraId="6096CA01" w14:textId="77777777">
      <w:pPr>
        <w:pStyle w:val="NoSpacing"/>
        <w:numPr>
          <w:ilvl w:val="2"/>
          <w:numId w:val="16"/>
        </w:numPr>
        <w:ind w:left="1985" w:hanging="788"/>
        <w:rPr>
          <w:rFonts w:ascii="Arial" w:hAnsi="Arial" w:cs="Arial" w:eastAsiaTheme="minorEastAsia"/>
          <w:lang w:val="lt-LT"/>
        </w:rPr>
      </w:pPr>
      <w:r w:rsidRPr="00A3618E">
        <w:rPr>
          <w:rFonts w:ascii="Arial" w:hAnsi="Arial" w:cs="Arial" w:eastAsiaTheme="minorEastAsia"/>
          <w:lang w:val="lt-LT"/>
        </w:rPr>
        <w:t>Elektros įrenginių įrengimo bendrosios taisyklės (EĮĮBT)</w:t>
      </w:r>
    </w:p>
    <w:p w:rsidRPr="00A3618E" w:rsidR="00A0311B" w:rsidP="0000431E" w:rsidRDefault="00A0311B" w14:paraId="13D07BFB" w14:textId="77777777">
      <w:pPr>
        <w:pStyle w:val="NoSpacing"/>
        <w:numPr>
          <w:ilvl w:val="2"/>
          <w:numId w:val="16"/>
        </w:numPr>
        <w:ind w:left="1985" w:hanging="788"/>
        <w:rPr>
          <w:rFonts w:ascii="Arial" w:hAnsi="Arial" w:cs="Arial" w:eastAsiaTheme="minorEastAsia"/>
          <w:lang w:val="lt-LT"/>
        </w:rPr>
      </w:pPr>
      <w:r w:rsidRPr="00A3618E">
        <w:rPr>
          <w:rFonts w:ascii="Arial" w:hAnsi="Arial" w:cs="Arial" w:eastAsiaTheme="minorEastAsia"/>
          <w:lang w:val="lt-LT"/>
        </w:rPr>
        <w:t>„Gaisrinės saugos pagrindiniai reikalavimai“, patvirtinta PAGD prie VRM direktoriaus 2010 m. gruodžio mėn. 7 d. įsakymu Nr. D1-1012.</w:t>
      </w:r>
    </w:p>
    <w:p w:rsidRPr="00A3618E" w:rsidR="00A0311B" w:rsidP="0000431E" w:rsidRDefault="00A0311B" w14:paraId="40310A13" w14:textId="77777777">
      <w:pPr>
        <w:pStyle w:val="NoSpacing"/>
        <w:numPr>
          <w:ilvl w:val="2"/>
          <w:numId w:val="16"/>
        </w:numPr>
        <w:ind w:left="1985" w:hanging="851"/>
        <w:rPr>
          <w:rFonts w:ascii="Arial" w:hAnsi="Arial" w:cs="Arial" w:eastAsiaTheme="minorEastAsia"/>
          <w:lang w:val="lt-LT"/>
        </w:rPr>
      </w:pPr>
      <w:r w:rsidRPr="00A3618E">
        <w:rPr>
          <w:rFonts w:ascii="Arial" w:hAnsi="Arial" w:cs="Arial" w:eastAsiaTheme="minorEastAsia"/>
          <w:lang w:val="lt-LT"/>
        </w:rPr>
        <w:t>STR 2.01.01(2):1999 „Esminiai statinio reikalavimai. Gaisrinė sauga“, patvirtinta LR aplinkos ministro 1999 m. gruodžio 27 d. įsakymu Nr. 422.</w:t>
      </w:r>
    </w:p>
    <w:p w:rsidRPr="00A3618E" w:rsidR="00A0311B" w:rsidP="0000431E" w:rsidRDefault="00A0311B" w14:paraId="345C5617" w14:textId="77777777">
      <w:pPr>
        <w:pStyle w:val="NoSpacing"/>
        <w:numPr>
          <w:ilvl w:val="2"/>
          <w:numId w:val="16"/>
        </w:numPr>
        <w:ind w:left="1985" w:hanging="851"/>
        <w:rPr>
          <w:rFonts w:ascii="Arial" w:hAnsi="Arial" w:cs="Arial" w:eastAsiaTheme="minorEastAsia"/>
          <w:lang w:val="lt-LT"/>
        </w:rPr>
      </w:pPr>
      <w:r w:rsidRPr="00A3618E">
        <w:rPr>
          <w:rFonts w:ascii="Arial" w:hAnsi="Arial" w:cs="Arial" w:eastAsiaTheme="minorEastAsia"/>
          <w:lang w:val="lt-LT"/>
        </w:rPr>
        <w:t>„Bendrosios gaisrinės saugos taisyklės“, patvirtinta PAGD prie VRM direktoriaus 2005 m. vasario 18d., įsakymu Nr. 64 (PAGD prie VRM direktoriaus 2010 m. liepos 27d. įsakymo Nr. 1-223 redakcija).</w:t>
      </w:r>
    </w:p>
    <w:p w:rsidRPr="00A3618E" w:rsidR="00A0311B" w:rsidP="0000431E" w:rsidRDefault="00A0311B" w14:paraId="555F8C5E" w14:textId="77777777">
      <w:pPr>
        <w:pStyle w:val="NoSpacing"/>
        <w:numPr>
          <w:ilvl w:val="2"/>
          <w:numId w:val="16"/>
        </w:numPr>
        <w:ind w:left="1985" w:hanging="851"/>
        <w:rPr>
          <w:rFonts w:ascii="Arial" w:hAnsi="Arial" w:cs="Arial" w:eastAsiaTheme="minorEastAsia"/>
          <w:lang w:val="lt-LT"/>
        </w:rPr>
      </w:pPr>
      <w:r w:rsidRPr="00A3618E">
        <w:rPr>
          <w:rFonts w:ascii="Arial" w:hAnsi="Arial" w:cs="Arial" w:eastAsiaTheme="minorEastAsia"/>
          <w:lang w:val="lt-LT"/>
        </w:rPr>
        <w:t xml:space="preserve">"Gaisro aptikimo ir signalizavimo sistemų projektavimo ir įrengimo taisyklės", patvirtinta PAGD prie VRM direktoriaus 2007 m. vasario mėn. 22d. įsakymu Nr. 1-66 </w:t>
      </w:r>
      <w:r w:rsidRPr="00A3618E">
        <w:rPr>
          <w:rFonts w:ascii="Arial" w:hAnsi="Arial" w:cs="Arial" w:eastAsiaTheme="minorEastAsia"/>
          <w:lang w:val="lt-LT"/>
        </w:rPr>
        <w:lastRenderedPageBreak/>
        <w:t>(PAGD prie VRM direktoriaus 2012 m. Birželio mėn. 29 d. įsakymo Nr.1-186 redakcija).</w:t>
      </w:r>
    </w:p>
    <w:p w:rsidRPr="00A3618E" w:rsidR="00A0311B" w:rsidP="0000431E" w:rsidRDefault="00A0311B" w14:paraId="4D98CE16" w14:textId="77777777">
      <w:pPr>
        <w:pStyle w:val="NoSpacing"/>
        <w:numPr>
          <w:ilvl w:val="2"/>
          <w:numId w:val="16"/>
        </w:numPr>
        <w:ind w:left="1985" w:hanging="851"/>
        <w:rPr>
          <w:rFonts w:ascii="Arial" w:hAnsi="Arial" w:cs="Arial" w:eastAsiaTheme="minorEastAsia"/>
          <w:lang w:val="lt-LT"/>
        </w:rPr>
      </w:pPr>
      <w:r w:rsidRPr="00A3618E">
        <w:rPr>
          <w:rFonts w:ascii="Arial" w:hAnsi="Arial" w:cs="Arial" w:eastAsiaTheme="minorEastAsia"/>
          <w:lang w:val="lt-LT"/>
        </w:rPr>
        <w:t>ISO/IEC 27001:2017 Informacinės technologijos. Saugumo metodai. Informacijos saugumo valdymo sistemos. Reikalavimai (ISO/IEC 27001:2013, įskaitant Cor.1:2014 ir Cor.2:2015).</w:t>
      </w:r>
    </w:p>
    <w:p w:rsidRPr="00A3618E" w:rsidR="00A0311B" w:rsidP="0000431E" w:rsidRDefault="00A0311B" w14:paraId="7A26F6F5" w14:textId="77777777">
      <w:pPr>
        <w:pStyle w:val="NoSpacing"/>
        <w:numPr>
          <w:ilvl w:val="2"/>
          <w:numId w:val="16"/>
        </w:numPr>
        <w:ind w:left="1985" w:hanging="851"/>
        <w:rPr>
          <w:rFonts w:ascii="Arial" w:hAnsi="Arial" w:cs="Arial" w:eastAsiaTheme="minorEastAsia"/>
          <w:lang w:val="lt-LT"/>
        </w:rPr>
      </w:pPr>
      <w:r w:rsidRPr="00A3618E">
        <w:rPr>
          <w:rFonts w:ascii="Arial" w:hAnsi="Arial" w:cs="Arial" w:eastAsiaTheme="minorEastAsia"/>
          <w:lang w:val="lt-LT"/>
        </w:rPr>
        <w:t>LRV 2012-08-13 nutarimu Nr. 818 „Dėl Lietuvos Respublikos kibernetinio saugumo įstatymo įgyvendinimo“ patvirtintas „Organizacinių ir techninių kibernetinio saugumo reikalavimų, taikomų kibernetinio saugumo subjektams, aprašas“.</w:t>
      </w:r>
    </w:p>
    <w:p w:rsidRPr="00A3618E" w:rsidR="00A0311B" w:rsidP="0000431E" w:rsidRDefault="00A0311B" w14:paraId="43DD1475" w14:textId="2E2D8622">
      <w:pPr>
        <w:pStyle w:val="NoSpacing"/>
        <w:numPr>
          <w:ilvl w:val="2"/>
          <w:numId w:val="16"/>
        </w:numPr>
        <w:ind w:left="1985" w:hanging="851"/>
        <w:rPr>
          <w:rFonts w:ascii="Arial" w:hAnsi="Arial" w:cs="Arial" w:eastAsiaTheme="minorEastAsia"/>
          <w:lang w:val="lt-LT"/>
        </w:rPr>
      </w:pPr>
      <w:r w:rsidRPr="00A3618E">
        <w:rPr>
          <w:rFonts w:ascii="Arial" w:hAnsi="Arial" w:cs="Arial" w:eastAsiaTheme="minorEastAsia"/>
          <w:lang w:val="lt-LT"/>
        </w:rPr>
        <w:t>Turi būti numatytos visos licencijos reikalingos apsaugos, vaizdo stebėjimo, įeigos kontrolės ir gaisro signalizacijos sistemų veikimui ir jų prijungimui prie esamų sistemų.</w:t>
      </w:r>
    </w:p>
    <w:p w:rsidRPr="00A3618E" w:rsidR="002148CE" w:rsidP="002148CE" w:rsidRDefault="002148CE" w14:paraId="6F9C2737" w14:textId="77777777">
      <w:pPr>
        <w:pStyle w:val="NoSpacing"/>
        <w:numPr>
          <w:ilvl w:val="0"/>
          <w:numId w:val="0"/>
        </w:numPr>
        <w:ind w:left="1985"/>
        <w:rPr>
          <w:rFonts w:ascii="Arial" w:hAnsi="Arial" w:cs="Arial" w:eastAsiaTheme="minorEastAsia"/>
          <w:lang w:val="lt-LT"/>
        </w:rPr>
      </w:pPr>
    </w:p>
    <w:p w:rsidRPr="00A3618E" w:rsidR="00A0311B" w:rsidP="002148CE" w:rsidRDefault="00A0311B" w14:paraId="1366A54C" w14:textId="431810C1">
      <w:pPr>
        <w:pStyle w:val="NoSpacing"/>
        <w:numPr>
          <w:ilvl w:val="0"/>
          <w:numId w:val="0"/>
        </w:numPr>
        <w:rPr>
          <w:rFonts w:ascii="Arial" w:hAnsi="Arial" w:cs="Arial" w:eastAsiaTheme="minorEastAsia"/>
          <w:lang w:val="lt-LT"/>
        </w:rPr>
      </w:pPr>
      <w:bookmarkStart w:name="_Toc185585891" w:id="117"/>
      <w:r w:rsidRPr="00A3618E">
        <w:rPr>
          <w:rFonts w:ascii="Arial" w:hAnsi="Arial" w:cs="Arial" w:eastAsiaTheme="minorEastAsia"/>
          <w:lang w:val="lt-LT"/>
        </w:rPr>
        <w:t xml:space="preserve">Apsaugos sistemų </w:t>
      </w:r>
      <w:bookmarkEnd w:id="117"/>
      <w:r w:rsidRPr="00A3618E" w:rsidR="002148CE">
        <w:rPr>
          <w:rFonts w:ascii="Arial" w:hAnsi="Arial" w:cs="Arial" w:eastAsiaTheme="minorEastAsia"/>
          <w:lang w:val="lt-LT"/>
        </w:rPr>
        <w:t>duomenų perdavimo infrastruktūra</w:t>
      </w:r>
    </w:p>
    <w:p w:rsidRPr="00A3618E" w:rsidR="002148CE" w:rsidP="002148CE" w:rsidRDefault="002148CE" w14:paraId="6AEB5BCA" w14:textId="77777777">
      <w:pPr>
        <w:pStyle w:val="NoSpacing"/>
        <w:numPr>
          <w:ilvl w:val="0"/>
          <w:numId w:val="0"/>
        </w:numPr>
        <w:rPr>
          <w:rFonts w:ascii="Arial" w:hAnsi="Arial" w:cs="Arial" w:eastAsiaTheme="minorEastAsia"/>
          <w:lang w:val="lt-LT"/>
        </w:rPr>
      </w:pPr>
    </w:p>
    <w:p w:rsidRPr="00A3618E" w:rsidR="00A0311B" w:rsidP="0000431E" w:rsidRDefault="00A0311B" w14:paraId="63E01173"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56" w:id="118"/>
      <w:bookmarkStart w:name="_Toc185585892" w:id="119"/>
      <w:bookmarkStart w:name="_Toc193441188" w:id="120"/>
      <w:bookmarkStart w:name="_Toc193441346" w:id="121"/>
      <w:bookmarkStart w:name="_Toc193441463" w:id="122"/>
      <w:bookmarkStart w:name="_Toc193714245" w:id="123"/>
      <w:bookmarkStart w:name="_Toc193714691" w:id="124"/>
      <w:bookmarkStart w:name="_Toc193722425" w:id="125"/>
      <w:bookmarkStart w:name="_Toc193722454" w:id="126"/>
      <w:bookmarkStart w:name="_Toc193722642" w:id="127"/>
      <w:bookmarkEnd w:id="118"/>
      <w:bookmarkEnd w:id="119"/>
      <w:bookmarkEnd w:id="120"/>
      <w:bookmarkEnd w:id="121"/>
      <w:bookmarkEnd w:id="122"/>
      <w:bookmarkEnd w:id="123"/>
      <w:bookmarkEnd w:id="124"/>
      <w:bookmarkEnd w:id="125"/>
      <w:bookmarkEnd w:id="126"/>
      <w:bookmarkEnd w:id="127"/>
    </w:p>
    <w:p w:rsidRPr="00A3618E" w:rsidR="00A0311B" w:rsidP="0000431E" w:rsidRDefault="00A0311B" w14:paraId="260A5580"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57" w:id="128"/>
      <w:bookmarkStart w:name="_Toc185585893" w:id="129"/>
      <w:bookmarkStart w:name="_Toc193441189" w:id="130"/>
      <w:bookmarkStart w:name="_Toc193441347" w:id="131"/>
      <w:bookmarkStart w:name="_Toc193441464" w:id="132"/>
      <w:bookmarkStart w:name="_Toc193714246" w:id="133"/>
      <w:bookmarkStart w:name="_Toc193714692" w:id="134"/>
      <w:bookmarkStart w:name="_Toc193722426" w:id="135"/>
      <w:bookmarkStart w:name="_Toc193722455" w:id="136"/>
      <w:bookmarkStart w:name="_Toc193722643" w:id="137"/>
      <w:bookmarkEnd w:id="128"/>
      <w:bookmarkEnd w:id="129"/>
      <w:bookmarkEnd w:id="130"/>
      <w:bookmarkEnd w:id="131"/>
      <w:bookmarkEnd w:id="132"/>
      <w:bookmarkEnd w:id="133"/>
      <w:bookmarkEnd w:id="134"/>
      <w:bookmarkEnd w:id="135"/>
      <w:bookmarkEnd w:id="136"/>
      <w:bookmarkEnd w:id="137"/>
    </w:p>
    <w:p w:rsidRPr="00A3618E" w:rsidR="00A0311B" w:rsidP="0000431E" w:rsidRDefault="00A0311B" w14:paraId="757ED87A"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58" w:id="138"/>
      <w:bookmarkStart w:name="_Toc185585894" w:id="139"/>
      <w:bookmarkStart w:name="_Toc193441190" w:id="140"/>
      <w:bookmarkStart w:name="_Toc193441348" w:id="141"/>
      <w:bookmarkStart w:name="_Toc193441465" w:id="142"/>
      <w:bookmarkStart w:name="_Toc193714247" w:id="143"/>
      <w:bookmarkStart w:name="_Toc193714693" w:id="144"/>
      <w:bookmarkStart w:name="_Toc193722427" w:id="145"/>
      <w:bookmarkStart w:name="_Toc193722456" w:id="146"/>
      <w:bookmarkStart w:name="_Toc193722644" w:id="147"/>
      <w:bookmarkEnd w:id="138"/>
      <w:bookmarkEnd w:id="139"/>
      <w:bookmarkEnd w:id="140"/>
      <w:bookmarkEnd w:id="141"/>
      <w:bookmarkEnd w:id="142"/>
      <w:bookmarkEnd w:id="143"/>
      <w:bookmarkEnd w:id="144"/>
      <w:bookmarkEnd w:id="145"/>
      <w:bookmarkEnd w:id="146"/>
      <w:bookmarkEnd w:id="147"/>
    </w:p>
    <w:p w:rsidRPr="00A3618E" w:rsidR="00A0311B" w:rsidP="0000431E" w:rsidRDefault="00A0311B" w14:paraId="1E43BD61"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59" w:id="148"/>
      <w:bookmarkStart w:name="_Toc185585895" w:id="149"/>
      <w:bookmarkStart w:name="_Toc193441191" w:id="150"/>
      <w:bookmarkStart w:name="_Toc193441349" w:id="151"/>
      <w:bookmarkStart w:name="_Toc193441466" w:id="152"/>
      <w:bookmarkStart w:name="_Toc193714248" w:id="153"/>
      <w:bookmarkStart w:name="_Toc193714694" w:id="154"/>
      <w:bookmarkStart w:name="_Toc193722428" w:id="155"/>
      <w:bookmarkStart w:name="_Toc193722457" w:id="156"/>
      <w:bookmarkStart w:name="_Toc193722645" w:id="157"/>
      <w:bookmarkEnd w:id="148"/>
      <w:bookmarkEnd w:id="149"/>
      <w:bookmarkEnd w:id="150"/>
      <w:bookmarkEnd w:id="151"/>
      <w:bookmarkEnd w:id="152"/>
      <w:bookmarkEnd w:id="153"/>
      <w:bookmarkEnd w:id="154"/>
      <w:bookmarkEnd w:id="155"/>
      <w:bookmarkEnd w:id="156"/>
      <w:bookmarkEnd w:id="157"/>
    </w:p>
    <w:p w:rsidRPr="00A3618E" w:rsidR="00A0311B" w:rsidP="0000431E" w:rsidRDefault="00A0311B" w14:paraId="27C4EBDC"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60" w:id="158"/>
      <w:bookmarkStart w:name="_Toc185585896" w:id="159"/>
      <w:bookmarkStart w:name="_Toc193441192" w:id="160"/>
      <w:bookmarkStart w:name="_Toc193441350" w:id="161"/>
      <w:bookmarkStart w:name="_Toc193441467" w:id="162"/>
      <w:bookmarkStart w:name="_Toc193714249" w:id="163"/>
      <w:bookmarkStart w:name="_Toc193714695" w:id="164"/>
      <w:bookmarkStart w:name="_Toc193722429" w:id="165"/>
      <w:bookmarkStart w:name="_Toc193722458" w:id="166"/>
      <w:bookmarkStart w:name="_Toc193722646" w:id="167"/>
      <w:bookmarkEnd w:id="158"/>
      <w:bookmarkEnd w:id="159"/>
      <w:bookmarkEnd w:id="160"/>
      <w:bookmarkEnd w:id="161"/>
      <w:bookmarkEnd w:id="162"/>
      <w:bookmarkEnd w:id="163"/>
      <w:bookmarkEnd w:id="164"/>
      <w:bookmarkEnd w:id="165"/>
      <w:bookmarkEnd w:id="166"/>
      <w:bookmarkEnd w:id="167"/>
    </w:p>
    <w:p w:rsidRPr="00A3618E" w:rsidR="00A0311B" w:rsidP="0000431E" w:rsidRDefault="00A0311B" w14:paraId="4899248C"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61" w:id="168"/>
      <w:bookmarkStart w:name="_Toc185585897" w:id="169"/>
      <w:bookmarkStart w:name="_Toc193441193" w:id="170"/>
      <w:bookmarkStart w:name="_Toc193441351" w:id="171"/>
      <w:bookmarkStart w:name="_Toc193441468" w:id="172"/>
      <w:bookmarkStart w:name="_Toc193714250" w:id="173"/>
      <w:bookmarkStart w:name="_Toc193714696" w:id="174"/>
      <w:bookmarkStart w:name="_Toc193722430" w:id="175"/>
      <w:bookmarkStart w:name="_Toc193722459" w:id="176"/>
      <w:bookmarkStart w:name="_Toc193722647" w:id="177"/>
      <w:bookmarkEnd w:id="168"/>
      <w:bookmarkEnd w:id="169"/>
      <w:bookmarkEnd w:id="170"/>
      <w:bookmarkEnd w:id="171"/>
      <w:bookmarkEnd w:id="172"/>
      <w:bookmarkEnd w:id="173"/>
      <w:bookmarkEnd w:id="174"/>
      <w:bookmarkEnd w:id="175"/>
      <w:bookmarkEnd w:id="176"/>
      <w:bookmarkEnd w:id="177"/>
    </w:p>
    <w:p w:rsidRPr="00A3618E" w:rsidR="00A0311B" w:rsidP="0000431E" w:rsidRDefault="00A0311B" w14:paraId="361BEF98"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62" w:id="178"/>
      <w:bookmarkStart w:name="_Toc185585898" w:id="179"/>
      <w:bookmarkStart w:name="_Toc193441194" w:id="180"/>
      <w:bookmarkStart w:name="_Toc193441352" w:id="181"/>
      <w:bookmarkStart w:name="_Toc193441469" w:id="182"/>
      <w:bookmarkStart w:name="_Toc193714251" w:id="183"/>
      <w:bookmarkStart w:name="_Toc193714697" w:id="184"/>
      <w:bookmarkStart w:name="_Toc193722431" w:id="185"/>
      <w:bookmarkStart w:name="_Toc193722460" w:id="186"/>
      <w:bookmarkStart w:name="_Toc193722648" w:id="187"/>
      <w:bookmarkEnd w:id="178"/>
      <w:bookmarkEnd w:id="179"/>
      <w:bookmarkEnd w:id="180"/>
      <w:bookmarkEnd w:id="181"/>
      <w:bookmarkEnd w:id="182"/>
      <w:bookmarkEnd w:id="183"/>
      <w:bookmarkEnd w:id="184"/>
      <w:bookmarkEnd w:id="185"/>
      <w:bookmarkEnd w:id="186"/>
      <w:bookmarkEnd w:id="187"/>
    </w:p>
    <w:p w:rsidRPr="00A3618E" w:rsidR="00A0311B" w:rsidP="0000431E" w:rsidRDefault="00A0311B" w14:paraId="68C360CD"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63" w:id="188"/>
      <w:bookmarkStart w:name="_Toc185585899" w:id="189"/>
      <w:bookmarkStart w:name="_Toc193441195" w:id="190"/>
      <w:bookmarkStart w:name="_Toc193441353" w:id="191"/>
      <w:bookmarkStart w:name="_Toc193441470" w:id="192"/>
      <w:bookmarkStart w:name="_Toc193714252" w:id="193"/>
      <w:bookmarkStart w:name="_Toc193714698" w:id="194"/>
      <w:bookmarkStart w:name="_Toc193722432" w:id="195"/>
      <w:bookmarkStart w:name="_Toc193722461" w:id="196"/>
      <w:bookmarkStart w:name="_Toc193722649" w:id="197"/>
      <w:bookmarkEnd w:id="188"/>
      <w:bookmarkEnd w:id="189"/>
      <w:bookmarkEnd w:id="190"/>
      <w:bookmarkEnd w:id="191"/>
      <w:bookmarkEnd w:id="192"/>
      <w:bookmarkEnd w:id="193"/>
      <w:bookmarkEnd w:id="194"/>
      <w:bookmarkEnd w:id="195"/>
      <w:bookmarkEnd w:id="196"/>
      <w:bookmarkEnd w:id="197"/>
    </w:p>
    <w:p w:rsidRPr="00A3618E" w:rsidR="00A0311B" w:rsidP="0000431E" w:rsidRDefault="00A0311B" w14:paraId="2A65765C"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64" w:id="198"/>
      <w:bookmarkStart w:name="_Toc185585900" w:id="199"/>
      <w:bookmarkStart w:name="_Toc193441196" w:id="200"/>
      <w:bookmarkStart w:name="_Toc193441354" w:id="201"/>
      <w:bookmarkStart w:name="_Toc193441471" w:id="202"/>
      <w:bookmarkStart w:name="_Toc193714253" w:id="203"/>
      <w:bookmarkStart w:name="_Toc193714699" w:id="204"/>
      <w:bookmarkStart w:name="_Toc193722433" w:id="205"/>
      <w:bookmarkStart w:name="_Toc193722462" w:id="206"/>
      <w:bookmarkStart w:name="_Toc193722650" w:id="207"/>
      <w:bookmarkEnd w:id="198"/>
      <w:bookmarkEnd w:id="199"/>
      <w:bookmarkEnd w:id="200"/>
      <w:bookmarkEnd w:id="201"/>
      <w:bookmarkEnd w:id="202"/>
      <w:bookmarkEnd w:id="203"/>
      <w:bookmarkEnd w:id="204"/>
      <w:bookmarkEnd w:id="205"/>
      <w:bookmarkEnd w:id="206"/>
      <w:bookmarkEnd w:id="207"/>
    </w:p>
    <w:p w:rsidRPr="00A3618E" w:rsidR="00A0311B" w:rsidP="0000431E" w:rsidRDefault="00A0311B" w14:paraId="117A71C1"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65" w:id="208"/>
      <w:bookmarkStart w:name="_Toc185585901" w:id="209"/>
      <w:bookmarkStart w:name="_Toc193441197" w:id="210"/>
      <w:bookmarkStart w:name="_Toc193441355" w:id="211"/>
      <w:bookmarkStart w:name="_Toc193441472" w:id="212"/>
      <w:bookmarkStart w:name="_Toc193714254" w:id="213"/>
      <w:bookmarkStart w:name="_Toc193714700" w:id="214"/>
      <w:bookmarkStart w:name="_Toc193722434" w:id="215"/>
      <w:bookmarkStart w:name="_Toc193722463" w:id="216"/>
      <w:bookmarkStart w:name="_Toc193722651" w:id="217"/>
      <w:bookmarkEnd w:id="208"/>
      <w:bookmarkEnd w:id="209"/>
      <w:bookmarkEnd w:id="210"/>
      <w:bookmarkEnd w:id="211"/>
      <w:bookmarkEnd w:id="212"/>
      <w:bookmarkEnd w:id="213"/>
      <w:bookmarkEnd w:id="214"/>
      <w:bookmarkEnd w:id="215"/>
      <w:bookmarkEnd w:id="216"/>
      <w:bookmarkEnd w:id="217"/>
    </w:p>
    <w:p w:rsidRPr="00A3618E" w:rsidR="00A0311B" w:rsidP="0000431E" w:rsidRDefault="00A0311B" w14:paraId="216AB3C9"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66" w:id="218"/>
      <w:bookmarkStart w:name="_Toc185585902" w:id="219"/>
      <w:bookmarkStart w:name="_Toc193441198" w:id="220"/>
      <w:bookmarkStart w:name="_Toc193441356" w:id="221"/>
      <w:bookmarkStart w:name="_Toc193441473" w:id="222"/>
      <w:bookmarkStart w:name="_Toc193714255" w:id="223"/>
      <w:bookmarkStart w:name="_Toc193714701" w:id="224"/>
      <w:bookmarkStart w:name="_Toc193722435" w:id="225"/>
      <w:bookmarkStart w:name="_Toc193722464" w:id="226"/>
      <w:bookmarkStart w:name="_Toc193722652" w:id="227"/>
      <w:bookmarkEnd w:id="218"/>
      <w:bookmarkEnd w:id="219"/>
      <w:bookmarkEnd w:id="220"/>
      <w:bookmarkEnd w:id="221"/>
      <w:bookmarkEnd w:id="222"/>
      <w:bookmarkEnd w:id="223"/>
      <w:bookmarkEnd w:id="224"/>
      <w:bookmarkEnd w:id="225"/>
      <w:bookmarkEnd w:id="226"/>
      <w:bookmarkEnd w:id="227"/>
    </w:p>
    <w:p w:rsidRPr="00A3618E" w:rsidR="00A0311B" w:rsidP="0000431E" w:rsidRDefault="00A0311B" w14:paraId="157FE21D"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67" w:id="228"/>
      <w:bookmarkStart w:name="_Toc185585903" w:id="229"/>
      <w:bookmarkStart w:name="_Toc193441199" w:id="230"/>
      <w:bookmarkStart w:name="_Toc193441357" w:id="231"/>
      <w:bookmarkStart w:name="_Toc193441474" w:id="232"/>
      <w:bookmarkStart w:name="_Toc193714256" w:id="233"/>
      <w:bookmarkStart w:name="_Toc193714702" w:id="234"/>
      <w:bookmarkStart w:name="_Toc193722436" w:id="235"/>
      <w:bookmarkStart w:name="_Toc193722465" w:id="236"/>
      <w:bookmarkStart w:name="_Toc193722653" w:id="237"/>
      <w:bookmarkEnd w:id="228"/>
      <w:bookmarkEnd w:id="229"/>
      <w:bookmarkEnd w:id="230"/>
      <w:bookmarkEnd w:id="231"/>
      <w:bookmarkEnd w:id="232"/>
      <w:bookmarkEnd w:id="233"/>
      <w:bookmarkEnd w:id="234"/>
      <w:bookmarkEnd w:id="235"/>
      <w:bookmarkEnd w:id="236"/>
      <w:bookmarkEnd w:id="237"/>
    </w:p>
    <w:p w:rsidRPr="00A3618E" w:rsidR="00A0311B" w:rsidP="0000431E" w:rsidRDefault="00A0311B" w14:paraId="66123FEF" w14:textId="77777777">
      <w:pPr>
        <w:pStyle w:val="ListParagraph"/>
        <w:keepNext/>
        <w:numPr>
          <w:ilvl w:val="0"/>
          <w:numId w:val="18"/>
        </w:numPr>
        <w:tabs>
          <w:tab w:val="left" w:pos="1134"/>
        </w:tabs>
        <w:spacing w:before="240" w:after="240"/>
        <w:jc w:val="both"/>
        <w:outlineLvl w:val="0"/>
        <w:rPr>
          <w:rFonts w:ascii="Arial" w:hAnsi="Arial" w:cs="Arial" w:eastAsiaTheme="minorEastAsia"/>
          <w:b/>
          <w:bCs/>
          <w:caps/>
          <w:vanish/>
        </w:rPr>
      </w:pPr>
      <w:bookmarkStart w:name="_Toc185585868" w:id="238"/>
      <w:bookmarkStart w:name="_Toc185585904" w:id="239"/>
      <w:bookmarkStart w:name="_Toc193441200" w:id="240"/>
      <w:bookmarkStart w:name="_Toc193441358" w:id="241"/>
      <w:bookmarkStart w:name="_Toc193441475" w:id="242"/>
      <w:bookmarkStart w:name="_Toc193714257" w:id="243"/>
      <w:bookmarkStart w:name="_Toc193714703" w:id="244"/>
      <w:bookmarkStart w:name="_Toc193722437" w:id="245"/>
      <w:bookmarkStart w:name="_Toc193722466" w:id="246"/>
      <w:bookmarkStart w:name="_Toc193722654" w:id="247"/>
      <w:bookmarkEnd w:id="238"/>
      <w:bookmarkEnd w:id="239"/>
      <w:bookmarkEnd w:id="240"/>
      <w:bookmarkEnd w:id="241"/>
      <w:bookmarkEnd w:id="242"/>
      <w:bookmarkEnd w:id="243"/>
      <w:bookmarkEnd w:id="244"/>
      <w:bookmarkEnd w:id="245"/>
      <w:bookmarkEnd w:id="246"/>
      <w:bookmarkEnd w:id="247"/>
    </w:p>
    <w:p w:rsidRPr="00A3618E" w:rsidR="00A0311B" w:rsidP="0000431E" w:rsidRDefault="00A0311B" w14:paraId="652BA603"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568CBA66"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6FD7B7D0"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41B3A1D2"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2353C77D"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6018C3DA"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311E59F0"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746D1A8F"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18A0E001"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6EBE4A2C"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15306296"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7C42DDD8"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2C45A101"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063E6ED2"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242E1E65"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1850D3B3" w14:textId="77777777">
      <w:pPr>
        <w:pStyle w:val="ListParagraph"/>
        <w:numPr>
          <w:ilvl w:val="1"/>
          <w:numId w:val="18"/>
        </w:numPr>
        <w:spacing w:line="276" w:lineRule="auto"/>
        <w:ind w:left="792"/>
        <w:jc w:val="both"/>
        <w:rPr>
          <w:rFonts w:ascii="Arial" w:hAnsi="Arial" w:cs="Arial" w:eastAsiaTheme="minorEastAsia"/>
          <w:b/>
          <w:bCs/>
          <w:vanish/>
        </w:rPr>
      </w:pPr>
    </w:p>
    <w:p w:rsidRPr="00A3618E" w:rsidR="00A0311B" w:rsidP="0000431E" w:rsidRDefault="00A0311B" w14:paraId="6FD626AF"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Projektuojamos apsaugos sistemos turi siųsti ir priimti informaciją esamu 802.3 </w:t>
      </w:r>
      <w:proofErr w:type="spellStart"/>
      <w:r w:rsidRPr="00A3618E">
        <w:rPr>
          <w:rFonts w:ascii="Arial" w:hAnsi="Arial" w:cs="Arial"/>
          <w:szCs w:val="22"/>
          <w:lang w:val="lt-LT"/>
        </w:rPr>
        <w:t>Ethernet</w:t>
      </w:r>
      <w:proofErr w:type="spellEnd"/>
      <w:r w:rsidRPr="00A3618E">
        <w:rPr>
          <w:rFonts w:ascii="Arial" w:hAnsi="Arial" w:cs="Arial"/>
          <w:szCs w:val="22"/>
          <w:lang w:val="lt-LT"/>
        </w:rPr>
        <w:t xml:space="preserve"> LAN, IP </w:t>
      </w:r>
      <w:proofErr w:type="spellStart"/>
      <w:r w:rsidRPr="00A3618E">
        <w:rPr>
          <w:rFonts w:ascii="Arial" w:hAnsi="Arial" w:cs="Arial"/>
          <w:szCs w:val="22"/>
          <w:lang w:val="lt-LT"/>
        </w:rPr>
        <w:t>maršrutizuojamu</w:t>
      </w:r>
      <w:proofErr w:type="spellEnd"/>
      <w:r w:rsidRPr="00A3618E">
        <w:rPr>
          <w:rFonts w:ascii="Arial" w:hAnsi="Arial" w:cs="Arial"/>
          <w:szCs w:val="22"/>
          <w:lang w:val="lt-LT"/>
        </w:rPr>
        <w:t xml:space="preserve">, MPLS-VPN duomenų tinklu, naudojant TCP </w:t>
      </w:r>
      <w:proofErr w:type="spellStart"/>
      <w:r w:rsidRPr="00A3618E">
        <w:rPr>
          <w:rFonts w:ascii="Arial" w:hAnsi="Arial" w:cs="Arial"/>
          <w:szCs w:val="22"/>
          <w:lang w:val="lt-LT"/>
        </w:rPr>
        <w:t>multicast</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unicast</w:t>
      </w:r>
      <w:proofErr w:type="spellEnd"/>
      <w:r w:rsidRPr="00A3618E">
        <w:rPr>
          <w:rFonts w:ascii="Arial" w:hAnsi="Arial" w:cs="Arial"/>
          <w:szCs w:val="22"/>
          <w:lang w:val="lt-LT"/>
        </w:rPr>
        <w:t xml:space="preserve"> UDP duomenų pristatymo protokolus. Tinklo konfigūravimo ir papildymo aktyviąją telekomunikacinę įrangą, kuri turi atitikti standartinius techninius reikalavimus (</w:t>
      </w:r>
      <w:hyperlink w:history="1" r:id="rId15"/>
      <w:r w:rsidRPr="00A3618E">
        <w:rPr>
          <w:rFonts w:ascii="Arial" w:hAnsi="Arial" w:cs="Arial"/>
          <w:szCs w:val="22"/>
          <w:lang w:val="lt-LT"/>
        </w:rPr>
        <w:t xml:space="preserve"> &gt; Tinklo plėtra &gt; Standartiniai techniniai reikalavimai &gt; Telekomunikacija &gt; Pramoniniams duomenų tinklo komutatoriams).</w:t>
      </w:r>
    </w:p>
    <w:p w:rsidRPr="00A3618E" w:rsidR="00A0311B" w:rsidP="0000431E" w:rsidRDefault="00A0311B" w14:paraId="0596EB4F"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Turi būti suprojektuotas atskiras apsaugos sistemų duomenų perdavimo tinklas ir pajungimas į esamą duomenų perdavimo tinklo infrastruktūrą.</w:t>
      </w:r>
    </w:p>
    <w:p w:rsidRPr="00A3618E" w:rsidR="00A0311B" w:rsidP="0000431E" w:rsidRDefault="00A0311B" w14:paraId="09CDE030"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Projektuojami potinkliai su parametrais reikalingais apsaugos sistemų kokybiškam funkcionavimui.</w:t>
      </w:r>
    </w:p>
    <w:p w:rsidRPr="00A3618E" w:rsidR="00A0311B" w:rsidP="0000431E" w:rsidRDefault="00A0311B" w14:paraId="3A1E448A"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Projektuojami testai ryšio kanalų projektinių parametrų įvertinimui.</w:t>
      </w:r>
    </w:p>
    <w:p w:rsidRPr="00A3618E" w:rsidR="00A0311B" w:rsidP="0000431E" w:rsidRDefault="00A0311B" w14:paraId="36383754"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Projektuojami įrenginiai turi būti suderinami su atvaizdavimo ir valdymo priemonėmis apsaugos postuose bei duomenų saugyklų formatu duomenų centruose.</w:t>
      </w:r>
    </w:p>
    <w:p w:rsidRPr="00A3618E" w:rsidR="00A0311B" w:rsidP="0000431E" w:rsidRDefault="00A0311B" w14:paraId="25AF5926"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Jeigu esamų atvaizdavimo ir valdymo priemonių panaudojimas jau neįmanomas arba jas naudojant negalima pasiekti reikalaujamų parametrų, būtina numatyti jų plėtimo priemones.</w:t>
      </w:r>
    </w:p>
    <w:p w:rsidRPr="00A3618E" w:rsidR="00A0311B" w:rsidP="0000431E" w:rsidRDefault="00A0311B" w14:paraId="52FBD328"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Turi būti numatytos sistemos nuotolinio administravimo priemonės.</w:t>
      </w:r>
    </w:p>
    <w:p w:rsidRPr="00A3618E" w:rsidR="00A0311B" w:rsidP="0000431E" w:rsidRDefault="00A0311B" w14:paraId="21E082E5"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Objekte (ryšių patalpoje) suprojektuoti naują spintą apsaugos sistemoms, įskaitant jų elektros maitinimą. Spinta turi atitikti standartinius techninius reikalavimus telekomunikacijų vidaus spintoms (www.litgrid.eu &gt; Tinklo plėtra &gt; Standartiniai techniniai reikalavimai &gt; Telekomunikacijos).</w:t>
      </w:r>
    </w:p>
    <w:p w:rsidRPr="00A3618E" w:rsidR="00A0311B" w:rsidP="0000431E" w:rsidRDefault="00A0311B" w14:paraId="3D0A4B1B"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Spintos viduje turi būti sužymėti automatinių jungiklių „darbinės“ būsenos, kuriose būtų matomą automatas įjungtas/išjungtas.</w:t>
      </w:r>
    </w:p>
    <w:p w:rsidRPr="00A3618E" w:rsidR="00A0311B" w:rsidP="0000431E" w:rsidRDefault="00A0311B" w14:paraId="4EF02253"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Spintos viduje turi būti pakabinta el. maitinimo schema.</w:t>
      </w:r>
    </w:p>
    <w:p w:rsidRPr="00A3618E" w:rsidR="00A0311B" w:rsidP="0000431E" w:rsidRDefault="00A0311B" w14:paraId="6D61A9FC"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Spintose turi būti suprojektuotas ir sumontuotas rezervinis maitinimo šaltinis užtikrinantis visos vaizdo stebėjimo sistemos montuojamos įrangos maitinimą dingus elektros įvadui, ne trumpiau kaip 4 val. Turi būti pateikti tai įrodantys skaičiavimai.</w:t>
      </w:r>
    </w:p>
    <w:p w:rsidRPr="00A3618E" w:rsidR="00A0311B" w:rsidP="0000431E" w:rsidRDefault="00A0311B" w14:paraId="56C30E99"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UPS turi būti </w:t>
      </w:r>
      <w:proofErr w:type="spellStart"/>
      <w:r w:rsidRPr="00A3618E">
        <w:rPr>
          <w:rFonts w:ascii="Arial" w:hAnsi="Arial" w:cs="Arial"/>
          <w:szCs w:val="22"/>
          <w:lang w:val="lt-LT"/>
        </w:rPr>
        <w:t>monitorinamas</w:t>
      </w:r>
      <w:proofErr w:type="spellEnd"/>
      <w:r w:rsidRPr="00A3618E">
        <w:rPr>
          <w:rFonts w:ascii="Arial" w:hAnsi="Arial" w:cs="Arial"/>
          <w:szCs w:val="22"/>
          <w:lang w:val="lt-LT"/>
        </w:rPr>
        <w:t>, gedimo ar kiti signalai turi būti perduodami (SNMP protokolu) į Užsakovo naudojama apsauginę signalizacijos sistemą.</w:t>
      </w:r>
    </w:p>
    <w:p w:rsidRPr="00A3618E" w:rsidR="00A0311B" w:rsidP="0000431E" w:rsidRDefault="00A0311B" w14:paraId="1413ECB6"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Komutatoriai ir visi priedai projektuojami/specifikuojami ir derinami telekomunikacijų dalyje.</w:t>
      </w:r>
    </w:p>
    <w:p w:rsidRPr="00A3618E" w:rsidR="002148CE" w:rsidP="002148CE" w:rsidRDefault="002148CE" w14:paraId="3F75C1FB" w14:textId="77777777">
      <w:pPr>
        <w:pStyle w:val="NoSpacing"/>
        <w:numPr>
          <w:ilvl w:val="0"/>
          <w:numId w:val="0"/>
        </w:numPr>
        <w:tabs>
          <w:tab w:val="left" w:pos="1276"/>
        </w:tabs>
        <w:ind w:left="1276"/>
        <w:rPr>
          <w:rFonts w:ascii="Arial" w:hAnsi="Arial" w:cs="Arial"/>
          <w:szCs w:val="22"/>
          <w:lang w:val="lt-LT"/>
        </w:rPr>
      </w:pPr>
    </w:p>
    <w:p w:rsidRPr="00A3618E" w:rsidR="00A0311B" w:rsidP="002148CE" w:rsidRDefault="00A0311B" w14:paraId="5B6CAF86" w14:textId="77777777">
      <w:pPr>
        <w:pStyle w:val="NoSpacing"/>
        <w:numPr>
          <w:ilvl w:val="0"/>
          <w:numId w:val="0"/>
        </w:numPr>
        <w:rPr>
          <w:rFonts w:ascii="Arial" w:hAnsi="Arial" w:cs="Arial" w:eastAsiaTheme="minorEastAsia"/>
          <w:lang w:val="lt-LT"/>
        </w:rPr>
      </w:pPr>
      <w:bookmarkStart w:name="_Toc185585905" w:id="248"/>
      <w:r w:rsidRPr="00A3618E">
        <w:rPr>
          <w:rFonts w:ascii="Arial" w:hAnsi="Arial" w:cs="Arial" w:eastAsiaTheme="minorEastAsia"/>
          <w:lang w:val="lt-LT"/>
        </w:rPr>
        <w:t>Įeigos kontrolės sistema</w:t>
      </w:r>
      <w:bookmarkEnd w:id="248"/>
    </w:p>
    <w:p w:rsidRPr="00A3618E" w:rsidR="002148CE" w:rsidP="002148CE" w:rsidRDefault="002148CE" w14:paraId="7FD531D1" w14:textId="77777777">
      <w:pPr>
        <w:pStyle w:val="NoSpacing"/>
        <w:numPr>
          <w:ilvl w:val="0"/>
          <w:numId w:val="0"/>
        </w:numPr>
        <w:rPr>
          <w:rFonts w:ascii="Arial" w:hAnsi="Arial" w:cs="Arial" w:eastAsiaTheme="minorEastAsia"/>
          <w:lang w:val="lt-LT"/>
        </w:rPr>
      </w:pPr>
    </w:p>
    <w:p w:rsidRPr="00A3618E" w:rsidR="00A0311B" w:rsidP="0000431E" w:rsidRDefault="00A0311B" w14:paraId="7396845D"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Įeigos kontrolės sistema skirta patekimui saugomą teritoriją pro vartelius ir į valdymo pulto patalpas ir kitus objekte esančius pastatus patenkančių asmenų kontrolei ir identifikavimui, naudojant nuotolines įeigos kontrolės korteles.</w:t>
      </w:r>
    </w:p>
    <w:p w:rsidRPr="00A3618E" w:rsidR="00A0311B" w:rsidP="0000431E" w:rsidRDefault="00A0311B" w14:paraId="7060D812" w14:textId="0BFC5B5B">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Asmenų patekimo į 2 apsaugos lygio objektus kontrolei turi būti diegiama „ONLINE“ tipo įeigos kontrolės sistema, kurios valdikliai būtų prijungti prie bendro įeigos kontrolės serverio </w:t>
      </w:r>
      <w:r w:rsidRPr="00A3618E">
        <w:rPr>
          <w:rFonts w:ascii="Arial" w:hAnsi="Arial" w:cs="Arial"/>
          <w:szCs w:val="22"/>
          <w:lang w:val="lt-LT"/>
        </w:rPr>
        <w:lastRenderedPageBreak/>
        <w:t>esančio duomenų centre, centriniame biure. Reikalavimai įeigos kontrolės valdikliui pateikti (</w:t>
      </w:r>
      <w:r w:rsidRPr="00A3618E" w:rsidR="00A639F3">
        <w:rPr>
          <w:rFonts w:ascii="Arial" w:hAnsi="Arial" w:cs="Arial"/>
          <w:szCs w:val="22"/>
          <w:lang w:val="ru-RU"/>
        </w:rPr>
        <w:t>2</w:t>
      </w:r>
      <w:r w:rsidRPr="00A3618E" w:rsidR="00A639F3">
        <w:rPr>
          <w:rFonts w:ascii="Arial" w:hAnsi="Arial" w:cs="Arial"/>
          <w:szCs w:val="22"/>
          <w:lang w:val="en-US"/>
        </w:rPr>
        <w:t>.</w:t>
      </w:r>
      <w:r w:rsidRPr="00A3618E">
        <w:rPr>
          <w:rFonts w:ascii="Arial" w:hAnsi="Arial" w:cs="Arial"/>
          <w:szCs w:val="22"/>
          <w:lang w:val="lt-LT"/>
        </w:rPr>
        <w:t xml:space="preserve">3) </w:t>
      </w:r>
      <w:r w:rsidRPr="00A3618E" w:rsidR="00A639F3">
        <w:rPr>
          <w:rFonts w:ascii="Arial" w:hAnsi="Arial" w:cs="Arial"/>
          <w:szCs w:val="22"/>
          <w:lang w:val="lt-LT"/>
        </w:rPr>
        <w:t>p</w:t>
      </w:r>
      <w:r w:rsidRPr="00A3618E">
        <w:rPr>
          <w:rFonts w:ascii="Arial" w:hAnsi="Arial" w:cs="Arial"/>
          <w:szCs w:val="22"/>
          <w:lang w:val="lt-LT"/>
        </w:rPr>
        <w:t>riede.</w:t>
      </w:r>
    </w:p>
    <w:p w:rsidRPr="00A3618E" w:rsidR="00A0311B" w:rsidP="0000431E" w:rsidRDefault="00A0311B" w14:paraId="4E4E2725"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Įeigos kontrolės valdiklių akumuliatoriai ir maitinimo šaltiniai turi būti suprojektuoti (pateikti skaičiavimai) to paties gamintojo ir sumontuoti tokie, kurie užtikrintų autonomišką veikimą dingus pagrindinei maitinimo įtampai 4 val. budėjimo režime.</w:t>
      </w:r>
    </w:p>
    <w:p w:rsidRPr="00A3618E" w:rsidR="00A0311B" w:rsidP="0000431E" w:rsidRDefault="00A0311B" w14:paraId="274092FB"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Visuose 2 saugos lygio objektuose turi būti naudojama tokia pati įeigos kontrolės sistema kokia naudojama Litgrid AB centriniame biure ir būti tos sistemos plėtiniu.</w:t>
      </w:r>
    </w:p>
    <w:p w:rsidRPr="00A3618E" w:rsidR="00A0311B" w:rsidP="0000431E" w:rsidRDefault="00A0311B" w14:paraId="7353672B"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Turi būti projektuojama dvipusė įeigos kontrolės sistema su </w:t>
      </w:r>
      <w:proofErr w:type="spellStart"/>
      <w:r w:rsidRPr="00A3618E">
        <w:rPr>
          <w:rFonts w:ascii="Arial" w:hAnsi="Arial" w:cs="Arial"/>
          <w:szCs w:val="22"/>
          <w:lang w:val="lt-LT"/>
        </w:rPr>
        <w:t>antipass</w:t>
      </w:r>
      <w:proofErr w:type="spellEnd"/>
      <w:r w:rsidRPr="00A3618E">
        <w:rPr>
          <w:rFonts w:ascii="Arial" w:hAnsi="Arial" w:cs="Arial"/>
          <w:szCs w:val="22"/>
          <w:lang w:val="lt-LT"/>
        </w:rPr>
        <w:t xml:space="preserve"> </w:t>
      </w:r>
      <w:proofErr w:type="spellStart"/>
      <w:r w:rsidRPr="00A3618E">
        <w:rPr>
          <w:rFonts w:ascii="Arial" w:hAnsi="Arial" w:cs="Arial"/>
          <w:szCs w:val="22"/>
          <w:lang w:val="lt-LT"/>
        </w:rPr>
        <w:t>back</w:t>
      </w:r>
      <w:proofErr w:type="spellEnd"/>
      <w:r w:rsidRPr="00A3618E">
        <w:rPr>
          <w:rFonts w:ascii="Arial" w:hAnsi="Arial" w:cs="Arial"/>
          <w:szCs w:val="22"/>
          <w:lang w:val="lt-LT"/>
        </w:rPr>
        <w:t xml:space="preserve"> funkcija.</w:t>
      </w:r>
    </w:p>
    <w:p w:rsidRPr="00A3618E" w:rsidR="00A0311B" w:rsidP="0000431E" w:rsidRDefault="00A0311B" w14:paraId="61A9E178"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Sistemos valdymui naudojami kortelių skaitytuvai, kurie montuojami:</w:t>
      </w:r>
    </w:p>
    <w:p w:rsidRPr="00A3618E" w:rsidR="00A0311B" w:rsidP="0000431E" w:rsidRDefault="00A0311B" w14:paraId="4D3B9461" w14:textId="77777777">
      <w:pPr>
        <w:pStyle w:val="NoSpacing"/>
        <w:numPr>
          <w:ilvl w:val="2"/>
          <w:numId w:val="16"/>
        </w:numPr>
        <w:ind w:left="1985" w:hanging="851"/>
        <w:rPr>
          <w:rFonts w:ascii="Arial" w:hAnsi="Arial" w:cs="Arial" w:eastAsiaTheme="minorEastAsia"/>
          <w:lang w:val="lt-LT"/>
        </w:rPr>
      </w:pPr>
      <w:r w:rsidRPr="00A3618E">
        <w:rPr>
          <w:rFonts w:ascii="Arial" w:hAnsi="Arial" w:cs="Arial"/>
          <w:lang w:val="lt-LT"/>
        </w:rPr>
        <w:t xml:space="preserve"> </w:t>
      </w:r>
      <w:r w:rsidRPr="00A3618E">
        <w:rPr>
          <w:rFonts w:ascii="Arial" w:hAnsi="Arial" w:cs="Arial" w:eastAsiaTheme="minorEastAsia"/>
          <w:lang w:val="lt-LT"/>
        </w:rPr>
        <w:t>Valdymo pultų išorėje/viduje prie kiekvienų įėjimo/išėjimo durų.</w:t>
      </w:r>
    </w:p>
    <w:p w:rsidRPr="00A3618E" w:rsidR="00A0311B" w:rsidP="0000431E" w:rsidRDefault="00A0311B" w14:paraId="01B83AA3"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Prie kiekvienų vartelių išorėje/viduje. </w:t>
      </w:r>
    </w:p>
    <w:p w:rsidRPr="00A3618E" w:rsidR="00A0311B" w:rsidP="00E91A0B" w:rsidRDefault="00A0311B" w14:paraId="12D59EBA" w14:textId="192E6173">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Reikalavimai kortelių skaitytuvui pateikti (</w:t>
      </w:r>
      <w:r w:rsidRPr="00A3618E" w:rsidR="00A639F3">
        <w:rPr>
          <w:rFonts w:ascii="Arial" w:hAnsi="Arial" w:cs="Arial"/>
          <w:szCs w:val="22"/>
          <w:lang w:val="lt-LT"/>
        </w:rPr>
        <w:t>2.2</w:t>
      </w:r>
      <w:r w:rsidRPr="00A3618E">
        <w:rPr>
          <w:rFonts w:ascii="Arial" w:hAnsi="Arial" w:cs="Arial"/>
          <w:szCs w:val="22"/>
          <w:lang w:val="lt-LT"/>
        </w:rPr>
        <w:t xml:space="preserve">) </w:t>
      </w:r>
      <w:r w:rsidRPr="00A3618E" w:rsidR="00A639F3">
        <w:rPr>
          <w:rFonts w:ascii="Arial" w:hAnsi="Arial" w:cs="Arial"/>
          <w:szCs w:val="22"/>
          <w:lang w:val="lt-LT"/>
        </w:rPr>
        <w:t>p</w:t>
      </w:r>
      <w:r w:rsidRPr="00A3618E">
        <w:rPr>
          <w:rFonts w:ascii="Arial" w:hAnsi="Arial" w:cs="Arial"/>
          <w:szCs w:val="22"/>
          <w:lang w:val="lt-LT"/>
        </w:rPr>
        <w:t>riede.</w:t>
      </w:r>
      <w:r w:rsidRPr="00A3618E">
        <w:rPr>
          <w:rFonts w:ascii="Arial" w:hAnsi="Arial" w:cs="Arial"/>
          <w:lang w:val="lt-LT"/>
        </w:rPr>
        <w:t xml:space="preserve">   </w:t>
      </w:r>
    </w:p>
    <w:p w:rsidRPr="00A3618E" w:rsidR="00A0311B" w:rsidP="0000431E" w:rsidRDefault="00A0311B" w14:paraId="2836F48E"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Duryse ir varteliuose su įeigos kontrole montuojamos elektromechaninės spynos su spynų būsenos indikacijomis – durų/vartelių padėtis (atidaryta, uždaryta), spynos padėtis (užrakinta, atrakinta).</w:t>
      </w:r>
    </w:p>
    <w:p w:rsidRPr="00A3618E" w:rsidR="00A0311B" w:rsidP="0000431E" w:rsidRDefault="00A0311B" w14:paraId="5F50A64A"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Reikalavimai elektromechaninėms spynoms duryse ir varteliuose:</w:t>
      </w:r>
    </w:p>
    <w:p w:rsidRPr="00A3618E" w:rsidR="00A0311B" w:rsidP="0000431E" w:rsidRDefault="00A0311B" w14:paraId="34085E01"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400B2AEC"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077A826B"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01E9FED1"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08E15765"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47E26B66"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543F113E"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12856958"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23270513"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2AFA74E8"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6563BB4D"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3E155CB4"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5492362A"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0834BBC2"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6A13B46D"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10FDA739"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6E04DF37"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4BF432F2"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72535264"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018CB66D"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0E3F1CE3"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2643E72A"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16080C2A"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4DC7778B"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7841EE3D"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145DA17C"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6708C752"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56D3743F"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091F7E77"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18434C16"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68CAABF3"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42337FD0"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4CBB360A"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4514F18D"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4F8398D8"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068B8285"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311AD8F2"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6E019154"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4D31466A"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766736EF"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70B35446"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2AB4FF89"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7CBBF937"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5254BA00"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17707821" w14:textId="77777777">
      <w:pPr>
        <w:pStyle w:val="NoSpacing"/>
        <w:numPr>
          <w:ilvl w:val="2"/>
          <w:numId w:val="16"/>
        </w:numPr>
        <w:ind w:left="1985" w:hanging="851"/>
        <w:rPr>
          <w:rFonts w:ascii="Arial" w:hAnsi="Arial" w:cs="Arial"/>
          <w:lang w:val="lt-LT"/>
        </w:rPr>
      </w:pPr>
      <w:r w:rsidRPr="00A3618E">
        <w:rPr>
          <w:rFonts w:ascii="Arial" w:hAnsi="Arial" w:cs="Arial"/>
          <w:lang w:val="lt-LT"/>
        </w:rPr>
        <w:t>Duryse ir varteliuose su praėjimo kontrole montuojamos elektromechaninės spynos.</w:t>
      </w:r>
    </w:p>
    <w:p w:rsidRPr="00A3618E" w:rsidR="00A0311B" w:rsidP="0000431E" w:rsidRDefault="00A0311B" w14:paraId="50BD5391" w14:textId="77777777">
      <w:pPr>
        <w:pStyle w:val="NoSpacing"/>
        <w:numPr>
          <w:ilvl w:val="2"/>
          <w:numId w:val="16"/>
        </w:numPr>
        <w:ind w:left="1985" w:hanging="851"/>
        <w:rPr>
          <w:rFonts w:ascii="Arial" w:hAnsi="Arial" w:cs="Arial"/>
          <w:lang w:val="lt-LT"/>
        </w:rPr>
      </w:pPr>
      <w:r w:rsidRPr="00A3618E">
        <w:rPr>
          <w:rFonts w:ascii="Arial" w:hAnsi="Arial" w:cs="Arial"/>
          <w:lang w:val="lt-LT"/>
        </w:rPr>
        <w:t>Sertifikuotas elektromechaninių spynų saugumo, ilgaamžiškumo ir mechaninio atsparumo klasifikavimas pagal LST EN 14846 standartą. Ne žemesne klasifikacija nei - 3S5D-L311.</w:t>
      </w:r>
    </w:p>
    <w:p w:rsidRPr="00A3618E" w:rsidR="00A0311B" w:rsidP="0000431E" w:rsidRDefault="00A0311B" w14:paraId="0A3BC9C1" w14:textId="77777777">
      <w:pPr>
        <w:pStyle w:val="NoSpacing"/>
        <w:numPr>
          <w:ilvl w:val="2"/>
          <w:numId w:val="16"/>
        </w:numPr>
        <w:ind w:left="1985" w:hanging="851"/>
        <w:rPr>
          <w:rFonts w:ascii="Arial" w:hAnsi="Arial" w:cs="Arial"/>
          <w:lang w:val="lt-LT"/>
        </w:rPr>
      </w:pPr>
      <w:r w:rsidRPr="00A3618E">
        <w:rPr>
          <w:rFonts w:ascii="Arial" w:hAnsi="Arial" w:cs="Arial"/>
          <w:lang w:val="lt-LT"/>
        </w:rPr>
        <w:t>Spynos rakinimo liežuvėlis – ne trumpesnis nei 20 mm.</w:t>
      </w:r>
    </w:p>
    <w:p w:rsidRPr="00A3618E" w:rsidR="00A0311B" w:rsidP="0000431E" w:rsidRDefault="00A0311B" w14:paraId="32B7B00E" w14:textId="77777777">
      <w:pPr>
        <w:pStyle w:val="NoSpacing"/>
        <w:numPr>
          <w:ilvl w:val="2"/>
          <w:numId w:val="16"/>
        </w:numPr>
        <w:ind w:left="1985" w:hanging="851"/>
        <w:rPr>
          <w:rFonts w:ascii="Arial" w:hAnsi="Arial" w:cs="Arial"/>
          <w:lang w:val="lt-LT"/>
        </w:rPr>
      </w:pPr>
      <w:r w:rsidRPr="00A3618E">
        <w:rPr>
          <w:rFonts w:ascii="Arial" w:hAnsi="Arial" w:cs="Arial"/>
          <w:lang w:val="lt-LT"/>
        </w:rPr>
        <w:t>Sertifikuotos pagal evakuacinius LST EN 179 ir LST EN1125 standartus.</w:t>
      </w:r>
    </w:p>
    <w:p w:rsidRPr="00A3618E" w:rsidR="00A0311B" w:rsidP="0000431E" w:rsidRDefault="00A0311B" w14:paraId="4BE9D2BD" w14:textId="77777777">
      <w:pPr>
        <w:pStyle w:val="NoSpacing"/>
        <w:numPr>
          <w:ilvl w:val="2"/>
          <w:numId w:val="16"/>
        </w:numPr>
        <w:ind w:left="1985" w:hanging="851"/>
        <w:rPr>
          <w:rFonts w:ascii="Arial" w:hAnsi="Arial" w:cs="Arial"/>
          <w:lang w:val="lt-LT"/>
        </w:rPr>
      </w:pPr>
      <w:r w:rsidRPr="00A3618E">
        <w:rPr>
          <w:rFonts w:ascii="Arial" w:hAnsi="Arial" w:cs="Arial"/>
          <w:lang w:val="lt-LT"/>
        </w:rPr>
        <w:t xml:space="preserve">Maitinimo įtampa 12 - 24 V DC. </w:t>
      </w:r>
      <w:proofErr w:type="spellStart"/>
      <w:r w:rsidRPr="00A3618E">
        <w:rPr>
          <w:rFonts w:ascii="Arial" w:hAnsi="Arial" w:cs="Arial"/>
          <w:lang w:val="lt-LT"/>
        </w:rPr>
        <w:t>Maks</w:t>
      </w:r>
      <w:proofErr w:type="spellEnd"/>
      <w:r w:rsidRPr="00A3618E">
        <w:rPr>
          <w:rFonts w:ascii="Arial" w:hAnsi="Arial" w:cs="Arial"/>
          <w:lang w:val="lt-LT"/>
        </w:rPr>
        <w:t>. srovė – 0,55 A.</w:t>
      </w:r>
    </w:p>
    <w:p w:rsidRPr="00A3618E" w:rsidR="00A0311B" w:rsidP="0000431E" w:rsidRDefault="00A0311B" w14:paraId="64468BB4" w14:textId="77777777">
      <w:pPr>
        <w:pStyle w:val="NoSpacing"/>
        <w:numPr>
          <w:ilvl w:val="2"/>
          <w:numId w:val="16"/>
        </w:numPr>
        <w:ind w:left="1985" w:hanging="851"/>
        <w:rPr>
          <w:rFonts w:ascii="Arial" w:hAnsi="Arial" w:cs="Arial"/>
          <w:lang w:val="lt-LT"/>
        </w:rPr>
      </w:pPr>
      <w:r w:rsidRPr="00A3618E">
        <w:rPr>
          <w:rFonts w:ascii="Arial" w:hAnsi="Arial" w:cs="Arial"/>
          <w:lang w:val="lt-LT"/>
        </w:rPr>
        <w:t xml:space="preserve">Spynos atrakinimas mechaniškai, su Užsakovo naudojamais vieningos rakinimo sistemos raktais nepriklausomai nuo spynos režimo ar durų padėties. </w:t>
      </w:r>
    </w:p>
    <w:p w:rsidRPr="00A3618E" w:rsidR="00A0311B" w:rsidP="0000431E" w:rsidRDefault="00A0311B" w14:paraId="016A5994" w14:textId="77777777">
      <w:pPr>
        <w:pStyle w:val="NoSpacing"/>
        <w:numPr>
          <w:ilvl w:val="2"/>
          <w:numId w:val="16"/>
        </w:numPr>
        <w:ind w:left="1985" w:hanging="851"/>
        <w:rPr>
          <w:rFonts w:ascii="Arial" w:hAnsi="Arial" w:cs="Arial"/>
          <w:lang w:val="lt-LT"/>
        </w:rPr>
      </w:pPr>
      <w:r w:rsidRPr="00A3618E">
        <w:rPr>
          <w:rFonts w:ascii="Arial" w:hAnsi="Arial" w:cs="Arial"/>
          <w:lang w:val="lt-LT"/>
        </w:rPr>
        <w:t>Projektavimo metu numatomas elektromechaninės spynos Valdymo pultuose veikimo tipas - nutraukus maitinimą spyna automatiškai atsirakina/atsiblokuoja (</w:t>
      </w:r>
      <w:proofErr w:type="spellStart"/>
      <w:r w:rsidRPr="00A3618E">
        <w:rPr>
          <w:rFonts w:ascii="Arial" w:hAnsi="Arial" w:cs="Arial"/>
          <w:lang w:val="lt-LT"/>
        </w:rPr>
        <w:t>fail-unlocked</w:t>
      </w:r>
      <w:proofErr w:type="spellEnd"/>
      <w:r w:rsidRPr="00A3618E">
        <w:rPr>
          <w:rFonts w:ascii="Arial" w:hAnsi="Arial" w:cs="Arial"/>
          <w:lang w:val="lt-LT"/>
        </w:rPr>
        <w:t xml:space="preserve">). </w:t>
      </w:r>
    </w:p>
    <w:p w:rsidRPr="00A3618E" w:rsidR="00A0311B" w:rsidP="0000431E" w:rsidRDefault="00A0311B" w14:paraId="67FB266E" w14:textId="77777777">
      <w:pPr>
        <w:pStyle w:val="NoSpacing"/>
        <w:numPr>
          <w:ilvl w:val="2"/>
          <w:numId w:val="16"/>
        </w:numPr>
        <w:ind w:left="1985" w:hanging="851"/>
        <w:rPr>
          <w:rFonts w:ascii="Arial" w:hAnsi="Arial" w:cs="Arial"/>
          <w:lang w:val="lt-LT"/>
        </w:rPr>
      </w:pPr>
      <w:r w:rsidRPr="00A3618E">
        <w:rPr>
          <w:rFonts w:ascii="Arial" w:hAnsi="Arial" w:cs="Arial"/>
          <w:lang w:val="lt-LT"/>
        </w:rPr>
        <w:t>Projektavimo metu numatomas elektromechaninės spynos varteliuose veikimo tipas - nutraukus maitinimą spyna automatiškai užsirakina/užsiblokuoja (</w:t>
      </w:r>
      <w:proofErr w:type="spellStart"/>
      <w:r w:rsidRPr="00A3618E">
        <w:rPr>
          <w:rFonts w:ascii="Arial" w:hAnsi="Arial" w:cs="Arial"/>
          <w:lang w:val="lt-LT"/>
        </w:rPr>
        <w:t>fail-locked</w:t>
      </w:r>
      <w:proofErr w:type="spellEnd"/>
      <w:r w:rsidRPr="00A3618E">
        <w:rPr>
          <w:rFonts w:ascii="Arial" w:hAnsi="Arial" w:cs="Arial"/>
          <w:lang w:val="lt-LT"/>
        </w:rPr>
        <w:t>).</w:t>
      </w:r>
    </w:p>
    <w:p w:rsidRPr="00A3618E" w:rsidR="00A0311B" w:rsidP="0000431E" w:rsidRDefault="00A0311B" w14:paraId="28FE357C" w14:textId="77777777">
      <w:pPr>
        <w:pStyle w:val="NoSpacing"/>
        <w:numPr>
          <w:ilvl w:val="2"/>
          <w:numId w:val="16"/>
        </w:numPr>
        <w:ind w:left="1985" w:hanging="851"/>
        <w:rPr>
          <w:rFonts w:ascii="Arial" w:hAnsi="Arial" w:cs="Arial"/>
          <w:lang w:val="lt-LT"/>
        </w:rPr>
      </w:pPr>
      <w:r w:rsidRPr="00A3618E">
        <w:rPr>
          <w:rFonts w:ascii="Arial" w:hAnsi="Arial" w:cs="Arial"/>
          <w:lang w:val="lt-LT"/>
        </w:rPr>
        <w:t>Montuojamos su sertifikuotais priedais – spynos valdymo kabeliu ir lanksčiu kabelio šarvu.</w:t>
      </w:r>
    </w:p>
    <w:p w:rsidRPr="00A3618E" w:rsidR="00A0311B" w:rsidP="0000431E" w:rsidRDefault="00A0311B" w14:paraId="3B56AE17" w14:textId="77777777">
      <w:pPr>
        <w:pStyle w:val="NoSpacing"/>
        <w:numPr>
          <w:ilvl w:val="2"/>
          <w:numId w:val="16"/>
        </w:numPr>
        <w:ind w:left="2127" w:hanging="993"/>
        <w:rPr>
          <w:rFonts w:ascii="Arial" w:hAnsi="Arial" w:cs="Arial"/>
          <w:lang w:val="lt-LT"/>
        </w:rPr>
      </w:pPr>
      <w:r w:rsidRPr="00A3618E">
        <w:rPr>
          <w:rFonts w:ascii="Arial" w:hAnsi="Arial" w:cs="Arial"/>
          <w:lang w:val="lt-LT"/>
        </w:rPr>
        <w:t xml:space="preserve">Elektromechaninių spynų korpusai turi būti aprūpinti šiomis indikacinėmis funkcijomis: </w:t>
      </w:r>
    </w:p>
    <w:p w:rsidRPr="00A3618E" w:rsidR="00A0311B" w:rsidP="0000431E" w:rsidRDefault="00A0311B" w14:paraId="07616C3F" w14:textId="77777777">
      <w:pPr>
        <w:pStyle w:val="NoSpacing"/>
        <w:numPr>
          <w:ilvl w:val="3"/>
          <w:numId w:val="16"/>
        </w:numPr>
        <w:ind w:left="2552" w:hanging="506"/>
        <w:rPr>
          <w:rFonts w:ascii="Arial" w:hAnsi="Arial" w:cs="Arial"/>
          <w:lang w:val="lt-LT"/>
        </w:rPr>
      </w:pPr>
      <w:r w:rsidRPr="00A3618E">
        <w:rPr>
          <w:rFonts w:ascii="Arial" w:hAnsi="Arial" w:cs="Arial"/>
          <w:lang w:val="lt-LT"/>
        </w:rPr>
        <w:t>spynos rakinimo liežuvėlio padėties (užrakinta/atrakinta) indikacija;</w:t>
      </w:r>
    </w:p>
    <w:p w:rsidRPr="00A3618E" w:rsidR="00A0311B" w:rsidP="0000431E" w:rsidRDefault="00A0311B" w14:paraId="3F824FBB" w14:textId="77777777">
      <w:pPr>
        <w:pStyle w:val="NoSpacing"/>
        <w:numPr>
          <w:ilvl w:val="3"/>
          <w:numId w:val="16"/>
        </w:numPr>
        <w:ind w:left="2694"/>
        <w:rPr>
          <w:rFonts w:ascii="Arial" w:hAnsi="Arial" w:cs="Arial"/>
          <w:lang w:val="lt-LT"/>
        </w:rPr>
      </w:pPr>
      <w:r w:rsidRPr="00A3618E">
        <w:rPr>
          <w:rFonts w:ascii="Arial" w:hAnsi="Arial" w:cs="Arial"/>
          <w:lang w:val="lt-LT"/>
        </w:rPr>
        <w:t>rankenos nuspaudimo indikacija.</w:t>
      </w:r>
    </w:p>
    <w:p w:rsidRPr="00A3618E" w:rsidR="00A0311B" w:rsidP="0000431E" w:rsidRDefault="00A0311B" w14:paraId="05397E2C" w14:textId="77777777">
      <w:pPr>
        <w:pStyle w:val="NoSpacing"/>
        <w:numPr>
          <w:ilvl w:val="2"/>
          <w:numId w:val="16"/>
        </w:numPr>
        <w:ind w:left="2127" w:hanging="993"/>
        <w:rPr>
          <w:rFonts w:ascii="Arial" w:hAnsi="Arial" w:cs="Arial"/>
          <w:lang w:val="lt-LT"/>
        </w:rPr>
      </w:pPr>
      <w:r w:rsidRPr="00A3618E">
        <w:rPr>
          <w:rFonts w:ascii="Arial" w:hAnsi="Arial" w:cs="Arial"/>
          <w:lang w:val="lt-LT"/>
        </w:rPr>
        <w:t>Konkretus spynos tipas, furnitūra turi būti parenkami priklausomai nuo durų tipo, durų konstrukcijos. Taip pat projektinių reikalavimų evakuaciniams ir gaisriniams reikalavimams.</w:t>
      </w:r>
    </w:p>
    <w:p w:rsidRPr="00A3618E" w:rsidR="00A0311B" w:rsidP="0000431E" w:rsidRDefault="00A0311B" w14:paraId="09AA0B2B" w14:textId="77777777">
      <w:pPr>
        <w:pStyle w:val="NoSpacing"/>
        <w:numPr>
          <w:ilvl w:val="2"/>
          <w:numId w:val="16"/>
        </w:numPr>
        <w:ind w:left="2127" w:hanging="993"/>
        <w:rPr>
          <w:rFonts w:ascii="Arial" w:hAnsi="Arial" w:cs="Arial"/>
          <w:lang w:val="lt-LT"/>
        </w:rPr>
      </w:pPr>
      <w:r w:rsidRPr="00A3618E">
        <w:rPr>
          <w:rFonts w:ascii="Arial" w:hAnsi="Arial" w:cs="Arial"/>
          <w:lang w:val="lt-LT"/>
        </w:rPr>
        <w:t>Lauko vartelių spynos montuojamos su nulenkiamomis rankenomis ir dvipusiu cilindru.</w:t>
      </w:r>
    </w:p>
    <w:p w:rsidRPr="00A3618E" w:rsidR="00A0311B" w:rsidP="0000431E" w:rsidRDefault="00A0311B" w14:paraId="5B7B3867" w14:textId="77777777">
      <w:pPr>
        <w:pStyle w:val="NoSpacing"/>
        <w:numPr>
          <w:ilvl w:val="2"/>
          <w:numId w:val="16"/>
        </w:numPr>
        <w:ind w:left="2127" w:hanging="993"/>
        <w:rPr>
          <w:rFonts w:ascii="Arial" w:hAnsi="Arial" w:cs="Arial"/>
          <w:lang w:val="lt-LT"/>
        </w:rPr>
      </w:pPr>
      <w:r w:rsidRPr="00A3618E">
        <w:rPr>
          <w:rFonts w:ascii="Arial" w:hAnsi="Arial" w:cs="Arial"/>
          <w:lang w:val="lt-LT"/>
        </w:rPr>
        <w:t xml:space="preserve">Valdymo pulto lauko įėjimo durų spynos montuojamos su vienpusiu cilindru ir suktuku iš vidaus bei </w:t>
      </w:r>
      <w:proofErr w:type="spellStart"/>
      <w:r w:rsidRPr="00A3618E">
        <w:rPr>
          <w:rFonts w:ascii="Arial" w:hAnsi="Arial" w:cs="Arial"/>
          <w:lang w:val="lt-LT"/>
        </w:rPr>
        <w:t>antipanik</w:t>
      </w:r>
      <w:proofErr w:type="spellEnd"/>
      <w:r w:rsidRPr="00A3618E">
        <w:rPr>
          <w:rFonts w:ascii="Arial" w:hAnsi="Arial" w:cs="Arial"/>
          <w:lang w:val="lt-LT"/>
        </w:rPr>
        <w:t xml:space="preserve"> horizontaliu strypu.</w:t>
      </w:r>
    </w:p>
    <w:p w:rsidRPr="00A3618E" w:rsidR="00A0311B" w:rsidP="0000431E" w:rsidRDefault="00A0311B" w14:paraId="212FA1B5" w14:textId="77777777">
      <w:pPr>
        <w:pStyle w:val="NoSpacing"/>
        <w:numPr>
          <w:ilvl w:val="2"/>
          <w:numId w:val="16"/>
        </w:numPr>
        <w:ind w:left="2127" w:hanging="993"/>
        <w:rPr>
          <w:rFonts w:ascii="Arial" w:hAnsi="Arial" w:cs="Arial"/>
          <w:lang w:val="lt-LT"/>
        </w:rPr>
      </w:pPr>
      <w:r w:rsidRPr="00A3618E">
        <w:rPr>
          <w:rFonts w:ascii="Arial" w:hAnsi="Arial" w:cs="Arial"/>
          <w:lang w:val="lt-LT"/>
        </w:rPr>
        <w:t>Rankenų atsparumas korozijai  - ne žemesnė kaip 3 klasė pagal LST EN 1906 standartą.</w:t>
      </w:r>
    </w:p>
    <w:p w:rsidRPr="00A3618E" w:rsidR="00A0311B" w:rsidP="0000431E" w:rsidRDefault="00A0311B" w14:paraId="3B5B71E0"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Ant vartelių ir durų turi būti automatinis </w:t>
      </w:r>
      <w:proofErr w:type="spellStart"/>
      <w:r w:rsidRPr="00A3618E">
        <w:rPr>
          <w:rFonts w:ascii="Arial" w:hAnsi="Arial" w:cs="Arial"/>
          <w:szCs w:val="22"/>
          <w:lang w:val="lt-LT"/>
        </w:rPr>
        <w:t>pritraukėjas</w:t>
      </w:r>
      <w:proofErr w:type="spellEnd"/>
      <w:r w:rsidRPr="00A3618E">
        <w:rPr>
          <w:rFonts w:ascii="Arial" w:hAnsi="Arial" w:cs="Arial"/>
          <w:szCs w:val="22"/>
          <w:lang w:val="lt-LT"/>
        </w:rPr>
        <w:t>.</w:t>
      </w:r>
    </w:p>
    <w:p w:rsidRPr="00A3618E" w:rsidR="00A0311B" w:rsidP="00A0311B" w:rsidRDefault="00A0311B" w14:paraId="3E2C5F0A" w14:textId="77777777">
      <w:pPr>
        <w:pStyle w:val="11numeracija"/>
        <w:rPr>
          <w:rFonts w:ascii="Arial" w:hAnsi="Arial" w:cs="Arial"/>
        </w:rPr>
      </w:pPr>
      <w:r w:rsidRPr="00A3618E">
        <w:rPr>
          <w:rFonts w:ascii="Arial" w:hAnsi="Arial" w:cs="Arial"/>
        </w:rPr>
        <w:t xml:space="preserve"> </w:t>
      </w:r>
    </w:p>
    <w:p w:rsidRPr="00A3618E" w:rsidR="00A0311B" w:rsidP="002148CE" w:rsidRDefault="00A0311B" w14:paraId="4746D31B" w14:textId="77777777">
      <w:pPr>
        <w:pStyle w:val="NoSpacing"/>
        <w:numPr>
          <w:ilvl w:val="0"/>
          <w:numId w:val="0"/>
        </w:numPr>
        <w:rPr>
          <w:rFonts w:ascii="Arial" w:hAnsi="Arial" w:cs="Arial" w:eastAsiaTheme="minorEastAsia"/>
          <w:lang w:val="lt-LT"/>
        </w:rPr>
      </w:pPr>
      <w:bookmarkStart w:name="_Toc185585906" w:id="249"/>
      <w:r w:rsidRPr="00A3618E">
        <w:rPr>
          <w:rFonts w:ascii="Arial" w:hAnsi="Arial" w:cs="Arial" w:eastAsiaTheme="minorEastAsia"/>
          <w:lang w:val="lt-LT"/>
        </w:rPr>
        <w:t>Vaizdo stebėjimo sistema</w:t>
      </w:r>
      <w:bookmarkEnd w:id="249"/>
    </w:p>
    <w:p w:rsidRPr="00A3618E" w:rsidR="002148CE" w:rsidP="002148CE" w:rsidRDefault="002148CE" w14:paraId="559E91F1" w14:textId="77777777">
      <w:pPr>
        <w:pStyle w:val="NoSpacing"/>
        <w:numPr>
          <w:ilvl w:val="0"/>
          <w:numId w:val="0"/>
        </w:numPr>
        <w:rPr>
          <w:rFonts w:ascii="Arial" w:hAnsi="Arial" w:cs="Arial" w:eastAsiaTheme="minorEastAsia"/>
          <w:lang w:val="lt-LT"/>
        </w:rPr>
      </w:pPr>
    </w:p>
    <w:p w:rsidRPr="00A3618E" w:rsidR="00A0311B" w:rsidP="0000431E" w:rsidRDefault="00A0311B" w14:paraId="031D8FCC"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2 saugos lygio objektuose turi būti įrengtos vaizdo stebėjimo sistemos, kurios būtų centrinio biuro sistemų plėtiniai. </w:t>
      </w:r>
    </w:p>
    <w:p w:rsidRPr="00A3618E" w:rsidR="00A0311B" w:rsidP="0000431E" w:rsidRDefault="00A0311B" w14:paraId="2022488C"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lastRenderedPageBreak/>
        <w:t>Objektuose įrengtos vaizdo stebėjimo sistemos susietos su apsaugos sistemomis ir automatiškai reaguoja į šių sistemų suveikimus.</w:t>
      </w:r>
    </w:p>
    <w:p w:rsidRPr="00A3618E" w:rsidR="00A0311B" w:rsidP="0000431E" w:rsidRDefault="00A0311B" w14:paraId="5E45E89E"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Objektų teritorijos perimetro ir jo prieigų apsaugai naudojamos vaizdo kameros su turinio analitika.</w:t>
      </w:r>
    </w:p>
    <w:p w:rsidRPr="00A3618E" w:rsidR="00A0311B" w:rsidP="0000431E" w:rsidRDefault="00A0311B" w14:paraId="3AF9EA5D"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Kamerų skaičius turi būti suprojektuotas ir įrengtas toks, kuris užtikrintų visos teritorijos perimetro apsaugą, išvengiant „aklųjų“ zonų. Kamerų montavimo vieta ir aukštis parenkamas toks, kad apžvalga būtų maksimali arba kaip rekomenduoja įrangos gamintojas.</w:t>
      </w:r>
    </w:p>
    <w:p w:rsidRPr="00A3618E" w:rsidR="00A0311B" w:rsidP="0000431E" w:rsidRDefault="00A0311B" w14:paraId="20A0BA05"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Perimetro apsaugai naudojamų vaizdo kamerų skaičius turi užtikrinti visos teritorijos perimetro stebėseną, išvengiant “aklųjų” zonų. Kameros turi būti montuojamos taip, kad būtų užtikrinama maksimali apžvalga, vadovaujantis kamerų gamintojo rekomendacijomis.</w:t>
      </w:r>
    </w:p>
    <w:p w:rsidRPr="00A3618E" w:rsidR="00A0311B" w:rsidP="0000431E" w:rsidRDefault="00A0311B" w14:paraId="510D0930"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Teritorijos perimetrui skirtų vaizdo kamerų optinius ir maitinimo kabelius, reikia suprojektuoti žiediniu principu.</w:t>
      </w:r>
    </w:p>
    <w:p w:rsidRPr="00A3618E" w:rsidR="00A0311B" w:rsidP="0000431E" w:rsidRDefault="00A0311B" w14:paraId="7C265931" w14:textId="6AD6E9E9">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Reikalavimai fiksuotai lauko vaizdo kamerai pateikti (</w:t>
      </w:r>
      <w:r w:rsidRPr="00A3618E" w:rsidR="00A639F3">
        <w:rPr>
          <w:rFonts w:ascii="Arial" w:hAnsi="Arial" w:cs="Arial"/>
          <w:szCs w:val="22"/>
          <w:lang w:val="lt-LT"/>
        </w:rPr>
        <w:t>2.</w:t>
      </w:r>
      <w:r w:rsidRPr="00A3618E">
        <w:rPr>
          <w:rFonts w:ascii="Arial" w:hAnsi="Arial" w:cs="Arial"/>
          <w:szCs w:val="22"/>
          <w:lang w:val="lt-LT"/>
        </w:rPr>
        <w:t>6) priede.</w:t>
      </w:r>
    </w:p>
    <w:p w:rsidRPr="00A3618E" w:rsidR="00A0311B" w:rsidP="0000431E" w:rsidRDefault="00A0311B" w14:paraId="66389613"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Minimalus atstumas tarp perimetro vaizdo kamerų turi būti ne didesnis kaip 50 m.</w:t>
      </w:r>
    </w:p>
    <w:p w:rsidRPr="00A3618E" w:rsidR="00A0311B" w:rsidP="0000431E" w:rsidRDefault="00A0311B" w14:paraId="23E238B0"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sugedus ar neveikiant vienai perimetro vaizdo kamerai ir toliau turi būti užtikrinamas viso teritorijos perimetro stebėjimas</w:t>
      </w:r>
    </w:p>
    <w:p w:rsidRPr="00A3618E" w:rsidR="00A0311B" w:rsidP="0000431E" w:rsidRDefault="00A0311B" w14:paraId="38A56CFD"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Kamerų montavimo vieta galima ant apšvietimo stulpo arba kitų teritorijoje esančių konstrukcijų. Jei nėra galimybės panaudoti esamos infrastruktūros turi būti suprojektuotos ir įrengtos ažūrinės atramos. Konkreti montavimo vieta derinama su Užsakovo atstovais.</w:t>
      </w:r>
    </w:p>
    <w:p w:rsidRPr="00A3618E" w:rsidR="00A0311B" w:rsidP="0000431E" w:rsidRDefault="00A0311B" w14:paraId="3D52F077"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Kameros turi būti sumontuotos taip, kad kameras būtų galima aptarnauti/remontuoti/pakeisti fiziškai prie jų prieinant ar pakilus bokšteliu, be įtampos atjungimo objekte.</w:t>
      </w:r>
    </w:p>
    <w:p w:rsidRPr="00A3618E" w:rsidR="00A0311B" w:rsidP="0000431E" w:rsidRDefault="00A0311B" w14:paraId="31DFD4CE"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Objekto patalpose ir teritorijoje naudojamos valdomos ir stacionarios IP technologijos kameros.</w:t>
      </w:r>
    </w:p>
    <w:p w:rsidRPr="00A3618E" w:rsidR="00A0311B" w:rsidP="0000431E" w:rsidRDefault="00A0311B" w14:paraId="72F3B8ED"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Objekto teritorijos apžvalgai teritorijos kampuose įrengiamos ne mažiau kaip keturios valdomos vaizdo kameros kurios būtų pakabintos į ne žemesnį kaip 4 m. </w:t>
      </w:r>
    </w:p>
    <w:p w:rsidRPr="00A3618E" w:rsidR="00A0311B" w:rsidP="0000431E" w:rsidRDefault="00A0311B" w14:paraId="0B0A50FD"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Valdomos kameros reaguoja į teritorijos perimetro kamerų signalus ir automatiškai atsisuka į pažeidimo vietą. </w:t>
      </w:r>
    </w:p>
    <w:p w:rsidRPr="00A3618E" w:rsidR="00A0311B" w:rsidP="0000431E" w:rsidRDefault="00A0311B" w14:paraId="25D1BB2D" w14:textId="56A79C8B">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Reikalavimai valdomai vaizdo kamerai pateikti (</w:t>
      </w:r>
      <w:r w:rsidRPr="00A3618E" w:rsidR="00A639F3">
        <w:rPr>
          <w:rFonts w:ascii="Arial" w:hAnsi="Arial" w:cs="Arial"/>
          <w:szCs w:val="22"/>
          <w:lang w:val="lt-LT"/>
        </w:rPr>
        <w:t>2.</w:t>
      </w:r>
      <w:r w:rsidRPr="00A3618E">
        <w:rPr>
          <w:rFonts w:ascii="Arial" w:hAnsi="Arial" w:cs="Arial"/>
          <w:szCs w:val="22"/>
          <w:lang w:val="lt-LT"/>
        </w:rPr>
        <w:t>4) priede.</w:t>
      </w:r>
    </w:p>
    <w:p w:rsidRPr="00A3618E" w:rsidR="00A0311B" w:rsidP="0000431E" w:rsidRDefault="00A0311B" w14:paraId="7A0668D6" w14:textId="199A067E">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Reikalavimai fiksuotai vidaus vaizdo kamerai (</w:t>
      </w:r>
      <w:r w:rsidRPr="00A3618E" w:rsidR="00A639F3">
        <w:rPr>
          <w:rFonts w:ascii="Arial" w:hAnsi="Arial" w:cs="Arial"/>
          <w:szCs w:val="22"/>
          <w:lang w:val="lt-LT"/>
        </w:rPr>
        <w:t>2.</w:t>
      </w:r>
      <w:r w:rsidRPr="00A3618E">
        <w:rPr>
          <w:rFonts w:ascii="Arial" w:hAnsi="Arial" w:cs="Arial"/>
          <w:szCs w:val="22"/>
          <w:lang w:val="lt-LT"/>
        </w:rPr>
        <w:t>5) priede.</w:t>
      </w:r>
    </w:p>
    <w:p w:rsidRPr="00A3618E" w:rsidR="00A0311B" w:rsidP="0000431E" w:rsidRDefault="00A0311B" w14:paraId="62F0E27C"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Įvažiavimo vartų, vartelių ir valdymo pultų prieigoms stebėti įrengiamos fiksuoto židinio nuotolio vaizdo kameros, skirtos asmenų ir automobilių identifikavimui.</w:t>
      </w:r>
    </w:p>
    <w:p w:rsidRPr="00A3618E" w:rsidR="00A0311B" w:rsidP="0000431E" w:rsidRDefault="00A0311B" w14:paraId="4E2D9BEB"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Valdymo pultų ir ryšių patalpose projektuojamos vidinės fiksuotos kameros. Projektuojamos kameros taip, kad būtų matomos visos eilės tarp spintų. Kamerų montavimo vieta ir aukštis parenkamas toks, kad apžvalga būtų maksimali arba kaip rekomenduoja įrangos gamintojas.</w:t>
      </w:r>
    </w:p>
    <w:p w:rsidRPr="00A3618E" w:rsidR="00A0311B" w:rsidP="0000431E" w:rsidRDefault="00A0311B" w14:paraId="46C35D4A"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Vaizdo stebėjimo sistemos maitinimas objekte rezervuojamas nepertraukiamo maitinimo šaltiniais, užtikrinančiais sistemos veikimą ne trumpiau kaip 4 valandoms pagrindinės įtampos dingimo atveju. Turi būti pateikti tai įrodantys skaičiavimai.</w:t>
      </w:r>
    </w:p>
    <w:p w:rsidRPr="00A3618E" w:rsidR="00A0311B" w:rsidP="0000431E" w:rsidRDefault="00A0311B" w14:paraId="4FDEAE55"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Visos vaizdo kameros, jungiamos į Užsakovo telekomunikacinį tinklą naudojant šviesolaidinį kabelį arba kompiuterinio tinklo kabelį ir galvaninius izoliatorius.</w:t>
      </w:r>
    </w:p>
    <w:p w:rsidRPr="00A3618E" w:rsidR="00A0311B" w:rsidP="0000431E" w:rsidRDefault="00A0311B" w14:paraId="2CD2D38A"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Reikalavimai optiniam keitikliu:</w:t>
      </w:r>
    </w:p>
    <w:p w:rsidRPr="00A3618E" w:rsidR="00A0311B" w:rsidP="0000431E" w:rsidRDefault="00A0311B" w14:paraId="2F0A14C0"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30CAC565" w14:textId="77777777">
      <w:pPr>
        <w:pStyle w:val="ListParagraph"/>
        <w:numPr>
          <w:ilvl w:val="0"/>
          <w:numId w:val="20"/>
        </w:numPr>
        <w:spacing w:line="276" w:lineRule="auto"/>
        <w:jc w:val="both"/>
        <w:rPr>
          <w:rFonts w:ascii="Arial" w:hAnsi="Arial" w:cs="Arial" w:eastAsiaTheme="minorEastAsia"/>
          <w:vanish/>
        </w:rPr>
      </w:pPr>
    </w:p>
    <w:p w:rsidRPr="00A3618E" w:rsidR="00A0311B" w:rsidP="0000431E" w:rsidRDefault="00A0311B" w14:paraId="6E037DA5"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16F8077F"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444463FC"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0EBC9404"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73870C48"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1EEF1427"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54E4E885"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6CB913AD"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1334BA21"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68D53537" w14:textId="77777777">
      <w:pPr>
        <w:pStyle w:val="ListParagraph"/>
        <w:numPr>
          <w:ilvl w:val="1"/>
          <w:numId w:val="20"/>
        </w:numPr>
        <w:spacing w:line="276" w:lineRule="auto"/>
        <w:jc w:val="both"/>
        <w:rPr>
          <w:rFonts w:ascii="Arial" w:hAnsi="Arial" w:cs="Arial" w:eastAsiaTheme="minorEastAsia"/>
          <w:vanish/>
        </w:rPr>
      </w:pPr>
    </w:p>
    <w:p w:rsidRPr="00A3618E" w:rsidR="00A0311B" w:rsidP="0000431E" w:rsidRDefault="00A0311B" w14:paraId="566765C8" w14:textId="77777777">
      <w:pPr>
        <w:pStyle w:val="NoSpacing"/>
        <w:numPr>
          <w:ilvl w:val="2"/>
          <w:numId w:val="16"/>
        </w:numPr>
        <w:ind w:left="1985" w:hanging="851"/>
        <w:rPr>
          <w:rFonts w:ascii="Arial" w:hAnsi="Arial" w:cs="Arial"/>
          <w:lang w:val="lt-LT"/>
        </w:rPr>
      </w:pPr>
      <w:r w:rsidRPr="00A3618E">
        <w:rPr>
          <w:rFonts w:ascii="Arial" w:hAnsi="Arial" w:cs="Arial"/>
          <w:lang w:val="lt-LT"/>
        </w:rPr>
        <w:t xml:space="preserve">Skirtas dirbti pramoninėje aplinkoje, turi turėti IEC/EN 61000-6-2 standartą; </w:t>
      </w:r>
    </w:p>
    <w:p w:rsidRPr="00A3618E" w:rsidR="00A0311B" w:rsidP="0000431E" w:rsidRDefault="00A0311B" w14:paraId="57B88B96" w14:textId="77777777">
      <w:pPr>
        <w:pStyle w:val="NoSpacing"/>
        <w:numPr>
          <w:ilvl w:val="2"/>
          <w:numId w:val="16"/>
        </w:numPr>
        <w:ind w:left="1985" w:hanging="851"/>
        <w:rPr>
          <w:rFonts w:ascii="Arial" w:hAnsi="Arial" w:cs="Arial"/>
          <w:lang w:val="lt-LT"/>
        </w:rPr>
      </w:pPr>
      <w:r w:rsidRPr="00A3618E">
        <w:rPr>
          <w:rFonts w:ascii="Arial" w:hAnsi="Arial" w:cs="Arial"/>
          <w:lang w:val="lt-LT"/>
        </w:rPr>
        <w:t xml:space="preserve">Konstrukcija Montuojamas ant DIN bėgelio, pateikiamas su montavimo detalėmis; </w:t>
      </w:r>
    </w:p>
    <w:p w:rsidRPr="00A3618E" w:rsidR="00A0311B" w:rsidP="0000431E" w:rsidRDefault="00A0311B" w14:paraId="5DCFE2D7" w14:textId="77777777">
      <w:pPr>
        <w:pStyle w:val="NoSpacing"/>
        <w:numPr>
          <w:ilvl w:val="2"/>
          <w:numId w:val="16"/>
        </w:numPr>
        <w:ind w:left="1985" w:hanging="851"/>
        <w:rPr>
          <w:rFonts w:ascii="Arial" w:hAnsi="Arial" w:cs="Arial"/>
          <w:lang w:val="lt-LT"/>
        </w:rPr>
      </w:pPr>
      <w:r w:rsidRPr="00A3618E">
        <w:rPr>
          <w:rFonts w:ascii="Arial" w:hAnsi="Arial" w:cs="Arial"/>
          <w:lang w:val="lt-LT"/>
        </w:rPr>
        <w:t xml:space="preserve">Vardinė maitinimo įtampa, DC 48 V, maitinimo blokas išorinis, turi būti tvirtinamas ant DIN bėgelio; </w:t>
      </w:r>
    </w:p>
    <w:p w:rsidRPr="00A3618E" w:rsidR="00A0311B" w:rsidP="0000431E" w:rsidRDefault="00A0311B" w14:paraId="0B3E3AC9" w14:textId="77777777">
      <w:pPr>
        <w:pStyle w:val="NoSpacing"/>
        <w:numPr>
          <w:ilvl w:val="2"/>
          <w:numId w:val="16"/>
        </w:numPr>
        <w:ind w:left="1985" w:hanging="851"/>
        <w:rPr>
          <w:rFonts w:ascii="Arial" w:hAnsi="Arial" w:cs="Arial"/>
          <w:lang w:val="lt-LT"/>
        </w:rPr>
      </w:pPr>
      <w:r w:rsidRPr="00A3618E">
        <w:rPr>
          <w:rFonts w:ascii="Arial" w:hAnsi="Arial" w:cs="Arial"/>
          <w:lang w:val="lt-LT"/>
        </w:rPr>
        <w:t xml:space="preserve">Atlikti elektromagnetinio suderinamumo (EMC) bandymai Pagal LST EN 61000-4-x (IEC 61000-4-x) arba lygiavertis; </w:t>
      </w:r>
    </w:p>
    <w:p w:rsidRPr="00A3618E" w:rsidR="00A0311B" w:rsidP="0000431E" w:rsidRDefault="00A0311B" w14:paraId="6D61DAFA" w14:textId="77777777">
      <w:pPr>
        <w:pStyle w:val="NoSpacing"/>
        <w:numPr>
          <w:ilvl w:val="2"/>
          <w:numId w:val="16"/>
        </w:numPr>
        <w:ind w:left="1985" w:hanging="851"/>
        <w:rPr>
          <w:rFonts w:ascii="Arial" w:hAnsi="Arial" w:cs="Arial"/>
          <w:lang w:val="lt-LT"/>
        </w:rPr>
      </w:pPr>
      <w:r w:rsidRPr="00A3618E">
        <w:rPr>
          <w:rFonts w:ascii="Arial" w:hAnsi="Arial" w:cs="Arial"/>
          <w:lang w:val="lt-LT"/>
        </w:rPr>
        <w:t xml:space="preserve">Elektromagnetinio spinduliavimo parametrai pagal standartą CISPR 22 </w:t>
      </w:r>
      <w:proofErr w:type="spellStart"/>
      <w:r w:rsidRPr="00A3618E">
        <w:rPr>
          <w:rFonts w:ascii="Arial" w:hAnsi="Arial" w:cs="Arial"/>
          <w:lang w:val="lt-LT"/>
        </w:rPr>
        <w:t>Class</w:t>
      </w:r>
      <w:proofErr w:type="spellEnd"/>
      <w:r w:rsidRPr="00A3618E">
        <w:rPr>
          <w:rFonts w:ascii="Arial" w:hAnsi="Arial" w:cs="Arial"/>
          <w:lang w:val="lt-LT"/>
        </w:rPr>
        <w:t xml:space="preserve"> A arba lygiavertis; </w:t>
      </w:r>
    </w:p>
    <w:p w:rsidRPr="00A3618E" w:rsidR="00A0311B" w:rsidP="0000431E" w:rsidRDefault="00A0311B" w14:paraId="5E1A9E3B" w14:textId="77777777">
      <w:pPr>
        <w:pStyle w:val="NoSpacing"/>
        <w:numPr>
          <w:ilvl w:val="2"/>
          <w:numId w:val="16"/>
        </w:numPr>
        <w:ind w:left="1985" w:hanging="851"/>
        <w:rPr>
          <w:rFonts w:ascii="Arial" w:hAnsi="Arial" w:cs="Arial"/>
          <w:lang w:val="lt-LT"/>
        </w:rPr>
      </w:pPr>
      <w:r w:rsidRPr="00A3618E">
        <w:rPr>
          <w:rFonts w:ascii="Arial" w:hAnsi="Arial" w:cs="Arial"/>
          <w:lang w:val="lt-LT"/>
        </w:rPr>
        <w:t xml:space="preserve">Prievadai Nemažiau 6 </w:t>
      </w:r>
      <w:proofErr w:type="spellStart"/>
      <w:r w:rsidRPr="00A3618E">
        <w:rPr>
          <w:rFonts w:ascii="Arial" w:hAnsi="Arial" w:cs="Arial"/>
          <w:lang w:val="lt-LT"/>
        </w:rPr>
        <w:t>Ethernet</w:t>
      </w:r>
      <w:proofErr w:type="spellEnd"/>
      <w:r w:rsidRPr="00A3618E">
        <w:rPr>
          <w:rFonts w:ascii="Arial" w:hAnsi="Arial" w:cs="Arial"/>
          <w:lang w:val="lt-LT"/>
        </w:rPr>
        <w:t xml:space="preserve"> 10/100 palaikantys </w:t>
      </w:r>
      <w:proofErr w:type="spellStart"/>
      <w:r w:rsidRPr="00A3618E">
        <w:rPr>
          <w:rFonts w:ascii="Arial" w:hAnsi="Arial" w:cs="Arial"/>
          <w:lang w:val="lt-LT"/>
        </w:rPr>
        <w:t>PoE</w:t>
      </w:r>
      <w:proofErr w:type="spellEnd"/>
      <w:r w:rsidRPr="00A3618E">
        <w:rPr>
          <w:rFonts w:ascii="Arial" w:hAnsi="Arial" w:cs="Arial"/>
          <w:lang w:val="lt-LT"/>
        </w:rPr>
        <w:t xml:space="preserve">+; 2 SFP </w:t>
      </w:r>
      <w:proofErr w:type="spellStart"/>
      <w:r w:rsidRPr="00A3618E">
        <w:rPr>
          <w:rFonts w:ascii="Arial" w:hAnsi="Arial" w:cs="Arial"/>
          <w:lang w:val="lt-LT"/>
        </w:rPr>
        <w:t>gigabit</w:t>
      </w:r>
      <w:proofErr w:type="spellEnd"/>
      <w:r w:rsidRPr="00A3618E">
        <w:rPr>
          <w:rFonts w:ascii="Arial" w:hAnsi="Arial" w:cs="Arial"/>
          <w:lang w:val="lt-LT"/>
        </w:rPr>
        <w:t xml:space="preserve"> </w:t>
      </w:r>
      <w:proofErr w:type="spellStart"/>
      <w:r w:rsidRPr="00A3618E">
        <w:rPr>
          <w:rFonts w:ascii="Arial" w:hAnsi="Arial" w:cs="Arial"/>
          <w:lang w:val="lt-LT"/>
        </w:rPr>
        <w:t>Ethernet</w:t>
      </w:r>
      <w:proofErr w:type="spellEnd"/>
      <w:r w:rsidRPr="00A3618E">
        <w:rPr>
          <w:rFonts w:ascii="Arial" w:hAnsi="Arial" w:cs="Arial"/>
          <w:lang w:val="lt-LT"/>
        </w:rPr>
        <w:t xml:space="preserve"> prievadai; </w:t>
      </w:r>
      <w:proofErr w:type="spellStart"/>
      <w:r w:rsidRPr="00A3618E">
        <w:rPr>
          <w:rFonts w:ascii="Arial" w:hAnsi="Arial" w:cs="Arial"/>
          <w:lang w:val="lt-LT"/>
        </w:rPr>
        <w:t>Rėlės</w:t>
      </w:r>
      <w:proofErr w:type="spellEnd"/>
      <w:r w:rsidRPr="00A3618E">
        <w:rPr>
          <w:rFonts w:ascii="Arial" w:hAnsi="Arial" w:cs="Arial"/>
          <w:lang w:val="lt-LT"/>
        </w:rPr>
        <w:t xml:space="preserve"> kontaktai signalizacijai; </w:t>
      </w:r>
    </w:p>
    <w:p w:rsidRPr="00A3618E" w:rsidR="00A0311B" w:rsidP="0000431E" w:rsidRDefault="00A0311B" w14:paraId="3E352F8D" w14:textId="77777777">
      <w:pPr>
        <w:pStyle w:val="NoSpacing"/>
        <w:numPr>
          <w:ilvl w:val="2"/>
          <w:numId w:val="16"/>
        </w:numPr>
        <w:ind w:left="1985" w:hanging="851"/>
        <w:rPr>
          <w:rFonts w:ascii="Arial" w:hAnsi="Arial" w:cs="Arial"/>
          <w:lang w:val="lt-LT"/>
        </w:rPr>
      </w:pPr>
      <w:r w:rsidRPr="00A3618E">
        <w:rPr>
          <w:rFonts w:ascii="Arial" w:hAnsi="Arial" w:cs="Arial"/>
          <w:lang w:val="lt-LT"/>
        </w:rPr>
        <w:lastRenderedPageBreak/>
        <w:t xml:space="preserve">Atmintis DRAM 128MB; </w:t>
      </w:r>
    </w:p>
    <w:p w:rsidRPr="00A3618E" w:rsidR="00A0311B" w:rsidP="0000431E" w:rsidRDefault="00A0311B" w14:paraId="196E0034" w14:textId="77777777">
      <w:pPr>
        <w:pStyle w:val="NoSpacing"/>
        <w:numPr>
          <w:ilvl w:val="2"/>
          <w:numId w:val="16"/>
        </w:numPr>
        <w:ind w:left="1985" w:hanging="851"/>
        <w:rPr>
          <w:rFonts w:ascii="Arial" w:hAnsi="Arial" w:cs="Arial"/>
          <w:lang w:val="lt-LT"/>
        </w:rPr>
      </w:pPr>
      <w:r w:rsidRPr="00A3618E">
        <w:rPr>
          <w:rFonts w:ascii="Arial" w:hAnsi="Arial" w:cs="Arial"/>
          <w:lang w:val="lt-LT"/>
        </w:rPr>
        <w:t xml:space="preserve">Komutavimo našumas 5,5 </w:t>
      </w:r>
      <w:proofErr w:type="spellStart"/>
      <w:r w:rsidRPr="00A3618E">
        <w:rPr>
          <w:rFonts w:ascii="Arial" w:hAnsi="Arial" w:cs="Arial"/>
          <w:lang w:val="lt-LT"/>
        </w:rPr>
        <w:t>Gbps</w:t>
      </w:r>
      <w:proofErr w:type="spellEnd"/>
      <w:r w:rsidRPr="00A3618E">
        <w:rPr>
          <w:rFonts w:ascii="Arial" w:hAnsi="Arial" w:cs="Arial"/>
          <w:lang w:val="lt-LT"/>
        </w:rPr>
        <w:t xml:space="preserve">; </w:t>
      </w:r>
    </w:p>
    <w:p w:rsidRPr="00A3618E" w:rsidR="00A0311B" w:rsidP="0000431E" w:rsidRDefault="00A0311B" w14:paraId="2C0A8569" w14:textId="77777777">
      <w:pPr>
        <w:pStyle w:val="NoSpacing"/>
        <w:numPr>
          <w:ilvl w:val="2"/>
          <w:numId w:val="16"/>
        </w:numPr>
        <w:ind w:left="1985" w:hanging="851"/>
        <w:rPr>
          <w:rFonts w:ascii="Arial" w:hAnsi="Arial" w:cs="Arial"/>
          <w:lang w:val="lt-LT"/>
        </w:rPr>
      </w:pPr>
      <w:r w:rsidRPr="00A3618E">
        <w:rPr>
          <w:rFonts w:ascii="Arial" w:hAnsi="Arial" w:cs="Arial"/>
          <w:lang w:val="lt-LT"/>
        </w:rPr>
        <w:t xml:space="preserve">Vidutinis darbo laikas be gedimų Ne mažiau 370000 valandų; </w:t>
      </w:r>
    </w:p>
    <w:p w:rsidRPr="00A3618E" w:rsidR="00A0311B" w:rsidP="0000431E" w:rsidRDefault="00A0311B" w14:paraId="2AACE1AA" w14:textId="77777777">
      <w:pPr>
        <w:pStyle w:val="NoSpacing"/>
        <w:numPr>
          <w:ilvl w:val="2"/>
          <w:numId w:val="16"/>
        </w:numPr>
        <w:ind w:left="2127" w:hanging="993"/>
        <w:rPr>
          <w:rFonts w:ascii="Arial" w:hAnsi="Arial" w:cs="Arial"/>
          <w:lang w:val="lt-LT"/>
        </w:rPr>
      </w:pPr>
      <w:r w:rsidRPr="00A3618E">
        <w:rPr>
          <w:rFonts w:ascii="Arial" w:hAnsi="Arial" w:cs="Arial"/>
          <w:lang w:val="lt-LT"/>
        </w:rPr>
        <w:t xml:space="preserve">Turi palaikyti protokolus ir standartus IEEE 802.1D; IEEE 802.1w; IEEE 802.1s; IEEE 802.1Q; IEEE802.1p;  IEEE 802.3ad; MSTP; IGMP </w:t>
      </w:r>
      <w:proofErr w:type="spellStart"/>
      <w:r w:rsidRPr="00A3618E">
        <w:rPr>
          <w:rFonts w:ascii="Arial" w:hAnsi="Arial" w:cs="Arial"/>
          <w:lang w:val="lt-LT"/>
        </w:rPr>
        <w:t>snooping</w:t>
      </w:r>
      <w:proofErr w:type="spellEnd"/>
      <w:r w:rsidRPr="00A3618E">
        <w:rPr>
          <w:rFonts w:ascii="Arial" w:hAnsi="Arial" w:cs="Arial"/>
          <w:lang w:val="lt-LT"/>
        </w:rPr>
        <w:t xml:space="preserve">; BPDU </w:t>
      </w:r>
      <w:proofErr w:type="spellStart"/>
      <w:r w:rsidRPr="00A3618E">
        <w:rPr>
          <w:rFonts w:ascii="Arial" w:hAnsi="Arial" w:cs="Arial"/>
          <w:lang w:val="lt-LT"/>
        </w:rPr>
        <w:t>guard</w:t>
      </w:r>
      <w:proofErr w:type="spellEnd"/>
      <w:r w:rsidRPr="00A3618E">
        <w:rPr>
          <w:rFonts w:ascii="Arial" w:hAnsi="Arial" w:cs="Arial"/>
          <w:lang w:val="lt-LT"/>
        </w:rPr>
        <w:t xml:space="preserve">; SPAN/Port </w:t>
      </w:r>
      <w:proofErr w:type="spellStart"/>
      <w:r w:rsidRPr="00A3618E">
        <w:rPr>
          <w:rFonts w:ascii="Arial" w:hAnsi="Arial" w:cs="Arial"/>
          <w:lang w:val="lt-LT"/>
        </w:rPr>
        <w:t>Mirroring</w:t>
      </w:r>
      <w:proofErr w:type="spellEnd"/>
      <w:r w:rsidRPr="00A3618E">
        <w:rPr>
          <w:rFonts w:ascii="Arial" w:hAnsi="Arial" w:cs="Arial"/>
          <w:lang w:val="lt-LT"/>
        </w:rPr>
        <w:t xml:space="preserve">; </w:t>
      </w:r>
    </w:p>
    <w:p w:rsidRPr="00A3618E" w:rsidR="00A0311B" w:rsidP="0000431E" w:rsidRDefault="00A0311B" w14:paraId="455A0C67" w14:textId="77777777">
      <w:pPr>
        <w:pStyle w:val="NoSpacing"/>
        <w:numPr>
          <w:ilvl w:val="2"/>
          <w:numId w:val="16"/>
        </w:numPr>
        <w:ind w:left="2127" w:hanging="993"/>
        <w:rPr>
          <w:rFonts w:ascii="Arial" w:hAnsi="Arial" w:cs="Arial"/>
          <w:lang w:val="lt-LT"/>
        </w:rPr>
      </w:pPr>
      <w:r w:rsidRPr="00A3618E">
        <w:rPr>
          <w:rFonts w:ascii="Arial" w:hAnsi="Arial" w:cs="Arial"/>
          <w:lang w:val="lt-LT"/>
        </w:rPr>
        <w:t xml:space="preserve">Laiko sinchronizavimo protokolas NTP RFC 1305; </w:t>
      </w:r>
    </w:p>
    <w:p w:rsidRPr="00A3618E" w:rsidR="00A0311B" w:rsidP="0000431E" w:rsidRDefault="00A0311B" w14:paraId="2A9A967F" w14:textId="77777777">
      <w:pPr>
        <w:pStyle w:val="NoSpacing"/>
        <w:numPr>
          <w:ilvl w:val="2"/>
          <w:numId w:val="16"/>
        </w:numPr>
        <w:ind w:left="2127" w:hanging="993"/>
        <w:rPr>
          <w:rFonts w:ascii="Arial" w:hAnsi="Arial" w:cs="Arial"/>
          <w:lang w:val="lt-LT"/>
        </w:rPr>
      </w:pPr>
      <w:r w:rsidRPr="00A3618E">
        <w:rPr>
          <w:rFonts w:ascii="Arial" w:hAnsi="Arial" w:cs="Arial"/>
          <w:lang w:val="lt-LT"/>
        </w:rPr>
        <w:t>Saugumo funkcijos 802.1X (</w:t>
      </w:r>
      <w:proofErr w:type="spellStart"/>
      <w:r w:rsidRPr="00A3618E">
        <w:rPr>
          <w:rFonts w:ascii="Arial" w:hAnsi="Arial" w:cs="Arial"/>
          <w:lang w:val="lt-LT"/>
        </w:rPr>
        <w:t>Radius</w:t>
      </w:r>
      <w:proofErr w:type="spellEnd"/>
      <w:r w:rsidRPr="00A3618E">
        <w:rPr>
          <w:rFonts w:ascii="Arial" w:hAnsi="Arial" w:cs="Arial"/>
          <w:lang w:val="lt-LT"/>
        </w:rPr>
        <w:t xml:space="preserve">) TACACS+ SSH, SNMPv3 protokolų palaikymas; </w:t>
      </w:r>
    </w:p>
    <w:p w:rsidRPr="00A3618E" w:rsidR="00A0311B" w:rsidP="0000431E" w:rsidRDefault="00A0311B" w14:paraId="078C6021" w14:textId="77777777">
      <w:pPr>
        <w:pStyle w:val="NoSpacing"/>
        <w:numPr>
          <w:ilvl w:val="2"/>
          <w:numId w:val="16"/>
        </w:numPr>
        <w:ind w:left="2127" w:hanging="993"/>
        <w:rPr>
          <w:rFonts w:ascii="Arial" w:hAnsi="Arial" w:cs="Arial"/>
          <w:lang w:val="lt-LT"/>
        </w:rPr>
      </w:pPr>
      <w:r w:rsidRPr="00A3618E">
        <w:rPr>
          <w:rFonts w:ascii="Arial" w:hAnsi="Arial" w:cs="Arial"/>
          <w:lang w:val="lt-LT"/>
        </w:rPr>
        <w:t xml:space="preserve">Centralizuoto valdymo galimybė </w:t>
      </w:r>
      <w:proofErr w:type="spellStart"/>
      <w:r w:rsidRPr="00A3618E">
        <w:rPr>
          <w:rFonts w:ascii="Arial" w:hAnsi="Arial" w:cs="Arial"/>
          <w:lang w:val="lt-LT"/>
        </w:rPr>
        <w:t>Galimybė</w:t>
      </w:r>
      <w:proofErr w:type="spellEnd"/>
      <w:r w:rsidRPr="00A3618E">
        <w:rPr>
          <w:rFonts w:ascii="Arial" w:hAnsi="Arial" w:cs="Arial"/>
          <w:lang w:val="lt-LT"/>
        </w:rPr>
        <w:t xml:space="preserve"> įtraukti ir pilnai valdyti su </w:t>
      </w:r>
      <w:proofErr w:type="spellStart"/>
      <w:r w:rsidRPr="00A3618E">
        <w:rPr>
          <w:rFonts w:ascii="Arial" w:hAnsi="Arial" w:cs="Arial"/>
          <w:lang w:val="lt-LT"/>
        </w:rPr>
        <w:t>Cisco</w:t>
      </w:r>
      <w:proofErr w:type="spellEnd"/>
      <w:r w:rsidRPr="00A3618E">
        <w:rPr>
          <w:rFonts w:ascii="Arial" w:hAnsi="Arial" w:cs="Arial"/>
          <w:lang w:val="lt-LT"/>
        </w:rPr>
        <w:t xml:space="preserve"> </w:t>
      </w:r>
      <w:proofErr w:type="spellStart"/>
      <w:r w:rsidRPr="00A3618E">
        <w:rPr>
          <w:rFonts w:ascii="Arial" w:hAnsi="Arial" w:cs="Arial"/>
          <w:lang w:val="lt-LT"/>
        </w:rPr>
        <w:t>Prime</w:t>
      </w:r>
      <w:proofErr w:type="spellEnd"/>
      <w:r w:rsidRPr="00A3618E">
        <w:rPr>
          <w:rFonts w:ascii="Arial" w:hAnsi="Arial" w:cs="Arial"/>
          <w:lang w:val="lt-LT"/>
        </w:rPr>
        <w:t xml:space="preserve"> centralizuota tinklo valdymo programine įranga; </w:t>
      </w:r>
    </w:p>
    <w:p w:rsidRPr="00A3618E" w:rsidR="00A0311B" w:rsidP="0000431E" w:rsidRDefault="00A0311B" w14:paraId="2F508B3C" w14:textId="77777777">
      <w:pPr>
        <w:pStyle w:val="NoSpacing"/>
        <w:numPr>
          <w:ilvl w:val="2"/>
          <w:numId w:val="16"/>
        </w:numPr>
        <w:ind w:left="2127" w:hanging="993"/>
        <w:rPr>
          <w:rFonts w:ascii="Arial" w:hAnsi="Arial" w:cs="Arial"/>
          <w:lang w:val="lt-LT"/>
        </w:rPr>
      </w:pPr>
      <w:r w:rsidRPr="00A3618E">
        <w:rPr>
          <w:rFonts w:ascii="Arial" w:hAnsi="Arial" w:cs="Arial"/>
          <w:lang w:val="lt-LT"/>
        </w:rPr>
        <w:t xml:space="preserve">Garantija 36 mėn.; </w:t>
      </w:r>
    </w:p>
    <w:p w:rsidRPr="00A3618E" w:rsidR="00A0311B" w:rsidP="0000431E" w:rsidRDefault="00A0311B" w14:paraId="3FFA4DF2" w14:textId="77777777">
      <w:pPr>
        <w:pStyle w:val="NoSpacing"/>
        <w:numPr>
          <w:ilvl w:val="2"/>
          <w:numId w:val="16"/>
        </w:numPr>
        <w:ind w:left="2127" w:hanging="993"/>
        <w:rPr>
          <w:rFonts w:ascii="Arial" w:hAnsi="Arial" w:cs="Arial"/>
          <w:lang w:val="lt-LT"/>
        </w:rPr>
      </w:pPr>
      <w:r w:rsidRPr="00A3618E">
        <w:rPr>
          <w:rFonts w:ascii="Arial" w:hAnsi="Arial" w:cs="Arial"/>
          <w:lang w:val="lt-LT"/>
        </w:rPr>
        <w:t xml:space="preserve">Maksimali ilgalaikė eksploatavimo temperatūra ≥ +60; </w:t>
      </w:r>
    </w:p>
    <w:p w:rsidRPr="00A3618E" w:rsidR="00A0311B" w:rsidP="0000431E" w:rsidRDefault="00A0311B" w14:paraId="008D0BE5" w14:textId="77777777">
      <w:pPr>
        <w:pStyle w:val="NoSpacing"/>
        <w:numPr>
          <w:ilvl w:val="2"/>
          <w:numId w:val="16"/>
        </w:numPr>
        <w:ind w:left="2127" w:hanging="993"/>
        <w:rPr>
          <w:rFonts w:ascii="Arial" w:hAnsi="Arial" w:cs="Arial"/>
          <w:lang w:val="lt-LT"/>
        </w:rPr>
      </w:pPr>
      <w:r w:rsidRPr="00A3618E">
        <w:rPr>
          <w:rFonts w:ascii="Arial" w:hAnsi="Arial" w:cs="Arial"/>
          <w:lang w:val="lt-LT"/>
        </w:rPr>
        <w:t xml:space="preserve">Minimali ilgalaikė eksploatavimo temperatūra ≤ -20; </w:t>
      </w:r>
    </w:p>
    <w:p w:rsidRPr="00A3618E" w:rsidR="00A0311B" w:rsidP="0000431E" w:rsidRDefault="00A0311B" w14:paraId="3E0DEE8A" w14:textId="77777777">
      <w:pPr>
        <w:pStyle w:val="NoSpacing"/>
        <w:numPr>
          <w:ilvl w:val="2"/>
          <w:numId w:val="16"/>
        </w:numPr>
        <w:ind w:left="2127" w:hanging="993"/>
        <w:rPr>
          <w:rFonts w:ascii="Arial" w:hAnsi="Arial" w:cs="Arial"/>
          <w:lang w:val="lt-LT"/>
        </w:rPr>
      </w:pPr>
      <w:r w:rsidRPr="00A3618E">
        <w:rPr>
          <w:rFonts w:ascii="Arial" w:hAnsi="Arial" w:cs="Arial"/>
          <w:lang w:val="lt-LT"/>
        </w:rPr>
        <w:t xml:space="preserve">Eksploatavimo aplinkos santykinė drėgmės (be kondensato  susidarymo) % ≥ (5-95); </w:t>
      </w:r>
    </w:p>
    <w:p w:rsidRPr="00A3618E" w:rsidR="00A0311B" w:rsidP="0000431E" w:rsidRDefault="00A0311B" w14:paraId="3784ED44" w14:textId="77777777">
      <w:pPr>
        <w:pStyle w:val="NoSpacing"/>
        <w:numPr>
          <w:ilvl w:val="2"/>
          <w:numId w:val="16"/>
        </w:numPr>
        <w:ind w:left="2127" w:hanging="993"/>
        <w:rPr>
          <w:rFonts w:ascii="Arial" w:hAnsi="Arial" w:cs="Arial"/>
          <w:lang w:val="lt-LT"/>
        </w:rPr>
      </w:pPr>
      <w:r w:rsidRPr="00A3618E">
        <w:rPr>
          <w:rFonts w:ascii="Arial" w:hAnsi="Arial" w:cs="Arial"/>
          <w:lang w:val="lt-LT"/>
        </w:rPr>
        <w:t xml:space="preserve">Atsparumas vibracijai/ smūgiams IEC 60068-2-27 standarto atitikimui; </w:t>
      </w:r>
    </w:p>
    <w:p w:rsidRPr="00A3618E" w:rsidR="00A0311B" w:rsidP="0000431E" w:rsidRDefault="00A0311B" w14:paraId="018F1370" w14:textId="77777777">
      <w:pPr>
        <w:pStyle w:val="NoSpacing"/>
        <w:numPr>
          <w:ilvl w:val="2"/>
          <w:numId w:val="16"/>
        </w:numPr>
        <w:ind w:left="2127" w:hanging="993"/>
        <w:rPr>
          <w:rFonts w:ascii="Arial" w:hAnsi="Arial" w:cs="Arial"/>
          <w:lang w:val="lt-LT"/>
        </w:rPr>
      </w:pPr>
      <w:r w:rsidRPr="00A3618E">
        <w:rPr>
          <w:rFonts w:ascii="Arial" w:hAnsi="Arial" w:cs="Arial"/>
          <w:lang w:val="lt-LT"/>
        </w:rPr>
        <w:t xml:space="preserve">Visi moduliai sumontuoti Įrenginio korpuse , kurio apsaugos klasė  indeksas pagal standartą IEC 60529≥ IP 30. </w:t>
      </w:r>
    </w:p>
    <w:p w:rsidRPr="00A3618E" w:rsidR="00055998" w:rsidP="00055998" w:rsidRDefault="00055998" w14:paraId="1EBB27D0" w14:textId="77777777">
      <w:pPr>
        <w:pStyle w:val="NoSpacing"/>
        <w:numPr>
          <w:ilvl w:val="0"/>
          <w:numId w:val="0"/>
        </w:numPr>
        <w:ind w:left="2127"/>
        <w:rPr>
          <w:rFonts w:ascii="Arial" w:hAnsi="Arial" w:cs="Arial"/>
          <w:lang w:val="lt-LT"/>
        </w:rPr>
      </w:pPr>
    </w:p>
    <w:p w:rsidRPr="00A3618E" w:rsidR="00A0311B" w:rsidP="00055998" w:rsidRDefault="00A0311B" w14:paraId="68E958F9" w14:textId="77777777">
      <w:pPr>
        <w:pStyle w:val="NoSpacing"/>
        <w:numPr>
          <w:ilvl w:val="0"/>
          <w:numId w:val="0"/>
        </w:numPr>
        <w:rPr>
          <w:rFonts w:ascii="Arial" w:hAnsi="Arial" w:cs="Arial" w:eastAsiaTheme="minorEastAsia"/>
          <w:lang w:val="lt-LT"/>
        </w:rPr>
      </w:pPr>
      <w:bookmarkStart w:name="_Toc185585907" w:id="250"/>
      <w:r w:rsidRPr="00A3618E">
        <w:rPr>
          <w:rFonts w:ascii="Arial" w:hAnsi="Arial" w:cs="Arial" w:eastAsiaTheme="minorEastAsia"/>
          <w:lang w:val="lt-LT"/>
        </w:rPr>
        <w:t>Apsaugos signalizacijos sistema</w:t>
      </w:r>
      <w:bookmarkEnd w:id="250"/>
    </w:p>
    <w:p w:rsidRPr="00A3618E" w:rsidR="00055998" w:rsidP="00055998" w:rsidRDefault="00055998" w14:paraId="633493CD" w14:textId="77777777">
      <w:pPr>
        <w:pStyle w:val="NoSpacing"/>
        <w:numPr>
          <w:ilvl w:val="0"/>
          <w:numId w:val="0"/>
        </w:numPr>
        <w:rPr>
          <w:rFonts w:ascii="Arial" w:hAnsi="Arial" w:cs="Arial" w:eastAsiaTheme="minorEastAsia"/>
          <w:lang w:val="lt-LT"/>
        </w:rPr>
      </w:pPr>
    </w:p>
    <w:p w:rsidRPr="00A3618E" w:rsidR="00A0311B" w:rsidP="0000431E" w:rsidRDefault="00A0311B" w14:paraId="5B072585" w14:textId="4B61D308">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Reikalavimai apsauginiai signalizacijos centralei pateikiami (</w:t>
      </w:r>
      <w:r w:rsidRPr="00A3618E" w:rsidR="00352F3A">
        <w:rPr>
          <w:rFonts w:ascii="Arial" w:hAnsi="Arial" w:cs="Arial"/>
          <w:szCs w:val="22"/>
          <w:lang w:val="lt-LT"/>
        </w:rPr>
        <w:t>2.</w:t>
      </w:r>
      <w:r w:rsidRPr="00A3618E">
        <w:rPr>
          <w:rFonts w:ascii="Arial" w:hAnsi="Arial" w:cs="Arial"/>
          <w:szCs w:val="22"/>
          <w:lang w:val="lt-LT"/>
        </w:rPr>
        <w:t>1) priede.</w:t>
      </w:r>
    </w:p>
    <w:p w:rsidRPr="00A3618E" w:rsidR="00A0311B" w:rsidP="0000431E" w:rsidRDefault="00A0311B" w14:paraId="3C37352F"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Apsauginė signalizacijos centralė, maitinimo šaltinis, akumuliatoriai turi būti  to paties gamintojo ir montuojami gamintojo dėžėje.</w:t>
      </w:r>
    </w:p>
    <w:p w:rsidRPr="00A3618E" w:rsidR="00A0311B" w:rsidP="0000431E" w:rsidRDefault="00A0311B" w14:paraId="2D002C0F"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Apsauginė signalizacijos centralė turi būti suprojektuota ir įdiegta apsaugos sistemų spintoje</w:t>
      </w:r>
    </w:p>
    <w:p w:rsidRPr="00A3618E" w:rsidR="00A0311B" w:rsidP="0000431E" w:rsidRDefault="00A0311B" w14:paraId="7AA70912"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Vartų ir vartelių kontrolei montuojami magnetiniai kontaktai, kurie programuojami 24/7 aliarmo rėžimu.</w:t>
      </w:r>
    </w:p>
    <w:p w:rsidRPr="00A3618E" w:rsidR="00A0311B" w:rsidP="0000431E" w:rsidRDefault="00A0311B" w14:paraId="7513FEA2"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Teritorijos pirmo ruožo (tvoros) ir antro ruožo apsauga realizuojama naudojant vaizdo stebėjimo sistemos vaizdo turinio analizę, kuri aptikusi pažeidėją signalus perduoda į apsaugos sistemą.</w:t>
      </w:r>
    </w:p>
    <w:p w:rsidRPr="00A3618E" w:rsidR="00A0311B" w:rsidP="0000431E" w:rsidRDefault="00A0311B" w14:paraId="1B1C79E0"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Pastatų pirmo ruožo (durų, langų, liukų, kabelinio rūsio durys) apsaugai montuojami magnetiniai kontaktai ir stiklo dūžio davikliai.</w:t>
      </w:r>
    </w:p>
    <w:p w:rsidRPr="00A3618E" w:rsidR="00A0311B" w:rsidP="0000431E" w:rsidRDefault="00A0311B" w14:paraId="2E7C44F1"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Patalpų antro ruožo (patalpų tūrio) apsaugai montuojami judesio detektoriai su apsauga nuo uždengimo.</w:t>
      </w:r>
    </w:p>
    <w:p w:rsidRPr="00A3618E" w:rsidR="00A0311B" w:rsidP="0000431E" w:rsidRDefault="00A0311B" w14:paraId="706D9EB9"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Visos sistemos komutacinės dėžės turi būti apsaugotos </w:t>
      </w:r>
      <w:proofErr w:type="spellStart"/>
      <w:r w:rsidRPr="00A3618E">
        <w:rPr>
          <w:rFonts w:ascii="Arial" w:hAnsi="Arial" w:cs="Arial"/>
          <w:szCs w:val="22"/>
          <w:lang w:val="lt-LT"/>
        </w:rPr>
        <w:t>antisabotažiniais</w:t>
      </w:r>
      <w:proofErr w:type="spellEnd"/>
      <w:r w:rsidRPr="00A3618E">
        <w:rPr>
          <w:rFonts w:ascii="Arial" w:hAnsi="Arial" w:cs="Arial"/>
          <w:szCs w:val="22"/>
          <w:lang w:val="lt-LT"/>
        </w:rPr>
        <w:t xml:space="preserve"> jutikliais.</w:t>
      </w:r>
    </w:p>
    <w:p w:rsidRPr="00A3618E" w:rsidR="00A0311B" w:rsidP="0000431E" w:rsidRDefault="00A0311B" w14:paraId="386F22DB"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Apsaugos spinta turi būti apsaugota magnetiniais kontaktais ir pajungtais į apsaugos signalizacijos centralę. </w:t>
      </w:r>
    </w:p>
    <w:p w:rsidRPr="00A3618E" w:rsidR="00A0311B" w:rsidP="0000431E" w:rsidRDefault="00A0311B" w14:paraId="1A990AF2"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Kiekvienas iš jutiklių (magnetiniai kontaktai, judesio davikliai, stiklo dūžio davikliai ir </w:t>
      </w:r>
      <w:proofErr w:type="spellStart"/>
      <w:r w:rsidRPr="00A3618E">
        <w:rPr>
          <w:rFonts w:ascii="Arial" w:hAnsi="Arial" w:cs="Arial"/>
          <w:szCs w:val="22"/>
          <w:lang w:val="lt-LT"/>
        </w:rPr>
        <w:t>pnš</w:t>
      </w:r>
      <w:proofErr w:type="spellEnd"/>
      <w:r w:rsidRPr="00A3618E">
        <w:rPr>
          <w:rFonts w:ascii="Arial" w:hAnsi="Arial" w:cs="Arial"/>
          <w:szCs w:val="22"/>
          <w:lang w:val="lt-LT"/>
        </w:rPr>
        <w:t>.) jungiamas į atskirą spindulį ir atskiru laidu. Numatoma ne mažesnė, kaip 10% spindulių atsarga.</w:t>
      </w:r>
    </w:p>
    <w:p w:rsidRPr="00A3618E" w:rsidR="00A0311B" w:rsidP="0000431E" w:rsidRDefault="00A0311B" w14:paraId="7C45A227"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Apsaugos sistemų akumuliatoriai turi būti suprojektuoti ir sumontuoti tokie, kurie užtikrintų autonomišką veikimą dingus pagrindinei maitinimo įtampai 24 val. budėjimo režime ir po to 30 min. aliarmo režime.</w:t>
      </w:r>
    </w:p>
    <w:p w:rsidRPr="00A3618E" w:rsidR="00A0311B" w:rsidP="00A0311B" w:rsidRDefault="00A0311B" w14:paraId="166AB3DF" w14:textId="77777777">
      <w:pPr>
        <w:pStyle w:val="List2"/>
        <w:rPr>
          <w:rFonts w:ascii="Arial" w:hAnsi="Arial" w:cs="Arial"/>
        </w:rPr>
      </w:pPr>
    </w:p>
    <w:p w:rsidRPr="00A3618E" w:rsidR="00A0311B" w:rsidP="00055998" w:rsidRDefault="00A0311B" w14:paraId="168335AD" w14:textId="77777777">
      <w:pPr>
        <w:pStyle w:val="NoSpacing"/>
        <w:numPr>
          <w:ilvl w:val="0"/>
          <w:numId w:val="0"/>
        </w:numPr>
        <w:rPr>
          <w:rFonts w:ascii="Arial" w:hAnsi="Arial" w:cs="Arial" w:eastAsiaTheme="minorEastAsia"/>
          <w:lang w:val="lt-LT"/>
        </w:rPr>
      </w:pPr>
      <w:bookmarkStart w:name="_Toc185585908" w:id="251"/>
      <w:r w:rsidRPr="00A3618E">
        <w:rPr>
          <w:rFonts w:ascii="Arial" w:hAnsi="Arial" w:cs="Arial" w:eastAsiaTheme="minorEastAsia"/>
          <w:lang w:val="lt-LT"/>
        </w:rPr>
        <w:t>Gaisro aptikimo sistema</w:t>
      </w:r>
      <w:bookmarkEnd w:id="251"/>
    </w:p>
    <w:p w:rsidRPr="00A3618E" w:rsidR="00055998" w:rsidP="00055998" w:rsidRDefault="00055998" w14:paraId="5FB76F0E" w14:textId="77777777">
      <w:pPr>
        <w:pStyle w:val="NoSpacing"/>
        <w:numPr>
          <w:ilvl w:val="0"/>
          <w:numId w:val="0"/>
        </w:numPr>
        <w:rPr>
          <w:rFonts w:ascii="Arial" w:hAnsi="Arial" w:cs="Arial" w:eastAsiaTheme="minorEastAsia"/>
          <w:lang w:val="lt-LT"/>
        </w:rPr>
      </w:pPr>
    </w:p>
    <w:p w:rsidRPr="00A3618E" w:rsidR="00A0311B" w:rsidP="0000431E" w:rsidRDefault="00A0311B" w14:paraId="42AEE226"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 xml:space="preserve">Gaisrinė signalizacija projektuojama pastatuose vadovaujantis LST EN 60849 ir LST EN 54 serijos standartais. </w:t>
      </w:r>
    </w:p>
    <w:p w:rsidRPr="00A3618E" w:rsidR="00A0311B" w:rsidP="0000431E" w:rsidRDefault="00A0311B" w14:paraId="4A269D67"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Atskira Gaisrinė centralė projektuojama esant didesniam negu 200 m2 saugomam plotui.</w:t>
      </w:r>
    </w:p>
    <w:p w:rsidRPr="00A3618E" w:rsidR="00A0311B" w:rsidP="0000431E" w:rsidRDefault="00A0311B" w14:paraId="46714AD7"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lastRenderedPageBreak/>
        <w:t>Esant mažesniam negu 200 m2 saugomam plotui gaisrinės signalizacijos davikliai turi būti jungiami prie apsauginės signalizacijos centralės</w:t>
      </w:r>
    </w:p>
    <w:p w:rsidRPr="00A3618E" w:rsidR="00A0311B" w:rsidP="0000431E" w:rsidRDefault="00A0311B" w14:paraId="0350EC75"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Gaisrinės signalizacijos poveikio signalai turi būti perduodami į apsauginės signalizacijos ir DVS sistemas.</w:t>
      </w:r>
    </w:p>
    <w:p w:rsidRPr="00A3618E" w:rsidR="00A0311B" w:rsidP="0000431E" w:rsidRDefault="00A0311B" w14:paraId="528BE985" w14:textId="59D0493D">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Gaisrinės signalizacijos sistemos reikalavimai pateikti (</w:t>
      </w:r>
      <w:r w:rsidRPr="00A3618E" w:rsidR="00352F3A">
        <w:rPr>
          <w:rFonts w:ascii="Arial" w:hAnsi="Arial" w:cs="Arial"/>
          <w:szCs w:val="22"/>
          <w:lang w:val="lt-LT"/>
        </w:rPr>
        <w:t>2.</w:t>
      </w:r>
      <w:r w:rsidRPr="00A3618E">
        <w:rPr>
          <w:rFonts w:ascii="Arial" w:hAnsi="Arial" w:cs="Arial"/>
          <w:szCs w:val="22"/>
          <w:lang w:val="lt-LT"/>
        </w:rPr>
        <w:t>7) priede.</w:t>
      </w:r>
    </w:p>
    <w:p w:rsidRPr="00A3618E" w:rsidR="00A0311B" w:rsidP="00A0311B" w:rsidRDefault="00A0311B" w14:paraId="5C8A62D1" w14:textId="77777777">
      <w:pPr>
        <w:pStyle w:val="List2"/>
        <w:ind w:left="0" w:firstLine="0"/>
        <w:rPr>
          <w:rFonts w:ascii="Arial" w:hAnsi="Arial" w:cs="Arial"/>
        </w:rPr>
      </w:pPr>
    </w:p>
    <w:p w:rsidRPr="00A3618E" w:rsidR="00A0311B" w:rsidP="00055998" w:rsidRDefault="00A0311B" w14:paraId="43FDD20E" w14:textId="77777777">
      <w:pPr>
        <w:pStyle w:val="NoSpacing"/>
        <w:numPr>
          <w:ilvl w:val="0"/>
          <w:numId w:val="0"/>
        </w:numPr>
        <w:rPr>
          <w:rFonts w:ascii="Arial" w:hAnsi="Arial" w:cs="Arial" w:eastAsiaTheme="minorEastAsia"/>
          <w:lang w:val="lt-LT"/>
        </w:rPr>
      </w:pPr>
      <w:bookmarkStart w:name="_Toc185585909" w:id="252"/>
      <w:r w:rsidRPr="00A3618E">
        <w:rPr>
          <w:rFonts w:ascii="Arial" w:hAnsi="Arial" w:cs="Arial" w:eastAsiaTheme="minorEastAsia"/>
          <w:lang w:val="lt-LT"/>
        </w:rPr>
        <w:t>Vieninga rakinimo sistema</w:t>
      </w:r>
      <w:bookmarkEnd w:id="252"/>
    </w:p>
    <w:p w:rsidRPr="00A3618E" w:rsidR="00055998" w:rsidP="00055998" w:rsidRDefault="00055998" w14:paraId="65972ADD" w14:textId="77777777">
      <w:pPr>
        <w:pStyle w:val="NoSpacing"/>
        <w:numPr>
          <w:ilvl w:val="0"/>
          <w:numId w:val="0"/>
        </w:numPr>
        <w:rPr>
          <w:rFonts w:ascii="Arial" w:hAnsi="Arial" w:cs="Arial" w:eastAsiaTheme="minorEastAsia"/>
          <w:lang w:val="lt-LT"/>
        </w:rPr>
      </w:pPr>
    </w:p>
    <w:p w:rsidRPr="00A3618E" w:rsidR="00A0311B" w:rsidP="0000431E" w:rsidRDefault="00A0311B" w14:paraId="7B702CAA"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Objekte turi būti įdiegtos pakabinamos spynos ir įleidžiami cilindrai, pagal Litgrid AB naudojamą serijinio rakinimo sistemą. Pakabinamos spynos turi būti suprojektuotos ant visų vartų, vartelių, kabelinio rūsio durų, ar kitų įrenginių durų. Konkrečios vietos derinamos techninio projekto metu. Įleidžiami cilindrai turi būti suprojektuoti ir įrengti visose objekte esančiose duryse. Sistemoje naudojami cilindrai ir raktai su elektronine rakinimo sistema.</w:t>
      </w:r>
    </w:p>
    <w:p w:rsidRPr="00A3618E" w:rsidR="00A0311B" w:rsidP="0000431E" w:rsidRDefault="00A0311B" w14:paraId="196E5DD6"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Turi būti pateikiami ne mažiau kaip trys nauji vieningos rakinimo sistemos programuojami elektroniniai raktai.</w:t>
      </w:r>
    </w:p>
    <w:p w:rsidRPr="00A3618E" w:rsidR="00A0311B" w:rsidP="0000431E" w:rsidRDefault="00A0311B" w14:paraId="3A1299C2" w14:textId="77777777">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Serijinio rakinimo sistema sumontuojama pilnai objektą užbaigus ir dalyvaujant užsakovo atstovui.</w:t>
      </w:r>
    </w:p>
    <w:p w:rsidRPr="00A3618E" w:rsidR="00A0311B" w:rsidP="0000431E" w:rsidRDefault="00A0311B" w14:paraId="76A17819" w14:textId="214AB134">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Reikalavimai cilindrams pateikiami (</w:t>
      </w:r>
      <w:r w:rsidRPr="00A3618E" w:rsidR="00352F3A">
        <w:rPr>
          <w:rFonts w:ascii="Arial" w:hAnsi="Arial" w:cs="Arial"/>
          <w:szCs w:val="22"/>
          <w:lang w:val="lt-LT"/>
        </w:rPr>
        <w:t>2.</w:t>
      </w:r>
      <w:r w:rsidRPr="00A3618E">
        <w:rPr>
          <w:rFonts w:ascii="Arial" w:hAnsi="Arial" w:cs="Arial"/>
          <w:szCs w:val="22"/>
          <w:lang w:val="lt-LT"/>
        </w:rPr>
        <w:t>8) priede.</w:t>
      </w:r>
    </w:p>
    <w:p w:rsidRPr="00A3618E" w:rsidR="00A0311B" w:rsidP="0000431E" w:rsidRDefault="00A0311B" w14:paraId="2B894202" w14:textId="12B08D0F">
      <w:pPr>
        <w:pStyle w:val="NoSpacing"/>
        <w:numPr>
          <w:ilvl w:val="1"/>
          <w:numId w:val="16"/>
        </w:numPr>
        <w:tabs>
          <w:tab w:val="left" w:pos="1276"/>
        </w:tabs>
        <w:ind w:left="1276" w:hanging="709"/>
        <w:rPr>
          <w:rFonts w:ascii="Arial" w:hAnsi="Arial" w:cs="Arial"/>
          <w:szCs w:val="22"/>
          <w:lang w:val="lt-LT"/>
        </w:rPr>
      </w:pPr>
      <w:r w:rsidRPr="00A3618E">
        <w:rPr>
          <w:rFonts w:ascii="Arial" w:hAnsi="Arial" w:cs="Arial"/>
          <w:szCs w:val="22"/>
          <w:lang w:val="lt-LT"/>
        </w:rPr>
        <w:t>Reikalavimai pakabinamoms spynoms pateikiami (</w:t>
      </w:r>
      <w:r w:rsidRPr="00A3618E" w:rsidR="00352F3A">
        <w:rPr>
          <w:rFonts w:ascii="Arial" w:hAnsi="Arial" w:cs="Arial"/>
          <w:szCs w:val="22"/>
          <w:lang w:val="lt-LT"/>
        </w:rPr>
        <w:t>2.</w:t>
      </w:r>
      <w:r w:rsidRPr="00A3618E">
        <w:rPr>
          <w:rFonts w:ascii="Arial" w:hAnsi="Arial" w:cs="Arial"/>
          <w:szCs w:val="22"/>
          <w:lang w:val="lt-LT"/>
        </w:rPr>
        <w:t>9) priede</w:t>
      </w:r>
    </w:p>
    <w:p w:rsidRPr="00A3618E" w:rsidR="009647F4" w:rsidP="00055998" w:rsidRDefault="009647F4" w14:paraId="5DE79FE5" w14:textId="0AE55503">
      <w:pPr>
        <w:pStyle w:val="NoSpacing"/>
        <w:numPr>
          <w:ilvl w:val="0"/>
          <w:numId w:val="0"/>
        </w:numPr>
        <w:ind w:left="540" w:right="35"/>
        <w:rPr>
          <w:rFonts w:ascii="Arial" w:hAnsi="Arial" w:cs="Arial"/>
          <w:szCs w:val="22"/>
          <w:lang w:val="lt-LT"/>
        </w:rPr>
      </w:pPr>
    </w:p>
    <w:p w:rsidRPr="00A3618E" w:rsidR="009647F4" w:rsidP="009647F4" w:rsidRDefault="009647F4" w14:paraId="54BCC7EE" w14:textId="77777777">
      <w:pPr>
        <w:rPr>
          <w:rFonts w:ascii="Arial" w:hAnsi="Arial" w:cs="Arial"/>
        </w:rPr>
      </w:pPr>
    </w:p>
    <w:p w:rsidRPr="00A3618E" w:rsidR="00985D60" w:rsidP="00733E6C" w:rsidRDefault="00985D60" w14:paraId="6B1590E7" w14:textId="3DC59577">
      <w:pPr>
        <w:pStyle w:val="Heading1"/>
        <w:numPr>
          <w:ilvl w:val="0"/>
          <w:numId w:val="2"/>
        </w:numPr>
        <w:tabs>
          <w:tab w:val="left" w:pos="810"/>
        </w:tabs>
        <w:spacing w:before="120" w:after="120"/>
        <w:rPr>
          <w:rFonts w:ascii="Arial" w:hAnsi="Arial" w:cs="Arial"/>
          <w:szCs w:val="22"/>
        </w:rPr>
      </w:pPr>
      <w:bookmarkStart w:name="_Toc193722655" w:id="253"/>
      <w:r w:rsidRPr="00A3618E">
        <w:rPr>
          <w:rFonts w:ascii="Arial" w:hAnsi="Arial" w:cs="Arial"/>
          <w:szCs w:val="22"/>
        </w:rPr>
        <w:t>APLINKOSAUGOS DALI</w:t>
      </w:r>
      <w:bookmarkEnd w:id="101"/>
      <w:r w:rsidRPr="00A3618E">
        <w:rPr>
          <w:rFonts w:ascii="Arial" w:hAnsi="Arial" w:cs="Arial"/>
          <w:szCs w:val="22"/>
        </w:rPr>
        <w:t>S</w:t>
      </w:r>
      <w:bookmarkEnd w:id="102"/>
      <w:bookmarkEnd w:id="253"/>
    </w:p>
    <w:p w:rsidRPr="00A3618E" w:rsidR="00EE57BF" w:rsidP="00485A4A" w:rsidRDefault="00EE57BF" w14:paraId="263627C9" w14:textId="396D4C9C">
      <w:pPr>
        <w:pStyle w:val="NoSpacing"/>
        <w:numPr>
          <w:ilvl w:val="1"/>
          <w:numId w:val="2"/>
        </w:numPr>
        <w:ind w:right="35"/>
        <w:rPr>
          <w:rFonts w:ascii="Arial" w:hAnsi="Arial" w:cs="Arial"/>
          <w:szCs w:val="22"/>
          <w:lang w:val="lt-LT"/>
        </w:rPr>
      </w:pPr>
      <w:r w:rsidRPr="00A3618E">
        <w:rPr>
          <w:rFonts w:ascii="Arial" w:hAnsi="Arial" w:cs="Arial"/>
          <w:szCs w:val="22"/>
          <w:lang w:val="lt-LT"/>
        </w:rPr>
        <w:t xml:space="preserve">Techniniame </w:t>
      </w:r>
      <w:r w:rsidRPr="00A3618E" w:rsidR="008D1FC0">
        <w:rPr>
          <w:rFonts w:ascii="Arial" w:hAnsi="Arial" w:cs="Arial"/>
          <w:szCs w:val="22"/>
          <w:lang w:val="lt-LT"/>
        </w:rPr>
        <w:t xml:space="preserve">darbo </w:t>
      </w:r>
      <w:r w:rsidRPr="00A3618E">
        <w:rPr>
          <w:rFonts w:ascii="Arial" w:hAnsi="Arial" w:cs="Arial"/>
          <w:szCs w:val="22"/>
          <w:lang w:val="lt-LT"/>
        </w:rPr>
        <w:t xml:space="preserve">projekte pagal STR 1.04.04:2017 „Statinio projektavimas, projekto ekspertizė“ nuostatas parengti aplinkosaugos reikalavimus, įskaitant bet neapsiribojant reikalavimais pateiktais šiame skyriuje. Techniniame </w:t>
      </w:r>
      <w:r w:rsidRPr="00A3618E" w:rsidR="008D1FC0">
        <w:rPr>
          <w:rFonts w:ascii="Arial" w:hAnsi="Arial" w:cs="Arial"/>
          <w:szCs w:val="22"/>
          <w:lang w:val="lt-LT"/>
        </w:rPr>
        <w:t xml:space="preserve">darbo </w:t>
      </w:r>
      <w:r w:rsidRPr="00A3618E">
        <w:rPr>
          <w:rFonts w:ascii="Arial" w:hAnsi="Arial" w:cs="Arial"/>
          <w:szCs w:val="22"/>
          <w:lang w:val="lt-LT"/>
        </w:rPr>
        <w:t>projekte turi būti pateikti duomenys apie:</w:t>
      </w:r>
    </w:p>
    <w:p w:rsidRPr="00A3618E" w:rsidR="00EE57BF" w:rsidP="00485A4A" w:rsidRDefault="00EE57BF" w14:paraId="06A107C4" w14:textId="77777777">
      <w:pPr>
        <w:pStyle w:val="NoSpacing"/>
        <w:numPr>
          <w:ilvl w:val="2"/>
          <w:numId w:val="2"/>
        </w:numPr>
        <w:ind w:right="35"/>
        <w:rPr>
          <w:rFonts w:ascii="Arial" w:hAnsi="Arial" w:cs="Arial"/>
          <w:lang w:val="lt-LT"/>
        </w:rPr>
      </w:pPr>
      <w:r w:rsidRPr="00A3618E">
        <w:rPr>
          <w:rFonts w:ascii="Arial" w:hAnsi="Arial" w:cs="Arial"/>
          <w:lang w:val="lt-LT"/>
        </w:rPr>
        <w:t>projekto įgyvendinimo metu ir eksploatavimo metu susidarysiančias pavojingas ir nepavojingas atliekas, nurodant jų pavadinimus, kodus ir jų kiekius, įskaitant demontuojamus PSO reikmėms nereikalingus įrenginius ir požeminius inžinierinius tinklus;</w:t>
      </w:r>
    </w:p>
    <w:p w:rsidRPr="00A3618E" w:rsidR="00EE57BF" w:rsidP="00485A4A" w:rsidRDefault="00EE57BF" w14:paraId="6AB39117" w14:textId="77777777">
      <w:pPr>
        <w:pStyle w:val="NoSpacing"/>
        <w:numPr>
          <w:ilvl w:val="2"/>
          <w:numId w:val="2"/>
        </w:numPr>
        <w:ind w:right="35"/>
        <w:rPr>
          <w:rFonts w:ascii="Arial" w:hAnsi="Arial" w:cs="Arial"/>
          <w:lang w:val="lt-LT"/>
        </w:rPr>
      </w:pPr>
      <w:r w:rsidRPr="00A3618E">
        <w:rPr>
          <w:rFonts w:ascii="Arial" w:hAnsi="Arial" w:cs="Arial"/>
          <w:lang w:val="lt-LT"/>
        </w:rPr>
        <w:t>numatomų naudoti gamtos išteklių (elektros energija, vanduo, kuras) skaičiavimą ir palyginimą prieš ir po rekonstrukcijos. Nurodyti eksploatavimo metu susidarysiančių atliekų, oro ir vandens taršos bei gamtos išteklių sunaudojimą nurodant vnt. per metus;</w:t>
      </w:r>
    </w:p>
    <w:p w:rsidRPr="00A3618E" w:rsidR="00EE57BF" w:rsidP="00485A4A" w:rsidRDefault="00EE57BF" w14:paraId="05D2039D" w14:textId="77777777">
      <w:pPr>
        <w:pStyle w:val="NoSpacing"/>
        <w:numPr>
          <w:ilvl w:val="2"/>
          <w:numId w:val="2"/>
        </w:numPr>
        <w:ind w:right="35"/>
        <w:rPr>
          <w:rFonts w:ascii="Arial" w:hAnsi="Arial" w:cs="Arial"/>
          <w:lang w:val="lt-LT"/>
        </w:rPr>
      </w:pPr>
      <w:r w:rsidRPr="00A3618E">
        <w:rPr>
          <w:rFonts w:ascii="Arial" w:hAnsi="Arial" w:cs="Arial"/>
          <w:lang w:val="lt-LT"/>
        </w:rPr>
        <w:t>apskaičiuotą projekto įgyvendinimo metu nuimamo derlingojo dirvožemio sluoksnio plotą, storį ir tūrį, nuimto dirvožemio sluoksnio laikino saugojimo vietą, jo panaudojimą;</w:t>
      </w:r>
    </w:p>
    <w:p w:rsidRPr="00A3618E" w:rsidR="00EE57BF" w:rsidP="00485A4A" w:rsidRDefault="00EE57BF" w14:paraId="64E152DC" w14:textId="77777777">
      <w:pPr>
        <w:pStyle w:val="NoSpacing"/>
        <w:numPr>
          <w:ilvl w:val="2"/>
          <w:numId w:val="2"/>
        </w:numPr>
        <w:ind w:right="35"/>
        <w:rPr>
          <w:rFonts w:ascii="Arial" w:hAnsi="Arial" w:cs="Arial"/>
          <w:lang w:val="lt-LT"/>
        </w:rPr>
      </w:pPr>
      <w:r w:rsidRPr="00A3618E">
        <w:rPr>
          <w:rFonts w:ascii="Arial" w:hAnsi="Arial" w:cs="Arial"/>
          <w:lang w:val="lt-LT"/>
        </w:rPr>
        <w:t>reikalavimus įrenginių tiekėjams, kad šie privalo pateikti informaciją apie įrenginiuose esančių cheminių medžiagų (dujos SF6 ir alyva) kiekius ir markes, taip pat pateikti jų sertifikatus ir saugos duomenų lapus;</w:t>
      </w:r>
    </w:p>
    <w:p w:rsidRPr="00A3618E" w:rsidR="00EE57BF" w:rsidP="00485A4A" w:rsidRDefault="00EE57BF" w14:paraId="33349DEF" w14:textId="77777777">
      <w:pPr>
        <w:pStyle w:val="NoSpacing"/>
        <w:numPr>
          <w:ilvl w:val="2"/>
          <w:numId w:val="2"/>
        </w:numPr>
        <w:ind w:right="35"/>
        <w:rPr>
          <w:rFonts w:ascii="Arial" w:hAnsi="Arial" w:cs="Arial"/>
          <w:lang w:val="lt-LT"/>
        </w:rPr>
      </w:pPr>
      <w:r w:rsidRPr="00A3618E">
        <w:rPr>
          <w:rFonts w:ascii="Arial" w:hAnsi="Arial" w:cs="Arial"/>
          <w:lang w:val="lt-LT"/>
        </w:rPr>
        <w:t>aprašyti priemones, kurių turi imtis rangovas statybvietėje mažindamas triukšmą, oro ar grunto taršą bei kitus veiksnius žmonėms ir aplinkai.</w:t>
      </w:r>
    </w:p>
    <w:p w:rsidRPr="00A3618E" w:rsidR="00EE57BF" w:rsidP="00485A4A" w:rsidRDefault="00EE57BF" w14:paraId="049BB5C4" w14:textId="77777777">
      <w:pPr>
        <w:pStyle w:val="NoSpacing"/>
        <w:numPr>
          <w:ilvl w:val="2"/>
          <w:numId w:val="2"/>
        </w:numPr>
        <w:ind w:right="35"/>
        <w:rPr>
          <w:rFonts w:ascii="Arial" w:hAnsi="Arial" w:cs="Arial"/>
          <w:lang w:val="lt-LT"/>
        </w:rPr>
      </w:pPr>
      <w:r w:rsidRPr="00A3618E">
        <w:rPr>
          <w:rFonts w:ascii="Arial" w:hAnsi="Arial" w:cs="Arial"/>
          <w:lang w:val="lt-LT"/>
        </w:rPr>
        <w:t>įrenginių tiekėjai turi pateikti informaciją apie įrenginiuose esančių pavojingų medžiagų kiekius ir markes, jų sertifikatus ir saugos duomenų lapus.</w:t>
      </w:r>
    </w:p>
    <w:p w:rsidRPr="00A3618E" w:rsidR="00EE57BF" w:rsidP="00133F5D" w:rsidRDefault="00EE57BF" w14:paraId="6498CECE" w14:textId="77777777">
      <w:pPr>
        <w:pStyle w:val="NoSpacing"/>
        <w:numPr>
          <w:ilvl w:val="1"/>
          <w:numId w:val="2"/>
        </w:numPr>
        <w:ind w:right="35"/>
        <w:rPr>
          <w:rFonts w:ascii="Arial" w:hAnsi="Arial" w:cs="Arial"/>
          <w:szCs w:val="22"/>
          <w:lang w:val="lt-LT"/>
        </w:rPr>
      </w:pPr>
      <w:r w:rsidRPr="00A3618E">
        <w:rPr>
          <w:rFonts w:ascii="Arial" w:hAnsi="Arial" w:cs="Arial"/>
          <w:szCs w:val="22"/>
          <w:lang w:val="lt-LT"/>
        </w:rPr>
        <w:t>Projekte nurodyti įpareigojimus Rangovui:</w:t>
      </w:r>
    </w:p>
    <w:p w:rsidRPr="00A3618E" w:rsidR="00EE57BF" w:rsidP="00485A4A" w:rsidRDefault="00EE57BF" w14:paraId="5542B44A" w14:textId="77777777">
      <w:pPr>
        <w:pStyle w:val="NoSpacing"/>
        <w:numPr>
          <w:ilvl w:val="2"/>
          <w:numId w:val="2"/>
        </w:numPr>
        <w:ind w:right="35"/>
        <w:rPr>
          <w:rFonts w:ascii="Arial" w:hAnsi="Arial" w:cs="Arial"/>
          <w:lang w:val="lt-LT"/>
        </w:rPr>
      </w:pPr>
      <w:r w:rsidRPr="00A3618E">
        <w:rPr>
          <w:rFonts w:ascii="Arial" w:hAnsi="Arial" w:cs="Arial"/>
          <w:lang w:val="lt-LT"/>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rsidRPr="00A3618E" w:rsidR="00EE57BF" w:rsidP="00485A4A" w:rsidRDefault="00EE57BF" w14:paraId="7B0B5398" w14:textId="77777777">
      <w:pPr>
        <w:pStyle w:val="NoSpacing"/>
        <w:numPr>
          <w:ilvl w:val="2"/>
          <w:numId w:val="2"/>
        </w:numPr>
        <w:ind w:right="35"/>
        <w:rPr>
          <w:rFonts w:ascii="Arial" w:hAnsi="Arial" w:cs="Arial"/>
          <w:lang w:val="lt-LT"/>
        </w:rPr>
      </w:pPr>
      <w:r w:rsidRPr="00A3618E">
        <w:rPr>
          <w:rFonts w:ascii="Arial" w:hAnsi="Arial" w:cs="Arial"/>
          <w:lang w:val="lt-LT"/>
        </w:rPr>
        <w:lastRenderedPageBreak/>
        <w:t>atliekų apskaitos dokumentuose turi būti nurodytas statomo objekto pavadinimas ir adresas, jų kopijas pateikti techninę priežiūrą vykdantiems asmenims;</w:t>
      </w:r>
    </w:p>
    <w:p w:rsidRPr="00A3618E" w:rsidR="00EE57BF" w:rsidP="00485A4A" w:rsidRDefault="00EE57BF" w14:paraId="7C92F0D1" w14:textId="77777777">
      <w:pPr>
        <w:pStyle w:val="NoSpacing"/>
        <w:numPr>
          <w:ilvl w:val="2"/>
          <w:numId w:val="2"/>
        </w:numPr>
        <w:ind w:right="35"/>
        <w:rPr>
          <w:rFonts w:ascii="Arial" w:hAnsi="Arial" w:cs="Arial"/>
          <w:lang w:val="lt-LT"/>
        </w:rPr>
      </w:pPr>
      <w:r w:rsidRPr="00A3618E">
        <w:rPr>
          <w:rFonts w:ascii="Arial" w:hAnsi="Arial" w:cs="Arial"/>
          <w:lang w:val="lt-LT"/>
        </w:rPr>
        <w:t xml:space="preserve">demontuotas metalo konstrukcijas ir PSO reikmėms nereikalingus demontuotus įrenginius išardyti, susidariusias antrines žaliavas (metalus), dalyvaujant PSO atitinkamo regiono atsakingiems darbuotojams, perduoti nurodytai žaliavas perdirbančiai įmonei su kuria PSO turi galiojančią sutartį (atliekų perdavimą patvirtinančiuose dokumentuose atliekų darytoju nurodant PSO), o kitas susidariusias atliekas savo sąskaita perduoti atitinkamoms pagal atliekų rūšį atliekas tvarkančioms įmonėms (atliekų perdavimą patvirtinančiuose dokumentuose atliekų darytoju nurodant Rangovą). Demontuotus alyvinius įrenginius (alyvinius matavimo transformatorius, </w:t>
      </w:r>
      <w:proofErr w:type="spellStart"/>
      <w:r w:rsidRPr="00A3618E">
        <w:rPr>
          <w:rFonts w:ascii="Arial" w:hAnsi="Arial" w:cs="Arial"/>
          <w:lang w:val="lt-LT"/>
        </w:rPr>
        <w:t>mažatūrius</w:t>
      </w:r>
      <w:proofErr w:type="spellEnd"/>
      <w:r w:rsidRPr="00A3618E">
        <w:rPr>
          <w:rFonts w:ascii="Arial" w:hAnsi="Arial" w:cs="Arial"/>
          <w:lang w:val="lt-LT"/>
        </w:rPr>
        <w:t xml:space="preserve"> alyvinius jungtuvus ir kt.) rangovas gali priduoti atliekų tvarkytojui neišardytus, prieš tai iš jų nuleidus alyvą, jei atliekų tvarkytojas turi tokių atliekų tvarkymo licenciją ir išduoda pavojingų atliekų lydraštį visam įrenginių svoriui;</w:t>
      </w:r>
    </w:p>
    <w:p w:rsidRPr="00A3618E" w:rsidR="00EE57BF" w:rsidP="00485A4A" w:rsidRDefault="00EE57BF" w14:paraId="2C2D72D8" w14:textId="47C32E7E">
      <w:pPr>
        <w:pStyle w:val="NoSpacing"/>
        <w:numPr>
          <w:ilvl w:val="2"/>
          <w:numId w:val="2"/>
        </w:numPr>
        <w:ind w:right="35"/>
        <w:rPr>
          <w:rFonts w:ascii="Arial" w:hAnsi="Arial" w:cs="Arial"/>
          <w:lang w:val="lt-LT"/>
        </w:rPr>
      </w:pPr>
      <w:r w:rsidRPr="00A3618E">
        <w:rPr>
          <w:rFonts w:ascii="Arial" w:hAnsi="Arial" w:cs="Arial"/>
          <w:lang w:val="lt-LT"/>
        </w:rPr>
        <w:t>objekto techninio įvertinimo komisijai pateikti bendrą objekte susidariusių atliekų ataskaitą ir atliekų perdavimą patvirtinančius dokumentus;</w:t>
      </w:r>
    </w:p>
    <w:p w:rsidRPr="00A3618E" w:rsidR="00EE57BF" w:rsidP="00485A4A" w:rsidRDefault="00EE57BF" w14:paraId="669B981E" w14:textId="77777777">
      <w:pPr>
        <w:pStyle w:val="NoSpacing"/>
        <w:numPr>
          <w:ilvl w:val="2"/>
          <w:numId w:val="2"/>
        </w:numPr>
        <w:ind w:right="35"/>
        <w:rPr>
          <w:rFonts w:ascii="Arial" w:hAnsi="Arial" w:cs="Arial"/>
          <w:lang w:val="lt-LT"/>
        </w:rPr>
      </w:pPr>
      <w:r w:rsidRPr="00A3618E">
        <w:rPr>
          <w:rFonts w:ascii="Arial" w:hAnsi="Arial" w:cs="Arial"/>
          <w:lang w:val="lt-LT"/>
        </w:rPr>
        <w:t>vykdyti importuojamos apmokestinamosios pakuotės ir apmokestinamųjų gaminių (akumuliatorių baterijos)  apskaitą  „Pakuočių ir pakuočių atliekų tvarkymo įstatymo“, „Atliekų tvarkymo įstatymo” ir kitų teisės aktų nustatyta tvarka. Pateikti PSO parengtas ataskaitas, ir, jei būtina, šių ataskaitų pagrindu, parengti mokesčių deklaraciją ir sumokėti mokesčius;</w:t>
      </w:r>
    </w:p>
    <w:p w:rsidRPr="00A3618E" w:rsidR="00EE57BF" w:rsidP="00133F5D" w:rsidRDefault="00EE57BF" w14:paraId="7A2793F5" w14:textId="77777777">
      <w:pPr>
        <w:pStyle w:val="NoSpacing"/>
        <w:numPr>
          <w:ilvl w:val="1"/>
          <w:numId w:val="2"/>
        </w:numPr>
        <w:ind w:right="35"/>
        <w:rPr>
          <w:rFonts w:ascii="Arial" w:hAnsi="Arial" w:cs="Arial"/>
          <w:szCs w:val="22"/>
          <w:lang w:val="lt-LT"/>
        </w:rPr>
      </w:pPr>
      <w:r w:rsidRPr="00A3618E">
        <w:rPr>
          <w:rFonts w:ascii="Arial" w:hAnsi="Arial" w:cs="Arial"/>
          <w:szCs w:val="22"/>
          <w:lang w:val="lt-LT"/>
        </w:rPr>
        <w:t>Rangovai privalo, esant galimybei (jei netrukdoma įrenginiams) rekonstruojamose pastotėse išsaugoti želdinius.</w:t>
      </w:r>
    </w:p>
    <w:p w:rsidRPr="00A3618E" w:rsidR="00EE57BF" w:rsidP="00133F5D" w:rsidRDefault="00EE57BF" w14:paraId="5B640EC5" w14:textId="094A54AE">
      <w:pPr>
        <w:pStyle w:val="NoSpacing"/>
        <w:numPr>
          <w:ilvl w:val="1"/>
          <w:numId w:val="2"/>
        </w:numPr>
        <w:ind w:right="35"/>
        <w:rPr>
          <w:rFonts w:ascii="Arial" w:hAnsi="Arial" w:cs="Arial"/>
          <w:szCs w:val="22"/>
          <w:lang w:val="lt-LT"/>
        </w:rPr>
      </w:pPr>
      <w:r w:rsidRPr="00A3618E">
        <w:rPr>
          <w:rFonts w:ascii="Arial" w:hAnsi="Arial" w:cs="Arial"/>
          <w:szCs w:val="22"/>
          <w:lang w:val="lt-LT"/>
        </w:rPr>
        <w:t xml:space="preserve">Priklausomai nuo statomo ar rekonstruojamo objekto sudėtingumo ir jo dislokacijos reikalavimų apimtis gali būti </w:t>
      </w:r>
      <w:r w:rsidRPr="00A3618E" w:rsidR="00C4551F">
        <w:rPr>
          <w:rFonts w:ascii="Arial" w:hAnsi="Arial" w:cs="Arial"/>
          <w:szCs w:val="22"/>
          <w:lang w:val="lt-LT"/>
        </w:rPr>
        <w:t xml:space="preserve">argumentuotai </w:t>
      </w:r>
      <w:r w:rsidRPr="00A3618E">
        <w:rPr>
          <w:rFonts w:ascii="Arial" w:hAnsi="Arial" w:cs="Arial"/>
          <w:szCs w:val="22"/>
          <w:lang w:val="lt-LT"/>
        </w:rPr>
        <w:t>susiaurinta arba išplėsta.</w:t>
      </w:r>
    </w:p>
    <w:p w:rsidRPr="00A3618E" w:rsidR="00B3186D" w:rsidP="00485A4A" w:rsidRDefault="00B3186D" w14:paraId="618DB14D" w14:textId="46FD7088">
      <w:pPr>
        <w:pStyle w:val="NoSpacing"/>
        <w:numPr>
          <w:ilvl w:val="0"/>
          <w:numId w:val="0"/>
        </w:numPr>
        <w:ind w:left="540" w:right="35"/>
        <w:rPr>
          <w:rFonts w:ascii="Arial" w:hAnsi="Arial" w:cs="Arial"/>
          <w:szCs w:val="22"/>
          <w:lang w:val="lt-LT"/>
        </w:rPr>
      </w:pPr>
    </w:p>
    <w:p w:rsidRPr="00A3618E" w:rsidR="00985D60" w:rsidP="00733E6C" w:rsidRDefault="00985D60" w14:paraId="3D7C8F7D" w14:textId="77777777">
      <w:pPr>
        <w:pStyle w:val="Heading1"/>
        <w:numPr>
          <w:ilvl w:val="0"/>
          <w:numId w:val="2"/>
        </w:numPr>
        <w:tabs>
          <w:tab w:val="left" w:pos="810"/>
        </w:tabs>
        <w:spacing w:before="120" w:after="120"/>
        <w:rPr>
          <w:rFonts w:ascii="Arial" w:hAnsi="Arial" w:cs="Arial"/>
          <w:szCs w:val="22"/>
        </w:rPr>
      </w:pPr>
      <w:bookmarkStart w:name="_Toc455492587" w:id="254"/>
      <w:bookmarkStart w:name="_Toc456176968" w:id="255"/>
      <w:bookmarkStart w:name="_Toc193722656" w:id="256"/>
      <w:bookmarkStart w:name="_Toc421452280" w:id="257"/>
      <w:bookmarkEnd w:id="103"/>
      <w:r w:rsidRPr="00A3618E">
        <w:rPr>
          <w:rFonts w:ascii="Arial" w:hAnsi="Arial" w:cs="Arial"/>
          <w:szCs w:val="22"/>
        </w:rPr>
        <w:t>GAISRINĖS SAUGOS, DARBUOTOJŲ SAUGOS DALIS</w:t>
      </w:r>
      <w:bookmarkEnd w:id="254"/>
      <w:bookmarkEnd w:id="255"/>
      <w:bookmarkEnd w:id="256"/>
    </w:p>
    <w:p w:rsidRPr="00A3618E" w:rsidR="007C6EF6" w:rsidP="00133F5D" w:rsidRDefault="007C6EF6" w14:paraId="71FE6A1D" w14:textId="77777777">
      <w:pPr>
        <w:pStyle w:val="NoSpacing"/>
        <w:numPr>
          <w:ilvl w:val="1"/>
          <w:numId w:val="2"/>
        </w:numPr>
        <w:ind w:right="35"/>
        <w:rPr>
          <w:rFonts w:ascii="Arial" w:hAnsi="Arial" w:cs="Arial"/>
          <w:szCs w:val="22"/>
          <w:lang w:val="lt-LT"/>
        </w:rPr>
      </w:pPr>
      <w:r w:rsidRPr="00A3618E">
        <w:rPr>
          <w:rFonts w:ascii="Arial" w:hAnsi="Arial" w:cs="Arial"/>
          <w:szCs w:val="22"/>
          <w:lang w:val="lt-LT"/>
        </w:rPr>
        <w:t>Projekte turi būti pateikti reikalingi skaičiavimai ir nurodytas valdymo pulto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rsidRPr="00A3618E" w:rsidR="007C6EF6" w:rsidP="00133F5D" w:rsidRDefault="007C6EF6" w14:paraId="4839BF2A" w14:textId="77777777">
      <w:pPr>
        <w:pStyle w:val="NoSpacing"/>
        <w:numPr>
          <w:ilvl w:val="1"/>
          <w:numId w:val="2"/>
        </w:numPr>
        <w:ind w:right="35"/>
        <w:rPr>
          <w:rFonts w:ascii="Arial" w:hAnsi="Arial" w:cs="Arial"/>
          <w:szCs w:val="22"/>
          <w:lang w:val="lt-LT"/>
        </w:rPr>
      </w:pPr>
      <w:r w:rsidRPr="00A3618E">
        <w:rPr>
          <w:rFonts w:ascii="Arial" w:hAnsi="Arial" w:cs="Arial"/>
          <w:szCs w:val="22"/>
          <w:lang w:val="lt-LT"/>
        </w:rPr>
        <w:t>Kabelių patalpose ir kabelių pusrūsiuose naudoti kabelius su degimo nepalaikančia izoliacija arba, jei jų izoliacija yra degi, numatyti kabelių padengimą ugniai atspariais dažais;</w:t>
      </w:r>
    </w:p>
    <w:p w:rsidRPr="00A3618E" w:rsidR="007C6EF6" w:rsidP="00133F5D" w:rsidRDefault="007C6EF6" w14:paraId="6A6785FF" w14:textId="77777777">
      <w:pPr>
        <w:pStyle w:val="NoSpacing"/>
        <w:numPr>
          <w:ilvl w:val="1"/>
          <w:numId w:val="2"/>
        </w:numPr>
        <w:ind w:right="35"/>
        <w:rPr>
          <w:rFonts w:ascii="Arial" w:hAnsi="Arial" w:cs="Arial"/>
          <w:szCs w:val="22"/>
          <w:lang w:val="lt-LT"/>
        </w:rPr>
      </w:pPr>
      <w:r w:rsidRPr="00A3618E">
        <w:rPr>
          <w:rFonts w:ascii="Arial" w:hAnsi="Arial" w:cs="Arial"/>
          <w:szCs w:val="22"/>
          <w:lang w:val="lt-LT"/>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p>
    <w:p w:rsidRPr="00A3618E" w:rsidR="007C6EF6" w:rsidP="00133F5D" w:rsidRDefault="007C6EF6" w14:paraId="208C7C61" w14:textId="77777777">
      <w:pPr>
        <w:pStyle w:val="NoSpacing"/>
        <w:numPr>
          <w:ilvl w:val="1"/>
          <w:numId w:val="2"/>
        </w:numPr>
        <w:ind w:right="35"/>
        <w:rPr>
          <w:rFonts w:ascii="Arial" w:hAnsi="Arial" w:cs="Arial"/>
          <w:szCs w:val="22"/>
          <w:lang w:val="lt-LT"/>
        </w:rPr>
      </w:pPr>
      <w:r w:rsidRPr="00A3618E">
        <w:rPr>
          <w:rFonts w:ascii="Arial" w:hAnsi="Arial" w:cs="Arial"/>
          <w:szCs w:val="22"/>
          <w:lang w:val="lt-LT"/>
        </w:rPr>
        <w:t xml:space="preserve">Numatyti du taškus gaisrinei technikai (įrangai) įžeminti per 5-10- metrų nuo valdymo pulto pastato fasadinės pusės, ties pastato kampais. Gaisrinei technikai (įrangai) įžeminti skirtos įžeminimo juostos privalo turėti nedažytą 50 mm tarpą įžemikliui uždėti. Prie tos pačios juostos (50-70 mm atstumu nuo nedažytos dalies) papildomai įrengti 10 mm diametro ir 20, 30 mm ilgio cinkuoto metalo varžtą su </w:t>
      </w:r>
      <w:proofErr w:type="spellStart"/>
      <w:r w:rsidRPr="00A3618E">
        <w:rPr>
          <w:rFonts w:ascii="Arial" w:hAnsi="Arial" w:cs="Arial"/>
          <w:szCs w:val="22"/>
          <w:lang w:val="lt-LT"/>
        </w:rPr>
        <w:t>sparnaveržle</w:t>
      </w:r>
      <w:proofErr w:type="spellEnd"/>
      <w:r w:rsidRPr="00A3618E">
        <w:rPr>
          <w:rFonts w:ascii="Arial" w:hAnsi="Arial" w:cs="Arial"/>
          <w:szCs w:val="22"/>
          <w:lang w:val="lt-LT"/>
        </w:rPr>
        <w:t>. Vietos, skirtos įžeminti gaisrinei technikai turi būti pažymėtos užrašu “Gaisrinės technikos įžeminimo vieta”, juodomis raidėmis raudoname fone. Užrašas tvirtinamas ant metalinės plokštės , kurios matmenys 150x400 (±10)mm.</w:t>
      </w:r>
    </w:p>
    <w:p w:rsidRPr="00A3618E" w:rsidR="007C6EF6" w:rsidP="00133F5D" w:rsidRDefault="007C6EF6" w14:paraId="488C4890" w14:textId="77777777">
      <w:pPr>
        <w:pStyle w:val="NoSpacing"/>
        <w:numPr>
          <w:ilvl w:val="1"/>
          <w:numId w:val="2"/>
        </w:numPr>
        <w:ind w:right="35"/>
        <w:rPr>
          <w:rFonts w:ascii="Arial" w:hAnsi="Arial" w:cs="Arial"/>
          <w:szCs w:val="22"/>
          <w:lang w:val="lt-LT"/>
        </w:rPr>
      </w:pPr>
      <w:r w:rsidRPr="00A3618E">
        <w:rPr>
          <w:rFonts w:ascii="Arial" w:hAnsi="Arial" w:cs="Arial"/>
          <w:szCs w:val="22"/>
          <w:lang w:val="lt-LT"/>
        </w:rPr>
        <w:t>PVP įrengti priešgaisrinę signalizaciją pagal skyriuje „Apsauginės signalizacijos dalis“ nurodytus reikalavimus.</w:t>
      </w:r>
    </w:p>
    <w:p w:rsidRPr="00A3618E" w:rsidR="007C6EF6" w:rsidP="00133F5D" w:rsidRDefault="007C6EF6" w14:paraId="48C8A669" w14:textId="77777777">
      <w:pPr>
        <w:pStyle w:val="NoSpacing"/>
        <w:numPr>
          <w:ilvl w:val="1"/>
          <w:numId w:val="2"/>
        </w:numPr>
        <w:ind w:right="35"/>
        <w:rPr>
          <w:rFonts w:ascii="Arial" w:hAnsi="Arial" w:cs="Arial"/>
          <w:szCs w:val="22"/>
          <w:lang w:val="lt-LT"/>
        </w:rPr>
      </w:pPr>
      <w:r w:rsidRPr="00A3618E">
        <w:rPr>
          <w:rFonts w:ascii="Arial" w:hAnsi="Arial" w:cs="Arial"/>
          <w:szCs w:val="22"/>
          <w:lang w:val="lt-LT"/>
        </w:rPr>
        <w:lastRenderedPageBreak/>
        <w:t>PVP turi būti bent du gesintuvai su ne mažiau kaip 4 kg gesinimo medžiaga.</w:t>
      </w:r>
    </w:p>
    <w:p w:rsidRPr="00A3618E" w:rsidR="007C6EF6" w:rsidP="00133F5D" w:rsidRDefault="007C6EF6" w14:paraId="54A4EBC6" w14:textId="77777777">
      <w:pPr>
        <w:pStyle w:val="NoSpacing"/>
        <w:numPr>
          <w:ilvl w:val="1"/>
          <w:numId w:val="2"/>
        </w:numPr>
        <w:ind w:right="35"/>
        <w:rPr>
          <w:rFonts w:ascii="Arial" w:hAnsi="Arial" w:cs="Arial"/>
          <w:szCs w:val="22"/>
          <w:lang w:val="lt-LT"/>
        </w:rPr>
      </w:pPr>
      <w:r w:rsidRPr="00A3618E">
        <w:rPr>
          <w:rFonts w:ascii="Arial" w:hAnsi="Arial" w:cs="Arial"/>
          <w:szCs w:val="22"/>
          <w:lang w:val="lt-LT"/>
        </w:rPr>
        <w:t xml:space="preserve">Ant visų įėjimo durų ar vartų į skirstyklą turi būti: užrašas, nurodantis skirstyklos pagrindinių įrenginių įtampą (pvz.: 110 </w:t>
      </w:r>
      <w:proofErr w:type="spellStart"/>
      <w:r w:rsidRPr="00A3618E">
        <w:rPr>
          <w:rFonts w:ascii="Arial" w:hAnsi="Arial" w:cs="Arial"/>
          <w:szCs w:val="22"/>
          <w:lang w:val="lt-LT"/>
        </w:rPr>
        <w:t>kV</w:t>
      </w:r>
      <w:proofErr w:type="spellEnd"/>
      <w:r w:rsidRPr="00A3618E">
        <w:rPr>
          <w:rFonts w:ascii="Arial" w:hAnsi="Arial" w:cs="Arial"/>
          <w:szCs w:val="22"/>
          <w:lang w:val="lt-LT"/>
        </w:rPr>
        <w:t>), ženklas „STOP Pavojinga gyvybei“, kurio matmenys – plotis 210 mm, aukštis 297 mm,  kraštas juodas, 10 mm pločio, juodos raidės geltoname fone. Trikampyje žmogus ir žaibas.</w:t>
      </w:r>
    </w:p>
    <w:p w:rsidRPr="00A3618E" w:rsidR="007C6EF6" w:rsidP="00133F5D" w:rsidRDefault="007C6EF6" w14:paraId="55F5FEC5" w14:textId="77777777">
      <w:pPr>
        <w:pStyle w:val="NoSpacing"/>
        <w:numPr>
          <w:ilvl w:val="1"/>
          <w:numId w:val="2"/>
        </w:numPr>
        <w:ind w:right="35"/>
        <w:rPr>
          <w:rFonts w:ascii="Arial" w:hAnsi="Arial" w:cs="Arial"/>
          <w:szCs w:val="22"/>
          <w:lang w:val="lt-LT"/>
        </w:rPr>
      </w:pPr>
      <w:r w:rsidRPr="00A3618E">
        <w:rPr>
          <w:rFonts w:ascii="Arial" w:hAnsi="Arial" w:cs="Arial"/>
          <w:szCs w:val="22"/>
          <w:lang w:val="lt-LT"/>
        </w:rPr>
        <w:t>Techniniame projekte numatyti projektinius sprendinius, nustatančius technines priemones, darbų metodus, užtikrinant darbuotojų saugą ir sveikatą.</w:t>
      </w:r>
    </w:p>
    <w:p w:rsidRPr="00A3618E" w:rsidR="0052305F" w:rsidP="00133F5D" w:rsidRDefault="007C6EF6" w14:paraId="6F0A0F6D" w14:textId="5A91A7F6">
      <w:pPr>
        <w:pStyle w:val="NoSpacing"/>
        <w:numPr>
          <w:ilvl w:val="1"/>
          <w:numId w:val="2"/>
        </w:numPr>
        <w:ind w:right="35"/>
        <w:rPr>
          <w:rFonts w:ascii="Arial" w:hAnsi="Arial" w:cs="Arial"/>
          <w:szCs w:val="22"/>
          <w:lang w:val="lt-LT"/>
        </w:rPr>
      </w:pPr>
      <w:r w:rsidRPr="00A3618E">
        <w:rPr>
          <w:rFonts w:ascii="Arial" w:hAnsi="Arial" w:cs="Arial"/>
          <w:szCs w:val="22"/>
          <w:lang w:val="lt-LT"/>
        </w:rPr>
        <w:t>Vykdant darbus gyvenvietėse, aptverti statybos aikšteles pagal Rangovų saugaus darbo organizavimo ir vykdymo LITGRID AB objektuose tvarkos aprašo (68) priede reikalavimus, kitose vietovėse aptverti iškastas duobes, jei darbai nesibaigia per 1 dieną.</w:t>
      </w:r>
    </w:p>
    <w:p w:rsidRPr="00A3618E" w:rsidR="00F85BB2" w:rsidP="0000431E" w:rsidRDefault="00F85BB2" w14:paraId="66A60FB6"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550676CC"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7E7C9043"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14DCCF74"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429B4FFE"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73E05890"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5BF67F03"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590D00EF"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39844A96"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3CBF4562"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6B598C54"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151E7FBD"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69839608"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701FD044" w14:textId="77777777">
      <w:pPr>
        <w:pStyle w:val="ListParagraph"/>
        <w:numPr>
          <w:ilvl w:val="0"/>
          <w:numId w:val="6"/>
        </w:numPr>
        <w:tabs>
          <w:tab w:val="left" w:pos="1418"/>
        </w:tabs>
        <w:jc w:val="both"/>
        <w:rPr>
          <w:rFonts w:ascii="Arial" w:hAnsi="Arial" w:cs="Arial"/>
          <w:vanish/>
          <w:kern w:val="1"/>
          <w:sz w:val="22"/>
          <w:szCs w:val="22"/>
          <w:lang w:eastAsia="ar-SA"/>
        </w:rPr>
      </w:pPr>
    </w:p>
    <w:p w:rsidRPr="00A3618E" w:rsidR="00F85BB2" w:rsidP="0000431E" w:rsidRDefault="00F85BB2" w14:paraId="19D04FD3" w14:textId="77777777">
      <w:pPr>
        <w:pStyle w:val="ListParagraph"/>
        <w:numPr>
          <w:ilvl w:val="0"/>
          <w:numId w:val="6"/>
        </w:numPr>
        <w:tabs>
          <w:tab w:val="left" w:pos="1418"/>
        </w:tabs>
        <w:jc w:val="both"/>
        <w:rPr>
          <w:rFonts w:ascii="Arial" w:hAnsi="Arial" w:cs="Arial"/>
          <w:vanish/>
          <w:kern w:val="1"/>
          <w:sz w:val="22"/>
          <w:szCs w:val="22"/>
          <w:lang w:eastAsia="ar-SA"/>
        </w:rPr>
      </w:pPr>
    </w:p>
    <w:bookmarkEnd w:id="73"/>
    <w:bookmarkEnd w:id="74"/>
    <w:bookmarkEnd w:id="75"/>
    <w:bookmarkEnd w:id="257"/>
    <w:p w:rsidRPr="00A3618E" w:rsidR="0052305F" w:rsidP="00762A6B" w:rsidRDefault="0052305F" w14:paraId="17C9E781" w14:textId="21456CB3">
      <w:pPr>
        <w:tabs>
          <w:tab w:val="left" w:pos="810"/>
          <w:tab w:val="left" w:pos="1418"/>
        </w:tabs>
        <w:spacing w:before="120" w:after="120"/>
        <w:jc w:val="both"/>
        <w:rPr>
          <w:rFonts w:ascii="Arial" w:hAnsi="Arial" w:cs="Arial"/>
          <w:szCs w:val="22"/>
        </w:rPr>
      </w:pPr>
    </w:p>
    <w:p w:rsidRPr="00A3618E" w:rsidR="007B565C" w:rsidP="0000431E" w:rsidRDefault="007B565C" w14:paraId="60592585" w14:textId="77777777">
      <w:pPr>
        <w:pStyle w:val="ListParagraph"/>
        <w:numPr>
          <w:ilvl w:val="0"/>
          <w:numId w:val="6"/>
        </w:numPr>
        <w:tabs>
          <w:tab w:val="left" w:pos="1276"/>
        </w:tabs>
        <w:jc w:val="both"/>
        <w:rPr>
          <w:rFonts w:ascii="Arial" w:hAnsi="Arial" w:cs="Arial"/>
          <w:vanish/>
          <w:sz w:val="22"/>
          <w:szCs w:val="22"/>
        </w:rPr>
      </w:pPr>
    </w:p>
    <w:p w:rsidRPr="00A3618E" w:rsidR="00B606C6" w:rsidP="00733E6C" w:rsidRDefault="00437236" w14:paraId="7C607984" w14:textId="53C52D7E">
      <w:pPr>
        <w:pStyle w:val="Heading1"/>
        <w:numPr>
          <w:ilvl w:val="0"/>
          <w:numId w:val="2"/>
        </w:numPr>
        <w:tabs>
          <w:tab w:val="left" w:pos="810"/>
        </w:tabs>
        <w:spacing w:before="120" w:after="120"/>
        <w:rPr>
          <w:rFonts w:ascii="Arial" w:hAnsi="Arial" w:cs="Arial"/>
          <w:szCs w:val="22"/>
        </w:rPr>
      </w:pPr>
      <w:bookmarkStart w:name="_Toc193722657" w:id="258"/>
      <w:r w:rsidRPr="00A3618E">
        <w:rPr>
          <w:rFonts w:ascii="Arial" w:hAnsi="Arial" w:cs="Arial"/>
          <w:szCs w:val="22"/>
        </w:rPr>
        <w:t>PRIEDAI</w:t>
      </w:r>
      <w:bookmarkEnd w:id="258"/>
      <w:r w:rsidRPr="00A3618E" w:rsidR="00133F5D">
        <w:rPr>
          <w:rFonts w:ascii="Arial" w:hAnsi="Arial" w:cs="Arial"/>
          <w:szCs w:val="22"/>
        </w:rPr>
        <w:br/>
      </w:r>
    </w:p>
    <w:p w:rsidRPr="00A3618E" w:rsidR="00133F5D" w:rsidP="00133F5D" w:rsidRDefault="00133F5D" w14:paraId="181D29B3" w14:textId="0FB624A9">
      <w:r w:rsidRPr="00A3618E">
        <w:t xml:space="preserve">Priedų numeracijos </w:t>
      </w:r>
      <w:r w:rsidRPr="00A3618E" w:rsidR="003D2027">
        <w:t>sudarymo sistema</w:t>
      </w:r>
      <w:r w:rsidRPr="00A3618E">
        <w:t xml:space="preserve">: </w:t>
      </w:r>
    </w:p>
    <w:p w:rsidRPr="00A3618E" w:rsidR="004A0D98" w:rsidP="00133F5D" w:rsidRDefault="004A0D98" w14:paraId="418D5197" w14:textId="57FE4893">
      <w:r w:rsidRPr="00A3618E">
        <w:tab/>
      </w:r>
      <w:r w:rsidRPr="00A3618E" w:rsidR="003D2027">
        <w:t xml:space="preserve">Pirmas skaičius prieš tašką reiškia bylos numerį, sekantis skaičius po taško nurodo dokumento byloje numerį. Pvz. 2.2 priedas reiškia - byla </w:t>
      </w:r>
      <w:r w:rsidRPr="00A3618E" w:rsidR="003D2027">
        <w:rPr>
          <w:i/>
          <w:iCs/>
        </w:rPr>
        <w:t>2. Apsauginė ir gaisro signalizacijos sistema 9</w:t>
      </w:r>
      <w:r w:rsidRPr="00A3618E" w:rsidR="003D2027">
        <w:t>;</w:t>
      </w:r>
      <w:r w:rsidRPr="00A3618E">
        <w:t xml:space="preserve"> </w:t>
      </w:r>
      <w:r w:rsidRPr="00A3618E" w:rsidR="003D2027">
        <w:t xml:space="preserve">dokumentas </w:t>
      </w:r>
      <w:proofErr w:type="spellStart"/>
      <w:r w:rsidRPr="00A3618E" w:rsidR="003D2027">
        <w:t>nr.</w:t>
      </w:r>
      <w:proofErr w:type="spellEnd"/>
      <w:r w:rsidRPr="00A3618E" w:rsidR="003D2027">
        <w:t xml:space="preserve"> </w:t>
      </w:r>
      <w:r w:rsidRPr="00A3618E" w:rsidR="003D2027">
        <w:rPr>
          <w:i/>
          <w:iCs/>
        </w:rPr>
        <w:t>2. priedas Standartiniai techniniai reikalavimai įeigos kontrolės kortelių skaitytuvui</w:t>
      </w:r>
      <w:r w:rsidRPr="00A3618E" w:rsidR="003D2027">
        <w:t>.</w:t>
      </w:r>
    </w:p>
    <w:sdt>
      <w:sdtPr>
        <w:rPr>
          <w:rFonts w:ascii="Arial" w:hAnsi="Arial" w:cs="Arial"/>
          <w:sz w:val="24"/>
          <w:szCs w:val="22"/>
          <w:lang w:val="lt-LT"/>
        </w:rPr>
        <w:id w:val="841975483"/>
        <w:docPartObj>
          <w:docPartGallery w:val="Bibliographies"/>
          <w:docPartUnique/>
        </w:docPartObj>
      </w:sdtPr>
      <w:sdtEndPr/>
      <w:sdtContent>
        <w:sdt>
          <w:sdtPr>
            <w:rPr>
              <w:rFonts w:ascii="Arial" w:hAnsi="Arial" w:cs="Arial"/>
              <w:sz w:val="24"/>
              <w:szCs w:val="22"/>
              <w:lang w:val="lt-LT"/>
            </w:rPr>
            <w:id w:val="111145805"/>
            <w:bibliography/>
          </w:sdtPr>
          <w:sdtEndPr/>
          <w:sdtContent>
            <w:p w:rsidRPr="00A3618E" w:rsidR="0051520C" w:rsidP="003D2027" w:rsidRDefault="0051520C" w14:paraId="6F82A721" w14:textId="72041E09">
              <w:pPr>
                <w:pStyle w:val="NoSpacing"/>
                <w:numPr>
                  <w:ilvl w:val="0"/>
                  <w:numId w:val="0"/>
                </w:numPr>
                <w:ind w:right="35"/>
                <w:rPr>
                  <w:rFonts w:ascii="Arial" w:hAnsi="Arial" w:cs="Arial"/>
                  <w:i/>
                  <w:iCs/>
                  <w:szCs w:val="22"/>
                  <w:lang w:val="lt-LT"/>
                </w:rPr>
              </w:pPr>
            </w:p>
            <w:p w:rsidRPr="00A3618E" w:rsidR="00FC33D8" w:rsidP="003D2027" w:rsidRDefault="00A3618E" w14:paraId="48A7F236" w14:textId="1ABDF9CF">
              <w:pPr>
                <w:jc w:val="both"/>
                <w:rPr>
                  <w:rFonts w:ascii="Arial" w:hAnsi="Arial" w:cs="Arial"/>
                  <w:szCs w:val="22"/>
                </w:rPr>
              </w:pPr>
            </w:p>
          </w:sdtContent>
        </w:sdt>
      </w:sdtContent>
    </w:sdt>
    <w:p w:rsidRPr="00A3618E" w:rsidR="003D2027" w:rsidP="006B4A3E" w:rsidRDefault="003D2027" w14:paraId="3265CE1D" w14:textId="15517B0B">
      <w:pPr>
        <w:jc w:val="both"/>
        <w:rPr>
          <w:rFonts w:ascii="Arial" w:hAnsi="Arial" w:cs="Arial"/>
          <w:b/>
          <w:bCs/>
          <w:sz w:val="22"/>
          <w:szCs w:val="22"/>
        </w:rPr>
      </w:pPr>
      <w:r w:rsidRPr="00A3618E">
        <w:rPr>
          <w:rFonts w:ascii="Arial" w:hAnsi="Arial" w:cs="Arial"/>
          <w:b/>
          <w:bCs/>
          <w:sz w:val="22"/>
          <w:szCs w:val="22"/>
        </w:rPr>
        <w:t>0. Bendri</w:t>
      </w:r>
    </w:p>
    <w:p w:rsidRPr="00A3618E" w:rsidR="003D2027" w:rsidP="003D2027" w:rsidRDefault="006B4A3E" w14:paraId="2AA27533" w14:textId="242F092B">
      <w:pPr>
        <w:ind w:firstLine="567"/>
        <w:jc w:val="both"/>
        <w:rPr>
          <w:rFonts w:ascii="Arial" w:hAnsi="Arial" w:cs="Arial"/>
          <w:sz w:val="22"/>
          <w:szCs w:val="22"/>
        </w:rPr>
      </w:pPr>
      <w:r w:rsidRPr="00A3618E">
        <w:rPr>
          <w:rFonts w:ascii="Arial" w:hAnsi="Arial" w:cs="Arial"/>
          <w:sz w:val="22"/>
          <w:szCs w:val="22"/>
        </w:rPr>
        <w:t xml:space="preserve">1. </w:t>
      </w:r>
      <w:r w:rsidRPr="00A3618E" w:rsidR="003D2027">
        <w:rPr>
          <w:rFonts w:ascii="Arial" w:hAnsi="Arial" w:cs="Arial"/>
          <w:sz w:val="22"/>
          <w:szCs w:val="22"/>
        </w:rPr>
        <w:t>priedas. Perdavimo tinklo objektų Projektinių Pasiūlymų sudėtis 2024-12-19</w:t>
      </w:r>
    </w:p>
    <w:p w:rsidRPr="00A3618E" w:rsidR="006B4A3E" w:rsidP="003D2027" w:rsidRDefault="006B4A3E" w14:paraId="52FC57E9" w14:textId="03FC3B3D">
      <w:pPr>
        <w:ind w:firstLine="567"/>
        <w:jc w:val="both"/>
        <w:rPr>
          <w:rFonts w:ascii="Arial" w:hAnsi="Arial" w:cs="Arial"/>
          <w:sz w:val="22"/>
          <w:szCs w:val="22"/>
        </w:rPr>
      </w:pPr>
      <w:r w:rsidRPr="00A3618E">
        <w:rPr>
          <w:rFonts w:ascii="Arial" w:hAnsi="Arial" w:cs="Arial"/>
          <w:sz w:val="22"/>
          <w:szCs w:val="22"/>
        </w:rPr>
        <w:t>2. priedas. Perdavimo tinklo objektų Techninio Darbo Projekto sudėtis 2025-01-30</w:t>
      </w:r>
    </w:p>
    <w:p w:rsidRPr="00A3618E" w:rsidR="006B4A3E" w:rsidP="003D2027" w:rsidRDefault="006B4A3E" w14:paraId="736DC15E" w14:textId="0084F3B1">
      <w:pPr>
        <w:ind w:firstLine="567"/>
        <w:jc w:val="both"/>
        <w:rPr>
          <w:rFonts w:ascii="Arial" w:hAnsi="Arial" w:cs="Arial"/>
          <w:sz w:val="22"/>
          <w:szCs w:val="22"/>
        </w:rPr>
      </w:pPr>
      <w:r w:rsidRPr="00A3618E">
        <w:rPr>
          <w:rFonts w:ascii="Arial" w:hAnsi="Arial" w:cs="Arial"/>
          <w:sz w:val="22"/>
          <w:szCs w:val="22"/>
        </w:rPr>
        <w:t>3. priedas. Techniniu projektu specifikacijų sudarymui 2021-08-13 Nr. 21NU-261</w:t>
      </w:r>
    </w:p>
    <w:p w:rsidRPr="00A3618E" w:rsidR="006B4A3E" w:rsidP="003D2027" w:rsidRDefault="006B4A3E" w14:paraId="1DD6B85D" w14:textId="0A51311B">
      <w:pPr>
        <w:ind w:firstLine="567"/>
        <w:jc w:val="both"/>
        <w:rPr>
          <w:rFonts w:ascii="Arial" w:hAnsi="Arial" w:cs="Arial"/>
          <w:sz w:val="22"/>
          <w:szCs w:val="22"/>
        </w:rPr>
      </w:pPr>
      <w:r w:rsidRPr="00A3618E">
        <w:rPr>
          <w:rFonts w:ascii="Arial" w:hAnsi="Arial" w:cs="Arial"/>
          <w:sz w:val="22"/>
          <w:szCs w:val="22"/>
        </w:rPr>
        <w:t>4. Priedas. LITGRID AB reikalavimai techninių projektų sudėčiai_20210813_IS-147</w:t>
      </w:r>
    </w:p>
    <w:p w:rsidRPr="00A3618E" w:rsidR="006B4A3E" w:rsidP="003D2027" w:rsidRDefault="006B4A3E" w14:paraId="24645F81" w14:textId="5F5C24F2">
      <w:pPr>
        <w:ind w:firstLine="567"/>
        <w:jc w:val="both"/>
        <w:rPr>
          <w:rFonts w:ascii="Arial" w:hAnsi="Arial" w:cs="Arial"/>
          <w:sz w:val="22"/>
          <w:szCs w:val="22"/>
        </w:rPr>
      </w:pPr>
      <w:r w:rsidRPr="00A3618E">
        <w:rPr>
          <w:rFonts w:ascii="Arial" w:hAnsi="Arial" w:cs="Arial"/>
          <w:sz w:val="22"/>
          <w:szCs w:val="22"/>
        </w:rPr>
        <w:t xml:space="preserve">5. </w:t>
      </w:r>
      <w:r w:rsidRPr="00A3618E" w:rsidR="00F75723">
        <w:rPr>
          <w:rFonts w:ascii="Arial" w:hAnsi="Arial" w:cs="Arial"/>
          <w:sz w:val="22"/>
          <w:szCs w:val="22"/>
        </w:rPr>
        <w:t xml:space="preserve">ESO </w:t>
      </w:r>
      <w:r w:rsidRPr="00A3618E">
        <w:rPr>
          <w:rFonts w:ascii="Arial" w:hAnsi="Arial" w:cs="Arial"/>
          <w:sz w:val="22"/>
          <w:szCs w:val="22"/>
        </w:rPr>
        <w:t>Prijungimo sąlygos</w:t>
      </w:r>
    </w:p>
    <w:p w:rsidRPr="00A3618E" w:rsidR="006B4A3E" w:rsidP="003D2027" w:rsidRDefault="006B4A3E" w14:paraId="55E12312" w14:textId="49877887">
      <w:pPr>
        <w:ind w:firstLine="567"/>
        <w:jc w:val="both"/>
        <w:rPr>
          <w:rFonts w:ascii="Arial" w:hAnsi="Arial" w:cs="Arial"/>
          <w:sz w:val="22"/>
          <w:szCs w:val="22"/>
        </w:rPr>
      </w:pPr>
      <w:r w:rsidRPr="00A3618E">
        <w:rPr>
          <w:rFonts w:ascii="Arial" w:hAnsi="Arial" w:cs="Arial"/>
          <w:sz w:val="22"/>
          <w:szCs w:val="22"/>
        </w:rPr>
        <w:t>7. priedas. Minimalūs Informacijos saugos reikalavimai paslaugų teikimui</w:t>
      </w:r>
    </w:p>
    <w:p w:rsidRPr="00A3618E" w:rsidR="006B4A3E" w:rsidP="003D2027" w:rsidRDefault="006B4A3E" w14:paraId="288D26D8" w14:textId="6C07B10C">
      <w:pPr>
        <w:ind w:firstLine="567"/>
        <w:jc w:val="both"/>
        <w:rPr>
          <w:rFonts w:ascii="Arial" w:hAnsi="Arial" w:cs="Arial"/>
          <w:sz w:val="22"/>
          <w:szCs w:val="22"/>
        </w:rPr>
      </w:pPr>
      <w:r w:rsidRPr="00A3618E">
        <w:rPr>
          <w:rFonts w:ascii="Arial" w:hAnsi="Arial" w:cs="Arial"/>
          <w:sz w:val="22"/>
          <w:szCs w:val="22"/>
        </w:rPr>
        <w:t xml:space="preserve">8. priedas. Minimalūs </w:t>
      </w:r>
      <w:proofErr w:type="spellStart"/>
      <w:r w:rsidRPr="00A3618E">
        <w:rPr>
          <w:rFonts w:ascii="Arial" w:hAnsi="Arial" w:cs="Arial"/>
          <w:sz w:val="22"/>
          <w:szCs w:val="22"/>
        </w:rPr>
        <w:t>inf</w:t>
      </w:r>
      <w:proofErr w:type="spellEnd"/>
      <w:r w:rsidRPr="00A3618E">
        <w:rPr>
          <w:rFonts w:ascii="Arial" w:hAnsi="Arial" w:cs="Arial"/>
          <w:sz w:val="22"/>
          <w:szCs w:val="22"/>
        </w:rPr>
        <w:t>. saugumo reikalavimai projektavimui ir diegimui</w:t>
      </w:r>
    </w:p>
    <w:p w:rsidRPr="00A3618E" w:rsidR="00F75723" w:rsidP="003D2027" w:rsidRDefault="00F75723" w14:paraId="0CD05606" w14:textId="751281B8">
      <w:pPr>
        <w:ind w:firstLine="567"/>
        <w:jc w:val="both"/>
        <w:rPr>
          <w:rFonts w:ascii="Arial" w:hAnsi="Arial" w:cs="Arial"/>
          <w:sz w:val="22"/>
          <w:szCs w:val="22"/>
        </w:rPr>
      </w:pPr>
      <w:r w:rsidRPr="00A3618E">
        <w:rPr>
          <w:rFonts w:ascii="Arial" w:hAnsi="Arial" w:cs="Arial"/>
          <w:sz w:val="22"/>
          <w:szCs w:val="22"/>
        </w:rPr>
        <w:t>9. priedas. Perdavimo tinklo objekto statybos rekonstravimo dokumentacijos aprašas_2024-12-18_Nr_24NU-623</w:t>
      </w:r>
    </w:p>
    <w:p w:rsidRPr="00A3618E" w:rsidR="006B4A3E" w:rsidP="006B4A3E" w:rsidRDefault="006B4A3E" w14:paraId="2D59BF7A" w14:textId="2B24C0DF">
      <w:pPr>
        <w:jc w:val="both"/>
        <w:rPr>
          <w:rFonts w:ascii="Arial" w:hAnsi="Arial" w:cs="Arial"/>
          <w:b/>
          <w:bCs/>
          <w:sz w:val="22"/>
          <w:szCs w:val="22"/>
        </w:rPr>
      </w:pPr>
      <w:r w:rsidRPr="00A3618E">
        <w:rPr>
          <w:rFonts w:ascii="Arial" w:hAnsi="Arial" w:cs="Arial"/>
          <w:b/>
          <w:bCs/>
          <w:sz w:val="22"/>
          <w:szCs w:val="22"/>
        </w:rPr>
        <w:t>1. Telekomunikacijos 17</w:t>
      </w:r>
    </w:p>
    <w:p w:rsidRPr="00A3618E" w:rsidR="006B4A3E" w:rsidP="006B4A3E" w:rsidRDefault="006B4A3E" w14:paraId="57862E55" w14:textId="7742E508">
      <w:pPr>
        <w:jc w:val="both"/>
        <w:rPr>
          <w:rFonts w:ascii="Arial" w:hAnsi="Arial" w:cs="Arial"/>
          <w:sz w:val="22"/>
          <w:szCs w:val="22"/>
        </w:rPr>
      </w:pPr>
      <w:r w:rsidRPr="00A3618E">
        <w:rPr>
          <w:rFonts w:ascii="Arial" w:hAnsi="Arial" w:cs="Arial"/>
          <w:sz w:val="22"/>
          <w:szCs w:val="22"/>
        </w:rPr>
        <w:tab/>
        <w:t xml:space="preserve">1. STR 400-110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OL ZTSK</w:t>
      </w:r>
    </w:p>
    <w:p w:rsidRPr="00A3618E" w:rsidR="006B4A3E" w:rsidP="006B4A3E" w:rsidRDefault="006B4A3E" w14:paraId="6BF23CE3" w14:textId="7DA2D55A">
      <w:pPr>
        <w:jc w:val="both"/>
        <w:rPr>
          <w:rFonts w:ascii="Arial" w:hAnsi="Arial" w:cs="Arial"/>
          <w:sz w:val="22"/>
          <w:szCs w:val="22"/>
        </w:rPr>
      </w:pPr>
      <w:r w:rsidRPr="00A3618E">
        <w:rPr>
          <w:rFonts w:ascii="Arial" w:hAnsi="Arial" w:cs="Arial"/>
          <w:sz w:val="22"/>
          <w:szCs w:val="22"/>
        </w:rPr>
        <w:tab/>
        <w:t>2. Tipiniai reikalavimai ZTSK movos projektavimui</w:t>
      </w:r>
    </w:p>
    <w:p w:rsidRPr="00A3618E" w:rsidR="006B4A3E" w:rsidP="006B4A3E" w:rsidRDefault="006B4A3E" w14:paraId="2B085E71" w14:textId="76DB43ED">
      <w:pPr>
        <w:ind w:firstLine="567"/>
        <w:jc w:val="both"/>
        <w:rPr>
          <w:rFonts w:ascii="Arial" w:hAnsi="Arial" w:cs="Arial"/>
          <w:sz w:val="22"/>
          <w:szCs w:val="22"/>
        </w:rPr>
      </w:pPr>
      <w:r w:rsidRPr="00A3618E">
        <w:rPr>
          <w:rFonts w:ascii="Arial" w:hAnsi="Arial" w:cs="Arial"/>
          <w:sz w:val="22"/>
          <w:szCs w:val="22"/>
        </w:rPr>
        <w:t>3. Tipiniai reikalavimai šviesolaidinio kabelio projektavimui</w:t>
      </w:r>
    </w:p>
    <w:p w:rsidRPr="00A3618E" w:rsidR="006B4A3E" w:rsidP="006B4A3E" w:rsidRDefault="006B4A3E" w14:paraId="222D783D" w14:textId="28BCA8F6">
      <w:pPr>
        <w:ind w:firstLine="567"/>
        <w:jc w:val="both"/>
        <w:rPr>
          <w:rFonts w:ascii="Arial" w:hAnsi="Arial" w:cs="Arial"/>
          <w:sz w:val="22"/>
          <w:szCs w:val="22"/>
        </w:rPr>
      </w:pPr>
      <w:r w:rsidRPr="00A3618E">
        <w:rPr>
          <w:rFonts w:ascii="Arial" w:hAnsi="Arial" w:cs="Arial"/>
          <w:sz w:val="22"/>
          <w:szCs w:val="22"/>
        </w:rPr>
        <w:t>4. STR jungiamiesiems šviesolaidiniams kabeliams</w:t>
      </w:r>
    </w:p>
    <w:p w:rsidRPr="00A3618E" w:rsidR="006B4A3E" w:rsidP="006B4A3E" w:rsidRDefault="006B4A3E" w14:paraId="2E7A5F13" w14:textId="47E401D6">
      <w:pPr>
        <w:ind w:firstLine="567"/>
        <w:jc w:val="both"/>
        <w:rPr>
          <w:rFonts w:ascii="Arial" w:hAnsi="Arial" w:cs="Arial"/>
          <w:sz w:val="22"/>
          <w:szCs w:val="22"/>
        </w:rPr>
      </w:pPr>
      <w:r w:rsidRPr="00A3618E">
        <w:rPr>
          <w:rFonts w:ascii="Arial" w:hAnsi="Arial" w:cs="Arial"/>
          <w:sz w:val="22"/>
          <w:szCs w:val="22"/>
        </w:rPr>
        <w:t>5. Tipiniai reikalavimai skaidulų paskirstymo įrenginio projektavimui</w:t>
      </w:r>
    </w:p>
    <w:p w:rsidRPr="00A3618E" w:rsidR="006B4A3E" w:rsidP="006B4A3E" w:rsidRDefault="006B4A3E" w14:paraId="5E6AB0AB" w14:textId="2AE1F0CB">
      <w:pPr>
        <w:ind w:firstLine="567"/>
        <w:jc w:val="both"/>
        <w:rPr>
          <w:rFonts w:ascii="Arial" w:hAnsi="Arial" w:cs="Arial"/>
          <w:sz w:val="22"/>
          <w:szCs w:val="22"/>
        </w:rPr>
      </w:pPr>
      <w:r w:rsidRPr="00A3618E">
        <w:rPr>
          <w:rFonts w:ascii="Arial" w:hAnsi="Arial" w:cs="Arial"/>
          <w:sz w:val="22"/>
          <w:szCs w:val="22"/>
        </w:rPr>
        <w:t>6. Tipinis ryšio nutraukimo darbų planas</w:t>
      </w:r>
    </w:p>
    <w:p w:rsidRPr="00A3618E" w:rsidR="006B4A3E" w:rsidP="006B4A3E" w:rsidRDefault="006B4A3E" w14:paraId="6B64BE90" w14:textId="20D42913">
      <w:pPr>
        <w:ind w:firstLine="567"/>
        <w:jc w:val="both"/>
        <w:rPr>
          <w:rFonts w:ascii="Arial" w:hAnsi="Arial" w:cs="Arial"/>
          <w:sz w:val="22"/>
          <w:szCs w:val="22"/>
        </w:rPr>
      </w:pPr>
      <w:r w:rsidRPr="00A3618E">
        <w:rPr>
          <w:rFonts w:ascii="Arial" w:hAnsi="Arial" w:cs="Arial"/>
          <w:sz w:val="22"/>
          <w:szCs w:val="22"/>
        </w:rPr>
        <w:t>7. Tipiniai reikalavimai ryšių apsauginiams vamzdžiams</w:t>
      </w:r>
    </w:p>
    <w:p w:rsidRPr="00A3618E" w:rsidR="006B4A3E" w:rsidP="006B4A3E" w:rsidRDefault="006B4A3E" w14:paraId="70B96D23" w14:textId="5D01F5AD">
      <w:pPr>
        <w:ind w:firstLine="567"/>
        <w:jc w:val="both"/>
        <w:rPr>
          <w:rFonts w:ascii="Arial" w:hAnsi="Arial" w:cs="Arial"/>
          <w:sz w:val="22"/>
          <w:szCs w:val="22"/>
        </w:rPr>
      </w:pPr>
      <w:r w:rsidRPr="00A3618E">
        <w:rPr>
          <w:rFonts w:ascii="Arial" w:hAnsi="Arial" w:cs="Arial"/>
          <w:sz w:val="22"/>
          <w:szCs w:val="22"/>
        </w:rPr>
        <w:t>8. Tipiniai reikalavimai  ryšio šuliniams</w:t>
      </w:r>
    </w:p>
    <w:p w:rsidRPr="00A3618E" w:rsidR="006B4A3E" w:rsidP="003D2027" w:rsidRDefault="006B4A3E" w14:paraId="10909109" w14:textId="1518C058">
      <w:pPr>
        <w:jc w:val="both"/>
        <w:rPr>
          <w:rFonts w:ascii="Arial" w:hAnsi="Arial" w:cs="Arial"/>
          <w:sz w:val="22"/>
          <w:szCs w:val="22"/>
        </w:rPr>
      </w:pPr>
      <w:r w:rsidRPr="00A3618E">
        <w:rPr>
          <w:rFonts w:ascii="Arial" w:hAnsi="Arial" w:cs="Arial"/>
          <w:sz w:val="22"/>
          <w:szCs w:val="22"/>
        </w:rPr>
        <w:tab/>
        <w:t xml:space="preserve">9. Reikalavimai telekomunikacijų ir TSPĮ </w:t>
      </w:r>
      <w:proofErr w:type="spellStart"/>
      <w:r w:rsidRPr="00A3618E">
        <w:rPr>
          <w:rFonts w:ascii="Arial" w:hAnsi="Arial" w:cs="Arial"/>
          <w:sz w:val="22"/>
          <w:szCs w:val="22"/>
        </w:rPr>
        <w:t>el</w:t>
      </w:r>
      <w:proofErr w:type="spellEnd"/>
      <w:r w:rsidRPr="00A3618E">
        <w:rPr>
          <w:rFonts w:ascii="Arial" w:hAnsi="Arial" w:cs="Arial"/>
          <w:sz w:val="22"/>
          <w:szCs w:val="22"/>
        </w:rPr>
        <w:t xml:space="preserve"> maitinimo projektavimui nuo NSSRS 2023 v1</w:t>
      </w:r>
    </w:p>
    <w:p w:rsidRPr="00A3618E" w:rsidR="006B4A3E" w:rsidP="003D2027" w:rsidRDefault="006B4A3E" w14:paraId="6015CD37" w14:textId="0921F857">
      <w:pPr>
        <w:jc w:val="both"/>
        <w:rPr>
          <w:rFonts w:ascii="Arial" w:hAnsi="Arial" w:cs="Arial"/>
          <w:sz w:val="22"/>
          <w:szCs w:val="22"/>
        </w:rPr>
      </w:pPr>
      <w:r w:rsidRPr="00A3618E">
        <w:rPr>
          <w:rFonts w:ascii="Arial" w:hAnsi="Arial" w:cs="Arial"/>
          <w:sz w:val="22"/>
          <w:szCs w:val="22"/>
        </w:rPr>
        <w:tab/>
        <w:t>10. STR Telekomunikacijų maitinimo šaltiniui</w:t>
      </w:r>
    </w:p>
    <w:p w:rsidRPr="00A3618E" w:rsidR="006B4A3E" w:rsidP="003D2027" w:rsidRDefault="006B4A3E" w14:paraId="12B8D09C" w14:textId="500680B5">
      <w:pPr>
        <w:jc w:val="both"/>
        <w:rPr>
          <w:rFonts w:ascii="Arial" w:hAnsi="Arial" w:cs="Arial"/>
          <w:sz w:val="22"/>
          <w:szCs w:val="22"/>
        </w:rPr>
      </w:pPr>
      <w:r w:rsidRPr="00A3618E">
        <w:rPr>
          <w:rFonts w:ascii="Arial" w:hAnsi="Arial" w:cs="Arial"/>
          <w:sz w:val="22"/>
          <w:szCs w:val="22"/>
        </w:rPr>
        <w:tab/>
        <w:t>11. STR telekomunikacijų vidaus spintoms valdymo pultuose ir ryšių aparatinėse</w:t>
      </w:r>
    </w:p>
    <w:p w:rsidRPr="00A3618E" w:rsidR="006B4A3E" w:rsidP="003D2027" w:rsidRDefault="006B4A3E" w14:paraId="4DF3D76F" w14:textId="357039C3">
      <w:pPr>
        <w:jc w:val="both"/>
        <w:rPr>
          <w:rFonts w:ascii="Arial" w:hAnsi="Arial" w:cs="Arial"/>
          <w:sz w:val="22"/>
          <w:szCs w:val="22"/>
        </w:rPr>
      </w:pPr>
      <w:r w:rsidRPr="00A3618E">
        <w:rPr>
          <w:rFonts w:ascii="Arial" w:hAnsi="Arial" w:cs="Arial"/>
          <w:sz w:val="22"/>
          <w:szCs w:val="22"/>
        </w:rPr>
        <w:tab/>
        <w:t>12. MPLS maršrutizatoriui_24NU-552</w:t>
      </w:r>
    </w:p>
    <w:p w:rsidRPr="00A3618E" w:rsidR="006B4A3E" w:rsidP="003D2027" w:rsidRDefault="006B4A3E" w14:paraId="108C1F68" w14:textId="157B642B">
      <w:pPr>
        <w:jc w:val="both"/>
        <w:rPr>
          <w:rFonts w:ascii="Arial" w:hAnsi="Arial" w:cs="Arial"/>
          <w:sz w:val="22"/>
          <w:szCs w:val="22"/>
        </w:rPr>
      </w:pPr>
      <w:r w:rsidRPr="00A3618E">
        <w:rPr>
          <w:rFonts w:ascii="Arial" w:hAnsi="Arial" w:cs="Arial"/>
          <w:sz w:val="22"/>
          <w:szCs w:val="22"/>
        </w:rPr>
        <w:tab/>
        <w:t>13. Prieigos maršrutizatoriui_24NU-552</w:t>
      </w:r>
    </w:p>
    <w:p w:rsidRPr="00A3618E" w:rsidR="006B4A3E" w:rsidP="003D2027" w:rsidRDefault="006B4A3E" w14:paraId="6504E461" w14:textId="318819E8">
      <w:pPr>
        <w:jc w:val="both"/>
        <w:rPr>
          <w:rFonts w:ascii="Arial" w:hAnsi="Arial" w:cs="Arial"/>
          <w:sz w:val="22"/>
          <w:szCs w:val="22"/>
        </w:rPr>
      </w:pPr>
      <w:r w:rsidRPr="00A3618E">
        <w:rPr>
          <w:rFonts w:ascii="Arial" w:hAnsi="Arial" w:cs="Arial"/>
          <w:sz w:val="22"/>
          <w:szCs w:val="22"/>
        </w:rPr>
        <w:tab/>
        <w:t>14. Duomenų tinklo komutatoriams_24NU-552</w:t>
      </w:r>
    </w:p>
    <w:p w:rsidRPr="00A3618E" w:rsidR="006B4A3E" w:rsidP="003D2027" w:rsidRDefault="006B4A3E" w14:paraId="264DAEF9" w14:textId="30A0AF20">
      <w:pPr>
        <w:jc w:val="both"/>
        <w:rPr>
          <w:rFonts w:ascii="Arial" w:hAnsi="Arial" w:cs="Arial"/>
          <w:sz w:val="22"/>
          <w:szCs w:val="22"/>
        </w:rPr>
      </w:pPr>
      <w:r w:rsidRPr="00A3618E">
        <w:rPr>
          <w:rFonts w:ascii="Arial" w:hAnsi="Arial" w:cs="Arial"/>
          <w:sz w:val="22"/>
          <w:szCs w:val="22"/>
        </w:rPr>
        <w:tab/>
        <w:t xml:space="preserve">15. </w:t>
      </w:r>
      <w:proofErr w:type="spellStart"/>
      <w:r w:rsidRPr="00A3618E">
        <w:rPr>
          <w:rFonts w:ascii="Arial" w:hAnsi="Arial" w:cs="Arial"/>
          <w:sz w:val="22"/>
          <w:szCs w:val="22"/>
        </w:rPr>
        <w:t>Ethernet</w:t>
      </w:r>
      <w:proofErr w:type="spellEnd"/>
      <w:r w:rsidRPr="00A3618E">
        <w:rPr>
          <w:rFonts w:ascii="Arial" w:hAnsi="Arial" w:cs="Arial"/>
          <w:sz w:val="22"/>
          <w:szCs w:val="22"/>
        </w:rPr>
        <w:t xml:space="preserve"> terpės keitikliams _24NU-552</w:t>
      </w:r>
    </w:p>
    <w:p w:rsidRPr="00A3618E" w:rsidR="006B4A3E" w:rsidP="003D2027" w:rsidRDefault="006B4A3E" w14:paraId="378AFC72" w14:textId="2DCBE3C8">
      <w:pPr>
        <w:jc w:val="both"/>
        <w:rPr>
          <w:rFonts w:ascii="Arial" w:hAnsi="Arial" w:cs="Arial"/>
          <w:sz w:val="22"/>
          <w:szCs w:val="22"/>
        </w:rPr>
      </w:pPr>
      <w:r w:rsidRPr="00A3618E">
        <w:rPr>
          <w:rFonts w:ascii="Arial" w:hAnsi="Arial" w:cs="Arial"/>
          <w:sz w:val="22"/>
          <w:szCs w:val="22"/>
        </w:rPr>
        <w:tab/>
        <w:t>16. Tipine TP TDPT schema</w:t>
      </w:r>
    </w:p>
    <w:p w:rsidRPr="00A3618E" w:rsidR="006B4A3E" w:rsidP="003D2027" w:rsidRDefault="006B4A3E" w14:paraId="35C75A65" w14:textId="4A54FFF6">
      <w:pPr>
        <w:jc w:val="both"/>
        <w:rPr>
          <w:rFonts w:ascii="Arial" w:hAnsi="Arial" w:cs="Arial"/>
          <w:sz w:val="22"/>
          <w:szCs w:val="22"/>
        </w:rPr>
      </w:pPr>
      <w:r w:rsidRPr="00A3618E">
        <w:rPr>
          <w:rFonts w:ascii="Arial" w:hAnsi="Arial" w:cs="Arial"/>
          <w:sz w:val="22"/>
          <w:szCs w:val="22"/>
        </w:rPr>
        <w:tab/>
        <w:t>17. Tipinė šviesolaidinio paso forma 2022_12_09 (1)</w:t>
      </w:r>
    </w:p>
    <w:p w:rsidRPr="00A3618E" w:rsidR="006B4A3E" w:rsidP="003D2027" w:rsidRDefault="006B4A3E" w14:paraId="3CEB624E" w14:textId="162E6C1B">
      <w:pPr>
        <w:jc w:val="both"/>
        <w:rPr>
          <w:rFonts w:ascii="Arial" w:hAnsi="Arial" w:cs="Arial"/>
          <w:b/>
          <w:bCs/>
          <w:sz w:val="22"/>
          <w:szCs w:val="22"/>
        </w:rPr>
      </w:pPr>
      <w:r w:rsidRPr="00A3618E">
        <w:rPr>
          <w:rFonts w:ascii="Arial" w:hAnsi="Arial" w:cs="Arial"/>
          <w:b/>
          <w:bCs/>
          <w:sz w:val="22"/>
          <w:szCs w:val="22"/>
        </w:rPr>
        <w:t>2. Apsauginė ir gaisro signalizacijos sistema 9</w:t>
      </w:r>
    </w:p>
    <w:p w:rsidRPr="00A3618E" w:rsidR="006B4A3E" w:rsidP="003D2027" w:rsidRDefault="006B4A3E" w14:paraId="3FE61504" w14:textId="5A7B33AE">
      <w:pPr>
        <w:jc w:val="both"/>
        <w:rPr>
          <w:rFonts w:ascii="Arial" w:hAnsi="Arial" w:cs="Arial"/>
          <w:sz w:val="22"/>
          <w:szCs w:val="22"/>
        </w:rPr>
      </w:pPr>
      <w:r w:rsidRPr="00A3618E">
        <w:rPr>
          <w:rFonts w:ascii="Arial" w:hAnsi="Arial" w:cs="Arial"/>
          <w:sz w:val="22"/>
          <w:szCs w:val="22"/>
        </w:rPr>
        <w:tab/>
        <w:t>1. priedas Standartiniai techniniai reikalavimai apsauginės  signalizacijos centralės komplektui</w:t>
      </w:r>
    </w:p>
    <w:p w:rsidRPr="00A3618E" w:rsidR="006B4A3E" w:rsidP="003D2027" w:rsidRDefault="006B4A3E" w14:paraId="5BF252AA" w14:textId="778EAA75">
      <w:pPr>
        <w:jc w:val="both"/>
        <w:rPr>
          <w:rFonts w:ascii="Arial" w:hAnsi="Arial" w:cs="Arial"/>
          <w:sz w:val="22"/>
          <w:szCs w:val="22"/>
        </w:rPr>
      </w:pPr>
      <w:r w:rsidRPr="00A3618E">
        <w:rPr>
          <w:rFonts w:ascii="Arial" w:hAnsi="Arial" w:cs="Arial"/>
          <w:sz w:val="22"/>
          <w:szCs w:val="22"/>
        </w:rPr>
        <w:tab/>
        <w:t>2. priedas Standartiniai techniniai reikalavimai įeigos kontrolės kortelių skaitytuvui</w:t>
      </w:r>
    </w:p>
    <w:p w:rsidRPr="00A3618E" w:rsidR="006B4A3E" w:rsidP="003D2027" w:rsidRDefault="006B4A3E" w14:paraId="196F7105" w14:textId="53EFF0CE">
      <w:pPr>
        <w:jc w:val="both"/>
        <w:rPr>
          <w:rFonts w:ascii="Arial" w:hAnsi="Arial" w:cs="Arial"/>
          <w:sz w:val="22"/>
          <w:szCs w:val="22"/>
        </w:rPr>
      </w:pPr>
      <w:r w:rsidRPr="00A3618E">
        <w:rPr>
          <w:rFonts w:ascii="Arial" w:hAnsi="Arial" w:cs="Arial"/>
          <w:sz w:val="22"/>
          <w:szCs w:val="22"/>
        </w:rPr>
        <w:tab/>
        <w:t>3. priedas Standartiniai techniniai reikalavimai įeigos kontrolės valdikliui</w:t>
      </w:r>
    </w:p>
    <w:p w:rsidRPr="00A3618E" w:rsidR="006B4A3E" w:rsidP="003D2027" w:rsidRDefault="006B4A3E" w14:paraId="3211C50A" w14:textId="7B6CB6CE">
      <w:pPr>
        <w:jc w:val="both"/>
        <w:rPr>
          <w:rFonts w:ascii="Arial" w:hAnsi="Arial" w:cs="Arial"/>
          <w:sz w:val="22"/>
          <w:szCs w:val="22"/>
        </w:rPr>
      </w:pPr>
      <w:r w:rsidRPr="00A3618E">
        <w:rPr>
          <w:rFonts w:ascii="Arial" w:hAnsi="Arial" w:cs="Arial"/>
          <w:sz w:val="22"/>
          <w:szCs w:val="22"/>
        </w:rPr>
        <w:tab/>
        <w:t>4. priedas Standartiniai techniniai reikalavimai valdomai vaizdo kamerai</w:t>
      </w:r>
    </w:p>
    <w:p w:rsidRPr="00A3618E" w:rsidR="006B4A3E" w:rsidP="003D2027" w:rsidRDefault="006B4A3E" w14:paraId="46E0A746" w14:textId="7AC373E3">
      <w:pPr>
        <w:jc w:val="both"/>
        <w:rPr>
          <w:rFonts w:ascii="Arial" w:hAnsi="Arial" w:cs="Arial"/>
          <w:sz w:val="22"/>
          <w:szCs w:val="22"/>
        </w:rPr>
      </w:pPr>
      <w:r w:rsidRPr="00A3618E">
        <w:rPr>
          <w:rFonts w:ascii="Arial" w:hAnsi="Arial" w:cs="Arial"/>
          <w:sz w:val="22"/>
          <w:szCs w:val="22"/>
        </w:rPr>
        <w:tab/>
        <w:t>5. priedas Standartiniai techniniai reikalavimai fiksuotai vidaus vaizdo kamerai</w:t>
      </w:r>
    </w:p>
    <w:p w:rsidRPr="00A3618E" w:rsidR="006B4A3E" w:rsidP="003D2027" w:rsidRDefault="006B4A3E" w14:paraId="2F832BB4" w14:textId="253F45E2">
      <w:pPr>
        <w:jc w:val="both"/>
        <w:rPr>
          <w:rFonts w:ascii="Arial" w:hAnsi="Arial" w:cs="Arial"/>
          <w:sz w:val="22"/>
          <w:szCs w:val="22"/>
        </w:rPr>
      </w:pPr>
      <w:r w:rsidRPr="00A3618E">
        <w:rPr>
          <w:rFonts w:ascii="Arial" w:hAnsi="Arial" w:cs="Arial"/>
          <w:sz w:val="22"/>
          <w:szCs w:val="22"/>
        </w:rPr>
        <w:tab/>
        <w:t>6. priedas Standartiniai techniniai reikalavimai fiksuotai lauko vaizdo kamerai</w:t>
      </w:r>
    </w:p>
    <w:p w:rsidRPr="00A3618E" w:rsidR="006B4A3E" w:rsidP="003D2027" w:rsidRDefault="006B4A3E" w14:paraId="0D864E84" w14:textId="500CAA36">
      <w:pPr>
        <w:jc w:val="both"/>
        <w:rPr>
          <w:rFonts w:ascii="Arial" w:hAnsi="Arial" w:cs="Arial"/>
          <w:sz w:val="22"/>
          <w:szCs w:val="22"/>
        </w:rPr>
      </w:pPr>
      <w:r w:rsidRPr="00A3618E">
        <w:rPr>
          <w:rFonts w:ascii="Arial" w:hAnsi="Arial" w:cs="Arial"/>
          <w:sz w:val="22"/>
          <w:szCs w:val="22"/>
        </w:rPr>
        <w:lastRenderedPageBreak/>
        <w:tab/>
        <w:t>7. priedas Standartiniai techniniai reikalavimai gaisro aptikimo centralei</w:t>
      </w:r>
    </w:p>
    <w:p w:rsidRPr="00A3618E" w:rsidR="006B4A3E" w:rsidP="003D2027" w:rsidRDefault="006B4A3E" w14:paraId="0FF8A0D7" w14:textId="46C47473">
      <w:pPr>
        <w:jc w:val="both"/>
        <w:rPr>
          <w:rFonts w:ascii="Arial" w:hAnsi="Arial" w:cs="Arial"/>
          <w:sz w:val="22"/>
          <w:szCs w:val="22"/>
        </w:rPr>
      </w:pPr>
      <w:r w:rsidRPr="00A3618E">
        <w:rPr>
          <w:rFonts w:ascii="Arial" w:hAnsi="Arial" w:cs="Arial"/>
          <w:sz w:val="22"/>
          <w:szCs w:val="22"/>
        </w:rPr>
        <w:tab/>
        <w:t>8. priedas Standartiniai techniniai reikalavimai serijinio rakinimo sistemos cilindrams</w:t>
      </w:r>
    </w:p>
    <w:p w:rsidRPr="00A3618E" w:rsidR="006B4A3E" w:rsidP="003D2027" w:rsidRDefault="006B4A3E" w14:paraId="54926138" w14:textId="79B43F4F">
      <w:pPr>
        <w:jc w:val="both"/>
        <w:rPr>
          <w:rFonts w:ascii="Arial" w:hAnsi="Arial" w:cs="Arial"/>
          <w:sz w:val="22"/>
          <w:szCs w:val="22"/>
        </w:rPr>
      </w:pPr>
      <w:r w:rsidRPr="00A3618E">
        <w:rPr>
          <w:rFonts w:ascii="Arial" w:hAnsi="Arial" w:cs="Arial"/>
          <w:sz w:val="22"/>
          <w:szCs w:val="22"/>
        </w:rPr>
        <w:tab/>
        <w:t>9. priedas Standartiniai techniniai reikalavimai serijinio rakinimo sistemos pakabinamoms spynoms</w:t>
      </w:r>
    </w:p>
    <w:p w:rsidRPr="00A3618E" w:rsidR="006B4A3E" w:rsidP="003D2027" w:rsidRDefault="006B4A3E" w14:paraId="6BBDC326" w14:textId="69F48555">
      <w:pPr>
        <w:jc w:val="both"/>
        <w:rPr>
          <w:rFonts w:ascii="Arial" w:hAnsi="Arial" w:cs="Arial"/>
          <w:b/>
          <w:bCs/>
          <w:sz w:val="22"/>
          <w:szCs w:val="22"/>
        </w:rPr>
      </w:pPr>
      <w:r w:rsidRPr="00A3618E">
        <w:rPr>
          <w:rFonts w:ascii="Arial" w:hAnsi="Arial" w:cs="Arial"/>
          <w:b/>
          <w:bCs/>
          <w:sz w:val="22"/>
          <w:szCs w:val="22"/>
        </w:rPr>
        <w:t>3. Elektros apskaita ir matavimai 6</w:t>
      </w:r>
    </w:p>
    <w:p w:rsidRPr="00A3618E" w:rsidR="006B4A3E" w:rsidP="003D2027" w:rsidRDefault="006B4A3E" w14:paraId="6DC232ED" w14:textId="7DE2478C">
      <w:pPr>
        <w:jc w:val="both"/>
        <w:rPr>
          <w:rFonts w:ascii="Arial" w:hAnsi="Arial" w:cs="Arial"/>
          <w:sz w:val="22"/>
          <w:szCs w:val="22"/>
        </w:rPr>
      </w:pPr>
      <w:r w:rsidRPr="00A3618E">
        <w:rPr>
          <w:rFonts w:ascii="Arial" w:hAnsi="Arial" w:cs="Arial"/>
          <w:sz w:val="22"/>
          <w:szCs w:val="22"/>
        </w:rPr>
        <w:tab/>
        <w:t xml:space="preserve">1. </w:t>
      </w:r>
      <w:proofErr w:type="spellStart"/>
      <w:r w:rsidRPr="00A3618E">
        <w:rPr>
          <w:rFonts w:ascii="Arial" w:hAnsi="Arial" w:cs="Arial"/>
          <w:sz w:val="22"/>
          <w:szCs w:val="22"/>
        </w:rPr>
        <w:t>EEA_Lauko</w:t>
      </w:r>
      <w:proofErr w:type="spellEnd"/>
      <w:r w:rsidRPr="00A3618E">
        <w:rPr>
          <w:rFonts w:ascii="Arial" w:hAnsi="Arial" w:cs="Arial"/>
          <w:sz w:val="22"/>
          <w:szCs w:val="22"/>
        </w:rPr>
        <w:t xml:space="preserve"> KAS spintoms</w:t>
      </w:r>
    </w:p>
    <w:p w:rsidRPr="00A3618E" w:rsidR="006B4A3E" w:rsidP="003D2027" w:rsidRDefault="006B4A3E" w14:paraId="435770FD" w14:textId="04ABF30A">
      <w:pPr>
        <w:jc w:val="both"/>
        <w:rPr>
          <w:rFonts w:ascii="Arial" w:hAnsi="Arial" w:cs="Arial"/>
          <w:sz w:val="22"/>
          <w:szCs w:val="22"/>
        </w:rPr>
      </w:pPr>
      <w:r w:rsidRPr="00A3618E">
        <w:rPr>
          <w:rFonts w:ascii="Arial" w:hAnsi="Arial" w:cs="Arial"/>
          <w:sz w:val="22"/>
          <w:szCs w:val="22"/>
        </w:rPr>
        <w:tab/>
        <w:t xml:space="preserve">2. </w:t>
      </w:r>
      <w:proofErr w:type="spellStart"/>
      <w:r w:rsidRPr="00A3618E">
        <w:rPr>
          <w:rFonts w:ascii="Arial" w:hAnsi="Arial" w:cs="Arial"/>
          <w:sz w:val="22"/>
          <w:szCs w:val="22"/>
        </w:rPr>
        <w:t>EEA_Vidaus</w:t>
      </w:r>
      <w:proofErr w:type="spellEnd"/>
      <w:r w:rsidRPr="00A3618E">
        <w:rPr>
          <w:rFonts w:ascii="Arial" w:hAnsi="Arial" w:cs="Arial"/>
          <w:sz w:val="22"/>
          <w:szCs w:val="22"/>
        </w:rPr>
        <w:t xml:space="preserve"> TAS spintoms</w:t>
      </w:r>
    </w:p>
    <w:p w:rsidRPr="00A3618E" w:rsidR="006B4A3E" w:rsidP="003D2027" w:rsidRDefault="006B4A3E" w14:paraId="3704148B" w14:textId="4E16B141">
      <w:pPr>
        <w:jc w:val="both"/>
        <w:rPr>
          <w:rFonts w:ascii="Arial" w:hAnsi="Arial" w:cs="Arial"/>
          <w:sz w:val="22"/>
          <w:szCs w:val="22"/>
        </w:rPr>
      </w:pPr>
      <w:r w:rsidRPr="00A3618E">
        <w:rPr>
          <w:rFonts w:ascii="Arial" w:hAnsi="Arial" w:cs="Arial"/>
          <w:sz w:val="22"/>
          <w:szCs w:val="22"/>
        </w:rPr>
        <w:tab/>
        <w:t>3. EEA_AEEAS valdikliui KDV</w:t>
      </w:r>
    </w:p>
    <w:p w:rsidRPr="00A3618E" w:rsidR="006B4A3E" w:rsidP="003D2027" w:rsidRDefault="006B4A3E" w14:paraId="5C67242D" w14:textId="7E2978A4">
      <w:pPr>
        <w:jc w:val="both"/>
        <w:rPr>
          <w:rFonts w:ascii="Arial" w:hAnsi="Arial" w:cs="Arial"/>
          <w:sz w:val="22"/>
          <w:szCs w:val="22"/>
        </w:rPr>
      </w:pPr>
      <w:r w:rsidRPr="00A3618E">
        <w:rPr>
          <w:rFonts w:ascii="Arial" w:hAnsi="Arial" w:cs="Arial"/>
          <w:sz w:val="22"/>
          <w:szCs w:val="22"/>
        </w:rPr>
        <w:tab/>
        <w:t>4. EEA_DVS valdikliui MDV</w:t>
      </w:r>
    </w:p>
    <w:p w:rsidRPr="00A3618E" w:rsidR="006B4A3E" w:rsidP="003D2027" w:rsidRDefault="006B4A3E" w14:paraId="3077FC83" w14:textId="7894850E">
      <w:pPr>
        <w:jc w:val="both"/>
        <w:rPr>
          <w:rFonts w:ascii="Arial" w:hAnsi="Arial" w:cs="Arial"/>
          <w:sz w:val="22"/>
          <w:szCs w:val="22"/>
        </w:rPr>
      </w:pPr>
      <w:r w:rsidRPr="00A3618E">
        <w:rPr>
          <w:rFonts w:ascii="Arial" w:hAnsi="Arial" w:cs="Arial"/>
          <w:sz w:val="22"/>
          <w:szCs w:val="22"/>
        </w:rPr>
        <w:tab/>
        <w:t>5. Lauko KAS_TAS spintu gamykliniu bandymu forma</w:t>
      </w:r>
    </w:p>
    <w:p w:rsidRPr="00A3618E" w:rsidR="006B4A3E" w:rsidP="003D2027" w:rsidRDefault="006B4A3E" w14:paraId="36624233" w14:textId="5161F74B">
      <w:pPr>
        <w:jc w:val="both"/>
        <w:rPr>
          <w:rFonts w:ascii="Arial" w:hAnsi="Arial" w:cs="Arial"/>
          <w:sz w:val="22"/>
          <w:szCs w:val="22"/>
        </w:rPr>
      </w:pPr>
      <w:r w:rsidRPr="00A3618E">
        <w:rPr>
          <w:rFonts w:ascii="Arial" w:hAnsi="Arial" w:cs="Arial"/>
          <w:sz w:val="22"/>
          <w:szCs w:val="22"/>
        </w:rPr>
        <w:tab/>
        <w:t>6. Vidaus KAS_TAS spintu gamykliniu bandymu forma</w:t>
      </w:r>
    </w:p>
    <w:p w:rsidRPr="00A3618E" w:rsidR="006B4A3E" w:rsidP="003D2027" w:rsidRDefault="006B4A3E" w14:paraId="3D216B84" w14:textId="7D4D9D91">
      <w:pPr>
        <w:jc w:val="both"/>
        <w:rPr>
          <w:rFonts w:ascii="Arial" w:hAnsi="Arial" w:cs="Arial"/>
          <w:b/>
          <w:bCs/>
          <w:sz w:val="22"/>
          <w:szCs w:val="22"/>
        </w:rPr>
      </w:pPr>
      <w:r w:rsidRPr="00A3618E">
        <w:rPr>
          <w:rFonts w:ascii="Arial" w:hAnsi="Arial" w:cs="Arial"/>
          <w:b/>
          <w:bCs/>
          <w:sz w:val="22"/>
          <w:szCs w:val="22"/>
        </w:rPr>
        <w:t>4. Elektrotechnika 24</w:t>
      </w:r>
    </w:p>
    <w:p w:rsidRPr="00A3618E" w:rsidR="006B4A3E" w:rsidP="003D2027" w:rsidRDefault="006B4A3E" w14:paraId="06E89935" w14:textId="13738A42">
      <w:pPr>
        <w:jc w:val="both"/>
        <w:rPr>
          <w:rFonts w:ascii="Arial" w:hAnsi="Arial" w:cs="Arial"/>
          <w:sz w:val="22"/>
          <w:szCs w:val="22"/>
        </w:rPr>
      </w:pPr>
      <w:r w:rsidRPr="00A3618E">
        <w:rPr>
          <w:rFonts w:ascii="Arial" w:hAnsi="Arial" w:cs="Arial"/>
          <w:sz w:val="22"/>
          <w:szCs w:val="22"/>
        </w:rPr>
        <w:tab/>
        <w:t xml:space="preserve">1. 110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polimeriniams strypiniams izoliatoriams 2022-12-08 Nr. 22NU-448</w:t>
      </w:r>
    </w:p>
    <w:p w:rsidRPr="00A3618E" w:rsidR="006B4A3E" w:rsidP="003D2027" w:rsidRDefault="006B4A3E" w14:paraId="2F505055" w14:textId="2BE73CA5">
      <w:pPr>
        <w:jc w:val="both"/>
        <w:rPr>
          <w:rFonts w:ascii="Arial" w:hAnsi="Arial" w:cs="Arial"/>
          <w:sz w:val="22"/>
          <w:szCs w:val="22"/>
        </w:rPr>
      </w:pPr>
      <w:r w:rsidRPr="00A3618E">
        <w:rPr>
          <w:rFonts w:ascii="Arial" w:hAnsi="Arial" w:cs="Arial"/>
          <w:sz w:val="22"/>
          <w:szCs w:val="22"/>
        </w:rPr>
        <w:tab/>
        <w:t>2. 110_kV_2kl_ribotuvams-2021-06-15__21NU-194</w:t>
      </w:r>
    </w:p>
    <w:p w:rsidRPr="00A3618E" w:rsidR="006B4A3E" w:rsidP="003D2027" w:rsidRDefault="006B4A3E" w14:paraId="25E2A17F" w14:textId="641BB248">
      <w:pPr>
        <w:jc w:val="both"/>
        <w:rPr>
          <w:rFonts w:ascii="Arial" w:hAnsi="Arial" w:cs="Arial"/>
          <w:sz w:val="22"/>
          <w:szCs w:val="22"/>
        </w:rPr>
      </w:pPr>
      <w:r w:rsidRPr="00A3618E">
        <w:rPr>
          <w:rFonts w:ascii="Arial" w:hAnsi="Arial" w:cs="Arial"/>
          <w:sz w:val="22"/>
          <w:szCs w:val="22"/>
        </w:rPr>
        <w:tab/>
        <w:t>3. 110_kV_3kl_ribotuvams-2021-06-15__21NU-194</w:t>
      </w:r>
    </w:p>
    <w:p w:rsidRPr="00A3618E" w:rsidR="006B4A3E" w:rsidP="003D2027" w:rsidRDefault="006B4A3E" w14:paraId="65540AE1" w14:textId="59D952CB">
      <w:pPr>
        <w:jc w:val="both"/>
        <w:rPr>
          <w:rFonts w:ascii="Arial" w:hAnsi="Arial" w:cs="Arial"/>
          <w:sz w:val="22"/>
          <w:szCs w:val="22"/>
        </w:rPr>
      </w:pPr>
      <w:r w:rsidRPr="00A3618E">
        <w:rPr>
          <w:rFonts w:ascii="Arial" w:hAnsi="Arial" w:cs="Arial"/>
          <w:sz w:val="22"/>
          <w:szCs w:val="22"/>
        </w:rPr>
        <w:tab/>
        <w:t>4. 110_kV_atraminiams_izoliatoriams_211220_21NU-479</w:t>
      </w:r>
    </w:p>
    <w:p w:rsidRPr="00A3618E" w:rsidR="006B4A3E" w:rsidP="003D2027" w:rsidRDefault="006B4A3E" w14:paraId="6A30D823" w14:textId="5E14A70B">
      <w:pPr>
        <w:jc w:val="both"/>
        <w:rPr>
          <w:rFonts w:ascii="Arial" w:hAnsi="Arial" w:cs="Arial"/>
          <w:sz w:val="22"/>
          <w:szCs w:val="22"/>
        </w:rPr>
      </w:pPr>
      <w:r w:rsidRPr="00A3618E">
        <w:rPr>
          <w:rFonts w:ascii="Arial" w:hAnsi="Arial" w:cs="Arial"/>
          <w:sz w:val="22"/>
          <w:szCs w:val="22"/>
        </w:rPr>
        <w:tab/>
        <w:t>5. 110_kV_jungtuvams_su_duju_nesukelianciu_VA_izoliacija_2024-09-30_Nr_24NU-453</w:t>
      </w:r>
    </w:p>
    <w:p w:rsidRPr="00A3618E" w:rsidR="006B4A3E" w:rsidP="003D2027" w:rsidRDefault="006B4A3E" w14:paraId="42EB15B5" w14:textId="2E4BD2F3">
      <w:pPr>
        <w:jc w:val="both"/>
        <w:rPr>
          <w:rFonts w:ascii="Arial" w:hAnsi="Arial" w:cs="Arial"/>
          <w:sz w:val="22"/>
          <w:szCs w:val="22"/>
        </w:rPr>
      </w:pPr>
      <w:r w:rsidRPr="00A3618E">
        <w:rPr>
          <w:rFonts w:ascii="Arial" w:hAnsi="Arial" w:cs="Arial"/>
          <w:sz w:val="22"/>
          <w:szCs w:val="22"/>
        </w:rPr>
        <w:tab/>
        <w:t>6. 110_kV_matavimo_transformatoriams_2024-05-06__24NU-185</w:t>
      </w:r>
    </w:p>
    <w:p w:rsidRPr="00A3618E" w:rsidR="006B4A3E" w:rsidP="003D2027" w:rsidRDefault="006B4A3E" w14:paraId="341A30C1" w14:textId="77BFBDF8">
      <w:pPr>
        <w:jc w:val="both"/>
        <w:rPr>
          <w:rFonts w:ascii="Arial" w:hAnsi="Arial" w:cs="Arial"/>
          <w:sz w:val="22"/>
          <w:szCs w:val="22"/>
        </w:rPr>
      </w:pPr>
      <w:r w:rsidRPr="00A3618E">
        <w:rPr>
          <w:rFonts w:ascii="Arial" w:hAnsi="Arial" w:cs="Arial"/>
          <w:sz w:val="22"/>
          <w:szCs w:val="22"/>
        </w:rPr>
        <w:tab/>
        <w:t>7. 110_kV_skyrikliams-2024-12-27_Nr_24NU-641</w:t>
      </w:r>
    </w:p>
    <w:p w:rsidRPr="00A3618E" w:rsidR="006B4A3E" w:rsidP="003D2027" w:rsidRDefault="006B4A3E" w14:paraId="3CBC7D4B" w14:textId="58DC661A">
      <w:pPr>
        <w:jc w:val="both"/>
        <w:rPr>
          <w:rFonts w:ascii="Arial" w:hAnsi="Arial" w:cs="Arial"/>
          <w:sz w:val="22"/>
          <w:szCs w:val="22"/>
        </w:rPr>
      </w:pPr>
      <w:r w:rsidRPr="00A3618E">
        <w:rPr>
          <w:rFonts w:ascii="Arial" w:hAnsi="Arial" w:cs="Arial"/>
          <w:sz w:val="22"/>
          <w:szCs w:val="22"/>
        </w:rPr>
        <w:tab/>
        <w:t>8. 110-400_kV_vamzdiniams_laidininkams_220726_NU-276</w:t>
      </w:r>
    </w:p>
    <w:p w:rsidRPr="00A3618E" w:rsidR="006B4A3E" w:rsidP="003D2027" w:rsidRDefault="006B4A3E" w14:paraId="06F1CC61" w14:textId="56BA0FA7">
      <w:pPr>
        <w:jc w:val="both"/>
        <w:rPr>
          <w:rFonts w:ascii="Arial" w:hAnsi="Arial" w:cs="Arial"/>
          <w:sz w:val="22"/>
          <w:szCs w:val="22"/>
        </w:rPr>
      </w:pPr>
      <w:r w:rsidRPr="00A3618E">
        <w:rPr>
          <w:rFonts w:ascii="Arial" w:hAnsi="Arial" w:cs="Arial"/>
          <w:sz w:val="22"/>
          <w:szCs w:val="22"/>
        </w:rPr>
        <w:tab/>
        <w:t>9. 110kV_virsitampiu_ribotuvu_irengimui-2021-06-14__21NU-191</w:t>
      </w:r>
    </w:p>
    <w:p w:rsidRPr="00A3618E" w:rsidR="006B4A3E" w:rsidP="003D2027" w:rsidRDefault="006B4A3E" w14:paraId="2DF9D1E0" w14:textId="0C89F5D1">
      <w:pPr>
        <w:jc w:val="both"/>
        <w:rPr>
          <w:rFonts w:ascii="Arial" w:hAnsi="Arial" w:cs="Arial"/>
          <w:sz w:val="22"/>
          <w:szCs w:val="22"/>
        </w:rPr>
      </w:pPr>
      <w:r w:rsidRPr="00A3618E">
        <w:rPr>
          <w:rFonts w:ascii="Arial" w:hAnsi="Arial" w:cs="Arial"/>
          <w:sz w:val="22"/>
          <w:szCs w:val="22"/>
        </w:rPr>
        <w:tab/>
        <w:t>10. 400-110_kV_laidams_TP_teritorijoje-2020-09-18_20NU-327</w:t>
      </w:r>
    </w:p>
    <w:p w:rsidRPr="00A3618E" w:rsidR="006B4A3E" w:rsidP="003D2027" w:rsidRDefault="006B4A3E" w14:paraId="05AE1190" w14:textId="2910635D">
      <w:pPr>
        <w:jc w:val="both"/>
        <w:rPr>
          <w:rFonts w:ascii="Arial" w:hAnsi="Arial" w:cs="Arial"/>
          <w:sz w:val="22"/>
          <w:szCs w:val="22"/>
        </w:rPr>
      </w:pPr>
      <w:r w:rsidRPr="00A3618E">
        <w:rPr>
          <w:rFonts w:ascii="Arial" w:hAnsi="Arial" w:cs="Arial"/>
          <w:sz w:val="22"/>
          <w:szCs w:val="22"/>
        </w:rPr>
        <w:tab/>
        <w:t xml:space="preserve">11. 400-330-110 </w:t>
      </w:r>
      <w:proofErr w:type="spellStart"/>
      <w:r w:rsidRPr="00A3618E">
        <w:rPr>
          <w:rFonts w:ascii="Arial" w:hAnsi="Arial" w:cs="Arial"/>
          <w:sz w:val="22"/>
          <w:szCs w:val="22"/>
        </w:rPr>
        <w:t>kv</w:t>
      </w:r>
      <w:proofErr w:type="spellEnd"/>
      <w:r w:rsidRPr="00A3618E">
        <w:rPr>
          <w:rFonts w:ascii="Arial" w:hAnsi="Arial" w:cs="Arial"/>
          <w:sz w:val="22"/>
          <w:szCs w:val="22"/>
        </w:rPr>
        <w:t xml:space="preserve"> įrenginių prijungimo gnybtams 2020-12-23_NU-474</w:t>
      </w:r>
    </w:p>
    <w:p w:rsidRPr="00A3618E" w:rsidR="006B4A3E" w:rsidP="003D2027" w:rsidRDefault="006B4A3E" w14:paraId="6614A500" w14:textId="40958CDB">
      <w:pPr>
        <w:jc w:val="both"/>
        <w:rPr>
          <w:rFonts w:ascii="Arial" w:hAnsi="Arial" w:cs="Arial"/>
          <w:sz w:val="22"/>
          <w:szCs w:val="22"/>
        </w:rPr>
      </w:pPr>
      <w:r w:rsidRPr="00A3618E">
        <w:rPr>
          <w:rFonts w:ascii="Arial" w:hAnsi="Arial" w:cs="Arial"/>
          <w:sz w:val="22"/>
          <w:szCs w:val="22"/>
        </w:rPr>
        <w:tab/>
        <w:t>12. 400-330-110_kV_TP_izeminimo_konturo_elementams 2024-08-07 24NU-381</w:t>
      </w:r>
    </w:p>
    <w:p w:rsidRPr="00A3618E" w:rsidR="006B4A3E" w:rsidP="003D2027" w:rsidRDefault="006B4A3E" w14:paraId="24A44BBC" w14:textId="6ACE038A">
      <w:pPr>
        <w:jc w:val="both"/>
        <w:rPr>
          <w:rFonts w:ascii="Arial" w:hAnsi="Arial" w:cs="Arial"/>
          <w:sz w:val="22"/>
          <w:szCs w:val="22"/>
        </w:rPr>
      </w:pPr>
      <w:r w:rsidRPr="00A3618E">
        <w:rPr>
          <w:rFonts w:ascii="Arial" w:hAnsi="Arial" w:cs="Arial"/>
          <w:sz w:val="22"/>
          <w:szCs w:val="22"/>
        </w:rPr>
        <w:tab/>
        <w:t>13. 400-330-110_kV_TP_izeminimo_konturo_irengimui 2024-08-07 24NU-381</w:t>
      </w:r>
    </w:p>
    <w:p w:rsidRPr="00A3618E" w:rsidR="006B4A3E" w:rsidP="003D2027" w:rsidRDefault="006B4A3E" w14:paraId="40976C73" w14:textId="48F6362D">
      <w:pPr>
        <w:jc w:val="both"/>
        <w:rPr>
          <w:rFonts w:ascii="Arial" w:hAnsi="Arial" w:cs="Arial"/>
          <w:sz w:val="22"/>
          <w:szCs w:val="22"/>
        </w:rPr>
      </w:pPr>
      <w:r w:rsidRPr="00A3618E">
        <w:rPr>
          <w:rFonts w:ascii="Arial" w:hAnsi="Arial" w:cs="Arial"/>
          <w:sz w:val="22"/>
          <w:szCs w:val="22"/>
        </w:rPr>
        <w:tab/>
        <w:t>14. AB įrengimui_20211027_21NU-392</w:t>
      </w:r>
    </w:p>
    <w:p w:rsidRPr="00A3618E" w:rsidR="006B4A3E" w:rsidP="003D2027" w:rsidRDefault="006B4A3E" w14:paraId="57D30B6D" w14:textId="34DB4194">
      <w:pPr>
        <w:jc w:val="both"/>
        <w:rPr>
          <w:rFonts w:ascii="Arial" w:hAnsi="Arial" w:cs="Arial"/>
          <w:sz w:val="22"/>
          <w:szCs w:val="22"/>
        </w:rPr>
      </w:pPr>
      <w:r w:rsidRPr="00A3618E">
        <w:rPr>
          <w:rFonts w:ascii="Arial" w:hAnsi="Arial" w:cs="Arial"/>
          <w:sz w:val="22"/>
          <w:szCs w:val="22"/>
        </w:rPr>
        <w:tab/>
        <w:t>15. Akumuliatoriu_bateriju_ikrovikliamas_2017-05-10__NU-88</w:t>
      </w:r>
    </w:p>
    <w:p w:rsidRPr="00A3618E" w:rsidR="006B4A3E" w:rsidP="003D2027" w:rsidRDefault="006B4A3E" w14:paraId="46F2FB7C" w14:textId="3866B99A">
      <w:pPr>
        <w:jc w:val="both"/>
        <w:rPr>
          <w:rFonts w:ascii="Arial" w:hAnsi="Arial" w:cs="Arial"/>
          <w:sz w:val="22"/>
          <w:szCs w:val="22"/>
        </w:rPr>
      </w:pPr>
      <w:r w:rsidRPr="00A3618E">
        <w:rPr>
          <w:rFonts w:ascii="Arial" w:hAnsi="Arial" w:cs="Arial"/>
          <w:sz w:val="22"/>
          <w:szCs w:val="22"/>
        </w:rPr>
        <w:tab/>
        <w:t>16. Fotovoltiniams_moduliams_2023-01-30__23NU-61</w:t>
      </w:r>
    </w:p>
    <w:p w:rsidRPr="00A3618E" w:rsidR="006B4A3E" w:rsidP="003D2027" w:rsidRDefault="006B4A3E" w14:paraId="04B566CC" w14:textId="34026CCB">
      <w:pPr>
        <w:jc w:val="both"/>
        <w:rPr>
          <w:rFonts w:ascii="Arial" w:hAnsi="Arial" w:cs="Arial"/>
          <w:sz w:val="22"/>
          <w:szCs w:val="22"/>
        </w:rPr>
      </w:pPr>
      <w:r w:rsidRPr="00A3618E">
        <w:rPr>
          <w:rFonts w:ascii="Arial" w:hAnsi="Arial" w:cs="Arial"/>
          <w:sz w:val="22"/>
          <w:szCs w:val="22"/>
        </w:rPr>
        <w:tab/>
        <w:t>17. Kintamosios_sroves_savuju_reikmiu_skydui_2024-08-23_Nr_24NU-405</w:t>
      </w:r>
    </w:p>
    <w:p w:rsidRPr="00A3618E" w:rsidR="006B4A3E" w:rsidP="003D2027" w:rsidRDefault="006B4A3E" w14:paraId="205E625D" w14:textId="081C5426">
      <w:pPr>
        <w:jc w:val="both"/>
        <w:rPr>
          <w:rFonts w:ascii="Arial" w:hAnsi="Arial" w:cs="Arial"/>
          <w:sz w:val="22"/>
          <w:szCs w:val="22"/>
        </w:rPr>
      </w:pPr>
      <w:r w:rsidRPr="00A3618E">
        <w:rPr>
          <w:rFonts w:ascii="Arial" w:hAnsi="Arial" w:cs="Arial"/>
          <w:sz w:val="22"/>
          <w:szCs w:val="22"/>
        </w:rPr>
        <w:tab/>
        <w:t>18. Nuolatines_sroves_savuju_reikmiu_skydui_2024-08-23_Nr_24NU-405</w:t>
      </w:r>
    </w:p>
    <w:p w:rsidRPr="00A3618E" w:rsidR="006B4A3E" w:rsidP="003D2027" w:rsidRDefault="006B4A3E" w14:paraId="4CEAE20A" w14:textId="2F1CFDDB">
      <w:pPr>
        <w:jc w:val="both"/>
        <w:rPr>
          <w:rFonts w:ascii="Arial" w:hAnsi="Arial" w:cs="Arial"/>
          <w:sz w:val="22"/>
          <w:szCs w:val="22"/>
        </w:rPr>
      </w:pPr>
      <w:r w:rsidRPr="00A3618E">
        <w:rPr>
          <w:rFonts w:ascii="Arial" w:hAnsi="Arial" w:cs="Arial"/>
          <w:sz w:val="22"/>
          <w:szCs w:val="22"/>
        </w:rPr>
        <w:tab/>
        <w:t xml:space="preserve">19. </w:t>
      </w:r>
      <w:proofErr w:type="spellStart"/>
      <w:r w:rsidRPr="00A3618E">
        <w:rPr>
          <w:rFonts w:ascii="Arial" w:hAnsi="Arial" w:cs="Arial"/>
          <w:sz w:val="22"/>
          <w:szCs w:val="22"/>
        </w:rPr>
        <w:t>Perduodamu_i_rezerva_irenginiu_sarasas</w:t>
      </w:r>
      <w:proofErr w:type="spellEnd"/>
      <w:r w:rsidRPr="00A3618E">
        <w:rPr>
          <w:rFonts w:ascii="Arial" w:hAnsi="Arial" w:cs="Arial"/>
          <w:sz w:val="22"/>
          <w:szCs w:val="22"/>
        </w:rPr>
        <w:t xml:space="preserve"> (002)</w:t>
      </w:r>
    </w:p>
    <w:p w:rsidRPr="00A3618E" w:rsidR="006B4A3E" w:rsidP="003D2027" w:rsidRDefault="006B4A3E" w14:paraId="71B0ED92" w14:textId="3896A72B">
      <w:pPr>
        <w:jc w:val="both"/>
        <w:rPr>
          <w:rFonts w:ascii="Arial" w:hAnsi="Arial" w:cs="Arial"/>
          <w:sz w:val="22"/>
          <w:szCs w:val="22"/>
        </w:rPr>
      </w:pPr>
      <w:r w:rsidRPr="00A3618E">
        <w:rPr>
          <w:rFonts w:ascii="Arial" w:hAnsi="Arial" w:cs="Arial"/>
          <w:sz w:val="22"/>
          <w:szCs w:val="22"/>
        </w:rPr>
        <w:tab/>
        <w:t xml:space="preserve">20. PTOTPSŽ tvarkos aprašas_2024 </w:t>
      </w:r>
      <w:proofErr w:type="spellStart"/>
      <w:r w:rsidRPr="00A3618E">
        <w:rPr>
          <w:rFonts w:ascii="Arial" w:hAnsi="Arial" w:cs="Arial"/>
          <w:sz w:val="22"/>
          <w:szCs w:val="22"/>
        </w:rPr>
        <w:t>Final</w:t>
      </w:r>
      <w:proofErr w:type="spellEnd"/>
    </w:p>
    <w:p w:rsidRPr="00A3618E" w:rsidR="006B4A3E" w:rsidP="003D2027" w:rsidRDefault="006B4A3E" w14:paraId="60EE52B3" w14:textId="172BD193">
      <w:pPr>
        <w:jc w:val="both"/>
        <w:rPr>
          <w:rFonts w:ascii="Arial" w:hAnsi="Arial" w:cs="Arial"/>
          <w:sz w:val="22"/>
          <w:szCs w:val="22"/>
        </w:rPr>
      </w:pPr>
      <w:r w:rsidRPr="00A3618E">
        <w:rPr>
          <w:rFonts w:ascii="Arial" w:hAnsi="Arial" w:cs="Arial"/>
          <w:sz w:val="22"/>
          <w:szCs w:val="22"/>
        </w:rPr>
        <w:tab/>
        <w:t>21. SE_galios_keitikliams_2023-12-04__23NU-520</w:t>
      </w:r>
    </w:p>
    <w:p w:rsidRPr="00A3618E" w:rsidR="006B4A3E" w:rsidP="003D2027" w:rsidRDefault="006B4A3E" w14:paraId="438EB48E" w14:textId="479790BC">
      <w:pPr>
        <w:jc w:val="both"/>
        <w:rPr>
          <w:rFonts w:ascii="Arial" w:hAnsi="Arial" w:cs="Arial"/>
          <w:sz w:val="22"/>
          <w:szCs w:val="22"/>
        </w:rPr>
      </w:pPr>
      <w:r w:rsidRPr="00A3618E">
        <w:rPr>
          <w:rFonts w:ascii="Arial" w:hAnsi="Arial" w:cs="Arial"/>
          <w:sz w:val="22"/>
          <w:szCs w:val="22"/>
        </w:rPr>
        <w:tab/>
        <w:t>22. Stacionariosioms AB_20211027_21NU-391</w:t>
      </w:r>
    </w:p>
    <w:p w:rsidRPr="00A3618E" w:rsidR="006B4A3E" w:rsidP="003D2027" w:rsidRDefault="006B4A3E" w14:paraId="7E6A4E47" w14:textId="6D9C043C">
      <w:pPr>
        <w:jc w:val="both"/>
        <w:rPr>
          <w:rFonts w:ascii="Arial" w:hAnsi="Arial" w:cs="Arial"/>
          <w:sz w:val="22"/>
          <w:szCs w:val="22"/>
        </w:rPr>
      </w:pPr>
      <w:r w:rsidRPr="00A3618E">
        <w:rPr>
          <w:rFonts w:ascii="Arial" w:hAnsi="Arial" w:cs="Arial"/>
          <w:sz w:val="22"/>
          <w:szCs w:val="22"/>
        </w:rPr>
        <w:tab/>
        <w:t>23. techninių duomenų lentelėms 2023-07-20 23NU-326</w:t>
      </w:r>
    </w:p>
    <w:p w:rsidRPr="00A3618E" w:rsidR="006B4A3E" w:rsidP="003D2027" w:rsidRDefault="006B4A3E" w14:paraId="1ACE4110" w14:textId="20265C26">
      <w:pPr>
        <w:jc w:val="both"/>
        <w:rPr>
          <w:rFonts w:ascii="Arial" w:hAnsi="Arial" w:cs="Arial"/>
          <w:sz w:val="22"/>
          <w:szCs w:val="22"/>
          <w:lang w:val="en-US"/>
        </w:rPr>
      </w:pPr>
      <w:r w:rsidRPr="00A3618E">
        <w:rPr>
          <w:rFonts w:ascii="Arial" w:hAnsi="Arial" w:cs="Arial"/>
          <w:sz w:val="22"/>
          <w:szCs w:val="22"/>
        </w:rPr>
        <w:tab/>
        <w:t>24. TP_ir_skirstyklu_savuju_reikmiu_maitinimui_2024-03-17_Nr_24NU-91</w:t>
      </w:r>
    </w:p>
    <w:p w:rsidRPr="00A3618E" w:rsidR="006B4A3E" w:rsidP="003D2027" w:rsidRDefault="00626881" w14:paraId="42161292" w14:textId="2DA66C05">
      <w:pPr>
        <w:jc w:val="both"/>
        <w:rPr>
          <w:rFonts w:ascii="Arial" w:hAnsi="Arial" w:cs="Arial"/>
          <w:b/>
          <w:bCs/>
          <w:sz w:val="22"/>
          <w:szCs w:val="22"/>
        </w:rPr>
      </w:pPr>
      <w:r w:rsidRPr="00A3618E">
        <w:rPr>
          <w:rFonts w:ascii="Arial" w:hAnsi="Arial" w:cs="Arial"/>
          <w:b/>
          <w:bCs/>
          <w:sz w:val="22"/>
          <w:szCs w:val="22"/>
        </w:rPr>
        <w:t>5. Konstrukcijos 13</w:t>
      </w:r>
    </w:p>
    <w:p w:rsidRPr="00A3618E" w:rsidR="006B4A3E" w:rsidP="003D2027" w:rsidRDefault="006B4A3E" w14:paraId="2702B980" w14:textId="0817F840">
      <w:pPr>
        <w:jc w:val="both"/>
        <w:rPr>
          <w:rFonts w:ascii="Arial" w:hAnsi="Arial" w:cs="Arial"/>
          <w:sz w:val="22"/>
          <w:szCs w:val="22"/>
        </w:rPr>
      </w:pPr>
      <w:r w:rsidRPr="00A3618E">
        <w:rPr>
          <w:rFonts w:ascii="Arial" w:hAnsi="Arial" w:cs="Arial"/>
          <w:sz w:val="22"/>
          <w:szCs w:val="22"/>
        </w:rPr>
        <w:tab/>
      </w:r>
      <w:r w:rsidRPr="00A3618E" w:rsidR="00626881">
        <w:rPr>
          <w:rFonts w:ascii="Arial" w:hAnsi="Arial" w:cs="Arial"/>
          <w:sz w:val="22"/>
          <w:szCs w:val="22"/>
        </w:rPr>
        <w:t>7 priedas _GELZBETONINIU_SURENKAMUJU_PAMATU_STR_2023 (2 lapai)</w:t>
      </w:r>
    </w:p>
    <w:p w:rsidRPr="00A3618E" w:rsidR="006B4A3E" w:rsidP="003D2027" w:rsidRDefault="006B4A3E" w14:paraId="5BEBA21C" w14:textId="2510209D">
      <w:pPr>
        <w:jc w:val="both"/>
        <w:rPr>
          <w:rFonts w:ascii="Arial" w:hAnsi="Arial" w:cs="Arial"/>
          <w:sz w:val="22"/>
          <w:szCs w:val="22"/>
        </w:rPr>
      </w:pPr>
      <w:r w:rsidRPr="00A3618E">
        <w:rPr>
          <w:rFonts w:ascii="Arial" w:hAnsi="Arial" w:cs="Arial"/>
          <w:sz w:val="22"/>
          <w:szCs w:val="22"/>
        </w:rPr>
        <w:tab/>
      </w:r>
      <w:r w:rsidRPr="00A3618E" w:rsidR="00626881">
        <w:rPr>
          <w:rFonts w:ascii="Arial" w:hAnsi="Arial" w:cs="Arial"/>
          <w:sz w:val="22"/>
          <w:szCs w:val="22"/>
        </w:rPr>
        <w:t xml:space="preserve">8 priedas Reikalavimai įrenginius </w:t>
      </w:r>
      <w:proofErr w:type="spellStart"/>
      <w:r w:rsidRPr="00A3618E" w:rsidR="00626881">
        <w:rPr>
          <w:rFonts w:ascii="Arial" w:hAnsi="Arial" w:cs="Arial"/>
          <w:sz w:val="22"/>
          <w:szCs w:val="22"/>
        </w:rPr>
        <w:t>laikancioms</w:t>
      </w:r>
      <w:proofErr w:type="spellEnd"/>
      <w:r w:rsidRPr="00A3618E" w:rsidR="00626881">
        <w:rPr>
          <w:rFonts w:ascii="Arial" w:hAnsi="Arial" w:cs="Arial"/>
          <w:sz w:val="22"/>
          <w:szCs w:val="22"/>
        </w:rPr>
        <w:t xml:space="preserve"> konstrukcijoms 2022 (3 lapai)</w:t>
      </w:r>
    </w:p>
    <w:p w:rsidRPr="00A3618E" w:rsidR="006B4A3E" w:rsidP="003D2027" w:rsidRDefault="006B4A3E" w14:paraId="69C60BF4" w14:textId="2D64FC36">
      <w:pPr>
        <w:jc w:val="both"/>
        <w:rPr>
          <w:rFonts w:ascii="Arial" w:hAnsi="Arial" w:cs="Arial"/>
          <w:sz w:val="22"/>
          <w:szCs w:val="22"/>
        </w:rPr>
      </w:pPr>
      <w:r w:rsidRPr="00A3618E">
        <w:rPr>
          <w:rFonts w:ascii="Arial" w:hAnsi="Arial" w:cs="Arial"/>
          <w:sz w:val="22"/>
          <w:szCs w:val="22"/>
        </w:rPr>
        <w:tab/>
      </w:r>
      <w:r w:rsidRPr="00A3618E" w:rsidR="00626881">
        <w:rPr>
          <w:rFonts w:ascii="Arial" w:hAnsi="Arial" w:cs="Arial"/>
          <w:sz w:val="22"/>
          <w:szCs w:val="22"/>
        </w:rPr>
        <w:t xml:space="preserve">9 priedas Plieniniu </w:t>
      </w:r>
      <w:proofErr w:type="spellStart"/>
      <w:r w:rsidRPr="00A3618E" w:rsidR="00626881">
        <w:rPr>
          <w:rFonts w:ascii="Arial" w:hAnsi="Arial" w:cs="Arial"/>
          <w:sz w:val="22"/>
          <w:szCs w:val="22"/>
        </w:rPr>
        <w:t>konstrukciju</w:t>
      </w:r>
      <w:proofErr w:type="spellEnd"/>
      <w:r w:rsidRPr="00A3618E" w:rsidR="00626881">
        <w:rPr>
          <w:rFonts w:ascii="Arial" w:hAnsi="Arial" w:cs="Arial"/>
          <w:sz w:val="22"/>
          <w:szCs w:val="22"/>
        </w:rPr>
        <w:t xml:space="preserve"> dengimui cinku k. b_2018-08-09 (3 lapai)</w:t>
      </w:r>
    </w:p>
    <w:p w:rsidRPr="00A3618E" w:rsidR="006B4A3E" w:rsidP="003D2027" w:rsidRDefault="006B4A3E" w14:paraId="0F7AD07B" w14:textId="6EE6BF08">
      <w:pPr>
        <w:jc w:val="both"/>
        <w:rPr>
          <w:rFonts w:ascii="Arial" w:hAnsi="Arial" w:cs="Arial"/>
          <w:sz w:val="22"/>
          <w:szCs w:val="22"/>
        </w:rPr>
      </w:pPr>
      <w:r w:rsidRPr="00A3618E">
        <w:rPr>
          <w:rFonts w:ascii="Arial" w:hAnsi="Arial" w:cs="Arial"/>
          <w:sz w:val="22"/>
          <w:szCs w:val="22"/>
        </w:rPr>
        <w:tab/>
      </w:r>
      <w:r w:rsidRPr="00A3618E" w:rsidR="00626881">
        <w:rPr>
          <w:rFonts w:ascii="Arial" w:hAnsi="Arial" w:cs="Arial"/>
          <w:sz w:val="22"/>
          <w:szCs w:val="22"/>
        </w:rPr>
        <w:t>10 priedas PVP STR_2023-11-28 (6 lapai)</w:t>
      </w:r>
    </w:p>
    <w:p w:rsidRPr="00A3618E" w:rsidR="006B4A3E" w:rsidP="003D2027" w:rsidRDefault="006B4A3E" w14:paraId="59B6ED21" w14:textId="1AD36929">
      <w:pPr>
        <w:jc w:val="both"/>
        <w:rPr>
          <w:rFonts w:ascii="Arial" w:hAnsi="Arial" w:cs="Arial"/>
          <w:sz w:val="22"/>
          <w:szCs w:val="22"/>
        </w:rPr>
      </w:pPr>
      <w:r w:rsidRPr="00A3618E">
        <w:rPr>
          <w:rFonts w:ascii="Arial" w:hAnsi="Arial" w:cs="Arial"/>
          <w:sz w:val="22"/>
          <w:szCs w:val="22"/>
        </w:rPr>
        <w:tab/>
      </w:r>
      <w:r w:rsidRPr="00A3618E" w:rsidR="00626881">
        <w:rPr>
          <w:rFonts w:ascii="Arial" w:hAnsi="Arial" w:cs="Arial"/>
          <w:sz w:val="22"/>
          <w:szCs w:val="22"/>
        </w:rPr>
        <w:t>11 priedas Kondicionieriai_ir_jungiamosios_dalys_2023-12-08 (4 lapai)</w:t>
      </w:r>
    </w:p>
    <w:p w:rsidRPr="00A3618E" w:rsidR="006B4A3E" w:rsidP="003D2027" w:rsidRDefault="006B4A3E" w14:paraId="7DF66B07" w14:textId="161C3468">
      <w:pPr>
        <w:jc w:val="both"/>
        <w:rPr>
          <w:rFonts w:ascii="Arial" w:hAnsi="Arial" w:cs="Arial"/>
          <w:sz w:val="22"/>
          <w:szCs w:val="22"/>
        </w:rPr>
      </w:pPr>
      <w:r w:rsidRPr="00A3618E">
        <w:rPr>
          <w:rFonts w:ascii="Arial" w:hAnsi="Arial" w:cs="Arial"/>
          <w:sz w:val="22"/>
          <w:szCs w:val="22"/>
        </w:rPr>
        <w:tab/>
      </w:r>
      <w:r w:rsidRPr="00A3618E" w:rsidR="00626881">
        <w:rPr>
          <w:rFonts w:ascii="Arial" w:hAnsi="Arial" w:cs="Arial"/>
          <w:sz w:val="22"/>
          <w:szCs w:val="22"/>
        </w:rPr>
        <w:t>12 priedas Reikalavimai_igilintiems_kabeliu_kanalams-2023-12-28 (3 lapai)</w:t>
      </w:r>
    </w:p>
    <w:p w:rsidRPr="00A3618E" w:rsidR="006B4A3E" w:rsidP="003D2027" w:rsidRDefault="006B4A3E" w14:paraId="5170DA40" w14:textId="506A9B55">
      <w:pPr>
        <w:jc w:val="both"/>
        <w:rPr>
          <w:rFonts w:ascii="Arial" w:hAnsi="Arial" w:cs="Arial"/>
          <w:sz w:val="22"/>
          <w:szCs w:val="22"/>
        </w:rPr>
      </w:pPr>
      <w:r w:rsidRPr="00A3618E">
        <w:rPr>
          <w:rFonts w:ascii="Arial" w:hAnsi="Arial" w:cs="Arial"/>
          <w:sz w:val="22"/>
          <w:szCs w:val="22"/>
        </w:rPr>
        <w:tab/>
      </w:r>
      <w:r w:rsidRPr="00A3618E" w:rsidR="00626881">
        <w:rPr>
          <w:rFonts w:ascii="Arial" w:hAnsi="Arial" w:cs="Arial"/>
          <w:sz w:val="22"/>
          <w:szCs w:val="22"/>
        </w:rPr>
        <w:t xml:space="preserve">13 priedas </w:t>
      </w:r>
      <w:proofErr w:type="spellStart"/>
      <w:r w:rsidRPr="00A3618E" w:rsidR="00626881">
        <w:rPr>
          <w:rFonts w:ascii="Arial" w:hAnsi="Arial" w:cs="Arial"/>
          <w:sz w:val="22"/>
          <w:szCs w:val="22"/>
        </w:rPr>
        <w:t>Antzeminiai</w:t>
      </w:r>
      <w:proofErr w:type="spellEnd"/>
      <w:r w:rsidRPr="00A3618E" w:rsidR="00626881">
        <w:rPr>
          <w:rFonts w:ascii="Arial" w:hAnsi="Arial" w:cs="Arial"/>
          <w:sz w:val="22"/>
          <w:szCs w:val="22"/>
        </w:rPr>
        <w:t xml:space="preserve"> </w:t>
      </w:r>
      <w:proofErr w:type="spellStart"/>
      <w:r w:rsidRPr="00A3618E" w:rsidR="00626881">
        <w:rPr>
          <w:rFonts w:ascii="Arial" w:hAnsi="Arial" w:cs="Arial"/>
          <w:sz w:val="22"/>
          <w:szCs w:val="22"/>
        </w:rPr>
        <w:t>gb</w:t>
      </w:r>
      <w:proofErr w:type="spellEnd"/>
      <w:r w:rsidRPr="00A3618E" w:rsidR="00626881">
        <w:rPr>
          <w:rFonts w:ascii="Arial" w:hAnsi="Arial" w:cs="Arial"/>
          <w:sz w:val="22"/>
          <w:szCs w:val="22"/>
        </w:rPr>
        <w:t xml:space="preserve"> kanalai standartiniai techniniai reikalavimai 2023-11-26 (2 lapai)</w:t>
      </w:r>
    </w:p>
    <w:p w:rsidRPr="00A3618E" w:rsidR="006B4A3E" w:rsidP="003D2027" w:rsidRDefault="006B4A3E" w14:paraId="405DDC0D" w14:textId="7FB8B6CB">
      <w:pPr>
        <w:jc w:val="both"/>
        <w:rPr>
          <w:rFonts w:ascii="Arial" w:hAnsi="Arial" w:cs="Arial"/>
          <w:sz w:val="22"/>
          <w:szCs w:val="22"/>
        </w:rPr>
      </w:pPr>
      <w:r w:rsidRPr="00A3618E">
        <w:rPr>
          <w:rFonts w:ascii="Arial" w:hAnsi="Arial" w:cs="Arial"/>
          <w:sz w:val="22"/>
          <w:szCs w:val="22"/>
        </w:rPr>
        <w:tab/>
      </w:r>
      <w:r w:rsidRPr="00A3618E" w:rsidR="00B04BFB">
        <w:rPr>
          <w:rFonts w:ascii="Arial" w:hAnsi="Arial" w:cs="Arial"/>
          <w:sz w:val="22"/>
          <w:szCs w:val="22"/>
        </w:rPr>
        <w:t xml:space="preserve">14 priedas </w:t>
      </w:r>
      <w:proofErr w:type="spellStart"/>
      <w:r w:rsidRPr="00A3618E" w:rsidR="00B04BFB">
        <w:rPr>
          <w:rFonts w:ascii="Arial" w:hAnsi="Arial" w:cs="Arial"/>
          <w:sz w:val="22"/>
          <w:szCs w:val="22"/>
        </w:rPr>
        <w:t>Kl</w:t>
      </w:r>
      <w:proofErr w:type="spellEnd"/>
      <w:r w:rsidRPr="00A3618E" w:rsidR="00B04BFB">
        <w:rPr>
          <w:rFonts w:ascii="Arial" w:hAnsi="Arial" w:cs="Arial"/>
          <w:sz w:val="22"/>
          <w:szCs w:val="22"/>
        </w:rPr>
        <w:t xml:space="preserve"> apsauginiams vamzdžiams_2020-12-09 (2 lapai)</w:t>
      </w:r>
    </w:p>
    <w:p w:rsidRPr="00A3618E" w:rsidR="006B4A3E" w:rsidP="003D2027" w:rsidRDefault="006B4A3E" w14:paraId="68A3B270" w14:textId="2E6334A2">
      <w:pPr>
        <w:jc w:val="both"/>
        <w:rPr>
          <w:rFonts w:ascii="Arial" w:hAnsi="Arial" w:cs="Arial"/>
          <w:sz w:val="22"/>
          <w:szCs w:val="22"/>
        </w:rPr>
      </w:pPr>
      <w:r w:rsidRPr="00A3618E">
        <w:rPr>
          <w:rFonts w:ascii="Arial" w:hAnsi="Arial" w:cs="Arial"/>
          <w:sz w:val="22"/>
          <w:szCs w:val="22"/>
        </w:rPr>
        <w:tab/>
      </w:r>
      <w:r w:rsidRPr="00A3618E" w:rsidR="00B04BFB">
        <w:rPr>
          <w:rFonts w:ascii="Arial" w:hAnsi="Arial" w:cs="Arial"/>
          <w:sz w:val="22"/>
          <w:szCs w:val="22"/>
        </w:rPr>
        <w:t>15 priedas TP ir AS sklypo plano sprendimu tipiniai mazgai_2023-05-04 (4 lapai).pdf</w:t>
      </w:r>
    </w:p>
    <w:p w:rsidRPr="00A3618E" w:rsidR="006B4A3E" w:rsidP="003D2027" w:rsidRDefault="006B4A3E" w14:paraId="5B5BFD98" w14:textId="470AF811">
      <w:pPr>
        <w:jc w:val="both"/>
        <w:rPr>
          <w:rFonts w:ascii="Arial" w:hAnsi="Arial" w:cs="Arial"/>
          <w:sz w:val="22"/>
          <w:szCs w:val="22"/>
        </w:rPr>
      </w:pPr>
      <w:r w:rsidRPr="00A3618E">
        <w:rPr>
          <w:rFonts w:ascii="Arial" w:hAnsi="Arial" w:cs="Arial"/>
          <w:sz w:val="22"/>
          <w:szCs w:val="22"/>
        </w:rPr>
        <w:tab/>
      </w:r>
      <w:r w:rsidRPr="00A3618E" w:rsidR="00B04BFB">
        <w:rPr>
          <w:rFonts w:ascii="Arial" w:hAnsi="Arial" w:cs="Arial"/>
          <w:sz w:val="22"/>
          <w:szCs w:val="22"/>
        </w:rPr>
        <w:t>16 priedas Reikalavimai AS keliams_2023 (4 lapai)</w:t>
      </w:r>
    </w:p>
    <w:p w:rsidRPr="00A3618E" w:rsidR="006B4A3E" w:rsidP="003D2027" w:rsidRDefault="006B4A3E" w14:paraId="58163EB7" w14:textId="7362C123">
      <w:pPr>
        <w:jc w:val="both"/>
        <w:rPr>
          <w:rFonts w:ascii="Arial" w:hAnsi="Arial" w:cs="Arial"/>
          <w:sz w:val="22"/>
          <w:szCs w:val="22"/>
        </w:rPr>
      </w:pPr>
      <w:r w:rsidRPr="00A3618E">
        <w:rPr>
          <w:rFonts w:ascii="Arial" w:hAnsi="Arial" w:cs="Arial"/>
          <w:sz w:val="22"/>
          <w:szCs w:val="22"/>
        </w:rPr>
        <w:tab/>
      </w:r>
      <w:r w:rsidRPr="00A3618E" w:rsidR="00B04BFB">
        <w:rPr>
          <w:rFonts w:ascii="Arial" w:hAnsi="Arial" w:cs="Arial"/>
          <w:sz w:val="22"/>
          <w:szCs w:val="22"/>
        </w:rPr>
        <w:t>17 priedas Reikalavimai AS teritorijos dangai_2023 (3 lapai)</w:t>
      </w:r>
    </w:p>
    <w:p w:rsidRPr="00A3618E" w:rsidR="006B4A3E" w:rsidP="003D2027" w:rsidRDefault="006B4A3E" w14:paraId="343232F6" w14:textId="0904A5F7">
      <w:pPr>
        <w:jc w:val="both"/>
        <w:rPr>
          <w:rFonts w:ascii="Arial" w:hAnsi="Arial" w:cs="Arial"/>
          <w:sz w:val="22"/>
          <w:szCs w:val="22"/>
        </w:rPr>
      </w:pPr>
      <w:r w:rsidRPr="00A3618E">
        <w:rPr>
          <w:rFonts w:ascii="Arial" w:hAnsi="Arial" w:cs="Arial"/>
          <w:sz w:val="22"/>
          <w:szCs w:val="22"/>
        </w:rPr>
        <w:tab/>
      </w:r>
      <w:r w:rsidRPr="00A3618E" w:rsidR="00B04BFB">
        <w:rPr>
          <w:rFonts w:ascii="Arial" w:hAnsi="Arial" w:cs="Arial"/>
          <w:sz w:val="22"/>
          <w:szCs w:val="22"/>
        </w:rPr>
        <w:t>18 priedas Reikalavimai tvoroms_2022 (5 lapai)</w:t>
      </w:r>
    </w:p>
    <w:p w:rsidRPr="00A3618E" w:rsidR="006B4A3E" w:rsidP="003D2027" w:rsidRDefault="006B4A3E" w14:paraId="05F4D1F5" w14:textId="02B39354">
      <w:pPr>
        <w:jc w:val="both"/>
        <w:rPr>
          <w:rFonts w:ascii="Arial" w:hAnsi="Arial" w:cs="Arial"/>
          <w:sz w:val="22"/>
          <w:szCs w:val="22"/>
        </w:rPr>
      </w:pPr>
      <w:r w:rsidRPr="00A3618E">
        <w:rPr>
          <w:rFonts w:ascii="Arial" w:hAnsi="Arial" w:cs="Arial"/>
          <w:sz w:val="22"/>
          <w:szCs w:val="22"/>
        </w:rPr>
        <w:tab/>
      </w:r>
      <w:r w:rsidRPr="00A3618E" w:rsidR="00B04BFB">
        <w:rPr>
          <w:rFonts w:ascii="Arial" w:hAnsi="Arial" w:cs="Arial"/>
          <w:sz w:val="22"/>
          <w:szCs w:val="22"/>
        </w:rPr>
        <w:t>19 priedas ŠVOK standartiniai techniniai reikalavimai 2024 (6 lapai)</w:t>
      </w:r>
    </w:p>
    <w:p w:rsidRPr="00A3618E" w:rsidR="006B4A3E" w:rsidP="003D2027" w:rsidRDefault="00B04BFB" w14:paraId="3F814DC0" w14:textId="28A16C8B">
      <w:pPr>
        <w:jc w:val="both"/>
        <w:rPr>
          <w:rFonts w:ascii="Arial" w:hAnsi="Arial" w:cs="Arial"/>
          <w:b/>
          <w:bCs/>
          <w:sz w:val="22"/>
          <w:szCs w:val="22"/>
        </w:rPr>
      </w:pPr>
      <w:r w:rsidRPr="00A3618E">
        <w:rPr>
          <w:rFonts w:ascii="Arial" w:hAnsi="Arial" w:cs="Arial"/>
          <w:b/>
          <w:bCs/>
          <w:sz w:val="22"/>
          <w:szCs w:val="22"/>
        </w:rPr>
        <w:t>6. 400-110kV OL reik</w:t>
      </w:r>
      <w:r w:rsidRPr="00A3618E" w:rsidR="004D7F00">
        <w:rPr>
          <w:rFonts w:ascii="Arial" w:hAnsi="Arial" w:cs="Arial"/>
          <w:b/>
          <w:bCs/>
          <w:sz w:val="22"/>
          <w:szCs w:val="22"/>
        </w:rPr>
        <w:t>a</w:t>
      </w:r>
      <w:r w:rsidRPr="00A3618E">
        <w:rPr>
          <w:rFonts w:ascii="Arial" w:hAnsi="Arial" w:cs="Arial"/>
          <w:b/>
          <w:bCs/>
          <w:sz w:val="22"/>
          <w:szCs w:val="22"/>
        </w:rPr>
        <w:t>lavimai 14</w:t>
      </w:r>
    </w:p>
    <w:p w:rsidRPr="00A3618E" w:rsidR="006B4A3E" w:rsidP="003D2027" w:rsidRDefault="006B4A3E" w14:paraId="455E3CDD" w14:textId="10D2E4A1">
      <w:pPr>
        <w:jc w:val="both"/>
        <w:rPr>
          <w:rFonts w:ascii="Arial" w:hAnsi="Arial" w:cs="Arial"/>
          <w:sz w:val="22"/>
          <w:szCs w:val="22"/>
        </w:rPr>
      </w:pPr>
      <w:r w:rsidRPr="00A3618E">
        <w:rPr>
          <w:rFonts w:ascii="Arial" w:hAnsi="Arial" w:cs="Arial"/>
          <w:sz w:val="22"/>
          <w:szCs w:val="22"/>
        </w:rPr>
        <w:tab/>
      </w:r>
      <w:r w:rsidRPr="00A3618E" w:rsidR="00B04BFB">
        <w:rPr>
          <w:rFonts w:ascii="Arial" w:hAnsi="Arial" w:cs="Arial"/>
          <w:sz w:val="22"/>
          <w:szCs w:val="22"/>
        </w:rPr>
        <w:t xml:space="preserve">1. Standartiniai </w:t>
      </w:r>
      <w:proofErr w:type="spellStart"/>
      <w:r w:rsidRPr="00A3618E" w:rsidR="00B04BFB">
        <w:rPr>
          <w:rFonts w:ascii="Arial" w:hAnsi="Arial" w:cs="Arial"/>
          <w:sz w:val="22"/>
          <w:szCs w:val="22"/>
        </w:rPr>
        <w:t>techniai</w:t>
      </w:r>
      <w:proofErr w:type="spellEnd"/>
      <w:r w:rsidRPr="00A3618E" w:rsidR="00B04BFB">
        <w:rPr>
          <w:rFonts w:ascii="Arial" w:hAnsi="Arial" w:cs="Arial"/>
          <w:sz w:val="22"/>
          <w:szCs w:val="22"/>
        </w:rPr>
        <w:t xml:space="preserve"> reikalavimai 110 </w:t>
      </w:r>
      <w:proofErr w:type="spellStart"/>
      <w:r w:rsidRPr="00A3618E" w:rsidR="00B04BFB">
        <w:rPr>
          <w:rFonts w:ascii="Arial" w:hAnsi="Arial" w:cs="Arial"/>
          <w:sz w:val="22"/>
          <w:szCs w:val="22"/>
        </w:rPr>
        <w:t>kV</w:t>
      </w:r>
      <w:proofErr w:type="spellEnd"/>
      <w:r w:rsidRPr="00A3618E" w:rsidR="00B04BFB">
        <w:rPr>
          <w:rFonts w:ascii="Arial" w:hAnsi="Arial" w:cs="Arial"/>
          <w:sz w:val="22"/>
          <w:szCs w:val="22"/>
        </w:rPr>
        <w:t xml:space="preserve"> įtampos OL stiklinių izoliatorių girliandų sudėčiai 2023-12-18</w:t>
      </w:r>
      <w:r w:rsidRPr="00A3618E" w:rsidR="00AB1EAC">
        <w:rPr>
          <w:rFonts w:ascii="Arial" w:hAnsi="Arial" w:cs="Arial"/>
          <w:sz w:val="22"/>
          <w:szCs w:val="22"/>
        </w:rPr>
        <w:t xml:space="preserve">  </w:t>
      </w:r>
      <w:r w:rsidRPr="00A3618E" w:rsidR="00B04BFB">
        <w:rPr>
          <w:rFonts w:ascii="Arial" w:hAnsi="Arial" w:cs="Arial"/>
          <w:sz w:val="22"/>
          <w:szCs w:val="22"/>
        </w:rPr>
        <w:t>23NU-540 (1)</w:t>
      </w:r>
    </w:p>
    <w:p w:rsidRPr="00A3618E" w:rsidR="006B4A3E" w:rsidP="003D2027" w:rsidRDefault="006B4A3E" w14:paraId="522F9D26" w14:textId="24870843">
      <w:pPr>
        <w:jc w:val="both"/>
        <w:rPr>
          <w:rFonts w:ascii="Arial" w:hAnsi="Arial" w:cs="Arial"/>
          <w:sz w:val="22"/>
          <w:szCs w:val="22"/>
        </w:rPr>
      </w:pPr>
      <w:r w:rsidRPr="00A3618E">
        <w:rPr>
          <w:rFonts w:ascii="Arial" w:hAnsi="Arial" w:cs="Arial"/>
          <w:sz w:val="22"/>
          <w:szCs w:val="22"/>
        </w:rPr>
        <w:tab/>
      </w:r>
      <w:r w:rsidRPr="00A3618E" w:rsidR="00B04BFB">
        <w:rPr>
          <w:rFonts w:ascii="Arial" w:hAnsi="Arial" w:cs="Arial"/>
          <w:sz w:val="22"/>
          <w:szCs w:val="22"/>
        </w:rPr>
        <w:t>2. 110</w:t>
      </w:r>
      <w:r w:rsidRPr="00A3618E" w:rsidR="00AB1EAC">
        <w:rPr>
          <w:rFonts w:ascii="Arial" w:hAnsi="Arial" w:cs="Arial"/>
          <w:sz w:val="22"/>
          <w:szCs w:val="22"/>
        </w:rPr>
        <w:t xml:space="preserve"> </w:t>
      </w:r>
      <w:proofErr w:type="spellStart"/>
      <w:r w:rsidRPr="00A3618E" w:rsidR="00B04BFB">
        <w:rPr>
          <w:rFonts w:ascii="Arial" w:hAnsi="Arial" w:cs="Arial"/>
          <w:sz w:val="22"/>
          <w:szCs w:val="22"/>
        </w:rPr>
        <w:t>kV</w:t>
      </w:r>
      <w:proofErr w:type="spellEnd"/>
      <w:r w:rsidRPr="00A3618E" w:rsidR="00AB1EAC">
        <w:rPr>
          <w:rFonts w:ascii="Arial" w:hAnsi="Arial" w:cs="Arial"/>
          <w:sz w:val="22"/>
          <w:szCs w:val="22"/>
        </w:rPr>
        <w:t xml:space="preserve"> </w:t>
      </w:r>
      <w:proofErr w:type="spellStart"/>
      <w:r w:rsidRPr="00A3618E" w:rsidR="00B04BFB">
        <w:rPr>
          <w:rFonts w:ascii="Arial" w:hAnsi="Arial" w:cs="Arial"/>
          <w:sz w:val="22"/>
          <w:szCs w:val="22"/>
        </w:rPr>
        <w:t>itampos</w:t>
      </w:r>
      <w:proofErr w:type="spellEnd"/>
      <w:r w:rsidRPr="00A3618E" w:rsidR="00AB1EAC">
        <w:rPr>
          <w:rFonts w:ascii="Arial" w:hAnsi="Arial" w:cs="Arial"/>
          <w:sz w:val="22"/>
          <w:szCs w:val="22"/>
        </w:rPr>
        <w:t xml:space="preserve"> </w:t>
      </w:r>
      <w:r w:rsidRPr="00A3618E" w:rsidR="00B04BFB">
        <w:rPr>
          <w:rFonts w:ascii="Arial" w:hAnsi="Arial" w:cs="Arial"/>
          <w:sz w:val="22"/>
          <w:szCs w:val="22"/>
        </w:rPr>
        <w:t>OL</w:t>
      </w:r>
      <w:r w:rsidRPr="00A3618E" w:rsidR="00AB1EAC">
        <w:rPr>
          <w:rFonts w:ascii="Arial" w:hAnsi="Arial" w:cs="Arial"/>
          <w:sz w:val="22"/>
          <w:szCs w:val="22"/>
        </w:rPr>
        <w:t xml:space="preserve"> </w:t>
      </w:r>
      <w:r w:rsidRPr="00A3618E" w:rsidR="00B04BFB">
        <w:rPr>
          <w:rFonts w:ascii="Arial" w:hAnsi="Arial" w:cs="Arial"/>
          <w:sz w:val="22"/>
          <w:szCs w:val="22"/>
        </w:rPr>
        <w:t>vibracijos</w:t>
      </w:r>
      <w:r w:rsidRPr="00A3618E" w:rsidR="00AB1EAC">
        <w:rPr>
          <w:rFonts w:ascii="Arial" w:hAnsi="Arial" w:cs="Arial"/>
          <w:sz w:val="22"/>
          <w:szCs w:val="22"/>
        </w:rPr>
        <w:t xml:space="preserve"> </w:t>
      </w:r>
      <w:r w:rsidRPr="00A3618E" w:rsidR="00B04BFB">
        <w:rPr>
          <w:rFonts w:ascii="Arial" w:hAnsi="Arial" w:cs="Arial"/>
          <w:sz w:val="22"/>
          <w:szCs w:val="22"/>
        </w:rPr>
        <w:t>slopintuvams</w:t>
      </w:r>
      <w:r w:rsidRPr="00A3618E" w:rsidR="00AB1EAC">
        <w:rPr>
          <w:rFonts w:ascii="Arial" w:hAnsi="Arial" w:cs="Arial"/>
          <w:sz w:val="22"/>
          <w:szCs w:val="22"/>
        </w:rPr>
        <w:t xml:space="preserve"> </w:t>
      </w:r>
      <w:proofErr w:type="spellStart"/>
      <w:r w:rsidRPr="00A3618E" w:rsidR="00B04BFB">
        <w:rPr>
          <w:rFonts w:ascii="Arial" w:hAnsi="Arial" w:cs="Arial"/>
          <w:sz w:val="22"/>
          <w:szCs w:val="22"/>
        </w:rPr>
        <w:t>stokbridzo</w:t>
      </w:r>
      <w:proofErr w:type="spellEnd"/>
      <w:r w:rsidRPr="00A3618E" w:rsidR="00AB1EAC">
        <w:rPr>
          <w:rFonts w:ascii="Arial" w:hAnsi="Arial" w:cs="Arial"/>
          <w:sz w:val="22"/>
          <w:szCs w:val="22"/>
        </w:rPr>
        <w:t xml:space="preserve"> </w:t>
      </w:r>
      <w:r w:rsidRPr="00A3618E" w:rsidR="00B04BFB">
        <w:rPr>
          <w:rFonts w:ascii="Arial" w:hAnsi="Arial" w:cs="Arial"/>
          <w:sz w:val="22"/>
          <w:szCs w:val="22"/>
        </w:rPr>
        <w:t>tipo</w:t>
      </w:r>
      <w:r w:rsidRPr="00A3618E" w:rsidR="00AB1EAC">
        <w:rPr>
          <w:rFonts w:ascii="Arial" w:hAnsi="Arial" w:cs="Arial"/>
          <w:sz w:val="22"/>
          <w:szCs w:val="22"/>
        </w:rPr>
        <w:t xml:space="preserve"> </w:t>
      </w:r>
      <w:r w:rsidRPr="00A3618E" w:rsidR="00B04BFB">
        <w:rPr>
          <w:rFonts w:ascii="Arial" w:hAnsi="Arial" w:cs="Arial"/>
          <w:sz w:val="22"/>
          <w:szCs w:val="22"/>
        </w:rPr>
        <w:t>2020-05-14</w:t>
      </w:r>
      <w:r w:rsidRPr="00A3618E" w:rsidR="00AB1EAC">
        <w:rPr>
          <w:rFonts w:ascii="Arial" w:hAnsi="Arial" w:cs="Arial"/>
          <w:sz w:val="22"/>
          <w:szCs w:val="22"/>
        </w:rPr>
        <w:t xml:space="preserve">   </w:t>
      </w:r>
      <w:r w:rsidRPr="00A3618E" w:rsidR="00B04BFB">
        <w:rPr>
          <w:rFonts w:ascii="Arial" w:hAnsi="Arial" w:cs="Arial"/>
          <w:sz w:val="22"/>
          <w:szCs w:val="22"/>
        </w:rPr>
        <w:t>20NU-150</w:t>
      </w:r>
    </w:p>
    <w:p w:rsidRPr="00A3618E" w:rsidR="00B04BFB" w:rsidP="003D2027" w:rsidRDefault="00B04BFB" w14:paraId="69169615" w14:textId="3BB92ADF">
      <w:pPr>
        <w:jc w:val="both"/>
        <w:rPr>
          <w:rFonts w:ascii="Arial" w:hAnsi="Arial" w:cs="Arial"/>
          <w:sz w:val="22"/>
          <w:szCs w:val="22"/>
        </w:rPr>
      </w:pPr>
      <w:r w:rsidRPr="00A3618E">
        <w:rPr>
          <w:rFonts w:ascii="Arial" w:hAnsi="Arial" w:cs="Arial"/>
          <w:sz w:val="22"/>
          <w:szCs w:val="22"/>
        </w:rPr>
        <w:tab/>
        <w:t>3. 400-110</w:t>
      </w:r>
      <w:r w:rsidRPr="00A3618E" w:rsidR="00AB1EAC">
        <w:rPr>
          <w:rFonts w:ascii="Arial" w:hAnsi="Arial" w:cs="Arial"/>
          <w:sz w:val="22"/>
          <w:szCs w:val="22"/>
        </w:rPr>
        <w:t xml:space="preserve"> </w:t>
      </w:r>
      <w:proofErr w:type="spellStart"/>
      <w:r w:rsidRPr="00A3618E">
        <w:rPr>
          <w:rFonts w:ascii="Arial" w:hAnsi="Arial" w:cs="Arial"/>
          <w:sz w:val="22"/>
          <w:szCs w:val="22"/>
        </w:rPr>
        <w:t>kV</w:t>
      </w:r>
      <w:proofErr w:type="spellEnd"/>
      <w:r w:rsidRPr="00A3618E" w:rsidR="00AB1EAC">
        <w:rPr>
          <w:rFonts w:ascii="Arial" w:hAnsi="Arial" w:cs="Arial"/>
          <w:sz w:val="22"/>
          <w:szCs w:val="22"/>
        </w:rPr>
        <w:t xml:space="preserve"> </w:t>
      </w:r>
      <w:proofErr w:type="spellStart"/>
      <w:r w:rsidRPr="00A3618E">
        <w:rPr>
          <w:rFonts w:ascii="Arial" w:hAnsi="Arial" w:cs="Arial"/>
          <w:sz w:val="22"/>
          <w:szCs w:val="22"/>
        </w:rPr>
        <w:t>itampos</w:t>
      </w:r>
      <w:proofErr w:type="spellEnd"/>
      <w:r w:rsidRPr="00A3618E" w:rsidR="00AB1EAC">
        <w:rPr>
          <w:rFonts w:ascii="Arial" w:hAnsi="Arial" w:cs="Arial"/>
          <w:sz w:val="22"/>
          <w:szCs w:val="22"/>
        </w:rPr>
        <w:t xml:space="preserve"> </w:t>
      </w:r>
      <w:r w:rsidRPr="00A3618E">
        <w:rPr>
          <w:rFonts w:ascii="Arial" w:hAnsi="Arial" w:cs="Arial"/>
          <w:sz w:val="22"/>
          <w:szCs w:val="22"/>
        </w:rPr>
        <w:t>Elektros</w:t>
      </w:r>
      <w:r w:rsidRPr="00A3618E" w:rsidR="00AB1EAC">
        <w:rPr>
          <w:rFonts w:ascii="Arial" w:hAnsi="Arial" w:cs="Arial"/>
          <w:sz w:val="22"/>
          <w:szCs w:val="22"/>
        </w:rPr>
        <w:t xml:space="preserve"> </w:t>
      </w:r>
      <w:r w:rsidRPr="00A3618E">
        <w:rPr>
          <w:rFonts w:ascii="Arial" w:hAnsi="Arial" w:cs="Arial"/>
          <w:sz w:val="22"/>
          <w:szCs w:val="22"/>
        </w:rPr>
        <w:t>perdavimo</w:t>
      </w:r>
      <w:r w:rsidRPr="00A3618E" w:rsidR="00AB1EAC">
        <w:rPr>
          <w:rFonts w:ascii="Arial" w:hAnsi="Arial" w:cs="Arial"/>
          <w:sz w:val="22"/>
          <w:szCs w:val="22"/>
        </w:rPr>
        <w:t xml:space="preserve"> </w:t>
      </w:r>
      <w:r w:rsidRPr="00A3618E">
        <w:rPr>
          <w:rFonts w:ascii="Arial" w:hAnsi="Arial" w:cs="Arial"/>
          <w:sz w:val="22"/>
          <w:szCs w:val="22"/>
        </w:rPr>
        <w:t>linijų</w:t>
      </w:r>
      <w:r w:rsidRPr="00A3618E" w:rsidR="00AB1EAC">
        <w:rPr>
          <w:rFonts w:ascii="Arial" w:hAnsi="Arial" w:cs="Arial"/>
          <w:sz w:val="22"/>
          <w:szCs w:val="22"/>
        </w:rPr>
        <w:t xml:space="preserve"> </w:t>
      </w:r>
      <w:proofErr w:type="spellStart"/>
      <w:r w:rsidRPr="00A3618E">
        <w:rPr>
          <w:rFonts w:ascii="Arial" w:hAnsi="Arial" w:cs="Arial"/>
          <w:sz w:val="22"/>
          <w:szCs w:val="22"/>
        </w:rPr>
        <w:t>izeminimo</w:t>
      </w:r>
      <w:proofErr w:type="spellEnd"/>
      <w:r w:rsidRPr="00A3618E" w:rsidR="00AB1EAC">
        <w:rPr>
          <w:rFonts w:ascii="Arial" w:hAnsi="Arial" w:cs="Arial"/>
          <w:sz w:val="22"/>
          <w:szCs w:val="22"/>
        </w:rPr>
        <w:t xml:space="preserve"> </w:t>
      </w:r>
      <w:proofErr w:type="spellStart"/>
      <w:r w:rsidRPr="00A3618E">
        <w:rPr>
          <w:rFonts w:ascii="Arial" w:hAnsi="Arial" w:cs="Arial"/>
          <w:sz w:val="22"/>
          <w:szCs w:val="22"/>
        </w:rPr>
        <w:t>konturo</w:t>
      </w:r>
      <w:proofErr w:type="spellEnd"/>
      <w:r w:rsidRPr="00A3618E" w:rsidR="00AB1EAC">
        <w:rPr>
          <w:rFonts w:ascii="Arial" w:hAnsi="Arial" w:cs="Arial"/>
          <w:sz w:val="22"/>
          <w:szCs w:val="22"/>
        </w:rPr>
        <w:t xml:space="preserve"> </w:t>
      </w:r>
      <w:r w:rsidRPr="00A3618E">
        <w:rPr>
          <w:rFonts w:ascii="Arial" w:hAnsi="Arial" w:cs="Arial"/>
          <w:sz w:val="22"/>
          <w:szCs w:val="22"/>
        </w:rPr>
        <w:t>irengimui-2024-10-15-Nr</w:t>
      </w:r>
      <w:r w:rsidRPr="00A3618E" w:rsidR="00AB1EAC">
        <w:rPr>
          <w:rFonts w:ascii="Arial" w:hAnsi="Arial" w:cs="Arial"/>
          <w:sz w:val="22"/>
          <w:szCs w:val="22"/>
        </w:rPr>
        <w:t xml:space="preserve"> </w:t>
      </w:r>
      <w:r w:rsidRPr="00A3618E">
        <w:rPr>
          <w:rFonts w:ascii="Arial" w:hAnsi="Arial" w:cs="Arial"/>
          <w:sz w:val="22"/>
          <w:szCs w:val="22"/>
        </w:rPr>
        <w:t>24NU-485</w:t>
      </w:r>
    </w:p>
    <w:p w:rsidRPr="00A3618E" w:rsidR="00B04BFB" w:rsidP="003D2027" w:rsidRDefault="00B04BFB" w14:paraId="7479702A" w14:textId="45A4C061">
      <w:pPr>
        <w:jc w:val="both"/>
        <w:rPr>
          <w:rFonts w:ascii="Arial" w:hAnsi="Arial" w:cs="Arial"/>
          <w:sz w:val="22"/>
          <w:szCs w:val="22"/>
        </w:rPr>
      </w:pPr>
      <w:r w:rsidRPr="00A3618E">
        <w:rPr>
          <w:rFonts w:ascii="Arial" w:hAnsi="Arial" w:cs="Arial"/>
          <w:sz w:val="22"/>
          <w:szCs w:val="22"/>
        </w:rPr>
        <w:tab/>
      </w:r>
      <w:r w:rsidRPr="00A3618E" w:rsidR="00162743">
        <w:rPr>
          <w:rFonts w:ascii="Arial" w:hAnsi="Arial" w:cs="Arial"/>
          <w:sz w:val="22"/>
          <w:szCs w:val="22"/>
        </w:rPr>
        <w:t>4. 400-110</w:t>
      </w:r>
      <w:r w:rsidRPr="00A3618E" w:rsidR="00AB1EAC">
        <w:rPr>
          <w:rFonts w:ascii="Arial" w:hAnsi="Arial" w:cs="Arial"/>
          <w:sz w:val="22"/>
          <w:szCs w:val="22"/>
        </w:rPr>
        <w:t xml:space="preserve"> </w:t>
      </w:r>
      <w:proofErr w:type="spellStart"/>
      <w:r w:rsidRPr="00A3618E" w:rsidR="00162743">
        <w:rPr>
          <w:rFonts w:ascii="Arial" w:hAnsi="Arial" w:cs="Arial"/>
          <w:sz w:val="22"/>
          <w:szCs w:val="22"/>
        </w:rPr>
        <w:t>kV</w:t>
      </w:r>
      <w:proofErr w:type="spellEnd"/>
      <w:r w:rsidRPr="00A3618E" w:rsidR="00AB1EAC">
        <w:rPr>
          <w:rFonts w:ascii="Arial" w:hAnsi="Arial" w:cs="Arial"/>
          <w:sz w:val="22"/>
          <w:szCs w:val="22"/>
        </w:rPr>
        <w:t xml:space="preserve"> </w:t>
      </w:r>
      <w:proofErr w:type="spellStart"/>
      <w:r w:rsidRPr="00A3618E" w:rsidR="00162743">
        <w:rPr>
          <w:rFonts w:ascii="Arial" w:hAnsi="Arial" w:cs="Arial"/>
          <w:sz w:val="22"/>
          <w:szCs w:val="22"/>
        </w:rPr>
        <w:t>itampos</w:t>
      </w:r>
      <w:proofErr w:type="spellEnd"/>
      <w:r w:rsidRPr="00A3618E" w:rsidR="00AB1EAC">
        <w:rPr>
          <w:rFonts w:ascii="Arial" w:hAnsi="Arial" w:cs="Arial"/>
          <w:sz w:val="22"/>
          <w:szCs w:val="22"/>
        </w:rPr>
        <w:t xml:space="preserve"> </w:t>
      </w:r>
      <w:r w:rsidRPr="00A3618E" w:rsidR="00162743">
        <w:rPr>
          <w:rFonts w:ascii="Arial" w:hAnsi="Arial" w:cs="Arial"/>
          <w:sz w:val="22"/>
          <w:szCs w:val="22"/>
        </w:rPr>
        <w:t>EPL</w:t>
      </w:r>
      <w:r w:rsidRPr="00A3618E" w:rsidR="00AB1EAC">
        <w:rPr>
          <w:rFonts w:ascii="Arial" w:hAnsi="Arial" w:cs="Arial"/>
          <w:sz w:val="22"/>
          <w:szCs w:val="22"/>
        </w:rPr>
        <w:t xml:space="preserve"> </w:t>
      </w:r>
      <w:r w:rsidRPr="00A3618E" w:rsidR="00162743">
        <w:rPr>
          <w:rFonts w:ascii="Arial" w:hAnsi="Arial" w:cs="Arial"/>
          <w:sz w:val="22"/>
          <w:szCs w:val="22"/>
        </w:rPr>
        <w:t>elementų</w:t>
      </w:r>
      <w:r w:rsidRPr="00A3618E" w:rsidR="00AB1EAC">
        <w:rPr>
          <w:rFonts w:ascii="Arial" w:hAnsi="Arial" w:cs="Arial"/>
          <w:sz w:val="22"/>
          <w:szCs w:val="22"/>
        </w:rPr>
        <w:t xml:space="preserve"> </w:t>
      </w:r>
      <w:proofErr w:type="spellStart"/>
      <w:r w:rsidRPr="00A3618E" w:rsidR="00162743">
        <w:rPr>
          <w:rFonts w:ascii="Arial" w:hAnsi="Arial" w:cs="Arial"/>
          <w:sz w:val="22"/>
          <w:szCs w:val="22"/>
        </w:rPr>
        <w:t>izeminimo</w:t>
      </w:r>
      <w:proofErr w:type="spellEnd"/>
      <w:r w:rsidRPr="00A3618E" w:rsidR="00AB1EAC">
        <w:rPr>
          <w:rFonts w:ascii="Arial" w:hAnsi="Arial" w:cs="Arial"/>
          <w:sz w:val="22"/>
          <w:szCs w:val="22"/>
        </w:rPr>
        <w:t xml:space="preserve"> </w:t>
      </w:r>
      <w:proofErr w:type="spellStart"/>
      <w:r w:rsidRPr="00A3618E" w:rsidR="00162743">
        <w:rPr>
          <w:rFonts w:ascii="Arial" w:hAnsi="Arial" w:cs="Arial"/>
          <w:sz w:val="22"/>
          <w:szCs w:val="22"/>
        </w:rPr>
        <w:t>konturo</w:t>
      </w:r>
      <w:proofErr w:type="spellEnd"/>
      <w:r w:rsidRPr="00A3618E" w:rsidR="00AB1EAC">
        <w:rPr>
          <w:rFonts w:ascii="Arial" w:hAnsi="Arial" w:cs="Arial"/>
          <w:sz w:val="22"/>
          <w:szCs w:val="22"/>
        </w:rPr>
        <w:t xml:space="preserve"> </w:t>
      </w:r>
      <w:r w:rsidRPr="00A3618E" w:rsidR="00162743">
        <w:rPr>
          <w:rFonts w:ascii="Arial" w:hAnsi="Arial" w:cs="Arial"/>
          <w:sz w:val="22"/>
          <w:szCs w:val="22"/>
        </w:rPr>
        <w:t>elementams</w:t>
      </w:r>
      <w:r w:rsidRPr="00A3618E" w:rsidR="00AB1EAC">
        <w:rPr>
          <w:rFonts w:ascii="Arial" w:hAnsi="Arial" w:cs="Arial"/>
          <w:sz w:val="22"/>
          <w:szCs w:val="22"/>
        </w:rPr>
        <w:t xml:space="preserve"> </w:t>
      </w:r>
      <w:r w:rsidRPr="00A3618E" w:rsidR="00162743">
        <w:rPr>
          <w:rFonts w:ascii="Arial" w:hAnsi="Arial" w:cs="Arial"/>
          <w:sz w:val="22"/>
          <w:szCs w:val="22"/>
        </w:rPr>
        <w:t>2024-12-10</w:t>
      </w:r>
      <w:r w:rsidRPr="00A3618E" w:rsidR="00AB1EAC">
        <w:rPr>
          <w:rFonts w:ascii="Arial" w:hAnsi="Arial" w:cs="Arial"/>
          <w:sz w:val="22"/>
          <w:szCs w:val="22"/>
        </w:rPr>
        <w:t xml:space="preserve"> </w:t>
      </w:r>
      <w:proofErr w:type="spellStart"/>
      <w:r w:rsidRPr="00A3618E" w:rsidR="00162743">
        <w:rPr>
          <w:rFonts w:ascii="Arial" w:hAnsi="Arial" w:cs="Arial"/>
          <w:sz w:val="22"/>
          <w:szCs w:val="22"/>
        </w:rPr>
        <w:t>Nr</w:t>
      </w:r>
      <w:proofErr w:type="spellEnd"/>
      <w:r w:rsidRPr="00A3618E" w:rsidR="00AB1EAC">
        <w:rPr>
          <w:rFonts w:ascii="Arial" w:hAnsi="Arial" w:cs="Arial"/>
          <w:sz w:val="22"/>
          <w:szCs w:val="22"/>
        </w:rPr>
        <w:t xml:space="preserve"> </w:t>
      </w:r>
      <w:r w:rsidRPr="00A3618E" w:rsidR="00162743">
        <w:rPr>
          <w:rFonts w:ascii="Arial" w:hAnsi="Arial" w:cs="Arial"/>
          <w:sz w:val="22"/>
          <w:szCs w:val="22"/>
        </w:rPr>
        <w:t>24NU-608</w:t>
      </w:r>
    </w:p>
    <w:p w:rsidRPr="00A3618E" w:rsidR="00B04BFB" w:rsidP="003D2027" w:rsidRDefault="00B04BFB" w14:paraId="5459D79D" w14:textId="11B13CAF">
      <w:pPr>
        <w:jc w:val="both"/>
        <w:rPr>
          <w:rFonts w:ascii="Arial" w:hAnsi="Arial" w:cs="Arial"/>
          <w:sz w:val="22"/>
          <w:szCs w:val="22"/>
        </w:rPr>
      </w:pPr>
      <w:r w:rsidRPr="00A3618E">
        <w:rPr>
          <w:rFonts w:ascii="Arial" w:hAnsi="Arial" w:cs="Arial"/>
          <w:sz w:val="22"/>
          <w:szCs w:val="22"/>
        </w:rPr>
        <w:lastRenderedPageBreak/>
        <w:tab/>
      </w:r>
      <w:r w:rsidRPr="00A3618E" w:rsidR="00162743">
        <w:rPr>
          <w:rFonts w:ascii="Arial" w:hAnsi="Arial" w:cs="Arial"/>
          <w:sz w:val="22"/>
          <w:szCs w:val="22"/>
        </w:rPr>
        <w:t xml:space="preserve">5. 400-110_kV </w:t>
      </w:r>
      <w:proofErr w:type="spellStart"/>
      <w:r w:rsidRPr="00A3618E" w:rsidR="00162743">
        <w:rPr>
          <w:rFonts w:ascii="Arial" w:hAnsi="Arial" w:cs="Arial"/>
          <w:sz w:val="22"/>
          <w:szCs w:val="22"/>
        </w:rPr>
        <w:t>itampos</w:t>
      </w:r>
      <w:proofErr w:type="spellEnd"/>
      <w:r w:rsidRPr="00A3618E" w:rsidR="00162743">
        <w:rPr>
          <w:rFonts w:ascii="Arial" w:hAnsi="Arial" w:cs="Arial"/>
          <w:sz w:val="22"/>
          <w:szCs w:val="22"/>
        </w:rPr>
        <w:t xml:space="preserve"> OL aliumininius su plieniniu </w:t>
      </w:r>
      <w:proofErr w:type="spellStart"/>
      <w:r w:rsidRPr="00A3618E" w:rsidR="00162743">
        <w:rPr>
          <w:rFonts w:ascii="Arial" w:hAnsi="Arial" w:cs="Arial"/>
          <w:sz w:val="22"/>
          <w:szCs w:val="22"/>
        </w:rPr>
        <w:t>viju</w:t>
      </w:r>
      <w:proofErr w:type="spellEnd"/>
      <w:r w:rsidRPr="00A3618E" w:rsidR="00162743">
        <w:rPr>
          <w:rFonts w:ascii="Arial" w:hAnsi="Arial" w:cs="Arial"/>
          <w:sz w:val="22"/>
          <w:szCs w:val="22"/>
        </w:rPr>
        <w:t xml:space="preserve"> </w:t>
      </w:r>
      <w:proofErr w:type="spellStart"/>
      <w:r w:rsidRPr="00A3618E" w:rsidR="00162743">
        <w:rPr>
          <w:rFonts w:ascii="Arial" w:hAnsi="Arial" w:cs="Arial"/>
          <w:sz w:val="22"/>
          <w:szCs w:val="22"/>
        </w:rPr>
        <w:t>serdimi</w:t>
      </w:r>
      <w:proofErr w:type="spellEnd"/>
      <w:r w:rsidRPr="00A3618E" w:rsidR="00162743">
        <w:rPr>
          <w:rFonts w:ascii="Arial" w:hAnsi="Arial" w:cs="Arial"/>
          <w:sz w:val="22"/>
          <w:szCs w:val="22"/>
        </w:rPr>
        <w:t xml:space="preserve"> laidus laikantiems gnybtams 2020-05-15  20NU-154</w:t>
      </w:r>
    </w:p>
    <w:p w:rsidRPr="00A3618E" w:rsidR="00B04BFB" w:rsidP="003D2027" w:rsidRDefault="00B04BFB" w14:paraId="0106DE3B" w14:textId="1D925748">
      <w:pPr>
        <w:jc w:val="both"/>
        <w:rPr>
          <w:rFonts w:ascii="Arial" w:hAnsi="Arial" w:cs="Arial"/>
          <w:sz w:val="22"/>
          <w:szCs w:val="22"/>
        </w:rPr>
      </w:pPr>
      <w:r w:rsidRPr="00A3618E">
        <w:rPr>
          <w:rFonts w:ascii="Arial" w:hAnsi="Arial" w:cs="Arial"/>
          <w:sz w:val="22"/>
          <w:szCs w:val="22"/>
        </w:rPr>
        <w:tab/>
      </w:r>
      <w:r w:rsidRPr="00A3618E" w:rsidR="00162743">
        <w:rPr>
          <w:rFonts w:ascii="Arial" w:hAnsi="Arial" w:cs="Arial"/>
          <w:sz w:val="22"/>
          <w:szCs w:val="22"/>
        </w:rPr>
        <w:t xml:space="preserve">6. 400-110 </w:t>
      </w:r>
      <w:proofErr w:type="spellStart"/>
      <w:r w:rsidRPr="00A3618E" w:rsidR="00162743">
        <w:rPr>
          <w:rFonts w:ascii="Arial" w:hAnsi="Arial" w:cs="Arial"/>
          <w:sz w:val="22"/>
          <w:szCs w:val="22"/>
        </w:rPr>
        <w:t>kV</w:t>
      </w:r>
      <w:proofErr w:type="spellEnd"/>
      <w:r w:rsidRPr="00A3618E" w:rsidR="00162743">
        <w:rPr>
          <w:rFonts w:ascii="Arial" w:hAnsi="Arial" w:cs="Arial"/>
          <w:sz w:val="22"/>
          <w:szCs w:val="22"/>
        </w:rPr>
        <w:t xml:space="preserve"> </w:t>
      </w:r>
      <w:proofErr w:type="spellStart"/>
      <w:r w:rsidRPr="00A3618E" w:rsidR="00162743">
        <w:rPr>
          <w:rFonts w:ascii="Arial" w:hAnsi="Arial" w:cs="Arial"/>
          <w:sz w:val="22"/>
          <w:szCs w:val="22"/>
        </w:rPr>
        <w:t>itampos</w:t>
      </w:r>
      <w:proofErr w:type="spellEnd"/>
      <w:r w:rsidRPr="00A3618E" w:rsidR="00162743">
        <w:rPr>
          <w:rFonts w:ascii="Arial" w:hAnsi="Arial" w:cs="Arial"/>
          <w:sz w:val="22"/>
          <w:szCs w:val="22"/>
        </w:rPr>
        <w:t xml:space="preserve"> OL laidu ir </w:t>
      </w:r>
      <w:proofErr w:type="spellStart"/>
      <w:r w:rsidRPr="00A3618E" w:rsidR="00162743">
        <w:rPr>
          <w:rFonts w:ascii="Arial" w:hAnsi="Arial" w:cs="Arial"/>
          <w:sz w:val="22"/>
          <w:szCs w:val="22"/>
        </w:rPr>
        <w:t>zaibosaugos</w:t>
      </w:r>
      <w:proofErr w:type="spellEnd"/>
      <w:r w:rsidRPr="00A3618E" w:rsidR="00162743">
        <w:rPr>
          <w:rFonts w:ascii="Arial" w:hAnsi="Arial" w:cs="Arial"/>
          <w:sz w:val="22"/>
          <w:szCs w:val="22"/>
        </w:rPr>
        <w:t xml:space="preserve"> trosu be SK </w:t>
      </w:r>
      <w:proofErr w:type="spellStart"/>
      <w:r w:rsidRPr="00A3618E" w:rsidR="00162743">
        <w:rPr>
          <w:rFonts w:ascii="Arial" w:hAnsi="Arial" w:cs="Arial"/>
          <w:sz w:val="22"/>
          <w:szCs w:val="22"/>
        </w:rPr>
        <w:t>pleistinio</w:t>
      </w:r>
      <w:proofErr w:type="spellEnd"/>
      <w:r w:rsidRPr="00A3618E" w:rsidR="00162743">
        <w:rPr>
          <w:rFonts w:ascii="Arial" w:hAnsi="Arial" w:cs="Arial"/>
          <w:sz w:val="22"/>
          <w:szCs w:val="22"/>
        </w:rPr>
        <w:t xml:space="preserve"> tipo tempiamiesiems gnybtams 2020-05-15  20NU-158</w:t>
      </w:r>
    </w:p>
    <w:p w:rsidRPr="00A3618E" w:rsidR="00B04BFB" w:rsidP="003D2027" w:rsidRDefault="00B04BFB" w14:paraId="37BEBFBC" w14:textId="2A64D70B">
      <w:pPr>
        <w:jc w:val="both"/>
        <w:rPr>
          <w:rFonts w:ascii="Arial" w:hAnsi="Arial" w:cs="Arial"/>
          <w:sz w:val="22"/>
          <w:szCs w:val="22"/>
        </w:rPr>
      </w:pPr>
      <w:r w:rsidRPr="00A3618E">
        <w:rPr>
          <w:rFonts w:ascii="Arial" w:hAnsi="Arial" w:cs="Arial"/>
          <w:sz w:val="22"/>
          <w:szCs w:val="22"/>
        </w:rPr>
        <w:tab/>
      </w:r>
      <w:r w:rsidRPr="00A3618E" w:rsidR="00162743">
        <w:rPr>
          <w:rFonts w:ascii="Arial" w:hAnsi="Arial" w:cs="Arial"/>
          <w:sz w:val="22"/>
          <w:szCs w:val="22"/>
        </w:rPr>
        <w:t>8. 400-110</w:t>
      </w:r>
      <w:r w:rsidRPr="00A3618E" w:rsidR="00AB1EAC">
        <w:rPr>
          <w:rFonts w:ascii="Arial" w:hAnsi="Arial" w:cs="Arial"/>
          <w:sz w:val="22"/>
          <w:szCs w:val="22"/>
        </w:rPr>
        <w:t xml:space="preserve"> </w:t>
      </w:r>
      <w:proofErr w:type="spellStart"/>
      <w:r w:rsidRPr="00A3618E" w:rsidR="00162743">
        <w:rPr>
          <w:rFonts w:ascii="Arial" w:hAnsi="Arial" w:cs="Arial"/>
          <w:sz w:val="22"/>
          <w:szCs w:val="22"/>
        </w:rPr>
        <w:t>kV</w:t>
      </w:r>
      <w:proofErr w:type="spellEnd"/>
      <w:r w:rsidRPr="00A3618E" w:rsidR="00AB1EAC">
        <w:rPr>
          <w:rFonts w:ascii="Arial" w:hAnsi="Arial" w:cs="Arial"/>
          <w:sz w:val="22"/>
          <w:szCs w:val="22"/>
        </w:rPr>
        <w:t xml:space="preserve"> </w:t>
      </w:r>
      <w:proofErr w:type="spellStart"/>
      <w:r w:rsidRPr="00A3618E" w:rsidR="00162743">
        <w:rPr>
          <w:rFonts w:ascii="Arial" w:hAnsi="Arial" w:cs="Arial"/>
          <w:sz w:val="22"/>
          <w:szCs w:val="22"/>
        </w:rPr>
        <w:t>itampos</w:t>
      </w:r>
      <w:r w:rsidRPr="00A3618E" w:rsidR="00AB1EAC">
        <w:rPr>
          <w:rFonts w:ascii="Arial" w:hAnsi="Arial" w:cs="Arial"/>
          <w:sz w:val="22"/>
          <w:szCs w:val="22"/>
        </w:rPr>
        <w:t>v</w:t>
      </w:r>
      <w:proofErr w:type="spellEnd"/>
      <w:r w:rsidRPr="00A3618E" w:rsidR="00AB1EAC">
        <w:rPr>
          <w:rFonts w:ascii="Arial" w:hAnsi="Arial" w:cs="Arial"/>
          <w:sz w:val="22"/>
          <w:szCs w:val="22"/>
        </w:rPr>
        <w:t xml:space="preserve"> </w:t>
      </w:r>
      <w:r w:rsidRPr="00A3618E" w:rsidR="00162743">
        <w:rPr>
          <w:rFonts w:ascii="Arial" w:hAnsi="Arial" w:cs="Arial"/>
          <w:sz w:val="22"/>
          <w:szCs w:val="22"/>
        </w:rPr>
        <w:t>OL</w:t>
      </w:r>
      <w:r w:rsidRPr="00A3618E" w:rsidR="00AB1EAC">
        <w:rPr>
          <w:rFonts w:ascii="Arial" w:hAnsi="Arial" w:cs="Arial"/>
          <w:sz w:val="22"/>
          <w:szCs w:val="22"/>
        </w:rPr>
        <w:t xml:space="preserve"> </w:t>
      </w:r>
      <w:r w:rsidRPr="00A3618E" w:rsidR="00162743">
        <w:rPr>
          <w:rFonts w:ascii="Arial" w:hAnsi="Arial" w:cs="Arial"/>
          <w:sz w:val="22"/>
          <w:szCs w:val="22"/>
        </w:rPr>
        <w:t>laidu</w:t>
      </w:r>
      <w:r w:rsidRPr="00A3618E" w:rsidR="00AB1EAC">
        <w:rPr>
          <w:rFonts w:ascii="Arial" w:hAnsi="Arial" w:cs="Arial"/>
          <w:sz w:val="22"/>
          <w:szCs w:val="22"/>
        </w:rPr>
        <w:t xml:space="preserve"> </w:t>
      </w:r>
      <w:r w:rsidRPr="00A3618E" w:rsidR="00162743">
        <w:rPr>
          <w:rFonts w:ascii="Arial" w:hAnsi="Arial" w:cs="Arial"/>
          <w:sz w:val="22"/>
          <w:szCs w:val="22"/>
        </w:rPr>
        <w:t>ir</w:t>
      </w:r>
      <w:r w:rsidRPr="00A3618E" w:rsidR="00AB1EAC">
        <w:rPr>
          <w:rFonts w:ascii="Arial" w:hAnsi="Arial" w:cs="Arial"/>
          <w:sz w:val="22"/>
          <w:szCs w:val="22"/>
        </w:rPr>
        <w:t xml:space="preserve"> </w:t>
      </w:r>
      <w:proofErr w:type="spellStart"/>
      <w:r w:rsidRPr="00A3618E" w:rsidR="00162743">
        <w:rPr>
          <w:rFonts w:ascii="Arial" w:hAnsi="Arial" w:cs="Arial"/>
          <w:sz w:val="22"/>
          <w:szCs w:val="22"/>
        </w:rPr>
        <w:t>zaibosaugos</w:t>
      </w:r>
      <w:proofErr w:type="spellEnd"/>
      <w:r w:rsidRPr="00A3618E" w:rsidR="00AB1EAC">
        <w:rPr>
          <w:rFonts w:ascii="Arial" w:hAnsi="Arial" w:cs="Arial"/>
          <w:sz w:val="22"/>
          <w:szCs w:val="22"/>
        </w:rPr>
        <w:t xml:space="preserve"> </w:t>
      </w:r>
      <w:r w:rsidRPr="00A3618E" w:rsidR="00162743">
        <w:rPr>
          <w:rFonts w:ascii="Arial" w:hAnsi="Arial" w:cs="Arial"/>
          <w:sz w:val="22"/>
          <w:szCs w:val="22"/>
        </w:rPr>
        <w:t>trosu</w:t>
      </w:r>
      <w:r w:rsidRPr="00A3618E" w:rsidR="00AB1EAC">
        <w:rPr>
          <w:rFonts w:ascii="Arial" w:hAnsi="Arial" w:cs="Arial"/>
          <w:sz w:val="22"/>
          <w:szCs w:val="22"/>
        </w:rPr>
        <w:t xml:space="preserve"> </w:t>
      </w:r>
      <w:r w:rsidRPr="00A3618E" w:rsidR="00162743">
        <w:rPr>
          <w:rFonts w:ascii="Arial" w:hAnsi="Arial" w:cs="Arial"/>
          <w:sz w:val="22"/>
          <w:szCs w:val="22"/>
        </w:rPr>
        <w:t>be</w:t>
      </w:r>
      <w:r w:rsidRPr="00A3618E" w:rsidR="00AB1EAC">
        <w:rPr>
          <w:rFonts w:ascii="Arial" w:hAnsi="Arial" w:cs="Arial"/>
          <w:sz w:val="22"/>
          <w:szCs w:val="22"/>
        </w:rPr>
        <w:t xml:space="preserve"> </w:t>
      </w:r>
      <w:r w:rsidRPr="00A3618E" w:rsidR="00162743">
        <w:rPr>
          <w:rFonts w:ascii="Arial" w:hAnsi="Arial" w:cs="Arial"/>
          <w:sz w:val="22"/>
          <w:szCs w:val="22"/>
        </w:rPr>
        <w:t>SK</w:t>
      </w:r>
      <w:r w:rsidRPr="00A3618E" w:rsidR="00AB1EAC">
        <w:rPr>
          <w:rFonts w:ascii="Arial" w:hAnsi="Arial" w:cs="Arial"/>
          <w:sz w:val="22"/>
          <w:szCs w:val="22"/>
        </w:rPr>
        <w:t xml:space="preserve"> </w:t>
      </w:r>
      <w:r w:rsidRPr="00A3618E" w:rsidR="00162743">
        <w:rPr>
          <w:rFonts w:ascii="Arial" w:hAnsi="Arial" w:cs="Arial"/>
          <w:sz w:val="22"/>
          <w:szCs w:val="22"/>
        </w:rPr>
        <w:t>presuojamo</w:t>
      </w:r>
      <w:r w:rsidRPr="00A3618E" w:rsidR="00AB1EAC">
        <w:rPr>
          <w:rFonts w:ascii="Arial" w:hAnsi="Arial" w:cs="Arial"/>
          <w:sz w:val="22"/>
          <w:szCs w:val="22"/>
        </w:rPr>
        <w:t xml:space="preserve"> </w:t>
      </w:r>
      <w:r w:rsidRPr="00A3618E" w:rsidR="00162743">
        <w:rPr>
          <w:rFonts w:ascii="Arial" w:hAnsi="Arial" w:cs="Arial"/>
          <w:sz w:val="22"/>
          <w:szCs w:val="22"/>
        </w:rPr>
        <w:t>tipo</w:t>
      </w:r>
      <w:r w:rsidRPr="00A3618E" w:rsidR="00AB1EAC">
        <w:rPr>
          <w:rFonts w:ascii="Arial" w:hAnsi="Arial" w:cs="Arial"/>
          <w:sz w:val="22"/>
          <w:szCs w:val="22"/>
        </w:rPr>
        <w:t xml:space="preserve"> </w:t>
      </w:r>
      <w:r w:rsidRPr="00A3618E" w:rsidR="00162743">
        <w:rPr>
          <w:rFonts w:ascii="Arial" w:hAnsi="Arial" w:cs="Arial"/>
          <w:sz w:val="22"/>
          <w:szCs w:val="22"/>
        </w:rPr>
        <w:t>tempiamiesiems</w:t>
      </w:r>
      <w:r w:rsidRPr="00A3618E" w:rsidR="00AB1EAC">
        <w:rPr>
          <w:rFonts w:ascii="Arial" w:hAnsi="Arial" w:cs="Arial"/>
          <w:sz w:val="22"/>
          <w:szCs w:val="22"/>
        </w:rPr>
        <w:t xml:space="preserve"> </w:t>
      </w:r>
      <w:r w:rsidRPr="00A3618E" w:rsidR="00162743">
        <w:rPr>
          <w:rFonts w:ascii="Arial" w:hAnsi="Arial" w:cs="Arial"/>
          <w:sz w:val="22"/>
          <w:szCs w:val="22"/>
        </w:rPr>
        <w:t>gnybtams</w:t>
      </w:r>
      <w:r w:rsidRPr="00A3618E" w:rsidR="00AB1EAC">
        <w:rPr>
          <w:rFonts w:ascii="Arial" w:hAnsi="Arial" w:cs="Arial"/>
          <w:sz w:val="22"/>
          <w:szCs w:val="22"/>
        </w:rPr>
        <w:t xml:space="preserve"> </w:t>
      </w:r>
      <w:r w:rsidRPr="00A3618E" w:rsidR="00162743">
        <w:rPr>
          <w:rFonts w:ascii="Arial" w:hAnsi="Arial" w:cs="Arial"/>
          <w:sz w:val="22"/>
          <w:szCs w:val="22"/>
        </w:rPr>
        <w:t>2020-05-15</w:t>
      </w:r>
      <w:r w:rsidRPr="00A3618E" w:rsidR="00AB1EAC">
        <w:rPr>
          <w:rFonts w:ascii="Arial" w:hAnsi="Arial" w:cs="Arial"/>
          <w:sz w:val="22"/>
          <w:szCs w:val="22"/>
        </w:rPr>
        <w:t xml:space="preserve">   </w:t>
      </w:r>
      <w:r w:rsidRPr="00A3618E" w:rsidR="00162743">
        <w:rPr>
          <w:rFonts w:ascii="Arial" w:hAnsi="Arial" w:cs="Arial"/>
          <w:sz w:val="22"/>
          <w:szCs w:val="22"/>
        </w:rPr>
        <w:t>20NU-159</w:t>
      </w:r>
    </w:p>
    <w:p w:rsidRPr="00A3618E" w:rsidR="00B04BFB" w:rsidP="003D2027" w:rsidRDefault="00B04BFB" w14:paraId="353D9925" w14:textId="7CA2B9E0">
      <w:pPr>
        <w:jc w:val="both"/>
        <w:rPr>
          <w:rFonts w:ascii="Arial" w:hAnsi="Arial" w:cs="Arial"/>
          <w:sz w:val="22"/>
          <w:szCs w:val="22"/>
        </w:rPr>
      </w:pPr>
      <w:r w:rsidRPr="00A3618E">
        <w:rPr>
          <w:rFonts w:ascii="Arial" w:hAnsi="Arial" w:cs="Arial"/>
          <w:sz w:val="22"/>
          <w:szCs w:val="22"/>
        </w:rPr>
        <w:tab/>
      </w:r>
      <w:r w:rsidRPr="00A3618E" w:rsidR="00A1344A">
        <w:rPr>
          <w:rFonts w:ascii="Arial" w:hAnsi="Arial" w:cs="Arial"/>
          <w:sz w:val="22"/>
          <w:szCs w:val="22"/>
        </w:rPr>
        <w:t xml:space="preserve">9. 400-110 </w:t>
      </w:r>
      <w:proofErr w:type="spellStart"/>
      <w:r w:rsidRPr="00A3618E" w:rsidR="00A1344A">
        <w:rPr>
          <w:rFonts w:ascii="Arial" w:hAnsi="Arial" w:cs="Arial"/>
          <w:sz w:val="22"/>
          <w:szCs w:val="22"/>
        </w:rPr>
        <w:t>kV</w:t>
      </w:r>
      <w:proofErr w:type="spellEnd"/>
      <w:r w:rsidRPr="00A3618E" w:rsidR="00A1344A">
        <w:rPr>
          <w:rFonts w:ascii="Arial" w:hAnsi="Arial" w:cs="Arial"/>
          <w:sz w:val="22"/>
          <w:szCs w:val="22"/>
        </w:rPr>
        <w:t xml:space="preserve"> </w:t>
      </w:r>
      <w:proofErr w:type="spellStart"/>
      <w:r w:rsidRPr="00A3618E" w:rsidR="00A1344A">
        <w:rPr>
          <w:rFonts w:ascii="Arial" w:hAnsi="Arial" w:cs="Arial"/>
          <w:sz w:val="22"/>
          <w:szCs w:val="22"/>
        </w:rPr>
        <w:t>itampos</w:t>
      </w:r>
      <w:proofErr w:type="spellEnd"/>
      <w:r w:rsidRPr="00A3618E" w:rsidR="00A1344A">
        <w:rPr>
          <w:rFonts w:ascii="Arial" w:hAnsi="Arial" w:cs="Arial"/>
          <w:sz w:val="22"/>
          <w:szCs w:val="22"/>
        </w:rPr>
        <w:t xml:space="preserve"> OL laidu ir </w:t>
      </w:r>
      <w:proofErr w:type="spellStart"/>
      <w:r w:rsidRPr="00A3618E" w:rsidR="00A1344A">
        <w:rPr>
          <w:rFonts w:ascii="Arial" w:hAnsi="Arial" w:cs="Arial"/>
          <w:sz w:val="22"/>
          <w:szCs w:val="22"/>
        </w:rPr>
        <w:t>zaibosaugos</w:t>
      </w:r>
      <w:proofErr w:type="spellEnd"/>
      <w:r w:rsidRPr="00A3618E" w:rsidR="00A1344A">
        <w:rPr>
          <w:rFonts w:ascii="Arial" w:hAnsi="Arial" w:cs="Arial"/>
          <w:sz w:val="22"/>
          <w:szCs w:val="22"/>
        </w:rPr>
        <w:t xml:space="preserve"> trosu be SK </w:t>
      </w:r>
      <w:proofErr w:type="spellStart"/>
      <w:r w:rsidRPr="00A3618E" w:rsidR="00A1344A">
        <w:rPr>
          <w:rFonts w:ascii="Arial" w:hAnsi="Arial" w:cs="Arial"/>
          <w:sz w:val="22"/>
          <w:szCs w:val="22"/>
        </w:rPr>
        <w:t>varztinio</w:t>
      </w:r>
      <w:proofErr w:type="spellEnd"/>
      <w:r w:rsidRPr="00A3618E" w:rsidR="00A1344A">
        <w:rPr>
          <w:rFonts w:ascii="Arial" w:hAnsi="Arial" w:cs="Arial"/>
          <w:sz w:val="22"/>
          <w:szCs w:val="22"/>
        </w:rPr>
        <w:t xml:space="preserve"> tipo tempiamiesiems gnybtams 2020-05-15  20NU-160</w:t>
      </w:r>
    </w:p>
    <w:p w:rsidRPr="00A3618E" w:rsidR="00B04BFB" w:rsidP="003D2027" w:rsidRDefault="00B04BFB" w14:paraId="0F94F655" w14:textId="71C516BD">
      <w:pPr>
        <w:jc w:val="both"/>
        <w:rPr>
          <w:rFonts w:ascii="Arial" w:hAnsi="Arial" w:cs="Arial"/>
          <w:sz w:val="22"/>
          <w:szCs w:val="22"/>
        </w:rPr>
      </w:pPr>
      <w:r w:rsidRPr="00A3618E">
        <w:rPr>
          <w:rFonts w:ascii="Arial" w:hAnsi="Arial" w:cs="Arial"/>
          <w:sz w:val="22"/>
          <w:szCs w:val="22"/>
        </w:rPr>
        <w:tab/>
      </w:r>
      <w:r w:rsidRPr="00A3618E" w:rsidR="00A1344A">
        <w:rPr>
          <w:rFonts w:ascii="Arial" w:hAnsi="Arial" w:cs="Arial"/>
          <w:sz w:val="22"/>
          <w:szCs w:val="22"/>
        </w:rPr>
        <w:t xml:space="preserve">10. 400-110 </w:t>
      </w:r>
      <w:proofErr w:type="spellStart"/>
      <w:r w:rsidRPr="00A3618E" w:rsidR="00A1344A">
        <w:rPr>
          <w:rFonts w:ascii="Arial" w:hAnsi="Arial" w:cs="Arial"/>
          <w:sz w:val="22"/>
          <w:szCs w:val="22"/>
        </w:rPr>
        <w:t>kV</w:t>
      </w:r>
      <w:proofErr w:type="spellEnd"/>
      <w:r w:rsidRPr="00A3618E" w:rsidR="00A1344A">
        <w:rPr>
          <w:rFonts w:ascii="Arial" w:hAnsi="Arial" w:cs="Arial"/>
          <w:sz w:val="22"/>
          <w:szCs w:val="22"/>
        </w:rPr>
        <w:t xml:space="preserve"> </w:t>
      </w:r>
      <w:proofErr w:type="spellStart"/>
      <w:r w:rsidRPr="00A3618E" w:rsidR="00A1344A">
        <w:rPr>
          <w:rFonts w:ascii="Arial" w:hAnsi="Arial" w:cs="Arial"/>
          <w:sz w:val="22"/>
          <w:szCs w:val="22"/>
        </w:rPr>
        <w:t>itampos</w:t>
      </w:r>
      <w:proofErr w:type="spellEnd"/>
      <w:r w:rsidRPr="00A3618E" w:rsidR="00A1344A">
        <w:rPr>
          <w:rFonts w:ascii="Arial" w:hAnsi="Arial" w:cs="Arial"/>
          <w:sz w:val="22"/>
          <w:szCs w:val="22"/>
        </w:rPr>
        <w:t xml:space="preserve"> OL neizoliuotiems aliumininiams su plieniniu </w:t>
      </w:r>
      <w:proofErr w:type="spellStart"/>
      <w:r w:rsidRPr="00A3618E" w:rsidR="00A1344A">
        <w:rPr>
          <w:rFonts w:ascii="Arial" w:hAnsi="Arial" w:cs="Arial"/>
          <w:sz w:val="22"/>
          <w:szCs w:val="22"/>
        </w:rPr>
        <w:t>viju</w:t>
      </w:r>
      <w:proofErr w:type="spellEnd"/>
      <w:r w:rsidRPr="00A3618E" w:rsidR="00A1344A">
        <w:rPr>
          <w:rFonts w:ascii="Arial" w:hAnsi="Arial" w:cs="Arial"/>
          <w:sz w:val="22"/>
          <w:szCs w:val="22"/>
        </w:rPr>
        <w:t xml:space="preserve"> </w:t>
      </w:r>
      <w:proofErr w:type="spellStart"/>
      <w:r w:rsidRPr="00A3618E" w:rsidR="00A1344A">
        <w:rPr>
          <w:rFonts w:ascii="Arial" w:hAnsi="Arial" w:cs="Arial"/>
          <w:sz w:val="22"/>
          <w:szCs w:val="22"/>
        </w:rPr>
        <w:t>serdimi</w:t>
      </w:r>
      <w:proofErr w:type="spellEnd"/>
      <w:r w:rsidRPr="00A3618E" w:rsidR="00A1344A">
        <w:rPr>
          <w:rFonts w:ascii="Arial" w:hAnsi="Arial" w:cs="Arial"/>
          <w:sz w:val="22"/>
          <w:szCs w:val="22"/>
        </w:rPr>
        <w:t xml:space="preserve"> laidams 2024-05-30 </w:t>
      </w:r>
      <w:proofErr w:type="spellStart"/>
      <w:r w:rsidRPr="00A3618E" w:rsidR="00A1344A">
        <w:rPr>
          <w:rFonts w:ascii="Arial" w:hAnsi="Arial" w:cs="Arial"/>
          <w:sz w:val="22"/>
          <w:szCs w:val="22"/>
        </w:rPr>
        <w:t>Nr</w:t>
      </w:r>
      <w:proofErr w:type="spellEnd"/>
      <w:r w:rsidRPr="00A3618E" w:rsidR="00A1344A">
        <w:rPr>
          <w:rFonts w:ascii="Arial" w:hAnsi="Arial" w:cs="Arial"/>
          <w:sz w:val="22"/>
          <w:szCs w:val="22"/>
        </w:rPr>
        <w:t xml:space="preserve"> 24NU-250</w:t>
      </w:r>
    </w:p>
    <w:p w:rsidRPr="00A3618E" w:rsidR="00B04BFB" w:rsidP="003D2027" w:rsidRDefault="00B04BFB" w14:paraId="1CD37EF8" w14:textId="61522770">
      <w:pPr>
        <w:jc w:val="both"/>
        <w:rPr>
          <w:rFonts w:ascii="Arial" w:hAnsi="Arial" w:cs="Arial"/>
          <w:sz w:val="22"/>
          <w:szCs w:val="22"/>
        </w:rPr>
      </w:pPr>
      <w:r w:rsidRPr="00A3618E">
        <w:rPr>
          <w:rFonts w:ascii="Arial" w:hAnsi="Arial" w:cs="Arial"/>
          <w:sz w:val="22"/>
          <w:szCs w:val="22"/>
        </w:rPr>
        <w:tab/>
      </w:r>
      <w:r w:rsidRPr="00A3618E" w:rsidR="00A1344A">
        <w:rPr>
          <w:rFonts w:ascii="Arial" w:hAnsi="Arial" w:cs="Arial"/>
          <w:sz w:val="22"/>
          <w:szCs w:val="22"/>
        </w:rPr>
        <w:t xml:space="preserve">11. 400-110 </w:t>
      </w:r>
      <w:proofErr w:type="spellStart"/>
      <w:r w:rsidRPr="00A3618E" w:rsidR="00A1344A">
        <w:rPr>
          <w:rFonts w:ascii="Arial" w:hAnsi="Arial" w:cs="Arial"/>
          <w:sz w:val="22"/>
          <w:szCs w:val="22"/>
        </w:rPr>
        <w:t>kV</w:t>
      </w:r>
      <w:proofErr w:type="spellEnd"/>
      <w:r w:rsidRPr="00A3618E" w:rsidR="00A1344A">
        <w:rPr>
          <w:rFonts w:ascii="Arial" w:hAnsi="Arial" w:cs="Arial"/>
          <w:sz w:val="22"/>
          <w:szCs w:val="22"/>
        </w:rPr>
        <w:t xml:space="preserve"> </w:t>
      </w:r>
      <w:proofErr w:type="spellStart"/>
      <w:r w:rsidRPr="00A3618E" w:rsidR="00A1344A">
        <w:rPr>
          <w:rFonts w:ascii="Arial" w:hAnsi="Arial" w:cs="Arial"/>
          <w:sz w:val="22"/>
          <w:szCs w:val="22"/>
        </w:rPr>
        <w:t>itampos</w:t>
      </w:r>
      <w:proofErr w:type="spellEnd"/>
      <w:r w:rsidRPr="00A3618E" w:rsidR="00A1344A">
        <w:rPr>
          <w:rFonts w:ascii="Arial" w:hAnsi="Arial" w:cs="Arial"/>
          <w:sz w:val="22"/>
          <w:szCs w:val="22"/>
        </w:rPr>
        <w:t xml:space="preserve"> OL stikliniams </w:t>
      </w:r>
      <w:proofErr w:type="spellStart"/>
      <w:r w:rsidRPr="00A3618E" w:rsidR="00A1344A">
        <w:rPr>
          <w:rFonts w:ascii="Arial" w:hAnsi="Arial" w:cs="Arial"/>
          <w:sz w:val="22"/>
          <w:szCs w:val="22"/>
        </w:rPr>
        <w:t>lekstiniams</w:t>
      </w:r>
      <w:proofErr w:type="spellEnd"/>
      <w:r w:rsidRPr="00A3618E" w:rsidR="00A1344A">
        <w:rPr>
          <w:rFonts w:ascii="Arial" w:hAnsi="Arial" w:cs="Arial"/>
          <w:sz w:val="22"/>
          <w:szCs w:val="22"/>
        </w:rPr>
        <w:t xml:space="preserve"> izoliatoriams 2024-11-08 </w:t>
      </w:r>
      <w:proofErr w:type="spellStart"/>
      <w:r w:rsidRPr="00A3618E" w:rsidR="00A1344A">
        <w:rPr>
          <w:rFonts w:ascii="Arial" w:hAnsi="Arial" w:cs="Arial"/>
          <w:sz w:val="22"/>
          <w:szCs w:val="22"/>
        </w:rPr>
        <w:t>Nr</w:t>
      </w:r>
      <w:proofErr w:type="spellEnd"/>
      <w:r w:rsidRPr="00A3618E" w:rsidR="00A1344A">
        <w:rPr>
          <w:rFonts w:ascii="Arial" w:hAnsi="Arial" w:cs="Arial"/>
          <w:sz w:val="22"/>
          <w:szCs w:val="22"/>
        </w:rPr>
        <w:t xml:space="preserve">  24NU 537</w:t>
      </w:r>
    </w:p>
    <w:p w:rsidRPr="00A3618E" w:rsidR="00B04BFB" w:rsidP="003D2027" w:rsidRDefault="00B04BFB" w14:paraId="48622F9C" w14:textId="51CE0B7D">
      <w:pPr>
        <w:jc w:val="both"/>
        <w:rPr>
          <w:rFonts w:ascii="Arial" w:hAnsi="Arial" w:cs="Arial"/>
          <w:sz w:val="22"/>
          <w:szCs w:val="22"/>
        </w:rPr>
      </w:pPr>
      <w:r w:rsidRPr="00A3618E">
        <w:rPr>
          <w:rFonts w:ascii="Arial" w:hAnsi="Arial" w:cs="Arial"/>
          <w:sz w:val="22"/>
          <w:szCs w:val="22"/>
        </w:rPr>
        <w:tab/>
      </w:r>
      <w:r w:rsidRPr="00A3618E" w:rsidR="00A1344A">
        <w:rPr>
          <w:rFonts w:ascii="Arial" w:hAnsi="Arial" w:cs="Arial"/>
          <w:sz w:val="22"/>
          <w:szCs w:val="22"/>
        </w:rPr>
        <w:t xml:space="preserve">12. 400-110 </w:t>
      </w:r>
      <w:proofErr w:type="spellStart"/>
      <w:r w:rsidRPr="00A3618E" w:rsidR="00A1344A">
        <w:rPr>
          <w:rFonts w:ascii="Arial" w:hAnsi="Arial" w:cs="Arial"/>
          <w:sz w:val="22"/>
          <w:szCs w:val="22"/>
        </w:rPr>
        <w:t>kV</w:t>
      </w:r>
      <w:proofErr w:type="spellEnd"/>
      <w:r w:rsidRPr="00A3618E" w:rsidR="00A1344A">
        <w:rPr>
          <w:rFonts w:ascii="Arial" w:hAnsi="Arial" w:cs="Arial"/>
          <w:sz w:val="22"/>
          <w:szCs w:val="22"/>
        </w:rPr>
        <w:t xml:space="preserve"> </w:t>
      </w:r>
      <w:proofErr w:type="spellStart"/>
      <w:r w:rsidRPr="00A3618E" w:rsidR="00A1344A">
        <w:rPr>
          <w:rFonts w:ascii="Arial" w:hAnsi="Arial" w:cs="Arial"/>
          <w:sz w:val="22"/>
          <w:szCs w:val="22"/>
        </w:rPr>
        <w:t>itampos</w:t>
      </w:r>
      <w:proofErr w:type="spellEnd"/>
      <w:r w:rsidRPr="00A3618E" w:rsidR="00A1344A">
        <w:rPr>
          <w:rFonts w:ascii="Arial" w:hAnsi="Arial" w:cs="Arial"/>
          <w:sz w:val="22"/>
          <w:szCs w:val="22"/>
        </w:rPr>
        <w:t xml:space="preserve"> OL </w:t>
      </w:r>
      <w:proofErr w:type="spellStart"/>
      <w:r w:rsidRPr="00A3618E" w:rsidR="00A1344A">
        <w:rPr>
          <w:rFonts w:ascii="Arial" w:hAnsi="Arial" w:cs="Arial"/>
          <w:sz w:val="22"/>
          <w:szCs w:val="22"/>
        </w:rPr>
        <w:t>zaibosaugos</w:t>
      </w:r>
      <w:proofErr w:type="spellEnd"/>
      <w:r w:rsidRPr="00A3618E" w:rsidR="00A1344A">
        <w:rPr>
          <w:rFonts w:ascii="Arial" w:hAnsi="Arial" w:cs="Arial"/>
          <w:sz w:val="22"/>
          <w:szCs w:val="22"/>
        </w:rPr>
        <w:t xml:space="preserve"> trosams be </w:t>
      </w:r>
      <w:proofErr w:type="spellStart"/>
      <w:r w:rsidRPr="00A3618E" w:rsidR="00A1344A">
        <w:rPr>
          <w:rFonts w:ascii="Arial" w:hAnsi="Arial" w:cs="Arial"/>
          <w:sz w:val="22"/>
          <w:szCs w:val="22"/>
        </w:rPr>
        <w:t>sviesolaidinio</w:t>
      </w:r>
      <w:proofErr w:type="spellEnd"/>
      <w:r w:rsidRPr="00A3618E" w:rsidR="00A1344A">
        <w:rPr>
          <w:rFonts w:ascii="Arial" w:hAnsi="Arial" w:cs="Arial"/>
          <w:sz w:val="22"/>
          <w:szCs w:val="22"/>
        </w:rPr>
        <w:t xml:space="preserve"> kabelio 2020-05-15  20NU-163</w:t>
      </w:r>
    </w:p>
    <w:p w:rsidRPr="00A3618E" w:rsidR="00B04BFB" w:rsidP="003D2027" w:rsidRDefault="00B04BFB" w14:paraId="7CACE919" w14:textId="056607FB">
      <w:pPr>
        <w:jc w:val="both"/>
        <w:rPr>
          <w:rFonts w:ascii="Arial" w:hAnsi="Arial" w:cs="Arial"/>
          <w:sz w:val="22"/>
          <w:szCs w:val="22"/>
        </w:rPr>
      </w:pPr>
      <w:r w:rsidRPr="00A3618E">
        <w:rPr>
          <w:rFonts w:ascii="Arial" w:hAnsi="Arial" w:cs="Arial"/>
          <w:sz w:val="22"/>
          <w:szCs w:val="22"/>
        </w:rPr>
        <w:tab/>
      </w:r>
      <w:r w:rsidRPr="00A3618E" w:rsidR="00A1344A">
        <w:rPr>
          <w:rFonts w:ascii="Arial" w:hAnsi="Arial" w:cs="Arial"/>
          <w:sz w:val="22"/>
          <w:szCs w:val="22"/>
        </w:rPr>
        <w:t xml:space="preserve">13. 400-110 </w:t>
      </w:r>
      <w:proofErr w:type="spellStart"/>
      <w:r w:rsidRPr="00A3618E" w:rsidR="00A1344A">
        <w:rPr>
          <w:rFonts w:ascii="Arial" w:hAnsi="Arial" w:cs="Arial"/>
          <w:sz w:val="22"/>
          <w:szCs w:val="22"/>
        </w:rPr>
        <w:t>kV</w:t>
      </w:r>
      <w:proofErr w:type="spellEnd"/>
      <w:r w:rsidRPr="00A3618E" w:rsidR="00A1344A">
        <w:rPr>
          <w:rFonts w:ascii="Arial" w:hAnsi="Arial" w:cs="Arial"/>
          <w:sz w:val="22"/>
          <w:szCs w:val="22"/>
        </w:rPr>
        <w:t xml:space="preserve"> </w:t>
      </w:r>
      <w:proofErr w:type="spellStart"/>
      <w:r w:rsidRPr="00A3618E" w:rsidR="00A1344A">
        <w:rPr>
          <w:rFonts w:ascii="Arial" w:hAnsi="Arial" w:cs="Arial"/>
          <w:sz w:val="22"/>
          <w:szCs w:val="22"/>
        </w:rPr>
        <w:t>itampos</w:t>
      </w:r>
      <w:proofErr w:type="spellEnd"/>
      <w:r w:rsidRPr="00A3618E" w:rsidR="00A1344A">
        <w:rPr>
          <w:rFonts w:ascii="Arial" w:hAnsi="Arial" w:cs="Arial"/>
          <w:sz w:val="22"/>
          <w:szCs w:val="22"/>
        </w:rPr>
        <w:t xml:space="preserve"> OL </w:t>
      </w:r>
      <w:proofErr w:type="spellStart"/>
      <w:r w:rsidRPr="00A3618E" w:rsidR="00A1344A">
        <w:rPr>
          <w:rFonts w:ascii="Arial" w:hAnsi="Arial" w:cs="Arial"/>
          <w:sz w:val="22"/>
          <w:szCs w:val="22"/>
        </w:rPr>
        <w:t>zaibosaugos</w:t>
      </w:r>
      <w:proofErr w:type="spellEnd"/>
      <w:r w:rsidRPr="00A3618E" w:rsidR="00A1344A">
        <w:rPr>
          <w:rFonts w:ascii="Arial" w:hAnsi="Arial" w:cs="Arial"/>
          <w:sz w:val="22"/>
          <w:szCs w:val="22"/>
        </w:rPr>
        <w:t xml:space="preserve"> trosui su </w:t>
      </w:r>
      <w:proofErr w:type="spellStart"/>
      <w:r w:rsidRPr="00A3618E" w:rsidR="00A1344A">
        <w:rPr>
          <w:rFonts w:ascii="Arial" w:hAnsi="Arial" w:cs="Arial"/>
          <w:sz w:val="22"/>
          <w:szCs w:val="22"/>
        </w:rPr>
        <w:t>sviesolaidiniu</w:t>
      </w:r>
      <w:proofErr w:type="spellEnd"/>
      <w:r w:rsidRPr="00A3618E" w:rsidR="00A1344A">
        <w:rPr>
          <w:rFonts w:ascii="Arial" w:hAnsi="Arial" w:cs="Arial"/>
          <w:sz w:val="22"/>
          <w:szCs w:val="22"/>
        </w:rPr>
        <w:t xml:space="preserve"> kabeliu 2025-02-11 </w:t>
      </w:r>
      <w:proofErr w:type="spellStart"/>
      <w:r w:rsidRPr="00A3618E" w:rsidR="00A1344A">
        <w:rPr>
          <w:rFonts w:ascii="Arial" w:hAnsi="Arial" w:cs="Arial"/>
          <w:sz w:val="22"/>
          <w:szCs w:val="22"/>
        </w:rPr>
        <w:t>Nr</w:t>
      </w:r>
      <w:proofErr w:type="spellEnd"/>
      <w:r w:rsidRPr="00A3618E" w:rsidR="00A1344A">
        <w:rPr>
          <w:rFonts w:ascii="Arial" w:hAnsi="Arial" w:cs="Arial"/>
          <w:sz w:val="22"/>
          <w:szCs w:val="22"/>
        </w:rPr>
        <w:t xml:space="preserve"> 25NU-99</w:t>
      </w:r>
    </w:p>
    <w:p w:rsidRPr="00A3618E" w:rsidR="00B04BFB" w:rsidP="003D2027" w:rsidRDefault="00B04BFB" w14:paraId="10287877" w14:textId="7048C334">
      <w:pPr>
        <w:jc w:val="both"/>
        <w:rPr>
          <w:rFonts w:ascii="Arial" w:hAnsi="Arial" w:cs="Arial"/>
          <w:sz w:val="22"/>
          <w:szCs w:val="22"/>
        </w:rPr>
      </w:pPr>
      <w:r w:rsidRPr="00A3618E">
        <w:rPr>
          <w:rFonts w:ascii="Arial" w:hAnsi="Arial" w:cs="Arial"/>
          <w:sz w:val="22"/>
          <w:szCs w:val="22"/>
        </w:rPr>
        <w:tab/>
      </w:r>
      <w:r w:rsidRPr="00A3618E" w:rsidR="00A1344A">
        <w:rPr>
          <w:rFonts w:ascii="Arial" w:hAnsi="Arial" w:cs="Arial"/>
          <w:sz w:val="22"/>
          <w:szCs w:val="22"/>
        </w:rPr>
        <w:t xml:space="preserve">14. 400-110 </w:t>
      </w:r>
      <w:proofErr w:type="spellStart"/>
      <w:r w:rsidRPr="00A3618E" w:rsidR="00A1344A">
        <w:rPr>
          <w:rFonts w:ascii="Arial" w:hAnsi="Arial" w:cs="Arial"/>
          <w:sz w:val="22"/>
          <w:szCs w:val="22"/>
        </w:rPr>
        <w:t>kV</w:t>
      </w:r>
      <w:proofErr w:type="spellEnd"/>
      <w:r w:rsidRPr="00A3618E" w:rsidR="00A1344A">
        <w:rPr>
          <w:rFonts w:ascii="Arial" w:hAnsi="Arial" w:cs="Arial"/>
          <w:sz w:val="22"/>
          <w:szCs w:val="22"/>
        </w:rPr>
        <w:t xml:space="preserve"> įtampos oro linijų izoliatorių girliandų armaturai-2024-08-09 24NU-388</w:t>
      </w:r>
    </w:p>
    <w:p w:rsidRPr="00A3618E" w:rsidR="00B04BFB" w:rsidP="003D2027" w:rsidRDefault="00B04BFB" w14:paraId="41456546" w14:textId="05463DA4">
      <w:pPr>
        <w:jc w:val="both"/>
        <w:rPr>
          <w:rFonts w:ascii="Arial" w:hAnsi="Arial" w:cs="Arial"/>
          <w:sz w:val="22"/>
          <w:szCs w:val="22"/>
        </w:rPr>
      </w:pPr>
      <w:r w:rsidRPr="00A3618E">
        <w:rPr>
          <w:rFonts w:ascii="Arial" w:hAnsi="Arial" w:cs="Arial"/>
          <w:sz w:val="22"/>
          <w:szCs w:val="22"/>
        </w:rPr>
        <w:tab/>
      </w:r>
      <w:r w:rsidRPr="00A3618E" w:rsidR="00A1344A">
        <w:rPr>
          <w:rFonts w:ascii="Arial" w:hAnsi="Arial" w:cs="Arial"/>
          <w:sz w:val="22"/>
          <w:szCs w:val="22"/>
        </w:rPr>
        <w:t xml:space="preserve">15. 400-110 </w:t>
      </w:r>
      <w:proofErr w:type="spellStart"/>
      <w:r w:rsidRPr="00A3618E" w:rsidR="00A1344A">
        <w:rPr>
          <w:rFonts w:ascii="Arial" w:hAnsi="Arial" w:cs="Arial"/>
          <w:sz w:val="22"/>
          <w:szCs w:val="22"/>
        </w:rPr>
        <w:t>kV</w:t>
      </w:r>
      <w:proofErr w:type="spellEnd"/>
      <w:r w:rsidRPr="00A3618E" w:rsidR="00A1344A">
        <w:rPr>
          <w:rFonts w:ascii="Arial" w:hAnsi="Arial" w:cs="Arial"/>
          <w:sz w:val="22"/>
          <w:szCs w:val="22"/>
        </w:rPr>
        <w:t xml:space="preserve"> OL laidu ir </w:t>
      </w:r>
      <w:proofErr w:type="spellStart"/>
      <w:r w:rsidRPr="00A3618E" w:rsidR="00A1344A">
        <w:rPr>
          <w:rFonts w:ascii="Arial" w:hAnsi="Arial" w:cs="Arial"/>
          <w:sz w:val="22"/>
          <w:szCs w:val="22"/>
        </w:rPr>
        <w:t>zaibosaugos</w:t>
      </w:r>
      <w:proofErr w:type="spellEnd"/>
      <w:r w:rsidRPr="00A3618E" w:rsidR="00A1344A">
        <w:rPr>
          <w:rFonts w:ascii="Arial" w:hAnsi="Arial" w:cs="Arial"/>
          <w:sz w:val="22"/>
          <w:szCs w:val="22"/>
        </w:rPr>
        <w:t xml:space="preserve"> trosu be SK presuojamo tipo jungiamiesiems gnybtams-2024-11-06 </w:t>
      </w:r>
      <w:proofErr w:type="spellStart"/>
      <w:r w:rsidRPr="00A3618E" w:rsidR="00A1344A">
        <w:rPr>
          <w:rFonts w:ascii="Arial" w:hAnsi="Arial" w:cs="Arial"/>
          <w:sz w:val="22"/>
          <w:szCs w:val="22"/>
        </w:rPr>
        <w:t>Nr</w:t>
      </w:r>
      <w:proofErr w:type="spellEnd"/>
      <w:r w:rsidRPr="00A3618E" w:rsidR="00A1344A">
        <w:rPr>
          <w:rFonts w:ascii="Arial" w:hAnsi="Arial" w:cs="Arial"/>
          <w:sz w:val="22"/>
          <w:szCs w:val="22"/>
        </w:rPr>
        <w:t xml:space="preserve"> 24NU-536</w:t>
      </w:r>
    </w:p>
    <w:p w:rsidRPr="00A3618E" w:rsidR="00B04BFB" w:rsidP="003D2027" w:rsidRDefault="004D7F00" w14:paraId="49A4C567" w14:textId="70BDE627">
      <w:pPr>
        <w:jc w:val="both"/>
        <w:rPr>
          <w:rFonts w:ascii="Arial" w:hAnsi="Arial" w:cs="Arial"/>
          <w:b/>
          <w:bCs/>
          <w:sz w:val="22"/>
          <w:szCs w:val="22"/>
        </w:rPr>
      </w:pPr>
      <w:r w:rsidRPr="00A3618E">
        <w:rPr>
          <w:rFonts w:ascii="Arial" w:hAnsi="Arial" w:cs="Arial"/>
          <w:b/>
          <w:bCs/>
          <w:sz w:val="22"/>
          <w:szCs w:val="22"/>
        </w:rPr>
        <w:t>7. RAA 11</w:t>
      </w:r>
    </w:p>
    <w:p w:rsidRPr="00A3618E" w:rsidR="00B04BFB" w:rsidP="003D2027" w:rsidRDefault="00B04BFB" w14:paraId="18170672" w14:textId="4D62C36F">
      <w:pPr>
        <w:jc w:val="both"/>
        <w:rPr>
          <w:rFonts w:ascii="Arial" w:hAnsi="Arial" w:cs="Arial"/>
          <w:sz w:val="22"/>
          <w:szCs w:val="22"/>
        </w:rPr>
      </w:pPr>
      <w:r w:rsidRPr="00A3618E">
        <w:rPr>
          <w:rFonts w:ascii="Arial" w:hAnsi="Arial" w:cs="Arial"/>
          <w:sz w:val="22"/>
          <w:szCs w:val="22"/>
        </w:rPr>
        <w:tab/>
      </w:r>
      <w:r w:rsidRPr="00A3618E" w:rsidR="004D7F00">
        <w:rPr>
          <w:rFonts w:ascii="Arial" w:hAnsi="Arial" w:cs="Arial"/>
          <w:sz w:val="22"/>
          <w:szCs w:val="22"/>
        </w:rPr>
        <w:t>1. 2021 RAA kompleksinių bandymų aprašas V1.1</w:t>
      </w:r>
    </w:p>
    <w:p w:rsidRPr="00A3618E" w:rsidR="00B04BFB" w:rsidP="003D2027" w:rsidRDefault="00B04BFB" w14:paraId="2CF74D9B" w14:textId="149D8E04">
      <w:pPr>
        <w:jc w:val="both"/>
        <w:rPr>
          <w:rFonts w:ascii="Arial" w:hAnsi="Arial" w:cs="Arial"/>
          <w:sz w:val="22"/>
          <w:szCs w:val="22"/>
        </w:rPr>
      </w:pPr>
      <w:r w:rsidRPr="00A3618E">
        <w:rPr>
          <w:rFonts w:ascii="Arial" w:hAnsi="Arial" w:cs="Arial"/>
          <w:sz w:val="22"/>
          <w:szCs w:val="22"/>
        </w:rPr>
        <w:tab/>
      </w:r>
      <w:r w:rsidRPr="00A3618E" w:rsidR="004D7F00">
        <w:rPr>
          <w:rFonts w:ascii="Arial" w:hAnsi="Arial" w:cs="Arial"/>
          <w:sz w:val="22"/>
          <w:szCs w:val="22"/>
        </w:rPr>
        <w:t xml:space="preserve">2. RAA </w:t>
      </w:r>
      <w:proofErr w:type="spellStart"/>
      <w:r w:rsidRPr="00A3618E" w:rsidR="004D7F00">
        <w:rPr>
          <w:rFonts w:ascii="Arial" w:hAnsi="Arial" w:cs="Arial"/>
          <w:sz w:val="22"/>
          <w:szCs w:val="22"/>
        </w:rPr>
        <w:t>Mikroprocesorinėms</w:t>
      </w:r>
      <w:proofErr w:type="spellEnd"/>
      <w:r w:rsidRPr="00A3618E" w:rsidR="004D7F00">
        <w:rPr>
          <w:rFonts w:ascii="Arial" w:hAnsi="Arial" w:cs="Arial"/>
          <w:sz w:val="22"/>
          <w:szCs w:val="22"/>
        </w:rPr>
        <w:t xml:space="preserve"> relėms ir valdikliams 20220620_NU-234</w:t>
      </w:r>
    </w:p>
    <w:p w:rsidRPr="00A3618E" w:rsidR="00B04BFB" w:rsidP="003D2027" w:rsidRDefault="00B04BFB" w14:paraId="4A345B2B" w14:textId="1506F7C2">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3. RAA 110_kV_RAA_strukturiniu_schemu_aprasas_2023-12-04__23NU-516</w:t>
      </w:r>
    </w:p>
    <w:p w:rsidRPr="00A3618E" w:rsidR="00B04BFB" w:rsidP="003D2027" w:rsidRDefault="00B04BFB" w14:paraId="1DDD0FD1" w14:textId="0009DDC7">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 xml:space="preserve">4. RAA </w:t>
      </w:r>
      <w:proofErr w:type="spellStart"/>
      <w:r w:rsidRPr="00A3618E" w:rsidR="00325427">
        <w:rPr>
          <w:rFonts w:ascii="Arial" w:hAnsi="Arial" w:cs="Arial"/>
          <w:sz w:val="22"/>
          <w:szCs w:val="22"/>
        </w:rPr>
        <w:t>Kontr</w:t>
      </w:r>
      <w:proofErr w:type="spellEnd"/>
      <w:r w:rsidRPr="00A3618E" w:rsidR="00325427">
        <w:rPr>
          <w:rFonts w:ascii="Arial" w:hAnsi="Arial" w:cs="Arial"/>
          <w:sz w:val="22"/>
          <w:szCs w:val="22"/>
        </w:rPr>
        <w:t xml:space="preserve"> kab. </w:t>
      </w:r>
      <w:proofErr w:type="spellStart"/>
      <w:r w:rsidRPr="00A3618E" w:rsidR="00325427">
        <w:rPr>
          <w:rFonts w:ascii="Arial" w:hAnsi="Arial" w:cs="Arial"/>
          <w:sz w:val="22"/>
          <w:szCs w:val="22"/>
        </w:rPr>
        <w:t>jung</w:t>
      </w:r>
      <w:proofErr w:type="spellEnd"/>
      <w:r w:rsidRPr="00A3618E" w:rsidR="00325427">
        <w:rPr>
          <w:rFonts w:ascii="Arial" w:hAnsi="Arial" w:cs="Arial"/>
          <w:sz w:val="22"/>
          <w:szCs w:val="22"/>
        </w:rPr>
        <w:t>. RAA ir AS pirminius irenginius_210609_NU-185 (1)</w:t>
      </w:r>
    </w:p>
    <w:p w:rsidRPr="00A3618E" w:rsidR="00B04BFB" w:rsidP="003D2027" w:rsidRDefault="00B04BFB" w14:paraId="465F6B30" w14:textId="3B1559B9">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5. lauko_ir_vidaus_spintu_vidinio_montazo_laidams_2024-07-17__24NU-344</w:t>
      </w:r>
    </w:p>
    <w:p w:rsidRPr="00A3618E" w:rsidR="00B04BFB" w:rsidP="003D2027" w:rsidRDefault="00B04BFB" w14:paraId="0F6578C3" w14:textId="688CACEB">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6. RAA vidaus spintoms_2020-08-26_20NU-290</w:t>
      </w:r>
    </w:p>
    <w:p w:rsidRPr="00A3618E" w:rsidR="00B04BFB" w:rsidP="003D2027" w:rsidRDefault="00B04BFB" w14:paraId="677C87E9" w14:textId="5CE0526F">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7. Vidaus RAA spintų gamyklinių bandymų forma</w:t>
      </w:r>
    </w:p>
    <w:p w:rsidRPr="00A3618E" w:rsidR="00B04BFB" w:rsidP="003D2027" w:rsidRDefault="00B04BFB" w14:paraId="58B65864" w14:textId="25A89907">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 xml:space="preserve">8. Elektros grandiniu </w:t>
      </w:r>
      <w:proofErr w:type="spellStart"/>
      <w:r w:rsidRPr="00A3618E" w:rsidR="00325427">
        <w:rPr>
          <w:rFonts w:ascii="Arial" w:hAnsi="Arial" w:cs="Arial"/>
          <w:sz w:val="22"/>
          <w:szCs w:val="22"/>
        </w:rPr>
        <w:t>elektromechaninems</w:t>
      </w:r>
      <w:proofErr w:type="spellEnd"/>
      <w:r w:rsidRPr="00A3618E" w:rsidR="00325427">
        <w:rPr>
          <w:rFonts w:ascii="Arial" w:hAnsi="Arial" w:cs="Arial"/>
          <w:sz w:val="22"/>
          <w:szCs w:val="22"/>
        </w:rPr>
        <w:t xml:space="preserve"> relems_20200826_20NU-287</w:t>
      </w:r>
    </w:p>
    <w:p w:rsidRPr="00A3618E" w:rsidR="00B04BFB" w:rsidP="003D2027" w:rsidRDefault="00B04BFB" w14:paraId="14786E83" w14:textId="1B76A1A1">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9. Standartiniai_techniniai_reikalavimai_lauko_tarpiniu_gnybtu_spintoms-2024-07-16__24NU-342</w:t>
      </w:r>
    </w:p>
    <w:p w:rsidRPr="00A3618E" w:rsidR="00B04BFB" w:rsidP="003D2027" w:rsidRDefault="00B04BFB" w14:paraId="63CE0101" w14:textId="191832D3">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10. Lauko RAA spintų gamyklinių bandymų forma</w:t>
      </w:r>
    </w:p>
    <w:p w:rsidRPr="00A3618E" w:rsidR="00B04BFB" w:rsidP="003D2027" w:rsidRDefault="00325427" w14:paraId="7DB93284" w14:textId="621C61D4">
      <w:pPr>
        <w:jc w:val="both"/>
        <w:rPr>
          <w:rFonts w:ascii="Arial" w:hAnsi="Arial" w:cs="Arial"/>
          <w:b/>
          <w:bCs/>
          <w:sz w:val="22"/>
          <w:szCs w:val="22"/>
        </w:rPr>
      </w:pPr>
      <w:r w:rsidRPr="00A3618E">
        <w:rPr>
          <w:rFonts w:ascii="Arial" w:hAnsi="Arial" w:cs="Arial"/>
          <w:b/>
          <w:bCs/>
          <w:sz w:val="22"/>
          <w:szCs w:val="22"/>
        </w:rPr>
        <w:t>8. Rangovų tvarkos aprašas 1</w:t>
      </w:r>
    </w:p>
    <w:p w:rsidRPr="00A3618E" w:rsidR="00B04BFB" w:rsidP="003D2027" w:rsidRDefault="00B04BFB" w14:paraId="2ED363BA" w14:textId="1D5305D7">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Rangovų saugaus darbo organizavimo ir vykdymo Litgrid AB objektuose tvarkos aprašas</w:t>
      </w:r>
    </w:p>
    <w:p w:rsidRPr="00A3618E" w:rsidR="00B04BFB" w:rsidP="003D2027" w:rsidRDefault="00325427" w14:paraId="7E54EA84" w14:textId="7F122055">
      <w:pPr>
        <w:jc w:val="both"/>
        <w:rPr>
          <w:rFonts w:ascii="Arial" w:hAnsi="Arial" w:cs="Arial"/>
          <w:b/>
          <w:bCs/>
          <w:sz w:val="22"/>
          <w:szCs w:val="22"/>
        </w:rPr>
      </w:pPr>
      <w:r w:rsidRPr="00A3618E">
        <w:rPr>
          <w:rFonts w:ascii="Arial" w:hAnsi="Arial" w:cs="Arial"/>
          <w:b/>
          <w:bCs/>
          <w:sz w:val="22"/>
          <w:szCs w:val="22"/>
        </w:rPr>
        <w:t xml:space="preserve">9. </w:t>
      </w:r>
      <w:proofErr w:type="spellStart"/>
      <w:r w:rsidRPr="00A3618E">
        <w:rPr>
          <w:rFonts w:ascii="Arial" w:hAnsi="Arial" w:cs="Arial"/>
          <w:b/>
          <w:bCs/>
          <w:sz w:val="22"/>
          <w:szCs w:val="22"/>
        </w:rPr>
        <w:t>Telesignalizacijos</w:t>
      </w:r>
      <w:proofErr w:type="spellEnd"/>
      <w:r w:rsidRPr="00A3618E">
        <w:rPr>
          <w:rFonts w:ascii="Arial" w:hAnsi="Arial" w:cs="Arial"/>
          <w:b/>
          <w:bCs/>
          <w:sz w:val="22"/>
          <w:szCs w:val="22"/>
        </w:rPr>
        <w:t xml:space="preserve"> surinkimo ir perdavimo 6</w:t>
      </w:r>
    </w:p>
    <w:p w:rsidRPr="00A3618E" w:rsidR="00B04BFB" w:rsidP="003D2027" w:rsidRDefault="00B04BFB" w14:paraId="30804011" w14:textId="7E43D96D">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1. Nuotolinio valdymo reikalavimų aprašas_20240307</w:t>
      </w:r>
    </w:p>
    <w:p w:rsidRPr="00A3618E" w:rsidR="00B04BFB" w:rsidP="003D2027" w:rsidRDefault="00B04BFB" w14:paraId="3DC77F3C" w14:textId="2AAAD200">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 xml:space="preserve">2. Reikalavimai </w:t>
      </w:r>
      <w:proofErr w:type="spellStart"/>
      <w:r w:rsidRPr="00A3618E" w:rsidR="00325427">
        <w:rPr>
          <w:rFonts w:ascii="Arial" w:hAnsi="Arial" w:cs="Arial"/>
          <w:sz w:val="22"/>
          <w:szCs w:val="22"/>
        </w:rPr>
        <w:t>telekomunikaciju</w:t>
      </w:r>
      <w:proofErr w:type="spellEnd"/>
      <w:r w:rsidRPr="00A3618E" w:rsidR="00325427">
        <w:rPr>
          <w:rFonts w:ascii="Arial" w:hAnsi="Arial" w:cs="Arial"/>
          <w:sz w:val="22"/>
          <w:szCs w:val="22"/>
        </w:rPr>
        <w:t xml:space="preserve"> ir TSPĮ </w:t>
      </w:r>
      <w:proofErr w:type="spellStart"/>
      <w:r w:rsidRPr="00A3618E" w:rsidR="00325427">
        <w:rPr>
          <w:rFonts w:ascii="Arial" w:hAnsi="Arial" w:cs="Arial"/>
          <w:sz w:val="22"/>
          <w:szCs w:val="22"/>
        </w:rPr>
        <w:t>el</w:t>
      </w:r>
      <w:proofErr w:type="spellEnd"/>
      <w:r w:rsidRPr="00A3618E" w:rsidR="00325427">
        <w:rPr>
          <w:rFonts w:ascii="Arial" w:hAnsi="Arial" w:cs="Arial"/>
          <w:sz w:val="22"/>
          <w:szCs w:val="22"/>
        </w:rPr>
        <w:t xml:space="preserve"> maitinimo projektavimui nuo NSSRS 2023 v1</w:t>
      </w:r>
    </w:p>
    <w:p w:rsidRPr="00A3618E" w:rsidR="00B04BFB" w:rsidP="003D2027" w:rsidRDefault="00B04BFB" w14:paraId="4D8ACAE8" w14:textId="028BB1B4">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 xml:space="preserve">3. Minimalūs </w:t>
      </w:r>
      <w:proofErr w:type="spellStart"/>
      <w:r w:rsidRPr="00A3618E" w:rsidR="00325427">
        <w:rPr>
          <w:rFonts w:ascii="Arial" w:hAnsi="Arial" w:cs="Arial"/>
          <w:sz w:val="22"/>
          <w:szCs w:val="22"/>
        </w:rPr>
        <w:t>inf</w:t>
      </w:r>
      <w:proofErr w:type="spellEnd"/>
      <w:r w:rsidRPr="00A3618E" w:rsidR="00325427">
        <w:rPr>
          <w:rFonts w:ascii="Arial" w:hAnsi="Arial" w:cs="Arial"/>
          <w:sz w:val="22"/>
          <w:szCs w:val="22"/>
        </w:rPr>
        <w:t>. saugumo reikalavimai projektavimui ir diegimui</w:t>
      </w:r>
    </w:p>
    <w:p w:rsidRPr="00A3618E" w:rsidR="00B04BFB" w:rsidP="003D2027" w:rsidRDefault="00B04BFB" w14:paraId="5F503467" w14:textId="0560792C">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 xml:space="preserve">4. </w:t>
      </w:r>
      <w:proofErr w:type="spellStart"/>
      <w:r w:rsidRPr="00A3618E" w:rsidR="00325427">
        <w:rPr>
          <w:rFonts w:ascii="Arial" w:hAnsi="Arial" w:cs="Arial"/>
          <w:sz w:val="22"/>
          <w:szCs w:val="22"/>
        </w:rPr>
        <w:t>Telekomunikaciju</w:t>
      </w:r>
      <w:proofErr w:type="spellEnd"/>
      <w:r w:rsidRPr="00A3618E" w:rsidR="00325427">
        <w:rPr>
          <w:rFonts w:ascii="Arial" w:hAnsi="Arial" w:cs="Arial"/>
          <w:sz w:val="22"/>
          <w:szCs w:val="22"/>
        </w:rPr>
        <w:t xml:space="preserve"> vidaus spintoms</w:t>
      </w:r>
    </w:p>
    <w:p w:rsidRPr="00A3618E" w:rsidR="00B04BFB" w:rsidP="003D2027" w:rsidRDefault="00B04BFB" w14:paraId="2C740F9A" w14:textId="37DEDDA2">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5. Standartiniai techniniai reikalavimai pastočių laiko sinchronizavimo  įrenginiams 2024_11_15</w:t>
      </w:r>
    </w:p>
    <w:p w:rsidRPr="00A3618E" w:rsidR="00B04BFB" w:rsidP="003D2027" w:rsidRDefault="00B04BFB" w14:paraId="2813F216" w14:textId="572D077D">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 xml:space="preserve">6. Standartiniai techniniai reikalavimai </w:t>
      </w:r>
      <w:proofErr w:type="spellStart"/>
      <w:r w:rsidRPr="00A3618E" w:rsidR="00325427">
        <w:rPr>
          <w:rFonts w:ascii="Arial" w:hAnsi="Arial" w:cs="Arial"/>
          <w:sz w:val="22"/>
          <w:szCs w:val="22"/>
        </w:rPr>
        <w:t>teleinformacijos</w:t>
      </w:r>
      <w:proofErr w:type="spellEnd"/>
      <w:r w:rsidRPr="00A3618E" w:rsidR="00325427">
        <w:rPr>
          <w:rFonts w:ascii="Arial" w:hAnsi="Arial" w:cs="Arial"/>
          <w:sz w:val="22"/>
          <w:szCs w:val="22"/>
        </w:rPr>
        <w:t xml:space="preserve"> surinkimo ir perdavimo įrenginiams 2024_11_15</w:t>
      </w:r>
    </w:p>
    <w:p w:rsidRPr="00A3618E" w:rsidR="00B04BFB" w:rsidP="003D2027" w:rsidRDefault="00325427" w14:paraId="57558318" w14:textId="018AE12C">
      <w:pPr>
        <w:jc w:val="both"/>
        <w:rPr>
          <w:rFonts w:ascii="Arial" w:hAnsi="Arial" w:cs="Arial"/>
          <w:b/>
          <w:bCs/>
          <w:sz w:val="22"/>
          <w:szCs w:val="22"/>
        </w:rPr>
      </w:pPr>
      <w:r w:rsidRPr="00A3618E">
        <w:rPr>
          <w:rFonts w:ascii="Arial" w:hAnsi="Arial" w:cs="Arial"/>
          <w:b/>
          <w:bCs/>
          <w:sz w:val="22"/>
          <w:szCs w:val="22"/>
        </w:rPr>
        <w:t>10. BIM EIR 1</w:t>
      </w:r>
    </w:p>
    <w:p w:rsidRPr="00A3618E" w:rsidR="00B04BFB" w:rsidP="003D2027" w:rsidRDefault="00B04BFB" w14:paraId="5FD7AF09" w14:textId="6E7D965E">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1. Mažeikių TP EIR</w:t>
      </w:r>
    </w:p>
    <w:p w:rsidRPr="00A3618E" w:rsidR="00B04BFB" w:rsidP="003D2027" w:rsidRDefault="00325427" w14:paraId="79545D46" w14:textId="16F0EE73">
      <w:pPr>
        <w:jc w:val="both"/>
        <w:rPr>
          <w:rFonts w:ascii="Arial" w:hAnsi="Arial" w:cs="Arial"/>
          <w:b/>
          <w:bCs/>
          <w:sz w:val="22"/>
          <w:szCs w:val="22"/>
        </w:rPr>
      </w:pPr>
      <w:r w:rsidRPr="00A3618E">
        <w:rPr>
          <w:rFonts w:ascii="Arial" w:hAnsi="Arial" w:cs="Arial"/>
          <w:b/>
          <w:bCs/>
          <w:sz w:val="22"/>
          <w:szCs w:val="22"/>
        </w:rPr>
        <w:t>11. Fizinė sauga 1</w:t>
      </w:r>
    </w:p>
    <w:p w:rsidR="00B04BFB" w:rsidP="003D2027" w:rsidRDefault="00B04BFB" w14:paraId="01A84BC6" w14:textId="4368B180">
      <w:pPr>
        <w:jc w:val="both"/>
        <w:rPr>
          <w:rFonts w:ascii="Arial" w:hAnsi="Arial" w:cs="Arial"/>
          <w:sz w:val="22"/>
          <w:szCs w:val="22"/>
        </w:rPr>
      </w:pPr>
      <w:r w:rsidRPr="00A3618E">
        <w:rPr>
          <w:rFonts w:ascii="Arial" w:hAnsi="Arial" w:cs="Arial"/>
          <w:sz w:val="22"/>
          <w:szCs w:val="22"/>
        </w:rPr>
        <w:tab/>
      </w:r>
      <w:r w:rsidRPr="00A3618E" w:rsidR="00325427">
        <w:rPr>
          <w:rFonts w:ascii="Arial" w:hAnsi="Arial" w:cs="Arial"/>
          <w:sz w:val="22"/>
          <w:szCs w:val="22"/>
        </w:rPr>
        <w:t>1. REIKALAVIMAI II SAUGOS LYGIO TRANSFORMATORIŲ PASTOČIŲ IR ATVIRŲ SKIRSTYKLŲ TVOROMS</w:t>
      </w:r>
      <w:r>
        <w:rPr>
          <w:rFonts w:ascii="Arial" w:hAnsi="Arial" w:cs="Arial"/>
          <w:sz w:val="22"/>
          <w:szCs w:val="22"/>
        </w:rPr>
        <w:tab/>
      </w:r>
    </w:p>
    <w:p w:rsidR="00B04BFB" w:rsidP="003D2027" w:rsidRDefault="00B04BFB" w14:paraId="43E91878" w14:textId="605C8F01">
      <w:pPr>
        <w:jc w:val="both"/>
        <w:rPr>
          <w:rFonts w:ascii="Arial" w:hAnsi="Arial" w:cs="Arial"/>
          <w:sz w:val="22"/>
          <w:szCs w:val="22"/>
        </w:rPr>
      </w:pPr>
      <w:r>
        <w:rPr>
          <w:rFonts w:ascii="Arial" w:hAnsi="Arial" w:cs="Arial"/>
          <w:sz w:val="22"/>
          <w:szCs w:val="22"/>
        </w:rPr>
        <w:tab/>
      </w:r>
    </w:p>
    <w:p w:rsidR="00B04BFB" w:rsidP="003D2027" w:rsidRDefault="00B04BFB" w14:paraId="4F25CB54" w14:textId="46F7F77E">
      <w:pPr>
        <w:jc w:val="both"/>
        <w:rPr>
          <w:rFonts w:ascii="Arial" w:hAnsi="Arial" w:cs="Arial"/>
          <w:sz w:val="22"/>
          <w:szCs w:val="22"/>
        </w:rPr>
      </w:pPr>
      <w:r>
        <w:rPr>
          <w:rFonts w:ascii="Arial" w:hAnsi="Arial" w:cs="Arial"/>
          <w:sz w:val="22"/>
          <w:szCs w:val="22"/>
        </w:rPr>
        <w:tab/>
      </w:r>
    </w:p>
    <w:p w:rsidR="00B04BFB" w:rsidP="003D2027" w:rsidRDefault="00B04BFB" w14:paraId="3F762B54" w14:textId="3368FD86">
      <w:pPr>
        <w:jc w:val="both"/>
        <w:rPr>
          <w:rFonts w:ascii="Arial" w:hAnsi="Arial" w:cs="Arial"/>
          <w:sz w:val="22"/>
          <w:szCs w:val="22"/>
        </w:rPr>
      </w:pPr>
      <w:r>
        <w:rPr>
          <w:rFonts w:ascii="Arial" w:hAnsi="Arial" w:cs="Arial"/>
          <w:sz w:val="22"/>
          <w:szCs w:val="22"/>
        </w:rPr>
        <w:tab/>
      </w:r>
    </w:p>
    <w:p w:rsidR="00B04BFB" w:rsidP="003D2027" w:rsidRDefault="00B04BFB" w14:paraId="7A165858" w14:textId="4648101E">
      <w:pPr>
        <w:jc w:val="both"/>
        <w:rPr>
          <w:rFonts w:ascii="Arial" w:hAnsi="Arial" w:cs="Arial"/>
          <w:sz w:val="22"/>
          <w:szCs w:val="22"/>
        </w:rPr>
      </w:pPr>
      <w:r>
        <w:rPr>
          <w:rFonts w:ascii="Arial" w:hAnsi="Arial" w:cs="Arial"/>
          <w:sz w:val="22"/>
          <w:szCs w:val="22"/>
        </w:rPr>
        <w:tab/>
      </w:r>
    </w:p>
    <w:p w:rsidR="00B04BFB" w:rsidP="003D2027" w:rsidRDefault="00B04BFB" w14:paraId="58B38C42" w14:textId="7B18A726">
      <w:pPr>
        <w:jc w:val="both"/>
        <w:rPr>
          <w:rFonts w:ascii="Arial" w:hAnsi="Arial" w:cs="Arial"/>
          <w:sz w:val="22"/>
          <w:szCs w:val="22"/>
        </w:rPr>
      </w:pPr>
      <w:r>
        <w:rPr>
          <w:rFonts w:ascii="Arial" w:hAnsi="Arial" w:cs="Arial"/>
          <w:sz w:val="22"/>
          <w:szCs w:val="22"/>
        </w:rPr>
        <w:tab/>
      </w:r>
    </w:p>
    <w:p w:rsidRPr="006B4A3E" w:rsidR="00B04BFB" w:rsidP="003D2027" w:rsidRDefault="00B04BFB" w14:paraId="2A993F83" w14:textId="542648D9">
      <w:pPr>
        <w:jc w:val="both"/>
        <w:rPr>
          <w:rFonts w:ascii="Arial" w:hAnsi="Arial" w:cs="Arial"/>
          <w:sz w:val="22"/>
          <w:szCs w:val="22"/>
        </w:rPr>
      </w:pPr>
      <w:r>
        <w:rPr>
          <w:rFonts w:ascii="Arial" w:hAnsi="Arial" w:cs="Arial"/>
          <w:sz w:val="22"/>
          <w:szCs w:val="22"/>
        </w:rPr>
        <w:tab/>
      </w:r>
    </w:p>
    <w:sectPr w:rsidRPr="006B4A3E" w:rsidR="00B04BFB" w:rsidSect="00A31C7B">
      <w:headerReference w:type="default" r:id="rId16"/>
      <w:footerReference w:type="default" r:id="rId17"/>
      <w:headerReference w:type="first" r:id="rId18"/>
      <w:pgSz w:w="11906" w:h="16838" w:code="9"/>
      <w:pgMar w:top="426"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6A9AF" w14:textId="77777777" w:rsidR="006F47B5" w:rsidRPr="00E875D3" w:rsidRDefault="006F47B5" w:rsidP="00EF30E4">
      <w:pPr>
        <w:pStyle w:val="antraste"/>
        <w:rPr>
          <w:lang w:val="lt-LT"/>
        </w:rPr>
      </w:pPr>
      <w:r w:rsidRPr="00E875D3">
        <w:rPr>
          <w:lang w:val="lt-LT"/>
        </w:rPr>
        <w:separator/>
      </w:r>
    </w:p>
  </w:endnote>
  <w:endnote w:type="continuationSeparator" w:id="0">
    <w:p w14:paraId="6E5AAD8B" w14:textId="77777777" w:rsidR="006F47B5" w:rsidRPr="00E875D3" w:rsidRDefault="006F47B5" w:rsidP="00EF30E4">
      <w:pPr>
        <w:pStyle w:val="antraste"/>
        <w:rPr>
          <w:lang w:val="lt-LT"/>
        </w:rPr>
      </w:pPr>
      <w:r w:rsidRPr="00E875D3">
        <w:rPr>
          <w:lang w:val="lt-LT"/>
        </w:rPr>
        <w:continuationSeparator/>
      </w:r>
    </w:p>
  </w:endnote>
  <w:endnote w:type="continuationNotice" w:id="1">
    <w:p w14:paraId="241F916F" w14:textId="77777777" w:rsidR="006F47B5" w:rsidRPr="00E875D3" w:rsidRDefault="006F47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LT">
    <w:charset w:val="BA"/>
    <w:family w:val="roman"/>
    <w:pitch w:val="variable"/>
    <w:sig w:usb0="20007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yriad Pro">
    <w:altName w:val="Calibri"/>
    <w:charset w:val="00"/>
    <w:family w:val="auto"/>
    <w:pitch w:val="variable"/>
    <w:sig w:usb0="00000003" w:usb1="00000000" w:usb2="00000000" w:usb3="00000000" w:csb0="00000001" w:csb1="00000000"/>
  </w:font>
  <w:font w:name="Ariel">
    <w:altName w:val="Cambria"/>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692282"/>
      <w:docPartObj>
        <w:docPartGallery w:val="Page Numbers (Bottom of Page)"/>
        <w:docPartUnique/>
      </w:docPartObj>
    </w:sdtPr>
    <w:sdtEndPr>
      <w:rPr>
        <w:rFonts w:ascii="Trebuchet MS" w:hAnsi="Trebuchet MS" w:cs="Arial"/>
        <w:sz w:val="22"/>
        <w:szCs w:val="20"/>
      </w:rPr>
    </w:sdtEndPr>
    <w:sdtContent>
      <w:p w:rsidRPr="00E875D3" w:rsidR="009E077B" w:rsidP="004357F6" w:rsidRDefault="009E077B" w14:paraId="38895196" w14:textId="2D2AA7F9">
        <w:pPr>
          <w:pStyle w:val="Footer"/>
          <w:jc w:val="right"/>
          <w:rPr>
            <w:rFonts w:ascii="Trebuchet MS" w:hAnsi="Trebuchet MS" w:cs="Arial"/>
            <w:sz w:val="22"/>
            <w:szCs w:val="20"/>
          </w:rPr>
        </w:pPr>
        <w:r w:rsidRPr="00E875D3">
          <w:rPr>
            <w:rFonts w:ascii="Trebuchet MS" w:hAnsi="Trebuchet MS" w:cs="Arial"/>
            <w:sz w:val="22"/>
            <w:szCs w:val="20"/>
          </w:rPr>
          <w:fldChar w:fldCharType="begin"/>
        </w:r>
        <w:r w:rsidRPr="00E875D3">
          <w:rPr>
            <w:rFonts w:ascii="Trebuchet MS" w:hAnsi="Trebuchet MS" w:cs="Arial"/>
            <w:sz w:val="22"/>
            <w:szCs w:val="20"/>
          </w:rPr>
          <w:instrText xml:space="preserve"> PAGE   \* MERGEFORMAT </w:instrText>
        </w:r>
        <w:r w:rsidRPr="00E875D3">
          <w:rPr>
            <w:rFonts w:ascii="Trebuchet MS" w:hAnsi="Trebuchet MS" w:cs="Arial"/>
            <w:sz w:val="22"/>
            <w:szCs w:val="20"/>
          </w:rPr>
          <w:fldChar w:fldCharType="separate"/>
        </w:r>
        <w:r w:rsidRPr="00E875D3">
          <w:rPr>
            <w:rFonts w:ascii="Trebuchet MS" w:hAnsi="Trebuchet MS" w:cs="Arial"/>
            <w:sz w:val="22"/>
            <w:szCs w:val="20"/>
          </w:rPr>
          <w:t>39</w:t>
        </w:r>
        <w:r w:rsidRPr="00E875D3">
          <w:rPr>
            <w:rFonts w:ascii="Trebuchet MS" w:hAnsi="Trebuchet MS" w:cs="Arial"/>
            <w:sz w:val="22"/>
            <w:szCs w:val="20"/>
          </w:rPr>
          <w:fldChar w:fldCharType="end"/>
        </w:r>
      </w:p>
    </w:sdtContent>
  </w:sdt>
  <w:p w:rsidRPr="00E875D3" w:rsidR="009E077B" w:rsidP="00A96A87" w:rsidRDefault="009E077B" w14:paraId="070BA8D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6E1BF" w14:textId="77777777" w:rsidR="006F47B5" w:rsidRPr="00E875D3" w:rsidRDefault="006F47B5" w:rsidP="00EF30E4">
      <w:pPr>
        <w:pStyle w:val="antraste"/>
        <w:rPr>
          <w:lang w:val="lt-LT"/>
        </w:rPr>
      </w:pPr>
      <w:r w:rsidRPr="00E875D3">
        <w:rPr>
          <w:lang w:val="lt-LT"/>
        </w:rPr>
        <w:separator/>
      </w:r>
    </w:p>
  </w:footnote>
  <w:footnote w:type="continuationSeparator" w:id="0">
    <w:p w14:paraId="4E5C2D28" w14:textId="77777777" w:rsidR="006F47B5" w:rsidRPr="00E875D3" w:rsidRDefault="006F47B5" w:rsidP="00EF30E4">
      <w:pPr>
        <w:pStyle w:val="antraste"/>
        <w:rPr>
          <w:lang w:val="lt-LT"/>
        </w:rPr>
      </w:pPr>
      <w:r w:rsidRPr="00E875D3">
        <w:rPr>
          <w:lang w:val="lt-LT"/>
        </w:rPr>
        <w:continuationSeparator/>
      </w:r>
    </w:p>
  </w:footnote>
  <w:footnote w:type="continuationNotice" w:id="1">
    <w:p w14:paraId="65568744" w14:textId="77777777" w:rsidR="006F47B5" w:rsidRPr="00E875D3" w:rsidRDefault="006F47B5"/>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875D3" w:rsidR="009E077B" w:rsidP="00145BD8" w:rsidRDefault="009E077B" w14:paraId="247074EF" w14:textId="6D8DB40A">
    <w:pPr>
      <w:pStyle w:val="Header"/>
      <w:jc w:val="right"/>
    </w:pPr>
  </w:p>
  <w:p w:rsidRPr="00E875D3" w:rsidR="00D375AC" w:rsidP="00145BD8" w:rsidRDefault="00A8652B" w14:paraId="4C092EB8" w14:textId="7040D78B">
    <w:pPr>
      <w:pStyle w:val="Header"/>
      <w:jc w:val="right"/>
      <w:rPr>
        <w:i/>
      </w:rPr>
    </w:pPr>
    <w:r w:rsidRPr="00E875D3">
      <w:rPr>
        <w:noProof/>
        <w:lang w:eastAsia="lt-LT"/>
      </w:rPr>
      <w:drawing>
        <wp:anchor distT="0" distB="0" distL="114300" distR="114300" simplePos="0" relativeHeight="251658241" behindDoc="1" locked="0" layoutInCell="1" allowOverlap="1" wp14:editId="6548F0D8" wp14:anchorId="4FA5F60E">
          <wp:simplePos x="0" y="0"/>
          <wp:positionH relativeFrom="leftMargin">
            <wp:posOffset>190500</wp:posOffset>
          </wp:positionH>
          <wp:positionV relativeFrom="paragraph">
            <wp:posOffset>186690</wp:posOffset>
          </wp:positionV>
          <wp:extent cx="356870" cy="532591"/>
          <wp:effectExtent l="0" t="0" r="5080" b="1270"/>
          <wp:wrapTight wrapText="bothSides">
            <wp:wrapPolygon edited="0">
              <wp:start x="0" y="0"/>
              <wp:lineTo x="0" y="20878"/>
              <wp:lineTo x="20754" y="20878"/>
              <wp:lineTo x="20754" y="0"/>
              <wp:lineTo x="0" y="0"/>
            </wp:wrapPolygon>
          </wp:wrapTight>
          <wp:docPr id="1892202703" name="Picture 1892202703"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6870" cy="532591"/>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E875D3" w:rsidR="009E077B" w:rsidP="00145BD8" w:rsidRDefault="009E077B" w14:paraId="0942AFDF" w14:textId="78D7C0AD">
    <w:pPr>
      <w:pStyle w:val="Header"/>
      <w:pBdr>
        <w:bottom w:val="single" w:color="auto" w:sz="12" w:space="1"/>
      </w:pBdr>
      <w:jc w:val="right"/>
      <w:rPr>
        <w:rFonts w:ascii="Trebuchet MS" w:hAnsi="Trebuchet MS" w:cs="Arial"/>
        <w:i/>
        <w:sz w:val="22"/>
        <w:szCs w:val="22"/>
      </w:rPr>
    </w:pPr>
    <w:r w:rsidRPr="00E875D3">
      <w:rPr>
        <w:i/>
      </w:rPr>
      <w:t xml:space="preserve"> </w:t>
    </w:r>
    <w:r w:rsidRPr="00E875D3" w:rsidR="00C31D74">
      <w:rPr>
        <w:i/>
      </w:rPr>
      <w:t xml:space="preserve">110/10 </w:t>
    </w:r>
    <w:proofErr w:type="spellStart"/>
    <w:r w:rsidRPr="00E875D3" w:rsidR="00C31D74">
      <w:rPr>
        <w:i/>
      </w:rPr>
      <w:t>kV</w:t>
    </w:r>
    <w:proofErr w:type="spellEnd"/>
    <w:r w:rsidRPr="00E875D3" w:rsidR="00C31D74">
      <w:rPr>
        <w:i/>
      </w:rPr>
      <w:t xml:space="preserve"> </w:t>
    </w:r>
    <w:r w:rsidRPr="00E875D3" w:rsidR="00C9048A">
      <w:rPr>
        <w:i/>
      </w:rPr>
      <w:t>Mažeikių</w:t>
    </w:r>
    <w:r w:rsidRPr="00E875D3" w:rsidR="00662545">
      <w:rPr>
        <w:i/>
      </w:rPr>
      <w:t xml:space="preserve"> </w:t>
    </w:r>
    <w:r w:rsidRPr="00E875D3" w:rsidR="00C31D74">
      <w:rPr>
        <w:i/>
      </w:rPr>
      <w:t xml:space="preserve">TP 110 </w:t>
    </w:r>
    <w:proofErr w:type="spellStart"/>
    <w:r w:rsidRPr="00E875D3" w:rsidR="00C31D74">
      <w:rPr>
        <w:i/>
      </w:rPr>
      <w:t>kV</w:t>
    </w:r>
    <w:proofErr w:type="spellEnd"/>
    <w:r w:rsidRPr="00E875D3" w:rsidR="00C31D74">
      <w:rPr>
        <w:i/>
      </w:rPr>
      <w:t xml:space="preserve"> skirstyklos rekonstravimas, </w:t>
    </w:r>
    <w:proofErr w:type="spellStart"/>
    <w:r w:rsidRPr="00E875D3" w:rsidR="00B02031">
      <w:rPr>
        <w:i/>
      </w:rPr>
      <w:t>i</w:t>
    </w:r>
    <w:r w:rsidRPr="00E875D3" w:rsidR="00662B29">
      <w:rPr>
        <w:i/>
      </w:rPr>
      <w:t>nv</w:t>
    </w:r>
    <w:proofErr w:type="spellEnd"/>
    <w:r w:rsidRPr="00E875D3" w:rsidR="00662B29">
      <w:rPr>
        <w:i/>
      </w:rPr>
      <w:t>. numeris</w:t>
    </w:r>
    <w:r w:rsidRPr="00E875D3" w:rsidR="00670AD4">
      <w:rPr>
        <w:i/>
      </w:rPr>
      <w:t xml:space="preserve"> </w:t>
    </w:r>
    <w:r w:rsidRPr="00E875D3" w:rsidR="00C9048A">
      <w:rPr>
        <w:i/>
      </w:rPr>
      <w:t>PPRS24250</w:t>
    </w:r>
  </w:p>
  <w:p w:rsidRPr="00E875D3" w:rsidR="00135200" w:rsidP="00145BD8" w:rsidRDefault="00135200" w14:paraId="7F7DEAA9" w14:textId="77777777">
    <w:pPr>
      <w:pStyle w:val="Header"/>
      <w:jc w:val="both"/>
    </w:pPr>
  </w:p>
</w:hdr>
</file>

<file path=word/header2.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875D3" w:rsidR="009E077B" w:rsidRDefault="009E077B" w14:paraId="1744D75E" w14:textId="0298B5BB">
    <w:pPr>
      <w:pStyle w:val="Header"/>
    </w:pPr>
    <w:r w:rsidRPr="00E875D3">
      <w:rPr>
        <w:noProof/>
        <w:lang w:eastAsia="lt-LT"/>
      </w:rPr>
      <w:drawing>
        <wp:anchor distT="0" distB="0" distL="114300" distR="114300" simplePos="0" relativeHeight="251658240" behindDoc="1" locked="0" layoutInCell="1" allowOverlap="1" wp14:editId="75209BD6" wp14:anchorId="425038B2">
          <wp:simplePos x="0" y="0"/>
          <wp:positionH relativeFrom="leftMargin">
            <wp:posOffset>425681</wp:posOffset>
          </wp:positionH>
          <wp:positionV relativeFrom="paragraph">
            <wp:posOffset>90747</wp:posOffset>
          </wp:positionV>
          <wp:extent cx="493395" cy="737235"/>
          <wp:effectExtent l="0" t="0" r="1905" b="5715"/>
          <wp:wrapTight wrapText="bothSides">
            <wp:wrapPolygon edited="0">
              <wp:start x="0" y="0"/>
              <wp:lineTo x="0" y="21209"/>
              <wp:lineTo x="20849" y="21209"/>
              <wp:lineTo x="20849" y="0"/>
              <wp:lineTo x="0" y="0"/>
            </wp:wrapPolygon>
          </wp:wrapTight>
          <wp:docPr id="1645470549" name="Picture 1645470549"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0E3F2EB4"/>
    <w:multiLevelType w:val="multilevel"/>
    <w:tmpl w:val="9EF233CE"/>
    <w:lvl w:ilvl="0">
      <w:start w:val="12"/>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15:restartNumberingAfterBreak="0">
    <w:nsid w:val="0F0B4E7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275E6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CD2C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93674C"/>
    <w:multiLevelType w:val="multilevel"/>
    <w:tmpl w:val="A9DAA5F2"/>
    <w:lvl w:ilvl="0">
      <w:start w:val="2"/>
      <w:numFmt w:val="decimal"/>
      <w:lvlText w:val="%1"/>
      <w:lvlJc w:val="left"/>
      <w:pPr>
        <w:ind w:left="660" w:hanging="660"/>
      </w:pPr>
      <w:rPr>
        <w:rFonts w:hint="default"/>
      </w:rPr>
    </w:lvl>
    <w:lvl w:ilvl="1">
      <w:start w:val="11"/>
      <w:numFmt w:val="decimal"/>
      <w:lvlText w:val="%1.%2"/>
      <w:lvlJc w:val="left"/>
      <w:pPr>
        <w:ind w:left="1056" w:hanging="660"/>
      </w:pPr>
      <w:rPr>
        <w:rFonts w:hint="default"/>
      </w:rPr>
    </w:lvl>
    <w:lvl w:ilvl="2">
      <w:start w:val="1"/>
      <w:numFmt w:val="decimal"/>
      <w:lvlText w:val="%1.%2.%3"/>
      <w:lvlJc w:val="left"/>
      <w:pPr>
        <w:ind w:left="1512" w:hanging="720"/>
      </w:pPr>
      <w:rPr>
        <w:rFonts w:hint="default"/>
        <w:b w:val="0"/>
        <w:bCs w:val="0"/>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5" w15:restartNumberingAfterBreak="0">
    <w:nsid w:val="37A16C40"/>
    <w:multiLevelType w:val="multilevel"/>
    <w:tmpl w:val="77486B88"/>
    <w:lvl w:ilvl="0">
      <w:start w:val="8"/>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2836" w:firstLine="709"/>
      </w:pPr>
      <w:rPr>
        <w:rFonts w:ascii="Arial" w:hAnsi="Arial" w:cs="Arial" w:hint="default"/>
        <w:b w:val="0"/>
        <w:color w:val="auto"/>
        <w:sz w:val="22"/>
        <w:szCs w:val="20"/>
      </w:rPr>
    </w:lvl>
    <w:lvl w:ilvl="2">
      <w:start w:val="1"/>
      <w:numFmt w:val="decimal"/>
      <w:suff w:val="space"/>
      <w:lvlText w:val="%1.%2.%3."/>
      <w:lvlJc w:val="left"/>
      <w:pPr>
        <w:ind w:left="0" w:firstLine="709"/>
      </w:pPr>
      <w:rPr>
        <w:rFonts w:ascii="Arial" w:hAnsi="Arial" w:cs="Arial" w:hint="default"/>
        <w:b w:val="0"/>
        <w:bCs w:val="0"/>
        <w:color w:val="auto"/>
        <w:sz w:val="22"/>
        <w:szCs w:val="20"/>
      </w:rPr>
    </w:lvl>
    <w:lvl w:ilvl="3">
      <w:start w:val="1"/>
      <w:numFmt w:val="decimal"/>
      <w:suff w:val="space"/>
      <w:lvlText w:val="%1.%2.%3.%4."/>
      <w:lvlJc w:val="left"/>
      <w:pPr>
        <w:ind w:left="1" w:firstLine="709"/>
      </w:pPr>
      <w:rPr>
        <w:rFonts w:ascii="Arial" w:hAnsi="Arial"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42A7527D"/>
    <w:multiLevelType w:val="multilevel"/>
    <w:tmpl w:val="1434539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B314B1"/>
    <w:multiLevelType w:val="multilevel"/>
    <w:tmpl w:val="D8FE3688"/>
    <w:lvl w:ilvl="0">
      <w:start w:val="4"/>
      <w:numFmt w:val="decimal"/>
      <w:lvlText w:val="%1."/>
      <w:lvlJc w:val="left"/>
      <w:pPr>
        <w:ind w:left="480" w:hanging="480"/>
      </w:pPr>
    </w:lvl>
    <w:lvl w:ilvl="1">
      <w:start w:val="1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506C7CE0"/>
    <w:multiLevelType w:val="multilevel"/>
    <w:tmpl w:val="F7F2B9A8"/>
    <w:lvl w:ilvl="0">
      <w:start w:val="1"/>
      <w:numFmt w:val="decimal"/>
      <w:lvlText w:val="%1."/>
      <w:lvlJc w:val="left"/>
      <w:pPr>
        <w:ind w:left="360" w:hanging="360"/>
      </w:pPr>
      <w:rPr>
        <w:rFonts w:hint="default"/>
        <w:sz w:val="22"/>
      </w:rPr>
    </w:lvl>
    <w:lvl w:ilvl="1">
      <w:start w:val="1"/>
      <w:numFmt w:val="decimal"/>
      <w:lvlText w:val="%1.%2."/>
      <w:lvlJc w:val="left"/>
      <w:pPr>
        <w:ind w:left="882" w:hanging="432"/>
      </w:pPr>
      <w:rPr>
        <w:rFonts w:ascii="Trebuchet MS" w:hAnsi="Trebuchet MS"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9B412F"/>
    <w:multiLevelType w:val="multilevel"/>
    <w:tmpl w:val="B8983BE0"/>
    <w:lvl w:ilvl="0">
      <w:start w:val="11"/>
      <w:numFmt w:val="decimal"/>
      <w:lvlText w:val="%1"/>
      <w:lvlJc w:val="left"/>
      <w:pPr>
        <w:ind w:left="600" w:hanging="600"/>
      </w:pPr>
      <w:rPr>
        <w:rFonts w:hint="default"/>
      </w:rPr>
    </w:lvl>
    <w:lvl w:ilvl="1">
      <w:start w:val="1"/>
      <w:numFmt w:val="decimal"/>
      <w:lvlText w:val="%1.%2"/>
      <w:lvlJc w:val="left"/>
      <w:pPr>
        <w:ind w:left="825" w:hanging="60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600" w:hanging="1800"/>
      </w:pPr>
      <w:rPr>
        <w:rFonts w:hint="default"/>
      </w:rPr>
    </w:lvl>
  </w:abstractNum>
  <w:abstractNum w:abstractNumId="20" w15:restartNumberingAfterBreak="0">
    <w:nsid w:val="58016878"/>
    <w:multiLevelType w:val="multilevel"/>
    <w:tmpl w:val="0409001F"/>
    <w:lvl w:ilvl="0">
      <w:start w:val="1"/>
      <w:numFmt w:val="decimal"/>
      <w:lvlText w:val="%1."/>
      <w:lvlJc w:val="left"/>
      <w:pPr>
        <w:ind w:left="360" w:hanging="360"/>
      </w:pPr>
      <w:rPr>
        <w:rFonts w:hint="default"/>
        <w:b/>
        <w:i w:val="0"/>
        <w:color w:val="auto"/>
        <w:sz w:val="22"/>
      </w:rPr>
    </w:lvl>
    <w:lvl w:ilvl="1">
      <w:start w:val="1"/>
      <w:numFmt w:val="decimal"/>
      <w:lvlText w:val="%1.%2."/>
      <w:lvlJc w:val="left"/>
      <w:pPr>
        <w:ind w:left="792" w:hanging="432"/>
      </w:pPr>
      <w:rPr>
        <w:rFonts w:hint="default"/>
        <w:b w:val="0"/>
        <w:color w:val="auto"/>
        <w:sz w:val="22"/>
        <w:szCs w:val="20"/>
      </w:rPr>
    </w:lvl>
    <w:lvl w:ilvl="2">
      <w:start w:val="1"/>
      <w:numFmt w:val="decimal"/>
      <w:lvlText w:val="%1.%2.%3."/>
      <w:lvlJc w:val="left"/>
      <w:pPr>
        <w:ind w:left="1224" w:hanging="504"/>
      </w:pPr>
      <w:rPr>
        <w:rFonts w:hint="default"/>
        <w:b w:val="0"/>
        <w:color w:val="auto"/>
        <w:sz w:val="22"/>
        <w:szCs w:val="20"/>
      </w:rPr>
    </w:lvl>
    <w:lvl w:ilvl="3">
      <w:start w:val="1"/>
      <w:numFmt w:val="decimal"/>
      <w:lvlText w:val="%1.%2.%3.%4."/>
      <w:lvlJc w:val="left"/>
      <w:pPr>
        <w:ind w:left="1728" w:hanging="648"/>
      </w:pPr>
    </w:lvl>
    <w:lvl w:ilvl="4">
      <w:start w:val="1"/>
      <w:numFmt w:val="decimal"/>
      <w:lvlText w:val="%1.%2.%3.%4.%5."/>
      <w:lvlJc w:val="left"/>
      <w:pPr>
        <w:ind w:left="2232" w:hanging="792"/>
      </w:pPr>
      <w:rPr>
        <w:rFonts w:hint="default"/>
        <w:b w:val="0"/>
        <w:i w:val="0"/>
        <w:sz w:val="22"/>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755816"/>
    <w:multiLevelType w:val="hybridMultilevel"/>
    <w:tmpl w:val="054802FE"/>
    <w:lvl w:ilvl="0" w:tplc="BFA22A92">
      <w:start w:val="1"/>
      <w:numFmt w:val="decimal"/>
      <w:pStyle w:val="punktas8"/>
      <w:lvlText w:val="8.%1"/>
      <w:lvlJc w:val="left"/>
      <w:pPr>
        <w:ind w:left="1077" w:hanging="360"/>
      </w:pPr>
    </w:lvl>
    <w:lvl w:ilvl="1" w:tplc="04090019">
      <w:start w:val="1"/>
      <w:numFmt w:val="lowerLetter"/>
      <w:lvlText w:val="%2."/>
      <w:lvlJc w:val="left"/>
      <w:pPr>
        <w:ind w:left="1797" w:hanging="360"/>
      </w:pPr>
    </w:lvl>
    <w:lvl w:ilvl="2" w:tplc="0409001B">
      <w:start w:val="1"/>
      <w:numFmt w:val="lowerRoman"/>
      <w:lvlText w:val="%3."/>
      <w:lvlJc w:val="right"/>
      <w:pPr>
        <w:ind w:left="2517" w:hanging="180"/>
      </w:pPr>
    </w:lvl>
    <w:lvl w:ilvl="3" w:tplc="0409000F">
      <w:start w:val="1"/>
      <w:numFmt w:val="decimal"/>
      <w:lvlText w:val="%4."/>
      <w:lvlJc w:val="left"/>
      <w:pPr>
        <w:ind w:left="3237" w:hanging="360"/>
      </w:pPr>
    </w:lvl>
    <w:lvl w:ilvl="4" w:tplc="04090019">
      <w:start w:val="1"/>
      <w:numFmt w:val="lowerLetter"/>
      <w:lvlText w:val="%5."/>
      <w:lvlJc w:val="left"/>
      <w:pPr>
        <w:ind w:left="3957" w:hanging="360"/>
      </w:pPr>
    </w:lvl>
    <w:lvl w:ilvl="5" w:tplc="0409001B">
      <w:start w:val="1"/>
      <w:numFmt w:val="lowerRoman"/>
      <w:lvlText w:val="%6."/>
      <w:lvlJc w:val="right"/>
      <w:pPr>
        <w:ind w:left="4677" w:hanging="180"/>
      </w:pPr>
    </w:lvl>
    <w:lvl w:ilvl="6" w:tplc="0409000F">
      <w:start w:val="1"/>
      <w:numFmt w:val="decimal"/>
      <w:lvlText w:val="%7."/>
      <w:lvlJc w:val="left"/>
      <w:pPr>
        <w:ind w:left="5397" w:hanging="360"/>
      </w:pPr>
    </w:lvl>
    <w:lvl w:ilvl="7" w:tplc="04090019">
      <w:start w:val="1"/>
      <w:numFmt w:val="lowerLetter"/>
      <w:lvlText w:val="%8."/>
      <w:lvlJc w:val="left"/>
      <w:pPr>
        <w:ind w:left="6117" w:hanging="360"/>
      </w:pPr>
    </w:lvl>
    <w:lvl w:ilvl="8" w:tplc="0409001B">
      <w:start w:val="1"/>
      <w:numFmt w:val="lowerRoman"/>
      <w:lvlText w:val="%9."/>
      <w:lvlJc w:val="right"/>
      <w:pPr>
        <w:ind w:left="6837" w:hanging="180"/>
      </w:pPr>
    </w:lvl>
  </w:abstractNum>
  <w:abstractNum w:abstractNumId="22" w15:restartNumberingAfterBreak="0">
    <w:nsid w:val="5CFA1E4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D36098"/>
    <w:multiLevelType w:val="multilevel"/>
    <w:tmpl w:val="0A6E77BE"/>
    <w:lvl w:ilvl="0">
      <w:start w:val="1"/>
      <w:numFmt w:val="decimal"/>
      <w:pStyle w:val="1numeracija"/>
      <w:lvlText w:val="%1."/>
      <w:lvlJc w:val="left"/>
      <w:pPr>
        <w:ind w:left="360" w:hanging="360"/>
      </w:pPr>
    </w:lvl>
    <w:lvl w:ilvl="1">
      <w:start w:val="1"/>
      <w:numFmt w:val="decimal"/>
      <w:lvlText w:val="%1.%2."/>
      <w:lvlJc w:val="left"/>
      <w:pPr>
        <w:ind w:left="1000" w:hanging="432"/>
      </w:pPr>
      <w:rPr>
        <w:b w:val="0"/>
        <w:bCs w:val="0"/>
        <w:color w:val="auto"/>
      </w:rPr>
    </w:lvl>
    <w:lvl w:ilvl="2">
      <w:start w:val="1"/>
      <w:numFmt w:val="decimal"/>
      <w:lvlText w:val="%1.%2.%3."/>
      <w:lvlJc w:val="left"/>
      <w:pPr>
        <w:ind w:left="1071" w:hanging="504"/>
      </w:pPr>
      <w:rPr>
        <w:b w:val="0"/>
        <w:bCs w:val="0"/>
        <w:sz w:val="22"/>
        <w:szCs w:val="22"/>
      </w:rPr>
    </w:lvl>
    <w:lvl w:ilvl="3">
      <w:start w:val="1"/>
      <w:numFmt w:val="decimal"/>
      <w:pStyle w:val="1111numeracija"/>
      <w:lvlText w:val="%1.%2.%3.%4."/>
      <w:lvlJc w:val="left"/>
      <w:pPr>
        <w:ind w:left="1728" w:hanging="648"/>
      </w:pPr>
    </w:lvl>
    <w:lvl w:ilvl="4">
      <w:start w:val="1"/>
      <w:numFmt w:val="decimal"/>
      <w:pStyle w:val="11111numeracija"/>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2563F16"/>
    <w:multiLevelType w:val="multilevel"/>
    <w:tmpl w:val="397EEE2C"/>
    <w:lvl w:ilvl="0">
      <w:start w:val="1"/>
      <w:numFmt w:val="decimal"/>
      <w:lvlText w:val="%1."/>
      <w:lvlJc w:val="left"/>
      <w:pPr>
        <w:ind w:left="360" w:hanging="360"/>
      </w:pPr>
      <w:rPr>
        <w:rFonts w:hint="default"/>
        <w:sz w:val="22"/>
      </w:rPr>
    </w:lvl>
    <w:lvl w:ilvl="1">
      <w:start w:val="1"/>
      <w:numFmt w:val="decimal"/>
      <w:lvlText w:val="%1.%2."/>
      <w:lvlJc w:val="left"/>
      <w:pPr>
        <w:ind w:left="882" w:hanging="432"/>
      </w:pPr>
      <w:rPr>
        <w:rFonts w:ascii="Arial" w:hAnsi="Arial" w:cs="Arial"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DE77A19"/>
    <w:multiLevelType w:val="multilevel"/>
    <w:tmpl w:val="AC2477EC"/>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F11E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BD60B06"/>
    <w:multiLevelType w:val="hybridMultilevel"/>
    <w:tmpl w:val="0B589D58"/>
    <w:lvl w:ilvl="0" w:tplc="04270001">
      <w:start w:val="1"/>
      <w:numFmt w:val="bullet"/>
      <w:lvlText w:val=""/>
      <w:lvlJc w:val="left"/>
      <w:pPr>
        <w:ind w:left="1859" w:hanging="360"/>
      </w:pPr>
      <w:rPr>
        <w:rFonts w:ascii="Symbol" w:hAnsi="Symbol" w:hint="default"/>
      </w:rPr>
    </w:lvl>
    <w:lvl w:ilvl="1" w:tplc="04270003" w:tentative="1">
      <w:start w:val="1"/>
      <w:numFmt w:val="bullet"/>
      <w:lvlText w:val="o"/>
      <w:lvlJc w:val="left"/>
      <w:pPr>
        <w:ind w:left="2579" w:hanging="360"/>
      </w:pPr>
      <w:rPr>
        <w:rFonts w:ascii="Courier New" w:hAnsi="Courier New" w:cs="Courier New" w:hint="default"/>
      </w:rPr>
    </w:lvl>
    <w:lvl w:ilvl="2" w:tplc="04270005" w:tentative="1">
      <w:start w:val="1"/>
      <w:numFmt w:val="bullet"/>
      <w:lvlText w:val=""/>
      <w:lvlJc w:val="left"/>
      <w:pPr>
        <w:ind w:left="3299" w:hanging="360"/>
      </w:pPr>
      <w:rPr>
        <w:rFonts w:ascii="Wingdings" w:hAnsi="Wingdings" w:hint="default"/>
      </w:rPr>
    </w:lvl>
    <w:lvl w:ilvl="3" w:tplc="04270001" w:tentative="1">
      <w:start w:val="1"/>
      <w:numFmt w:val="bullet"/>
      <w:lvlText w:val=""/>
      <w:lvlJc w:val="left"/>
      <w:pPr>
        <w:ind w:left="4019" w:hanging="360"/>
      </w:pPr>
      <w:rPr>
        <w:rFonts w:ascii="Symbol" w:hAnsi="Symbol" w:hint="default"/>
      </w:rPr>
    </w:lvl>
    <w:lvl w:ilvl="4" w:tplc="04270003" w:tentative="1">
      <w:start w:val="1"/>
      <w:numFmt w:val="bullet"/>
      <w:lvlText w:val="o"/>
      <w:lvlJc w:val="left"/>
      <w:pPr>
        <w:ind w:left="4739" w:hanging="360"/>
      </w:pPr>
      <w:rPr>
        <w:rFonts w:ascii="Courier New" w:hAnsi="Courier New" w:cs="Courier New" w:hint="default"/>
      </w:rPr>
    </w:lvl>
    <w:lvl w:ilvl="5" w:tplc="04270005" w:tentative="1">
      <w:start w:val="1"/>
      <w:numFmt w:val="bullet"/>
      <w:lvlText w:val=""/>
      <w:lvlJc w:val="left"/>
      <w:pPr>
        <w:ind w:left="5459" w:hanging="360"/>
      </w:pPr>
      <w:rPr>
        <w:rFonts w:ascii="Wingdings" w:hAnsi="Wingdings" w:hint="default"/>
      </w:rPr>
    </w:lvl>
    <w:lvl w:ilvl="6" w:tplc="04270001" w:tentative="1">
      <w:start w:val="1"/>
      <w:numFmt w:val="bullet"/>
      <w:lvlText w:val=""/>
      <w:lvlJc w:val="left"/>
      <w:pPr>
        <w:ind w:left="6179" w:hanging="360"/>
      </w:pPr>
      <w:rPr>
        <w:rFonts w:ascii="Symbol" w:hAnsi="Symbol" w:hint="default"/>
      </w:rPr>
    </w:lvl>
    <w:lvl w:ilvl="7" w:tplc="04270003" w:tentative="1">
      <w:start w:val="1"/>
      <w:numFmt w:val="bullet"/>
      <w:lvlText w:val="o"/>
      <w:lvlJc w:val="left"/>
      <w:pPr>
        <w:ind w:left="6899" w:hanging="360"/>
      </w:pPr>
      <w:rPr>
        <w:rFonts w:ascii="Courier New" w:hAnsi="Courier New" w:cs="Courier New" w:hint="default"/>
      </w:rPr>
    </w:lvl>
    <w:lvl w:ilvl="8" w:tplc="04270005" w:tentative="1">
      <w:start w:val="1"/>
      <w:numFmt w:val="bullet"/>
      <w:lvlText w:val=""/>
      <w:lvlJc w:val="left"/>
      <w:pPr>
        <w:ind w:left="7619" w:hanging="360"/>
      </w:pPr>
      <w:rPr>
        <w:rFonts w:ascii="Wingdings" w:hAnsi="Wingdings" w:hint="default"/>
      </w:rPr>
    </w:lvl>
  </w:abstractNum>
  <w:num w:numId="1" w16cid:durableId="262957854">
    <w:abstractNumId w:val="9"/>
  </w:num>
  <w:num w:numId="2" w16cid:durableId="656568305">
    <w:abstractNumId w:val="18"/>
  </w:num>
  <w:num w:numId="3" w16cid:durableId="710232094">
    <w:abstractNumId w:val="10"/>
  </w:num>
  <w:num w:numId="4" w16cid:durableId="2116747619">
    <w:abstractNumId w:val="11"/>
  </w:num>
  <w:num w:numId="5" w16cid:durableId="373771318">
    <w:abstractNumId w:val="25"/>
  </w:num>
  <w:num w:numId="6" w16cid:durableId="998773074">
    <w:abstractNumId w:val="22"/>
  </w:num>
  <w:num w:numId="7" w16cid:durableId="1110971439">
    <w:abstractNumId w:val="27"/>
  </w:num>
  <w:num w:numId="8" w16cid:durableId="89737060">
    <w:abstractNumId w:val="8"/>
  </w:num>
  <w:num w:numId="9" w16cid:durableId="903948115">
    <w:abstractNumId w:val="16"/>
  </w:num>
  <w:num w:numId="10" w16cid:durableId="277642713">
    <w:abstractNumId w:val="12"/>
  </w:num>
  <w:num w:numId="11" w16cid:durableId="1226530826">
    <w:abstractNumId w:val="15"/>
  </w:num>
  <w:num w:numId="12" w16cid:durableId="1014918724">
    <w:abstractNumId w:val="19"/>
  </w:num>
  <w:num w:numId="13" w16cid:durableId="1381051874">
    <w:abstractNumId w:val="28"/>
  </w:num>
  <w:num w:numId="14" w16cid:durableId="463079620">
    <w:abstractNumId w:val="20"/>
  </w:num>
  <w:num w:numId="15" w16cid:durableId="2061903118">
    <w:abstractNumId w:val="24"/>
  </w:num>
  <w:num w:numId="16" w16cid:durableId="1270625230">
    <w:abstractNumId w:val="26"/>
  </w:num>
  <w:num w:numId="17" w16cid:durableId="5265232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3955575">
    <w:abstractNumId w:val="23"/>
  </w:num>
  <w:num w:numId="19" w16cid:durableId="1056784697">
    <w:abstractNumId w:val="13"/>
  </w:num>
  <w:num w:numId="20" w16cid:durableId="1873761961">
    <w:abstractNumId w:val="14"/>
  </w:num>
  <w:num w:numId="21" w16cid:durableId="1195263484">
    <w:abstractNumId w:val="17"/>
    <w:lvlOverride w:ilvl="0">
      <w:startOverride w:val="4"/>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341041">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0EF"/>
    <w:rsid w:val="000001E2"/>
    <w:rsid w:val="000002B8"/>
    <w:rsid w:val="00000580"/>
    <w:rsid w:val="00000658"/>
    <w:rsid w:val="0000077D"/>
    <w:rsid w:val="00000F9E"/>
    <w:rsid w:val="000014D7"/>
    <w:rsid w:val="00001628"/>
    <w:rsid w:val="00001F67"/>
    <w:rsid w:val="0000273E"/>
    <w:rsid w:val="00002C1D"/>
    <w:rsid w:val="0000308D"/>
    <w:rsid w:val="000033A7"/>
    <w:rsid w:val="000037AC"/>
    <w:rsid w:val="000037EB"/>
    <w:rsid w:val="00003BB0"/>
    <w:rsid w:val="00003DB3"/>
    <w:rsid w:val="00004192"/>
    <w:rsid w:val="0000431E"/>
    <w:rsid w:val="00004EB1"/>
    <w:rsid w:val="00005867"/>
    <w:rsid w:val="0000591A"/>
    <w:rsid w:val="00005B3D"/>
    <w:rsid w:val="00005C8A"/>
    <w:rsid w:val="00005DBC"/>
    <w:rsid w:val="000060BD"/>
    <w:rsid w:val="00006BC7"/>
    <w:rsid w:val="00006F74"/>
    <w:rsid w:val="0000752F"/>
    <w:rsid w:val="00007F94"/>
    <w:rsid w:val="000102EE"/>
    <w:rsid w:val="000106F3"/>
    <w:rsid w:val="0001071C"/>
    <w:rsid w:val="00010995"/>
    <w:rsid w:val="00011430"/>
    <w:rsid w:val="00011EDE"/>
    <w:rsid w:val="0001211F"/>
    <w:rsid w:val="00012BED"/>
    <w:rsid w:val="00013038"/>
    <w:rsid w:val="00013DF6"/>
    <w:rsid w:val="0001427F"/>
    <w:rsid w:val="00014D0E"/>
    <w:rsid w:val="00014D1A"/>
    <w:rsid w:val="00015253"/>
    <w:rsid w:val="000154C2"/>
    <w:rsid w:val="00015ECF"/>
    <w:rsid w:val="000160D0"/>
    <w:rsid w:val="00016A32"/>
    <w:rsid w:val="000201A3"/>
    <w:rsid w:val="0002035D"/>
    <w:rsid w:val="00020496"/>
    <w:rsid w:val="000209E7"/>
    <w:rsid w:val="00021120"/>
    <w:rsid w:val="00023427"/>
    <w:rsid w:val="00023E09"/>
    <w:rsid w:val="00023E8C"/>
    <w:rsid w:val="0002461C"/>
    <w:rsid w:val="000246C4"/>
    <w:rsid w:val="00024CF8"/>
    <w:rsid w:val="00025D90"/>
    <w:rsid w:val="00026208"/>
    <w:rsid w:val="000262A2"/>
    <w:rsid w:val="0002698E"/>
    <w:rsid w:val="000269C9"/>
    <w:rsid w:val="00026D80"/>
    <w:rsid w:val="00026EC2"/>
    <w:rsid w:val="000273D4"/>
    <w:rsid w:val="000276AB"/>
    <w:rsid w:val="000276B1"/>
    <w:rsid w:val="000277DA"/>
    <w:rsid w:val="00027887"/>
    <w:rsid w:val="00027AFA"/>
    <w:rsid w:val="00027F79"/>
    <w:rsid w:val="000300B0"/>
    <w:rsid w:val="0003028C"/>
    <w:rsid w:val="00030452"/>
    <w:rsid w:val="0003088C"/>
    <w:rsid w:val="00030BE3"/>
    <w:rsid w:val="00030D0C"/>
    <w:rsid w:val="0003104B"/>
    <w:rsid w:val="0003107F"/>
    <w:rsid w:val="0003131F"/>
    <w:rsid w:val="000315DB"/>
    <w:rsid w:val="00031811"/>
    <w:rsid w:val="000324D3"/>
    <w:rsid w:val="00032D13"/>
    <w:rsid w:val="00033492"/>
    <w:rsid w:val="000334CD"/>
    <w:rsid w:val="00033A10"/>
    <w:rsid w:val="00033A40"/>
    <w:rsid w:val="00033CC1"/>
    <w:rsid w:val="000341BE"/>
    <w:rsid w:val="000342CA"/>
    <w:rsid w:val="00034333"/>
    <w:rsid w:val="0003478C"/>
    <w:rsid w:val="00035500"/>
    <w:rsid w:val="00035D65"/>
    <w:rsid w:val="00036E0F"/>
    <w:rsid w:val="00037878"/>
    <w:rsid w:val="000378D1"/>
    <w:rsid w:val="00040021"/>
    <w:rsid w:val="00040AF2"/>
    <w:rsid w:val="000414D1"/>
    <w:rsid w:val="0004192D"/>
    <w:rsid w:val="00042886"/>
    <w:rsid w:val="0004297E"/>
    <w:rsid w:val="00042A50"/>
    <w:rsid w:val="00042DE3"/>
    <w:rsid w:val="00042EFA"/>
    <w:rsid w:val="00043579"/>
    <w:rsid w:val="00043838"/>
    <w:rsid w:val="000447D8"/>
    <w:rsid w:val="00044AF6"/>
    <w:rsid w:val="00044DB0"/>
    <w:rsid w:val="00044E9C"/>
    <w:rsid w:val="0004536D"/>
    <w:rsid w:val="00045384"/>
    <w:rsid w:val="00045DA5"/>
    <w:rsid w:val="00046113"/>
    <w:rsid w:val="00046D24"/>
    <w:rsid w:val="00047313"/>
    <w:rsid w:val="0004782F"/>
    <w:rsid w:val="00050114"/>
    <w:rsid w:val="0005095D"/>
    <w:rsid w:val="0005102A"/>
    <w:rsid w:val="0005164C"/>
    <w:rsid w:val="000518D6"/>
    <w:rsid w:val="00051D2C"/>
    <w:rsid w:val="000523BC"/>
    <w:rsid w:val="00052A1C"/>
    <w:rsid w:val="000530A4"/>
    <w:rsid w:val="000532AB"/>
    <w:rsid w:val="0005375F"/>
    <w:rsid w:val="00053897"/>
    <w:rsid w:val="00054E72"/>
    <w:rsid w:val="00055086"/>
    <w:rsid w:val="000555C9"/>
    <w:rsid w:val="00055998"/>
    <w:rsid w:val="000559C4"/>
    <w:rsid w:val="00055A9C"/>
    <w:rsid w:val="00056075"/>
    <w:rsid w:val="000566E0"/>
    <w:rsid w:val="00057B48"/>
    <w:rsid w:val="00057BEA"/>
    <w:rsid w:val="00057D40"/>
    <w:rsid w:val="0006044D"/>
    <w:rsid w:val="000604B6"/>
    <w:rsid w:val="00060716"/>
    <w:rsid w:val="00060E69"/>
    <w:rsid w:val="000612D8"/>
    <w:rsid w:val="000614F5"/>
    <w:rsid w:val="00061D92"/>
    <w:rsid w:val="0006246B"/>
    <w:rsid w:val="00062602"/>
    <w:rsid w:val="0006298E"/>
    <w:rsid w:val="00062FCE"/>
    <w:rsid w:val="00063440"/>
    <w:rsid w:val="00063582"/>
    <w:rsid w:val="00063B04"/>
    <w:rsid w:val="000644E5"/>
    <w:rsid w:val="000647ED"/>
    <w:rsid w:val="00064CC5"/>
    <w:rsid w:val="00064E1B"/>
    <w:rsid w:val="00066108"/>
    <w:rsid w:val="0006679E"/>
    <w:rsid w:val="00066C65"/>
    <w:rsid w:val="00067376"/>
    <w:rsid w:val="000676D3"/>
    <w:rsid w:val="000676D6"/>
    <w:rsid w:val="00067C6C"/>
    <w:rsid w:val="00067E5C"/>
    <w:rsid w:val="0007029A"/>
    <w:rsid w:val="00070438"/>
    <w:rsid w:val="00071120"/>
    <w:rsid w:val="00072653"/>
    <w:rsid w:val="0007277C"/>
    <w:rsid w:val="00072871"/>
    <w:rsid w:val="00072B2D"/>
    <w:rsid w:val="00072D9C"/>
    <w:rsid w:val="00072EFD"/>
    <w:rsid w:val="000734B6"/>
    <w:rsid w:val="0007366D"/>
    <w:rsid w:val="0007370F"/>
    <w:rsid w:val="00074036"/>
    <w:rsid w:val="00074BCD"/>
    <w:rsid w:val="000751F3"/>
    <w:rsid w:val="00075386"/>
    <w:rsid w:val="00075596"/>
    <w:rsid w:val="000756BD"/>
    <w:rsid w:val="00075EC5"/>
    <w:rsid w:val="00076148"/>
    <w:rsid w:val="00076150"/>
    <w:rsid w:val="000764D5"/>
    <w:rsid w:val="00076877"/>
    <w:rsid w:val="000769CF"/>
    <w:rsid w:val="00076F7B"/>
    <w:rsid w:val="0007735E"/>
    <w:rsid w:val="00077444"/>
    <w:rsid w:val="00077DD6"/>
    <w:rsid w:val="0008054B"/>
    <w:rsid w:val="0008068A"/>
    <w:rsid w:val="00080778"/>
    <w:rsid w:val="00080863"/>
    <w:rsid w:val="00080C51"/>
    <w:rsid w:val="000813BC"/>
    <w:rsid w:val="00081441"/>
    <w:rsid w:val="00081574"/>
    <w:rsid w:val="000819E8"/>
    <w:rsid w:val="00081B26"/>
    <w:rsid w:val="00081CAC"/>
    <w:rsid w:val="00081EFE"/>
    <w:rsid w:val="00081F3B"/>
    <w:rsid w:val="00082CC9"/>
    <w:rsid w:val="0008321D"/>
    <w:rsid w:val="000840F9"/>
    <w:rsid w:val="000842CD"/>
    <w:rsid w:val="00084484"/>
    <w:rsid w:val="000844F3"/>
    <w:rsid w:val="00085077"/>
    <w:rsid w:val="0008541D"/>
    <w:rsid w:val="0008565A"/>
    <w:rsid w:val="0008594B"/>
    <w:rsid w:val="00085D2F"/>
    <w:rsid w:val="00086180"/>
    <w:rsid w:val="000866E8"/>
    <w:rsid w:val="00086712"/>
    <w:rsid w:val="00086C35"/>
    <w:rsid w:val="0009031E"/>
    <w:rsid w:val="000903C8"/>
    <w:rsid w:val="00090635"/>
    <w:rsid w:val="00090CD5"/>
    <w:rsid w:val="00090D0A"/>
    <w:rsid w:val="000918AF"/>
    <w:rsid w:val="000920A3"/>
    <w:rsid w:val="0009231A"/>
    <w:rsid w:val="000923F3"/>
    <w:rsid w:val="00092818"/>
    <w:rsid w:val="0009283D"/>
    <w:rsid w:val="00092907"/>
    <w:rsid w:val="000942D5"/>
    <w:rsid w:val="000955D5"/>
    <w:rsid w:val="0009585E"/>
    <w:rsid w:val="00095D09"/>
    <w:rsid w:val="00095F54"/>
    <w:rsid w:val="000965B8"/>
    <w:rsid w:val="000970A4"/>
    <w:rsid w:val="00097260"/>
    <w:rsid w:val="0009729D"/>
    <w:rsid w:val="000977FF"/>
    <w:rsid w:val="00097960"/>
    <w:rsid w:val="000A048C"/>
    <w:rsid w:val="000A06FA"/>
    <w:rsid w:val="000A0960"/>
    <w:rsid w:val="000A0AEA"/>
    <w:rsid w:val="000A17E6"/>
    <w:rsid w:val="000A1988"/>
    <w:rsid w:val="000A20A7"/>
    <w:rsid w:val="000A2304"/>
    <w:rsid w:val="000A2D41"/>
    <w:rsid w:val="000A31FC"/>
    <w:rsid w:val="000A33B2"/>
    <w:rsid w:val="000A34E3"/>
    <w:rsid w:val="000A36C5"/>
    <w:rsid w:val="000A37F9"/>
    <w:rsid w:val="000A383D"/>
    <w:rsid w:val="000A3D61"/>
    <w:rsid w:val="000A3F82"/>
    <w:rsid w:val="000A407D"/>
    <w:rsid w:val="000A4157"/>
    <w:rsid w:val="000A4556"/>
    <w:rsid w:val="000A4D00"/>
    <w:rsid w:val="000A4D14"/>
    <w:rsid w:val="000A4EDB"/>
    <w:rsid w:val="000A50CA"/>
    <w:rsid w:val="000A5924"/>
    <w:rsid w:val="000A61F0"/>
    <w:rsid w:val="000A64D1"/>
    <w:rsid w:val="000A64DD"/>
    <w:rsid w:val="000A6647"/>
    <w:rsid w:val="000A6A41"/>
    <w:rsid w:val="000A7201"/>
    <w:rsid w:val="000A74D3"/>
    <w:rsid w:val="000A77B2"/>
    <w:rsid w:val="000A7A91"/>
    <w:rsid w:val="000A7ED5"/>
    <w:rsid w:val="000B025A"/>
    <w:rsid w:val="000B029C"/>
    <w:rsid w:val="000B0570"/>
    <w:rsid w:val="000B0822"/>
    <w:rsid w:val="000B0AAA"/>
    <w:rsid w:val="000B0BC9"/>
    <w:rsid w:val="000B1E34"/>
    <w:rsid w:val="000B20A1"/>
    <w:rsid w:val="000B2D18"/>
    <w:rsid w:val="000B2D44"/>
    <w:rsid w:val="000B313E"/>
    <w:rsid w:val="000B31D3"/>
    <w:rsid w:val="000B37BA"/>
    <w:rsid w:val="000B38AE"/>
    <w:rsid w:val="000B3AAC"/>
    <w:rsid w:val="000B449D"/>
    <w:rsid w:val="000B4C0C"/>
    <w:rsid w:val="000B6255"/>
    <w:rsid w:val="000B66E1"/>
    <w:rsid w:val="000B7189"/>
    <w:rsid w:val="000B7513"/>
    <w:rsid w:val="000B751A"/>
    <w:rsid w:val="000B766F"/>
    <w:rsid w:val="000B76E5"/>
    <w:rsid w:val="000B7CB0"/>
    <w:rsid w:val="000C0495"/>
    <w:rsid w:val="000C0BB1"/>
    <w:rsid w:val="000C0FB9"/>
    <w:rsid w:val="000C10C4"/>
    <w:rsid w:val="000C1315"/>
    <w:rsid w:val="000C1602"/>
    <w:rsid w:val="000C1C05"/>
    <w:rsid w:val="000C2C44"/>
    <w:rsid w:val="000C2F62"/>
    <w:rsid w:val="000C4054"/>
    <w:rsid w:val="000C45A2"/>
    <w:rsid w:val="000C460D"/>
    <w:rsid w:val="000C55BC"/>
    <w:rsid w:val="000C5607"/>
    <w:rsid w:val="000C58C8"/>
    <w:rsid w:val="000C593E"/>
    <w:rsid w:val="000C5BCC"/>
    <w:rsid w:val="000C5DA7"/>
    <w:rsid w:val="000C61DE"/>
    <w:rsid w:val="000C6289"/>
    <w:rsid w:val="000C69CF"/>
    <w:rsid w:val="000C76DE"/>
    <w:rsid w:val="000C7804"/>
    <w:rsid w:val="000C7920"/>
    <w:rsid w:val="000C7BD8"/>
    <w:rsid w:val="000D016A"/>
    <w:rsid w:val="000D0CBF"/>
    <w:rsid w:val="000D0E15"/>
    <w:rsid w:val="000D1726"/>
    <w:rsid w:val="000D1B23"/>
    <w:rsid w:val="000D1ED8"/>
    <w:rsid w:val="000D1EE1"/>
    <w:rsid w:val="000D25E9"/>
    <w:rsid w:val="000D26E8"/>
    <w:rsid w:val="000D2B76"/>
    <w:rsid w:val="000D2D03"/>
    <w:rsid w:val="000D3664"/>
    <w:rsid w:val="000D37D1"/>
    <w:rsid w:val="000D3C98"/>
    <w:rsid w:val="000D4014"/>
    <w:rsid w:val="000D44D0"/>
    <w:rsid w:val="000D4C20"/>
    <w:rsid w:val="000D4CB5"/>
    <w:rsid w:val="000D4DC2"/>
    <w:rsid w:val="000D4F54"/>
    <w:rsid w:val="000D5FAE"/>
    <w:rsid w:val="000D6484"/>
    <w:rsid w:val="000D6861"/>
    <w:rsid w:val="000D687A"/>
    <w:rsid w:val="000D691C"/>
    <w:rsid w:val="000D6D22"/>
    <w:rsid w:val="000D6EEB"/>
    <w:rsid w:val="000D73E6"/>
    <w:rsid w:val="000D77AC"/>
    <w:rsid w:val="000D7828"/>
    <w:rsid w:val="000E07B2"/>
    <w:rsid w:val="000E0A15"/>
    <w:rsid w:val="000E115A"/>
    <w:rsid w:val="000E1A66"/>
    <w:rsid w:val="000E2E3D"/>
    <w:rsid w:val="000E386A"/>
    <w:rsid w:val="000E4EF7"/>
    <w:rsid w:val="000E51F8"/>
    <w:rsid w:val="000E5683"/>
    <w:rsid w:val="000E5813"/>
    <w:rsid w:val="000E597B"/>
    <w:rsid w:val="000E599C"/>
    <w:rsid w:val="000E5B3E"/>
    <w:rsid w:val="000E5B66"/>
    <w:rsid w:val="000E5C0D"/>
    <w:rsid w:val="000E603B"/>
    <w:rsid w:val="000E657D"/>
    <w:rsid w:val="000E6654"/>
    <w:rsid w:val="000E678C"/>
    <w:rsid w:val="000E7038"/>
    <w:rsid w:val="000E71C9"/>
    <w:rsid w:val="000E738F"/>
    <w:rsid w:val="000E7C01"/>
    <w:rsid w:val="000F09DB"/>
    <w:rsid w:val="000F0C2A"/>
    <w:rsid w:val="000F0C9B"/>
    <w:rsid w:val="000F112F"/>
    <w:rsid w:val="000F1242"/>
    <w:rsid w:val="000F22EE"/>
    <w:rsid w:val="000F287D"/>
    <w:rsid w:val="000F2959"/>
    <w:rsid w:val="000F322F"/>
    <w:rsid w:val="000F39BE"/>
    <w:rsid w:val="000F3B9B"/>
    <w:rsid w:val="000F3C4D"/>
    <w:rsid w:val="000F45B1"/>
    <w:rsid w:val="000F4D26"/>
    <w:rsid w:val="000F4D77"/>
    <w:rsid w:val="000F52BB"/>
    <w:rsid w:val="000F5A2C"/>
    <w:rsid w:val="000F5F50"/>
    <w:rsid w:val="000F6058"/>
    <w:rsid w:val="000F7441"/>
    <w:rsid w:val="001018D1"/>
    <w:rsid w:val="00101DE5"/>
    <w:rsid w:val="0010219C"/>
    <w:rsid w:val="0010231F"/>
    <w:rsid w:val="0010303E"/>
    <w:rsid w:val="00103271"/>
    <w:rsid w:val="00103FE3"/>
    <w:rsid w:val="001040DF"/>
    <w:rsid w:val="0010421F"/>
    <w:rsid w:val="001042FE"/>
    <w:rsid w:val="001045EC"/>
    <w:rsid w:val="001050FF"/>
    <w:rsid w:val="001058BC"/>
    <w:rsid w:val="00105B1B"/>
    <w:rsid w:val="00105CB0"/>
    <w:rsid w:val="00105CE0"/>
    <w:rsid w:val="00106A50"/>
    <w:rsid w:val="00107515"/>
    <w:rsid w:val="00110CE0"/>
    <w:rsid w:val="00112185"/>
    <w:rsid w:val="001122FB"/>
    <w:rsid w:val="00112A42"/>
    <w:rsid w:val="001138B4"/>
    <w:rsid w:val="00113952"/>
    <w:rsid w:val="001139A7"/>
    <w:rsid w:val="00113F77"/>
    <w:rsid w:val="00114A04"/>
    <w:rsid w:val="00115854"/>
    <w:rsid w:val="00115B5C"/>
    <w:rsid w:val="00115CC1"/>
    <w:rsid w:val="00115F84"/>
    <w:rsid w:val="00116782"/>
    <w:rsid w:val="001167E9"/>
    <w:rsid w:val="0011753B"/>
    <w:rsid w:val="0012046F"/>
    <w:rsid w:val="0012067A"/>
    <w:rsid w:val="00120695"/>
    <w:rsid w:val="001206C6"/>
    <w:rsid w:val="0012091A"/>
    <w:rsid w:val="00121427"/>
    <w:rsid w:val="001214B6"/>
    <w:rsid w:val="00121992"/>
    <w:rsid w:val="001222D9"/>
    <w:rsid w:val="001230C6"/>
    <w:rsid w:val="001236F4"/>
    <w:rsid w:val="001237C7"/>
    <w:rsid w:val="00123856"/>
    <w:rsid w:val="00123B0A"/>
    <w:rsid w:val="00123D94"/>
    <w:rsid w:val="00124335"/>
    <w:rsid w:val="00124CEF"/>
    <w:rsid w:val="00125559"/>
    <w:rsid w:val="0012598F"/>
    <w:rsid w:val="0012608C"/>
    <w:rsid w:val="001267DE"/>
    <w:rsid w:val="001268AA"/>
    <w:rsid w:val="00126B76"/>
    <w:rsid w:val="00127086"/>
    <w:rsid w:val="00127370"/>
    <w:rsid w:val="001301E4"/>
    <w:rsid w:val="00130BCB"/>
    <w:rsid w:val="00131493"/>
    <w:rsid w:val="00131759"/>
    <w:rsid w:val="0013196F"/>
    <w:rsid w:val="00131FDB"/>
    <w:rsid w:val="001321EC"/>
    <w:rsid w:val="00132625"/>
    <w:rsid w:val="0013272B"/>
    <w:rsid w:val="00132A33"/>
    <w:rsid w:val="001332D3"/>
    <w:rsid w:val="00133A93"/>
    <w:rsid w:val="00133E59"/>
    <w:rsid w:val="00133F5D"/>
    <w:rsid w:val="001345E0"/>
    <w:rsid w:val="00134840"/>
    <w:rsid w:val="001349C3"/>
    <w:rsid w:val="00134AAE"/>
    <w:rsid w:val="00134C59"/>
    <w:rsid w:val="00134F0F"/>
    <w:rsid w:val="00135200"/>
    <w:rsid w:val="0013673D"/>
    <w:rsid w:val="001368EF"/>
    <w:rsid w:val="00137399"/>
    <w:rsid w:val="001376A7"/>
    <w:rsid w:val="001412F1"/>
    <w:rsid w:val="00142153"/>
    <w:rsid w:val="0014246A"/>
    <w:rsid w:val="001427A0"/>
    <w:rsid w:val="001428DD"/>
    <w:rsid w:val="001433AF"/>
    <w:rsid w:val="001441C7"/>
    <w:rsid w:val="00144F11"/>
    <w:rsid w:val="001451DE"/>
    <w:rsid w:val="001454F1"/>
    <w:rsid w:val="00145BD8"/>
    <w:rsid w:val="001463F0"/>
    <w:rsid w:val="001468D1"/>
    <w:rsid w:val="00146BB8"/>
    <w:rsid w:val="00146DF1"/>
    <w:rsid w:val="00147347"/>
    <w:rsid w:val="001478D1"/>
    <w:rsid w:val="0015037F"/>
    <w:rsid w:val="001503E4"/>
    <w:rsid w:val="00150922"/>
    <w:rsid w:val="00150CA5"/>
    <w:rsid w:val="00150F0C"/>
    <w:rsid w:val="00151BA8"/>
    <w:rsid w:val="001521AE"/>
    <w:rsid w:val="00152755"/>
    <w:rsid w:val="00152809"/>
    <w:rsid w:val="00152E9F"/>
    <w:rsid w:val="001533A4"/>
    <w:rsid w:val="001536AE"/>
    <w:rsid w:val="001536E8"/>
    <w:rsid w:val="001539C4"/>
    <w:rsid w:val="00153BD2"/>
    <w:rsid w:val="00154A3E"/>
    <w:rsid w:val="00154BB7"/>
    <w:rsid w:val="00155A27"/>
    <w:rsid w:val="0015675B"/>
    <w:rsid w:val="00157C51"/>
    <w:rsid w:val="00157F53"/>
    <w:rsid w:val="00160B03"/>
    <w:rsid w:val="00160D63"/>
    <w:rsid w:val="00160FE5"/>
    <w:rsid w:val="001612ED"/>
    <w:rsid w:val="0016142D"/>
    <w:rsid w:val="00161A23"/>
    <w:rsid w:val="00162269"/>
    <w:rsid w:val="00162743"/>
    <w:rsid w:val="00162C60"/>
    <w:rsid w:val="001630A0"/>
    <w:rsid w:val="0016360C"/>
    <w:rsid w:val="001636FD"/>
    <w:rsid w:val="00163970"/>
    <w:rsid w:val="00163A30"/>
    <w:rsid w:val="00163B1F"/>
    <w:rsid w:val="00163B3E"/>
    <w:rsid w:val="00163C0F"/>
    <w:rsid w:val="00163FC2"/>
    <w:rsid w:val="001644E4"/>
    <w:rsid w:val="00164DD7"/>
    <w:rsid w:val="001654DB"/>
    <w:rsid w:val="001655DA"/>
    <w:rsid w:val="001656C9"/>
    <w:rsid w:val="001659A6"/>
    <w:rsid w:val="001661BC"/>
    <w:rsid w:val="001664CA"/>
    <w:rsid w:val="001665B6"/>
    <w:rsid w:val="00166B70"/>
    <w:rsid w:val="0016706F"/>
    <w:rsid w:val="00167DFC"/>
    <w:rsid w:val="0017015F"/>
    <w:rsid w:val="001702AF"/>
    <w:rsid w:val="00170D30"/>
    <w:rsid w:val="00170DC2"/>
    <w:rsid w:val="0017154B"/>
    <w:rsid w:val="001716CA"/>
    <w:rsid w:val="00171C9E"/>
    <w:rsid w:val="00171CFB"/>
    <w:rsid w:val="00171FC8"/>
    <w:rsid w:val="00173E1D"/>
    <w:rsid w:val="00174FEF"/>
    <w:rsid w:val="00175631"/>
    <w:rsid w:val="001756A2"/>
    <w:rsid w:val="00175D47"/>
    <w:rsid w:val="0017617A"/>
    <w:rsid w:val="00176446"/>
    <w:rsid w:val="00176658"/>
    <w:rsid w:val="00176DC6"/>
    <w:rsid w:val="00176F14"/>
    <w:rsid w:val="001770BC"/>
    <w:rsid w:val="00177712"/>
    <w:rsid w:val="0017788B"/>
    <w:rsid w:val="00177D96"/>
    <w:rsid w:val="00180764"/>
    <w:rsid w:val="00182202"/>
    <w:rsid w:val="00182639"/>
    <w:rsid w:val="001829F7"/>
    <w:rsid w:val="00182BEB"/>
    <w:rsid w:val="00182F96"/>
    <w:rsid w:val="00182FB6"/>
    <w:rsid w:val="0018347C"/>
    <w:rsid w:val="0018389E"/>
    <w:rsid w:val="001839A2"/>
    <w:rsid w:val="00183C9C"/>
    <w:rsid w:val="001843DB"/>
    <w:rsid w:val="00184C2B"/>
    <w:rsid w:val="00184C31"/>
    <w:rsid w:val="00185133"/>
    <w:rsid w:val="00185750"/>
    <w:rsid w:val="00185B8E"/>
    <w:rsid w:val="00187148"/>
    <w:rsid w:val="00187344"/>
    <w:rsid w:val="00187353"/>
    <w:rsid w:val="0018763F"/>
    <w:rsid w:val="00187EE0"/>
    <w:rsid w:val="00190B2E"/>
    <w:rsid w:val="001911B4"/>
    <w:rsid w:val="00192417"/>
    <w:rsid w:val="00192B6C"/>
    <w:rsid w:val="00193641"/>
    <w:rsid w:val="0019485C"/>
    <w:rsid w:val="001954A9"/>
    <w:rsid w:val="001957F3"/>
    <w:rsid w:val="00195AC0"/>
    <w:rsid w:val="00196942"/>
    <w:rsid w:val="00196EDE"/>
    <w:rsid w:val="0019760C"/>
    <w:rsid w:val="00197C1B"/>
    <w:rsid w:val="00197F9F"/>
    <w:rsid w:val="001A022A"/>
    <w:rsid w:val="001A0DFB"/>
    <w:rsid w:val="001A13B1"/>
    <w:rsid w:val="001A16CA"/>
    <w:rsid w:val="001A1A62"/>
    <w:rsid w:val="001A1B6E"/>
    <w:rsid w:val="001A1C43"/>
    <w:rsid w:val="001A1D95"/>
    <w:rsid w:val="001A2D13"/>
    <w:rsid w:val="001A3C1C"/>
    <w:rsid w:val="001A471E"/>
    <w:rsid w:val="001A4A2A"/>
    <w:rsid w:val="001A4D3E"/>
    <w:rsid w:val="001A4D6A"/>
    <w:rsid w:val="001A4E6C"/>
    <w:rsid w:val="001A5115"/>
    <w:rsid w:val="001A5174"/>
    <w:rsid w:val="001A5192"/>
    <w:rsid w:val="001A5435"/>
    <w:rsid w:val="001A6430"/>
    <w:rsid w:val="001A67AE"/>
    <w:rsid w:val="001A7393"/>
    <w:rsid w:val="001A74EB"/>
    <w:rsid w:val="001A7B8B"/>
    <w:rsid w:val="001B02DB"/>
    <w:rsid w:val="001B064E"/>
    <w:rsid w:val="001B20DE"/>
    <w:rsid w:val="001B25E8"/>
    <w:rsid w:val="001B272F"/>
    <w:rsid w:val="001B296C"/>
    <w:rsid w:val="001B3090"/>
    <w:rsid w:val="001B35CE"/>
    <w:rsid w:val="001B3BE8"/>
    <w:rsid w:val="001B3C08"/>
    <w:rsid w:val="001B4B62"/>
    <w:rsid w:val="001B4EF3"/>
    <w:rsid w:val="001B502E"/>
    <w:rsid w:val="001B577D"/>
    <w:rsid w:val="001B616A"/>
    <w:rsid w:val="001B61E1"/>
    <w:rsid w:val="001B6C9C"/>
    <w:rsid w:val="001B6D72"/>
    <w:rsid w:val="001B6ED3"/>
    <w:rsid w:val="001B6FE6"/>
    <w:rsid w:val="001B792A"/>
    <w:rsid w:val="001B7FF3"/>
    <w:rsid w:val="001C04BA"/>
    <w:rsid w:val="001C16DE"/>
    <w:rsid w:val="001C2122"/>
    <w:rsid w:val="001C2592"/>
    <w:rsid w:val="001C269F"/>
    <w:rsid w:val="001C2944"/>
    <w:rsid w:val="001C2BD7"/>
    <w:rsid w:val="001C3130"/>
    <w:rsid w:val="001C3313"/>
    <w:rsid w:val="001C3E9E"/>
    <w:rsid w:val="001C4ADB"/>
    <w:rsid w:val="001C513C"/>
    <w:rsid w:val="001C5B29"/>
    <w:rsid w:val="001C5BE2"/>
    <w:rsid w:val="001C6A55"/>
    <w:rsid w:val="001C6F50"/>
    <w:rsid w:val="001C736D"/>
    <w:rsid w:val="001C777D"/>
    <w:rsid w:val="001C7A7F"/>
    <w:rsid w:val="001C7B6C"/>
    <w:rsid w:val="001D037D"/>
    <w:rsid w:val="001D0BB9"/>
    <w:rsid w:val="001D11C1"/>
    <w:rsid w:val="001D1791"/>
    <w:rsid w:val="001D1C21"/>
    <w:rsid w:val="001D1C44"/>
    <w:rsid w:val="001D2177"/>
    <w:rsid w:val="001D2605"/>
    <w:rsid w:val="001D293E"/>
    <w:rsid w:val="001D296A"/>
    <w:rsid w:val="001D30AC"/>
    <w:rsid w:val="001D38CC"/>
    <w:rsid w:val="001D3D64"/>
    <w:rsid w:val="001D3FFB"/>
    <w:rsid w:val="001D45CD"/>
    <w:rsid w:val="001D45F5"/>
    <w:rsid w:val="001D4695"/>
    <w:rsid w:val="001D46F2"/>
    <w:rsid w:val="001D4CE8"/>
    <w:rsid w:val="001D4EB7"/>
    <w:rsid w:val="001D58B3"/>
    <w:rsid w:val="001D5B4A"/>
    <w:rsid w:val="001D5DD9"/>
    <w:rsid w:val="001D5E6C"/>
    <w:rsid w:val="001D603F"/>
    <w:rsid w:val="001D6472"/>
    <w:rsid w:val="001D6D15"/>
    <w:rsid w:val="001D757E"/>
    <w:rsid w:val="001D7D21"/>
    <w:rsid w:val="001D7DB0"/>
    <w:rsid w:val="001E0C83"/>
    <w:rsid w:val="001E0CC8"/>
    <w:rsid w:val="001E1051"/>
    <w:rsid w:val="001E1170"/>
    <w:rsid w:val="001E1D8D"/>
    <w:rsid w:val="001E2059"/>
    <w:rsid w:val="001E2D69"/>
    <w:rsid w:val="001E2EA9"/>
    <w:rsid w:val="001E34D3"/>
    <w:rsid w:val="001E3860"/>
    <w:rsid w:val="001E4808"/>
    <w:rsid w:val="001E4E96"/>
    <w:rsid w:val="001E527A"/>
    <w:rsid w:val="001E5953"/>
    <w:rsid w:val="001E66B8"/>
    <w:rsid w:val="001E6E9A"/>
    <w:rsid w:val="001E7209"/>
    <w:rsid w:val="001E760F"/>
    <w:rsid w:val="001E77B1"/>
    <w:rsid w:val="001E7821"/>
    <w:rsid w:val="001E7A6C"/>
    <w:rsid w:val="001E7D4F"/>
    <w:rsid w:val="001F03F0"/>
    <w:rsid w:val="001F0B16"/>
    <w:rsid w:val="001F1D3F"/>
    <w:rsid w:val="001F2609"/>
    <w:rsid w:val="001F2787"/>
    <w:rsid w:val="001F2A22"/>
    <w:rsid w:val="001F36FA"/>
    <w:rsid w:val="001F4349"/>
    <w:rsid w:val="001F4CAC"/>
    <w:rsid w:val="001F56DD"/>
    <w:rsid w:val="001F6306"/>
    <w:rsid w:val="001F6A20"/>
    <w:rsid w:val="001F6DBA"/>
    <w:rsid w:val="001F6F99"/>
    <w:rsid w:val="001F72F6"/>
    <w:rsid w:val="001F775F"/>
    <w:rsid w:val="001F780A"/>
    <w:rsid w:val="001F78F0"/>
    <w:rsid w:val="001F7CCA"/>
    <w:rsid w:val="001F7D66"/>
    <w:rsid w:val="002008C0"/>
    <w:rsid w:val="00200B5F"/>
    <w:rsid w:val="00200FF1"/>
    <w:rsid w:val="0020158D"/>
    <w:rsid w:val="0020159D"/>
    <w:rsid w:val="00201D76"/>
    <w:rsid w:val="00201E34"/>
    <w:rsid w:val="00202782"/>
    <w:rsid w:val="00202788"/>
    <w:rsid w:val="00202F31"/>
    <w:rsid w:val="00203745"/>
    <w:rsid w:val="002041B0"/>
    <w:rsid w:val="00204403"/>
    <w:rsid w:val="00204FAB"/>
    <w:rsid w:val="002057D4"/>
    <w:rsid w:val="002069DA"/>
    <w:rsid w:val="00206D7A"/>
    <w:rsid w:val="002072C1"/>
    <w:rsid w:val="00207546"/>
    <w:rsid w:val="00207574"/>
    <w:rsid w:val="0020776F"/>
    <w:rsid w:val="002077A4"/>
    <w:rsid w:val="00210049"/>
    <w:rsid w:val="0021029A"/>
    <w:rsid w:val="00210390"/>
    <w:rsid w:val="0021182A"/>
    <w:rsid w:val="00211CD3"/>
    <w:rsid w:val="00211CEA"/>
    <w:rsid w:val="00211DDF"/>
    <w:rsid w:val="00212225"/>
    <w:rsid w:val="002126A8"/>
    <w:rsid w:val="00212CEF"/>
    <w:rsid w:val="00213002"/>
    <w:rsid w:val="002133FB"/>
    <w:rsid w:val="00213BCD"/>
    <w:rsid w:val="002143F5"/>
    <w:rsid w:val="002148CE"/>
    <w:rsid w:val="002161CC"/>
    <w:rsid w:val="0021645B"/>
    <w:rsid w:val="00216679"/>
    <w:rsid w:val="002168CE"/>
    <w:rsid w:val="0021727D"/>
    <w:rsid w:val="0021761A"/>
    <w:rsid w:val="00217CB8"/>
    <w:rsid w:val="00220180"/>
    <w:rsid w:val="00220678"/>
    <w:rsid w:val="00220BD0"/>
    <w:rsid w:val="00221BA4"/>
    <w:rsid w:val="00221C7B"/>
    <w:rsid w:val="00221F7E"/>
    <w:rsid w:val="002224AB"/>
    <w:rsid w:val="00222BB2"/>
    <w:rsid w:val="00222EE7"/>
    <w:rsid w:val="00223EAE"/>
    <w:rsid w:val="00223F0C"/>
    <w:rsid w:val="00224288"/>
    <w:rsid w:val="0022506A"/>
    <w:rsid w:val="002251FE"/>
    <w:rsid w:val="002258A9"/>
    <w:rsid w:val="00225E18"/>
    <w:rsid w:val="00225ED9"/>
    <w:rsid w:val="00226766"/>
    <w:rsid w:val="002267F8"/>
    <w:rsid w:val="00226A4F"/>
    <w:rsid w:val="00226B51"/>
    <w:rsid w:val="00226D26"/>
    <w:rsid w:val="00227136"/>
    <w:rsid w:val="002273BD"/>
    <w:rsid w:val="00227646"/>
    <w:rsid w:val="00227F06"/>
    <w:rsid w:val="0023075D"/>
    <w:rsid w:val="002309D1"/>
    <w:rsid w:val="00231110"/>
    <w:rsid w:val="00231D45"/>
    <w:rsid w:val="00231F24"/>
    <w:rsid w:val="002322A2"/>
    <w:rsid w:val="00232523"/>
    <w:rsid w:val="00232527"/>
    <w:rsid w:val="00232539"/>
    <w:rsid w:val="002325D2"/>
    <w:rsid w:val="00232704"/>
    <w:rsid w:val="002331E2"/>
    <w:rsid w:val="00233202"/>
    <w:rsid w:val="00233425"/>
    <w:rsid w:val="0023385A"/>
    <w:rsid w:val="00234459"/>
    <w:rsid w:val="00234DB5"/>
    <w:rsid w:val="002350B0"/>
    <w:rsid w:val="00235437"/>
    <w:rsid w:val="00235873"/>
    <w:rsid w:val="00235AF6"/>
    <w:rsid w:val="00235DA2"/>
    <w:rsid w:val="00235ED9"/>
    <w:rsid w:val="00236069"/>
    <w:rsid w:val="002365CB"/>
    <w:rsid w:val="00237671"/>
    <w:rsid w:val="002376F8"/>
    <w:rsid w:val="00237AB6"/>
    <w:rsid w:val="00237F9A"/>
    <w:rsid w:val="002403BD"/>
    <w:rsid w:val="0024042A"/>
    <w:rsid w:val="00240EF0"/>
    <w:rsid w:val="002418F3"/>
    <w:rsid w:val="002419EB"/>
    <w:rsid w:val="00241F0A"/>
    <w:rsid w:val="0024202E"/>
    <w:rsid w:val="0024204B"/>
    <w:rsid w:val="002421F6"/>
    <w:rsid w:val="002422BB"/>
    <w:rsid w:val="00242651"/>
    <w:rsid w:val="00242677"/>
    <w:rsid w:val="00243094"/>
    <w:rsid w:val="00243365"/>
    <w:rsid w:val="00243A3B"/>
    <w:rsid w:val="00244045"/>
    <w:rsid w:val="002440AB"/>
    <w:rsid w:val="002447F4"/>
    <w:rsid w:val="00244C1B"/>
    <w:rsid w:val="00244CE2"/>
    <w:rsid w:val="00245965"/>
    <w:rsid w:val="00245D9A"/>
    <w:rsid w:val="00245DC0"/>
    <w:rsid w:val="00245F79"/>
    <w:rsid w:val="00246242"/>
    <w:rsid w:val="002467E0"/>
    <w:rsid w:val="0024712A"/>
    <w:rsid w:val="00247582"/>
    <w:rsid w:val="00247CB8"/>
    <w:rsid w:val="00250888"/>
    <w:rsid w:val="00250D95"/>
    <w:rsid w:val="00250E38"/>
    <w:rsid w:val="00251409"/>
    <w:rsid w:val="002516AA"/>
    <w:rsid w:val="002519DB"/>
    <w:rsid w:val="00253097"/>
    <w:rsid w:val="002532B9"/>
    <w:rsid w:val="002533A4"/>
    <w:rsid w:val="00253489"/>
    <w:rsid w:val="002538AA"/>
    <w:rsid w:val="00253997"/>
    <w:rsid w:val="00253B77"/>
    <w:rsid w:val="00253C47"/>
    <w:rsid w:val="00253ED6"/>
    <w:rsid w:val="002542E6"/>
    <w:rsid w:val="0025442C"/>
    <w:rsid w:val="00254991"/>
    <w:rsid w:val="00255250"/>
    <w:rsid w:val="0025565C"/>
    <w:rsid w:val="00255EAF"/>
    <w:rsid w:val="00256677"/>
    <w:rsid w:val="00256BB5"/>
    <w:rsid w:val="002573AC"/>
    <w:rsid w:val="00257DAA"/>
    <w:rsid w:val="00257DFC"/>
    <w:rsid w:val="00257FF7"/>
    <w:rsid w:val="00260A5D"/>
    <w:rsid w:val="00261091"/>
    <w:rsid w:val="002613F7"/>
    <w:rsid w:val="0026181C"/>
    <w:rsid w:val="0026189B"/>
    <w:rsid w:val="00262CC5"/>
    <w:rsid w:val="0026371D"/>
    <w:rsid w:val="00263C40"/>
    <w:rsid w:val="002640E7"/>
    <w:rsid w:val="00264122"/>
    <w:rsid w:val="0026449E"/>
    <w:rsid w:val="002645A9"/>
    <w:rsid w:val="002650C3"/>
    <w:rsid w:val="00265C90"/>
    <w:rsid w:val="00265F20"/>
    <w:rsid w:val="002665B4"/>
    <w:rsid w:val="002665F7"/>
    <w:rsid w:val="00266647"/>
    <w:rsid w:val="00266967"/>
    <w:rsid w:val="00266F88"/>
    <w:rsid w:val="00266FA0"/>
    <w:rsid w:val="00267793"/>
    <w:rsid w:val="0026794A"/>
    <w:rsid w:val="00267B91"/>
    <w:rsid w:val="00270654"/>
    <w:rsid w:val="00270A48"/>
    <w:rsid w:val="00270B92"/>
    <w:rsid w:val="00270CEB"/>
    <w:rsid w:val="00271180"/>
    <w:rsid w:val="0027162D"/>
    <w:rsid w:val="00271741"/>
    <w:rsid w:val="00271DC3"/>
    <w:rsid w:val="00271E0B"/>
    <w:rsid w:val="002720EB"/>
    <w:rsid w:val="0027213E"/>
    <w:rsid w:val="00272541"/>
    <w:rsid w:val="00272DAF"/>
    <w:rsid w:val="00272FD4"/>
    <w:rsid w:val="00273132"/>
    <w:rsid w:val="00273161"/>
    <w:rsid w:val="002737CD"/>
    <w:rsid w:val="002738C6"/>
    <w:rsid w:val="00273A72"/>
    <w:rsid w:val="00273A9D"/>
    <w:rsid w:val="0027427D"/>
    <w:rsid w:val="00274B0D"/>
    <w:rsid w:val="00275072"/>
    <w:rsid w:val="002757C0"/>
    <w:rsid w:val="0027627A"/>
    <w:rsid w:val="0027709E"/>
    <w:rsid w:val="0027714B"/>
    <w:rsid w:val="0027783B"/>
    <w:rsid w:val="002778D9"/>
    <w:rsid w:val="00277B94"/>
    <w:rsid w:val="00277C01"/>
    <w:rsid w:val="002803F5"/>
    <w:rsid w:val="002807E2"/>
    <w:rsid w:val="00280812"/>
    <w:rsid w:val="002808AD"/>
    <w:rsid w:val="00280CC4"/>
    <w:rsid w:val="002811C0"/>
    <w:rsid w:val="002812B0"/>
    <w:rsid w:val="00281428"/>
    <w:rsid w:val="00281C54"/>
    <w:rsid w:val="00282009"/>
    <w:rsid w:val="0028216E"/>
    <w:rsid w:val="00282A45"/>
    <w:rsid w:val="00282E3B"/>
    <w:rsid w:val="00282F7B"/>
    <w:rsid w:val="0028325A"/>
    <w:rsid w:val="002832FA"/>
    <w:rsid w:val="00283F13"/>
    <w:rsid w:val="002843D7"/>
    <w:rsid w:val="0028524C"/>
    <w:rsid w:val="00285555"/>
    <w:rsid w:val="00285A00"/>
    <w:rsid w:val="00286F64"/>
    <w:rsid w:val="00287585"/>
    <w:rsid w:val="002876D8"/>
    <w:rsid w:val="00287995"/>
    <w:rsid w:val="00287A1B"/>
    <w:rsid w:val="00287EE6"/>
    <w:rsid w:val="00290BE3"/>
    <w:rsid w:val="00290F14"/>
    <w:rsid w:val="00291038"/>
    <w:rsid w:val="00291353"/>
    <w:rsid w:val="00291830"/>
    <w:rsid w:val="002918C5"/>
    <w:rsid w:val="00291900"/>
    <w:rsid w:val="00291CF9"/>
    <w:rsid w:val="00292487"/>
    <w:rsid w:val="00292DC6"/>
    <w:rsid w:val="00293571"/>
    <w:rsid w:val="00293F56"/>
    <w:rsid w:val="0029424A"/>
    <w:rsid w:val="00294591"/>
    <w:rsid w:val="00294EEE"/>
    <w:rsid w:val="002950DB"/>
    <w:rsid w:val="00295655"/>
    <w:rsid w:val="00295C16"/>
    <w:rsid w:val="00296093"/>
    <w:rsid w:val="00296A37"/>
    <w:rsid w:val="002971C7"/>
    <w:rsid w:val="0029765F"/>
    <w:rsid w:val="00297894"/>
    <w:rsid w:val="00297DB2"/>
    <w:rsid w:val="00297EB6"/>
    <w:rsid w:val="002A00AD"/>
    <w:rsid w:val="002A06F0"/>
    <w:rsid w:val="002A10DD"/>
    <w:rsid w:val="002A1410"/>
    <w:rsid w:val="002A1570"/>
    <w:rsid w:val="002A1AA6"/>
    <w:rsid w:val="002A1BFC"/>
    <w:rsid w:val="002A1FA7"/>
    <w:rsid w:val="002A245F"/>
    <w:rsid w:val="002A3010"/>
    <w:rsid w:val="002A3489"/>
    <w:rsid w:val="002A381E"/>
    <w:rsid w:val="002A3AD2"/>
    <w:rsid w:val="002A4246"/>
    <w:rsid w:val="002A4292"/>
    <w:rsid w:val="002A42F6"/>
    <w:rsid w:val="002A56AA"/>
    <w:rsid w:val="002A5776"/>
    <w:rsid w:val="002A5F3D"/>
    <w:rsid w:val="002A61AD"/>
    <w:rsid w:val="002A6212"/>
    <w:rsid w:val="002A6351"/>
    <w:rsid w:val="002A669F"/>
    <w:rsid w:val="002A66D2"/>
    <w:rsid w:val="002A6A5D"/>
    <w:rsid w:val="002A6C8A"/>
    <w:rsid w:val="002A75F1"/>
    <w:rsid w:val="002A76DB"/>
    <w:rsid w:val="002A7B2F"/>
    <w:rsid w:val="002A7CA2"/>
    <w:rsid w:val="002B06DE"/>
    <w:rsid w:val="002B1836"/>
    <w:rsid w:val="002B1C83"/>
    <w:rsid w:val="002B1D4E"/>
    <w:rsid w:val="002B202D"/>
    <w:rsid w:val="002B2704"/>
    <w:rsid w:val="002B293F"/>
    <w:rsid w:val="002B3B7D"/>
    <w:rsid w:val="002B428A"/>
    <w:rsid w:val="002B43F7"/>
    <w:rsid w:val="002B53EA"/>
    <w:rsid w:val="002B5851"/>
    <w:rsid w:val="002B590D"/>
    <w:rsid w:val="002B646F"/>
    <w:rsid w:val="002B6CC9"/>
    <w:rsid w:val="002B6CE6"/>
    <w:rsid w:val="002B6D56"/>
    <w:rsid w:val="002B76EE"/>
    <w:rsid w:val="002C01D4"/>
    <w:rsid w:val="002C0384"/>
    <w:rsid w:val="002C0B58"/>
    <w:rsid w:val="002C0D74"/>
    <w:rsid w:val="002C131C"/>
    <w:rsid w:val="002C2024"/>
    <w:rsid w:val="002C232E"/>
    <w:rsid w:val="002C284A"/>
    <w:rsid w:val="002C2CB9"/>
    <w:rsid w:val="002C342F"/>
    <w:rsid w:val="002C35A1"/>
    <w:rsid w:val="002C3BE2"/>
    <w:rsid w:val="002C419A"/>
    <w:rsid w:val="002C4412"/>
    <w:rsid w:val="002C463B"/>
    <w:rsid w:val="002C4A8B"/>
    <w:rsid w:val="002C55A7"/>
    <w:rsid w:val="002C5C5F"/>
    <w:rsid w:val="002C5EB8"/>
    <w:rsid w:val="002C6192"/>
    <w:rsid w:val="002C6D7A"/>
    <w:rsid w:val="002C70DE"/>
    <w:rsid w:val="002C75B7"/>
    <w:rsid w:val="002C77DB"/>
    <w:rsid w:val="002C7CBA"/>
    <w:rsid w:val="002D011B"/>
    <w:rsid w:val="002D05FB"/>
    <w:rsid w:val="002D11F4"/>
    <w:rsid w:val="002D1346"/>
    <w:rsid w:val="002D1C09"/>
    <w:rsid w:val="002D1F94"/>
    <w:rsid w:val="002D21C5"/>
    <w:rsid w:val="002D2483"/>
    <w:rsid w:val="002D2CAD"/>
    <w:rsid w:val="002D325B"/>
    <w:rsid w:val="002D41E7"/>
    <w:rsid w:val="002D4794"/>
    <w:rsid w:val="002D4939"/>
    <w:rsid w:val="002D4AFB"/>
    <w:rsid w:val="002D4EA3"/>
    <w:rsid w:val="002D4F38"/>
    <w:rsid w:val="002D57F2"/>
    <w:rsid w:val="002D59DF"/>
    <w:rsid w:val="002D59EB"/>
    <w:rsid w:val="002D5F60"/>
    <w:rsid w:val="002D6544"/>
    <w:rsid w:val="002D66BC"/>
    <w:rsid w:val="002D67CE"/>
    <w:rsid w:val="002D6C11"/>
    <w:rsid w:val="002D6F50"/>
    <w:rsid w:val="002D7148"/>
    <w:rsid w:val="002D7397"/>
    <w:rsid w:val="002E0011"/>
    <w:rsid w:val="002E0300"/>
    <w:rsid w:val="002E0773"/>
    <w:rsid w:val="002E07DF"/>
    <w:rsid w:val="002E0820"/>
    <w:rsid w:val="002E0CDF"/>
    <w:rsid w:val="002E0EB0"/>
    <w:rsid w:val="002E1733"/>
    <w:rsid w:val="002E1E6E"/>
    <w:rsid w:val="002E2794"/>
    <w:rsid w:val="002E2E1B"/>
    <w:rsid w:val="002E2E4F"/>
    <w:rsid w:val="002E3389"/>
    <w:rsid w:val="002E4809"/>
    <w:rsid w:val="002E49E5"/>
    <w:rsid w:val="002E4B94"/>
    <w:rsid w:val="002E4D23"/>
    <w:rsid w:val="002E4F7C"/>
    <w:rsid w:val="002E57F3"/>
    <w:rsid w:val="002E5B4F"/>
    <w:rsid w:val="002E633B"/>
    <w:rsid w:val="002E67A7"/>
    <w:rsid w:val="002E6B64"/>
    <w:rsid w:val="002E6C2C"/>
    <w:rsid w:val="002E7CC0"/>
    <w:rsid w:val="002E7E1C"/>
    <w:rsid w:val="002E7E8A"/>
    <w:rsid w:val="002E7FBC"/>
    <w:rsid w:val="002F024D"/>
    <w:rsid w:val="002F10AF"/>
    <w:rsid w:val="002F1700"/>
    <w:rsid w:val="002F18C8"/>
    <w:rsid w:val="002F19ED"/>
    <w:rsid w:val="002F1C88"/>
    <w:rsid w:val="002F3222"/>
    <w:rsid w:val="002F34E8"/>
    <w:rsid w:val="002F38AA"/>
    <w:rsid w:val="002F3DDE"/>
    <w:rsid w:val="002F404F"/>
    <w:rsid w:val="002F419D"/>
    <w:rsid w:val="002F43A4"/>
    <w:rsid w:val="002F45EB"/>
    <w:rsid w:val="002F46A0"/>
    <w:rsid w:val="002F47C2"/>
    <w:rsid w:val="002F5176"/>
    <w:rsid w:val="002F5656"/>
    <w:rsid w:val="002F5785"/>
    <w:rsid w:val="002F57E2"/>
    <w:rsid w:val="002F584A"/>
    <w:rsid w:val="002F586D"/>
    <w:rsid w:val="002F5B97"/>
    <w:rsid w:val="002F611F"/>
    <w:rsid w:val="002F69A3"/>
    <w:rsid w:val="002F6AE3"/>
    <w:rsid w:val="002F7F79"/>
    <w:rsid w:val="00301EFB"/>
    <w:rsid w:val="00302214"/>
    <w:rsid w:val="003029AE"/>
    <w:rsid w:val="00302F1F"/>
    <w:rsid w:val="00302F84"/>
    <w:rsid w:val="0030342F"/>
    <w:rsid w:val="00303BDA"/>
    <w:rsid w:val="00303DD5"/>
    <w:rsid w:val="00303EEB"/>
    <w:rsid w:val="0030428F"/>
    <w:rsid w:val="003049C1"/>
    <w:rsid w:val="00304C66"/>
    <w:rsid w:val="003056F0"/>
    <w:rsid w:val="0030593E"/>
    <w:rsid w:val="00305F7E"/>
    <w:rsid w:val="003069E2"/>
    <w:rsid w:val="00306EDE"/>
    <w:rsid w:val="003072D2"/>
    <w:rsid w:val="00307433"/>
    <w:rsid w:val="003075F9"/>
    <w:rsid w:val="0030774F"/>
    <w:rsid w:val="00310A48"/>
    <w:rsid w:val="00311846"/>
    <w:rsid w:val="00311C75"/>
    <w:rsid w:val="00312C7E"/>
    <w:rsid w:val="00313182"/>
    <w:rsid w:val="00313D84"/>
    <w:rsid w:val="00313F2D"/>
    <w:rsid w:val="00313FAC"/>
    <w:rsid w:val="003142B6"/>
    <w:rsid w:val="00314732"/>
    <w:rsid w:val="00315829"/>
    <w:rsid w:val="00315C84"/>
    <w:rsid w:val="00315E27"/>
    <w:rsid w:val="00315F16"/>
    <w:rsid w:val="003161C6"/>
    <w:rsid w:val="003177D5"/>
    <w:rsid w:val="00317E94"/>
    <w:rsid w:val="00317FE2"/>
    <w:rsid w:val="003206A9"/>
    <w:rsid w:val="0032084F"/>
    <w:rsid w:val="003215C4"/>
    <w:rsid w:val="00321803"/>
    <w:rsid w:val="00321BD6"/>
    <w:rsid w:val="0032211B"/>
    <w:rsid w:val="00322528"/>
    <w:rsid w:val="00322732"/>
    <w:rsid w:val="00322E21"/>
    <w:rsid w:val="00323558"/>
    <w:rsid w:val="00323608"/>
    <w:rsid w:val="00323AB3"/>
    <w:rsid w:val="00323DF9"/>
    <w:rsid w:val="003241B3"/>
    <w:rsid w:val="003241D0"/>
    <w:rsid w:val="003242F7"/>
    <w:rsid w:val="00325427"/>
    <w:rsid w:val="00325565"/>
    <w:rsid w:val="00325C24"/>
    <w:rsid w:val="00325E08"/>
    <w:rsid w:val="0032603B"/>
    <w:rsid w:val="0032605C"/>
    <w:rsid w:val="003260E6"/>
    <w:rsid w:val="00326216"/>
    <w:rsid w:val="00326451"/>
    <w:rsid w:val="003270AB"/>
    <w:rsid w:val="003300CC"/>
    <w:rsid w:val="003303DD"/>
    <w:rsid w:val="003303F0"/>
    <w:rsid w:val="003306EB"/>
    <w:rsid w:val="00331236"/>
    <w:rsid w:val="0033128C"/>
    <w:rsid w:val="003312BA"/>
    <w:rsid w:val="00331348"/>
    <w:rsid w:val="0033136B"/>
    <w:rsid w:val="0033184F"/>
    <w:rsid w:val="00331AFC"/>
    <w:rsid w:val="0033237D"/>
    <w:rsid w:val="003323D1"/>
    <w:rsid w:val="00334370"/>
    <w:rsid w:val="00334A47"/>
    <w:rsid w:val="00334DEA"/>
    <w:rsid w:val="00335EDF"/>
    <w:rsid w:val="00335F06"/>
    <w:rsid w:val="00336466"/>
    <w:rsid w:val="003364C7"/>
    <w:rsid w:val="003367FF"/>
    <w:rsid w:val="003368CE"/>
    <w:rsid w:val="00336B43"/>
    <w:rsid w:val="00336E13"/>
    <w:rsid w:val="00337034"/>
    <w:rsid w:val="00340B87"/>
    <w:rsid w:val="00340F99"/>
    <w:rsid w:val="0034116A"/>
    <w:rsid w:val="003415C7"/>
    <w:rsid w:val="0034194E"/>
    <w:rsid w:val="00341E97"/>
    <w:rsid w:val="00341F96"/>
    <w:rsid w:val="00342435"/>
    <w:rsid w:val="00342524"/>
    <w:rsid w:val="0034299C"/>
    <w:rsid w:val="00342A8A"/>
    <w:rsid w:val="0034350A"/>
    <w:rsid w:val="00343957"/>
    <w:rsid w:val="00343E06"/>
    <w:rsid w:val="003445B5"/>
    <w:rsid w:val="00344A89"/>
    <w:rsid w:val="00344B2A"/>
    <w:rsid w:val="00344D58"/>
    <w:rsid w:val="00344F89"/>
    <w:rsid w:val="00345F51"/>
    <w:rsid w:val="0034615D"/>
    <w:rsid w:val="00346513"/>
    <w:rsid w:val="003468F3"/>
    <w:rsid w:val="003469A4"/>
    <w:rsid w:val="00346C49"/>
    <w:rsid w:val="0034716E"/>
    <w:rsid w:val="00347CD1"/>
    <w:rsid w:val="00347F84"/>
    <w:rsid w:val="00350690"/>
    <w:rsid w:val="003507B5"/>
    <w:rsid w:val="003509C9"/>
    <w:rsid w:val="003515AF"/>
    <w:rsid w:val="00351651"/>
    <w:rsid w:val="00351D0E"/>
    <w:rsid w:val="00352053"/>
    <w:rsid w:val="00352D01"/>
    <w:rsid w:val="00352F3A"/>
    <w:rsid w:val="00352F80"/>
    <w:rsid w:val="00353A5E"/>
    <w:rsid w:val="00353AF9"/>
    <w:rsid w:val="00353B50"/>
    <w:rsid w:val="003545A5"/>
    <w:rsid w:val="00354ACF"/>
    <w:rsid w:val="00354C4D"/>
    <w:rsid w:val="00354F34"/>
    <w:rsid w:val="003558B8"/>
    <w:rsid w:val="003560C0"/>
    <w:rsid w:val="00356129"/>
    <w:rsid w:val="003563A1"/>
    <w:rsid w:val="0035662D"/>
    <w:rsid w:val="00356F7B"/>
    <w:rsid w:val="003573BF"/>
    <w:rsid w:val="003573CB"/>
    <w:rsid w:val="00360321"/>
    <w:rsid w:val="0036098E"/>
    <w:rsid w:val="003609D5"/>
    <w:rsid w:val="00360C9F"/>
    <w:rsid w:val="00360F1F"/>
    <w:rsid w:val="003614C4"/>
    <w:rsid w:val="00361929"/>
    <w:rsid w:val="00362808"/>
    <w:rsid w:val="00362BE4"/>
    <w:rsid w:val="00362E66"/>
    <w:rsid w:val="00363115"/>
    <w:rsid w:val="0036339E"/>
    <w:rsid w:val="003634A9"/>
    <w:rsid w:val="00363D64"/>
    <w:rsid w:val="00363E4C"/>
    <w:rsid w:val="00364953"/>
    <w:rsid w:val="00364E31"/>
    <w:rsid w:val="0036573B"/>
    <w:rsid w:val="0036654D"/>
    <w:rsid w:val="00366705"/>
    <w:rsid w:val="003667BE"/>
    <w:rsid w:val="00367E28"/>
    <w:rsid w:val="0037068E"/>
    <w:rsid w:val="00370A6F"/>
    <w:rsid w:val="00370C75"/>
    <w:rsid w:val="003712C7"/>
    <w:rsid w:val="00371C84"/>
    <w:rsid w:val="00372516"/>
    <w:rsid w:val="00372E25"/>
    <w:rsid w:val="00373A29"/>
    <w:rsid w:val="00373E5C"/>
    <w:rsid w:val="003743CA"/>
    <w:rsid w:val="00374AF7"/>
    <w:rsid w:val="00374F02"/>
    <w:rsid w:val="003750B2"/>
    <w:rsid w:val="00375113"/>
    <w:rsid w:val="00375327"/>
    <w:rsid w:val="003755BD"/>
    <w:rsid w:val="0037589B"/>
    <w:rsid w:val="003765D9"/>
    <w:rsid w:val="003767B0"/>
    <w:rsid w:val="0037680E"/>
    <w:rsid w:val="0037688B"/>
    <w:rsid w:val="00376C79"/>
    <w:rsid w:val="00376E39"/>
    <w:rsid w:val="0037795F"/>
    <w:rsid w:val="00377B4A"/>
    <w:rsid w:val="00377D05"/>
    <w:rsid w:val="003802B7"/>
    <w:rsid w:val="00380656"/>
    <w:rsid w:val="0038103B"/>
    <w:rsid w:val="0038128A"/>
    <w:rsid w:val="00381503"/>
    <w:rsid w:val="00381D04"/>
    <w:rsid w:val="00381F84"/>
    <w:rsid w:val="003828CC"/>
    <w:rsid w:val="0038338B"/>
    <w:rsid w:val="003833C7"/>
    <w:rsid w:val="0038346E"/>
    <w:rsid w:val="003837C8"/>
    <w:rsid w:val="0038394B"/>
    <w:rsid w:val="0038434D"/>
    <w:rsid w:val="003845A6"/>
    <w:rsid w:val="00384BA1"/>
    <w:rsid w:val="00384FD8"/>
    <w:rsid w:val="0038501A"/>
    <w:rsid w:val="00385459"/>
    <w:rsid w:val="0038551B"/>
    <w:rsid w:val="00385A56"/>
    <w:rsid w:val="00387038"/>
    <w:rsid w:val="00387752"/>
    <w:rsid w:val="00387A88"/>
    <w:rsid w:val="00390214"/>
    <w:rsid w:val="00391839"/>
    <w:rsid w:val="00391C13"/>
    <w:rsid w:val="00391E6E"/>
    <w:rsid w:val="00392226"/>
    <w:rsid w:val="003927F2"/>
    <w:rsid w:val="00392A25"/>
    <w:rsid w:val="00392AA0"/>
    <w:rsid w:val="00394101"/>
    <w:rsid w:val="0039425C"/>
    <w:rsid w:val="00394F01"/>
    <w:rsid w:val="0039516C"/>
    <w:rsid w:val="003954CA"/>
    <w:rsid w:val="00395F96"/>
    <w:rsid w:val="003965D3"/>
    <w:rsid w:val="003966B7"/>
    <w:rsid w:val="0039690C"/>
    <w:rsid w:val="00396AF5"/>
    <w:rsid w:val="00396D87"/>
    <w:rsid w:val="00396EDE"/>
    <w:rsid w:val="003973D8"/>
    <w:rsid w:val="003977AB"/>
    <w:rsid w:val="003978B9"/>
    <w:rsid w:val="003978CB"/>
    <w:rsid w:val="003978D2"/>
    <w:rsid w:val="00397ADB"/>
    <w:rsid w:val="003A00C3"/>
    <w:rsid w:val="003A03CC"/>
    <w:rsid w:val="003A0BF3"/>
    <w:rsid w:val="003A1546"/>
    <w:rsid w:val="003A1A7E"/>
    <w:rsid w:val="003A1C3D"/>
    <w:rsid w:val="003A1C78"/>
    <w:rsid w:val="003A1CCE"/>
    <w:rsid w:val="003A2325"/>
    <w:rsid w:val="003A252A"/>
    <w:rsid w:val="003A2C4D"/>
    <w:rsid w:val="003A2EAC"/>
    <w:rsid w:val="003A3779"/>
    <w:rsid w:val="003A417D"/>
    <w:rsid w:val="003A47C9"/>
    <w:rsid w:val="003A571F"/>
    <w:rsid w:val="003A5C57"/>
    <w:rsid w:val="003A6281"/>
    <w:rsid w:val="003A62F2"/>
    <w:rsid w:val="003A6B21"/>
    <w:rsid w:val="003A7F3B"/>
    <w:rsid w:val="003B0329"/>
    <w:rsid w:val="003B059A"/>
    <w:rsid w:val="003B0824"/>
    <w:rsid w:val="003B0DB3"/>
    <w:rsid w:val="003B1BBC"/>
    <w:rsid w:val="003B1C56"/>
    <w:rsid w:val="003B2728"/>
    <w:rsid w:val="003B2AA7"/>
    <w:rsid w:val="003B3C50"/>
    <w:rsid w:val="003B497F"/>
    <w:rsid w:val="003B5010"/>
    <w:rsid w:val="003B5945"/>
    <w:rsid w:val="003B5E63"/>
    <w:rsid w:val="003B64E8"/>
    <w:rsid w:val="003B66E0"/>
    <w:rsid w:val="003B6D5A"/>
    <w:rsid w:val="003B7574"/>
    <w:rsid w:val="003B7EB7"/>
    <w:rsid w:val="003B7F8E"/>
    <w:rsid w:val="003C0E66"/>
    <w:rsid w:val="003C1022"/>
    <w:rsid w:val="003C12A9"/>
    <w:rsid w:val="003C1AFA"/>
    <w:rsid w:val="003C1DAA"/>
    <w:rsid w:val="003C2180"/>
    <w:rsid w:val="003C23DE"/>
    <w:rsid w:val="003C244B"/>
    <w:rsid w:val="003C24CA"/>
    <w:rsid w:val="003C275D"/>
    <w:rsid w:val="003C3054"/>
    <w:rsid w:val="003C35CA"/>
    <w:rsid w:val="003C3F9E"/>
    <w:rsid w:val="003C45CB"/>
    <w:rsid w:val="003C48A6"/>
    <w:rsid w:val="003C49D4"/>
    <w:rsid w:val="003C4F1D"/>
    <w:rsid w:val="003C5AB6"/>
    <w:rsid w:val="003C5B37"/>
    <w:rsid w:val="003C5F7C"/>
    <w:rsid w:val="003C6952"/>
    <w:rsid w:val="003C6DDC"/>
    <w:rsid w:val="003C72B4"/>
    <w:rsid w:val="003C7312"/>
    <w:rsid w:val="003C782A"/>
    <w:rsid w:val="003C7D44"/>
    <w:rsid w:val="003D052C"/>
    <w:rsid w:val="003D05C3"/>
    <w:rsid w:val="003D06C4"/>
    <w:rsid w:val="003D0C75"/>
    <w:rsid w:val="003D0EF6"/>
    <w:rsid w:val="003D1326"/>
    <w:rsid w:val="003D14C1"/>
    <w:rsid w:val="003D1F17"/>
    <w:rsid w:val="003D2027"/>
    <w:rsid w:val="003D23C8"/>
    <w:rsid w:val="003D2C85"/>
    <w:rsid w:val="003D34D2"/>
    <w:rsid w:val="003D35C9"/>
    <w:rsid w:val="003D400C"/>
    <w:rsid w:val="003D42E2"/>
    <w:rsid w:val="003D43C2"/>
    <w:rsid w:val="003D45D1"/>
    <w:rsid w:val="003D49C6"/>
    <w:rsid w:val="003D5791"/>
    <w:rsid w:val="003D60BC"/>
    <w:rsid w:val="003D624A"/>
    <w:rsid w:val="003D6340"/>
    <w:rsid w:val="003D6593"/>
    <w:rsid w:val="003D66C8"/>
    <w:rsid w:val="003D6848"/>
    <w:rsid w:val="003D694F"/>
    <w:rsid w:val="003D6BC3"/>
    <w:rsid w:val="003D6EBA"/>
    <w:rsid w:val="003D7547"/>
    <w:rsid w:val="003D7A76"/>
    <w:rsid w:val="003E0488"/>
    <w:rsid w:val="003E055F"/>
    <w:rsid w:val="003E0675"/>
    <w:rsid w:val="003E0A3D"/>
    <w:rsid w:val="003E1576"/>
    <w:rsid w:val="003E1FEF"/>
    <w:rsid w:val="003E21FD"/>
    <w:rsid w:val="003E2933"/>
    <w:rsid w:val="003E2B75"/>
    <w:rsid w:val="003E3883"/>
    <w:rsid w:val="003E3B3E"/>
    <w:rsid w:val="003E3DC7"/>
    <w:rsid w:val="003E43F6"/>
    <w:rsid w:val="003E48AA"/>
    <w:rsid w:val="003E4CFF"/>
    <w:rsid w:val="003E4DB7"/>
    <w:rsid w:val="003E5823"/>
    <w:rsid w:val="003E5D80"/>
    <w:rsid w:val="003E6C15"/>
    <w:rsid w:val="003E6DE7"/>
    <w:rsid w:val="003E6EE8"/>
    <w:rsid w:val="003E71CC"/>
    <w:rsid w:val="003E79BA"/>
    <w:rsid w:val="003E7C05"/>
    <w:rsid w:val="003E7C10"/>
    <w:rsid w:val="003E7E60"/>
    <w:rsid w:val="003F05B7"/>
    <w:rsid w:val="003F062B"/>
    <w:rsid w:val="003F08C5"/>
    <w:rsid w:val="003F108B"/>
    <w:rsid w:val="003F10AE"/>
    <w:rsid w:val="003F1226"/>
    <w:rsid w:val="003F13AF"/>
    <w:rsid w:val="003F168B"/>
    <w:rsid w:val="003F1BAE"/>
    <w:rsid w:val="003F1DB3"/>
    <w:rsid w:val="003F2C13"/>
    <w:rsid w:val="003F2DF9"/>
    <w:rsid w:val="003F300B"/>
    <w:rsid w:val="003F3327"/>
    <w:rsid w:val="003F39C3"/>
    <w:rsid w:val="003F3FF0"/>
    <w:rsid w:val="003F4258"/>
    <w:rsid w:val="003F492D"/>
    <w:rsid w:val="003F5111"/>
    <w:rsid w:val="003F54B9"/>
    <w:rsid w:val="003F597D"/>
    <w:rsid w:val="003F614D"/>
    <w:rsid w:val="0040094F"/>
    <w:rsid w:val="0040102C"/>
    <w:rsid w:val="004013F5"/>
    <w:rsid w:val="00401630"/>
    <w:rsid w:val="004016E7"/>
    <w:rsid w:val="00401A9F"/>
    <w:rsid w:val="00401CE2"/>
    <w:rsid w:val="00401DFA"/>
    <w:rsid w:val="0040281A"/>
    <w:rsid w:val="00402A2C"/>
    <w:rsid w:val="00403125"/>
    <w:rsid w:val="00403C5C"/>
    <w:rsid w:val="00403C8F"/>
    <w:rsid w:val="00403D56"/>
    <w:rsid w:val="00403DDA"/>
    <w:rsid w:val="00403F1E"/>
    <w:rsid w:val="00404025"/>
    <w:rsid w:val="0040422F"/>
    <w:rsid w:val="004043B6"/>
    <w:rsid w:val="004044C8"/>
    <w:rsid w:val="00404629"/>
    <w:rsid w:val="00404CED"/>
    <w:rsid w:val="00404D91"/>
    <w:rsid w:val="004055D7"/>
    <w:rsid w:val="00405B1E"/>
    <w:rsid w:val="00405FD3"/>
    <w:rsid w:val="0041012B"/>
    <w:rsid w:val="004101E9"/>
    <w:rsid w:val="00411BD8"/>
    <w:rsid w:val="00411E4A"/>
    <w:rsid w:val="004123AD"/>
    <w:rsid w:val="0041268F"/>
    <w:rsid w:val="00412867"/>
    <w:rsid w:val="00413A02"/>
    <w:rsid w:val="00413A41"/>
    <w:rsid w:val="00413C0F"/>
    <w:rsid w:val="00413D7E"/>
    <w:rsid w:val="00413F3B"/>
    <w:rsid w:val="00414360"/>
    <w:rsid w:val="00414A47"/>
    <w:rsid w:val="00414AE0"/>
    <w:rsid w:val="004156A0"/>
    <w:rsid w:val="00415900"/>
    <w:rsid w:val="00416891"/>
    <w:rsid w:val="0041695C"/>
    <w:rsid w:val="004169D7"/>
    <w:rsid w:val="00416D6D"/>
    <w:rsid w:val="00416E7B"/>
    <w:rsid w:val="004179F8"/>
    <w:rsid w:val="00417D49"/>
    <w:rsid w:val="00420C5D"/>
    <w:rsid w:val="00420E0A"/>
    <w:rsid w:val="00422087"/>
    <w:rsid w:val="00422232"/>
    <w:rsid w:val="00422B5E"/>
    <w:rsid w:val="00422CB8"/>
    <w:rsid w:val="00422E4E"/>
    <w:rsid w:val="00422F8A"/>
    <w:rsid w:val="004232A0"/>
    <w:rsid w:val="004233BC"/>
    <w:rsid w:val="00423B55"/>
    <w:rsid w:val="00423CEC"/>
    <w:rsid w:val="0042448A"/>
    <w:rsid w:val="00424A5E"/>
    <w:rsid w:val="00424A76"/>
    <w:rsid w:val="00424B77"/>
    <w:rsid w:val="00425512"/>
    <w:rsid w:val="004258EC"/>
    <w:rsid w:val="00430C08"/>
    <w:rsid w:val="00430C14"/>
    <w:rsid w:val="004310EC"/>
    <w:rsid w:val="004315CE"/>
    <w:rsid w:val="00431FC6"/>
    <w:rsid w:val="00432012"/>
    <w:rsid w:val="004326D1"/>
    <w:rsid w:val="004328F4"/>
    <w:rsid w:val="004329D4"/>
    <w:rsid w:val="00432EBE"/>
    <w:rsid w:val="00432F47"/>
    <w:rsid w:val="00433670"/>
    <w:rsid w:val="00433C28"/>
    <w:rsid w:val="004350A2"/>
    <w:rsid w:val="004357F6"/>
    <w:rsid w:val="00436413"/>
    <w:rsid w:val="00436B6F"/>
    <w:rsid w:val="00437236"/>
    <w:rsid w:val="0044015F"/>
    <w:rsid w:val="004401F4"/>
    <w:rsid w:val="0044028B"/>
    <w:rsid w:val="00440B04"/>
    <w:rsid w:val="00440D08"/>
    <w:rsid w:val="004416F4"/>
    <w:rsid w:val="00441A0C"/>
    <w:rsid w:val="004421F1"/>
    <w:rsid w:val="004422DD"/>
    <w:rsid w:val="0044268F"/>
    <w:rsid w:val="004426C8"/>
    <w:rsid w:val="00442DB4"/>
    <w:rsid w:val="004434EB"/>
    <w:rsid w:val="00443B96"/>
    <w:rsid w:val="00443F97"/>
    <w:rsid w:val="00444492"/>
    <w:rsid w:val="004446D1"/>
    <w:rsid w:val="00444E68"/>
    <w:rsid w:val="0044593B"/>
    <w:rsid w:val="00445DF4"/>
    <w:rsid w:val="00446C33"/>
    <w:rsid w:val="00446E2D"/>
    <w:rsid w:val="004477CF"/>
    <w:rsid w:val="004479AB"/>
    <w:rsid w:val="004479D7"/>
    <w:rsid w:val="00447AC6"/>
    <w:rsid w:val="0045010E"/>
    <w:rsid w:val="00450252"/>
    <w:rsid w:val="004503C0"/>
    <w:rsid w:val="0045041E"/>
    <w:rsid w:val="00450737"/>
    <w:rsid w:val="004517B6"/>
    <w:rsid w:val="004519ED"/>
    <w:rsid w:val="00451C26"/>
    <w:rsid w:val="00451EAD"/>
    <w:rsid w:val="004538E8"/>
    <w:rsid w:val="004538FB"/>
    <w:rsid w:val="00453A43"/>
    <w:rsid w:val="00454003"/>
    <w:rsid w:val="004543FE"/>
    <w:rsid w:val="00454A1F"/>
    <w:rsid w:val="00454A24"/>
    <w:rsid w:val="00454F8F"/>
    <w:rsid w:val="00455B05"/>
    <w:rsid w:val="00456127"/>
    <w:rsid w:val="004561B6"/>
    <w:rsid w:val="0045625F"/>
    <w:rsid w:val="00456375"/>
    <w:rsid w:val="004564C8"/>
    <w:rsid w:val="0045770D"/>
    <w:rsid w:val="00460168"/>
    <w:rsid w:val="00460213"/>
    <w:rsid w:val="00460654"/>
    <w:rsid w:val="004606FB"/>
    <w:rsid w:val="004609E8"/>
    <w:rsid w:val="00460EEA"/>
    <w:rsid w:val="00460F01"/>
    <w:rsid w:val="004614C3"/>
    <w:rsid w:val="0046151F"/>
    <w:rsid w:val="00461B29"/>
    <w:rsid w:val="00461D6A"/>
    <w:rsid w:val="004621DB"/>
    <w:rsid w:val="004623DD"/>
    <w:rsid w:val="0046241E"/>
    <w:rsid w:val="004637C5"/>
    <w:rsid w:val="00463878"/>
    <w:rsid w:val="00463B26"/>
    <w:rsid w:val="00464115"/>
    <w:rsid w:val="004648C1"/>
    <w:rsid w:val="00464EB9"/>
    <w:rsid w:val="00464F24"/>
    <w:rsid w:val="004650CD"/>
    <w:rsid w:val="004658B3"/>
    <w:rsid w:val="00465C5A"/>
    <w:rsid w:val="00465FB7"/>
    <w:rsid w:val="0046643A"/>
    <w:rsid w:val="00466465"/>
    <w:rsid w:val="00467795"/>
    <w:rsid w:val="00467BA7"/>
    <w:rsid w:val="004700AB"/>
    <w:rsid w:val="00470347"/>
    <w:rsid w:val="0047086B"/>
    <w:rsid w:val="0047090D"/>
    <w:rsid w:val="0047124F"/>
    <w:rsid w:val="00471968"/>
    <w:rsid w:val="00471DD9"/>
    <w:rsid w:val="00471F9A"/>
    <w:rsid w:val="00472D3D"/>
    <w:rsid w:val="004732F9"/>
    <w:rsid w:val="00473482"/>
    <w:rsid w:val="00473D34"/>
    <w:rsid w:val="00473E61"/>
    <w:rsid w:val="00474268"/>
    <w:rsid w:val="00474591"/>
    <w:rsid w:val="0047463B"/>
    <w:rsid w:val="00474C6A"/>
    <w:rsid w:val="004754AD"/>
    <w:rsid w:val="004770C0"/>
    <w:rsid w:val="004776D2"/>
    <w:rsid w:val="00480072"/>
    <w:rsid w:val="00480459"/>
    <w:rsid w:val="00480504"/>
    <w:rsid w:val="004806A8"/>
    <w:rsid w:val="00480975"/>
    <w:rsid w:val="00480CA1"/>
    <w:rsid w:val="00480CD9"/>
    <w:rsid w:val="00480EF5"/>
    <w:rsid w:val="004811FD"/>
    <w:rsid w:val="00481DEC"/>
    <w:rsid w:val="00481EB8"/>
    <w:rsid w:val="00481F28"/>
    <w:rsid w:val="0048217A"/>
    <w:rsid w:val="00482281"/>
    <w:rsid w:val="004825B5"/>
    <w:rsid w:val="0048271A"/>
    <w:rsid w:val="00482C3E"/>
    <w:rsid w:val="004833D1"/>
    <w:rsid w:val="00483C9F"/>
    <w:rsid w:val="00483CA7"/>
    <w:rsid w:val="00483D4C"/>
    <w:rsid w:val="004840C7"/>
    <w:rsid w:val="004849AE"/>
    <w:rsid w:val="00484E23"/>
    <w:rsid w:val="00485A4A"/>
    <w:rsid w:val="00485DAF"/>
    <w:rsid w:val="0048639B"/>
    <w:rsid w:val="00487CAB"/>
    <w:rsid w:val="00490126"/>
    <w:rsid w:val="00490692"/>
    <w:rsid w:val="00490CAF"/>
    <w:rsid w:val="004912F5"/>
    <w:rsid w:val="0049197C"/>
    <w:rsid w:val="00491DC6"/>
    <w:rsid w:val="00492394"/>
    <w:rsid w:val="00492CAF"/>
    <w:rsid w:val="00492E60"/>
    <w:rsid w:val="00493411"/>
    <w:rsid w:val="004938A7"/>
    <w:rsid w:val="00493D0E"/>
    <w:rsid w:val="004943D4"/>
    <w:rsid w:val="004943FA"/>
    <w:rsid w:val="00494EE1"/>
    <w:rsid w:val="004956A0"/>
    <w:rsid w:val="00495778"/>
    <w:rsid w:val="004957A4"/>
    <w:rsid w:val="00495CD2"/>
    <w:rsid w:val="00496582"/>
    <w:rsid w:val="004965AD"/>
    <w:rsid w:val="004967AB"/>
    <w:rsid w:val="00496875"/>
    <w:rsid w:val="004969D0"/>
    <w:rsid w:val="00496BE0"/>
    <w:rsid w:val="00497120"/>
    <w:rsid w:val="004978CD"/>
    <w:rsid w:val="0049799F"/>
    <w:rsid w:val="00497C46"/>
    <w:rsid w:val="00497DA4"/>
    <w:rsid w:val="004A04F2"/>
    <w:rsid w:val="004A0843"/>
    <w:rsid w:val="004A0918"/>
    <w:rsid w:val="004A0959"/>
    <w:rsid w:val="004A098D"/>
    <w:rsid w:val="004A0D98"/>
    <w:rsid w:val="004A16C0"/>
    <w:rsid w:val="004A17F4"/>
    <w:rsid w:val="004A195D"/>
    <w:rsid w:val="004A1BA8"/>
    <w:rsid w:val="004A1C28"/>
    <w:rsid w:val="004A2317"/>
    <w:rsid w:val="004A231A"/>
    <w:rsid w:val="004A296C"/>
    <w:rsid w:val="004A2981"/>
    <w:rsid w:val="004A2AB0"/>
    <w:rsid w:val="004A351F"/>
    <w:rsid w:val="004A461A"/>
    <w:rsid w:val="004A47F7"/>
    <w:rsid w:val="004A4DAA"/>
    <w:rsid w:val="004A4F0F"/>
    <w:rsid w:val="004A50B5"/>
    <w:rsid w:val="004A5431"/>
    <w:rsid w:val="004A56F9"/>
    <w:rsid w:val="004A5743"/>
    <w:rsid w:val="004A5809"/>
    <w:rsid w:val="004A5CEB"/>
    <w:rsid w:val="004A6112"/>
    <w:rsid w:val="004A61D0"/>
    <w:rsid w:val="004A6459"/>
    <w:rsid w:val="004A66F6"/>
    <w:rsid w:val="004A6B6A"/>
    <w:rsid w:val="004A6C51"/>
    <w:rsid w:val="004A6EB0"/>
    <w:rsid w:val="004A7523"/>
    <w:rsid w:val="004A76FE"/>
    <w:rsid w:val="004B1123"/>
    <w:rsid w:val="004B1624"/>
    <w:rsid w:val="004B1F85"/>
    <w:rsid w:val="004B233A"/>
    <w:rsid w:val="004B26AE"/>
    <w:rsid w:val="004B27B9"/>
    <w:rsid w:val="004B2ADE"/>
    <w:rsid w:val="004B30D8"/>
    <w:rsid w:val="004B33F4"/>
    <w:rsid w:val="004B3D1F"/>
    <w:rsid w:val="004B4CCD"/>
    <w:rsid w:val="004B534D"/>
    <w:rsid w:val="004B5A05"/>
    <w:rsid w:val="004B63AE"/>
    <w:rsid w:val="004B6B76"/>
    <w:rsid w:val="004B6E4C"/>
    <w:rsid w:val="004B6ED1"/>
    <w:rsid w:val="004B7337"/>
    <w:rsid w:val="004B772C"/>
    <w:rsid w:val="004C02FE"/>
    <w:rsid w:val="004C0800"/>
    <w:rsid w:val="004C0D24"/>
    <w:rsid w:val="004C2368"/>
    <w:rsid w:val="004C27C4"/>
    <w:rsid w:val="004C2A06"/>
    <w:rsid w:val="004C2C1B"/>
    <w:rsid w:val="004C36A1"/>
    <w:rsid w:val="004C3764"/>
    <w:rsid w:val="004C3B12"/>
    <w:rsid w:val="004C4825"/>
    <w:rsid w:val="004C4C95"/>
    <w:rsid w:val="004C4EBD"/>
    <w:rsid w:val="004C5BF2"/>
    <w:rsid w:val="004C5C8B"/>
    <w:rsid w:val="004C600C"/>
    <w:rsid w:val="004C61AE"/>
    <w:rsid w:val="004C6A48"/>
    <w:rsid w:val="004C6DD7"/>
    <w:rsid w:val="004D0A70"/>
    <w:rsid w:val="004D1D5C"/>
    <w:rsid w:val="004D1EDA"/>
    <w:rsid w:val="004D2666"/>
    <w:rsid w:val="004D2EAC"/>
    <w:rsid w:val="004D2FEA"/>
    <w:rsid w:val="004D3266"/>
    <w:rsid w:val="004D3712"/>
    <w:rsid w:val="004D3956"/>
    <w:rsid w:val="004D3B85"/>
    <w:rsid w:val="004D4150"/>
    <w:rsid w:val="004D429B"/>
    <w:rsid w:val="004D42F0"/>
    <w:rsid w:val="004D44AB"/>
    <w:rsid w:val="004D471B"/>
    <w:rsid w:val="004D4F0C"/>
    <w:rsid w:val="004D5A99"/>
    <w:rsid w:val="004D5BCC"/>
    <w:rsid w:val="004D67A9"/>
    <w:rsid w:val="004D6F3B"/>
    <w:rsid w:val="004D7355"/>
    <w:rsid w:val="004D7454"/>
    <w:rsid w:val="004D7E71"/>
    <w:rsid w:val="004D7F00"/>
    <w:rsid w:val="004E05F3"/>
    <w:rsid w:val="004E125A"/>
    <w:rsid w:val="004E19C7"/>
    <w:rsid w:val="004E29BF"/>
    <w:rsid w:val="004E2A70"/>
    <w:rsid w:val="004E4078"/>
    <w:rsid w:val="004E4EA5"/>
    <w:rsid w:val="004E5A41"/>
    <w:rsid w:val="004E628C"/>
    <w:rsid w:val="004E681C"/>
    <w:rsid w:val="004E7DBC"/>
    <w:rsid w:val="004F007E"/>
    <w:rsid w:val="004F0265"/>
    <w:rsid w:val="004F061E"/>
    <w:rsid w:val="004F087D"/>
    <w:rsid w:val="004F0958"/>
    <w:rsid w:val="004F0B38"/>
    <w:rsid w:val="004F0EBF"/>
    <w:rsid w:val="004F0EFE"/>
    <w:rsid w:val="004F2E55"/>
    <w:rsid w:val="004F3257"/>
    <w:rsid w:val="004F34F6"/>
    <w:rsid w:val="004F3A24"/>
    <w:rsid w:val="004F3AB4"/>
    <w:rsid w:val="004F3BEA"/>
    <w:rsid w:val="004F3D18"/>
    <w:rsid w:val="004F3FD3"/>
    <w:rsid w:val="004F446F"/>
    <w:rsid w:val="004F52D4"/>
    <w:rsid w:val="004F5AB6"/>
    <w:rsid w:val="004F5BF8"/>
    <w:rsid w:val="004F5FA3"/>
    <w:rsid w:val="004F60FD"/>
    <w:rsid w:val="004F6685"/>
    <w:rsid w:val="004F7381"/>
    <w:rsid w:val="004F7456"/>
    <w:rsid w:val="004F77EC"/>
    <w:rsid w:val="004F7941"/>
    <w:rsid w:val="004F7B84"/>
    <w:rsid w:val="00500211"/>
    <w:rsid w:val="00500596"/>
    <w:rsid w:val="00500D62"/>
    <w:rsid w:val="00501D0F"/>
    <w:rsid w:val="005027F7"/>
    <w:rsid w:val="00502BD4"/>
    <w:rsid w:val="005037AC"/>
    <w:rsid w:val="00503BF7"/>
    <w:rsid w:val="00504001"/>
    <w:rsid w:val="00504C08"/>
    <w:rsid w:val="0050547C"/>
    <w:rsid w:val="0050582E"/>
    <w:rsid w:val="00505B62"/>
    <w:rsid w:val="00505F2C"/>
    <w:rsid w:val="00506384"/>
    <w:rsid w:val="005063BD"/>
    <w:rsid w:val="005076E8"/>
    <w:rsid w:val="005077BE"/>
    <w:rsid w:val="00507E49"/>
    <w:rsid w:val="00510494"/>
    <w:rsid w:val="00510E00"/>
    <w:rsid w:val="005119BB"/>
    <w:rsid w:val="00511D14"/>
    <w:rsid w:val="00512278"/>
    <w:rsid w:val="0051248B"/>
    <w:rsid w:val="00512610"/>
    <w:rsid w:val="00512702"/>
    <w:rsid w:val="00512A6D"/>
    <w:rsid w:val="005134A9"/>
    <w:rsid w:val="00514607"/>
    <w:rsid w:val="00514C67"/>
    <w:rsid w:val="00514DFC"/>
    <w:rsid w:val="0051520C"/>
    <w:rsid w:val="00515386"/>
    <w:rsid w:val="005153BC"/>
    <w:rsid w:val="005158CB"/>
    <w:rsid w:val="00515A9A"/>
    <w:rsid w:val="00516872"/>
    <w:rsid w:val="005175A4"/>
    <w:rsid w:val="005175B9"/>
    <w:rsid w:val="00517A95"/>
    <w:rsid w:val="00517ED4"/>
    <w:rsid w:val="00520354"/>
    <w:rsid w:val="00520490"/>
    <w:rsid w:val="00520DAE"/>
    <w:rsid w:val="005215C6"/>
    <w:rsid w:val="00521708"/>
    <w:rsid w:val="00521861"/>
    <w:rsid w:val="00521B2E"/>
    <w:rsid w:val="00521B9C"/>
    <w:rsid w:val="005220F4"/>
    <w:rsid w:val="005221BA"/>
    <w:rsid w:val="005222DE"/>
    <w:rsid w:val="005225D9"/>
    <w:rsid w:val="00522B75"/>
    <w:rsid w:val="00522C76"/>
    <w:rsid w:val="00522CFF"/>
    <w:rsid w:val="0052305F"/>
    <w:rsid w:val="005235A8"/>
    <w:rsid w:val="00525315"/>
    <w:rsid w:val="00525C9B"/>
    <w:rsid w:val="00525D61"/>
    <w:rsid w:val="005261BA"/>
    <w:rsid w:val="00526F58"/>
    <w:rsid w:val="005274A8"/>
    <w:rsid w:val="005304B8"/>
    <w:rsid w:val="0053082B"/>
    <w:rsid w:val="00531985"/>
    <w:rsid w:val="00531E2A"/>
    <w:rsid w:val="00532138"/>
    <w:rsid w:val="00532924"/>
    <w:rsid w:val="00532A2E"/>
    <w:rsid w:val="00532B06"/>
    <w:rsid w:val="005335E4"/>
    <w:rsid w:val="00533832"/>
    <w:rsid w:val="005341AA"/>
    <w:rsid w:val="005345A9"/>
    <w:rsid w:val="005345CE"/>
    <w:rsid w:val="00534F3D"/>
    <w:rsid w:val="005353B5"/>
    <w:rsid w:val="0053549A"/>
    <w:rsid w:val="005355CF"/>
    <w:rsid w:val="00535873"/>
    <w:rsid w:val="005363AE"/>
    <w:rsid w:val="005372D1"/>
    <w:rsid w:val="00537A04"/>
    <w:rsid w:val="00537B44"/>
    <w:rsid w:val="005400E8"/>
    <w:rsid w:val="00540E76"/>
    <w:rsid w:val="00541502"/>
    <w:rsid w:val="0054170C"/>
    <w:rsid w:val="00542082"/>
    <w:rsid w:val="00542404"/>
    <w:rsid w:val="005428B2"/>
    <w:rsid w:val="00542DEF"/>
    <w:rsid w:val="00542EB5"/>
    <w:rsid w:val="0054317F"/>
    <w:rsid w:val="0054341C"/>
    <w:rsid w:val="0054351A"/>
    <w:rsid w:val="00543910"/>
    <w:rsid w:val="00543AFB"/>
    <w:rsid w:val="00543B81"/>
    <w:rsid w:val="00543E20"/>
    <w:rsid w:val="0054499E"/>
    <w:rsid w:val="00544D64"/>
    <w:rsid w:val="0054513D"/>
    <w:rsid w:val="00545504"/>
    <w:rsid w:val="00546848"/>
    <w:rsid w:val="00546AB3"/>
    <w:rsid w:val="00546E5A"/>
    <w:rsid w:val="0054712E"/>
    <w:rsid w:val="005476BE"/>
    <w:rsid w:val="005477D9"/>
    <w:rsid w:val="00550732"/>
    <w:rsid w:val="005511AF"/>
    <w:rsid w:val="0055188F"/>
    <w:rsid w:val="00551B54"/>
    <w:rsid w:val="00551BBD"/>
    <w:rsid w:val="00552A53"/>
    <w:rsid w:val="00552D13"/>
    <w:rsid w:val="00553033"/>
    <w:rsid w:val="005533CB"/>
    <w:rsid w:val="00553D4B"/>
    <w:rsid w:val="00554584"/>
    <w:rsid w:val="00554621"/>
    <w:rsid w:val="005547F8"/>
    <w:rsid w:val="00554A78"/>
    <w:rsid w:val="00554EEF"/>
    <w:rsid w:val="0055505F"/>
    <w:rsid w:val="005553A5"/>
    <w:rsid w:val="0055570E"/>
    <w:rsid w:val="00555872"/>
    <w:rsid w:val="00555A6A"/>
    <w:rsid w:val="0055602C"/>
    <w:rsid w:val="00556570"/>
    <w:rsid w:val="00556579"/>
    <w:rsid w:val="00556B30"/>
    <w:rsid w:val="0055727C"/>
    <w:rsid w:val="0055734C"/>
    <w:rsid w:val="005577FE"/>
    <w:rsid w:val="005579D7"/>
    <w:rsid w:val="00557B18"/>
    <w:rsid w:val="005608AD"/>
    <w:rsid w:val="00560EEF"/>
    <w:rsid w:val="00561CE1"/>
    <w:rsid w:val="00562A8D"/>
    <w:rsid w:val="005638A3"/>
    <w:rsid w:val="005642BE"/>
    <w:rsid w:val="00564A82"/>
    <w:rsid w:val="005658A4"/>
    <w:rsid w:val="00565A2A"/>
    <w:rsid w:val="00565D88"/>
    <w:rsid w:val="0056604C"/>
    <w:rsid w:val="00566277"/>
    <w:rsid w:val="005674F9"/>
    <w:rsid w:val="005679B4"/>
    <w:rsid w:val="005702E7"/>
    <w:rsid w:val="005705C1"/>
    <w:rsid w:val="00570CAE"/>
    <w:rsid w:val="005710CA"/>
    <w:rsid w:val="005713CF"/>
    <w:rsid w:val="00571666"/>
    <w:rsid w:val="00572A89"/>
    <w:rsid w:val="00573090"/>
    <w:rsid w:val="005739D6"/>
    <w:rsid w:val="00574095"/>
    <w:rsid w:val="0057412B"/>
    <w:rsid w:val="00574149"/>
    <w:rsid w:val="00574991"/>
    <w:rsid w:val="00574E64"/>
    <w:rsid w:val="005755D2"/>
    <w:rsid w:val="00575789"/>
    <w:rsid w:val="00575E72"/>
    <w:rsid w:val="005762AC"/>
    <w:rsid w:val="005767ED"/>
    <w:rsid w:val="00576834"/>
    <w:rsid w:val="00576D95"/>
    <w:rsid w:val="00576EAE"/>
    <w:rsid w:val="0057707E"/>
    <w:rsid w:val="00580488"/>
    <w:rsid w:val="00580868"/>
    <w:rsid w:val="00581183"/>
    <w:rsid w:val="00581309"/>
    <w:rsid w:val="00581849"/>
    <w:rsid w:val="00581AFC"/>
    <w:rsid w:val="00581E41"/>
    <w:rsid w:val="00582292"/>
    <w:rsid w:val="00582707"/>
    <w:rsid w:val="005829F7"/>
    <w:rsid w:val="00582E9B"/>
    <w:rsid w:val="00583005"/>
    <w:rsid w:val="00583839"/>
    <w:rsid w:val="00583EC0"/>
    <w:rsid w:val="00584469"/>
    <w:rsid w:val="0058463C"/>
    <w:rsid w:val="005848A8"/>
    <w:rsid w:val="00584ABA"/>
    <w:rsid w:val="00584C85"/>
    <w:rsid w:val="00585BD6"/>
    <w:rsid w:val="00585F31"/>
    <w:rsid w:val="005868EB"/>
    <w:rsid w:val="0058718A"/>
    <w:rsid w:val="005876C9"/>
    <w:rsid w:val="0058790B"/>
    <w:rsid w:val="00587D41"/>
    <w:rsid w:val="0059040F"/>
    <w:rsid w:val="00590922"/>
    <w:rsid w:val="00590B71"/>
    <w:rsid w:val="005910FD"/>
    <w:rsid w:val="00591420"/>
    <w:rsid w:val="00591829"/>
    <w:rsid w:val="00591DA8"/>
    <w:rsid w:val="00592737"/>
    <w:rsid w:val="00592BAB"/>
    <w:rsid w:val="00593594"/>
    <w:rsid w:val="005938D1"/>
    <w:rsid w:val="00594BDA"/>
    <w:rsid w:val="00595314"/>
    <w:rsid w:val="00595357"/>
    <w:rsid w:val="0059564C"/>
    <w:rsid w:val="00595771"/>
    <w:rsid w:val="00595EA2"/>
    <w:rsid w:val="00596026"/>
    <w:rsid w:val="005961EC"/>
    <w:rsid w:val="005964AB"/>
    <w:rsid w:val="00596A56"/>
    <w:rsid w:val="00596DA2"/>
    <w:rsid w:val="005A0561"/>
    <w:rsid w:val="005A0779"/>
    <w:rsid w:val="005A0967"/>
    <w:rsid w:val="005A0D26"/>
    <w:rsid w:val="005A140B"/>
    <w:rsid w:val="005A14E2"/>
    <w:rsid w:val="005A187F"/>
    <w:rsid w:val="005A1C38"/>
    <w:rsid w:val="005A20DE"/>
    <w:rsid w:val="005A2464"/>
    <w:rsid w:val="005A2472"/>
    <w:rsid w:val="005A24B8"/>
    <w:rsid w:val="005A2BDA"/>
    <w:rsid w:val="005A2D4F"/>
    <w:rsid w:val="005A2D93"/>
    <w:rsid w:val="005A41B6"/>
    <w:rsid w:val="005A423D"/>
    <w:rsid w:val="005A4AA4"/>
    <w:rsid w:val="005A4AD9"/>
    <w:rsid w:val="005A4B44"/>
    <w:rsid w:val="005A552D"/>
    <w:rsid w:val="005A57EB"/>
    <w:rsid w:val="005A582A"/>
    <w:rsid w:val="005A5992"/>
    <w:rsid w:val="005A5CC1"/>
    <w:rsid w:val="005A650A"/>
    <w:rsid w:val="005A6812"/>
    <w:rsid w:val="005A68AB"/>
    <w:rsid w:val="005A7555"/>
    <w:rsid w:val="005A7BE1"/>
    <w:rsid w:val="005A7E10"/>
    <w:rsid w:val="005B0135"/>
    <w:rsid w:val="005B01B4"/>
    <w:rsid w:val="005B03E3"/>
    <w:rsid w:val="005B05AB"/>
    <w:rsid w:val="005B09A7"/>
    <w:rsid w:val="005B0DD2"/>
    <w:rsid w:val="005B14A9"/>
    <w:rsid w:val="005B16CA"/>
    <w:rsid w:val="005B1B80"/>
    <w:rsid w:val="005B1E27"/>
    <w:rsid w:val="005B22F4"/>
    <w:rsid w:val="005B249F"/>
    <w:rsid w:val="005B254F"/>
    <w:rsid w:val="005B265B"/>
    <w:rsid w:val="005B2BD9"/>
    <w:rsid w:val="005B351D"/>
    <w:rsid w:val="005B3B43"/>
    <w:rsid w:val="005B3BEE"/>
    <w:rsid w:val="005B4BAC"/>
    <w:rsid w:val="005B4D69"/>
    <w:rsid w:val="005B4F08"/>
    <w:rsid w:val="005B5A63"/>
    <w:rsid w:val="005B5FF9"/>
    <w:rsid w:val="005B66D8"/>
    <w:rsid w:val="005B7373"/>
    <w:rsid w:val="005B7977"/>
    <w:rsid w:val="005B7DBD"/>
    <w:rsid w:val="005C0072"/>
    <w:rsid w:val="005C0785"/>
    <w:rsid w:val="005C0EED"/>
    <w:rsid w:val="005C14AD"/>
    <w:rsid w:val="005C192D"/>
    <w:rsid w:val="005C290E"/>
    <w:rsid w:val="005C2C4F"/>
    <w:rsid w:val="005C303F"/>
    <w:rsid w:val="005C30E3"/>
    <w:rsid w:val="005C314D"/>
    <w:rsid w:val="005C3905"/>
    <w:rsid w:val="005C51F8"/>
    <w:rsid w:val="005C5C00"/>
    <w:rsid w:val="005C5FAC"/>
    <w:rsid w:val="005C75A6"/>
    <w:rsid w:val="005C7D07"/>
    <w:rsid w:val="005C7D5C"/>
    <w:rsid w:val="005D088D"/>
    <w:rsid w:val="005D1371"/>
    <w:rsid w:val="005D1665"/>
    <w:rsid w:val="005D1924"/>
    <w:rsid w:val="005D19C4"/>
    <w:rsid w:val="005D1B61"/>
    <w:rsid w:val="005D2724"/>
    <w:rsid w:val="005D2DDF"/>
    <w:rsid w:val="005D2DE4"/>
    <w:rsid w:val="005D38C8"/>
    <w:rsid w:val="005D4074"/>
    <w:rsid w:val="005D421B"/>
    <w:rsid w:val="005D45CE"/>
    <w:rsid w:val="005D45D6"/>
    <w:rsid w:val="005D46C1"/>
    <w:rsid w:val="005D4B27"/>
    <w:rsid w:val="005D4BCC"/>
    <w:rsid w:val="005D5431"/>
    <w:rsid w:val="005D553E"/>
    <w:rsid w:val="005D587F"/>
    <w:rsid w:val="005D5B4C"/>
    <w:rsid w:val="005D6128"/>
    <w:rsid w:val="005D631B"/>
    <w:rsid w:val="005D64D2"/>
    <w:rsid w:val="005D66E8"/>
    <w:rsid w:val="005D67C3"/>
    <w:rsid w:val="005D69A8"/>
    <w:rsid w:val="005D6BDE"/>
    <w:rsid w:val="005D6C08"/>
    <w:rsid w:val="005D750A"/>
    <w:rsid w:val="005D75C9"/>
    <w:rsid w:val="005D7725"/>
    <w:rsid w:val="005D77D7"/>
    <w:rsid w:val="005D792C"/>
    <w:rsid w:val="005D7D71"/>
    <w:rsid w:val="005E0060"/>
    <w:rsid w:val="005E062E"/>
    <w:rsid w:val="005E07AD"/>
    <w:rsid w:val="005E0C35"/>
    <w:rsid w:val="005E0FAA"/>
    <w:rsid w:val="005E1686"/>
    <w:rsid w:val="005E2078"/>
    <w:rsid w:val="005E27BE"/>
    <w:rsid w:val="005E2E4C"/>
    <w:rsid w:val="005E2ED4"/>
    <w:rsid w:val="005E3132"/>
    <w:rsid w:val="005E3771"/>
    <w:rsid w:val="005E39E2"/>
    <w:rsid w:val="005E3D51"/>
    <w:rsid w:val="005E3EF6"/>
    <w:rsid w:val="005E4121"/>
    <w:rsid w:val="005E41D2"/>
    <w:rsid w:val="005E4306"/>
    <w:rsid w:val="005E43CC"/>
    <w:rsid w:val="005E4968"/>
    <w:rsid w:val="005E4D81"/>
    <w:rsid w:val="005E5430"/>
    <w:rsid w:val="005E5E3C"/>
    <w:rsid w:val="005E6697"/>
    <w:rsid w:val="005E670C"/>
    <w:rsid w:val="005E69FA"/>
    <w:rsid w:val="005E7509"/>
    <w:rsid w:val="005F0312"/>
    <w:rsid w:val="005F06CA"/>
    <w:rsid w:val="005F0F8F"/>
    <w:rsid w:val="005F2B2B"/>
    <w:rsid w:val="005F36B4"/>
    <w:rsid w:val="005F391E"/>
    <w:rsid w:val="005F3A45"/>
    <w:rsid w:val="005F3DE2"/>
    <w:rsid w:val="005F4758"/>
    <w:rsid w:val="005F493B"/>
    <w:rsid w:val="005F4D00"/>
    <w:rsid w:val="005F55C9"/>
    <w:rsid w:val="005F5635"/>
    <w:rsid w:val="005F73A3"/>
    <w:rsid w:val="006012C5"/>
    <w:rsid w:val="00601365"/>
    <w:rsid w:val="006013C8"/>
    <w:rsid w:val="006018AA"/>
    <w:rsid w:val="006018B4"/>
    <w:rsid w:val="00601EE4"/>
    <w:rsid w:val="00601F2C"/>
    <w:rsid w:val="0060228D"/>
    <w:rsid w:val="00602676"/>
    <w:rsid w:val="00602B68"/>
    <w:rsid w:val="00602FA0"/>
    <w:rsid w:val="0060341A"/>
    <w:rsid w:val="0060389A"/>
    <w:rsid w:val="0060432C"/>
    <w:rsid w:val="00604A2F"/>
    <w:rsid w:val="00605D3B"/>
    <w:rsid w:val="00605E76"/>
    <w:rsid w:val="00605FEA"/>
    <w:rsid w:val="00606BE5"/>
    <w:rsid w:val="00607069"/>
    <w:rsid w:val="0060728D"/>
    <w:rsid w:val="0060746C"/>
    <w:rsid w:val="00607684"/>
    <w:rsid w:val="0061080A"/>
    <w:rsid w:val="0061159E"/>
    <w:rsid w:val="00611862"/>
    <w:rsid w:val="006120C3"/>
    <w:rsid w:val="006127D4"/>
    <w:rsid w:val="00612BBF"/>
    <w:rsid w:val="00613726"/>
    <w:rsid w:val="00613902"/>
    <w:rsid w:val="00613A45"/>
    <w:rsid w:val="0061418F"/>
    <w:rsid w:val="0061466B"/>
    <w:rsid w:val="00615305"/>
    <w:rsid w:val="00615EFE"/>
    <w:rsid w:val="00615F1F"/>
    <w:rsid w:val="0061646D"/>
    <w:rsid w:val="006176BA"/>
    <w:rsid w:val="00617FD3"/>
    <w:rsid w:val="00620A33"/>
    <w:rsid w:val="006211A9"/>
    <w:rsid w:val="00621EF8"/>
    <w:rsid w:val="006228EC"/>
    <w:rsid w:val="0062304C"/>
    <w:rsid w:val="00623B71"/>
    <w:rsid w:val="0062440F"/>
    <w:rsid w:val="0062465F"/>
    <w:rsid w:val="0062468E"/>
    <w:rsid w:val="00624E1B"/>
    <w:rsid w:val="0062510A"/>
    <w:rsid w:val="006254B9"/>
    <w:rsid w:val="00625EF3"/>
    <w:rsid w:val="00626054"/>
    <w:rsid w:val="006260CF"/>
    <w:rsid w:val="006260ED"/>
    <w:rsid w:val="006264FA"/>
    <w:rsid w:val="00626881"/>
    <w:rsid w:val="00626CAD"/>
    <w:rsid w:val="0062772B"/>
    <w:rsid w:val="00627BC9"/>
    <w:rsid w:val="00627BD2"/>
    <w:rsid w:val="00627FD5"/>
    <w:rsid w:val="00630D2F"/>
    <w:rsid w:val="0063118A"/>
    <w:rsid w:val="00631261"/>
    <w:rsid w:val="006321BC"/>
    <w:rsid w:val="00632731"/>
    <w:rsid w:val="006327C7"/>
    <w:rsid w:val="0063309A"/>
    <w:rsid w:val="00633182"/>
    <w:rsid w:val="006332D7"/>
    <w:rsid w:val="006337A0"/>
    <w:rsid w:val="006340EC"/>
    <w:rsid w:val="006349ED"/>
    <w:rsid w:val="00634D6C"/>
    <w:rsid w:val="00634EEB"/>
    <w:rsid w:val="006353A8"/>
    <w:rsid w:val="00635B89"/>
    <w:rsid w:val="0063631C"/>
    <w:rsid w:val="00636420"/>
    <w:rsid w:val="006365EE"/>
    <w:rsid w:val="00636B17"/>
    <w:rsid w:val="00636B79"/>
    <w:rsid w:val="00637B3A"/>
    <w:rsid w:val="0064001C"/>
    <w:rsid w:val="006402D0"/>
    <w:rsid w:val="006408EF"/>
    <w:rsid w:val="00641422"/>
    <w:rsid w:val="00641446"/>
    <w:rsid w:val="0064150A"/>
    <w:rsid w:val="00642205"/>
    <w:rsid w:val="006423B9"/>
    <w:rsid w:val="00643262"/>
    <w:rsid w:val="00643825"/>
    <w:rsid w:val="00643849"/>
    <w:rsid w:val="006438E8"/>
    <w:rsid w:val="00643BA5"/>
    <w:rsid w:val="00643FCA"/>
    <w:rsid w:val="0064473F"/>
    <w:rsid w:val="006447EA"/>
    <w:rsid w:val="00645568"/>
    <w:rsid w:val="0064599D"/>
    <w:rsid w:val="00645BAA"/>
    <w:rsid w:val="00645CA2"/>
    <w:rsid w:val="00645E96"/>
    <w:rsid w:val="00645E9C"/>
    <w:rsid w:val="00646473"/>
    <w:rsid w:val="0064660C"/>
    <w:rsid w:val="00646765"/>
    <w:rsid w:val="00646828"/>
    <w:rsid w:val="00647265"/>
    <w:rsid w:val="00647561"/>
    <w:rsid w:val="00650009"/>
    <w:rsid w:val="00650246"/>
    <w:rsid w:val="00650747"/>
    <w:rsid w:val="006507EF"/>
    <w:rsid w:val="0065151D"/>
    <w:rsid w:val="00652D09"/>
    <w:rsid w:val="0065347E"/>
    <w:rsid w:val="00653637"/>
    <w:rsid w:val="006537EE"/>
    <w:rsid w:val="00653A0A"/>
    <w:rsid w:val="006543D9"/>
    <w:rsid w:val="00654882"/>
    <w:rsid w:val="00655557"/>
    <w:rsid w:val="006555D4"/>
    <w:rsid w:val="006556CA"/>
    <w:rsid w:val="00655DB3"/>
    <w:rsid w:val="006561D8"/>
    <w:rsid w:val="00656EFF"/>
    <w:rsid w:val="00657DFF"/>
    <w:rsid w:val="00657E76"/>
    <w:rsid w:val="00657FE0"/>
    <w:rsid w:val="00660304"/>
    <w:rsid w:val="00660E42"/>
    <w:rsid w:val="00660FAB"/>
    <w:rsid w:val="00660FD3"/>
    <w:rsid w:val="00661124"/>
    <w:rsid w:val="00661800"/>
    <w:rsid w:val="00661874"/>
    <w:rsid w:val="00661A67"/>
    <w:rsid w:val="00662545"/>
    <w:rsid w:val="00662647"/>
    <w:rsid w:val="00662B29"/>
    <w:rsid w:val="0066353A"/>
    <w:rsid w:val="0066370D"/>
    <w:rsid w:val="00663FBC"/>
    <w:rsid w:val="00664254"/>
    <w:rsid w:val="00664412"/>
    <w:rsid w:val="00664698"/>
    <w:rsid w:val="006646DD"/>
    <w:rsid w:val="00665B5C"/>
    <w:rsid w:val="0066648D"/>
    <w:rsid w:val="0066681E"/>
    <w:rsid w:val="0066691B"/>
    <w:rsid w:val="00666975"/>
    <w:rsid w:val="00666D63"/>
    <w:rsid w:val="00667F74"/>
    <w:rsid w:val="00670AD4"/>
    <w:rsid w:val="006711EB"/>
    <w:rsid w:val="00671ADE"/>
    <w:rsid w:val="00671D16"/>
    <w:rsid w:val="00672322"/>
    <w:rsid w:val="0067232C"/>
    <w:rsid w:val="00672CC8"/>
    <w:rsid w:val="00672D9E"/>
    <w:rsid w:val="006735A0"/>
    <w:rsid w:val="006738C7"/>
    <w:rsid w:val="00673B02"/>
    <w:rsid w:val="0067467A"/>
    <w:rsid w:val="00674D4D"/>
    <w:rsid w:val="00675F3E"/>
    <w:rsid w:val="00676065"/>
    <w:rsid w:val="00676EF5"/>
    <w:rsid w:val="0067711A"/>
    <w:rsid w:val="006772D0"/>
    <w:rsid w:val="00680051"/>
    <w:rsid w:val="00680178"/>
    <w:rsid w:val="006804E7"/>
    <w:rsid w:val="006812A8"/>
    <w:rsid w:val="0068148D"/>
    <w:rsid w:val="00681A43"/>
    <w:rsid w:val="00681EAC"/>
    <w:rsid w:val="006827AD"/>
    <w:rsid w:val="00682BE2"/>
    <w:rsid w:val="00682C17"/>
    <w:rsid w:val="00682D1A"/>
    <w:rsid w:val="006834DD"/>
    <w:rsid w:val="006835A4"/>
    <w:rsid w:val="00684A22"/>
    <w:rsid w:val="00685492"/>
    <w:rsid w:val="0068551D"/>
    <w:rsid w:val="00685C7A"/>
    <w:rsid w:val="0068600C"/>
    <w:rsid w:val="006863F8"/>
    <w:rsid w:val="006870C0"/>
    <w:rsid w:val="006871CF"/>
    <w:rsid w:val="00687709"/>
    <w:rsid w:val="00687A35"/>
    <w:rsid w:val="00687A46"/>
    <w:rsid w:val="00690BD7"/>
    <w:rsid w:val="00691184"/>
    <w:rsid w:val="00691317"/>
    <w:rsid w:val="006915CF"/>
    <w:rsid w:val="00691F63"/>
    <w:rsid w:val="00692CB8"/>
    <w:rsid w:val="00693199"/>
    <w:rsid w:val="006934E2"/>
    <w:rsid w:val="006938C2"/>
    <w:rsid w:val="00693A8E"/>
    <w:rsid w:val="00694157"/>
    <w:rsid w:val="006947B5"/>
    <w:rsid w:val="0069485A"/>
    <w:rsid w:val="006948CF"/>
    <w:rsid w:val="00694950"/>
    <w:rsid w:val="00694E00"/>
    <w:rsid w:val="00694E7D"/>
    <w:rsid w:val="006959A7"/>
    <w:rsid w:val="00695A22"/>
    <w:rsid w:val="00695C5D"/>
    <w:rsid w:val="00696211"/>
    <w:rsid w:val="006968A8"/>
    <w:rsid w:val="006969B9"/>
    <w:rsid w:val="00697038"/>
    <w:rsid w:val="006971B5"/>
    <w:rsid w:val="0069725E"/>
    <w:rsid w:val="006973B5"/>
    <w:rsid w:val="00697458"/>
    <w:rsid w:val="00697AEA"/>
    <w:rsid w:val="00697C6C"/>
    <w:rsid w:val="00697CE5"/>
    <w:rsid w:val="00697E59"/>
    <w:rsid w:val="006A0322"/>
    <w:rsid w:val="006A0B67"/>
    <w:rsid w:val="006A19BF"/>
    <w:rsid w:val="006A2056"/>
    <w:rsid w:val="006A2278"/>
    <w:rsid w:val="006A22D5"/>
    <w:rsid w:val="006A29FF"/>
    <w:rsid w:val="006A2A60"/>
    <w:rsid w:val="006A2BF7"/>
    <w:rsid w:val="006A3015"/>
    <w:rsid w:val="006A481A"/>
    <w:rsid w:val="006A4847"/>
    <w:rsid w:val="006A4D5C"/>
    <w:rsid w:val="006A56F4"/>
    <w:rsid w:val="006A58A0"/>
    <w:rsid w:val="006A58FB"/>
    <w:rsid w:val="006A5B84"/>
    <w:rsid w:val="006A5C31"/>
    <w:rsid w:val="006A6256"/>
    <w:rsid w:val="006A7D5E"/>
    <w:rsid w:val="006B0840"/>
    <w:rsid w:val="006B1854"/>
    <w:rsid w:val="006B1BAD"/>
    <w:rsid w:val="006B1ED6"/>
    <w:rsid w:val="006B202D"/>
    <w:rsid w:val="006B2344"/>
    <w:rsid w:val="006B23B4"/>
    <w:rsid w:val="006B259C"/>
    <w:rsid w:val="006B283B"/>
    <w:rsid w:val="006B2DF8"/>
    <w:rsid w:val="006B2F10"/>
    <w:rsid w:val="006B3B7B"/>
    <w:rsid w:val="006B3BEB"/>
    <w:rsid w:val="006B3F34"/>
    <w:rsid w:val="006B4172"/>
    <w:rsid w:val="006B46A8"/>
    <w:rsid w:val="006B4A3E"/>
    <w:rsid w:val="006B4E98"/>
    <w:rsid w:val="006B5978"/>
    <w:rsid w:val="006B5CD2"/>
    <w:rsid w:val="006B6652"/>
    <w:rsid w:val="006B669E"/>
    <w:rsid w:val="006B6A10"/>
    <w:rsid w:val="006B7258"/>
    <w:rsid w:val="006C00AC"/>
    <w:rsid w:val="006C0C4F"/>
    <w:rsid w:val="006C15DE"/>
    <w:rsid w:val="006C177C"/>
    <w:rsid w:val="006C22DC"/>
    <w:rsid w:val="006C23CF"/>
    <w:rsid w:val="006C2517"/>
    <w:rsid w:val="006C2838"/>
    <w:rsid w:val="006C2964"/>
    <w:rsid w:val="006C3063"/>
    <w:rsid w:val="006C3F92"/>
    <w:rsid w:val="006C4708"/>
    <w:rsid w:val="006C499A"/>
    <w:rsid w:val="006C5662"/>
    <w:rsid w:val="006C6967"/>
    <w:rsid w:val="006C6ABE"/>
    <w:rsid w:val="006C6FEA"/>
    <w:rsid w:val="006C7068"/>
    <w:rsid w:val="006C7C73"/>
    <w:rsid w:val="006C7ECA"/>
    <w:rsid w:val="006D0B6C"/>
    <w:rsid w:val="006D1160"/>
    <w:rsid w:val="006D140C"/>
    <w:rsid w:val="006D15A6"/>
    <w:rsid w:val="006D1744"/>
    <w:rsid w:val="006D1D6A"/>
    <w:rsid w:val="006D1E79"/>
    <w:rsid w:val="006D2415"/>
    <w:rsid w:val="006D2747"/>
    <w:rsid w:val="006D28DE"/>
    <w:rsid w:val="006D28F2"/>
    <w:rsid w:val="006D3372"/>
    <w:rsid w:val="006D347F"/>
    <w:rsid w:val="006D34FA"/>
    <w:rsid w:val="006D36EA"/>
    <w:rsid w:val="006D38B1"/>
    <w:rsid w:val="006D3C2D"/>
    <w:rsid w:val="006D46BC"/>
    <w:rsid w:val="006D4C41"/>
    <w:rsid w:val="006D4D49"/>
    <w:rsid w:val="006D586F"/>
    <w:rsid w:val="006D5EB7"/>
    <w:rsid w:val="006D610B"/>
    <w:rsid w:val="006D6308"/>
    <w:rsid w:val="006D696B"/>
    <w:rsid w:val="006D6A29"/>
    <w:rsid w:val="006D6AA5"/>
    <w:rsid w:val="006D6B5B"/>
    <w:rsid w:val="006D70CA"/>
    <w:rsid w:val="006D786B"/>
    <w:rsid w:val="006D79DB"/>
    <w:rsid w:val="006D7A59"/>
    <w:rsid w:val="006D7E0B"/>
    <w:rsid w:val="006D7FE3"/>
    <w:rsid w:val="006E00D2"/>
    <w:rsid w:val="006E0261"/>
    <w:rsid w:val="006E04BD"/>
    <w:rsid w:val="006E0808"/>
    <w:rsid w:val="006E0E28"/>
    <w:rsid w:val="006E1007"/>
    <w:rsid w:val="006E1271"/>
    <w:rsid w:val="006E19B0"/>
    <w:rsid w:val="006E1A61"/>
    <w:rsid w:val="006E202B"/>
    <w:rsid w:val="006E2081"/>
    <w:rsid w:val="006E283E"/>
    <w:rsid w:val="006E2D8A"/>
    <w:rsid w:val="006E32F1"/>
    <w:rsid w:val="006E330C"/>
    <w:rsid w:val="006E361C"/>
    <w:rsid w:val="006E37BC"/>
    <w:rsid w:val="006E37E4"/>
    <w:rsid w:val="006E391E"/>
    <w:rsid w:val="006E3978"/>
    <w:rsid w:val="006E3AC3"/>
    <w:rsid w:val="006E3C0B"/>
    <w:rsid w:val="006E3CD0"/>
    <w:rsid w:val="006E4754"/>
    <w:rsid w:val="006E499A"/>
    <w:rsid w:val="006E5F0A"/>
    <w:rsid w:val="006E6567"/>
    <w:rsid w:val="006E68F7"/>
    <w:rsid w:val="006E6967"/>
    <w:rsid w:val="006E6B68"/>
    <w:rsid w:val="006E77AD"/>
    <w:rsid w:val="006F0113"/>
    <w:rsid w:val="006F02E4"/>
    <w:rsid w:val="006F0538"/>
    <w:rsid w:val="006F0D28"/>
    <w:rsid w:val="006F18B6"/>
    <w:rsid w:val="006F1DD2"/>
    <w:rsid w:val="006F233E"/>
    <w:rsid w:val="006F2FA3"/>
    <w:rsid w:val="006F2FF7"/>
    <w:rsid w:val="006F3219"/>
    <w:rsid w:val="006F326C"/>
    <w:rsid w:val="006F332F"/>
    <w:rsid w:val="006F3385"/>
    <w:rsid w:val="006F3708"/>
    <w:rsid w:val="006F399B"/>
    <w:rsid w:val="006F3C12"/>
    <w:rsid w:val="006F3D84"/>
    <w:rsid w:val="006F4536"/>
    <w:rsid w:val="006F47B5"/>
    <w:rsid w:val="006F51B5"/>
    <w:rsid w:val="006F5674"/>
    <w:rsid w:val="006F5B11"/>
    <w:rsid w:val="006F61F4"/>
    <w:rsid w:val="006F61FF"/>
    <w:rsid w:val="006F6436"/>
    <w:rsid w:val="006F707C"/>
    <w:rsid w:val="006F758F"/>
    <w:rsid w:val="006F7785"/>
    <w:rsid w:val="006F7839"/>
    <w:rsid w:val="006F7F70"/>
    <w:rsid w:val="00700E4E"/>
    <w:rsid w:val="00701C0C"/>
    <w:rsid w:val="00701C8C"/>
    <w:rsid w:val="00701CB4"/>
    <w:rsid w:val="00701D37"/>
    <w:rsid w:val="00701D44"/>
    <w:rsid w:val="007037A6"/>
    <w:rsid w:val="00703953"/>
    <w:rsid w:val="00703B24"/>
    <w:rsid w:val="00703C89"/>
    <w:rsid w:val="00703FFA"/>
    <w:rsid w:val="0070421B"/>
    <w:rsid w:val="0070432D"/>
    <w:rsid w:val="0070439C"/>
    <w:rsid w:val="007049A1"/>
    <w:rsid w:val="00704B01"/>
    <w:rsid w:val="00705191"/>
    <w:rsid w:val="0070618A"/>
    <w:rsid w:val="00706500"/>
    <w:rsid w:val="0070714D"/>
    <w:rsid w:val="007078A8"/>
    <w:rsid w:val="00710AD9"/>
    <w:rsid w:val="00711134"/>
    <w:rsid w:val="007116A2"/>
    <w:rsid w:val="00711AEC"/>
    <w:rsid w:val="00711C5F"/>
    <w:rsid w:val="00713FE9"/>
    <w:rsid w:val="00714373"/>
    <w:rsid w:val="00714CEB"/>
    <w:rsid w:val="00715048"/>
    <w:rsid w:val="00715970"/>
    <w:rsid w:val="00716B2A"/>
    <w:rsid w:val="00716FFC"/>
    <w:rsid w:val="00717409"/>
    <w:rsid w:val="007177F0"/>
    <w:rsid w:val="00717843"/>
    <w:rsid w:val="007179EF"/>
    <w:rsid w:val="00717A78"/>
    <w:rsid w:val="00717DC7"/>
    <w:rsid w:val="0072047A"/>
    <w:rsid w:val="00720FF0"/>
    <w:rsid w:val="007227D7"/>
    <w:rsid w:val="00722B9F"/>
    <w:rsid w:val="00722E3B"/>
    <w:rsid w:val="007235B1"/>
    <w:rsid w:val="00723C48"/>
    <w:rsid w:val="00724393"/>
    <w:rsid w:val="007248C3"/>
    <w:rsid w:val="00724BB0"/>
    <w:rsid w:val="00724C24"/>
    <w:rsid w:val="007250FC"/>
    <w:rsid w:val="00725782"/>
    <w:rsid w:val="007259AD"/>
    <w:rsid w:val="00725F34"/>
    <w:rsid w:val="007279CD"/>
    <w:rsid w:val="00727AA3"/>
    <w:rsid w:val="007301A6"/>
    <w:rsid w:val="00731467"/>
    <w:rsid w:val="0073153D"/>
    <w:rsid w:val="00732021"/>
    <w:rsid w:val="0073286B"/>
    <w:rsid w:val="00732EA5"/>
    <w:rsid w:val="0073318F"/>
    <w:rsid w:val="00733E6C"/>
    <w:rsid w:val="007345E1"/>
    <w:rsid w:val="00734672"/>
    <w:rsid w:val="007348D3"/>
    <w:rsid w:val="00734F3D"/>
    <w:rsid w:val="007350C8"/>
    <w:rsid w:val="007357C1"/>
    <w:rsid w:val="00735BC8"/>
    <w:rsid w:val="007362EE"/>
    <w:rsid w:val="00736811"/>
    <w:rsid w:val="0073748F"/>
    <w:rsid w:val="007374B5"/>
    <w:rsid w:val="00737B19"/>
    <w:rsid w:val="00737D34"/>
    <w:rsid w:val="00740160"/>
    <w:rsid w:val="0074028D"/>
    <w:rsid w:val="00740CF3"/>
    <w:rsid w:val="00740D58"/>
    <w:rsid w:val="0074170C"/>
    <w:rsid w:val="00741D5B"/>
    <w:rsid w:val="00741F21"/>
    <w:rsid w:val="00742194"/>
    <w:rsid w:val="007422CA"/>
    <w:rsid w:val="00742B00"/>
    <w:rsid w:val="00742E74"/>
    <w:rsid w:val="00743F2F"/>
    <w:rsid w:val="007445E5"/>
    <w:rsid w:val="00745953"/>
    <w:rsid w:val="00746805"/>
    <w:rsid w:val="007472AD"/>
    <w:rsid w:val="0074739E"/>
    <w:rsid w:val="0074751C"/>
    <w:rsid w:val="00747A86"/>
    <w:rsid w:val="00750816"/>
    <w:rsid w:val="00750F48"/>
    <w:rsid w:val="00751699"/>
    <w:rsid w:val="0075170E"/>
    <w:rsid w:val="00751B84"/>
    <w:rsid w:val="007525D9"/>
    <w:rsid w:val="0075367E"/>
    <w:rsid w:val="007538A9"/>
    <w:rsid w:val="00754227"/>
    <w:rsid w:val="00754344"/>
    <w:rsid w:val="007544ED"/>
    <w:rsid w:val="00754B66"/>
    <w:rsid w:val="00754F99"/>
    <w:rsid w:val="007554D1"/>
    <w:rsid w:val="00755808"/>
    <w:rsid w:val="00755CA5"/>
    <w:rsid w:val="00755D7E"/>
    <w:rsid w:val="00756265"/>
    <w:rsid w:val="007563E1"/>
    <w:rsid w:val="0075684D"/>
    <w:rsid w:val="00756A5E"/>
    <w:rsid w:val="00756B14"/>
    <w:rsid w:val="00756FFB"/>
    <w:rsid w:val="007573B9"/>
    <w:rsid w:val="00757EE3"/>
    <w:rsid w:val="007608D9"/>
    <w:rsid w:val="00760B31"/>
    <w:rsid w:val="00760D68"/>
    <w:rsid w:val="00762A6B"/>
    <w:rsid w:val="00762B5B"/>
    <w:rsid w:val="00763757"/>
    <w:rsid w:val="00763B09"/>
    <w:rsid w:val="00763D9A"/>
    <w:rsid w:val="00763F42"/>
    <w:rsid w:val="007640B8"/>
    <w:rsid w:val="00764636"/>
    <w:rsid w:val="00764962"/>
    <w:rsid w:val="0076528A"/>
    <w:rsid w:val="00765884"/>
    <w:rsid w:val="007665E5"/>
    <w:rsid w:val="00766703"/>
    <w:rsid w:val="00766A15"/>
    <w:rsid w:val="00766ED1"/>
    <w:rsid w:val="007672D0"/>
    <w:rsid w:val="007673B9"/>
    <w:rsid w:val="00767D9A"/>
    <w:rsid w:val="00770143"/>
    <w:rsid w:val="007706F1"/>
    <w:rsid w:val="007707E4"/>
    <w:rsid w:val="00770AC6"/>
    <w:rsid w:val="00770DAF"/>
    <w:rsid w:val="007719B9"/>
    <w:rsid w:val="00771A83"/>
    <w:rsid w:val="0077250E"/>
    <w:rsid w:val="007728C5"/>
    <w:rsid w:val="00773C6F"/>
    <w:rsid w:val="00774364"/>
    <w:rsid w:val="007743CC"/>
    <w:rsid w:val="007749ED"/>
    <w:rsid w:val="007754D0"/>
    <w:rsid w:val="00775D7B"/>
    <w:rsid w:val="0077662E"/>
    <w:rsid w:val="0077665C"/>
    <w:rsid w:val="007766B2"/>
    <w:rsid w:val="007768A1"/>
    <w:rsid w:val="007771FB"/>
    <w:rsid w:val="00777310"/>
    <w:rsid w:val="007777D1"/>
    <w:rsid w:val="007779A7"/>
    <w:rsid w:val="00777A26"/>
    <w:rsid w:val="00777AC4"/>
    <w:rsid w:val="00777B87"/>
    <w:rsid w:val="00777FA4"/>
    <w:rsid w:val="0078015E"/>
    <w:rsid w:val="007802F7"/>
    <w:rsid w:val="00780D71"/>
    <w:rsid w:val="007812EF"/>
    <w:rsid w:val="0078131B"/>
    <w:rsid w:val="00781D53"/>
    <w:rsid w:val="00782435"/>
    <w:rsid w:val="00782EF3"/>
    <w:rsid w:val="007830CA"/>
    <w:rsid w:val="00783591"/>
    <w:rsid w:val="00784078"/>
    <w:rsid w:val="007850F1"/>
    <w:rsid w:val="00785F1D"/>
    <w:rsid w:val="007862D4"/>
    <w:rsid w:val="007862EB"/>
    <w:rsid w:val="0078653F"/>
    <w:rsid w:val="0078725A"/>
    <w:rsid w:val="007873E3"/>
    <w:rsid w:val="00787690"/>
    <w:rsid w:val="007876B8"/>
    <w:rsid w:val="00787833"/>
    <w:rsid w:val="00787EBF"/>
    <w:rsid w:val="0079004D"/>
    <w:rsid w:val="007901F4"/>
    <w:rsid w:val="00790461"/>
    <w:rsid w:val="007908A5"/>
    <w:rsid w:val="00790F37"/>
    <w:rsid w:val="00792393"/>
    <w:rsid w:val="00792688"/>
    <w:rsid w:val="007930F1"/>
    <w:rsid w:val="00793BE5"/>
    <w:rsid w:val="00794C6A"/>
    <w:rsid w:val="00795207"/>
    <w:rsid w:val="00795D2E"/>
    <w:rsid w:val="0079641B"/>
    <w:rsid w:val="00796543"/>
    <w:rsid w:val="007968A3"/>
    <w:rsid w:val="00796CCB"/>
    <w:rsid w:val="00796DD6"/>
    <w:rsid w:val="00796EBF"/>
    <w:rsid w:val="00796EC5"/>
    <w:rsid w:val="00796F30"/>
    <w:rsid w:val="0079710E"/>
    <w:rsid w:val="007971A1"/>
    <w:rsid w:val="007976FE"/>
    <w:rsid w:val="00797892"/>
    <w:rsid w:val="00797AC4"/>
    <w:rsid w:val="007A0255"/>
    <w:rsid w:val="007A02AB"/>
    <w:rsid w:val="007A04BC"/>
    <w:rsid w:val="007A0B02"/>
    <w:rsid w:val="007A0D60"/>
    <w:rsid w:val="007A2280"/>
    <w:rsid w:val="007A2356"/>
    <w:rsid w:val="007A2499"/>
    <w:rsid w:val="007A277E"/>
    <w:rsid w:val="007A3015"/>
    <w:rsid w:val="007A3654"/>
    <w:rsid w:val="007A39E9"/>
    <w:rsid w:val="007A3B0B"/>
    <w:rsid w:val="007A4275"/>
    <w:rsid w:val="007A42A5"/>
    <w:rsid w:val="007A4421"/>
    <w:rsid w:val="007A45DE"/>
    <w:rsid w:val="007A49CE"/>
    <w:rsid w:val="007A53E2"/>
    <w:rsid w:val="007A5A99"/>
    <w:rsid w:val="007A5BB5"/>
    <w:rsid w:val="007A5FE4"/>
    <w:rsid w:val="007A671C"/>
    <w:rsid w:val="007A6C00"/>
    <w:rsid w:val="007A6F25"/>
    <w:rsid w:val="007A72C9"/>
    <w:rsid w:val="007A7879"/>
    <w:rsid w:val="007B0303"/>
    <w:rsid w:val="007B1873"/>
    <w:rsid w:val="007B204C"/>
    <w:rsid w:val="007B21C7"/>
    <w:rsid w:val="007B237C"/>
    <w:rsid w:val="007B253E"/>
    <w:rsid w:val="007B2D59"/>
    <w:rsid w:val="007B2F6B"/>
    <w:rsid w:val="007B4ADB"/>
    <w:rsid w:val="007B5628"/>
    <w:rsid w:val="007B565C"/>
    <w:rsid w:val="007B58BE"/>
    <w:rsid w:val="007B5CF2"/>
    <w:rsid w:val="007B5D32"/>
    <w:rsid w:val="007B614F"/>
    <w:rsid w:val="007B67D7"/>
    <w:rsid w:val="007B6B03"/>
    <w:rsid w:val="007B6CF3"/>
    <w:rsid w:val="007B6E3F"/>
    <w:rsid w:val="007B6EAB"/>
    <w:rsid w:val="007B7BB4"/>
    <w:rsid w:val="007C0235"/>
    <w:rsid w:val="007C05FB"/>
    <w:rsid w:val="007C0619"/>
    <w:rsid w:val="007C0E5F"/>
    <w:rsid w:val="007C0F53"/>
    <w:rsid w:val="007C1032"/>
    <w:rsid w:val="007C1C80"/>
    <w:rsid w:val="007C29E7"/>
    <w:rsid w:val="007C2BEA"/>
    <w:rsid w:val="007C3560"/>
    <w:rsid w:val="007C3939"/>
    <w:rsid w:val="007C39E8"/>
    <w:rsid w:val="007C4B4A"/>
    <w:rsid w:val="007C4C86"/>
    <w:rsid w:val="007C507C"/>
    <w:rsid w:val="007C590A"/>
    <w:rsid w:val="007C5B6C"/>
    <w:rsid w:val="007C5BCD"/>
    <w:rsid w:val="007C5E82"/>
    <w:rsid w:val="007C5E90"/>
    <w:rsid w:val="007C6AB1"/>
    <w:rsid w:val="007C6C20"/>
    <w:rsid w:val="007C6EF6"/>
    <w:rsid w:val="007D09FE"/>
    <w:rsid w:val="007D0CC0"/>
    <w:rsid w:val="007D0D2A"/>
    <w:rsid w:val="007D0F0C"/>
    <w:rsid w:val="007D0F95"/>
    <w:rsid w:val="007D15CB"/>
    <w:rsid w:val="007D2E98"/>
    <w:rsid w:val="007D351A"/>
    <w:rsid w:val="007D3A59"/>
    <w:rsid w:val="007D3B8F"/>
    <w:rsid w:val="007D3C70"/>
    <w:rsid w:val="007D3E7D"/>
    <w:rsid w:val="007D3EA7"/>
    <w:rsid w:val="007D3F61"/>
    <w:rsid w:val="007D4A30"/>
    <w:rsid w:val="007D4CBD"/>
    <w:rsid w:val="007D554E"/>
    <w:rsid w:val="007D578C"/>
    <w:rsid w:val="007D5820"/>
    <w:rsid w:val="007D6519"/>
    <w:rsid w:val="007D662A"/>
    <w:rsid w:val="007D66FD"/>
    <w:rsid w:val="007D6966"/>
    <w:rsid w:val="007D6DA7"/>
    <w:rsid w:val="007D72CB"/>
    <w:rsid w:val="007D7A61"/>
    <w:rsid w:val="007D7B95"/>
    <w:rsid w:val="007E000F"/>
    <w:rsid w:val="007E02BF"/>
    <w:rsid w:val="007E0C2E"/>
    <w:rsid w:val="007E0D0A"/>
    <w:rsid w:val="007E10E4"/>
    <w:rsid w:val="007E16D8"/>
    <w:rsid w:val="007E1A2E"/>
    <w:rsid w:val="007E1D05"/>
    <w:rsid w:val="007E21E6"/>
    <w:rsid w:val="007E230C"/>
    <w:rsid w:val="007E249E"/>
    <w:rsid w:val="007E42C5"/>
    <w:rsid w:val="007E4850"/>
    <w:rsid w:val="007E48F8"/>
    <w:rsid w:val="007E4971"/>
    <w:rsid w:val="007E4B3B"/>
    <w:rsid w:val="007E4D0D"/>
    <w:rsid w:val="007E4F01"/>
    <w:rsid w:val="007E6535"/>
    <w:rsid w:val="007E66ED"/>
    <w:rsid w:val="007E6DC5"/>
    <w:rsid w:val="007E6E49"/>
    <w:rsid w:val="007E79F2"/>
    <w:rsid w:val="007E7AA7"/>
    <w:rsid w:val="007F0073"/>
    <w:rsid w:val="007F0366"/>
    <w:rsid w:val="007F05DA"/>
    <w:rsid w:val="007F08DD"/>
    <w:rsid w:val="007F0CE7"/>
    <w:rsid w:val="007F0E84"/>
    <w:rsid w:val="007F173F"/>
    <w:rsid w:val="007F198C"/>
    <w:rsid w:val="007F1DBC"/>
    <w:rsid w:val="007F3674"/>
    <w:rsid w:val="007F37A9"/>
    <w:rsid w:val="007F3923"/>
    <w:rsid w:val="007F438E"/>
    <w:rsid w:val="007F4DE5"/>
    <w:rsid w:val="007F545D"/>
    <w:rsid w:val="007F5B6E"/>
    <w:rsid w:val="007F5D65"/>
    <w:rsid w:val="007F6609"/>
    <w:rsid w:val="007F6BE2"/>
    <w:rsid w:val="007F6C6B"/>
    <w:rsid w:val="007F7328"/>
    <w:rsid w:val="007F7A8D"/>
    <w:rsid w:val="007F7EC6"/>
    <w:rsid w:val="007F7F44"/>
    <w:rsid w:val="00800309"/>
    <w:rsid w:val="00801079"/>
    <w:rsid w:val="008017F4"/>
    <w:rsid w:val="008030CC"/>
    <w:rsid w:val="008037D4"/>
    <w:rsid w:val="00803F79"/>
    <w:rsid w:val="00804014"/>
    <w:rsid w:val="00804041"/>
    <w:rsid w:val="00804AFA"/>
    <w:rsid w:val="00804BE0"/>
    <w:rsid w:val="0080520D"/>
    <w:rsid w:val="008059A3"/>
    <w:rsid w:val="00806FE7"/>
    <w:rsid w:val="00807061"/>
    <w:rsid w:val="00807B65"/>
    <w:rsid w:val="00807C5F"/>
    <w:rsid w:val="00807F4B"/>
    <w:rsid w:val="00810137"/>
    <w:rsid w:val="00810150"/>
    <w:rsid w:val="00810201"/>
    <w:rsid w:val="00811228"/>
    <w:rsid w:val="008114DD"/>
    <w:rsid w:val="00811CC8"/>
    <w:rsid w:val="00811D02"/>
    <w:rsid w:val="0081218D"/>
    <w:rsid w:val="0081270B"/>
    <w:rsid w:val="00812D77"/>
    <w:rsid w:val="00813338"/>
    <w:rsid w:val="0081375F"/>
    <w:rsid w:val="00813DF2"/>
    <w:rsid w:val="00813FE6"/>
    <w:rsid w:val="00814ADD"/>
    <w:rsid w:val="00814C96"/>
    <w:rsid w:val="008156E7"/>
    <w:rsid w:val="00815E88"/>
    <w:rsid w:val="008163E7"/>
    <w:rsid w:val="008166D3"/>
    <w:rsid w:val="00816E81"/>
    <w:rsid w:val="00817531"/>
    <w:rsid w:val="00817A04"/>
    <w:rsid w:val="00817A3C"/>
    <w:rsid w:val="00820568"/>
    <w:rsid w:val="00820570"/>
    <w:rsid w:val="0082074F"/>
    <w:rsid w:val="00820C25"/>
    <w:rsid w:val="00820C41"/>
    <w:rsid w:val="00820D13"/>
    <w:rsid w:val="00821EDA"/>
    <w:rsid w:val="008221A1"/>
    <w:rsid w:val="0082240F"/>
    <w:rsid w:val="00822512"/>
    <w:rsid w:val="00822568"/>
    <w:rsid w:val="008226A9"/>
    <w:rsid w:val="00822DD7"/>
    <w:rsid w:val="00822FFE"/>
    <w:rsid w:val="00823065"/>
    <w:rsid w:val="00823083"/>
    <w:rsid w:val="008235C4"/>
    <w:rsid w:val="00823B01"/>
    <w:rsid w:val="00823C48"/>
    <w:rsid w:val="00823C9E"/>
    <w:rsid w:val="0082474F"/>
    <w:rsid w:val="008248DB"/>
    <w:rsid w:val="00824C3F"/>
    <w:rsid w:val="008251C4"/>
    <w:rsid w:val="008251EC"/>
    <w:rsid w:val="008256AB"/>
    <w:rsid w:val="00825BB0"/>
    <w:rsid w:val="00825F4B"/>
    <w:rsid w:val="00826042"/>
    <w:rsid w:val="00826396"/>
    <w:rsid w:val="00826434"/>
    <w:rsid w:val="00826A34"/>
    <w:rsid w:val="00826E2D"/>
    <w:rsid w:val="00826FFC"/>
    <w:rsid w:val="0082704D"/>
    <w:rsid w:val="00827140"/>
    <w:rsid w:val="00827C25"/>
    <w:rsid w:val="008301C7"/>
    <w:rsid w:val="00830DE0"/>
    <w:rsid w:val="00831433"/>
    <w:rsid w:val="008316D3"/>
    <w:rsid w:val="00831B73"/>
    <w:rsid w:val="008325F3"/>
    <w:rsid w:val="00832800"/>
    <w:rsid w:val="00832FFF"/>
    <w:rsid w:val="0083379F"/>
    <w:rsid w:val="008337DA"/>
    <w:rsid w:val="008339D5"/>
    <w:rsid w:val="00833D6E"/>
    <w:rsid w:val="00833DFE"/>
    <w:rsid w:val="00834C74"/>
    <w:rsid w:val="00835041"/>
    <w:rsid w:val="0083510A"/>
    <w:rsid w:val="008353FA"/>
    <w:rsid w:val="00835431"/>
    <w:rsid w:val="00835696"/>
    <w:rsid w:val="00835709"/>
    <w:rsid w:val="00835CDB"/>
    <w:rsid w:val="00836243"/>
    <w:rsid w:val="008363A5"/>
    <w:rsid w:val="008366D1"/>
    <w:rsid w:val="00836924"/>
    <w:rsid w:val="00836AC9"/>
    <w:rsid w:val="00836F35"/>
    <w:rsid w:val="00837478"/>
    <w:rsid w:val="00837A64"/>
    <w:rsid w:val="008405E1"/>
    <w:rsid w:val="00840DDA"/>
    <w:rsid w:val="008410E3"/>
    <w:rsid w:val="008419E2"/>
    <w:rsid w:val="00841B62"/>
    <w:rsid w:val="00841DAE"/>
    <w:rsid w:val="0084285C"/>
    <w:rsid w:val="00842ABD"/>
    <w:rsid w:val="00842C57"/>
    <w:rsid w:val="00843050"/>
    <w:rsid w:val="00843D30"/>
    <w:rsid w:val="0084451D"/>
    <w:rsid w:val="00844875"/>
    <w:rsid w:val="00844D9A"/>
    <w:rsid w:val="00844ECC"/>
    <w:rsid w:val="00844EFF"/>
    <w:rsid w:val="00845395"/>
    <w:rsid w:val="00845606"/>
    <w:rsid w:val="00846A95"/>
    <w:rsid w:val="00846B4A"/>
    <w:rsid w:val="0084748C"/>
    <w:rsid w:val="008502E4"/>
    <w:rsid w:val="008504E3"/>
    <w:rsid w:val="00850E0C"/>
    <w:rsid w:val="00850E11"/>
    <w:rsid w:val="008518FF"/>
    <w:rsid w:val="00851A6E"/>
    <w:rsid w:val="00851A73"/>
    <w:rsid w:val="008523F2"/>
    <w:rsid w:val="00852536"/>
    <w:rsid w:val="00852F94"/>
    <w:rsid w:val="008532F0"/>
    <w:rsid w:val="00853384"/>
    <w:rsid w:val="0085350B"/>
    <w:rsid w:val="00853520"/>
    <w:rsid w:val="00853884"/>
    <w:rsid w:val="00853A51"/>
    <w:rsid w:val="00853E68"/>
    <w:rsid w:val="00854C65"/>
    <w:rsid w:val="008550BF"/>
    <w:rsid w:val="00855171"/>
    <w:rsid w:val="008559F4"/>
    <w:rsid w:val="008561F4"/>
    <w:rsid w:val="008562BA"/>
    <w:rsid w:val="008563EB"/>
    <w:rsid w:val="00856A86"/>
    <w:rsid w:val="008570D5"/>
    <w:rsid w:val="008570D8"/>
    <w:rsid w:val="008572E3"/>
    <w:rsid w:val="008576D7"/>
    <w:rsid w:val="008577F2"/>
    <w:rsid w:val="00860A8E"/>
    <w:rsid w:val="00860F01"/>
    <w:rsid w:val="00861723"/>
    <w:rsid w:val="00861810"/>
    <w:rsid w:val="0086182B"/>
    <w:rsid w:val="00861A91"/>
    <w:rsid w:val="008624AA"/>
    <w:rsid w:val="00862759"/>
    <w:rsid w:val="00863A2A"/>
    <w:rsid w:val="00863CFF"/>
    <w:rsid w:val="00864388"/>
    <w:rsid w:val="00864556"/>
    <w:rsid w:val="008645DD"/>
    <w:rsid w:val="0086478D"/>
    <w:rsid w:val="0086537D"/>
    <w:rsid w:val="008654A6"/>
    <w:rsid w:val="008655E2"/>
    <w:rsid w:val="0086562A"/>
    <w:rsid w:val="00865722"/>
    <w:rsid w:val="00865E69"/>
    <w:rsid w:val="00866058"/>
    <w:rsid w:val="008664E4"/>
    <w:rsid w:val="0086678D"/>
    <w:rsid w:val="00866925"/>
    <w:rsid w:val="00866A52"/>
    <w:rsid w:val="00867743"/>
    <w:rsid w:val="00867EC3"/>
    <w:rsid w:val="00867FE7"/>
    <w:rsid w:val="00870C1A"/>
    <w:rsid w:val="00870F0D"/>
    <w:rsid w:val="00871A31"/>
    <w:rsid w:val="008727A7"/>
    <w:rsid w:val="00873A16"/>
    <w:rsid w:val="00874155"/>
    <w:rsid w:val="00874AB9"/>
    <w:rsid w:val="00874F20"/>
    <w:rsid w:val="00875E13"/>
    <w:rsid w:val="008761A3"/>
    <w:rsid w:val="0087687F"/>
    <w:rsid w:val="0087793C"/>
    <w:rsid w:val="008804FE"/>
    <w:rsid w:val="00880D27"/>
    <w:rsid w:val="00881AE3"/>
    <w:rsid w:val="00881B70"/>
    <w:rsid w:val="00882594"/>
    <w:rsid w:val="008826B1"/>
    <w:rsid w:val="00883948"/>
    <w:rsid w:val="0088440A"/>
    <w:rsid w:val="00884597"/>
    <w:rsid w:val="008845DC"/>
    <w:rsid w:val="0088467C"/>
    <w:rsid w:val="0088470B"/>
    <w:rsid w:val="00884DC3"/>
    <w:rsid w:val="0088504E"/>
    <w:rsid w:val="00885A10"/>
    <w:rsid w:val="00886323"/>
    <w:rsid w:val="008866E5"/>
    <w:rsid w:val="00886761"/>
    <w:rsid w:val="00886AB7"/>
    <w:rsid w:val="0088705B"/>
    <w:rsid w:val="00887F2E"/>
    <w:rsid w:val="00890106"/>
    <w:rsid w:val="00890652"/>
    <w:rsid w:val="008906CA"/>
    <w:rsid w:val="0089083B"/>
    <w:rsid w:val="00890A9B"/>
    <w:rsid w:val="008918B2"/>
    <w:rsid w:val="0089195A"/>
    <w:rsid w:val="00891FE8"/>
    <w:rsid w:val="0089225D"/>
    <w:rsid w:val="00892529"/>
    <w:rsid w:val="008927E2"/>
    <w:rsid w:val="00892868"/>
    <w:rsid w:val="0089302F"/>
    <w:rsid w:val="00893154"/>
    <w:rsid w:val="00893157"/>
    <w:rsid w:val="00893198"/>
    <w:rsid w:val="0089322A"/>
    <w:rsid w:val="0089346F"/>
    <w:rsid w:val="00894A37"/>
    <w:rsid w:val="0089515B"/>
    <w:rsid w:val="00895374"/>
    <w:rsid w:val="0089618F"/>
    <w:rsid w:val="00896E28"/>
    <w:rsid w:val="00897428"/>
    <w:rsid w:val="008978C1"/>
    <w:rsid w:val="008A062F"/>
    <w:rsid w:val="008A06F2"/>
    <w:rsid w:val="008A0D8E"/>
    <w:rsid w:val="008A1A87"/>
    <w:rsid w:val="008A1F85"/>
    <w:rsid w:val="008A280C"/>
    <w:rsid w:val="008A36D6"/>
    <w:rsid w:val="008A39B7"/>
    <w:rsid w:val="008A3C8B"/>
    <w:rsid w:val="008A411D"/>
    <w:rsid w:val="008A445C"/>
    <w:rsid w:val="008A51B4"/>
    <w:rsid w:val="008A524E"/>
    <w:rsid w:val="008A5AA7"/>
    <w:rsid w:val="008A5FDC"/>
    <w:rsid w:val="008A6478"/>
    <w:rsid w:val="008A67B3"/>
    <w:rsid w:val="008A7C7B"/>
    <w:rsid w:val="008B03C8"/>
    <w:rsid w:val="008B0A1C"/>
    <w:rsid w:val="008B0A63"/>
    <w:rsid w:val="008B1EF8"/>
    <w:rsid w:val="008B20E0"/>
    <w:rsid w:val="008B2292"/>
    <w:rsid w:val="008B28C6"/>
    <w:rsid w:val="008B2FA9"/>
    <w:rsid w:val="008B315C"/>
    <w:rsid w:val="008B3444"/>
    <w:rsid w:val="008B393D"/>
    <w:rsid w:val="008B41E4"/>
    <w:rsid w:val="008B4828"/>
    <w:rsid w:val="008B6170"/>
    <w:rsid w:val="008B708A"/>
    <w:rsid w:val="008B70A9"/>
    <w:rsid w:val="008B7150"/>
    <w:rsid w:val="008B734C"/>
    <w:rsid w:val="008B7B0F"/>
    <w:rsid w:val="008B7C42"/>
    <w:rsid w:val="008C12D8"/>
    <w:rsid w:val="008C1FD2"/>
    <w:rsid w:val="008C2A58"/>
    <w:rsid w:val="008C2A7C"/>
    <w:rsid w:val="008C2CCF"/>
    <w:rsid w:val="008C3138"/>
    <w:rsid w:val="008C359D"/>
    <w:rsid w:val="008C3E93"/>
    <w:rsid w:val="008C4657"/>
    <w:rsid w:val="008C4747"/>
    <w:rsid w:val="008C4838"/>
    <w:rsid w:val="008C4B8B"/>
    <w:rsid w:val="008C50D1"/>
    <w:rsid w:val="008C51D7"/>
    <w:rsid w:val="008C5CF5"/>
    <w:rsid w:val="008C63FD"/>
    <w:rsid w:val="008C702F"/>
    <w:rsid w:val="008C7467"/>
    <w:rsid w:val="008C76BE"/>
    <w:rsid w:val="008C791E"/>
    <w:rsid w:val="008C7E6A"/>
    <w:rsid w:val="008D0255"/>
    <w:rsid w:val="008D185C"/>
    <w:rsid w:val="008D1C14"/>
    <w:rsid w:val="008D1FC0"/>
    <w:rsid w:val="008D221A"/>
    <w:rsid w:val="008D270A"/>
    <w:rsid w:val="008D2AE7"/>
    <w:rsid w:val="008D2EC6"/>
    <w:rsid w:val="008D4E7F"/>
    <w:rsid w:val="008D5170"/>
    <w:rsid w:val="008D5A43"/>
    <w:rsid w:val="008D6643"/>
    <w:rsid w:val="008D6905"/>
    <w:rsid w:val="008D6D8C"/>
    <w:rsid w:val="008D70BA"/>
    <w:rsid w:val="008D7116"/>
    <w:rsid w:val="008D751C"/>
    <w:rsid w:val="008D7860"/>
    <w:rsid w:val="008D7D11"/>
    <w:rsid w:val="008D7EB8"/>
    <w:rsid w:val="008E0369"/>
    <w:rsid w:val="008E051C"/>
    <w:rsid w:val="008E116A"/>
    <w:rsid w:val="008E1294"/>
    <w:rsid w:val="008E1673"/>
    <w:rsid w:val="008E1A57"/>
    <w:rsid w:val="008E1B0C"/>
    <w:rsid w:val="008E1E65"/>
    <w:rsid w:val="008E1FD5"/>
    <w:rsid w:val="008E23E1"/>
    <w:rsid w:val="008E27D1"/>
    <w:rsid w:val="008E2AFD"/>
    <w:rsid w:val="008E2C2D"/>
    <w:rsid w:val="008E2EEB"/>
    <w:rsid w:val="008E30A1"/>
    <w:rsid w:val="008E311A"/>
    <w:rsid w:val="008E3462"/>
    <w:rsid w:val="008E3898"/>
    <w:rsid w:val="008E38D3"/>
    <w:rsid w:val="008E3A81"/>
    <w:rsid w:val="008E3CE8"/>
    <w:rsid w:val="008E3E2E"/>
    <w:rsid w:val="008E4355"/>
    <w:rsid w:val="008E445C"/>
    <w:rsid w:val="008E44A6"/>
    <w:rsid w:val="008E48DE"/>
    <w:rsid w:val="008E4B57"/>
    <w:rsid w:val="008E4D41"/>
    <w:rsid w:val="008E4F53"/>
    <w:rsid w:val="008E505F"/>
    <w:rsid w:val="008E539C"/>
    <w:rsid w:val="008E53C1"/>
    <w:rsid w:val="008E5413"/>
    <w:rsid w:val="008E543B"/>
    <w:rsid w:val="008E5516"/>
    <w:rsid w:val="008E553A"/>
    <w:rsid w:val="008E5787"/>
    <w:rsid w:val="008E5FCA"/>
    <w:rsid w:val="008E6CA7"/>
    <w:rsid w:val="008E751D"/>
    <w:rsid w:val="008E776D"/>
    <w:rsid w:val="008E7F41"/>
    <w:rsid w:val="008F0467"/>
    <w:rsid w:val="008F050F"/>
    <w:rsid w:val="008F1357"/>
    <w:rsid w:val="008F2955"/>
    <w:rsid w:val="008F2A87"/>
    <w:rsid w:val="008F2FF2"/>
    <w:rsid w:val="008F337E"/>
    <w:rsid w:val="008F4154"/>
    <w:rsid w:val="008F4CE7"/>
    <w:rsid w:val="008F4D5E"/>
    <w:rsid w:val="008F536E"/>
    <w:rsid w:val="008F56F6"/>
    <w:rsid w:val="008F5ED9"/>
    <w:rsid w:val="008F6BE4"/>
    <w:rsid w:val="008F6FE2"/>
    <w:rsid w:val="008F74F7"/>
    <w:rsid w:val="008F752A"/>
    <w:rsid w:val="008F7557"/>
    <w:rsid w:val="008F77DF"/>
    <w:rsid w:val="00900563"/>
    <w:rsid w:val="00900977"/>
    <w:rsid w:val="009009F3"/>
    <w:rsid w:val="00900AA4"/>
    <w:rsid w:val="00900FA6"/>
    <w:rsid w:val="009019DF"/>
    <w:rsid w:val="00902ED8"/>
    <w:rsid w:val="0090347F"/>
    <w:rsid w:val="0090353A"/>
    <w:rsid w:val="0090378A"/>
    <w:rsid w:val="00903B0C"/>
    <w:rsid w:val="009040B7"/>
    <w:rsid w:val="009042C1"/>
    <w:rsid w:val="009042FA"/>
    <w:rsid w:val="00904B8B"/>
    <w:rsid w:val="00904D30"/>
    <w:rsid w:val="00905049"/>
    <w:rsid w:val="00905EEC"/>
    <w:rsid w:val="00905EFD"/>
    <w:rsid w:val="009066F3"/>
    <w:rsid w:val="009067E1"/>
    <w:rsid w:val="0090702A"/>
    <w:rsid w:val="009070A8"/>
    <w:rsid w:val="00910826"/>
    <w:rsid w:val="00910A3F"/>
    <w:rsid w:val="00910D55"/>
    <w:rsid w:val="0091103F"/>
    <w:rsid w:val="00911190"/>
    <w:rsid w:val="009117EC"/>
    <w:rsid w:val="00912988"/>
    <w:rsid w:val="00912DCC"/>
    <w:rsid w:val="0091331D"/>
    <w:rsid w:val="009136C6"/>
    <w:rsid w:val="0091426F"/>
    <w:rsid w:val="009147AC"/>
    <w:rsid w:val="009147C1"/>
    <w:rsid w:val="009149D9"/>
    <w:rsid w:val="00914CB1"/>
    <w:rsid w:val="00914E8B"/>
    <w:rsid w:val="0091517D"/>
    <w:rsid w:val="00915777"/>
    <w:rsid w:val="009157EC"/>
    <w:rsid w:val="00915AFA"/>
    <w:rsid w:val="00915C39"/>
    <w:rsid w:val="00915DD0"/>
    <w:rsid w:val="0091607B"/>
    <w:rsid w:val="00916263"/>
    <w:rsid w:val="00916AA4"/>
    <w:rsid w:val="00916AF1"/>
    <w:rsid w:val="00916C03"/>
    <w:rsid w:val="00916DC7"/>
    <w:rsid w:val="00917164"/>
    <w:rsid w:val="0091744F"/>
    <w:rsid w:val="00920179"/>
    <w:rsid w:val="00920C9B"/>
    <w:rsid w:val="00921D5C"/>
    <w:rsid w:val="00922627"/>
    <w:rsid w:val="00922B96"/>
    <w:rsid w:val="00922D4A"/>
    <w:rsid w:val="00922DD8"/>
    <w:rsid w:val="00923575"/>
    <w:rsid w:val="00923F75"/>
    <w:rsid w:val="009241EF"/>
    <w:rsid w:val="0092436C"/>
    <w:rsid w:val="0092465A"/>
    <w:rsid w:val="0092477A"/>
    <w:rsid w:val="00924C5F"/>
    <w:rsid w:val="0092561F"/>
    <w:rsid w:val="00926FAE"/>
    <w:rsid w:val="00927BE5"/>
    <w:rsid w:val="00927E9F"/>
    <w:rsid w:val="00930180"/>
    <w:rsid w:val="009304AA"/>
    <w:rsid w:val="00930955"/>
    <w:rsid w:val="00930C29"/>
    <w:rsid w:val="00930F1D"/>
    <w:rsid w:val="00930F65"/>
    <w:rsid w:val="00931077"/>
    <w:rsid w:val="00931C02"/>
    <w:rsid w:val="00932ED9"/>
    <w:rsid w:val="009330B3"/>
    <w:rsid w:val="00933445"/>
    <w:rsid w:val="0093352C"/>
    <w:rsid w:val="0093378F"/>
    <w:rsid w:val="0093412D"/>
    <w:rsid w:val="0093450D"/>
    <w:rsid w:val="00934919"/>
    <w:rsid w:val="0093493A"/>
    <w:rsid w:val="00935806"/>
    <w:rsid w:val="00937061"/>
    <w:rsid w:val="009374AB"/>
    <w:rsid w:val="00937D56"/>
    <w:rsid w:val="00940C4A"/>
    <w:rsid w:val="00940E8E"/>
    <w:rsid w:val="0094108B"/>
    <w:rsid w:val="00941506"/>
    <w:rsid w:val="00941811"/>
    <w:rsid w:val="00941817"/>
    <w:rsid w:val="00941D50"/>
    <w:rsid w:val="00941E23"/>
    <w:rsid w:val="00942033"/>
    <w:rsid w:val="009423AA"/>
    <w:rsid w:val="0094257F"/>
    <w:rsid w:val="00942BA0"/>
    <w:rsid w:val="00942C19"/>
    <w:rsid w:val="00942C27"/>
    <w:rsid w:val="009433CC"/>
    <w:rsid w:val="00943BBB"/>
    <w:rsid w:val="00943F5C"/>
    <w:rsid w:val="009445DD"/>
    <w:rsid w:val="0094465C"/>
    <w:rsid w:val="00944A7D"/>
    <w:rsid w:val="00944ECC"/>
    <w:rsid w:val="009458D2"/>
    <w:rsid w:val="009459DD"/>
    <w:rsid w:val="00946320"/>
    <w:rsid w:val="00946C56"/>
    <w:rsid w:val="00947160"/>
    <w:rsid w:val="00947613"/>
    <w:rsid w:val="00947A50"/>
    <w:rsid w:val="00947DEE"/>
    <w:rsid w:val="00947ECB"/>
    <w:rsid w:val="00950751"/>
    <w:rsid w:val="00950BD4"/>
    <w:rsid w:val="00951982"/>
    <w:rsid w:val="0095251F"/>
    <w:rsid w:val="009526A6"/>
    <w:rsid w:val="00952A59"/>
    <w:rsid w:val="00953132"/>
    <w:rsid w:val="00953151"/>
    <w:rsid w:val="009531ED"/>
    <w:rsid w:val="009542AD"/>
    <w:rsid w:val="009544A9"/>
    <w:rsid w:val="0095454F"/>
    <w:rsid w:val="009547C5"/>
    <w:rsid w:val="009547EC"/>
    <w:rsid w:val="00954FF8"/>
    <w:rsid w:val="00955231"/>
    <w:rsid w:val="00955BE9"/>
    <w:rsid w:val="00955E22"/>
    <w:rsid w:val="00956336"/>
    <w:rsid w:val="009564BD"/>
    <w:rsid w:val="00956558"/>
    <w:rsid w:val="00957E17"/>
    <w:rsid w:val="00960037"/>
    <w:rsid w:val="0096057C"/>
    <w:rsid w:val="00960664"/>
    <w:rsid w:val="00960C30"/>
    <w:rsid w:val="00960C74"/>
    <w:rsid w:val="00961762"/>
    <w:rsid w:val="009631C0"/>
    <w:rsid w:val="00963A39"/>
    <w:rsid w:val="00963EF7"/>
    <w:rsid w:val="009647F4"/>
    <w:rsid w:val="00964B25"/>
    <w:rsid w:val="0096518F"/>
    <w:rsid w:val="009655F3"/>
    <w:rsid w:val="00965B08"/>
    <w:rsid w:val="009665E6"/>
    <w:rsid w:val="00966875"/>
    <w:rsid w:val="00966A67"/>
    <w:rsid w:val="00967068"/>
    <w:rsid w:val="009671D0"/>
    <w:rsid w:val="00967768"/>
    <w:rsid w:val="00967F66"/>
    <w:rsid w:val="00970154"/>
    <w:rsid w:val="00970318"/>
    <w:rsid w:val="009703CF"/>
    <w:rsid w:val="0097054D"/>
    <w:rsid w:val="00970629"/>
    <w:rsid w:val="00970F58"/>
    <w:rsid w:val="009715A4"/>
    <w:rsid w:val="00971CD1"/>
    <w:rsid w:val="00971FF9"/>
    <w:rsid w:val="009722D9"/>
    <w:rsid w:val="00972964"/>
    <w:rsid w:val="00972A5A"/>
    <w:rsid w:val="00972AFD"/>
    <w:rsid w:val="009731BA"/>
    <w:rsid w:val="0097436D"/>
    <w:rsid w:val="00975392"/>
    <w:rsid w:val="009755B9"/>
    <w:rsid w:val="00975D98"/>
    <w:rsid w:val="009764E6"/>
    <w:rsid w:val="009767AA"/>
    <w:rsid w:val="00976B8E"/>
    <w:rsid w:val="009775D2"/>
    <w:rsid w:val="00977F2B"/>
    <w:rsid w:val="009809BA"/>
    <w:rsid w:val="00980FFB"/>
    <w:rsid w:val="0098100F"/>
    <w:rsid w:val="009811EF"/>
    <w:rsid w:val="009812F4"/>
    <w:rsid w:val="00981309"/>
    <w:rsid w:val="00981995"/>
    <w:rsid w:val="0098251A"/>
    <w:rsid w:val="00982928"/>
    <w:rsid w:val="00983AAB"/>
    <w:rsid w:val="00983C1D"/>
    <w:rsid w:val="00983D98"/>
    <w:rsid w:val="00984104"/>
    <w:rsid w:val="0098431F"/>
    <w:rsid w:val="009843DC"/>
    <w:rsid w:val="00984F88"/>
    <w:rsid w:val="009851D2"/>
    <w:rsid w:val="00985895"/>
    <w:rsid w:val="009859CC"/>
    <w:rsid w:val="00985BAB"/>
    <w:rsid w:val="00985D60"/>
    <w:rsid w:val="00985DE1"/>
    <w:rsid w:val="00986399"/>
    <w:rsid w:val="009864EC"/>
    <w:rsid w:val="0098684C"/>
    <w:rsid w:val="00986B9E"/>
    <w:rsid w:val="00986ECA"/>
    <w:rsid w:val="0098799D"/>
    <w:rsid w:val="009905F1"/>
    <w:rsid w:val="00990C79"/>
    <w:rsid w:val="0099106E"/>
    <w:rsid w:val="00991206"/>
    <w:rsid w:val="009917C9"/>
    <w:rsid w:val="0099194C"/>
    <w:rsid w:val="00991AA4"/>
    <w:rsid w:val="009921CA"/>
    <w:rsid w:val="00992FA7"/>
    <w:rsid w:val="00993178"/>
    <w:rsid w:val="009938E9"/>
    <w:rsid w:val="00993BC6"/>
    <w:rsid w:val="00994060"/>
    <w:rsid w:val="00994F52"/>
    <w:rsid w:val="009955E2"/>
    <w:rsid w:val="00996784"/>
    <w:rsid w:val="0099704B"/>
    <w:rsid w:val="009971CA"/>
    <w:rsid w:val="0099774D"/>
    <w:rsid w:val="00997754"/>
    <w:rsid w:val="00997BA8"/>
    <w:rsid w:val="00997F70"/>
    <w:rsid w:val="009A0151"/>
    <w:rsid w:val="009A057B"/>
    <w:rsid w:val="009A05BA"/>
    <w:rsid w:val="009A0791"/>
    <w:rsid w:val="009A0E6E"/>
    <w:rsid w:val="009A0FB5"/>
    <w:rsid w:val="009A1526"/>
    <w:rsid w:val="009A159D"/>
    <w:rsid w:val="009A192A"/>
    <w:rsid w:val="009A1B75"/>
    <w:rsid w:val="009A1EF8"/>
    <w:rsid w:val="009A1F03"/>
    <w:rsid w:val="009A2405"/>
    <w:rsid w:val="009A2A3A"/>
    <w:rsid w:val="009A2B38"/>
    <w:rsid w:val="009A3401"/>
    <w:rsid w:val="009A3587"/>
    <w:rsid w:val="009A367C"/>
    <w:rsid w:val="009A3D20"/>
    <w:rsid w:val="009A3D53"/>
    <w:rsid w:val="009A4A0D"/>
    <w:rsid w:val="009A4A5E"/>
    <w:rsid w:val="009A5422"/>
    <w:rsid w:val="009A58F1"/>
    <w:rsid w:val="009A5B31"/>
    <w:rsid w:val="009A5D33"/>
    <w:rsid w:val="009A614F"/>
    <w:rsid w:val="009A6B42"/>
    <w:rsid w:val="009A6E11"/>
    <w:rsid w:val="009A760E"/>
    <w:rsid w:val="009A76D9"/>
    <w:rsid w:val="009A7C47"/>
    <w:rsid w:val="009A7D27"/>
    <w:rsid w:val="009A7E3A"/>
    <w:rsid w:val="009B0159"/>
    <w:rsid w:val="009B0169"/>
    <w:rsid w:val="009B096E"/>
    <w:rsid w:val="009B0BBC"/>
    <w:rsid w:val="009B1112"/>
    <w:rsid w:val="009B11AD"/>
    <w:rsid w:val="009B1692"/>
    <w:rsid w:val="009B16A8"/>
    <w:rsid w:val="009B1C68"/>
    <w:rsid w:val="009B252F"/>
    <w:rsid w:val="009B28E4"/>
    <w:rsid w:val="009B298C"/>
    <w:rsid w:val="009B2CC9"/>
    <w:rsid w:val="009B2D10"/>
    <w:rsid w:val="009B3BF2"/>
    <w:rsid w:val="009B449B"/>
    <w:rsid w:val="009B4590"/>
    <w:rsid w:val="009B5024"/>
    <w:rsid w:val="009B647C"/>
    <w:rsid w:val="009B6484"/>
    <w:rsid w:val="009B674D"/>
    <w:rsid w:val="009B6D27"/>
    <w:rsid w:val="009B7079"/>
    <w:rsid w:val="009B7419"/>
    <w:rsid w:val="009B7465"/>
    <w:rsid w:val="009B7752"/>
    <w:rsid w:val="009C05BA"/>
    <w:rsid w:val="009C0A30"/>
    <w:rsid w:val="009C0D9C"/>
    <w:rsid w:val="009C13FB"/>
    <w:rsid w:val="009C1674"/>
    <w:rsid w:val="009C20F6"/>
    <w:rsid w:val="009C2EC7"/>
    <w:rsid w:val="009C30D1"/>
    <w:rsid w:val="009C3559"/>
    <w:rsid w:val="009C38CD"/>
    <w:rsid w:val="009C39C4"/>
    <w:rsid w:val="009C3B1C"/>
    <w:rsid w:val="009C3E6B"/>
    <w:rsid w:val="009C470F"/>
    <w:rsid w:val="009C47F7"/>
    <w:rsid w:val="009C4C69"/>
    <w:rsid w:val="009C4D69"/>
    <w:rsid w:val="009C545E"/>
    <w:rsid w:val="009C5614"/>
    <w:rsid w:val="009C60B1"/>
    <w:rsid w:val="009C619D"/>
    <w:rsid w:val="009C676B"/>
    <w:rsid w:val="009C6ADB"/>
    <w:rsid w:val="009C6CFA"/>
    <w:rsid w:val="009C70D4"/>
    <w:rsid w:val="009C70D8"/>
    <w:rsid w:val="009C7CC6"/>
    <w:rsid w:val="009D03B0"/>
    <w:rsid w:val="009D048A"/>
    <w:rsid w:val="009D0BB4"/>
    <w:rsid w:val="009D0D89"/>
    <w:rsid w:val="009D11C7"/>
    <w:rsid w:val="009D1D01"/>
    <w:rsid w:val="009D204E"/>
    <w:rsid w:val="009D2364"/>
    <w:rsid w:val="009D2DAC"/>
    <w:rsid w:val="009D3C3D"/>
    <w:rsid w:val="009D4332"/>
    <w:rsid w:val="009D4641"/>
    <w:rsid w:val="009D4F7F"/>
    <w:rsid w:val="009D5599"/>
    <w:rsid w:val="009D55BA"/>
    <w:rsid w:val="009D59E9"/>
    <w:rsid w:val="009D6199"/>
    <w:rsid w:val="009D6C5D"/>
    <w:rsid w:val="009D7333"/>
    <w:rsid w:val="009E031B"/>
    <w:rsid w:val="009E077B"/>
    <w:rsid w:val="009E115E"/>
    <w:rsid w:val="009E141F"/>
    <w:rsid w:val="009E1782"/>
    <w:rsid w:val="009E19FE"/>
    <w:rsid w:val="009E1BF5"/>
    <w:rsid w:val="009E1BF7"/>
    <w:rsid w:val="009E1D3D"/>
    <w:rsid w:val="009E2055"/>
    <w:rsid w:val="009E213C"/>
    <w:rsid w:val="009E25CB"/>
    <w:rsid w:val="009E278D"/>
    <w:rsid w:val="009E2821"/>
    <w:rsid w:val="009E2DC6"/>
    <w:rsid w:val="009E2F84"/>
    <w:rsid w:val="009E32EB"/>
    <w:rsid w:val="009E39CB"/>
    <w:rsid w:val="009E3E40"/>
    <w:rsid w:val="009E4595"/>
    <w:rsid w:val="009E48F6"/>
    <w:rsid w:val="009E5F66"/>
    <w:rsid w:val="009E611F"/>
    <w:rsid w:val="009E6153"/>
    <w:rsid w:val="009E6687"/>
    <w:rsid w:val="009E6B15"/>
    <w:rsid w:val="009E76FD"/>
    <w:rsid w:val="009E789B"/>
    <w:rsid w:val="009F015F"/>
    <w:rsid w:val="009F07A9"/>
    <w:rsid w:val="009F143F"/>
    <w:rsid w:val="009F1620"/>
    <w:rsid w:val="009F1672"/>
    <w:rsid w:val="009F195D"/>
    <w:rsid w:val="009F1C19"/>
    <w:rsid w:val="009F1E7F"/>
    <w:rsid w:val="009F209D"/>
    <w:rsid w:val="009F21D7"/>
    <w:rsid w:val="009F24F8"/>
    <w:rsid w:val="009F2E21"/>
    <w:rsid w:val="009F3246"/>
    <w:rsid w:val="009F3D24"/>
    <w:rsid w:val="009F3E05"/>
    <w:rsid w:val="009F44ED"/>
    <w:rsid w:val="009F4E1B"/>
    <w:rsid w:val="009F51A3"/>
    <w:rsid w:val="009F539B"/>
    <w:rsid w:val="009F5444"/>
    <w:rsid w:val="009F544D"/>
    <w:rsid w:val="009F57AD"/>
    <w:rsid w:val="009F5828"/>
    <w:rsid w:val="009F62E2"/>
    <w:rsid w:val="009F682E"/>
    <w:rsid w:val="009F6872"/>
    <w:rsid w:val="009F6A7F"/>
    <w:rsid w:val="009F6D8A"/>
    <w:rsid w:val="009F7283"/>
    <w:rsid w:val="009F73A2"/>
    <w:rsid w:val="009F789C"/>
    <w:rsid w:val="009F7967"/>
    <w:rsid w:val="009F7ACB"/>
    <w:rsid w:val="00A005EF"/>
    <w:rsid w:val="00A00E11"/>
    <w:rsid w:val="00A01790"/>
    <w:rsid w:val="00A0190C"/>
    <w:rsid w:val="00A01C42"/>
    <w:rsid w:val="00A0311B"/>
    <w:rsid w:val="00A031FC"/>
    <w:rsid w:val="00A03733"/>
    <w:rsid w:val="00A040A4"/>
    <w:rsid w:val="00A043F5"/>
    <w:rsid w:val="00A04902"/>
    <w:rsid w:val="00A04C9E"/>
    <w:rsid w:val="00A050D8"/>
    <w:rsid w:val="00A05286"/>
    <w:rsid w:val="00A05BE1"/>
    <w:rsid w:val="00A05E9E"/>
    <w:rsid w:val="00A06424"/>
    <w:rsid w:val="00A064C1"/>
    <w:rsid w:val="00A071C6"/>
    <w:rsid w:val="00A076E1"/>
    <w:rsid w:val="00A077D4"/>
    <w:rsid w:val="00A07B6A"/>
    <w:rsid w:val="00A07F95"/>
    <w:rsid w:val="00A10380"/>
    <w:rsid w:val="00A104B9"/>
    <w:rsid w:val="00A10C4E"/>
    <w:rsid w:val="00A10CDE"/>
    <w:rsid w:val="00A11D49"/>
    <w:rsid w:val="00A12236"/>
    <w:rsid w:val="00A1244B"/>
    <w:rsid w:val="00A13383"/>
    <w:rsid w:val="00A1344A"/>
    <w:rsid w:val="00A13487"/>
    <w:rsid w:val="00A13B79"/>
    <w:rsid w:val="00A14136"/>
    <w:rsid w:val="00A14341"/>
    <w:rsid w:val="00A143E0"/>
    <w:rsid w:val="00A14F60"/>
    <w:rsid w:val="00A15AFD"/>
    <w:rsid w:val="00A15B1B"/>
    <w:rsid w:val="00A15BCB"/>
    <w:rsid w:val="00A1606D"/>
    <w:rsid w:val="00A1612A"/>
    <w:rsid w:val="00A165D1"/>
    <w:rsid w:val="00A166D0"/>
    <w:rsid w:val="00A17165"/>
    <w:rsid w:val="00A176A5"/>
    <w:rsid w:val="00A2001B"/>
    <w:rsid w:val="00A2153E"/>
    <w:rsid w:val="00A215E6"/>
    <w:rsid w:val="00A21810"/>
    <w:rsid w:val="00A21A06"/>
    <w:rsid w:val="00A22076"/>
    <w:rsid w:val="00A220B2"/>
    <w:rsid w:val="00A222E6"/>
    <w:rsid w:val="00A225CC"/>
    <w:rsid w:val="00A228FB"/>
    <w:rsid w:val="00A22C10"/>
    <w:rsid w:val="00A23314"/>
    <w:rsid w:val="00A235ED"/>
    <w:rsid w:val="00A23A0B"/>
    <w:rsid w:val="00A23C74"/>
    <w:rsid w:val="00A246A3"/>
    <w:rsid w:val="00A248EB"/>
    <w:rsid w:val="00A24B26"/>
    <w:rsid w:val="00A24EC2"/>
    <w:rsid w:val="00A2521D"/>
    <w:rsid w:val="00A2606B"/>
    <w:rsid w:val="00A26220"/>
    <w:rsid w:val="00A262AF"/>
    <w:rsid w:val="00A26985"/>
    <w:rsid w:val="00A26C1E"/>
    <w:rsid w:val="00A26CDE"/>
    <w:rsid w:val="00A2775A"/>
    <w:rsid w:val="00A30CAA"/>
    <w:rsid w:val="00A31211"/>
    <w:rsid w:val="00A31237"/>
    <w:rsid w:val="00A3181D"/>
    <w:rsid w:val="00A31B65"/>
    <w:rsid w:val="00A31C7B"/>
    <w:rsid w:val="00A31F94"/>
    <w:rsid w:val="00A32433"/>
    <w:rsid w:val="00A32884"/>
    <w:rsid w:val="00A32AC2"/>
    <w:rsid w:val="00A33A53"/>
    <w:rsid w:val="00A33AED"/>
    <w:rsid w:val="00A34774"/>
    <w:rsid w:val="00A3526C"/>
    <w:rsid w:val="00A353BF"/>
    <w:rsid w:val="00A357F5"/>
    <w:rsid w:val="00A3618E"/>
    <w:rsid w:val="00A36D1F"/>
    <w:rsid w:val="00A36EA9"/>
    <w:rsid w:val="00A3708A"/>
    <w:rsid w:val="00A3731C"/>
    <w:rsid w:val="00A376CE"/>
    <w:rsid w:val="00A379E9"/>
    <w:rsid w:val="00A37AB1"/>
    <w:rsid w:val="00A37F16"/>
    <w:rsid w:val="00A4006F"/>
    <w:rsid w:val="00A40473"/>
    <w:rsid w:val="00A40A6D"/>
    <w:rsid w:val="00A410EC"/>
    <w:rsid w:val="00A41D0A"/>
    <w:rsid w:val="00A4204C"/>
    <w:rsid w:val="00A43024"/>
    <w:rsid w:val="00A43B61"/>
    <w:rsid w:val="00A43C52"/>
    <w:rsid w:val="00A43F45"/>
    <w:rsid w:val="00A45282"/>
    <w:rsid w:val="00A45BD8"/>
    <w:rsid w:val="00A45D47"/>
    <w:rsid w:val="00A45F73"/>
    <w:rsid w:val="00A472E7"/>
    <w:rsid w:val="00A476CD"/>
    <w:rsid w:val="00A4793C"/>
    <w:rsid w:val="00A47D99"/>
    <w:rsid w:val="00A50595"/>
    <w:rsid w:val="00A505CE"/>
    <w:rsid w:val="00A50A60"/>
    <w:rsid w:val="00A5148E"/>
    <w:rsid w:val="00A51564"/>
    <w:rsid w:val="00A51629"/>
    <w:rsid w:val="00A5168E"/>
    <w:rsid w:val="00A51BFC"/>
    <w:rsid w:val="00A52112"/>
    <w:rsid w:val="00A524D3"/>
    <w:rsid w:val="00A52684"/>
    <w:rsid w:val="00A528FE"/>
    <w:rsid w:val="00A52C1E"/>
    <w:rsid w:val="00A5317C"/>
    <w:rsid w:val="00A53225"/>
    <w:rsid w:val="00A53BCA"/>
    <w:rsid w:val="00A54227"/>
    <w:rsid w:val="00A542F0"/>
    <w:rsid w:val="00A54DAE"/>
    <w:rsid w:val="00A5566A"/>
    <w:rsid w:val="00A55AB5"/>
    <w:rsid w:val="00A56478"/>
    <w:rsid w:val="00A565DD"/>
    <w:rsid w:val="00A5679C"/>
    <w:rsid w:val="00A5680C"/>
    <w:rsid w:val="00A5713B"/>
    <w:rsid w:val="00A571C8"/>
    <w:rsid w:val="00A5769A"/>
    <w:rsid w:val="00A577D2"/>
    <w:rsid w:val="00A57BCE"/>
    <w:rsid w:val="00A6044F"/>
    <w:rsid w:val="00A6061B"/>
    <w:rsid w:val="00A60C12"/>
    <w:rsid w:val="00A60C8B"/>
    <w:rsid w:val="00A60CC8"/>
    <w:rsid w:val="00A61112"/>
    <w:rsid w:val="00A613C3"/>
    <w:rsid w:val="00A613FD"/>
    <w:rsid w:val="00A61517"/>
    <w:rsid w:val="00A619A6"/>
    <w:rsid w:val="00A61A2D"/>
    <w:rsid w:val="00A61E16"/>
    <w:rsid w:val="00A61FC7"/>
    <w:rsid w:val="00A623A9"/>
    <w:rsid w:val="00A6285F"/>
    <w:rsid w:val="00A62EC6"/>
    <w:rsid w:val="00A63274"/>
    <w:rsid w:val="00A639E2"/>
    <w:rsid w:val="00A639F3"/>
    <w:rsid w:val="00A64243"/>
    <w:rsid w:val="00A64293"/>
    <w:rsid w:val="00A642AB"/>
    <w:rsid w:val="00A645EF"/>
    <w:rsid w:val="00A6463A"/>
    <w:rsid w:val="00A648E1"/>
    <w:rsid w:val="00A64B1A"/>
    <w:rsid w:val="00A64D5F"/>
    <w:rsid w:val="00A655F3"/>
    <w:rsid w:val="00A65F7A"/>
    <w:rsid w:val="00A65F86"/>
    <w:rsid w:val="00A6619D"/>
    <w:rsid w:val="00A66903"/>
    <w:rsid w:val="00A66CDD"/>
    <w:rsid w:val="00A66DF2"/>
    <w:rsid w:val="00A678E8"/>
    <w:rsid w:val="00A67904"/>
    <w:rsid w:val="00A67BCA"/>
    <w:rsid w:val="00A7051E"/>
    <w:rsid w:val="00A70851"/>
    <w:rsid w:val="00A70928"/>
    <w:rsid w:val="00A70C9B"/>
    <w:rsid w:val="00A71052"/>
    <w:rsid w:val="00A71132"/>
    <w:rsid w:val="00A714FF"/>
    <w:rsid w:val="00A71D11"/>
    <w:rsid w:val="00A72EFF"/>
    <w:rsid w:val="00A7328D"/>
    <w:rsid w:val="00A736E7"/>
    <w:rsid w:val="00A74077"/>
    <w:rsid w:val="00A74EEE"/>
    <w:rsid w:val="00A74EFF"/>
    <w:rsid w:val="00A75179"/>
    <w:rsid w:val="00A75476"/>
    <w:rsid w:val="00A76080"/>
    <w:rsid w:val="00A764A6"/>
    <w:rsid w:val="00A76617"/>
    <w:rsid w:val="00A76C79"/>
    <w:rsid w:val="00A7735A"/>
    <w:rsid w:val="00A773B1"/>
    <w:rsid w:val="00A7744D"/>
    <w:rsid w:val="00A77CA7"/>
    <w:rsid w:val="00A77E6C"/>
    <w:rsid w:val="00A80159"/>
    <w:rsid w:val="00A802DC"/>
    <w:rsid w:val="00A8044C"/>
    <w:rsid w:val="00A8058A"/>
    <w:rsid w:val="00A814C8"/>
    <w:rsid w:val="00A81CAE"/>
    <w:rsid w:val="00A821B8"/>
    <w:rsid w:val="00A82448"/>
    <w:rsid w:val="00A8266E"/>
    <w:rsid w:val="00A82E43"/>
    <w:rsid w:val="00A8311E"/>
    <w:rsid w:val="00A8381B"/>
    <w:rsid w:val="00A83AFE"/>
    <w:rsid w:val="00A845D4"/>
    <w:rsid w:val="00A84E09"/>
    <w:rsid w:val="00A8575A"/>
    <w:rsid w:val="00A85A23"/>
    <w:rsid w:val="00A85BF0"/>
    <w:rsid w:val="00A861BA"/>
    <w:rsid w:val="00A8652B"/>
    <w:rsid w:val="00A871AC"/>
    <w:rsid w:val="00A8757A"/>
    <w:rsid w:val="00A879F2"/>
    <w:rsid w:val="00A90050"/>
    <w:rsid w:val="00A907C6"/>
    <w:rsid w:val="00A90890"/>
    <w:rsid w:val="00A90CBE"/>
    <w:rsid w:val="00A9257C"/>
    <w:rsid w:val="00A925A5"/>
    <w:rsid w:val="00A927A8"/>
    <w:rsid w:val="00A929F0"/>
    <w:rsid w:val="00A93007"/>
    <w:rsid w:val="00A93412"/>
    <w:rsid w:val="00A9343C"/>
    <w:rsid w:val="00A934B0"/>
    <w:rsid w:val="00A93AB9"/>
    <w:rsid w:val="00A93CE3"/>
    <w:rsid w:val="00A9428B"/>
    <w:rsid w:val="00A954CD"/>
    <w:rsid w:val="00A95B68"/>
    <w:rsid w:val="00A95DB6"/>
    <w:rsid w:val="00A96A87"/>
    <w:rsid w:val="00A96E8C"/>
    <w:rsid w:val="00A97A51"/>
    <w:rsid w:val="00AA01D2"/>
    <w:rsid w:val="00AA020A"/>
    <w:rsid w:val="00AA0B77"/>
    <w:rsid w:val="00AA19FD"/>
    <w:rsid w:val="00AA1C7A"/>
    <w:rsid w:val="00AA20AD"/>
    <w:rsid w:val="00AA2A38"/>
    <w:rsid w:val="00AA2C23"/>
    <w:rsid w:val="00AA2C7D"/>
    <w:rsid w:val="00AA2EE3"/>
    <w:rsid w:val="00AA3AD4"/>
    <w:rsid w:val="00AA4AA4"/>
    <w:rsid w:val="00AA544D"/>
    <w:rsid w:val="00AA5541"/>
    <w:rsid w:val="00AA5B59"/>
    <w:rsid w:val="00AA5EAA"/>
    <w:rsid w:val="00AA617A"/>
    <w:rsid w:val="00AA6662"/>
    <w:rsid w:val="00AA6907"/>
    <w:rsid w:val="00AA6B79"/>
    <w:rsid w:val="00AA757A"/>
    <w:rsid w:val="00AA7D3E"/>
    <w:rsid w:val="00AB0367"/>
    <w:rsid w:val="00AB05F3"/>
    <w:rsid w:val="00AB0F8E"/>
    <w:rsid w:val="00AB1014"/>
    <w:rsid w:val="00AB18A0"/>
    <w:rsid w:val="00AB1A6D"/>
    <w:rsid w:val="00AB1EAC"/>
    <w:rsid w:val="00AB29FB"/>
    <w:rsid w:val="00AB2E37"/>
    <w:rsid w:val="00AB3DEB"/>
    <w:rsid w:val="00AB579A"/>
    <w:rsid w:val="00AB5806"/>
    <w:rsid w:val="00AB6485"/>
    <w:rsid w:val="00AB6A77"/>
    <w:rsid w:val="00AB6FFC"/>
    <w:rsid w:val="00AB7591"/>
    <w:rsid w:val="00AB77A0"/>
    <w:rsid w:val="00AB787D"/>
    <w:rsid w:val="00AC026A"/>
    <w:rsid w:val="00AC0464"/>
    <w:rsid w:val="00AC0549"/>
    <w:rsid w:val="00AC0B31"/>
    <w:rsid w:val="00AC130D"/>
    <w:rsid w:val="00AC1BA9"/>
    <w:rsid w:val="00AC2B8A"/>
    <w:rsid w:val="00AC38F1"/>
    <w:rsid w:val="00AC3AEB"/>
    <w:rsid w:val="00AC3B24"/>
    <w:rsid w:val="00AC4233"/>
    <w:rsid w:val="00AC454B"/>
    <w:rsid w:val="00AC486E"/>
    <w:rsid w:val="00AC48ED"/>
    <w:rsid w:val="00AC4A27"/>
    <w:rsid w:val="00AC4AC4"/>
    <w:rsid w:val="00AC5C36"/>
    <w:rsid w:val="00AC5CCC"/>
    <w:rsid w:val="00AC5EE9"/>
    <w:rsid w:val="00AC64BC"/>
    <w:rsid w:val="00AC701A"/>
    <w:rsid w:val="00AC78F7"/>
    <w:rsid w:val="00AC7B48"/>
    <w:rsid w:val="00AD0F6F"/>
    <w:rsid w:val="00AD1126"/>
    <w:rsid w:val="00AD15CE"/>
    <w:rsid w:val="00AD1626"/>
    <w:rsid w:val="00AD1723"/>
    <w:rsid w:val="00AD1DFE"/>
    <w:rsid w:val="00AD252A"/>
    <w:rsid w:val="00AD2880"/>
    <w:rsid w:val="00AD3587"/>
    <w:rsid w:val="00AD3CE8"/>
    <w:rsid w:val="00AD4429"/>
    <w:rsid w:val="00AD44D1"/>
    <w:rsid w:val="00AD54CC"/>
    <w:rsid w:val="00AD5628"/>
    <w:rsid w:val="00AD5E6E"/>
    <w:rsid w:val="00AD65B2"/>
    <w:rsid w:val="00AD7175"/>
    <w:rsid w:val="00AE086F"/>
    <w:rsid w:val="00AE0A47"/>
    <w:rsid w:val="00AE0B78"/>
    <w:rsid w:val="00AE266C"/>
    <w:rsid w:val="00AE2A22"/>
    <w:rsid w:val="00AE2CEB"/>
    <w:rsid w:val="00AE386D"/>
    <w:rsid w:val="00AE3C01"/>
    <w:rsid w:val="00AE3EAF"/>
    <w:rsid w:val="00AE3EE3"/>
    <w:rsid w:val="00AE41EF"/>
    <w:rsid w:val="00AE4249"/>
    <w:rsid w:val="00AE48D7"/>
    <w:rsid w:val="00AE4E04"/>
    <w:rsid w:val="00AE53BB"/>
    <w:rsid w:val="00AE567D"/>
    <w:rsid w:val="00AE5727"/>
    <w:rsid w:val="00AE5BB9"/>
    <w:rsid w:val="00AE5F11"/>
    <w:rsid w:val="00AE61B1"/>
    <w:rsid w:val="00AE65A9"/>
    <w:rsid w:val="00AE6C5C"/>
    <w:rsid w:val="00AE7C83"/>
    <w:rsid w:val="00AE7D5C"/>
    <w:rsid w:val="00AF0833"/>
    <w:rsid w:val="00AF0DE9"/>
    <w:rsid w:val="00AF0EAA"/>
    <w:rsid w:val="00AF1180"/>
    <w:rsid w:val="00AF11FF"/>
    <w:rsid w:val="00AF1573"/>
    <w:rsid w:val="00AF1622"/>
    <w:rsid w:val="00AF1AEF"/>
    <w:rsid w:val="00AF21AF"/>
    <w:rsid w:val="00AF21BE"/>
    <w:rsid w:val="00AF2454"/>
    <w:rsid w:val="00AF2621"/>
    <w:rsid w:val="00AF2753"/>
    <w:rsid w:val="00AF27F2"/>
    <w:rsid w:val="00AF2C48"/>
    <w:rsid w:val="00AF2CC4"/>
    <w:rsid w:val="00AF2D86"/>
    <w:rsid w:val="00AF3944"/>
    <w:rsid w:val="00AF41BC"/>
    <w:rsid w:val="00AF4265"/>
    <w:rsid w:val="00AF441F"/>
    <w:rsid w:val="00AF4C47"/>
    <w:rsid w:val="00AF4FF3"/>
    <w:rsid w:val="00AF5799"/>
    <w:rsid w:val="00AF59F7"/>
    <w:rsid w:val="00AF5CC9"/>
    <w:rsid w:val="00AF6539"/>
    <w:rsid w:val="00AF6749"/>
    <w:rsid w:val="00AF6C7A"/>
    <w:rsid w:val="00AF6D32"/>
    <w:rsid w:val="00AF6FAF"/>
    <w:rsid w:val="00AF709B"/>
    <w:rsid w:val="00AF71A3"/>
    <w:rsid w:val="00AF7AFD"/>
    <w:rsid w:val="00AF7B91"/>
    <w:rsid w:val="00AF7BFE"/>
    <w:rsid w:val="00B007B9"/>
    <w:rsid w:val="00B00878"/>
    <w:rsid w:val="00B00A4B"/>
    <w:rsid w:val="00B00D35"/>
    <w:rsid w:val="00B00D67"/>
    <w:rsid w:val="00B01084"/>
    <w:rsid w:val="00B01AFA"/>
    <w:rsid w:val="00B01E10"/>
    <w:rsid w:val="00B02031"/>
    <w:rsid w:val="00B02282"/>
    <w:rsid w:val="00B022DF"/>
    <w:rsid w:val="00B0447D"/>
    <w:rsid w:val="00B04826"/>
    <w:rsid w:val="00B04B56"/>
    <w:rsid w:val="00B04BFB"/>
    <w:rsid w:val="00B04C5A"/>
    <w:rsid w:val="00B0569A"/>
    <w:rsid w:val="00B05810"/>
    <w:rsid w:val="00B05FD7"/>
    <w:rsid w:val="00B064CD"/>
    <w:rsid w:val="00B068EA"/>
    <w:rsid w:val="00B068EF"/>
    <w:rsid w:val="00B0691D"/>
    <w:rsid w:val="00B06D9B"/>
    <w:rsid w:val="00B07483"/>
    <w:rsid w:val="00B0762C"/>
    <w:rsid w:val="00B079A4"/>
    <w:rsid w:val="00B07B3A"/>
    <w:rsid w:val="00B1012B"/>
    <w:rsid w:val="00B108B4"/>
    <w:rsid w:val="00B10B59"/>
    <w:rsid w:val="00B117CA"/>
    <w:rsid w:val="00B11BDD"/>
    <w:rsid w:val="00B12502"/>
    <w:rsid w:val="00B128C4"/>
    <w:rsid w:val="00B12951"/>
    <w:rsid w:val="00B12B04"/>
    <w:rsid w:val="00B12DDF"/>
    <w:rsid w:val="00B12EE1"/>
    <w:rsid w:val="00B1308D"/>
    <w:rsid w:val="00B136BF"/>
    <w:rsid w:val="00B137BC"/>
    <w:rsid w:val="00B14079"/>
    <w:rsid w:val="00B14934"/>
    <w:rsid w:val="00B14C71"/>
    <w:rsid w:val="00B14F26"/>
    <w:rsid w:val="00B15067"/>
    <w:rsid w:val="00B153B7"/>
    <w:rsid w:val="00B1601B"/>
    <w:rsid w:val="00B17026"/>
    <w:rsid w:val="00B1748B"/>
    <w:rsid w:val="00B1748C"/>
    <w:rsid w:val="00B17620"/>
    <w:rsid w:val="00B177CC"/>
    <w:rsid w:val="00B1797E"/>
    <w:rsid w:val="00B20044"/>
    <w:rsid w:val="00B204FE"/>
    <w:rsid w:val="00B2112E"/>
    <w:rsid w:val="00B21453"/>
    <w:rsid w:val="00B216F5"/>
    <w:rsid w:val="00B21BE9"/>
    <w:rsid w:val="00B220C2"/>
    <w:rsid w:val="00B2255A"/>
    <w:rsid w:val="00B228CA"/>
    <w:rsid w:val="00B24711"/>
    <w:rsid w:val="00B2502F"/>
    <w:rsid w:val="00B251CA"/>
    <w:rsid w:val="00B25423"/>
    <w:rsid w:val="00B25A48"/>
    <w:rsid w:val="00B25AD1"/>
    <w:rsid w:val="00B25D73"/>
    <w:rsid w:val="00B26446"/>
    <w:rsid w:val="00B26DE3"/>
    <w:rsid w:val="00B27ABF"/>
    <w:rsid w:val="00B27BE7"/>
    <w:rsid w:val="00B27CC2"/>
    <w:rsid w:val="00B305F9"/>
    <w:rsid w:val="00B306F4"/>
    <w:rsid w:val="00B30B10"/>
    <w:rsid w:val="00B30C51"/>
    <w:rsid w:val="00B3186D"/>
    <w:rsid w:val="00B31A7F"/>
    <w:rsid w:val="00B31CBA"/>
    <w:rsid w:val="00B322B1"/>
    <w:rsid w:val="00B3295A"/>
    <w:rsid w:val="00B32C6C"/>
    <w:rsid w:val="00B32F1F"/>
    <w:rsid w:val="00B33215"/>
    <w:rsid w:val="00B333E5"/>
    <w:rsid w:val="00B33749"/>
    <w:rsid w:val="00B33AA5"/>
    <w:rsid w:val="00B33B4F"/>
    <w:rsid w:val="00B33F7A"/>
    <w:rsid w:val="00B341C9"/>
    <w:rsid w:val="00B342DC"/>
    <w:rsid w:val="00B3528F"/>
    <w:rsid w:val="00B35E08"/>
    <w:rsid w:val="00B3652C"/>
    <w:rsid w:val="00B36645"/>
    <w:rsid w:val="00B36D00"/>
    <w:rsid w:val="00B36F9D"/>
    <w:rsid w:val="00B370B5"/>
    <w:rsid w:val="00B373F4"/>
    <w:rsid w:val="00B376AF"/>
    <w:rsid w:val="00B3781A"/>
    <w:rsid w:val="00B40382"/>
    <w:rsid w:val="00B40BA4"/>
    <w:rsid w:val="00B40D67"/>
    <w:rsid w:val="00B424ED"/>
    <w:rsid w:val="00B427C1"/>
    <w:rsid w:val="00B4291D"/>
    <w:rsid w:val="00B42B87"/>
    <w:rsid w:val="00B42FB7"/>
    <w:rsid w:val="00B433F6"/>
    <w:rsid w:val="00B43F8A"/>
    <w:rsid w:val="00B43FE8"/>
    <w:rsid w:val="00B4416B"/>
    <w:rsid w:val="00B44381"/>
    <w:rsid w:val="00B4439B"/>
    <w:rsid w:val="00B454D3"/>
    <w:rsid w:val="00B45E5C"/>
    <w:rsid w:val="00B46497"/>
    <w:rsid w:val="00B46882"/>
    <w:rsid w:val="00B46C3E"/>
    <w:rsid w:val="00B46F34"/>
    <w:rsid w:val="00B47117"/>
    <w:rsid w:val="00B473FA"/>
    <w:rsid w:val="00B474B8"/>
    <w:rsid w:val="00B47C43"/>
    <w:rsid w:val="00B50186"/>
    <w:rsid w:val="00B50990"/>
    <w:rsid w:val="00B50CAC"/>
    <w:rsid w:val="00B51435"/>
    <w:rsid w:val="00B52559"/>
    <w:rsid w:val="00B53F7E"/>
    <w:rsid w:val="00B540CE"/>
    <w:rsid w:val="00B545AA"/>
    <w:rsid w:val="00B5487C"/>
    <w:rsid w:val="00B54B1D"/>
    <w:rsid w:val="00B54D5A"/>
    <w:rsid w:val="00B5533C"/>
    <w:rsid w:val="00B55482"/>
    <w:rsid w:val="00B5655B"/>
    <w:rsid w:val="00B56898"/>
    <w:rsid w:val="00B569B7"/>
    <w:rsid w:val="00B56D75"/>
    <w:rsid w:val="00B56D7A"/>
    <w:rsid w:val="00B57502"/>
    <w:rsid w:val="00B577ED"/>
    <w:rsid w:val="00B57D00"/>
    <w:rsid w:val="00B60532"/>
    <w:rsid w:val="00B606C6"/>
    <w:rsid w:val="00B606C9"/>
    <w:rsid w:val="00B6131A"/>
    <w:rsid w:val="00B613A3"/>
    <w:rsid w:val="00B62397"/>
    <w:rsid w:val="00B62AEE"/>
    <w:rsid w:val="00B63ADB"/>
    <w:rsid w:val="00B63C8E"/>
    <w:rsid w:val="00B646C1"/>
    <w:rsid w:val="00B64A86"/>
    <w:rsid w:val="00B64EC7"/>
    <w:rsid w:val="00B64F90"/>
    <w:rsid w:val="00B64FA9"/>
    <w:rsid w:val="00B652C4"/>
    <w:rsid w:val="00B65939"/>
    <w:rsid w:val="00B65DB6"/>
    <w:rsid w:val="00B666E7"/>
    <w:rsid w:val="00B66A73"/>
    <w:rsid w:val="00B67754"/>
    <w:rsid w:val="00B701FB"/>
    <w:rsid w:val="00B702A6"/>
    <w:rsid w:val="00B70C01"/>
    <w:rsid w:val="00B70FB6"/>
    <w:rsid w:val="00B71F5D"/>
    <w:rsid w:val="00B72587"/>
    <w:rsid w:val="00B7302B"/>
    <w:rsid w:val="00B734BA"/>
    <w:rsid w:val="00B739AF"/>
    <w:rsid w:val="00B73AD5"/>
    <w:rsid w:val="00B73CB0"/>
    <w:rsid w:val="00B73D0B"/>
    <w:rsid w:val="00B74088"/>
    <w:rsid w:val="00B7414C"/>
    <w:rsid w:val="00B741F5"/>
    <w:rsid w:val="00B748CA"/>
    <w:rsid w:val="00B7494A"/>
    <w:rsid w:val="00B74D25"/>
    <w:rsid w:val="00B751B5"/>
    <w:rsid w:val="00B75AF8"/>
    <w:rsid w:val="00B761F2"/>
    <w:rsid w:val="00B764C1"/>
    <w:rsid w:val="00B7673D"/>
    <w:rsid w:val="00B76D8E"/>
    <w:rsid w:val="00B76E3B"/>
    <w:rsid w:val="00B772A6"/>
    <w:rsid w:val="00B777A3"/>
    <w:rsid w:val="00B7792F"/>
    <w:rsid w:val="00B77D2B"/>
    <w:rsid w:val="00B80536"/>
    <w:rsid w:val="00B80CA9"/>
    <w:rsid w:val="00B80FA1"/>
    <w:rsid w:val="00B80FA3"/>
    <w:rsid w:val="00B81034"/>
    <w:rsid w:val="00B8109C"/>
    <w:rsid w:val="00B81182"/>
    <w:rsid w:val="00B81288"/>
    <w:rsid w:val="00B812A3"/>
    <w:rsid w:val="00B8192A"/>
    <w:rsid w:val="00B81B69"/>
    <w:rsid w:val="00B81BFA"/>
    <w:rsid w:val="00B81F93"/>
    <w:rsid w:val="00B821F0"/>
    <w:rsid w:val="00B8313C"/>
    <w:rsid w:val="00B83473"/>
    <w:rsid w:val="00B836E6"/>
    <w:rsid w:val="00B8372D"/>
    <w:rsid w:val="00B83DBF"/>
    <w:rsid w:val="00B83EA9"/>
    <w:rsid w:val="00B844BF"/>
    <w:rsid w:val="00B850D4"/>
    <w:rsid w:val="00B85589"/>
    <w:rsid w:val="00B87C57"/>
    <w:rsid w:val="00B87F7C"/>
    <w:rsid w:val="00B90E57"/>
    <w:rsid w:val="00B913FE"/>
    <w:rsid w:val="00B914DC"/>
    <w:rsid w:val="00B915ED"/>
    <w:rsid w:val="00B91C76"/>
    <w:rsid w:val="00B91D70"/>
    <w:rsid w:val="00B92EBC"/>
    <w:rsid w:val="00B936B2"/>
    <w:rsid w:val="00B93A06"/>
    <w:rsid w:val="00B93E42"/>
    <w:rsid w:val="00B94361"/>
    <w:rsid w:val="00B95CF1"/>
    <w:rsid w:val="00B963B2"/>
    <w:rsid w:val="00B96AB6"/>
    <w:rsid w:val="00B96C2C"/>
    <w:rsid w:val="00B97775"/>
    <w:rsid w:val="00B97780"/>
    <w:rsid w:val="00B979CE"/>
    <w:rsid w:val="00B97D00"/>
    <w:rsid w:val="00BA0811"/>
    <w:rsid w:val="00BA0B47"/>
    <w:rsid w:val="00BA0E44"/>
    <w:rsid w:val="00BA0FA7"/>
    <w:rsid w:val="00BA10A5"/>
    <w:rsid w:val="00BA11C2"/>
    <w:rsid w:val="00BA1AA2"/>
    <w:rsid w:val="00BA28A3"/>
    <w:rsid w:val="00BA2C79"/>
    <w:rsid w:val="00BA3222"/>
    <w:rsid w:val="00BA3495"/>
    <w:rsid w:val="00BA39BC"/>
    <w:rsid w:val="00BA3AA3"/>
    <w:rsid w:val="00BA3B7F"/>
    <w:rsid w:val="00BA3D34"/>
    <w:rsid w:val="00BA4EFB"/>
    <w:rsid w:val="00BA5CAF"/>
    <w:rsid w:val="00BA5D2E"/>
    <w:rsid w:val="00BA5D41"/>
    <w:rsid w:val="00BA6100"/>
    <w:rsid w:val="00BA6D3E"/>
    <w:rsid w:val="00BA73B6"/>
    <w:rsid w:val="00BA7F2F"/>
    <w:rsid w:val="00BB0906"/>
    <w:rsid w:val="00BB0D1F"/>
    <w:rsid w:val="00BB19E1"/>
    <w:rsid w:val="00BB1B86"/>
    <w:rsid w:val="00BB1E60"/>
    <w:rsid w:val="00BB202A"/>
    <w:rsid w:val="00BB24B8"/>
    <w:rsid w:val="00BB27D0"/>
    <w:rsid w:val="00BB2FCD"/>
    <w:rsid w:val="00BB3913"/>
    <w:rsid w:val="00BB3A64"/>
    <w:rsid w:val="00BB465C"/>
    <w:rsid w:val="00BB46F2"/>
    <w:rsid w:val="00BB473A"/>
    <w:rsid w:val="00BB48A2"/>
    <w:rsid w:val="00BB503C"/>
    <w:rsid w:val="00BB5051"/>
    <w:rsid w:val="00BB55E3"/>
    <w:rsid w:val="00BB5988"/>
    <w:rsid w:val="00BB5A53"/>
    <w:rsid w:val="00BB665E"/>
    <w:rsid w:val="00BB6B17"/>
    <w:rsid w:val="00BB6CB1"/>
    <w:rsid w:val="00BB6D63"/>
    <w:rsid w:val="00BB74F4"/>
    <w:rsid w:val="00BB7D50"/>
    <w:rsid w:val="00BC1AB2"/>
    <w:rsid w:val="00BC1B39"/>
    <w:rsid w:val="00BC24CA"/>
    <w:rsid w:val="00BC2768"/>
    <w:rsid w:val="00BC2B44"/>
    <w:rsid w:val="00BC2D33"/>
    <w:rsid w:val="00BC33CB"/>
    <w:rsid w:val="00BC373B"/>
    <w:rsid w:val="00BC3856"/>
    <w:rsid w:val="00BC3AAB"/>
    <w:rsid w:val="00BC3B7E"/>
    <w:rsid w:val="00BC3ED2"/>
    <w:rsid w:val="00BC542D"/>
    <w:rsid w:val="00BC5FD9"/>
    <w:rsid w:val="00BC6870"/>
    <w:rsid w:val="00BC6A99"/>
    <w:rsid w:val="00BC6BA0"/>
    <w:rsid w:val="00BC6F83"/>
    <w:rsid w:val="00BD02F3"/>
    <w:rsid w:val="00BD03AB"/>
    <w:rsid w:val="00BD051D"/>
    <w:rsid w:val="00BD098F"/>
    <w:rsid w:val="00BD0C2A"/>
    <w:rsid w:val="00BD20E2"/>
    <w:rsid w:val="00BD2355"/>
    <w:rsid w:val="00BD258C"/>
    <w:rsid w:val="00BD3057"/>
    <w:rsid w:val="00BD3707"/>
    <w:rsid w:val="00BD3A4D"/>
    <w:rsid w:val="00BD508A"/>
    <w:rsid w:val="00BD5793"/>
    <w:rsid w:val="00BD60A3"/>
    <w:rsid w:val="00BD750E"/>
    <w:rsid w:val="00BD79E4"/>
    <w:rsid w:val="00BE0401"/>
    <w:rsid w:val="00BE058B"/>
    <w:rsid w:val="00BE0C29"/>
    <w:rsid w:val="00BE2713"/>
    <w:rsid w:val="00BE3256"/>
    <w:rsid w:val="00BE34D6"/>
    <w:rsid w:val="00BE367B"/>
    <w:rsid w:val="00BE3C56"/>
    <w:rsid w:val="00BE4392"/>
    <w:rsid w:val="00BE4893"/>
    <w:rsid w:val="00BE4CA3"/>
    <w:rsid w:val="00BE5D11"/>
    <w:rsid w:val="00BE5D1B"/>
    <w:rsid w:val="00BE67FD"/>
    <w:rsid w:val="00BE69A7"/>
    <w:rsid w:val="00BE71BB"/>
    <w:rsid w:val="00BE72A6"/>
    <w:rsid w:val="00BE75BD"/>
    <w:rsid w:val="00BE7698"/>
    <w:rsid w:val="00BE76B7"/>
    <w:rsid w:val="00BE7925"/>
    <w:rsid w:val="00BF0053"/>
    <w:rsid w:val="00BF0161"/>
    <w:rsid w:val="00BF071E"/>
    <w:rsid w:val="00BF0BA9"/>
    <w:rsid w:val="00BF0C23"/>
    <w:rsid w:val="00BF0C45"/>
    <w:rsid w:val="00BF0CA4"/>
    <w:rsid w:val="00BF0F07"/>
    <w:rsid w:val="00BF1085"/>
    <w:rsid w:val="00BF159A"/>
    <w:rsid w:val="00BF15D4"/>
    <w:rsid w:val="00BF2057"/>
    <w:rsid w:val="00BF2094"/>
    <w:rsid w:val="00BF20A4"/>
    <w:rsid w:val="00BF2168"/>
    <w:rsid w:val="00BF3816"/>
    <w:rsid w:val="00BF3D9C"/>
    <w:rsid w:val="00BF457C"/>
    <w:rsid w:val="00BF4611"/>
    <w:rsid w:val="00BF4AC5"/>
    <w:rsid w:val="00BF4B18"/>
    <w:rsid w:val="00BF5015"/>
    <w:rsid w:val="00BF50C9"/>
    <w:rsid w:val="00BF59CD"/>
    <w:rsid w:val="00BF5ADD"/>
    <w:rsid w:val="00BF5B16"/>
    <w:rsid w:val="00BF5E3D"/>
    <w:rsid w:val="00BF5F45"/>
    <w:rsid w:val="00BF6274"/>
    <w:rsid w:val="00BF670D"/>
    <w:rsid w:val="00BF6806"/>
    <w:rsid w:val="00BF6D0C"/>
    <w:rsid w:val="00BF6D66"/>
    <w:rsid w:val="00BF7523"/>
    <w:rsid w:val="00BF7A5B"/>
    <w:rsid w:val="00BF7EBF"/>
    <w:rsid w:val="00C00021"/>
    <w:rsid w:val="00C0056D"/>
    <w:rsid w:val="00C00714"/>
    <w:rsid w:val="00C0089E"/>
    <w:rsid w:val="00C00ADE"/>
    <w:rsid w:val="00C00F7B"/>
    <w:rsid w:val="00C01209"/>
    <w:rsid w:val="00C01F5C"/>
    <w:rsid w:val="00C01F5F"/>
    <w:rsid w:val="00C020E2"/>
    <w:rsid w:val="00C02A17"/>
    <w:rsid w:val="00C02DB2"/>
    <w:rsid w:val="00C02FDF"/>
    <w:rsid w:val="00C03109"/>
    <w:rsid w:val="00C034A2"/>
    <w:rsid w:val="00C039F6"/>
    <w:rsid w:val="00C03C2E"/>
    <w:rsid w:val="00C03E4F"/>
    <w:rsid w:val="00C03FF3"/>
    <w:rsid w:val="00C04088"/>
    <w:rsid w:val="00C04098"/>
    <w:rsid w:val="00C0466C"/>
    <w:rsid w:val="00C04AA9"/>
    <w:rsid w:val="00C04E90"/>
    <w:rsid w:val="00C04F0D"/>
    <w:rsid w:val="00C05396"/>
    <w:rsid w:val="00C05DD8"/>
    <w:rsid w:val="00C0669D"/>
    <w:rsid w:val="00C06B41"/>
    <w:rsid w:val="00C06C72"/>
    <w:rsid w:val="00C071EC"/>
    <w:rsid w:val="00C1028D"/>
    <w:rsid w:val="00C10330"/>
    <w:rsid w:val="00C1040D"/>
    <w:rsid w:val="00C1065C"/>
    <w:rsid w:val="00C10A5A"/>
    <w:rsid w:val="00C10F2B"/>
    <w:rsid w:val="00C111E0"/>
    <w:rsid w:val="00C12082"/>
    <w:rsid w:val="00C12498"/>
    <w:rsid w:val="00C1251E"/>
    <w:rsid w:val="00C1322C"/>
    <w:rsid w:val="00C13988"/>
    <w:rsid w:val="00C14EAB"/>
    <w:rsid w:val="00C1553C"/>
    <w:rsid w:val="00C1559F"/>
    <w:rsid w:val="00C15992"/>
    <w:rsid w:val="00C16A64"/>
    <w:rsid w:val="00C1719A"/>
    <w:rsid w:val="00C1777C"/>
    <w:rsid w:val="00C17B64"/>
    <w:rsid w:val="00C17C1F"/>
    <w:rsid w:val="00C17C8A"/>
    <w:rsid w:val="00C20292"/>
    <w:rsid w:val="00C20305"/>
    <w:rsid w:val="00C20CC1"/>
    <w:rsid w:val="00C215FF"/>
    <w:rsid w:val="00C217E6"/>
    <w:rsid w:val="00C21FE9"/>
    <w:rsid w:val="00C223B0"/>
    <w:rsid w:val="00C226C3"/>
    <w:rsid w:val="00C227E7"/>
    <w:rsid w:val="00C22DAC"/>
    <w:rsid w:val="00C23879"/>
    <w:rsid w:val="00C238F9"/>
    <w:rsid w:val="00C246B0"/>
    <w:rsid w:val="00C24D6B"/>
    <w:rsid w:val="00C24F4A"/>
    <w:rsid w:val="00C2582C"/>
    <w:rsid w:val="00C25F49"/>
    <w:rsid w:val="00C26E58"/>
    <w:rsid w:val="00C26F0E"/>
    <w:rsid w:val="00C272B6"/>
    <w:rsid w:val="00C27AE8"/>
    <w:rsid w:val="00C27FEC"/>
    <w:rsid w:val="00C30382"/>
    <w:rsid w:val="00C30569"/>
    <w:rsid w:val="00C305B1"/>
    <w:rsid w:val="00C30A8F"/>
    <w:rsid w:val="00C31D74"/>
    <w:rsid w:val="00C33469"/>
    <w:rsid w:val="00C337DB"/>
    <w:rsid w:val="00C34ABE"/>
    <w:rsid w:val="00C34F38"/>
    <w:rsid w:val="00C35732"/>
    <w:rsid w:val="00C3588C"/>
    <w:rsid w:val="00C364C8"/>
    <w:rsid w:val="00C3683B"/>
    <w:rsid w:val="00C3692C"/>
    <w:rsid w:val="00C3752D"/>
    <w:rsid w:val="00C37815"/>
    <w:rsid w:val="00C37FF6"/>
    <w:rsid w:val="00C401F8"/>
    <w:rsid w:val="00C409D8"/>
    <w:rsid w:val="00C410B8"/>
    <w:rsid w:val="00C41123"/>
    <w:rsid w:val="00C41187"/>
    <w:rsid w:val="00C41B4A"/>
    <w:rsid w:val="00C423EC"/>
    <w:rsid w:val="00C42508"/>
    <w:rsid w:val="00C425CA"/>
    <w:rsid w:val="00C42CB4"/>
    <w:rsid w:val="00C435D3"/>
    <w:rsid w:val="00C43DCA"/>
    <w:rsid w:val="00C44078"/>
    <w:rsid w:val="00C447B2"/>
    <w:rsid w:val="00C4495D"/>
    <w:rsid w:val="00C44CA7"/>
    <w:rsid w:val="00C44E60"/>
    <w:rsid w:val="00C4551F"/>
    <w:rsid w:val="00C4556D"/>
    <w:rsid w:val="00C467E0"/>
    <w:rsid w:val="00C46A83"/>
    <w:rsid w:val="00C46B77"/>
    <w:rsid w:val="00C46F40"/>
    <w:rsid w:val="00C47035"/>
    <w:rsid w:val="00C471F9"/>
    <w:rsid w:val="00C47649"/>
    <w:rsid w:val="00C50261"/>
    <w:rsid w:val="00C5056A"/>
    <w:rsid w:val="00C50A30"/>
    <w:rsid w:val="00C50B1D"/>
    <w:rsid w:val="00C512E2"/>
    <w:rsid w:val="00C52138"/>
    <w:rsid w:val="00C528BA"/>
    <w:rsid w:val="00C52929"/>
    <w:rsid w:val="00C52B60"/>
    <w:rsid w:val="00C52D98"/>
    <w:rsid w:val="00C52DA9"/>
    <w:rsid w:val="00C53060"/>
    <w:rsid w:val="00C530F0"/>
    <w:rsid w:val="00C53AAF"/>
    <w:rsid w:val="00C53BAF"/>
    <w:rsid w:val="00C54675"/>
    <w:rsid w:val="00C54C02"/>
    <w:rsid w:val="00C54FD3"/>
    <w:rsid w:val="00C551DC"/>
    <w:rsid w:val="00C5580D"/>
    <w:rsid w:val="00C55F66"/>
    <w:rsid w:val="00C56095"/>
    <w:rsid w:val="00C56853"/>
    <w:rsid w:val="00C56BA3"/>
    <w:rsid w:val="00C5710D"/>
    <w:rsid w:val="00C57197"/>
    <w:rsid w:val="00C60ADE"/>
    <w:rsid w:val="00C61261"/>
    <w:rsid w:val="00C6138F"/>
    <w:rsid w:val="00C61407"/>
    <w:rsid w:val="00C61A96"/>
    <w:rsid w:val="00C62049"/>
    <w:rsid w:val="00C625F5"/>
    <w:rsid w:val="00C627E2"/>
    <w:rsid w:val="00C633B7"/>
    <w:rsid w:val="00C63413"/>
    <w:rsid w:val="00C63462"/>
    <w:rsid w:val="00C638C8"/>
    <w:rsid w:val="00C63E71"/>
    <w:rsid w:val="00C63EB4"/>
    <w:rsid w:val="00C6403A"/>
    <w:rsid w:val="00C6403F"/>
    <w:rsid w:val="00C64955"/>
    <w:rsid w:val="00C64C1C"/>
    <w:rsid w:val="00C65A65"/>
    <w:rsid w:val="00C65B86"/>
    <w:rsid w:val="00C6615D"/>
    <w:rsid w:val="00C67904"/>
    <w:rsid w:val="00C67988"/>
    <w:rsid w:val="00C67A1E"/>
    <w:rsid w:val="00C7005D"/>
    <w:rsid w:val="00C703B7"/>
    <w:rsid w:val="00C70771"/>
    <w:rsid w:val="00C70F97"/>
    <w:rsid w:val="00C71018"/>
    <w:rsid w:val="00C712BF"/>
    <w:rsid w:val="00C71493"/>
    <w:rsid w:val="00C7149E"/>
    <w:rsid w:val="00C717C9"/>
    <w:rsid w:val="00C717D4"/>
    <w:rsid w:val="00C71876"/>
    <w:rsid w:val="00C72373"/>
    <w:rsid w:val="00C72669"/>
    <w:rsid w:val="00C7280B"/>
    <w:rsid w:val="00C72993"/>
    <w:rsid w:val="00C73FEA"/>
    <w:rsid w:val="00C74299"/>
    <w:rsid w:val="00C7489E"/>
    <w:rsid w:val="00C7537B"/>
    <w:rsid w:val="00C761BF"/>
    <w:rsid w:val="00C77165"/>
    <w:rsid w:val="00C771C1"/>
    <w:rsid w:val="00C7755E"/>
    <w:rsid w:val="00C7767A"/>
    <w:rsid w:val="00C777B0"/>
    <w:rsid w:val="00C77D1C"/>
    <w:rsid w:val="00C77EA2"/>
    <w:rsid w:val="00C803D8"/>
    <w:rsid w:val="00C80BEC"/>
    <w:rsid w:val="00C80D9A"/>
    <w:rsid w:val="00C80E8E"/>
    <w:rsid w:val="00C8169C"/>
    <w:rsid w:val="00C8172B"/>
    <w:rsid w:val="00C821E8"/>
    <w:rsid w:val="00C8257E"/>
    <w:rsid w:val="00C82EB1"/>
    <w:rsid w:val="00C830E9"/>
    <w:rsid w:val="00C83C91"/>
    <w:rsid w:val="00C84424"/>
    <w:rsid w:val="00C8474D"/>
    <w:rsid w:val="00C848BC"/>
    <w:rsid w:val="00C84EF8"/>
    <w:rsid w:val="00C84F8F"/>
    <w:rsid w:val="00C852B6"/>
    <w:rsid w:val="00C86580"/>
    <w:rsid w:val="00C86836"/>
    <w:rsid w:val="00C868F3"/>
    <w:rsid w:val="00C86F43"/>
    <w:rsid w:val="00C870B8"/>
    <w:rsid w:val="00C87162"/>
    <w:rsid w:val="00C87594"/>
    <w:rsid w:val="00C87AD0"/>
    <w:rsid w:val="00C87CFD"/>
    <w:rsid w:val="00C9011D"/>
    <w:rsid w:val="00C9033B"/>
    <w:rsid w:val="00C903F8"/>
    <w:rsid w:val="00C9048A"/>
    <w:rsid w:val="00C90E42"/>
    <w:rsid w:val="00C919D5"/>
    <w:rsid w:val="00C91AE8"/>
    <w:rsid w:val="00C920BF"/>
    <w:rsid w:val="00C925DB"/>
    <w:rsid w:val="00C92721"/>
    <w:rsid w:val="00C92AB4"/>
    <w:rsid w:val="00C943E5"/>
    <w:rsid w:val="00C94E82"/>
    <w:rsid w:val="00C95441"/>
    <w:rsid w:val="00C955A6"/>
    <w:rsid w:val="00C9608F"/>
    <w:rsid w:val="00C969D7"/>
    <w:rsid w:val="00C974C1"/>
    <w:rsid w:val="00CA0647"/>
    <w:rsid w:val="00CA07F9"/>
    <w:rsid w:val="00CA0831"/>
    <w:rsid w:val="00CA0BE3"/>
    <w:rsid w:val="00CA0E60"/>
    <w:rsid w:val="00CA1162"/>
    <w:rsid w:val="00CA1434"/>
    <w:rsid w:val="00CA1A67"/>
    <w:rsid w:val="00CA25A2"/>
    <w:rsid w:val="00CA2F2C"/>
    <w:rsid w:val="00CA3E1C"/>
    <w:rsid w:val="00CA4312"/>
    <w:rsid w:val="00CA47AF"/>
    <w:rsid w:val="00CA4FAB"/>
    <w:rsid w:val="00CA54B3"/>
    <w:rsid w:val="00CA59B2"/>
    <w:rsid w:val="00CA5A41"/>
    <w:rsid w:val="00CA5C30"/>
    <w:rsid w:val="00CA5DA5"/>
    <w:rsid w:val="00CA6E4B"/>
    <w:rsid w:val="00CA7363"/>
    <w:rsid w:val="00CA750A"/>
    <w:rsid w:val="00CA755C"/>
    <w:rsid w:val="00CA76FE"/>
    <w:rsid w:val="00CA79D0"/>
    <w:rsid w:val="00CA7CCA"/>
    <w:rsid w:val="00CA7FA3"/>
    <w:rsid w:val="00CB022C"/>
    <w:rsid w:val="00CB03FB"/>
    <w:rsid w:val="00CB101F"/>
    <w:rsid w:val="00CB18F6"/>
    <w:rsid w:val="00CB1C8B"/>
    <w:rsid w:val="00CB1E42"/>
    <w:rsid w:val="00CB2103"/>
    <w:rsid w:val="00CB2B98"/>
    <w:rsid w:val="00CB2DFF"/>
    <w:rsid w:val="00CB3516"/>
    <w:rsid w:val="00CB3836"/>
    <w:rsid w:val="00CB4123"/>
    <w:rsid w:val="00CB43F0"/>
    <w:rsid w:val="00CB4670"/>
    <w:rsid w:val="00CB4CA5"/>
    <w:rsid w:val="00CB4E13"/>
    <w:rsid w:val="00CB52FD"/>
    <w:rsid w:val="00CB56F6"/>
    <w:rsid w:val="00CB573C"/>
    <w:rsid w:val="00CB5E2D"/>
    <w:rsid w:val="00CB6618"/>
    <w:rsid w:val="00CB6F44"/>
    <w:rsid w:val="00CB7419"/>
    <w:rsid w:val="00CB7796"/>
    <w:rsid w:val="00CB7CC4"/>
    <w:rsid w:val="00CB7D13"/>
    <w:rsid w:val="00CC044E"/>
    <w:rsid w:val="00CC0ADB"/>
    <w:rsid w:val="00CC0B09"/>
    <w:rsid w:val="00CC19D5"/>
    <w:rsid w:val="00CC1AEE"/>
    <w:rsid w:val="00CC315E"/>
    <w:rsid w:val="00CC39EA"/>
    <w:rsid w:val="00CC4A6B"/>
    <w:rsid w:val="00CC4F0B"/>
    <w:rsid w:val="00CC4F55"/>
    <w:rsid w:val="00CC5A22"/>
    <w:rsid w:val="00CC641D"/>
    <w:rsid w:val="00CC66F7"/>
    <w:rsid w:val="00CC6C2B"/>
    <w:rsid w:val="00CC7C74"/>
    <w:rsid w:val="00CC7E0D"/>
    <w:rsid w:val="00CC7FE3"/>
    <w:rsid w:val="00CD0A55"/>
    <w:rsid w:val="00CD0A8F"/>
    <w:rsid w:val="00CD1315"/>
    <w:rsid w:val="00CD1520"/>
    <w:rsid w:val="00CD1952"/>
    <w:rsid w:val="00CD1A68"/>
    <w:rsid w:val="00CD22EF"/>
    <w:rsid w:val="00CD2FD7"/>
    <w:rsid w:val="00CD30B1"/>
    <w:rsid w:val="00CD3332"/>
    <w:rsid w:val="00CD3456"/>
    <w:rsid w:val="00CD357A"/>
    <w:rsid w:val="00CD374E"/>
    <w:rsid w:val="00CD3E95"/>
    <w:rsid w:val="00CD46D9"/>
    <w:rsid w:val="00CD4931"/>
    <w:rsid w:val="00CD494C"/>
    <w:rsid w:val="00CD49D2"/>
    <w:rsid w:val="00CD49D3"/>
    <w:rsid w:val="00CD5424"/>
    <w:rsid w:val="00CD5650"/>
    <w:rsid w:val="00CD566D"/>
    <w:rsid w:val="00CD56C7"/>
    <w:rsid w:val="00CD5893"/>
    <w:rsid w:val="00CD5ADE"/>
    <w:rsid w:val="00CD68C5"/>
    <w:rsid w:val="00CD6B08"/>
    <w:rsid w:val="00CD6EF9"/>
    <w:rsid w:val="00CD74A7"/>
    <w:rsid w:val="00CD7B54"/>
    <w:rsid w:val="00CD7DC4"/>
    <w:rsid w:val="00CD7F5C"/>
    <w:rsid w:val="00CE0841"/>
    <w:rsid w:val="00CE0EF3"/>
    <w:rsid w:val="00CE0F4F"/>
    <w:rsid w:val="00CE0F9E"/>
    <w:rsid w:val="00CE1DA8"/>
    <w:rsid w:val="00CE1F19"/>
    <w:rsid w:val="00CE25FD"/>
    <w:rsid w:val="00CE277E"/>
    <w:rsid w:val="00CE33C6"/>
    <w:rsid w:val="00CE393C"/>
    <w:rsid w:val="00CE469E"/>
    <w:rsid w:val="00CE46F2"/>
    <w:rsid w:val="00CE5F18"/>
    <w:rsid w:val="00CE6636"/>
    <w:rsid w:val="00CE6F37"/>
    <w:rsid w:val="00CE7211"/>
    <w:rsid w:val="00CE78A7"/>
    <w:rsid w:val="00CF0191"/>
    <w:rsid w:val="00CF02ED"/>
    <w:rsid w:val="00CF0341"/>
    <w:rsid w:val="00CF06E2"/>
    <w:rsid w:val="00CF0786"/>
    <w:rsid w:val="00CF0D2C"/>
    <w:rsid w:val="00CF1839"/>
    <w:rsid w:val="00CF1F9E"/>
    <w:rsid w:val="00CF2359"/>
    <w:rsid w:val="00CF2AA5"/>
    <w:rsid w:val="00CF2EA9"/>
    <w:rsid w:val="00CF3069"/>
    <w:rsid w:val="00CF4199"/>
    <w:rsid w:val="00CF42A9"/>
    <w:rsid w:val="00CF47C9"/>
    <w:rsid w:val="00CF4DD8"/>
    <w:rsid w:val="00CF52D7"/>
    <w:rsid w:val="00CF531C"/>
    <w:rsid w:val="00CF5322"/>
    <w:rsid w:val="00CF6E34"/>
    <w:rsid w:val="00CF7049"/>
    <w:rsid w:val="00CF783C"/>
    <w:rsid w:val="00CF78F1"/>
    <w:rsid w:val="00CF7EBE"/>
    <w:rsid w:val="00D01203"/>
    <w:rsid w:val="00D01555"/>
    <w:rsid w:val="00D015DF"/>
    <w:rsid w:val="00D0175F"/>
    <w:rsid w:val="00D01A51"/>
    <w:rsid w:val="00D0216A"/>
    <w:rsid w:val="00D02C6F"/>
    <w:rsid w:val="00D02F22"/>
    <w:rsid w:val="00D03803"/>
    <w:rsid w:val="00D03849"/>
    <w:rsid w:val="00D04048"/>
    <w:rsid w:val="00D040C0"/>
    <w:rsid w:val="00D0479A"/>
    <w:rsid w:val="00D04832"/>
    <w:rsid w:val="00D04986"/>
    <w:rsid w:val="00D052FB"/>
    <w:rsid w:val="00D0537D"/>
    <w:rsid w:val="00D06125"/>
    <w:rsid w:val="00D0651F"/>
    <w:rsid w:val="00D066C6"/>
    <w:rsid w:val="00D07076"/>
    <w:rsid w:val="00D07C9D"/>
    <w:rsid w:val="00D100DB"/>
    <w:rsid w:val="00D105E3"/>
    <w:rsid w:val="00D11650"/>
    <w:rsid w:val="00D11802"/>
    <w:rsid w:val="00D121B9"/>
    <w:rsid w:val="00D12649"/>
    <w:rsid w:val="00D126AB"/>
    <w:rsid w:val="00D133E0"/>
    <w:rsid w:val="00D136CE"/>
    <w:rsid w:val="00D13C6F"/>
    <w:rsid w:val="00D13EF5"/>
    <w:rsid w:val="00D14210"/>
    <w:rsid w:val="00D15047"/>
    <w:rsid w:val="00D15089"/>
    <w:rsid w:val="00D15139"/>
    <w:rsid w:val="00D1535B"/>
    <w:rsid w:val="00D153C3"/>
    <w:rsid w:val="00D15555"/>
    <w:rsid w:val="00D156AF"/>
    <w:rsid w:val="00D1579F"/>
    <w:rsid w:val="00D1595A"/>
    <w:rsid w:val="00D15FC8"/>
    <w:rsid w:val="00D161C1"/>
    <w:rsid w:val="00D16378"/>
    <w:rsid w:val="00D1659C"/>
    <w:rsid w:val="00D16A37"/>
    <w:rsid w:val="00D16B53"/>
    <w:rsid w:val="00D16F17"/>
    <w:rsid w:val="00D17152"/>
    <w:rsid w:val="00D171A8"/>
    <w:rsid w:val="00D173B5"/>
    <w:rsid w:val="00D176E3"/>
    <w:rsid w:val="00D17D7E"/>
    <w:rsid w:val="00D17E7D"/>
    <w:rsid w:val="00D2010B"/>
    <w:rsid w:val="00D204D0"/>
    <w:rsid w:val="00D2076D"/>
    <w:rsid w:val="00D20BA2"/>
    <w:rsid w:val="00D20C76"/>
    <w:rsid w:val="00D21465"/>
    <w:rsid w:val="00D21961"/>
    <w:rsid w:val="00D21B96"/>
    <w:rsid w:val="00D21F60"/>
    <w:rsid w:val="00D2209A"/>
    <w:rsid w:val="00D22936"/>
    <w:rsid w:val="00D22DAC"/>
    <w:rsid w:val="00D23859"/>
    <w:rsid w:val="00D23892"/>
    <w:rsid w:val="00D2399C"/>
    <w:rsid w:val="00D241DD"/>
    <w:rsid w:val="00D24DC9"/>
    <w:rsid w:val="00D256CC"/>
    <w:rsid w:val="00D25DC8"/>
    <w:rsid w:val="00D25FBF"/>
    <w:rsid w:val="00D26842"/>
    <w:rsid w:val="00D26CA8"/>
    <w:rsid w:val="00D26F62"/>
    <w:rsid w:val="00D2763C"/>
    <w:rsid w:val="00D2766B"/>
    <w:rsid w:val="00D30577"/>
    <w:rsid w:val="00D30B26"/>
    <w:rsid w:val="00D30CE9"/>
    <w:rsid w:val="00D31243"/>
    <w:rsid w:val="00D3124D"/>
    <w:rsid w:val="00D31BD2"/>
    <w:rsid w:val="00D31C6F"/>
    <w:rsid w:val="00D31F8A"/>
    <w:rsid w:val="00D3285C"/>
    <w:rsid w:val="00D3314A"/>
    <w:rsid w:val="00D333B3"/>
    <w:rsid w:val="00D337DC"/>
    <w:rsid w:val="00D33824"/>
    <w:rsid w:val="00D33C78"/>
    <w:rsid w:val="00D3438A"/>
    <w:rsid w:val="00D35337"/>
    <w:rsid w:val="00D3556A"/>
    <w:rsid w:val="00D35E3B"/>
    <w:rsid w:val="00D363FD"/>
    <w:rsid w:val="00D36AA3"/>
    <w:rsid w:val="00D36BFB"/>
    <w:rsid w:val="00D37367"/>
    <w:rsid w:val="00D375AC"/>
    <w:rsid w:val="00D378AB"/>
    <w:rsid w:val="00D37BB9"/>
    <w:rsid w:val="00D37DA3"/>
    <w:rsid w:val="00D41079"/>
    <w:rsid w:val="00D41114"/>
    <w:rsid w:val="00D41646"/>
    <w:rsid w:val="00D4170B"/>
    <w:rsid w:val="00D41D21"/>
    <w:rsid w:val="00D4224D"/>
    <w:rsid w:val="00D423E8"/>
    <w:rsid w:val="00D42BE6"/>
    <w:rsid w:val="00D42CAA"/>
    <w:rsid w:val="00D430D6"/>
    <w:rsid w:val="00D4368E"/>
    <w:rsid w:val="00D4391C"/>
    <w:rsid w:val="00D439D8"/>
    <w:rsid w:val="00D44375"/>
    <w:rsid w:val="00D44B0B"/>
    <w:rsid w:val="00D45845"/>
    <w:rsid w:val="00D4643F"/>
    <w:rsid w:val="00D468BD"/>
    <w:rsid w:val="00D51188"/>
    <w:rsid w:val="00D51A9B"/>
    <w:rsid w:val="00D5354D"/>
    <w:rsid w:val="00D53866"/>
    <w:rsid w:val="00D53AC7"/>
    <w:rsid w:val="00D542C6"/>
    <w:rsid w:val="00D55344"/>
    <w:rsid w:val="00D55C7E"/>
    <w:rsid w:val="00D55CDE"/>
    <w:rsid w:val="00D55D74"/>
    <w:rsid w:val="00D56156"/>
    <w:rsid w:val="00D572E7"/>
    <w:rsid w:val="00D5731B"/>
    <w:rsid w:val="00D5758C"/>
    <w:rsid w:val="00D57594"/>
    <w:rsid w:val="00D57674"/>
    <w:rsid w:val="00D57750"/>
    <w:rsid w:val="00D57DAA"/>
    <w:rsid w:val="00D602E3"/>
    <w:rsid w:val="00D603AC"/>
    <w:rsid w:val="00D60A49"/>
    <w:rsid w:val="00D61896"/>
    <w:rsid w:val="00D621B8"/>
    <w:rsid w:val="00D62339"/>
    <w:rsid w:val="00D627A4"/>
    <w:rsid w:val="00D62E50"/>
    <w:rsid w:val="00D638A3"/>
    <w:rsid w:val="00D63B48"/>
    <w:rsid w:val="00D641AD"/>
    <w:rsid w:val="00D6542C"/>
    <w:rsid w:val="00D65582"/>
    <w:rsid w:val="00D65864"/>
    <w:rsid w:val="00D66059"/>
    <w:rsid w:val="00D664CF"/>
    <w:rsid w:val="00D66643"/>
    <w:rsid w:val="00D66B59"/>
    <w:rsid w:val="00D67612"/>
    <w:rsid w:val="00D6795B"/>
    <w:rsid w:val="00D679DC"/>
    <w:rsid w:val="00D67B32"/>
    <w:rsid w:val="00D67BDC"/>
    <w:rsid w:val="00D706B7"/>
    <w:rsid w:val="00D70A7D"/>
    <w:rsid w:val="00D70C25"/>
    <w:rsid w:val="00D7132F"/>
    <w:rsid w:val="00D71846"/>
    <w:rsid w:val="00D7199A"/>
    <w:rsid w:val="00D71E73"/>
    <w:rsid w:val="00D7219F"/>
    <w:rsid w:val="00D72288"/>
    <w:rsid w:val="00D7257E"/>
    <w:rsid w:val="00D7264F"/>
    <w:rsid w:val="00D72C5A"/>
    <w:rsid w:val="00D72E80"/>
    <w:rsid w:val="00D72EE8"/>
    <w:rsid w:val="00D72F6D"/>
    <w:rsid w:val="00D730D9"/>
    <w:rsid w:val="00D73CF4"/>
    <w:rsid w:val="00D73E08"/>
    <w:rsid w:val="00D74186"/>
    <w:rsid w:val="00D74A55"/>
    <w:rsid w:val="00D751A3"/>
    <w:rsid w:val="00D758FB"/>
    <w:rsid w:val="00D75ACB"/>
    <w:rsid w:val="00D75B0D"/>
    <w:rsid w:val="00D75EDC"/>
    <w:rsid w:val="00D7639F"/>
    <w:rsid w:val="00D763F1"/>
    <w:rsid w:val="00D76672"/>
    <w:rsid w:val="00D76C3B"/>
    <w:rsid w:val="00D76DE8"/>
    <w:rsid w:val="00D76FE1"/>
    <w:rsid w:val="00D770C8"/>
    <w:rsid w:val="00D77120"/>
    <w:rsid w:val="00D773C7"/>
    <w:rsid w:val="00D77CC7"/>
    <w:rsid w:val="00D810B5"/>
    <w:rsid w:val="00D81548"/>
    <w:rsid w:val="00D8164B"/>
    <w:rsid w:val="00D81786"/>
    <w:rsid w:val="00D8194E"/>
    <w:rsid w:val="00D82FA5"/>
    <w:rsid w:val="00D82FEC"/>
    <w:rsid w:val="00D83013"/>
    <w:rsid w:val="00D83124"/>
    <w:rsid w:val="00D83251"/>
    <w:rsid w:val="00D83433"/>
    <w:rsid w:val="00D83B6D"/>
    <w:rsid w:val="00D84157"/>
    <w:rsid w:val="00D841A9"/>
    <w:rsid w:val="00D84471"/>
    <w:rsid w:val="00D848A2"/>
    <w:rsid w:val="00D849AE"/>
    <w:rsid w:val="00D84B76"/>
    <w:rsid w:val="00D85CD0"/>
    <w:rsid w:val="00D8641D"/>
    <w:rsid w:val="00D8666C"/>
    <w:rsid w:val="00D86932"/>
    <w:rsid w:val="00D87273"/>
    <w:rsid w:val="00D8775F"/>
    <w:rsid w:val="00D9008D"/>
    <w:rsid w:val="00D905A7"/>
    <w:rsid w:val="00D90841"/>
    <w:rsid w:val="00D90898"/>
    <w:rsid w:val="00D91018"/>
    <w:rsid w:val="00D914AF"/>
    <w:rsid w:val="00D914DD"/>
    <w:rsid w:val="00D91604"/>
    <w:rsid w:val="00D91933"/>
    <w:rsid w:val="00D919B6"/>
    <w:rsid w:val="00D919C3"/>
    <w:rsid w:val="00D92EA7"/>
    <w:rsid w:val="00D93131"/>
    <w:rsid w:val="00D939DE"/>
    <w:rsid w:val="00D94B95"/>
    <w:rsid w:val="00D94D0C"/>
    <w:rsid w:val="00D95089"/>
    <w:rsid w:val="00D95138"/>
    <w:rsid w:val="00D95381"/>
    <w:rsid w:val="00D95478"/>
    <w:rsid w:val="00D956DD"/>
    <w:rsid w:val="00D9570F"/>
    <w:rsid w:val="00D96063"/>
    <w:rsid w:val="00D96994"/>
    <w:rsid w:val="00D978A8"/>
    <w:rsid w:val="00D97901"/>
    <w:rsid w:val="00D97E57"/>
    <w:rsid w:val="00DA0221"/>
    <w:rsid w:val="00DA03EF"/>
    <w:rsid w:val="00DA04A4"/>
    <w:rsid w:val="00DA0AE7"/>
    <w:rsid w:val="00DA0E55"/>
    <w:rsid w:val="00DA0E66"/>
    <w:rsid w:val="00DA1033"/>
    <w:rsid w:val="00DA1090"/>
    <w:rsid w:val="00DA19A0"/>
    <w:rsid w:val="00DA19BC"/>
    <w:rsid w:val="00DA1A05"/>
    <w:rsid w:val="00DA1C90"/>
    <w:rsid w:val="00DA1D19"/>
    <w:rsid w:val="00DA245B"/>
    <w:rsid w:val="00DA2EFC"/>
    <w:rsid w:val="00DA31B5"/>
    <w:rsid w:val="00DA3253"/>
    <w:rsid w:val="00DA3699"/>
    <w:rsid w:val="00DA3C19"/>
    <w:rsid w:val="00DA3C5B"/>
    <w:rsid w:val="00DA4151"/>
    <w:rsid w:val="00DA4938"/>
    <w:rsid w:val="00DA532E"/>
    <w:rsid w:val="00DA5816"/>
    <w:rsid w:val="00DA58CF"/>
    <w:rsid w:val="00DA699C"/>
    <w:rsid w:val="00DA7C4D"/>
    <w:rsid w:val="00DA7FAF"/>
    <w:rsid w:val="00DB024F"/>
    <w:rsid w:val="00DB02A3"/>
    <w:rsid w:val="00DB0407"/>
    <w:rsid w:val="00DB05B1"/>
    <w:rsid w:val="00DB08F9"/>
    <w:rsid w:val="00DB1119"/>
    <w:rsid w:val="00DB11E1"/>
    <w:rsid w:val="00DB19BF"/>
    <w:rsid w:val="00DB1F5A"/>
    <w:rsid w:val="00DB2069"/>
    <w:rsid w:val="00DB23F1"/>
    <w:rsid w:val="00DB24C8"/>
    <w:rsid w:val="00DB2893"/>
    <w:rsid w:val="00DB29FB"/>
    <w:rsid w:val="00DB33F2"/>
    <w:rsid w:val="00DB46DA"/>
    <w:rsid w:val="00DB4860"/>
    <w:rsid w:val="00DB4C5D"/>
    <w:rsid w:val="00DB4C77"/>
    <w:rsid w:val="00DB4EA1"/>
    <w:rsid w:val="00DB50FF"/>
    <w:rsid w:val="00DB5107"/>
    <w:rsid w:val="00DB58CB"/>
    <w:rsid w:val="00DB59E8"/>
    <w:rsid w:val="00DB6829"/>
    <w:rsid w:val="00DB6862"/>
    <w:rsid w:val="00DB68C3"/>
    <w:rsid w:val="00DB68CF"/>
    <w:rsid w:val="00DB7275"/>
    <w:rsid w:val="00DB78DC"/>
    <w:rsid w:val="00DC046B"/>
    <w:rsid w:val="00DC104C"/>
    <w:rsid w:val="00DC171B"/>
    <w:rsid w:val="00DC1A5B"/>
    <w:rsid w:val="00DC20EC"/>
    <w:rsid w:val="00DC27EB"/>
    <w:rsid w:val="00DC320F"/>
    <w:rsid w:val="00DC4217"/>
    <w:rsid w:val="00DC4A98"/>
    <w:rsid w:val="00DC4C81"/>
    <w:rsid w:val="00DC4D7B"/>
    <w:rsid w:val="00DC5545"/>
    <w:rsid w:val="00DC5DD4"/>
    <w:rsid w:val="00DC5E54"/>
    <w:rsid w:val="00DC6707"/>
    <w:rsid w:val="00DC78D2"/>
    <w:rsid w:val="00DC7D8D"/>
    <w:rsid w:val="00DD03AD"/>
    <w:rsid w:val="00DD0EB6"/>
    <w:rsid w:val="00DD119C"/>
    <w:rsid w:val="00DD14BA"/>
    <w:rsid w:val="00DD187E"/>
    <w:rsid w:val="00DD1CE2"/>
    <w:rsid w:val="00DD1E75"/>
    <w:rsid w:val="00DD1F16"/>
    <w:rsid w:val="00DD2A07"/>
    <w:rsid w:val="00DD3613"/>
    <w:rsid w:val="00DD3899"/>
    <w:rsid w:val="00DD38F2"/>
    <w:rsid w:val="00DD4182"/>
    <w:rsid w:val="00DD41DD"/>
    <w:rsid w:val="00DD4A24"/>
    <w:rsid w:val="00DD5593"/>
    <w:rsid w:val="00DD5C00"/>
    <w:rsid w:val="00DD5E14"/>
    <w:rsid w:val="00DD69A1"/>
    <w:rsid w:val="00DD6E28"/>
    <w:rsid w:val="00DD6FF8"/>
    <w:rsid w:val="00DD7011"/>
    <w:rsid w:val="00DD70D4"/>
    <w:rsid w:val="00DD7BB2"/>
    <w:rsid w:val="00DE05C1"/>
    <w:rsid w:val="00DE127D"/>
    <w:rsid w:val="00DE147B"/>
    <w:rsid w:val="00DE1760"/>
    <w:rsid w:val="00DE1936"/>
    <w:rsid w:val="00DE1B7C"/>
    <w:rsid w:val="00DE1CBB"/>
    <w:rsid w:val="00DE1CD4"/>
    <w:rsid w:val="00DE235D"/>
    <w:rsid w:val="00DE26B6"/>
    <w:rsid w:val="00DE2E48"/>
    <w:rsid w:val="00DE2F3B"/>
    <w:rsid w:val="00DE32E3"/>
    <w:rsid w:val="00DE3DA0"/>
    <w:rsid w:val="00DE3F10"/>
    <w:rsid w:val="00DE4502"/>
    <w:rsid w:val="00DE4710"/>
    <w:rsid w:val="00DE4A2D"/>
    <w:rsid w:val="00DE6360"/>
    <w:rsid w:val="00DE63E2"/>
    <w:rsid w:val="00DE68BE"/>
    <w:rsid w:val="00DE6D9A"/>
    <w:rsid w:val="00DE712A"/>
    <w:rsid w:val="00DE74AA"/>
    <w:rsid w:val="00DE7ED5"/>
    <w:rsid w:val="00DF0001"/>
    <w:rsid w:val="00DF00C5"/>
    <w:rsid w:val="00DF0BB5"/>
    <w:rsid w:val="00DF1296"/>
    <w:rsid w:val="00DF1B2F"/>
    <w:rsid w:val="00DF28C7"/>
    <w:rsid w:val="00DF2F63"/>
    <w:rsid w:val="00DF3031"/>
    <w:rsid w:val="00DF34AC"/>
    <w:rsid w:val="00DF37E8"/>
    <w:rsid w:val="00DF3D6F"/>
    <w:rsid w:val="00DF3D75"/>
    <w:rsid w:val="00DF42C1"/>
    <w:rsid w:val="00DF486B"/>
    <w:rsid w:val="00DF4C6C"/>
    <w:rsid w:val="00DF4D86"/>
    <w:rsid w:val="00DF5B3F"/>
    <w:rsid w:val="00DF5BD0"/>
    <w:rsid w:val="00DF5C8E"/>
    <w:rsid w:val="00DF5DC0"/>
    <w:rsid w:val="00DF5E85"/>
    <w:rsid w:val="00DF6347"/>
    <w:rsid w:val="00DF6663"/>
    <w:rsid w:val="00DF6DCC"/>
    <w:rsid w:val="00DF71F0"/>
    <w:rsid w:val="00E001AC"/>
    <w:rsid w:val="00E002AC"/>
    <w:rsid w:val="00E002E4"/>
    <w:rsid w:val="00E00F2C"/>
    <w:rsid w:val="00E015CF"/>
    <w:rsid w:val="00E01912"/>
    <w:rsid w:val="00E01F85"/>
    <w:rsid w:val="00E0202F"/>
    <w:rsid w:val="00E023A8"/>
    <w:rsid w:val="00E029F3"/>
    <w:rsid w:val="00E02BED"/>
    <w:rsid w:val="00E0344B"/>
    <w:rsid w:val="00E0350A"/>
    <w:rsid w:val="00E0380A"/>
    <w:rsid w:val="00E03F64"/>
    <w:rsid w:val="00E043ED"/>
    <w:rsid w:val="00E04547"/>
    <w:rsid w:val="00E04B0C"/>
    <w:rsid w:val="00E04D4C"/>
    <w:rsid w:val="00E0532E"/>
    <w:rsid w:val="00E05B4F"/>
    <w:rsid w:val="00E063C3"/>
    <w:rsid w:val="00E0666E"/>
    <w:rsid w:val="00E072F8"/>
    <w:rsid w:val="00E07B48"/>
    <w:rsid w:val="00E07CA9"/>
    <w:rsid w:val="00E1021B"/>
    <w:rsid w:val="00E1086A"/>
    <w:rsid w:val="00E11B0C"/>
    <w:rsid w:val="00E11B78"/>
    <w:rsid w:val="00E12385"/>
    <w:rsid w:val="00E139BC"/>
    <w:rsid w:val="00E13CEE"/>
    <w:rsid w:val="00E13F31"/>
    <w:rsid w:val="00E14054"/>
    <w:rsid w:val="00E14342"/>
    <w:rsid w:val="00E14DAB"/>
    <w:rsid w:val="00E153CC"/>
    <w:rsid w:val="00E15861"/>
    <w:rsid w:val="00E16288"/>
    <w:rsid w:val="00E1711C"/>
    <w:rsid w:val="00E20A35"/>
    <w:rsid w:val="00E218A8"/>
    <w:rsid w:val="00E21B7F"/>
    <w:rsid w:val="00E2207D"/>
    <w:rsid w:val="00E22204"/>
    <w:rsid w:val="00E22533"/>
    <w:rsid w:val="00E226DA"/>
    <w:rsid w:val="00E227CC"/>
    <w:rsid w:val="00E22FB4"/>
    <w:rsid w:val="00E232A4"/>
    <w:rsid w:val="00E24424"/>
    <w:rsid w:val="00E24D2B"/>
    <w:rsid w:val="00E24EA9"/>
    <w:rsid w:val="00E25313"/>
    <w:rsid w:val="00E2560F"/>
    <w:rsid w:val="00E25925"/>
    <w:rsid w:val="00E259CA"/>
    <w:rsid w:val="00E25F29"/>
    <w:rsid w:val="00E260BA"/>
    <w:rsid w:val="00E27652"/>
    <w:rsid w:val="00E302D2"/>
    <w:rsid w:val="00E30A09"/>
    <w:rsid w:val="00E3135B"/>
    <w:rsid w:val="00E316DF"/>
    <w:rsid w:val="00E31964"/>
    <w:rsid w:val="00E31ABA"/>
    <w:rsid w:val="00E31EB1"/>
    <w:rsid w:val="00E32143"/>
    <w:rsid w:val="00E32537"/>
    <w:rsid w:val="00E32AE0"/>
    <w:rsid w:val="00E32CBB"/>
    <w:rsid w:val="00E33033"/>
    <w:rsid w:val="00E33468"/>
    <w:rsid w:val="00E33C85"/>
    <w:rsid w:val="00E33C97"/>
    <w:rsid w:val="00E33FF2"/>
    <w:rsid w:val="00E3427D"/>
    <w:rsid w:val="00E34295"/>
    <w:rsid w:val="00E342AA"/>
    <w:rsid w:val="00E3438B"/>
    <w:rsid w:val="00E349CF"/>
    <w:rsid w:val="00E349EE"/>
    <w:rsid w:val="00E34A84"/>
    <w:rsid w:val="00E353E7"/>
    <w:rsid w:val="00E3549A"/>
    <w:rsid w:val="00E35504"/>
    <w:rsid w:val="00E36131"/>
    <w:rsid w:val="00E36434"/>
    <w:rsid w:val="00E36754"/>
    <w:rsid w:val="00E3680F"/>
    <w:rsid w:val="00E36BDD"/>
    <w:rsid w:val="00E36E76"/>
    <w:rsid w:val="00E37748"/>
    <w:rsid w:val="00E37862"/>
    <w:rsid w:val="00E37AC6"/>
    <w:rsid w:val="00E37DED"/>
    <w:rsid w:val="00E37F87"/>
    <w:rsid w:val="00E40C81"/>
    <w:rsid w:val="00E412DF"/>
    <w:rsid w:val="00E413FF"/>
    <w:rsid w:val="00E4149A"/>
    <w:rsid w:val="00E41C74"/>
    <w:rsid w:val="00E42615"/>
    <w:rsid w:val="00E42A45"/>
    <w:rsid w:val="00E42AC0"/>
    <w:rsid w:val="00E431EC"/>
    <w:rsid w:val="00E43659"/>
    <w:rsid w:val="00E43846"/>
    <w:rsid w:val="00E44013"/>
    <w:rsid w:val="00E44C17"/>
    <w:rsid w:val="00E44DFF"/>
    <w:rsid w:val="00E44EE7"/>
    <w:rsid w:val="00E44FC9"/>
    <w:rsid w:val="00E452C2"/>
    <w:rsid w:val="00E45449"/>
    <w:rsid w:val="00E456B8"/>
    <w:rsid w:val="00E45E73"/>
    <w:rsid w:val="00E46680"/>
    <w:rsid w:val="00E46EE2"/>
    <w:rsid w:val="00E472E1"/>
    <w:rsid w:val="00E505BA"/>
    <w:rsid w:val="00E507C1"/>
    <w:rsid w:val="00E50B91"/>
    <w:rsid w:val="00E50D25"/>
    <w:rsid w:val="00E51109"/>
    <w:rsid w:val="00E51171"/>
    <w:rsid w:val="00E5188F"/>
    <w:rsid w:val="00E51AEC"/>
    <w:rsid w:val="00E51E24"/>
    <w:rsid w:val="00E5253D"/>
    <w:rsid w:val="00E52585"/>
    <w:rsid w:val="00E5259B"/>
    <w:rsid w:val="00E527C2"/>
    <w:rsid w:val="00E52B6A"/>
    <w:rsid w:val="00E53176"/>
    <w:rsid w:val="00E53211"/>
    <w:rsid w:val="00E53423"/>
    <w:rsid w:val="00E53A4D"/>
    <w:rsid w:val="00E53DA5"/>
    <w:rsid w:val="00E53EFC"/>
    <w:rsid w:val="00E540DE"/>
    <w:rsid w:val="00E5423A"/>
    <w:rsid w:val="00E543FE"/>
    <w:rsid w:val="00E549C6"/>
    <w:rsid w:val="00E55232"/>
    <w:rsid w:val="00E55564"/>
    <w:rsid w:val="00E555A2"/>
    <w:rsid w:val="00E557CF"/>
    <w:rsid w:val="00E55F84"/>
    <w:rsid w:val="00E561A7"/>
    <w:rsid w:val="00E56AD4"/>
    <w:rsid w:val="00E56C6F"/>
    <w:rsid w:val="00E5722C"/>
    <w:rsid w:val="00E574C2"/>
    <w:rsid w:val="00E57833"/>
    <w:rsid w:val="00E57F43"/>
    <w:rsid w:val="00E600E7"/>
    <w:rsid w:val="00E60226"/>
    <w:rsid w:val="00E6055D"/>
    <w:rsid w:val="00E60861"/>
    <w:rsid w:val="00E6117E"/>
    <w:rsid w:val="00E612CC"/>
    <w:rsid w:val="00E612CE"/>
    <w:rsid w:val="00E613DF"/>
    <w:rsid w:val="00E61775"/>
    <w:rsid w:val="00E617FB"/>
    <w:rsid w:val="00E6181E"/>
    <w:rsid w:val="00E61B22"/>
    <w:rsid w:val="00E61F72"/>
    <w:rsid w:val="00E620B2"/>
    <w:rsid w:val="00E622C0"/>
    <w:rsid w:val="00E62432"/>
    <w:rsid w:val="00E6246C"/>
    <w:rsid w:val="00E6252D"/>
    <w:rsid w:val="00E62A15"/>
    <w:rsid w:val="00E62E2E"/>
    <w:rsid w:val="00E6348B"/>
    <w:rsid w:val="00E637DC"/>
    <w:rsid w:val="00E6398D"/>
    <w:rsid w:val="00E63B55"/>
    <w:rsid w:val="00E63C5F"/>
    <w:rsid w:val="00E63C75"/>
    <w:rsid w:val="00E63EE1"/>
    <w:rsid w:val="00E64143"/>
    <w:rsid w:val="00E6458A"/>
    <w:rsid w:val="00E653AC"/>
    <w:rsid w:val="00E659AA"/>
    <w:rsid w:val="00E65EDF"/>
    <w:rsid w:val="00E66302"/>
    <w:rsid w:val="00E66319"/>
    <w:rsid w:val="00E66659"/>
    <w:rsid w:val="00E66D65"/>
    <w:rsid w:val="00E67C24"/>
    <w:rsid w:val="00E67D5A"/>
    <w:rsid w:val="00E70259"/>
    <w:rsid w:val="00E70A05"/>
    <w:rsid w:val="00E70D4D"/>
    <w:rsid w:val="00E710EF"/>
    <w:rsid w:val="00E71C38"/>
    <w:rsid w:val="00E7222A"/>
    <w:rsid w:val="00E7288A"/>
    <w:rsid w:val="00E72A1B"/>
    <w:rsid w:val="00E7402E"/>
    <w:rsid w:val="00E743AA"/>
    <w:rsid w:val="00E7454A"/>
    <w:rsid w:val="00E746CF"/>
    <w:rsid w:val="00E74792"/>
    <w:rsid w:val="00E74CF0"/>
    <w:rsid w:val="00E7545D"/>
    <w:rsid w:val="00E760E2"/>
    <w:rsid w:val="00E763FA"/>
    <w:rsid w:val="00E7669D"/>
    <w:rsid w:val="00E76BE9"/>
    <w:rsid w:val="00E76F69"/>
    <w:rsid w:val="00E77231"/>
    <w:rsid w:val="00E77923"/>
    <w:rsid w:val="00E779D7"/>
    <w:rsid w:val="00E80150"/>
    <w:rsid w:val="00E8084A"/>
    <w:rsid w:val="00E808A2"/>
    <w:rsid w:val="00E808AD"/>
    <w:rsid w:val="00E809A1"/>
    <w:rsid w:val="00E809C6"/>
    <w:rsid w:val="00E81708"/>
    <w:rsid w:val="00E818A4"/>
    <w:rsid w:val="00E81E7E"/>
    <w:rsid w:val="00E81FAA"/>
    <w:rsid w:val="00E82181"/>
    <w:rsid w:val="00E8333B"/>
    <w:rsid w:val="00E83353"/>
    <w:rsid w:val="00E83767"/>
    <w:rsid w:val="00E83D1A"/>
    <w:rsid w:val="00E83D86"/>
    <w:rsid w:val="00E83EF7"/>
    <w:rsid w:val="00E842B9"/>
    <w:rsid w:val="00E843E2"/>
    <w:rsid w:val="00E8463D"/>
    <w:rsid w:val="00E84784"/>
    <w:rsid w:val="00E84DFB"/>
    <w:rsid w:val="00E85421"/>
    <w:rsid w:val="00E856DF"/>
    <w:rsid w:val="00E85AD4"/>
    <w:rsid w:val="00E869D8"/>
    <w:rsid w:val="00E86EBA"/>
    <w:rsid w:val="00E875D3"/>
    <w:rsid w:val="00E8761C"/>
    <w:rsid w:val="00E87954"/>
    <w:rsid w:val="00E87FE8"/>
    <w:rsid w:val="00E907FB"/>
    <w:rsid w:val="00E90958"/>
    <w:rsid w:val="00E90AF2"/>
    <w:rsid w:val="00E90EC0"/>
    <w:rsid w:val="00E91A0B"/>
    <w:rsid w:val="00E91C29"/>
    <w:rsid w:val="00E91F93"/>
    <w:rsid w:val="00E91FF6"/>
    <w:rsid w:val="00E9242D"/>
    <w:rsid w:val="00E927BD"/>
    <w:rsid w:val="00E931B5"/>
    <w:rsid w:val="00E934A6"/>
    <w:rsid w:val="00E939E4"/>
    <w:rsid w:val="00E93EA6"/>
    <w:rsid w:val="00E94DBB"/>
    <w:rsid w:val="00E94F0B"/>
    <w:rsid w:val="00E95474"/>
    <w:rsid w:val="00E95569"/>
    <w:rsid w:val="00E95728"/>
    <w:rsid w:val="00E95EFF"/>
    <w:rsid w:val="00E96238"/>
    <w:rsid w:val="00E965D9"/>
    <w:rsid w:val="00E96BCE"/>
    <w:rsid w:val="00E970F7"/>
    <w:rsid w:val="00E97CCD"/>
    <w:rsid w:val="00EA038A"/>
    <w:rsid w:val="00EA038F"/>
    <w:rsid w:val="00EA0642"/>
    <w:rsid w:val="00EA075B"/>
    <w:rsid w:val="00EA0761"/>
    <w:rsid w:val="00EA0D23"/>
    <w:rsid w:val="00EA1C66"/>
    <w:rsid w:val="00EA1D02"/>
    <w:rsid w:val="00EA24BC"/>
    <w:rsid w:val="00EA253D"/>
    <w:rsid w:val="00EA278B"/>
    <w:rsid w:val="00EA2B6B"/>
    <w:rsid w:val="00EA2CD5"/>
    <w:rsid w:val="00EA33AD"/>
    <w:rsid w:val="00EA3C57"/>
    <w:rsid w:val="00EA3EE5"/>
    <w:rsid w:val="00EA45CF"/>
    <w:rsid w:val="00EA4604"/>
    <w:rsid w:val="00EA48DA"/>
    <w:rsid w:val="00EA4AF3"/>
    <w:rsid w:val="00EA4B0D"/>
    <w:rsid w:val="00EA4B1F"/>
    <w:rsid w:val="00EA4C00"/>
    <w:rsid w:val="00EA4FDC"/>
    <w:rsid w:val="00EA6676"/>
    <w:rsid w:val="00EA67EE"/>
    <w:rsid w:val="00EA733C"/>
    <w:rsid w:val="00EA73D8"/>
    <w:rsid w:val="00EA74F9"/>
    <w:rsid w:val="00EA7A02"/>
    <w:rsid w:val="00EA7E13"/>
    <w:rsid w:val="00EB0158"/>
    <w:rsid w:val="00EB02FF"/>
    <w:rsid w:val="00EB0C0A"/>
    <w:rsid w:val="00EB0F82"/>
    <w:rsid w:val="00EB17A8"/>
    <w:rsid w:val="00EB1AA5"/>
    <w:rsid w:val="00EB2507"/>
    <w:rsid w:val="00EB28F9"/>
    <w:rsid w:val="00EB375B"/>
    <w:rsid w:val="00EB3F2E"/>
    <w:rsid w:val="00EB40B3"/>
    <w:rsid w:val="00EB444F"/>
    <w:rsid w:val="00EB53A0"/>
    <w:rsid w:val="00EB55F4"/>
    <w:rsid w:val="00EB5629"/>
    <w:rsid w:val="00EB5665"/>
    <w:rsid w:val="00EB57C3"/>
    <w:rsid w:val="00EB58B1"/>
    <w:rsid w:val="00EB5B49"/>
    <w:rsid w:val="00EB5F47"/>
    <w:rsid w:val="00EB603F"/>
    <w:rsid w:val="00EB70E8"/>
    <w:rsid w:val="00EB7244"/>
    <w:rsid w:val="00EB7DB3"/>
    <w:rsid w:val="00EC0108"/>
    <w:rsid w:val="00EC0600"/>
    <w:rsid w:val="00EC0986"/>
    <w:rsid w:val="00EC1015"/>
    <w:rsid w:val="00EC1805"/>
    <w:rsid w:val="00EC209C"/>
    <w:rsid w:val="00EC2F8D"/>
    <w:rsid w:val="00EC37DF"/>
    <w:rsid w:val="00EC37ED"/>
    <w:rsid w:val="00EC3830"/>
    <w:rsid w:val="00EC3DD8"/>
    <w:rsid w:val="00EC4351"/>
    <w:rsid w:val="00EC56F6"/>
    <w:rsid w:val="00EC5FC8"/>
    <w:rsid w:val="00EC6068"/>
    <w:rsid w:val="00EC60D8"/>
    <w:rsid w:val="00EC7174"/>
    <w:rsid w:val="00EC73F7"/>
    <w:rsid w:val="00EC799C"/>
    <w:rsid w:val="00EC7A6A"/>
    <w:rsid w:val="00EC7D50"/>
    <w:rsid w:val="00EC7F83"/>
    <w:rsid w:val="00ED110D"/>
    <w:rsid w:val="00ED15F1"/>
    <w:rsid w:val="00ED1660"/>
    <w:rsid w:val="00ED1674"/>
    <w:rsid w:val="00ED189C"/>
    <w:rsid w:val="00ED1D72"/>
    <w:rsid w:val="00ED243B"/>
    <w:rsid w:val="00ED2DCA"/>
    <w:rsid w:val="00ED3593"/>
    <w:rsid w:val="00ED36C1"/>
    <w:rsid w:val="00ED37A4"/>
    <w:rsid w:val="00ED52BB"/>
    <w:rsid w:val="00ED54D6"/>
    <w:rsid w:val="00ED576A"/>
    <w:rsid w:val="00ED5FDA"/>
    <w:rsid w:val="00ED6858"/>
    <w:rsid w:val="00ED6BBF"/>
    <w:rsid w:val="00ED735A"/>
    <w:rsid w:val="00ED738E"/>
    <w:rsid w:val="00ED7CD2"/>
    <w:rsid w:val="00EE0865"/>
    <w:rsid w:val="00EE0A4D"/>
    <w:rsid w:val="00EE0AC3"/>
    <w:rsid w:val="00EE0B8A"/>
    <w:rsid w:val="00EE0C65"/>
    <w:rsid w:val="00EE12DE"/>
    <w:rsid w:val="00EE1661"/>
    <w:rsid w:val="00EE1E4B"/>
    <w:rsid w:val="00EE2050"/>
    <w:rsid w:val="00EE2934"/>
    <w:rsid w:val="00EE2C20"/>
    <w:rsid w:val="00EE2FE3"/>
    <w:rsid w:val="00EE33D8"/>
    <w:rsid w:val="00EE3518"/>
    <w:rsid w:val="00EE3C7E"/>
    <w:rsid w:val="00EE3CAD"/>
    <w:rsid w:val="00EE4026"/>
    <w:rsid w:val="00EE4AAF"/>
    <w:rsid w:val="00EE50C7"/>
    <w:rsid w:val="00EE5301"/>
    <w:rsid w:val="00EE5429"/>
    <w:rsid w:val="00EE57BF"/>
    <w:rsid w:val="00EE58D4"/>
    <w:rsid w:val="00EE6269"/>
    <w:rsid w:val="00EE6860"/>
    <w:rsid w:val="00EE696F"/>
    <w:rsid w:val="00EE6C8A"/>
    <w:rsid w:val="00EE70BB"/>
    <w:rsid w:val="00EE7F0B"/>
    <w:rsid w:val="00EF07FB"/>
    <w:rsid w:val="00EF0AAF"/>
    <w:rsid w:val="00EF17A3"/>
    <w:rsid w:val="00EF1CFC"/>
    <w:rsid w:val="00EF205B"/>
    <w:rsid w:val="00EF277D"/>
    <w:rsid w:val="00EF2C10"/>
    <w:rsid w:val="00EF30E4"/>
    <w:rsid w:val="00EF3311"/>
    <w:rsid w:val="00EF34BC"/>
    <w:rsid w:val="00EF35AB"/>
    <w:rsid w:val="00EF374F"/>
    <w:rsid w:val="00EF3D5F"/>
    <w:rsid w:val="00EF4105"/>
    <w:rsid w:val="00EF4178"/>
    <w:rsid w:val="00EF4C8C"/>
    <w:rsid w:val="00EF5DB9"/>
    <w:rsid w:val="00EF5DDF"/>
    <w:rsid w:val="00EF5FA2"/>
    <w:rsid w:val="00EF6175"/>
    <w:rsid w:val="00EF6274"/>
    <w:rsid w:val="00EF653F"/>
    <w:rsid w:val="00EF69E5"/>
    <w:rsid w:val="00EF6ABA"/>
    <w:rsid w:val="00EF6D18"/>
    <w:rsid w:val="00EF6DC5"/>
    <w:rsid w:val="00EF6E6D"/>
    <w:rsid w:val="00EF6EBD"/>
    <w:rsid w:val="00EF6F75"/>
    <w:rsid w:val="00EF723B"/>
    <w:rsid w:val="00EF74E5"/>
    <w:rsid w:val="00EF776C"/>
    <w:rsid w:val="00EF7B4F"/>
    <w:rsid w:val="00EF7BE3"/>
    <w:rsid w:val="00EF7F18"/>
    <w:rsid w:val="00F00D15"/>
    <w:rsid w:val="00F016C5"/>
    <w:rsid w:val="00F01BA1"/>
    <w:rsid w:val="00F01C11"/>
    <w:rsid w:val="00F02264"/>
    <w:rsid w:val="00F026B8"/>
    <w:rsid w:val="00F032FD"/>
    <w:rsid w:val="00F0331D"/>
    <w:rsid w:val="00F03E02"/>
    <w:rsid w:val="00F04581"/>
    <w:rsid w:val="00F049A1"/>
    <w:rsid w:val="00F05478"/>
    <w:rsid w:val="00F0585E"/>
    <w:rsid w:val="00F05E63"/>
    <w:rsid w:val="00F06973"/>
    <w:rsid w:val="00F076ED"/>
    <w:rsid w:val="00F1116E"/>
    <w:rsid w:val="00F11442"/>
    <w:rsid w:val="00F115D1"/>
    <w:rsid w:val="00F118BB"/>
    <w:rsid w:val="00F11B64"/>
    <w:rsid w:val="00F11EB9"/>
    <w:rsid w:val="00F12AFF"/>
    <w:rsid w:val="00F12D28"/>
    <w:rsid w:val="00F13109"/>
    <w:rsid w:val="00F1318B"/>
    <w:rsid w:val="00F13D02"/>
    <w:rsid w:val="00F14164"/>
    <w:rsid w:val="00F144E9"/>
    <w:rsid w:val="00F1458C"/>
    <w:rsid w:val="00F14C2A"/>
    <w:rsid w:val="00F15662"/>
    <w:rsid w:val="00F15B16"/>
    <w:rsid w:val="00F15C66"/>
    <w:rsid w:val="00F16004"/>
    <w:rsid w:val="00F168EA"/>
    <w:rsid w:val="00F16977"/>
    <w:rsid w:val="00F1762A"/>
    <w:rsid w:val="00F1781E"/>
    <w:rsid w:val="00F179B7"/>
    <w:rsid w:val="00F17AAA"/>
    <w:rsid w:val="00F17ABA"/>
    <w:rsid w:val="00F200B4"/>
    <w:rsid w:val="00F20438"/>
    <w:rsid w:val="00F20A07"/>
    <w:rsid w:val="00F210FD"/>
    <w:rsid w:val="00F2149A"/>
    <w:rsid w:val="00F21D66"/>
    <w:rsid w:val="00F228D6"/>
    <w:rsid w:val="00F22C22"/>
    <w:rsid w:val="00F22D2D"/>
    <w:rsid w:val="00F22D6C"/>
    <w:rsid w:val="00F238A3"/>
    <w:rsid w:val="00F23B51"/>
    <w:rsid w:val="00F23B5E"/>
    <w:rsid w:val="00F23EFD"/>
    <w:rsid w:val="00F24137"/>
    <w:rsid w:val="00F24314"/>
    <w:rsid w:val="00F2490E"/>
    <w:rsid w:val="00F26227"/>
    <w:rsid w:val="00F26428"/>
    <w:rsid w:val="00F2652D"/>
    <w:rsid w:val="00F267D6"/>
    <w:rsid w:val="00F26885"/>
    <w:rsid w:val="00F26891"/>
    <w:rsid w:val="00F270A0"/>
    <w:rsid w:val="00F27CB4"/>
    <w:rsid w:val="00F27D9F"/>
    <w:rsid w:val="00F3020B"/>
    <w:rsid w:val="00F30415"/>
    <w:rsid w:val="00F31614"/>
    <w:rsid w:val="00F316F5"/>
    <w:rsid w:val="00F316F8"/>
    <w:rsid w:val="00F31BA2"/>
    <w:rsid w:val="00F31D07"/>
    <w:rsid w:val="00F31D3B"/>
    <w:rsid w:val="00F31DCD"/>
    <w:rsid w:val="00F31DF4"/>
    <w:rsid w:val="00F31F78"/>
    <w:rsid w:val="00F31FCD"/>
    <w:rsid w:val="00F32140"/>
    <w:rsid w:val="00F3247B"/>
    <w:rsid w:val="00F326DE"/>
    <w:rsid w:val="00F33133"/>
    <w:rsid w:val="00F331E1"/>
    <w:rsid w:val="00F334E9"/>
    <w:rsid w:val="00F33D2D"/>
    <w:rsid w:val="00F34D03"/>
    <w:rsid w:val="00F3564D"/>
    <w:rsid w:val="00F35828"/>
    <w:rsid w:val="00F35912"/>
    <w:rsid w:val="00F35946"/>
    <w:rsid w:val="00F35DC4"/>
    <w:rsid w:val="00F35E97"/>
    <w:rsid w:val="00F3611A"/>
    <w:rsid w:val="00F36DEF"/>
    <w:rsid w:val="00F37318"/>
    <w:rsid w:val="00F37C16"/>
    <w:rsid w:val="00F37C3D"/>
    <w:rsid w:val="00F37FE9"/>
    <w:rsid w:val="00F40254"/>
    <w:rsid w:val="00F413E1"/>
    <w:rsid w:val="00F41795"/>
    <w:rsid w:val="00F42395"/>
    <w:rsid w:val="00F430D2"/>
    <w:rsid w:val="00F43D96"/>
    <w:rsid w:val="00F44103"/>
    <w:rsid w:val="00F442E9"/>
    <w:rsid w:val="00F45258"/>
    <w:rsid w:val="00F4656D"/>
    <w:rsid w:val="00F4669D"/>
    <w:rsid w:val="00F46B5D"/>
    <w:rsid w:val="00F4708D"/>
    <w:rsid w:val="00F4723B"/>
    <w:rsid w:val="00F500AC"/>
    <w:rsid w:val="00F505A5"/>
    <w:rsid w:val="00F516FD"/>
    <w:rsid w:val="00F51A4D"/>
    <w:rsid w:val="00F51D38"/>
    <w:rsid w:val="00F51E0D"/>
    <w:rsid w:val="00F51E14"/>
    <w:rsid w:val="00F521A4"/>
    <w:rsid w:val="00F529C2"/>
    <w:rsid w:val="00F52E75"/>
    <w:rsid w:val="00F532EF"/>
    <w:rsid w:val="00F53D0B"/>
    <w:rsid w:val="00F53F90"/>
    <w:rsid w:val="00F543BB"/>
    <w:rsid w:val="00F54463"/>
    <w:rsid w:val="00F5491B"/>
    <w:rsid w:val="00F54B1B"/>
    <w:rsid w:val="00F556E1"/>
    <w:rsid w:val="00F5597C"/>
    <w:rsid w:val="00F55B22"/>
    <w:rsid w:val="00F55D8A"/>
    <w:rsid w:val="00F56765"/>
    <w:rsid w:val="00F56B13"/>
    <w:rsid w:val="00F57487"/>
    <w:rsid w:val="00F57914"/>
    <w:rsid w:val="00F57C40"/>
    <w:rsid w:val="00F57D8F"/>
    <w:rsid w:val="00F606E2"/>
    <w:rsid w:val="00F606FD"/>
    <w:rsid w:val="00F60921"/>
    <w:rsid w:val="00F60E88"/>
    <w:rsid w:val="00F6103C"/>
    <w:rsid w:val="00F618F8"/>
    <w:rsid w:val="00F61A4F"/>
    <w:rsid w:val="00F62656"/>
    <w:rsid w:val="00F62663"/>
    <w:rsid w:val="00F62E30"/>
    <w:rsid w:val="00F631E4"/>
    <w:rsid w:val="00F6485E"/>
    <w:rsid w:val="00F649D9"/>
    <w:rsid w:val="00F64C7A"/>
    <w:rsid w:val="00F65530"/>
    <w:rsid w:val="00F6562F"/>
    <w:rsid w:val="00F65884"/>
    <w:rsid w:val="00F65B71"/>
    <w:rsid w:val="00F66185"/>
    <w:rsid w:val="00F664BD"/>
    <w:rsid w:val="00F6660B"/>
    <w:rsid w:val="00F67632"/>
    <w:rsid w:val="00F7015E"/>
    <w:rsid w:val="00F70C04"/>
    <w:rsid w:val="00F71668"/>
    <w:rsid w:val="00F71CEF"/>
    <w:rsid w:val="00F72179"/>
    <w:rsid w:val="00F72887"/>
    <w:rsid w:val="00F72AD9"/>
    <w:rsid w:val="00F73313"/>
    <w:rsid w:val="00F73333"/>
    <w:rsid w:val="00F737B6"/>
    <w:rsid w:val="00F7390D"/>
    <w:rsid w:val="00F73C6E"/>
    <w:rsid w:val="00F747BA"/>
    <w:rsid w:val="00F74F0C"/>
    <w:rsid w:val="00F75663"/>
    <w:rsid w:val="00F75723"/>
    <w:rsid w:val="00F75958"/>
    <w:rsid w:val="00F75D45"/>
    <w:rsid w:val="00F76259"/>
    <w:rsid w:val="00F76474"/>
    <w:rsid w:val="00F76D74"/>
    <w:rsid w:val="00F774DE"/>
    <w:rsid w:val="00F8037E"/>
    <w:rsid w:val="00F80501"/>
    <w:rsid w:val="00F8095E"/>
    <w:rsid w:val="00F80E69"/>
    <w:rsid w:val="00F81295"/>
    <w:rsid w:val="00F8171D"/>
    <w:rsid w:val="00F81972"/>
    <w:rsid w:val="00F81F5B"/>
    <w:rsid w:val="00F82A85"/>
    <w:rsid w:val="00F82AF0"/>
    <w:rsid w:val="00F82BDA"/>
    <w:rsid w:val="00F8310B"/>
    <w:rsid w:val="00F8338F"/>
    <w:rsid w:val="00F83B09"/>
    <w:rsid w:val="00F83D92"/>
    <w:rsid w:val="00F845DF"/>
    <w:rsid w:val="00F846B7"/>
    <w:rsid w:val="00F84700"/>
    <w:rsid w:val="00F84D19"/>
    <w:rsid w:val="00F84F7B"/>
    <w:rsid w:val="00F85475"/>
    <w:rsid w:val="00F85BB2"/>
    <w:rsid w:val="00F85D3A"/>
    <w:rsid w:val="00F8683D"/>
    <w:rsid w:val="00F86A00"/>
    <w:rsid w:val="00F86BDD"/>
    <w:rsid w:val="00F87299"/>
    <w:rsid w:val="00F8769E"/>
    <w:rsid w:val="00F87ABA"/>
    <w:rsid w:val="00F90004"/>
    <w:rsid w:val="00F90487"/>
    <w:rsid w:val="00F9060B"/>
    <w:rsid w:val="00F9076C"/>
    <w:rsid w:val="00F91393"/>
    <w:rsid w:val="00F91A90"/>
    <w:rsid w:val="00F91E50"/>
    <w:rsid w:val="00F9217B"/>
    <w:rsid w:val="00F926C1"/>
    <w:rsid w:val="00F92880"/>
    <w:rsid w:val="00F92F37"/>
    <w:rsid w:val="00F93C42"/>
    <w:rsid w:val="00F9515F"/>
    <w:rsid w:val="00F95269"/>
    <w:rsid w:val="00F95D1B"/>
    <w:rsid w:val="00F95DB4"/>
    <w:rsid w:val="00F96259"/>
    <w:rsid w:val="00F96B5B"/>
    <w:rsid w:val="00F97731"/>
    <w:rsid w:val="00F97808"/>
    <w:rsid w:val="00F97964"/>
    <w:rsid w:val="00F97DDC"/>
    <w:rsid w:val="00FA0361"/>
    <w:rsid w:val="00FA04A0"/>
    <w:rsid w:val="00FA0BB9"/>
    <w:rsid w:val="00FA115D"/>
    <w:rsid w:val="00FA14C8"/>
    <w:rsid w:val="00FA174D"/>
    <w:rsid w:val="00FA186A"/>
    <w:rsid w:val="00FA1A53"/>
    <w:rsid w:val="00FA1EC7"/>
    <w:rsid w:val="00FA25C8"/>
    <w:rsid w:val="00FA26E0"/>
    <w:rsid w:val="00FA2979"/>
    <w:rsid w:val="00FA315D"/>
    <w:rsid w:val="00FA316B"/>
    <w:rsid w:val="00FA319D"/>
    <w:rsid w:val="00FA3663"/>
    <w:rsid w:val="00FA36E7"/>
    <w:rsid w:val="00FA39D8"/>
    <w:rsid w:val="00FA3C69"/>
    <w:rsid w:val="00FA425D"/>
    <w:rsid w:val="00FA4AFD"/>
    <w:rsid w:val="00FA4AFE"/>
    <w:rsid w:val="00FA4BB7"/>
    <w:rsid w:val="00FA551B"/>
    <w:rsid w:val="00FA607F"/>
    <w:rsid w:val="00FA647C"/>
    <w:rsid w:val="00FA6733"/>
    <w:rsid w:val="00FA7035"/>
    <w:rsid w:val="00FA716C"/>
    <w:rsid w:val="00FA732A"/>
    <w:rsid w:val="00FA7733"/>
    <w:rsid w:val="00FB0B05"/>
    <w:rsid w:val="00FB0C1C"/>
    <w:rsid w:val="00FB0CB4"/>
    <w:rsid w:val="00FB0D65"/>
    <w:rsid w:val="00FB13D4"/>
    <w:rsid w:val="00FB1B3C"/>
    <w:rsid w:val="00FB1DD3"/>
    <w:rsid w:val="00FB21D8"/>
    <w:rsid w:val="00FB22BA"/>
    <w:rsid w:val="00FB2C4D"/>
    <w:rsid w:val="00FB2C8D"/>
    <w:rsid w:val="00FB2CF4"/>
    <w:rsid w:val="00FB2FEB"/>
    <w:rsid w:val="00FB3193"/>
    <w:rsid w:val="00FB37CA"/>
    <w:rsid w:val="00FB3825"/>
    <w:rsid w:val="00FB3EBA"/>
    <w:rsid w:val="00FB4017"/>
    <w:rsid w:val="00FB42BC"/>
    <w:rsid w:val="00FB436B"/>
    <w:rsid w:val="00FB4CA8"/>
    <w:rsid w:val="00FB4D12"/>
    <w:rsid w:val="00FB51A7"/>
    <w:rsid w:val="00FB52E5"/>
    <w:rsid w:val="00FB5DEC"/>
    <w:rsid w:val="00FB62E7"/>
    <w:rsid w:val="00FB67CA"/>
    <w:rsid w:val="00FB6976"/>
    <w:rsid w:val="00FB6BA9"/>
    <w:rsid w:val="00FB6F8B"/>
    <w:rsid w:val="00FB789F"/>
    <w:rsid w:val="00FB7B55"/>
    <w:rsid w:val="00FC01A1"/>
    <w:rsid w:val="00FC023C"/>
    <w:rsid w:val="00FC030E"/>
    <w:rsid w:val="00FC03DC"/>
    <w:rsid w:val="00FC084E"/>
    <w:rsid w:val="00FC2076"/>
    <w:rsid w:val="00FC234D"/>
    <w:rsid w:val="00FC24C5"/>
    <w:rsid w:val="00FC2752"/>
    <w:rsid w:val="00FC2A11"/>
    <w:rsid w:val="00FC323A"/>
    <w:rsid w:val="00FC33D8"/>
    <w:rsid w:val="00FC33F1"/>
    <w:rsid w:val="00FC367E"/>
    <w:rsid w:val="00FC41B7"/>
    <w:rsid w:val="00FC477C"/>
    <w:rsid w:val="00FC52BA"/>
    <w:rsid w:val="00FC5EB8"/>
    <w:rsid w:val="00FC7716"/>
    <w:rsid w:val="00FC78BD"/>
    <w:rsid w:val="00FC7F71"/>
    <w:rsid w:val="00FD0BDE"/>
    <w:rsid w:val="00FD1482"/>
    <w:rsid w:val="00FD15B2"/>
    <w:rsid w:val="00FD1640"/>
    <w:rsid w:val="00FD17B9"/>
    <w:rsid w:val="00FD21CF"/>
    <w:rsid w:val="00FD2370"/>
    <w:rsid w:val="00FD30B2"/>
    <w:rsid w:val="00FD31B0"/>
    <w:rsid w:val="00FD38FB"/>
    <w:rsid w:val="00FD3985"/>
    <w:rsid w:val="00FD420B"/>
    <w:rsid w:val="00FD4372"/>
    <w:rsid w:val="00FD47E3"/>
    <w:rsid w:val="00FD531D"/>
    <w:rsid w:val="00FD532E"/>
    <w:rsid w:val="00FD5343"/>
    <w:rsid w:val="00FD535E"/>
    <w:rsid w:val="00FD61A5"/>
    <w:rsid w:val="00FD6440"/>
    <w:rsid w:val="00FD667E"/>
    <w:rsid w:val="00FD68A8"/>
    <w:rsid w:val="00FD6F8D"/>
    <w:rsid w:val="00FD73C2"/>
    <w:rsid w:val="00FD7475"/>
    <w:rsid w:val="00FD7BF0"/>
    <w:rsid w:val="00FE0499"/>
    <w:rsid w:val="00FE0565"/>
    <w:rsid w:val="00FE05A8"/>
    <w:rsid w:val="00FE0768"/>
    <w:rsid w:val="00FE0DE8"/>
    <w:rsid w:val="00FE10BA"/>
    <w:rsid w:val="00FE16FA"/>
    <w:rsid w:val="00FE19E7"/>
    <w:rsid w:val="00FE1C39"/>
    <w:rsid w:val="00FE28C2"/>
    <w:rsid w:val="00FE28CB"/>
    <w:rsid w:val="00FE28F4"/>
    <w:rsid w:val="00FE352D"/>
    <w:rsid w:val="00FE372C"/>
    <w:rsid w:val="00FE3C06"/>
    <w:rsid w:val="00FE4480"/>
    <w:rsid w:val="00FE4EF2"/>
    <w:rsid w:val="00FE4F44"/>
    <w:rsid w:val="00FE54E3"/>
    <w:rsid w:val="00FE5638"/>
    <w:rsid w:val="00FE577D"/>
    <w:rsid w:val="00FE57B2"/>
    <w:rsid w:val="00FE57C7"/>
    <w:rsid w:val="00FE5CD0"/>
    <w:rsid w:val="00FE5CF9"/>
    <w:rsid w:val="00FE6346"/>
    <w:rsid w:val="00FE64EB"/>
    <w:rsid w:val="00FE6579"/>
    <w:rsid w:val="00FE66EF"/>
    <w:rsid w:val="00FE6C29"/>
    <w:rsid w:val="00FE6FCD"/>
    <w:rsid w:val="00FE7220"/>
    <w:rsid w:val="00FE729F"/>
    <w:rsid w:val="00FE74DB"/>
    <w:rsid w:val="00FE7635"/>
    <w:rsid w:val="00FE766C"/>
    <w:rsid w:val="00FE7C64"/>
    <w:rsid w:val="00FF01E3"/>
    <w:rsid w:val="00FF04CF"/>
    <w:rsid w:val="00FF05EA"/>
    <w:rsid w:val="00FF0944"/>
    <w:rsid w:val="00FF160C"/>
    <w:rsid w:val="00FF1740"/>
    <w:rsid w:val="00FF1918"/>
    <w:rsid w:val="00FF1B1E"/>
    <w:rsid w:val="00FF2610"/>
    <w:rsid w:val="00FF26B2"/>
    <w:rsid w:val="00FF2976"/>
    <w:rsid w:val="00FF2E48"/>
    <w:rsid w:val="00FF2EDF"/>
    <w:rsid w:val="00FF2FC0"/>
    <w:rsid w:val="00FF39D9"/>
    <w:rsid w:val="00FF41CF"/>
    <w:rsid w:val="00FF4ACA"/>
    <w:rsid w:val="00FF526D"/>
    <w:rsid w:val="00FF5325"/>
    <w:rsid w:val="00FF5498"/>
    <w:rsid w:val="00FF55CD"/>
    <w:rsid w:val="00FF5834"/>
    <w:rsid w:val="00FF59C9"/>
    <w:rsid w:val="00FF5BE3"/>
    <w:rsid w:val="00FF5F92"/>
    <w:rsid w:val="00FF6469"/>
    <w:rsid w:val="00FF6724"/>
    <w:rsid w:val="00FF6A65"/>
    <w:rsid w:val="381FB70B"/>
    <w:rsid w:val="5B36139D"/>
    <w:rsid w:val="6A5EFF13"/>
    <w:rsid w:val="763C6A51"/>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E4BEE"/>
  <w15:docId w15:val="{DBBDC1C2-A1EB-47B8-809A-B64A6362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lt-LT"/>
    </w:rPr>
  </w:style>
  <w:style w:type="paragraph" w:styleId="Heading1">
    <w:name w:val="heading 1"/>
    <w:aliases w:val="1 Tema,DALIS"/>
    <w:basedOn w:val="Normal"/>
    <w:next w:val="Normal"/>
    <w:link w:val="Heading1Char"/>
    <w:uiPriority w:val="9"/>
    <w:qFormat/>
    <w:rsid w:val="00192417"/>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uiPriority w:val="9"/>
    <w:qFormat/>
    <w:rsid w:val="00192417"/>
    <w:pPr>
      <w:keepNext/>
      <w:spacing w:before="240" w:after="60"/>
      <w:outlineLvl w:val="1"/>
    </w:pPr>
    <w:rPr>
      <w:rFonts w:ascii="Trebuchet MS" w:hAnsi="Trebuchet MS" w:cs="Arial"/>
      <w:bCs/>
      <w:iCs/>
      <w:sz w:val="22"/>
      <w:szCs w:val="28"/>
    </w:rPr>
  </w:style>
  <w:style w:type="paragraph" w:styleId="Heading3">
    <w:name w:val="heading 3"/>
    <w:aliases w:val="Title"/>
    <w:basedOn w:val="Normal"/>
    <w:next w:val="Normal"/>
    <w:link w:val="Heading3Char1"/>
    <w:qFormat/>
    <w:rsid w:val="00192417"/>
    <w:pPr>
      <w:keepNext/>
      <w:jc w:val="center"/>
      <w:outlineLvl w:val="2"/>
    </w:pPr>
    <w:rPr>
      <w:rFonts w:ascii="Trebuchet MS" w:hAnsi="Trebuchet MS" w:cs="Arial"/>
      <w:b/>
      <w:bCs/>
      <w:sz w:val="32"/>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qFormat/>
    <w:rsid w:val="0076528A"/>
    <w:pPr>
      <w:tabs>
        <w:tab w:val="num" w:pos="1080"/>
      </w:tabs>
      <w:outlineLvl w:val="4"/>
    </w:pPr>
    <w:rPr>
      <w:bCs/>
      <w:iCs/>
      <w:szCs w:val="26"/>
    </w:rPr>
  </w:style>
  <w:style w:type="paragraph" w:styleId="Heading6">
    <w:name w:val="heading 6"/>
    <w:basedOn w:val="Normal"/>
    <w:next w:val="Normal"/>
    <w:link w:val="Heading6Char"/>
    <w:qFormat/>
    <w:rsid w:val="0076528A"/>
    <w:pPr>
      <w:tabs>
        <w:tab w:val="num" w:pos="1080"/>
      </w:tabs>
      <w:outlineLvl w:val="5"/>
    </w:pPr>
    <w:rPr>
      <w:bCs/>
      <w:szCs w:val="22"/>
    </w:rPr>
  </w:style>
  <w:style w:type="paragraph" w:styleId="Heading7">
    <w:name w:val="heading 7"/>
    <w:basedOn w:val="Normal"/>
    <w:next w:val="Normal"/>
    <w:link w:val="Heading7Char"/>
    <w:qFormat/>
    <w:rsid w:val="0076528A"/>
    <w:pPr>
      <w:tabs>
        <w:tab w:val="num" w:pos="1296"/>
      </w:tabs>
      <w:spacing w:before="240" w:after="60"/>
      <w:ind w:left="1296" w:hanging="1296"/>
      <w:outlineLvl w:val="6"/>
    </w:pPr>
  </w:style>
  <w:style w:type="paragraph" w:styleId="Heading8">
    <w:name w:val="heading 8"/>
    <w:basedOn w:val="Normal"/>
    <w:next w:val="Normal"/>
    <w:link w:val="Heading8Char"/>
    <w:qFormat/>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qFormat/>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aliases w:val="HEADER_EN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uiPriority w:val="9"/>
    <w:rsid w:val="00192417"/>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2E7E8A"/>
    <w:pPr>
      <w:tabs>
        <w:tab w:val="left" w:pos="360"/>
        <w:tab w:val="right" w:leader="dot" w:pos="10195"/>
      </w:tabs>
      <w:spacing w:after="100"/>
    </w:pPr>
  </w:style>
  <w:style w:type="paragraph" w:styleId="TOC3">
    <w:name w:val="toc 3"/>
    <w:basedOn w:val="Normal"/>
    <w:next w:val="Normal"/>
    <w:autoRedefine/>
    <w:uiPriority w:val="39"/>
    <w:rsid w:val="00955E22"/>
    <w:pPr>
      <w:tabs>
        <w:tab w:val="right" w:leader="dot" w:pos="10206"/>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aliases w:val="Title Char"/>
    <w:basedOn w:val="DefaultParagraphFont"/>
    <w:link w:val="Heading3"/>
    <w:rsid w:val="00192417"/>
    <w:rPr>
      <w:rFonts w:ascii="Trebuchet MS" w:hAnsi="Trebuchet MS" w:cs="Arial"/>
      <w:b/>
      <w:bCs/>
      <w:sz w:val="32"/>
      <w:szCs w:val="26"/>
      <w:lang w:val="en-GB"/>
    </w:rPr>
  </w:style>
  <w:style w:type="character" w:styleId="Strong">
    <w:name w:val="Strong"/>
    <w:aliases w:val="Pavadinimas 1,Pavadinimas 2"/>
    <w:basedOn w:val="DefaultParagraphFont"/>
    <w:qFormat/>
    <w:rsid w:val="005F0312"/>
    <w:rPr>
      <w:rFonts w:ascii="Trebuchet MS" w:hAnsi="Trebuchet MS"/>
      <w:b/>
      <w:bCs/>
      <w:sz w:val="22"/>
    </w:rPr>
  </w:style>
  <w:style w:type="paragraph" w:styleId="Subtitle">
    <w:name w:val="Subtitle"/>
    <w:aliases w:val="Normlaus"/>
    <w:basedOn w:val="Normal"/>
    <w:next w:val="Normal"/>
    <w:link w:val="SubtitleChar"/>
    <w:qFormat/>
    <w:rsid w:val="0065347E"/>
    <w:pPr>
      <w:numPr>
        <w:ilvl w:val="1"/>
      </w:numPr>
      <w:ind w:firstLine="567"/>
      <w:jc w:val="both"/>
    </w:pPr>
    <w:rPr>
      <w:rFonts w:ascii="Trebuchet MS" w:eastAsiaTheme="minorEastAsia" w:hAnsi="Trebuchet MS" w:cstheme="minorBidi"/>
      <w:color w:val="000000" w:themeColor="text1"/>
      <w:sz w:val="22"/>
      <w:szCs w:val="22"/>
    </w:rPr>
  </w:style>
  <w:style w:type="character" w:customStyle="1" w:styleId="SubtitleChar">
    <w:name w:val="Subtitle Char"/>
    <w:aliases w:val="Normlaus Char"/>
    <w:basedOn w:val="DefaultParagraphFont"/>
    <w:link w:val="Subtitle"/>
    <w:rsid w:val="0065347E"/>
    <w:rPr>
      <w:rFonts w:ascii="Trebuchet MS" w:eastAsiaTheme="minorEastAsia" w:hAnsi="Trebuchet MS" w:cstheme="minorBidi"/>
      <w:color w:val="000000" w:themeColor="text1"/>
      <w:sz w:val="22"/>
      <w:szCs w:val="22"/>
      <w:lang w:val="en-GB"/>
    </w:rPr>
  </w:style>
  <w:style w:type="paragraph" w:styleId="NoSpacing">
    <w:name w:val="No Spacing"/>
    <w:aliases w:val="Normalus,Punktai"/>
    <w:link w:val="NoSpacingChar"/>
    <w:uiPriority w:val="1"/>
    <w:qFormat/>
    <w:rsid w:val="000813BC"/>
    <w:pPr>
      <w:numPr>
        <w:numId w:val="8"/>
      </w:numPr>
      <w:spacing w:line="276" w:lineRule="auto"/>
      <w:jc w:val="both"/>
    </w:pPr>
    <w:rPr>
      <w:rFonts w:ascii="Trebuchet MS" w:hAnsi="Trebuchet MS"/>
      <w:sz w:val="22"/>
      <w:szCs w:val="24"/>
      <w:lang w:val="en-GB"/>
    </w:rPr>
  </w:style>
  <w:style w:type="character" w:customStyle="1" w:styleId="Heading1Char">
    <w:name w:val="Heading 1 Char"/>
    <w:aliases w:val="1 Tema Char,DALIS Char"/>
    <w:basedOn w:val="DefaultParagraphFont"/>
    <w:link w:val="Heading1"/>
    <w:uiPriority w:val="9"/>
    <w:rsid w:val="003E6C15"/>
    <w:rPr>
      <w:rFonts w:ascii="Trebuchet MS" w:hAnsi="Trebuchet MS"/>
      <w:b/>
      <w:sz w:val="22"/>
      <w:szCs w:val="24"/>
      <w:lang w:val="en-GB"/>
    </w:rPr>
  </w:style>
  <w:style w:type="paragraph" w:styleId="Bibliography">
    <w:name w:val="Bibliography"/>
    <w:basedOn w:val="Normal"/>
    <w:next w:val="Normal"/>
    <w:uiPriority w:val="37"/>
    <w:unhideWhenUsed/>
    <w:rsid w:val="00FC33D8"/>
  </w:style>
  <w:style w:type="character" w:styleId="PlaceholderText">
    <w:name w:val="Placeholder Text"/>
    <w:basedOn w:val="DefaultParagraphFont"/>
    <w:uiPriority w:val="99"/>
    <w:semiHidden/>
    <w:rsid w:val="002C5EB8"/>
    <w:rPr>
      <w:color w:val="808080"/>
    </w:rPr>
  </w:style>
  <w:style w:type="paragraph" w:styleId="FootnoteText">
    <w:name w:val="footnote text"/>
    <w:basedOn w:val="Normal"/>
    <w:link w:val="FootnoteTextChar"/>
    <w:semiHidden/>
    <w:unhideWhenUsed/>
    <w:rsid w:val="005868EB"/>
    <w:rPr>
      <w:sz w:val="20"/>
      <w:szCs w:val="20"/>
    </w:rPr>
  </w:style>
  <w:style w:type="character" w:customStyle="1" w:styleId="FootnoteTextChar">
    <w:name w:val="Footnote Text Char"/>
    <w:basedOn w:val="DefaultParagraphFont"/>
    <w:link w:val="FootnoteText"/>
    <w:semiHidden/>
    <w:rsid w:val="005868EB"/>
    <w:rPr>
      <w:lang w:val="en-GB"/>
    </w:rPr>
  </w:style>
  <w:style w:type="character" w:styleId="FootnoteReference">
    <w:name w:val="footnote reference"/>
    <w:basedOn w:val="DefaultParagraphFont"/>
    <w:semiHidden/>
    <w:unhideWhenUsed/>
    <w:rsid w:val="005868EB"/>
    <w:rPr>
      <w:vertAlign w:val="superscript"/>
    </w:rPr>
  </w:style>
  <w:style w:type="paragraph" w:styleId="EndnoteText">
    <w:name w:val="endnote text"/>
    <w:basedOn w:val="Normal"/>
    <w:link w:val="EndnoteTextChar"/>
    <w:semiHidden/>
    <w:unhideWhenUsed/>
    <w:rsid w:val="00F8683D"/>
    <w:rPr>
      <w:sz w:val="20"/>
      <w:szCs w:val="20"/>
    </w:rPr>
  </w:style>
  <w:style w:type="character" w:customStyle="1" w:styleId="EndnoteTextChar">
    <w:name w:val="Endnote Text Char"/>
    <w:basedOn w:val="DefaultParagraphFont"/>
    <w:link w:val="EndnoteText"/>
    <w:semiHidden/>
    <w:rsid w:val="00F8683D"/>
    <w:rPr>
      <w:lang w:val="en-GB"/>
    </w:rPr>
  </w:style>
  <w:style w:type="character" w:styleId="EndnoteReference">
    <w:name w:val="endnote reference"/>
    <w:basedOn w:val="DefaultParagraphFont"/>
    <w:semiHidden/>
    <w:unhideWhenUsed/>
    <w:rsid w:val="00F8683D"/>
    <w:rPr>
      <w:vertAlign w:val="superscript"/>
    </w:rPr>
  </w:style>
  <w:style w:type="character" w:customStyle="1" w:styleId="NoSpacingChar">
    <w:name w:val="No Spacing Char"/>
    <w:aliases w:val="Normalus Char,Punktai Char"/>
    <w:basedOn w:val="DefaultParagraphFont"/>
    <w:link w:val="NoSpacing"/>
    <w:uiPriority w:val="1"/>
    <w:rsid w:val="003D23C8"/>
    <w:rPr>
      <w:rFonts w:ascii="Trebuchet MS" w:hAnsi="Trebuchet MS"/>
      <w:sz w:val="22"/>
      <w:szCs w:val="24"/>
      <w:lang w:val="en-GB"/>
    </w:rPr>
  </w:style>
  <w:style w:type="character" w:customStyle="1" w:styleId="normaltextrun">
    <w:name w:val="normaltextrun"/>
    <w:basedOn w:val="DefaultParagraphFont"/>
    <w:rsid w:val="003D23C8"/>
  </w:style>
  <w:style w:type="paragraph" w:styleId="NormalWeb">
    <w:name w:val="Normal (Web)"/>
    <w:basedOn w:val="Normal"/>
    <w:uiPriority w:val="99"/>
    <w:semiHidden/>
    <w:unhideWhenUsed/>
    <w:rsid w:val="00A37AB1"/>
    <w:pPr>
      <w:spacing w:before="100" w:beforeAutospacing="1" w:after="100" w:afterAutospacing="1"/>
    </w:pPr>
    <w:rPr>
      <w:lang w:eastAsia="lt-LT"/>
    </w:rPr>
  </w:style>
  <w:style w:type="paragraph" w:customStyle="1" w:styleId="Default">
    <w:name w:val="Default"/>
    <w:rsid w:val="00C435D3"/>
    <w:pPr>
      <w:autoSpaceDE w:val="0"/>
      <w:autoSpaceDN w:val="0"/>
      <w:adjustRightInd w:val="0"/>
    </w:pPr>
    <w:rPr>
      <w:rFonts w:ascii="Calibri" w:hAnsi="Calibri" w:cs="Calibri"/>
      <w:color w:val="000000"/>
      <w:sz w:val="24"/>
      <w:szCs w:val="24"/>
      <w:lang w:val="lt-LT"/>
    </w:rPr>
  </w:style>
  <w:style w:type="character" w:styleId="UnresolvedMention">
    <w:name w:val="Unresolved Mention"/>
    <w:basedOn w:val="DefaultParagraphFont"/>
    <w:uiPriority w:val="99"/>
    <w:semiHidden/>
    <w:unhideWhenUsed/>
    <w:rsid w:val="00905049"/>
    <w:rPr>
      <w:color w:val="605E5C"/>
      <w:shd w:val="clear" w:color="auto" w:fill="E1DFDD"/>
    </w:rPr>
  </w:style>
  <w:style w:type="paragraph" w:customStyle="1" w:styleId="AntrasteText">
    <w:name w:val="Antraste Text"/>
    <w:basedOn w:val="Normal"/>
    <w:qFormat/>
    <w:rsid w:val="00106A50"/>
    <w:pPr>
      <w:spacing w:after="200"/>
    </w:pPr>
    <w:rPr>
      <w:rFonts w:ascii="Myriad Pro" w:eastAsiaTheme="minorHAnsi" w:hAnsi="Myriad Pro" w:cstheme="minorBidi"/>
      <w:b/>
      <w:color w:val="001F25"/>
      <w:sz w:val="28"/>
    </w:rPr>
  </w:style>
  <w:style w:type="character" w:styleId="Mention">
    <w:name w:val="Mention"/>
    <w:basedOn w:val="DefaultParagraphFont"/>
    <w:uiPriority w:val="99"/>
    <w:unhideWhenUsed/>
    <w:rsid w:val="003C23DE"/>
    <w:rPr>
      <w:color w:val="2B579A"/>
      <w:shd w:val="clear" w:color="auto" w:fill="E1DFDD"/>
    </w:rPr>
  </w:style>
  <w:style w:type="character" w:styleId="LineNumber">
    <w:name w:val="line number"/>
    <w:basedOn w:val="DefaultParagraphFont"/>
    <w:semiHidden/>
    <w:unhideWhenUsed/>
    <w:rsid w:val="00EC4351"/>
  </w:style>
  <w:style w:type="paragraph" w:styleId="Caption">
    <w:name w:val="caption"/>
    <w:basedOn w:val="Normal"/>
    <w:next w:val="Normal"/>
    <w:unhideWhenUsed/>
    <w:qFormat/>
    <w:rsid w:val="00EC4351"/>
    <w:pPr>
      <w:spacing w:after="200"/>
    </w:pPr>
    <w:rPr>
      <w:i/>
      <w:iCs/>
      <w:color w:val="1F497D" w:themeColor="text2"/>
      <w:sz w:val="18"/>
      <w:szCs w:val="18"/>
    </w:rPr>
  </w:style>
  <w:style w:type="character" w:customStyle="1" w:styleId="punktas8Char">
    <w:name w:val="punktas 8 Char"/>
    <w:basedOn w:val="DefaultParagraphFont"/>
    <w:link w:val="punktas8"/>
    <w:locked/>
    <w:rsid w:val="009F57AD"/>
    <w:rPr>
      <w:rFonts w:ascii="Trebuchet MS" w:hAnsi="Trebuchet MS" w:cs="Arial"/>
      <w:sz w:val="22"/>
      <w:szCs w:val="22"/>
      <w:lang w:val="lt-LT"/>
    </w:rPr>
  </w:style>
  <w:style w:type="paragraph" w:customStyle="1" w:styleId="punktas8">
    <w:name w:val="punktas 8"/>
    <w:basedOn w:val="ListParagraph"/>
    <w:link w:val="punktas8Char"/>
    <w:qFormat/>
    <w:rsid w:val="009F57AD"/>
    <w:pPr>
      <w:numPr>
        <w:numId w:val="17"/>
      </w:numPr>
      <w:tabs>
        <w:tab w:val="left" w:pos="1560"/>
      </w:tabs>
      <w:spacing w:line="276" w:lineRule="auto"/>
      <w:jc w:val="both"/>
    </w:pPr>
    <w:rPr>
      <w:rFonts w:ascii="Trebuchet MS" w:hAnsi="Trebuchet MS" w:cs="Arial"/>
      <w:sz w:val="22"/>
      <w:szCs w:val="22"/>
    </w:rPr>
  </w:style>
  <w:style w:type="paragraph" w:customStyle="1" w:styleId="paragraph">
    <w:name w:val="paragraph"/>
    <w:basedOn w:val="Normal"/>
    <w:rsid w:val="009B0159"/>
    <w:pPr>
      <w:spacing w:before="100" w:beforeAutospacing="1" w:after="100" w:afterAutospacing="1"/>
    </w:pPr>
    <w:rPr>
      <w:lang w:val="en-US"/>
    </w:rPr>
  </w:style>
  <w:style w:type="character" w:customStyle="1" w:styleId="eop">
    <w:name w:val="eop"/>
    <w:basedOn w:val="DefaultParagraphFont"/>
    <w:rsid w:val="001A6430"/>
  </w:style>
  <w:style w:type="paragraph" w:customStyle="1" w:styleId="1numeracija">
    <w:name w:val="1 numeracija"/>
    <w:basedOn w:val="Heading1"/>
    <w:next w:val="List"/>
    <w:autoRedefine/>
    <w:qFormat/>
    <w:rsid w:val="00DC4C81"/>
    <w:pPr>
      <w:numPr>
        <w:numId w:val="18"/>
      </w:numPr>
      <w:tabs>
        <w:tab w:val="left" w:pos="1134"/>
      </w:tabs>
      <w:jc w:val="both"/>
    </w:pPr>
    <w:rPr>
      <w:rFonts w:eastAsiaTheme="minorEastAsia" w:cstheme="minorBidi"/>
      <w:bCs/>
      <w:caps/>
      <w:szCs w:val="22"/>
    </w:rPr>
  </w:style>
  <w:style w:type="paragraph" w:customStyle="1" w:styleId="11numeracija">
    <w:name w:val="1.1. numeracija"/>
    <w:basedOn w:val="ListParagraph"/>
    <w:next w:val="List2"/>
    <w:link w:val="11numeracijaChar"/>
    <w:autoRedefine/>
    <w:qFormat/>
    <w:rsid w:val="00DC4C81"/>
    <w:pPr>
      <w:spacing w:line="276" w:lineRule="auto"/>
      <w:ind w:left="360"/>
      <w:jc w:val="both"/>
    </w:pPr>
    <w:rPr>
      <w:rFonts w:ascii="Trebuchet MS" w:eastAsiaTheme="minorEastAsia" w:hAnsi="Trebuchet MS" w:cstheme="minorBidi"/>
      <w:b/>
      <w:bCs/>
      <w:sz w:val="22"/>
      <w:szCs w:val="22"/>
    </w:rPr>
  </w:style>
  <w:style w:type="character" w:customStyle="1" w:styleId="11numeracijaChar">
    <w:name w:val="1.1. numeracija Char"/>
    <w:basedOn w:val="ListParagraphChar"/>
    <w:link w:val="11numeracija"/>
    <w:rsid w:val="00DC4C81"/>
    <w:rPr>
      <w:rFonts w:ascii="Trebuchet MS" w:eastAsiaTheme="minorEastAsia" w:hAnsi="Trebuchet MS" w:cstheme="minorBidi"/>
      <w:b/>
      <w:bCs/>
      <w:sz w:val="22"/>
      <w:szCs w:val="22"/>
      <w:lang w:val="lt-LT"/>
    </w:rPr>
  </w:style>
  <w:style w:type="paragraph" w:customStyle="1" w:styleId="1111numeracija">
    <w:name w:val="1.1.1.1. numeracija"/>
    <w:basedOn w:val="ListParagraph"/>
    <w:autoRedefine/>
    <w:rsid w:val="00DC4C81"/>
    <w:pPr>
      <w:numPr>
        <w:ilvl w:val="3"/>
        <w:numId w:val="18"/>
      </w:numPr>
      <w:jc w:val="both"/>
    </w:pPr>
    <w:rPr>
      <w:rFonts w:ascii="Trebuchet MS" w:eastAsiaTheme="minorEastAsia" w:hAnsi="Trebuchet MS" w:cstheme="minorBidi"/>
      <w:caps/>
      <w:sz w:val="22"/>
      <w:szCs w:val="22"/>
    </w:rPr>
  </w:style>
  <w:style w:type="paragraph" w:customStyle="1" w:styleId="11111numeracija">
    <w:name w:val="1.1.1.1.1. numeracija"/>
    <w:basedOn w:val="1111numeracija"/>
    <w:autoRedefine/>
    <w:qFormat/>
    <w:rsid w:val="00DC4C81"/>
    <w:pPr>
      <w:numPr>
        <w:ilvl w:val="4"/>
      </w:numPr>
    </w:pPr>
  </w:style>
  <w:style w:type="paragraph" w:styleId="List2">
    <w:name w:val="List 2"/>
    <w:basedOn w:val="Normal"/>
    <w:semiHidden/>
    <w:unhideWhenUsed/>
    <w:rsid w:val="00DC4C81"/>
    <w:pPr>
      <w:ind w:left="720" w:hanging="360"/>
      <w:contextualSpacing/>
    </w:pPr>
  </w:style>
  <w:style w:type="paragraph" w:styleId="List">
    <w:name w:val="List"/>
    <w:basedOn w:val="Normal"/>
    <w:semiHidden/>
    <w:unhideWhenUsed/>
    <w:rsid w:val="00DC4C81"/>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9">
      <w:bodyDiv w:val="1"/>
      <w:marLeft w:val="0"/>
      <w:marRight w:val="0"/>
      <w:marTop w:val="0"/>
      <w:marBottom w:val="0"/>
      <w:divBdr>
        <w:top w:val="none" w:sz="0" w:space="0" w:color="auto"/>
        <w:left w:val="none" w:sz="0" w:space="0" w:color="auto"/>
        <w:bottom w:val="none" w:sz="0" w:space="0" w:color="auto"/>
        <w:right w:val="none" w:sz="0" w:space="0" w:color="auto"/>
      </w:divBdr>
    </w:div>
    <w:div w:id="13776">
      <w:bodyDiv w:val="1"/>
      <w:marLeft w:val="0"/>
      <w:marRight w:val="0"/>
      <w:marTop w:val="0"/>
      <w:marBottom w:val="0"/>
      <w:divBdr>
        <w:top w:val="none" w:sz="0" w:space="0" w:color="auto"/>
        <w:left w:val="none" w:sz="0" w:space="0" w:color="auto"/>
        <w:bottom w:val="none" w:sz="0" w:space="0" w:color="auto"/>
        <w:right w:val="none" w:sz="0" w:space="0" w:color="auto"/>
      </w:divBdr>
    </w:div>
    <w:div w:id="398567">
      <w:bodyDiv w:val="1"/>
      <w:marLeft w:val="0"/>
      <w:marRight w:val="0"/>
      <w:marTop w:val="0"/>
      <w:marBottom w:val="0"/>
      <w:divBdr>
        <w:top w:val="none" w:sz="0" w:space="0" w:color="auto"/>
        <w:left w:val="none" w:sz="0" w:space="0" w:color="auto"/>
        <w:bottom w:val="none" w:sz="0" w:space="0" w:color="auto"/>
        <w:right w:val="none" w:sz="0" w:space="0" w:color="auto"/>
      </w:divBdr>
    </w:div>
    <w:div w:id="401369">
      <w:bodyDiv w:val="1"/>
      <w:marLeft w:val="0"/>
      <w:marRight w:val="0"/>
      <w:marTop w:val="0"/>
      <w:marBottom w:val="0"/>
      <w:divBdr>
        <w:top w:val="none" w:sz="0" w:space="0" w:color="auto"/>
        <w:left w:val="none" w:sz="0" w:space="0" w:color="auto"/>
        <w:bottom w:val="none" w:sz="0" w:space="0" w:color="auto"/>
        <w:right w:val="none" w:sz="0" w:space="0" w:color="auto"/>
      </w:divBdr>
    </w:div>
    <w:div w:id="743802">
      <w:bodyDiv w:val="1"/>
      <w:marLeft w:val="0"/>
      <w:marRight w:val="0"/>
      <w:marTop w:val="0"/>
      <w:marBottom w:val="0"/>
      <w:divBdr>
        <w:top w:val="none" w:sz="0" w:space="0" w:color="auto"/>
        <w:left w:val="none" w:sz="0" w:space="0" w:color="auto"/>
        <w:bottom w:val="none" w:sz="0" w:space="0" w:color="auto"/>
        <w:right w:val="none" w:sz="0" w:space="0" w:color="auto"/>
      </w:divBdr>
    </w:div>
    <w:div w:id="1049463">
      <w:bodyDiv w:val="1"/>
      <w:marLeft w:val="0"/>
      <w:marRight w:val="0"/>
      <w:marTop w:val="0"/>
      <w:marBottom w:val="0"/>
      <w:divBdr>
        <w:top w:val="none" w:sz="0" w:space="0" w:color="auto"/>
        <w:left w:val="none" w:sz="0" w:space="0" w:color="auto"/>
        <w:bottom w:val="none" w:sz="0" w:space="0" w:color="auto"/>
        <w:right w:val="none" w:sz="0" w:space="0" w:color="auto"/>
      </w:divBdr>
    </w:div>
    <w:div w:id="1317843">
      <w:bodyDiv w:val="1"/>
      <w:marLeft w:val="0"/>
      <w:marRight w:val="0"/>
      <w:marTop w:val="0"/>
      <w:marBottom w:val="0"/>
      <w:divBdr>
        <w:top w:val="none" w:sz="0" w:space="0" w:color="auto"/>
        <w:left w:val="none" w:sz="0" w:space="0" w:color="auto"/>
        <w:bottom w:val="none" w:sz="0" w:space="0" w:color="auto"/>
        <w:right w:val="none" w:sz="0" w:space="0" w:color="auto"/>
      </w:divBdr>
    </w:div>
    <w:div w:id="1319509">
      <w:bodyDiv w:val="1"/>
      <w:marLeft w:val="0"/>
      <w:marRight w:val="0"/>
      <w:marTop w:val="0"/>
      <w:marBottom w:val="0"/>
      <w:divBdr>
        <w:top w:val="none" w:sz="0" w:space="0" w:color="auto"/>
        <w:left w:val="none" w:sz="0" w:space="0" w:color="auto"/>
        <w:bottom w:val="none" w:sz="0" w:space="0" w:color="auto"/>
        <w:right w:val="none" w:sz="0" w:space="0" w:color="auto"/>
      </w:divBdr>
    </w:div>
    <w:div w:id="1713223">
      <w:bodyDiv w:val="1"/>
      <w:marLeft w:val="0"/>
      <w:marRight w:val="0"/>
      <w:marTop w:val="0"/>
      <w:marBottom w:val="0"/>
      <w:divBdr>
        <w:top w:val="none" w:sz="0" w:space="0" w:color="auto"/>
        <w:left w:val="none" w:sz="0" w:space="0" w:color="auto"/>
        <w:bottom w:val="none" w:sz="0" w:space="0" w:color="auto"/>
        <w:right w:val="none" w:sz="0" w:space="0" w:color="auto"/>
      </w:divBdr>
    </w:div>
    <w:div w:id="2251117">
      <w:bodyDiv w:val="1"/>
      <w:marLeft w:val="0"/>
      <w:marRight w:val="0"/>
      <w:marTop w:val="0"/>
      <w:marBottom w:val="0"/>
      <w:divBdr>
        <w:top w:val="none" w:sz="0" w:space="0" w:color="auto"/>
        <w:left w:val="none" w:sz="0" w:space="0" w:color="auto"/>
        <w:bottom w:val="none" w:sz="0" w:space="0" w:color="auto"/>
        <w:right w:val="none" w:sz="0" w:space="0" w:color="auto"/>
      </w:divBdr>
    </w:div>
    <w:div w:id="2317675">
      <w:bodyDiv w:val="1"/>
      <w:marLeft w:val="0"/>
      <w:marRight w:val="0"/>
      <w:marTop w:val="0"/>
      <w:marBottom w:val="0"/>
      <w:divBdr>
        <w:top w:val="none" w:sz="0" w:space="0" w:color="auto"/>
        <w:left w:val="none" w:sz="0" w:space="0" w:color="auto"/>
        <w:bottom w:val="none" w:sz="0" w:space="0" w:color="auto"/>
        <w:right w:val="none" w:sz="0" w:space="0" w:color="auto"/>
      </w:divBdr>
    </w:div>
    <w:div w:id="2363638">
      <w:bodyDiv w:val="1"/>
      <w:marLeft w:val="0"/>
      <w:marRight w:val="0"/>
      <w:marTop w:val="0"/>
      <w:marBottom w:val="0"/>
      <w:divBdr>
        <w:top w:val="none" w:sz="0" w:space="0" w:color="auto"/>
        <w:left w:val="none" w:sz="0" w:space="0" w:color="auto"/>
        <w:bottom w:val="none" w:sz="0" w:space="0" w:color="auto"/>
        <w:right w:val="none" w:sz="0" w:space="0" w:color="auto"/>
      </w:divBdr>
    </w:div>
    <w:div w:id="2588213">
      <w:bodyDiv w:val="1"/>
      <w:marLeft w:val="0"/>
      <w:marRight w:val="0"/>
      <w:marTop w:val="0"/>
      <w:marBottom w:val="0"/>
      <w:divBdr>
        <w:top w:val="none" w:sz="0" w:space="0" w:color="auto"/>
        <w:left w:val="none" w:sz="0" w:space="0" w:color="auto"/>
        <w:bottom w:val="none" w:sz="0" w:space="0" w:color="auto"/>
        <w:right w:val="none" w:sz="0" w:space="0" w:color="auto"/>
      </w:divBdr>
    </w:div>
    <w:div w:id="3014683">
      <w:bodyDiv w:val="1"/>
      <w:marLeft w:val="0"/>
      <w:marRight w:val="0"/>
      <w:marTop w:val="0"/>
      <w:marBottom w:val="0"/>
      <w:divBdr>
        <w:top w:val="none" w:sz="0" w:space="0" w:color="auto"/>
        <w:left w:val="none" w:sz="0" w:space="0" w:color="auto"/>
        <w:bottom w:val="none" w:sz="0" w:space="0" w:color="auto"/>
        <w:right w:val="none" w:sz="0" w:space="0" w:color="auto"/>
      </w:divBdr>
    </w:div>
    <w:div w:id="3023575">
      <w:bodyDiv w:val="1"/>
      <w:marLeft w:val="0"/>
      <w:marRight w:val="0"/>
      <w:marTop w:val="0"/>
      <w:marBottom w:val="0"/>
      <w:divBdr>
        <w:top w:val="none" w:sz="0" w:space="0" w:color="auto"/>
        <w:left w:val="none" w:sz="0" w:space="0" w:color="auto"/>
        <w:bottom w:val="none" w:sz="0" w:space="0" w:color="auto"/>
        <w:right w:val="none" w:sz="0" w:space="0" w:color="auto"/>
      </w:divBdr>
    </w:div>
    <w:div w:id="3172889">
      <w:bodyDiv w:val="1"/>
      <w:marLeft w:val="0"/>
      <w:marRight w:val="0"/>
      <w:marTop w:val="0"/>
      <w:marBottom w:val="0"/>
      <w:divBdr>
        <w:top w:val="none" w:sz="0" w:space="0" w:color="auto"/>
        <w:left w:val="none" w:sz="0" w:space="0" w:color="auto"/>
        <w:bottom w:val="none" w:sz="0" w:space="0" w:color="auto"/>
        <w:right w:val="none" w:sz="0" w:space="0" w:color="auto"/>
      </w:divBdr>
    </w:div>
    <w:div w:id="3823463">
      <w:bodyDiv w:val="1"/>
      <w:marLeft w:val="0"/>
      <w:marRight w:val="0"/>
      <w:marTop w:val="0"/>
      <w:marBottom w:val="0"/>
      <w:divBdr>
        <w:top w:val="none" w:sz="0" w:space="0" w:color="auto"/>
        <w:left w:val="none" w:sz="0" w:space="0" w:color="auto"/>
        <w:bottom w:val="none" w:sz="0" w:space="0" w:color="auto"/>
        <w:right w:val="none" w:sz="0" w:space="0" w:color="auto"/>
      </w:divBdr>
    </w:div>
    <w:div w:id="4285611">
      <w:bodyDiv w:val="1"/>
      <w:marLeft w:val="0"/>
      <w:marRight w:val="0"/>
      <w:marTop w:val="0"/>
      <w:marBottom w:val="0"/>
      <w:divBdr>
        <w:top w:val="none" w:sz="0" w:space="0" w:color="auto"/>
        <w:left w:val="none" w:sz="0" w:space="0" w:color="auto"/>
        <w:bottom w:val="none" w:sz="0" w:space="0" w:color="auto"/>
        <w:right w:val="none" w:sz="0" w:space="0" w:color="auto"/>
      </w:divBdr>
    </w:div>
    <w:div w:id="4407364">
      <w:bodyDiv w:val="1"/>
      <w:marLeft w:val="0"/>
      <w:marRight w:val="0"/>
      <w:marTop w:val="0"/>
      <w:marBottom w:val="0"/>
      <w:divBdr>
        <w:top w:val="none" w:sz="0" w:space="0" w:color="auto"/>
        <w:left w:val="none" w:sz="0" w:space="0" w:color="auto"/>
        <w:bottom w:val="none" w:sz="0" w:space="0" w:color="auto"/>
        <w:right w:val="none" w:sz="0" w:space="0" w:color="auto"/>
      </w:divBdr>
    </w:div>
    <w:div w:id="4408354">
      <w:bodyDiv w:val="1"/>
      <w:marLeft w:val="0"/>
      <w:marRight w:val="0"/>
      <w:marTop w:val="0"/>
      <w:marBottom w:val="0"/>
      <w:divBdr>
        <w:top w:val="none" w:sz="0" w:space="0" w:color="auto"/>
        <w:left w:val="none" w:sz="0" w:space="0" w:color="auto"/>
        <w:bottom w:val="none" w:sz="0" w:space="0" w:color="auto"/>
        <w:right w:val="none" w:sz="0" w:space="0" w:color="auto"/>
      </w:divBdr>
    </w:div>
    <w:div w:id="4525903">
      <w:bodyDiv w:val="1"/>
      <w:marLeft w:val="0"/>
      <w:marRight w:val="0"/>
      <w:marTop w:val="0"/>
      <w:marBottom w:val="0"/>
      <w:divBdr>
        <w:top w:val="none" w:sz="0" w:space="0" w:color="auto"/>
        <w:left w:val="none" w:sz="0" w:space="0" w:color="auto"/>
        <w:bottom w:val="none" w:sz="0" w:space="0" w:color="auto"/>
        <w:right w:val="none" w:sz="0" w:space="0" w:color="auto"/>
      </w:divBdr>
    </w:div>
    <w:div w:id="4594128">
      <w:bodyDiv w:val="1"/>
      <w:marLeft w:val="0"/>
      <w:marRight w:val="0"/>
      <w:marTop w:val="0"/>
      <w:marBottom w:val="0"/>
      <w:divBdr>
        <w:top w:val="none" w:sz="0" w:space="0" w:color="auto"/>
        <w:left w:val="none" w:sz="0" w:space="0" w:color="auto"/>
        <w:bottom w:val="none" w:sz="0" w:space="0" w:color="auto"/>
        <w:right w:val="none" w:sz="0" w:space="0" w:color="auto"/>
      </w:divBdr>
    </w:div>
    <w:div w:id="4598922">
      <w:bodyDiv w:val="1"/>
      <w:marLeft w:val="0"/>
      <w:marRight w:val="0"/>
      <w:marTop w:val="0"/>
      <w:marBottom w:val="0"/>
      <w:divBdr>
        <w:top w:val="none" w:sz="0" w:space="0" w:color="auto"/>
        <w:left w:val="none" w:sz="0" w:space="0" w:color="auto"/>
        <w:bottom w:val="none" w:sz="0" w:space="0" w:color="auto"/>
        <w:right w:val="none" w:sz="0" w:space="0" w:color="auto"/>
      </w:divBdr>
    </w:div>
    <w:div w:id="4721412">
      <w:bodyDiv w:val="1"/>
      <w:marLeft w:val="0"/>
      <w:marRight w:val="0"/>
      <w:marTop w:val="0"/>
      <w:marBottom w:val="0"/>
      <w:divBdr>
        <w:top w:val="none" w:sz="0" w:space="0" w:color="auto"/>
        <w:left w:val="none" w:sz="0" w:space="0" w:color="auto"/>
        <w:bottom w:val="none" w:sz="0" w:space="0" w:color="auto"/>
        <w:right w:val="none" w:sz="0" w:space="0" w:color="auto"/>
      </w:divBdr>
    </w:div>
    <w:div w:id="4789470">
      <w:bodyDiv w:val="1"/>
      <w:marLeft w:val="0"/>
      <w:marRight w:val="0"/>
      <w:marTop w:val="0"/>
      <w:marBottom w:val="0"/>
      <w:divBdr>
        <w:top w:val="none" w:sz="0" w:space="0" w:color="auto"/>
        <w:left w:val="none" w:sz="0" w:space="0" w:color="auto"/>
        <w:bottom w:val="none" w:sz="0" w:space="0" w:color="auto"/>
        <w:right w:val="none" w:sz="0" w:space="0" w:color="auto"/>
      </w:divBdr>
    </w:div>
    <w:div w:id="4796626">
      <w:bodyDiv w:val="1"/>
      <w:marLeft w:val="0"/>
      <w:marRight w:val="0"/>
      <w:marTop w:val="0"/>
      <w:marBottom w:val="0"/>
      <w:divBdr>
        <w:top w:val="none" w:sz="0" w:space="0" w:color="auto"/>
        <w:left w:val="none" w:sz="0" w:space="0" w:color="auto"/>
        <w:bottom w:val="none" w:sz="0" w:space="0" w:color="auto"/>
        <w:right w:val="none" w:sz="0" w:space="0" w:color="auto"/>
      </w:divBdr>
    </w:div>
    <w:div w:id="4984533">
      <w:bodyDiv w:val="1"/>
      <w:marLeft w:val="0"/>
      <w:marRight w:val="0"/>
      <w:marTop w:val="0"/>
      <w:marBottom w:val="0"/>
      <w:divBdr>
        <w:top w:val="none" w:sz="0" w:space="0" w:color="auto"/>
        <w:left w:val="none" w:sz="0" w:space="0" w:color="auto"/>
        <w:bottom w:val="none" w:sz="0" w:space="0" w:color="auto"/>
        <w:right w:val="none" w:sz="0" w:space="0" w:color="auto"/>
      </w:divBdr>
    </w:div>
    <w:div w:id="5256325">
      <w:bodyDiv w:val="1"/>
      <w:marLeft w:val="0"/>
      <w:marRight w:val="0"/>
      <w:marTop w:val="0"/>
      <w:marBottom w:val="0"/>
      <w:divBdr>
        <w:top w:val="none" w:sz="0" w:space="0" w:color="auto"/>
        <w:left w:val="none" w:sz="0" w:space="0" w:color="auto"/>
        <w:bottom w:val="none" w:sz="0" w:space="0" w:color="auto"/>
        <w:right w:val="none" w:sz="0" w:space="0" w:color="auto"/>
      </w:divBdr>
    </w:div>
    <w:div w:id="5328334">
      <w:bodyDiv w:val="1"/>
      <w:marLeft w:val="0"/>
      <w:marRight w:val="0"/>
      <w:marTop w:val="0"/>
      <w:marBottom w:val="0"/>
      <w:divBdr>
        <w:top w:val="none" w:sz="0" w:space="0" w:color="auto"/>
        <w:left w:val="none" w:sz="0" w:space="0" w:color="auto"/>
        <w:bottom w:val="none" w:sz="0" w:space="0" w:color="auto"/>
        <w:right w:val="none" w:sz="0" w:space="0" w:color="auto"/>
      </w:divBdr>
    </w:div>
    <w:div w:id="5838196">
      <w:bodyDiv w:val="1"/>
      <w:marLeft w:val="0"/>
      <w:marRight w:val="0"/>
      <w:marTop w:val="0"/>
      <w:marBottom w:val="0"/>
      <w:divBdr>
        <w:top w:val="none" w:sz="0" w:space="0" w:color="auto"/>
        <w:left w:val="none" w:sz="0" w:space="0" w:color="auto"/>
        <w:bottom w:val="none" w:sz="0" w:space="0" w:color="auto"/>
        <w:right w:val="none" w:sz="0" w:space="0" w:color="auto"/>
      </w:divBdr>
    </w:div>
    <w:div w:id="5982266">
      <w:bodyDiv w:val="1"/>
      <w:marLeft w:val="0"/>
      <w:marRight w:val="0"/>
      <w:marTop w:val="0"/>
      <w:marBottom w:val="0"/>
      <w:divBdr>
        <w:top w:val="none" w:sz="0" w:space="0" w:color="auto"/>
        <w:left w:val="none" w:sz="0" w:space="0" w:color="auto"/>
        <w:bottom w:val="none" w:sz="0" w:space="0" w:color="auto"/>
        <w:right w:val="none" w:sz="0" w:space="0" w:color="auto"/>
      </w:divBdr>
    </w:div>
    <w:div w:id="6371411">
      <w:bodyDiv w:val="1"/>
      <w:marLeft w:val="0"/>
      <w:marRight w:val="0"/>
      <w:marTop w:val="0"/>
      <w:marBottom w:val="0"/>
      <w:divBdr>
        <w:top w:val="none" w:sz="0" w:space="0" w:color="auto"/>
        <w:left w:val="none" w:sz="0" w:space="0" w:color="auto"/>
        <w:bottom w:val="none" w:sz="0" w:space="0" w:color="auto"/>
        <w:right w:val="none" w:sz="0" w:space="0" w:color="auto"/>
      </w:divBdr>
    </w:div>
    <w:div w:id="6686813">
      <w:bodyDiv w:val="1"/>
      <w:marLeft w:val="0"/>
      <w:marRight w:val="0"/>
      <w:marTop w:val="0"/>
      <w:marBottom w:val="0"/>
      <w:divBdr>
        <w:top w:val="none" w:sz="0" w:space="0" w:color="auto"/>
        <w:left w:val="none" w:sz="0" w:space="0" w:color="auto"/>
        <w:bottom w:val="none" w:sz="0" w:space="0" w:color="auto"/>
        <w:right w:val="none" w:sz="0" w:space="0" w:color="auto"/>
      </w:divBdr>
    </w:div>
    <w:div w:id="6947732">
      <w:bodyDiv w:val="1"/>
      <w:marLeft w:val="0"/>
      <w:marRight w:val="0"/>
      <w:marTop w:val="0"/>
      <w:marBottom w:val="0"/>
      <w:divBdr>
        <w:top w:val="none" w:sz="0" w:space="0" w:color="auto"/>
        <w:left w:val="none" w:sz="0" w:space="0" w:color="auto"/>
        <w:bottom w:val="none" w:sz="0" w:space="0" w:color="auto"/>
        <w:right w:val="none" w:sz="0" w:space="0" w:color="auto"/>
      </w:divBdr>
    </w:div>
    <w:div w:id="7215193">
      <w:bodyDiv w:val="1"/>
      <w:marLeft w:val="0"/>
      <w:marRight w:val="0"/>
      <w:marTop w:val="0"/>
      <w:marBottom w:val="0"/>
      <w:divBdr>
        <w:top w:val="none" w:sz="0" w:space="0" w:color="auto"/>
        <w:left w:val="none" w:sz="0" w:space="0" w:color="auto"/>
        <w:bottom w:val="none" w:sz="0" w:space="0" w:color="auto"/>
        <w:right w:val="none" w:sz="0" w:space="0" w:color="auto"/>
      </w:divBdr>
    </w:div>
    <w:div w:id="7368215">
      <w:bodyDiv w:val="1"/>
      <w:marLeft w:val="0"/>
      <w:marRight w:val="0"/>
      <w:marTop w:val="0"/>
      <w:marBottom w:val="0"/>
      <w:divBdr>
        <w:top w:val="none" w:sz="0" w:space="0" w:color="auto"/>
        <w:left w:val="none" w:sz="0" w:space="0" w:color="auto"/>
        <w:bottom w:val="none" w:sz="0" w:space="0" w:color="auto"/>
        <w:right w:val="none" w:sz="0" w:space="0" w:color="auto"/>
      </w:divBdr>
    </w:div>
    <w:div w:id="7370356">
      <w:bodyDiv w:val="1"/>
      <w:marLeft w:val="0"/>
      <w:marRight w:val="0"/>
      <w:marTop w:val="0"/>
      <w:marBottom w:val="0"/>
      <w:divBdr>
        <w:top w:val="none" w:sz="0" w:space="0" w:color="auto"/>
        <w:left w:val="none" w:sz="0" w:space="0" w:color="auto"/>
        <w:bottom w:val="none" w:sz="0" w:space="0" w:color="auto"/>
        <w:right w:val="none" w:sz="0" w:space="0" w:color="auto"/>
      </w:divBdr>
    </w:div>
    <w:div w:id="8066387">
      <w:bodyDiv w:val="1"/>
      <w:marLeft w:val="0"/>
      <w:marRight w:val="0"/>
      <w:marTop w:val="0"/>
      <w:marBottom w:val="0"/>
      <w:divBdr>
        <w:top w:val="none" w:sz="0" w:space="0" w:color="auto"/>
        <w:left w:val="none" w:sz="0" w:space="0" w:color="auto"/>
        <w:bottom w:val="none" w:sz="0" w:space="0" w:color="auto"/>
        <w:right w:val="none" w:sz="0" w:space="0" w:color="auto"/>
      </w:divBdr>
    </w:div>
    <w:div w:id="8147949">
      <w:bodyDiv w:val="1"/>
      <w:marLeft w:val="0"/>
      <w:marRight w:val="0"/>
      <w:marTop w:val="0"/>
      <w:marBottom w:val="0"/>
      <w:divBdr>
        <w:top w:val="none" w:sz="0" w:space="0" w:color="auto"/>
        <w:left w:val="none" w:sz="0" w:space="0" w:color="auto"/>
        <w:bottom w:val="none" w:sz="0" w:space="0" w:color="auto"/>
        <w:right w:val="none" w:sz="0" w:space="0" w:color="auto"/>
      </w:divBdr>
    </w:div>
    <w:div w:id="8334670">
      <w:bodyDiv w:val="1"/>
      <w:marLeft w:val="0"/>
      <w:marRight w:val="0"/>
      <w:marTop w:val="0"/>
      <w:marBottom w:val="0"/>
      <w:divBdr>
        <w:top w:val="none" w:sz="0" w:space="0" w:color="auto"/>
        <w:left w:val="none" w:sz="0" w:space="0" w:color="auto"/>
        <w:bottom w:val="none" w:sz="0" w:space="0" w:color="auto"/>
        <w:right w:val="none" w:sz="0" w:space="0" w:color="auto"/>
      </w:divBdr>
    </w:div>
    <w:div w:id="8678837">
      <w:bodyDiv w:val="1"/>
      <w:marLeft w:val="0"/>
      <w:marRight w:val="0"/>
      <w:marTop w:val="0"/>
      <w:marBottom w:val="0"/>
      <w:divBdr>
        <w:top w:val="none" w:sz="0" w:space="0" w:color="auto"/>
        <w:left w:val="none" w:sz="0" w:space="0" w:color="auto"/>
        <w:bottom w:val="none" w:sz="0" w:space="0" w:color="auto"/>
        <w:right w:val="none" w:sz="0" w:space="0" w:color="auto"/>
      </w:divBdr>
    </w:div>
    <w:div w:id="8682508">
      <w:bodyDiv w:val="1"/>
      <w:marLeft w:val="0"/>
      <w:marRight w:val="0"/>
      <w:marTop w:val="0"/>
      <w:marBottom w:val="0"/>
      <w:divBdr>
        <w:top w:val="none" w:sz="0" w:space="0" w:color="auto"/>
        <w:left w:val="none" w:sz="0" w:space="0" w:color="auto"/>
        <w:bottom w:val="none" w:sz="0" w:space="0" w:color="auto"/>
        <w:right w:val="none" w:sz="0" w:space="0" w:color="auto"/>
      </w:divBdr>
    </w:div>
    <w:div w:id="8724120">
      <w:bodyDiv w:val="1"/>
      <w:marLeft w:val="0"/>
      <w:marRight w:val="0"/>
      <w:marTop w:val="0"/>
      <w:marBottom w:val="0"/>
      <w:divBdr>
        <w:top w:val="none" w:sz="0" w:space="0" w:color="auto"/>
        <w:left w:val="none" w:sz="0" w:space="0" w:color="auto"/>
        <w:bottom w:val="none" w:sz="0" w:space="0" w:color="auto"/>
        <w:right w:val="none" w:sz="0" w:space="0" w:color="auto"/>
      </w:divBdr>
    </w:div>
    <w:div w:id="8990015">
      <w:bodyDiv w:val="1"/>
      <w:marLeft w:val="0"/>
      <w:marRight w:val="0"/>
      <w:marTop w:val="0"/>
      <w:marBottom w:val="0"/>
      <w:divBdr>
        <w:top w:val="none" w:sz="0" w:space="0" w:color="auto"/>
        <w:left w:val="none" w:sz="0" w:space="0" w:color="auto"/>
        <w:bottom w:val="none" w:sz="0" w:space="0" w:color="auto"/>
        <w:right w:val="none" w:sz="0" w:space="0" w:color="auto"/>
      </w:divBdr>
    </w:div>
    <w:div w:id="9306286">
      <w:bodyDiv w:val="1"/>
      <w:marLeft w:val="0"/>
      <w:marRight w:val="0"/>
      <w:marTop w:val="0"/>
      <w:marBottom w:val="0"/>
      <w:divBdr>
        <w:top w:val="none" w:sz="0" w:space="0" w:color="auto"/>
        <w:left w:val="none" w:sz="0" w:space="0" w:color="auto"/>
        <w:bottom w:val="none" w:sz="0" w:space="0" w:color="auto"/>
        <w:right w:val="none" w:sz="0" w:space="0" w:color="auto"/>
      </w:divBdr>
    </w:div>
    <w:div w:id="9528197">
      <w:bodyDiv w:val="1"/>
      <w:marLeft w:val="0"/>
      <w:marRight w:val="0"/>
      <w:marTop w:val="0"/>
      <w:marBottom w:val="0"/>
      <w:divBdr>
        <w:top w:val="none" w:sz="0" w:space="0" w:color="auto"/>
        <w:left w:val="none" w:sz="0" w:space="0" w:color="auto"/>
        <w:bottom w:val="none" w:sz="0" w:space="0" w:color="auto"/>
        <w:right w:val="none" w:sz="0" w:space="0" w:color="auto"/>
      </w:divBdr>
    </w:div>
    <w:div w:id="9531915">
      <w:bodyDiv w:val="1"/>
      <w:marLeft w:val="0"/>
      <w:marRight w:val="0"/>
      <w:marTop w:val="0"/>
      <w:marBottom w:val="0"/>
      <w:divBdr>
        <w:top w:val="none" w:sz="0" w:space="0" w:color="auto"/>
        <w:left w:val="none" w:sz="0" w:space="0" w:color="auto"/>
        <w:bottom w:val="none" w:sz="0" w:space="0" w:color="auto"/>
        <w:right w:val="none" w:sz="0" w:space="0" w:color="auto"/>
      </w:divBdr>
    </w:div>
    <w:div w:id="9726378">
      <w:bodyDiv w:val="1"/>
      <w:marLeft w:val="0"/>
      <w:marRight w:val="0"/>
      <w:marTop w:val="0"/>
      <w:marBottom w:val="0"/>
      <w:divBdr>
        <w:top w:val="none" w:sz="0" w:space="0" w:color="auto"/>
        <w:left w:val="none" w:sz="0" w:space="0" w:color="auto"/>
        <w:bottom w:val="none" w:sz="0" w:space="0" w:color="auto"/>
        <w:right w:val="none" w:sz="0" w:space="0" w:color="auto"/>
      </w:divBdr>
    </w:div>
    <w:div w:id="9919056">
      <w:bodyDiv w:val="1"/>
      <w:marLeft w:val="0"/>
      <w:marRight w:val="0"/>
      <w:marTop w:val="0"/>
      <w:marBottom w:val="0"/>
      <w:divBdr>
        <w:top w:val="none" w:sz="0" w:space="0" w:color="auto"/>
        <w:left w:val="none" w:sz="0" w:space="0" w:color="auto"/>
        <w:bottom w:val="none" w:sz="0" w:space="0" w:color="auto"/>
        <w:right w:val="none" w:sz="0" w:space="0" w:color="auto"/>
      </w:divBdr>
    </w:div>
    <w:div w:id="10255489">
      <w:bodyDiv w:val="1"/>
      <w:marLeft w:val="0"/>
      <w:marRight w:val="0"/>
      <w:marTop w:val="0"/>
      <w:marBottom w:val="0"/>
      <w:divBdr>
        <w:top w:val="none" w:sz="0" w:space="0" w:color="auto"/>
        <w:left w:val="none" w:sz="0" w:space="0" w:color="auto"/>
        <w:bottom w:val="none" w:sz="0" w:space="0" w:color="auto"/>
        <w:right w:val="none" w:sz="0" w:space="0" w:color="auto"/>
      </w:divBdr>
    </w:div>
    <w:div w:id="10959947">
      <w:bodyDiv w:val="1"/>
      <w:marLeft w:val="0"/>
      <w:marRight w:val="0"/>
      <w:marTop w:val="0"/>
      <w:marBottom w:val="0"/>
      <w:divBdr>
        <w:top w:val="none" w:sz="0" w:space="0" w:color="auto"/>
        <w:left w:val="none" w:sz="0" w:space="0" w:color="auto"/>
        <w:bottom w:val="none" w:sz="0" w:space="0" w:color="auto"/>
        <w:right w:val="none" w:sz="0" w:space="0" w:color="auto"/>
      </w:divBdr>
    </w:div>
    <w:div w:id="11146869">
      <w:bodyDiv w:val="1"/>
      <w:marLeft w:val="0"/>
      <w:marRight w:val="0"/>
      <w:marTop w:val="0"/>
      <w:marBottom w:val="0"/>
      <w:divBdr>
        <w:top w:val="none" w:sz="0" w:space="0" w:color="auto"/>
        <w:left w:val="none" w:sz="0" w:space="0" w:color="auto"/>
        <w:bottom w:val="none" w:sz="0" w:space="0" w:color="auto"/>
        <w:right w:val="none" w:sz="0" w:space="0" w:color="auto"/>
      </w:divBdr>
    </w:div>
    <w:div w:id="11421033">
      <w:bodyDiv w:val="1"/>
      <w:marLeft w:val="0"/>
      <w:marRight w:val="0"/>
      <w:marTop w:val="0"/>
      <w:marBottom w:val="0"/>
      <w:divBdr>
        <w:top w:val="none" w:sz="0" w:space="0" w:color="auto"/>
        <w:left w:val="none" w:sz="0" w:space="0" w:color="auto"/>
        <w:bottom w:val="none" w:sz="0" w:space="0" w:color="auto"/>
        <w:right w:val="none" w:sz="0" w:space="0" w:color="auto"/>
      </w:divBdr>
    </w:div>
    <w:div w:id="11494310">
      <w:bodyDiv w:val="1"/>
      <w:marLeft w:val="0"/>
      <w:marRight w:val="0"/>
      <w:marTop w:val="0"/>
      <w:marBottom w:val="0"/>
      <w:divBdr>
        <w:top w:val="none" w:sz="0" w:space="0" w:color="auto"/>
        <w:left w:val="none" w:sz="0" w:space="0" w:color="auto"/>
        <w:bottom w:val="none" w:sz="0" w:space="0" w:color="auto"/>
        <w:right w:val="none" w:sz="0" w:space="0" w:color="auto"/>
      </w:divBdr>
    </w:div>
    <w:div w:id="11498684">
      <w:bodyDiv w:val="1"/>
      <w:marLeft w:val="0"/>
      <w:marRight w:val="0"/>
      <w:marTop w:val="0"/>
      <w:marBottom w:val="0"/>
      <w:divBdr>
        <w:top w:val="none" w:sz="0" w:space="0" w:color="auto"/>
        <w:left w:val="none" w:sz="0" w:space="0" w:color="auto"/>
        <w:bottom w:val="none" w:sz="0" w:space="0" w:color="auto"/>
        <w:right w:val="none" w:sz="0" w:space="0" w:color="auto"/>
      </w:divBdr>
    </w:div>
    <w:div w:id="11539405">
      <w:bodyDiv w:val="1"/>
      <w:marLeft w:val="0"/>
      <w:marRight w:val="0"/>
      <w:marTop w:val="0"/>
      <w:marBottom w:val="0"/>
      <w:divBdr>
        <w:top w:val="none" w:sz="0" w:space="0" w:color="auto"/>
        <w:left w:val="none" w:sz="0" w:space="0" w:color="auto"/>
        <w:bottom w:val="none" w:sz="0" w:space="0" w:color="auto"/>
        <w:right w:val="none" w:sz="0" w:space="0" w:color="auto"/>
      </w:divBdr>
    </w:div>
    <w:div w:id="11689153">
      <w:bodyDiv w:val="1"/>
      <w:marLeft w:val="0"/>
      <w:marRight w:val="0"/>
      <w:marTop w:val="0"/>
      <w:marBottom w:val="0"/>
      <w:divBdr>
        <w:top w:val="none" w:sz="0" w:space="0" w:color="auto"/>
        <w:left w:val="none" w:sz="0" w:space="0" w:color="auto"/>
        <w:bottom w:val="none" w:sz="0" w:space="0" w:color="auto"/>
        <w:right w:val="none" w:sz="0" w:space="0" w:color="auto"/>
      </w:divBdr>
    </w:div>
    <w:div w:id="11810443">
      <w:bodyDiv w:val="1"/>
      <w:marLeft w:val="0"/>
      <w:marRight w:val="0"/>
      <w:marTop w:val="0"/>
      <w:marBottom w:val="0"/>
      <w:divBdr>
        <w:top w:val="none" w:sz="0" w:space="0" w:color="auto"/>
        <w:left w:val="none" w:sz="0" w:space="0" w:color="auto"/>
        <w:bottom w:val="none" w:sz="0" w:space="0" w:color="auto"/>
        <w:right w:val="none" w:sz="0" w:space="0" w:color="auto"/>
      </w:divBdr>
    </w:div>
    <w:div w:id="11998541">
      <w:bodyDiv w:val="1"/>
      <w:marLeft w:val="0"/>
      <w:marRight w:val="0"/>
      <w:marTop w:val="0"/>
      <w:marBottom w:val="0"/>
      <w:divBdr>
        <w:top w:val="none" w:sz="0" w:space="0" w:color="auto"/>
        <w:left w:val="none" w:sz="0" w:space="0" w:color="auto"/>
        <w:bottom w:val="none" w:sz="0" w:space="0" w:color="auto"/>
        <w:right w:val="none" w:sz="0" w:space="0" w:color="auto"/>
      </w:divBdr>
    </w:div>
    <w:div w:id="11999455">
      <w:bodyDiv w:val="1"/>
      <w:marLeft w:val="0"/>
      <w:marRight w:val="0"/>
      <w:marTop w:val="0"/>
      <w:marBottom w:val="0"/>
      <w:divBdr>
        <w:top w:val="none" w:sz="0" w:space="0" w:color="auto"/>
        <w:left w:val="none" w:sz="0" w:space="0" w:color="auto"/>
        <w:bottom w:val="none" w:sz="0" w:space="0" w:color="auto"/>
        <w:right w:val="none" w:sz="0" w:space="0" w:color="auto"/>
      </w:divBdr>
    </w:div>
    <w:div w:id="12195012">
      <w:bodyDiv w:val="1"/>
      <w:marLeft w:val="0"/>
      <w:marRight w:val="0"/>
      <w:marTop w:val="0"/>
      <w:marBottom w:val="0"/>
      <w:divBdr>
        <w:top w:val="none" w:sz="0" w:space="0" w:color="auto"/>
        <w:left w:val="none" w:sz="0" w:space="0" w:color="auto"/>
        <w:bottom w:val="none" w:sz="0" w:space="0" w:color="auto"/>
        <w:right w:val="none" w:sz="0" w:space="0" w:color="auto"/>
      </w:divBdr>
    </w:div>
    <w:div w:id="12734616">
      <w:bodyDiv w:val="1"/>
      <w:marLeft w:val="0"/>
      <w:marRight w:val="0"/>
      <w:marTop w:val="0"/>
      <w:marBottom w:val="0"/>
      <w:divBdr>
        <w:top w:val="none" w:sz="0" w:space="0" w:color="auto"/>
        <w:left w:val="none" w:sz="0" w:space="0" w:color="auto"/>
        <w:bottom w:val="none" w:sz="0" w:space="0" w:color="auto"/>
        <w:right w:val="none" w:sz="0" w:space="0" w:color="auto"/>
      </w:divBdr>
    </w:div>
    <w:div w:id="12998210">
      <w:bodyDiv w:val="1"/>
      <w:marLeft w:val="0"/>
      <w:marRight w:val="0"/>
      <w:marTop w:val="0"/>
      <w:marBottom w:val="0"/>
      <w:divBdr>
        <w:top w:val="none" w:sz="0" w:space="0" w:color="auto"/>
        <w:left w:val="none" w:sz="0" w:space="0" w:color="auto"/>
        <w:bottom w:val="none" w:sz="0" w:space="0" w:color="auto"/>
        <w:right w:val="none" w:sz="0" w:space="0" w:color="auto"/>
      </w:divBdr>
    </w:div>
    <w:div w:id="13578307">
      <w:bodyDiv w:val="1"/>
      <w:marLeft w:val="0"/>
      <w:marRight w:val="0"/>
      <w:marTop w:val="0"/>
      <w:marBottom w:val="0"/>
      <w:divBdr>
        <w:top w:val="none" w:sz="0" w:space="0" w:color="auto"/>
        <w:left w:val="none" w:sz="0" w:space="0" w:color="auto"/>
        <w:bottom w:val="none" w:sz="0" w:space="0" w:color="auto"/>
        <w:right w:val="none" w:sz="0" w:space="0" w:color="auto"/>
      </w:divBdr>
    </w:div>
    <w:div w:id="13650191">
      <w:bodyDiv w:val="1"/>
      <w:marLeft w:val="0"/>
      <w:marRight w:val="0"/>
      <w:marTop w:val="0"/>
      <w:marBottom w:val="0"/>
      <w:divBdr>
        <w:top w:val="none" w:sz="0" w:space="0" w:color="auto"/>
        <w:left w:val="none" w:sz="0" w:space="0" w:color="auto"/>
        <w:bottom w:val="none" w:sz="0" w:space="0" w:color="auto"/>
        <w:right w:val="none" w:sz="0" w:space="0" w:color="auto"/>
      </w:divBdr>
    </w:div>
    <w:div w:id="13772740">
      <w:bodyDiv w:val="1"/>
      <w:marLeft w:val="0"/>
      <w:marRight w:val="0"/>
      <w:marTop w:val="0"/>
      <w:marBottom w:val="0"/>
      <w:divBdr>
        <w:top w:val="none" w:sz="0" w:space="0" w:color="auto"/>
        <w:left w:val="none" w:sz="0" w:space="0" w:color="auto"/>
        <w:bottom w:val="none" w:sz="0" w:space="0" w:color="auto"/>
        <w:right w:val="none" w:sz="0" w:space="0" w:color="auto"/>
      </w:divBdr>
    </w:div>
    <w:div w:id="13921280">
      <w:bodyDiv w:val="1"/>
      <w:marLeft w:val="0"/>
      <w:marRight w:val="0"/>
      <w:marTop w:val="0"/>
      <w:marBottom w:val="0"/>
      <w:divBdr>
        <w:top w:val="none" w:sz="0" w:space="0" w:color="auto"/>
        <w:left w:val="none" w:sz="0" w:space="0" w:color="auto"/>
        <w:bottom w:val="none" w:sz="0" w:space="0" w:color="auto"/>
        <w:right w:val="none" w:sz="0" w:space="0" w:color="auto"/>
      </w:divBdr>
    </w:div>
    <w:div w:id="13965131">
      <w:bodyDiv w:val="1"/>
      <w:marLeft w:val="0"/>
      <w:marRight w:val="0"/>
      <w:marTop w:val="0"/>
      <w:marBottom w:val="0"/>
      <w:divBdr>
        <w:top w:val="none" w:sz="0" w:space="0" w:color="auto"/>
        <w:left w:val="none" w:sz="0" w:space="0" w:color="auto"/>
        <w:bottom w:val="none" w:sz="0" w:space="0" w:color="auto"/>
        <w:right w:val="none" w:sz="0" w:space="0" w:color="auto"/>
      </w:divBdr>
    </w:div>
    <w:div w:id="14042131">
      <w:bodyDiv w:val="1"/>
      <w:marLeft w:val="0"/>
      <w:marRight w:val="0"/>
      <w:marTop w:val="0"/>
      <w:marBottom w:val="0"/>
      <w:divBdr>
        <w:top w:val="none" w:sz="0" w:space="0" w:color="auto"/>
        <w:left w:val="none" w:sz="0" w:space="0" w:color="auto"/>
        <w:bottom w:val="none" w:sz="0" w:space="0" w:color="auto"/>
        <w:right w:val="none" w:sz="0" w:space="0" w:color="auto"/>
      </w:divBdr>
    </w:div>
    <w:div w:id="14314592">
      <w:bodyDiv w:val="1"/>
      <w:marLeft w:val="0"/>
      <w:marRight w:val="0"/>
      <w:marTop w:val="0"/>
      <w:marBottom w:val="0"/>
      <w:divBdr>
        <w:top w:val="none" w:sz="0" w:space="0" w:color="auto"/>
        <w:left w:val="none" w:sz="0" w:space="0" w:color="auto"/>
        <w:bottom w:val="none" w:sz="0" w:space="0" w:color="auto"/>
        <w:right w:val="none" w:sz="0" w:space="0" w:color="auto"/>
      </w:divBdr>
    </w:div>
    <w:div w:id="14381372">
      <w:bodyDiv w:val="1"/>
      <w:marLeft w:val="0"/>
      <w:marRight w:val="0"/>
      <w:marTop w:val="0"/>
      <w:marBottom w:val="0"/>
      <w:divBdr>
        <w:top w:val="none" w:sz="0" w:space="0" w:color="auto"/>
        <w:left w:val="none" w:sz="0" w:space="0" w:color="auto"/>
        <w:bottom w:val="none" w:sz="0" w:space="0" w:color="auto"/>
        <w:right w:val="none" w:sz="0" w:space="0" w:color="auto"/>
      </w:divBdr>
    </w:div>
    <w:div w:id="14383225">
      <w:bodyDiv w:val="1"/>
      <w:marLeft w:val="0"/>
      <w:marRight w:val="0"/>
      <w:marTop w:val="0"/>
      <w:marBottom w:val="0"/>
      <w:divBdr>
        <w:top w:val="none" w:sz="0" w:space="0" w:color="auto"/>
        <w:left w:val="none" w:sz="0" w:space="0" w:color="auto"/>
        <w:bottom w:val="none" w:sz="0" w:space="0" w:color="auto"/>
        <w:right w:val="none" w:sz="0" w:space="0" w:color="auto"/>
      </w:divBdr>
    </w:div>
    <w:div w:id="14428555">
      <w:bodyDiv w:val="1"/>
      <w:marLeft w:val="0"/>
      <w:marRight w:val="0"/>
      <w:marTop w:val="0"/>
      <w:marBottom w:val="0"/>
      <w:divBdr>
        <w:top w:val="none" w:sz="0" w:space="0" w:color="auto"/>
        <w:left w:val="none" w:sz="0" w:space="0" w:color="auto"/>
        <w:bottom w:val="none" w:sz="0" w:space="0" w:color="auto"/>
        <w:right w:val="none" w:sz="0" w:space="0" w:color="auto"/>
      </w:divBdr>
    </w:div>
    <w:div w:id="15161570">
      <w:bodyDiv w:val="1"/>
      <w:marLeft w:val="0"/>
      <w:marRight w:val="0"/>
      <w:marTop w:val="0"/>
      <w:marBottom w:val="0"/>
      <w:divBdr>
        <w:top w:val="none" w:sz="0" w:space="0" w:color="auto"/>
        <w:left w:val="none" w:sz="0" w:space="0" w:color="auto"/>
        <w:bottom w:val="none" w:sz="0" w:space="0" w:color="auto"/>
        <w:right w:val="none" w:sz="0" w:space="0" w:color="auto"/>
      </w:divBdr>
    </w:div>
    <w:div w:id="15205171">
      <w:bodyDiv w:val="1"/>
      <w:marLeft w:val="0"/>
      <w:marRight w:val="0"/>
      <w:marTop w:val="0"/>
      <w:marBottom w:val="0"/>
      <w:divBdr>
        <w:top w:val="none" w:sz="0" w:space="0" w:color="auto"/>
        <w:left w:val="none" w:sz="0" w:space="0" w:color="auto"/>
        <w:bottom w:val="none" w:sz="0" w:space="0" w:color="auto"/>
        <w:right w:val="none" w:sz="0" w:space="0" w:color="auto"/>
      </w:divBdr>
    </w:div>
    <w:div w:id="15275829">
      <w:bodyDiv w:val="1"/>
      <w:marLeft w:val="0"/>
      <w:marRight w:val="0"/>
      <w:marTop w:val="0"/>
      <w:marBottom w:val="0"/>
      <w:divBdr>
        <w:top w:val="none" w:sz="0" w:space="0" w:color="auto"/>
        <w:left w:val="none" w:sz="0" w:space="0" w:color="auto"/>
        <w:bottom w:val="none" w:sz="0" w:space="0" w:color="auto"/>
        <w:right w:val="none" w:sz="0" w:space="0" w:color="auto"/>
      </w:divBdr>
    </w:div>
    <w:div w:id="15428437">
      <w:bodyDiv w:val="1"/>
      <w:marLeft w:val="0"/>
      <w:marRight w:val="0"/>
      <w:marTop w:val="0"/>
      <w:marBottom w:val="0"/>
      <w:divBdr>
        <w:top w:val="none" w:sz="0" w:space="0" w:color="auto"/>
        <w:left w:val="none" w:sz="0" w:space="0" w:color="auto"/>
        <w:bottom w:val="none" w:sz="0" w:space="0" w:color="auto"/>
        <w:right w:val="none" w:sz="0" w:space="0" w:color="auto"/>
      </w:divBdr>
    </w:div>
    <w:div w:id="15887694">
      <w:bodyDiv w:val="1"/>
      <w:marLeft w:val="0"/>
      <w:marRight w:val="0"/>
      <w:marTop w:val="0"/>
      <w:marBottom w:val="0"/>
      <w:divBdr>
        <w:top w:val="none" w:sz="0" w:space="0" w:color="auto"/>
        <w:left w:val="none" w:sz="0" w:space="0" w:color="auto"/>
        <w:bottom w:val="none" w:sz="0" w:space="0" w:color="auto"/>
        <w:right w:val="none" w:sz="0" w:space="0" w:color="auto"/>
      </w:divBdr>
    </w:div>
    <w:div w:id="16086364">
      <w:bodyDiv w:val="1"/>
      <w:marLeft w:val="0"/>
      <w:marRight w:val="0"/>
      <w:marTop w:val="0"/>
      <w:marBottom w:val="0"/>
      <w:divBdr>
        <w:top w:val="none" w:sz="0" w:space="0" w:color="auto"/>
        <w:left w:val="none" w:sz="0" w:space="0" w:color="auto"/>
        <w:bottom w:val="none" w:sz="0" w:space="0" w:color="auto"/>
        <w:right w:val="none" w:sz="0" w:space="0" w:color="auto"/>
      </w:divBdr>
    </w:div>
    <w:div w:id="16126237">
      <w:bodyDiv w:val="1"/>
      <w:marLeft w:val="0"/>
      <w:marRight w:val="0"/>
      <w:marTop w:val="0"/>
      <w:marBottom w:val="0"/>
      <w:divBdr>
        <w:top w:val="none" w:sz="0" w:space="0" w:color="auto"/>
        <w:left w:val="none" w:sz="0" w:space="0" w:color="auto"/>
        <w:bottom w:val="none" w:sz="0" w:space="0" w:color="auto"/>
        <w:right w:val="none" w:sz="0" w:space="0" w:color="auto"/>
      </w:divBdr>
    </w:div>
    <w:div w:id="16129064">
      <w:bodyDiv w:val="1"/>
      <w:marLeft w:val="0"/>
      <w:marRight w:val="0"/>
      <w:marTop w:val="0"/>
      <w:marBottom w:val="0"/>
      <w:divBdr>
        <w:top w:val="none" w:sz="0" w:space="0" w:color="auto"/>
        <w:left w:val="none" w:sz="0" w:space="0" w:color="auto"/>
        <w:bottom w:val="none" w:sz="0" w:space="0" w:color="auto"/>
        <w:right w:val="none" w:sz="0" w:space="0" w:color="auto"/>
      </w:divBdr>
    </w:div>
    <w:div w:id="16322235">
      <w:bodyDiv w:val="1"/>
      <w:marLeft w:val="0"/>
      <w:marRight w:val="0"/>
      <w:marTop w:val="0"/>
      <w:marBottom w:val="0"/>
      <w:divBdr>
        <w:top w:val="none" w:sz="0" w:space="0" w:color="auto"/>
        <w:left w:val="none" w:sz="0" w:space="0" w:color="auto"/>
        <w:bottom w:val="none" w:sz="0" w:space="0" w:color="auto"/>
        <w:right w:val="none" w:sz="0" w:space="0" w:color="auto"/>
      </w:divBdr>
    </w:div>
    <w:div w:id="16390285">
      <w:bodyDiv w:val="1"/>
      <w:marLeft w:val="0"/>
      <w:marRight w:val="0"/>
      <w:marTop w:val="0"/>
      <w:marBottom w:val="0"/>
      <w:divBdr>
        <w:top w:val="none" w:sz="0" w:space="0" w:color="auto"/>
        <w:left w:val="none" w:sz="0" w:space="0" w:color="auto"/>
        <w:bottom w:val="none" w:sz="0" w:space="0" w:color="auto"/>
        <w:right w:val="none" w:sz="0" w:space="0" w:color="auto"/>
      </w:divBdr>
    </w:div>
    <w:div w:id="16394230">
      <w:bodyDiv w:val="1"/>
      <w:marLeft w:val="0"/>
      <w:marRight w:val="0"/>
      <w:marTop w:val="0"/>
      <w:marBottom w:val="0"/>
      <w:divBdr>
        <w:top w:val="none" w:sz="0" w:space="0" w:color="auto"/>
        <w:left w:val="none" w:sz="0" w:space="0" w:color="auto"/>
        <w:bottom w:val="none" w:sz="0" w:space="0" w:color="auto"/>
        <w:right w:val="none" w:sz="0" w:space="0" w:color="auto"/>
      </w:divBdr>
    </w:div>
    <w:div w:id="16659542">
      <w:bodyDiv w:val="1"/>
      <w:marLeft w:val="0"/>
      <w:marRight w:val="0"/>
      <w:marTop w:val="0"/>
      <w:marBottom w:val="0"/>
      <w:divBdr>
        <w:top w:val="none" w:sz="0" w:space="0" w:color="auto"/>
        <w:left w:val="none" w:sz="0" w:space="0" w:color="auto"/>
        <w:bottom w:val="none" w:sz="0" w:space="0" w:color="auto"/>
        <w:right w:val="none" w:sz="0" w:space="0" w:color="auto"/>
      </w:divBdr>
    </w:div>
    <w:div w:id="16740821">
      <w:bodyDiv w:val="1"/>
      <w:marLeft w:val="0"/>
      <w:marRight w:val="0"/>
      <w:marTop w:val="0"/>
      <w:marBottom w:val="0"/>
      <w:divBdr>
        <w:top w:val="none" w:sz="0" w:space="0" w:color="auto"/>
        <w:left w:val="none" w:sz="0" w:space="0" w:color="auto"/>
        <w:bottom w:val="none" w:sz="0" w:space="0" w:color="auto"/>
        <w:right w:val="none" w:sz="0" w:space="0" w:color="auto"/>
      </w:divBdr>
    </w:div>
    <w:div w:id="17314761">
      <w:bodyDiv w:val="1"/>
      <w:marLeft w:val="0"/>
      <w:marRight w:val="0"/>
      <w:marTop w:val="0"/>
      <w:marBottom w:val="0"/>
      <w:divBdr>
        <w:top w:val="none" w:sz="0" w:space="0" w:color="auto"/>
        <w:left w:val="none" w:sz="0" w:space="0" w:color="auto"/>
        <w:bottom w:val="none" w:sz="0" w:space="0" w:color="auto"/>
        <w:right w:val="none" w:sz="0" w:space="0" w:color="auto"/>
      </w:divBdr>
    </w:div>
    <w:div w:id="17318357">
      <w:bodyDiv w:val="1"/>
      <w:marLeft w:val="0"/>
      <w:marRight w:val="0"/>
      <w:marTop w:val="0"/>
      <w:marBottom w:val="0"/>
      <w:divBdr>
        <w:top w:val="none" w:sz="0" w:space="0" w:color="auto"/>
        <w:left w:val="none" w:sz="0" w:space="0" w:color="auto"/>
        <w:bottom w:val="none" w:sz="0" w:space="0" w:color="auto"/>
        <w:right w:val="none" w:sz="0" w:space="0" w:color="auto"/>
      </w:divBdr>
    </w:div>
    <w:div w:id="17707628">
      <w:bodyDiv w:val="1"/>
      <w:marLeft w:val="0"/>
      <w:marRight w:val="0"/>
      <w:marTop w:val="0"/>
      <w:marBottom w:val="0"/>
      <w:divBdr>
        <w:top w:val="none" w:sz="0" w:space="0" w:color="auto"/>
        <w:left w:val="none" w:sz="0" w:space="0" w:color="auto"/>
        <w:bottom w:val="none" w:sz="0" w:space="0" w:color="auto"/>
        <w:right w:val="none" w:sz="0" w:space="0" w:color="auto"/>
      </w:divBdr>
    </w:div>
    <w:div w:id="17826559">
      <w:bodyDiv w:val="1"/>
      <w:marLeft w:val="0"/>
      <w:marRight w:val="0"/>
      <w:marTop w:val="0"/>
      <w:marBottom w:val="0"/>
      <w:divBdr>
        <w:top w:val="none" w:sz="0" w:space="0" w:color="auto"/>
        <w:left w:val="none" w:sz="0" w:space="0" w:color="auto"/>
        <w:bottom w:val="none" w:sz="0" w:space="0" w:color="auto"/>
        <w:right w:val="none" w:sz="0" w:space="0" w:color="auto"/>
      </w:divBdr>
    </w:div>
    <w:div w:id="17851379">
      <w:bodyDiv w:val="1"/>
      <w:marLeft w:val="0"/>
      <w:marRight w:val="0"/>
      <w:marTop w:val="0"/>
      <w:marBottom w:val="0"/>
      <w:divBdr>
        <w:top w:val="none" w:sz="0" w:space="0" w:color="auto"/>
        <w:left w:val="none" w:sz="0" w:space="0" w:color="auto"/>
        <w:bottom w:val="none" w:sz="0" w:space="0" w:color="auto"/>
        <w:right w:val="none" w:sz="0" w:space="0" w:color="auto"/>
      </w:divBdr>
    </w:div>
    <w:div w:id="17900859">
      <w:bodyDiv w:val="1"/>
      <w:marLeft w:val="0"/>
      <w:marRight w:val="0"/>
      <w:marTop w:val="0"/>
      <w:marBottom w:val="0"/>
      <w:divBdr>
        <w:top w:val="none" w:sz="0" w:space="0" w:color="auto"/>
        <w:left w:val="none" w:sz="0" w:space="0" w:color="auto"/>
        <w:bottom w:val="none" w:sz="0" w:space="0" w:color="auto"/>
        <w:right w:val="none" w:sz="0" w:space="0" w:color="auto"/>
      </w:divBdr>
    </w:div>
    <w:div w:id="18505608">
      <w:bodyDiv w:val="1"/>
      <w:marLeft w:val="0"/>
      <w:marRight w:val="0"/>
      <w:marTop w:val="0"/>
      <w:marBottom w:val="0"/>
      <w:divBdr>
        <w:top w:val="none" w:sz="0" w:space="0" w:color="auto"/>
        <w:left w:val="none" w:sz="0" w:space="0" w:color="auto"/>
        <w:bottom w:val="none" w:sz="0" w:space="0" w:color="auto"/>
        <w:right w:val="none" w:sz="0" w:space="0" w:color="auto"/>
      </w:divBdr>
    </w:div>
    <w:div w:id="18507553">
      <w:bodyDiv w:val="1"/>
      <w:marLeft w:val="0"/>
      <w:marRight w:val="0"/>
      <w:marTop w:val="0"/>
      <w:marBottom w:val="0"/>
      <w:divBdr>
        <w:top w:val="none" w:sz="0" w:space="0" w:color="auto"/>
        <w:left w:val="none" w:sz="0" w:space="0" w:color="auto"/>
        <w:bottom w:val="none" w:sz="0" w:space="0" w:color="auto"/>
        <w:right w:val="none" w:sz="0" w:space="0" w:color="auto"/>
      </w:divBdr>
    </w:div>
    <w:div w:id="18969861">
      <w:bodyDiv w:val="1"/>
      <w:marLeft w:val="0"/>
      <w:marRight w:val="0"/>
      <w:marTop w:val="0"/>
      <w:marBottom w:val="0"/>
      <w:divBdr>
        <w:top w:val="none" w:sz="0" w:space="0" w:color="auto"/>
        <w:left w:val="none" w:sz="0" w:space="0" w:color="auto"/>
        <w:bottom w:val="none" w:sz="0" w:space="0" w:color="auto"/>
        <w:right w:val="none" w:sz="0" w:space="0" w:color="auto"/>
      </w:divBdr>
    </w:div>
    <w:div w:id="19162600">
      <w:bodyDiv w:val="1"/>
      <w:marLeft w:val="0"/>
      <w:marRight w:val="0"/>
      <w:marTop w:val="0"/>
      <w:marBottom w:val="0"/>
      <w:divBdr>
        <w:top w:val="none" w:sz="0" w:space="0" w:color="auto"/>
        <w:left w:val="none" w:sz="0" w:space="0" w:color="auto"/>
        <w:bottom w:val="none" w:sz="0" w:space="0" w:color="auto"/>
        <w:right w:val="none" w:sz="0" w:space="0" w:color="auto"/>
      </w:divBdr>
    </w:div>
    <w:div w:id="19430608">
      <w:bodyDiv w:val="1"/>
      <w:marLeft w:val="0"/>
      <w:marRight w:val="0"/>
      <w:marTop w:val="0"/>
      <w:marBottom w:val="0"/>
      <w:divBdr>
        <w:top w:val="none" w:sz="0" w:space="0" w:color="auto"/>
        <w:left w:val="none" w:sz="0" w:space="0" w:color="auto"/>
        <w:bottom w:val="none" w:sz="0" w:space="0" w:color="auto"/>
        <w:right w:val="none" w:sz="0" w:space="0" w:color="auto"/>
      </w:divBdr>
    </w:div>
    <w:div w:id="19815802">
      <w:bodyDiv w:val="1"/>
      <w:marLeft w:val="0"/>
      <w:marRight w:val="0"/>
      <w:marTop w:val="0"/>
      <w:marBottom w:val="0"/>
      <w:divBdr>
        <w:top w:val="none" w:sz="0" w:space="0" w:color="auto"/>
        <w:left w:val="none" w:sz="0" w:space="0" w:color="auto"/>
        <w:bottom w:val="none" w:sz="0" w:space="0" w:color="auto"/>
        <w:right w:val="none" w:sz="0" w:space="0" w:color="auto"/>
      </w:divBdr>
    </w:div>
    <w:div w:id="19934256">
      <w:bodyDiv w:val="1"/>
      <w:marLeft w:val="0"/>
      <w:marRight w:val="0"/>
      <w:marTop w:val="0"/>
      <w:marBottom w:val="0"/>
      <w:divBdr>
        <w:top w:val="none" w:sz="0" w:space="0" w:color="auto"/>
        <w:left w:val="none" w:sz="0" w:space="0" w:color="auto"/>
        <w:bottom w:val="none" w:sz="0" w:space="0" w:color="auto"/>
        <w:right w:val="none" w:sz="0" w:space="0" w:color="auto"/>
      </w:divBdr>
    </w:div>
    <w:div w:id="20009949">
      <w:bodyDiv w:val="1"/>
      <w:marLeft w:val="0"/>
      <w:marRight w:val="0"/>
      <w:marTop w:val="0"/>
      <w:marBottom w:val="0"/>
      <w:divBdr>
        <w:top w:val="none" w:sz="0" w:space="0" w:color="auto"/>
        <w:left w:val="none" w:sz="0" w:space="0" w:color="auto"/>
        <w:bottom w:val="none" w:sz="0" w:space="0" w:color="auto"/>
        <w:right w:val="none" w:sz="0" w:space="0" w:color="auto"/>
      </w:divBdr>
    </w:div>
    <w:div w:id="20011383">
      <w:bodyDiv w:val="1"/>
      <w:marLeft w:val="0"/>
      <w:marRight w:val="0"/>
      <w:marTop w:val="0"/>
      <w:marBottom w:val="0"/>
      <w:divBdr>
        <w:top w:val="none" w:sz="0" w:space="0" w:color="auto"/>
        <w:left w:val="none" w:sz="0" w:space="0" w:color="auto"/>
        <w:bottom w:val="none" w:sz="0" w:space="0" w:color="auto"/>
        <w:right w:val="none" w:sz="0" w:space="0" w:color="auto"/>
      </w:divBdr>
    </w:div>
    <w:div w:id="20018150">
      <w:bodyDiv w:val="1"/>
      <w:marLeft w:val="0"/>
      <w:marRight w:val="0"/>
      <w:marTop w:val="0"/>
      <w:marBottom w:val="0"/>
      <w:divBdr>
        <w:top w:val="none" w:sz="0" w:space="0" w:color="auto"/>
        <w:left w:val="none" w:sz="0" w:space="0" w:color="auto"/>
        <w:bottom w:val="none" w:sz="0" w:space="0" w:color="auto"/>
        <w:right w:val="none" w:sz="0" w:space="0" w:color="auto"/>
      </w:divBdr>
    </w:div>
    <w:div w:id="20128680">
      <w:bodyDiv w:val="1"/>
      <w:marLeft w:val="0"/>
      <w:marRight w:val="0"/>
      <w:marTop w:val="0"/>
      <w:marBottom w:val="0"/>
      <w:divBdr>
        <w:top w:val="none" w:sz="0" w:space="0" w:color="auto"/>
        <w:left w:val="none" w:sz="0" w:space="0" w:color="auto"/>
        <w:bottom w:val="none" w:sz="0" w:space="0" w:color="auto"/>
        <w:right w:val="none" w:sz="0" w:space="0" w:color="auto"/>
      </w:divBdr>
    </w:div>
    <w:div w:id="20519712">
      <w:bodyDiv w:val="1"/>
      <w:marLeft w:val="0"/>
      <w:marRight w:val="0"/>
      <w:marTop w:val="0"/>
      <w:marBottom w:val="0"/>
      <w:divBdr>
        <w:top w:val="none" w:sz="0" w:space="0" w:color="auto"/>
        <w:left w:val="none" w:sz="0" w:space="0" w:color="auto"/>
        <w:bottom w:val="none" w:sz="0" w:space="0" w:color="auto"/>
        <w:right w:val="none" w:sz="0" w:space="0" w:color="auto"/>
      </w:divBdr>
    </w:div>
    <w:div w:id="20715884">
      <w:bodyDiv w:val="1"/>
      <w:marLeft w:val="0"/>
      <w:marRight w:val="0"/>
      <w:marTop w:val="0"/>
      <w:marBottom w:val="0"/>
      <w:divBdr>
        <w:top w:val="none" w:sz="0" w:space="0" w:color="auto"/>
        <w:left w:val="none" w:sz="0" w:space="0" w:color="auto"/>
        <w:bottom w:val="none" w:sz="0" w:space="0" w:color="auto"/>
        <w:right w:val="none" w:sz="0" w:space="0" w:color="auto"/>
      </w:divBdr>
    </w:div>
    <w:div w:id="21060229">
      <w:bodyDiv w:val="1"/>
      <w:marLeft w:val="0"/>
      <w:marRight w:val="0"/>
      <w:marTop w:val="0"/>
      <w:marBottom w:val="0"/>
      <w:divBdr>
        <w:top w:val="none" w:sz="0" w:space="0" w:color="auto"/>
        <w:left w:val="none" w:sz="0" w:space="0" w:color="auto"/>
        <w:bottom w:val="none" w:sz="0" w:space="0" w:color="auto"/>
        <w:right w:val="none" w:sz="0" w:space="0" w:color="auto"/>
      </w:divBdr>
    </w:div>
    <w:div w:id="21323675">
      <w:bodyDiv w:val="1"/>
      <w:marLeft w:val="0"/>
      <w:marRight w:val="0"/>
      <w:marTop w:val="0"/>
      <w:marBottom w:val="0"/>
      <w:divBdr>
        <w:top w:val="none" w:sz="0" w:space="0" w:color="auto"/>
        <w:left w:val="none" w:sz="0" w:space="0" w:color="auto"/>
        <w:bottom w:val="none" w:sz="0" w:space="0" w:color="auto"/>
        <w:right w:val="none" w:sz="0" w:space="0" w:color="auto"/>
      </w:divBdr>
    </w:div>
    <w:div w:id="21640170">
      <w:bodyDiv w:val="1"/>
      <w:marLeft w:val="0"/>
      <w:marRight w:val="0"/>
      <w:marTop w:val="0"/>
      <w:marBottom w:val="0"/>
      <w:divBdr>
        <w:top w:val="none" w:sz="0" w:space="0" w:color="auto"/>
        <w:left w:val="none" w:sz="0" w:space="0" w:color="auto"/>
        <w:bottom w:val="none" w:sz="0" w:space="0" w:color="auto"/>
        <w:right w:val="none" w:sz="0" w:space="0" w:color="auto"/>
      </w:divBdr>
    </w:div>
    <w:div w:id="21827612">
      <w:bodyDiv w:val="1"/>
      <w:marLeft w:val="0"/>
      <w:marRight w:val="0"/>
      <w:marTop w:val="0"/>
      <w:marBottom w:val="0"/>
      <w:divBdr>
        <w:top w:val="none" w:sz="0" w:space="0" w:color="auto"/>
        <w:left w:val="none" w:sz="0" w:space="0" w:color="auto"/>
        <w:bottom w:val="none" w:sz="0" w:space="0" w:color="auto"/>
        <w:right w:val="none" w:sz="0" w:space="0" w:color="auto"/>
      </w:divBdr>
    </w:div>
    <w:div w:id="21907851">
      <w:bodyDiv w:val="1"/>
      <w:marLeft w:val="0"/>
      <w:marRight w:val="0"/>
      <w:marTop w:val="0"/>
      <w:marBottom w:val="0"/>
      <w:divBdr>
        <w:top w:val="none" w:sz="0" w:space="0" w:color="auto"/>
        <w:left w:val="none" w:sz="0" w:space="0" w:color="auto"/>
        <w:bottom w:val="none" w:sz="0" w:space="0" w:color="auto"/>
        <w:right w:val="none" w:sz="0" w:space="0" w:color="auto"/>
      </w:divBdr>
    </w:div>
    <w:div w:id="22371204">
      <w:bodyDiv w:val="1"/>
      <w:marLeft w:val="0"/>
      <w:marRight w:val="0"/>
      <w:marTop w:val="0"/>
      <w:marBottom w:val="0"/>
      <w:divBdr>
        <w:top w:val="none" w:sz="0" w:space="0" w:color="auto"/>
        <w:left w:val="none" w:sz="0" w:space="0" w:color="auto"/>
        <w:bottom w:val="none" w:sz="0" w:space="0" w:color="auto"/>
        <w:right w:val="none" w:sz="0" w:space="0" w:color="auto"/>
      </w:divBdr>
    </w:div>
    <w:div w:id="22706515">
      <w:bodyDiv w:val="1"/>
      <w:marLeft w:val="0"/>
      <w:marRight w:val="0"/>
      <w:marTop w:val="0"/>
      <w:marBottom w:val="0"/>
      <w:divBdr>
        <w:top w:val="none" w:sz="0" w:space="0" w:color="auto"/>
        <w:left w:val="none" w:sz="0" w:space="0" w:color="auto"/>
        <w:bottom w:val="none" w:sz="0" w:space="0" w:color="auto"/>
        <w:right w:val="none" w:sz="0" w:space="0" w:color="auto"/>
      </w:divBdr>
    </w:div>
    <w:div w:id="22831010">
      <w:bodyDiv w:val="1"/>
      <w:marLeft w:val="0"/>
      <w:marRight w:val="0"/>
      <w:marTop w:val="0"/>
      <w:marBottom w:val="0"/>
      <w:divBdr>
        <w:top w:val="none" w:sz="0" w:space="0" w:color="auto"/>
        <w:left w:val="none" w:sz="0" w:space="0" w:color="auto"/>
        <w:bottom w:val="none" w:sz="0" w:space="0" w:color="auto"/>
        <w:right w:val="none" w:sz="0" w:space="0" w:color="auto"/>
      </w:divBdr>
    </w:div>
    <w:div w:id="22943945">
      <w:bodyDiv w:val="1"/>
      <w:marLeft w:val="0"/>
      <w:marRight w:val="0"/>
      <w:marTop w:val="0"/>
      <w:marBottom w:val="0"/>
      <w:divBdr>
        <w:top w:val="none" w:sz="0" w:space="0" w:color="auto"/>
        <w:left w:val="none" w:sz="0" w:space="0" w:color="auto"/>
        <w:bottom w:val="none" w:sz="0" w:space="0" w:color="auto"/>
        <w:right w:val="none" w:sz="0" w:space="0" w:color="auto"/>
      </w:divBdr>
    </w:div>
    <w:div w:id="23140649">
      <w:bodyDiv w:val="1"/>
      <w:marLeft w:val="0"/>
      <w:marRight w:val="0"/>
      <w:marTop w:val="0"/>
      <w:marBottom w:val="0"/>
      <w:divBdr>
        <w:top w:val="none" w:sz="0" w:space="0" w:color="auto"/>
        <w:left w:val="none" w:sz="0" w:space="0" w:color="auto"/>
        <w:bottom w:val="none" w:sz="0" w:space="0" w:color="auto"/>
        <w:right w:val="none" w:sz="0" w:space="0" w:color="auto"/>
      </w:divBdr>
    </w:div>
    <w:div w:id="23361245">
      <w:bodyDiv w:val="1"/>
      <w:marLeft w:val="0"/>
      <w:marRight w:val="0"/>
      <w:marTop w:val="0"/>
      <w:marBottom w:val="0"/>
      <w:divBdr>
        <w:top w:val="none" w:sz="0" w:space="0" w:color="auto"/>
        <w:left w:val="none" w:sz="0" w:space="0" w:color="auto"/>
        <w:bottom w:val="none" w:sz="0" w:space="0" w:color="auto"/>
        <w:right w:val="none" w:sz="0" w:space="0" w:color="auto"/>
      </w:divBdr>
    </w:div>
    <w:div w:id="23479882">
      <w:bodyDiv w:val="1"/>
      <w:marLeft w:val="0"/>
      <w:marRight w:val="0"/>
      <w:marTop w:val="0"/>
      <w:marBottom w:val="0"/>
      <w:divBdr>
        <w:top w:val="none" w:sz="0" w:space="0" w:color="auto"/>
        <w:left w:val="none" w:sz="0" w:space="0" w:color="auto"/>
        <w:bottom w:val="none" w:sz="0" w:space="0" w:color="auto"/>
        <w:right w:val="none" w:sz="0" w:space="0" w:color="auto"/>
      </w:divBdr>
    </w:div>
    <w:div w:id="23750890">
      <w:bodyDiv w:val="1"/>
      <w:marLeft w:val="0"/>
      <w:marRight w:val="0"/>
      <w:marTop w:val="0"/>
      <w:marBottom w:val="0"/>
      <w:divBdr>
        <w:top w:val="none" w:sz="0" w:space="0" w:color="auto"/>
        <w:left w:val="none" w:sz="0" w:space="0" w:color="auto"/>
        <w:bottom w:val="none" w:sz="0" w:space="0" w:color="auto"/>
        <w:right w:val="none" w:sz="0" w:space="0" w:color="auto"/>
      </w:divBdr>
    </w:div>
    <w:div w:id="23986539">
      <w:bodyDiv w:val="1"/>
      <w:marLeft w:val="0"/>
      <w:marRight w:val="0"/>
      <w:marTop w:val="0"/>
      <w:marBottom w:val="0"/>
      <w:divBdr>
        <w:top w:val="none" w:sz="0" w:space="0" w:color="auto"/>
        <w:left w:val="none" w:sz="0" w:space="0" w:color="auto"/>
        <w:bottom w:val="none" w:sz="0" w:space="0" w:color="auto"/>
        <w:right w:val="none" w:sz="0" w:space="0" w:color="auto"/>
      </w:divBdr>
    </w:div>
    <w:div w:id="24211835">
      <w:bodyDiv w:val="1"/>
      <w:marLeft w:val="0"/>
      <w:marRight w:val="0"/>
      <w:marTop w:val="0"/>
      <w:marBottom w:val="0"/>
      <w:divBdr>
        <w:top w:val="none" w:sz="0" w:space="0" w:color="auto"/>
        <w:left w:val="none" w:sz="0" w:space="0" w:color="auto"/>
        <w:bottom w:val="none" w:sz="0" w:space="0" w:color="auto"/>
        <w:right w:val="none" w:sz="0" w:space="0" w:color="auto"/>
      </w:divBdr>
    </w:div>
    <w:div w:id="24330960">
      <w:bodyDiv w:val="1"/>
      <w:marLeft w:val="0"/>
      <w:marRight w:val="0"/>
      <w:marTop w:val="0"/>
      <w:marBottom w:val="0"/>
      <w:divBdr>
        <w:top w:val="none" w:sz="0" w:space="0" w:color="auto"/>
        <w:left w:val="none" w:sz="0" w:space="0" w:color="auto"/>
        <w:bottom w:val="none" w:sz="0" w:space="0" w:color="auto"/>
        <w:right w:val="none" w:sz="0" w:space="0" w:color="auto"/>
      </w:divBdr>
    </w:div>
    <w:div w:id="24406838">
      <w:bodyDiv w:val="1"/>
      <w:marLeft w:val="0"/>
      <w:marRight w:val="0"/>
      <w:marTop w:val="0"/>
      <w:marBottom w:val="0"/>
      <w:divBdr>
        <w:top w:val="none" w:sz="0" w:space="0" w:color="auto"/>
        <w:left w:val="none" w:sz="0" w:space="0" w:color="auto"/>
        <w:bottom w:val="none" w:sz="0" w:space="0" w:color="auto"/>
        <w:right w:val="none" w:sz="0" w:space="0" w:color="auto"/>
      </w:divBdr>
    </w:div>
    <w:div w:id="24529000">
      <w:bodyDiv w:val="1"/>
      <w:marLeft w:val="0"/>
      <w:marRight w:val="0"/>
      <w:marTop w:val="0"/>
      <w:marBottom w:val="0"/>
      <w:divBdr>
        <w:top w:val="none" w:sz="0" w:space="0" w:color="auto"/>
        <w:left w:val="none" w:sz="0" w:space="0" w:color="auto"/>
        <w:bottom w:val="none" w:sz="0" w:space="0" w:color="auto"/>
        <w:right w:val="none" w:sz="0" w:space="0" w:color="auto"/>
      </w:divBdr>
    </w:div>
    <w:div w:id="24790923">
      <w:bodyDiv w:val="1"/>
      <w:marLeft w:val="0"/>
      <w:marRight w:val="0"/>
      <w:marTop w:val="0"/>
      <w:marBottom w:val="0"/>
      <w:divBdr>
        <w:top w:val="none" w:sz="0" w:space="0" w:color="auto"/>
        <w:left w:val="none" w:sz="0" w:space="0" w:color="auto"/>
        <w:bottom w:val="none" w:sz="0" w:space="0" w:color="auto"/>
        <w:right w:val="none" w:sz="0" w:space="0" w:color="auto"/>
      </w:divBdr>
    </w:div>
    <w:div w:id="25371362">
      <w:bodyDiv w:val="1"/>
      <w:marLeft w:val="0"/>
      <w:marRight w:val="0"/>
      <w:marTop w:val="0"/>
      <w:marBottom w:val="0"/>
      <w:divBdr>
        <w:top w:val="none" w:sz="0" w:space="0" w:color="auto"/>
        <w:left w:val="none" w:sz="0" w:space="0" w:color="auto"/>
        <w:bottom w:val="none" w:sz="0" w:space="0" w:color="auto"/>
        <w:right w:val="none" w:sz="0" w:space="0" w:color="auto"/>
      </w:divBdr>
    </w:div>
    <w:div w:id="25371670">
      <w:bodyDiv w:val="1"/>
      <w:marLeft w:val="0"/>
      <w:marRight w:val="0"/>
      <w:marTop w:val="0"/>
      <w:marBottom w:val="0"/>
      <w:divBdr>
        <w:top w:val="none" w:sz="0" w:space="0" w:color="auto"/>
        <w:left w:val="none" w:sz="0" w:space="0" w:color="auto"/>
        <w:bottom w:val="none" w:sz="0" w:space="0" w:color="auto"/>
        <w:right w:val="none" w:sz="0" w:space="0" w:color="auto"/>
      </w:divBdr>
    </w:div>
    <w:div w:id="26372231">
      <w:bodyDiv w:val="1"/>
      <w:marLeft w:val="0"/>
      <w:marRight w:val="0"/>
      <w:marTop w:val="0"/>
      <w:marBottom w:val="0"/>
      <w:divBdr>
        <w:top w:val="none" w:sz="0" w:space="0" w:color="auto"/>
        <w:left w:val="none" w:sz="0" w:space="0" w:color="auto"/>
        <w:bottom w:val="none" w:sz="0" w:space="0" w:color="auto"/>
        <w:right w:val="none" w:sz="0" w:space="0" w:color="auto"/>
      </w:divBdr>
    </w:div>
    <w:div w:id="26491594">
      <w:bodyDiv w:val="1"/>
      <w:marLeft w:val="0"/>
      <w:marRight w:val="0"/>
      <w:marTop w:val="0"/>
      <w:marBottom w:val="0"/>
      <w:divBdr>
        <w:top w:val="none" w:sz="0" w:space="0" w:color="auto"/>
        <w:left w:val="none" w:sz="0" w:space="0" w:color="auto"/>
        <w:bottom w:val="none" w:sz="0" w:space="0" w:color="auto"/>
        <w:right w:val="none" w:sz="0" w:space="0" w:color="auto"/>
      </w:divBdr>
    </w:div>
    <w:div w:id="26610288">
      <w:bodyDiv w:val="1"/>
      <w:marLeft w:val="0"/>
      <w:marRight w:val="0"/>
      <w:marTop w:val="0"/>
      <w:marBottom w:val="0"/>
      <w:divBdr>
        <w:top w:val="none" w:sz="0" w:space="0" w:color="auto"/>
        <w:left w:val="none" w:sz="0" w:space="0" w:color="auto"/>
        <w:bottom w:val="none" w:sz="0" w:space="0" w:color="auto"/>
        <w:right w:val="none" w:sz="0" w:space="0" w:color="auto"/>
      </w:divBdr>
    </w:div>
    <w:div w:id="27032013">
      <w:bodyDiv w:val="1"/>
      <w:marLeft w:val="0"/>
      <w:marRight w:val="0"/>
      <w:marTop w:val="0"/>
      <w:marBottom w:val="0"/>
      <w:divBdr>
        <w:top w:val="none" w:sz="0" w:space="0" w:color="auto"/>
        <w:left w:val="none" w:sz="0" w:space="0" w:color="auto"/>
        <w:bottom w:val="none" w:sz="0" w:space="0" w:color="auto"/>
        <w:right w:val="none" w:sz="0" w:space="0" w:color="auto"/>
      </w:divBdr>
    </w:div>
    <w:div w:id="27032055">
      <w:bodyDiv w:val="1"/>
      <w:marLeft w:val="0"/>
      <w:marRight w:val="0"/>
      <w:marTop w:val="0"/>
      <w:marBottom w:val="0"/>
      <w:divBdr>
        <w:top w:val="none" w:sz="0" w:space="0" w:color="auto"/>
        <w:left w:val="none" w:sz="0" w:space="0" w:color="auto"/>
        <w:bottom w:val="none" w:sz="0" w:space="0" w:color="auto"/>
        <w:right w:val="none" w:sz="0" w:space="0" w:color="auto"/>
      </w:divBdr>
    </w:div>
    <w:div w:id="27068841">
      <w:bodyDiv w:val="1"/>
      <w:marLeft w:val="0"/>
      <w:marRight w:val="0"/>
      <w:marTop w:val="0"/>
      <w:marBottom w:val="0"/>
      <w:divBdr>
        <w:top w:val="none" w:sz="0" w:space="0" w:color="auto"/>
        <w:left w:val="none" w:sz="0" w:space="0" w:color="auto"/>
        <w:bottom w:val="none" w:sz="0" w:space="0" w:color="auto"/>
        <w:right w:val="none" w:sz="0" w:space="0" w:color="auto"/>
      </w:divBdr>
    </w:div>
    <w:div w:id="27342920">
      <w:bodyDiv w:val="1"/>
      <w:marLeft w:val="0"/>
      <w:marRight w:val="0"/>
      <w:marTop w:val="0"/>
      <w:marBottom w:val="0"/>
      <w:divBdr>
        <w:top w:val="none" w:sz="0" w:space="0" w:color="auto"/>
        <w:left w:val="none" w:sz="0" w:space="0" w:color="auto"/>
        <w:bottom w:val="none" w:sz="0" w:space="0" w:color="auto"/>
        <w:right w:val="none" w:sz="0" w:space="0" w:color="auto"/>
      </w:divBdr>
    </w:div>
    <w:div w:id="27461397">
      <w:bodyDiv w:val="1"/>
      <w:marLeft w:val="0"/>
      <w:marRight w:val="0"/>
      <w:marTop w:val="0"/>
      <w:marBottom w:val="0"/>
      <w:divBdr>
        <w:top w:val="none" w:sz="0" w:space="0" w:color="auto"/>
        <w:left w:val="none" w:sz="0" w:space="0" w:color="auto"/>
        <w:bottom w:val="none" w:sz="0" w:space="0" w:color="auto"/>
        <w:right w:val="none" w:sz="0" w:space="0" w:color="auto"/>
      </w:divBdr>
    </w:div>
    <w:div w:id="27534459">
      <w:bodyDiv w:val="1"/>
      <w:marLeft w:val="0"/>
      <w:marRight w:val="0"/>
      <w:marTop w:val="0"/>
      <w:marBottom w:val="0"/>
      <w:divBdr>
        <w:top w:val="none" w:sz="0" w:space="0" w:color="auto"/>
        <w:left w:val="none" w:sz="0" w:space="0" w:color="auto"/>
        <w:bottom w:val="none" w:sz="0" w:space="0" w:color="auto"/>
        <w:right w:val="none" w:sz="0" w:space="0" w:color="auto"/>
      </w:divBdr>
    </w:div>
    <w:div w:id="27680578">
      <w:bodyDiv w:val="1"/>
      <w:marLeft w:val="0"/>
      <w:marRight w:val="0"/>
      <w:marTop w:val="0"/>
      <w:marBottom w:val="0"/>
      <w:divBdr>
        <w:top w:val="none" w:sz="0" w:space="0" w:color="auto"/>
        <w:left w:val="none" w:sz="0" w:space="0" w:color="auto"/>
        <w:bottom w:val="none" w:sz="0" w:space="0" w:color="auto"/>
        <w:right w:val="none" w:sz="0" w:space="0" w:color="auto"/>
      </w:divBdr>
    </w:div>
    <w:div w:id="27687943">
      <w:bodyDiv w:val="1"/>
      <w:marLeft w:val="0"/>
      <w:marRight w:val="0"/>
      <w:marTop w:val="0"/>
      <w:marBottom w:val="0"/>
      <w:divBdr>
        <w:top w:val="none" w:sz="0" w:space="0" w:color="auto"/>
        <w:left w:val="none" w:sz="0" w:space="0" w:color="auto"/>
        <w:bottom w:val="none" w:sz="0" w:space="0" w:color="auto"/>
        <w:right w:val="none" w:sz="0" w:space="0" w:color="auto"/>
      </w:divBdr>
    </w:div>
    <w:div w:id="27918489">
      <w:bodyDiv w:val="1"/>
      <w:marLeft w:val="0"/>
      <w:marRight w:val="0"/>
      <w:marTop w:val="0"/>
      <w:marBottom w:val="0"/>
      <w:divBdr>
        <w:top w:val="none" w:sz="0" w:space="0" w:color="auto"/>
        <w:left w:val="none" w:sz="0" w:space="0" w:color="auto"/>
        <w:bottom w:val="none" w:sz="0" w:space="0" w:color="auto"/>
        <w:right w:val="none" w:sz="0" w:space="0" w:color="auto"/>
      </w:divBdr>
    </w:div>
    <w:div w:id="28117902">
      <w:bodyDiv w:val="1"/>
      <w:marLeft w:val="0"/>
      <w:marRight w:val="0"/>
      <w:marTop w:val="0"/>
      <w:marBottom w:val="0"/>
      <w:divBdr>
        <w:top w:val="none" w:sz="0" w:space="0" w:color="auto"/>
        <w:left w:val="none" w:sz="0" w:space="0" w:color="auto"/>
        <w:bottom w:val="none" w:sz="0" w:space="0" w:color="auto"/>
        <w:right w:val="none" w:sz="0" w:space="0" w:color="auto"/>
      </w:divBdr>
    </w:div>
    <w:div w:id="28264252">
      <w:bodyDiv w:val="1"/>
      <w:marLeft w:val="0"/>
      <w:marRight w:val="0"/>
      <w:marTop w:val="0"/>
      <w:marBottom w:val="0"/>
      <w:divBdr>
        <w:top w:val="none" w:sz="0" w:space="0" w:color="auto"/>
        <w:left w:val="none" w:sz="0" w:space="0" w:color="auto"/>
        <w:bottom w:val="none" w:sz="0" w:space="0" w:color="auto"/>
        <w:right w:val="none" w:sz="0" w:space="0" w:color="auto"/>
      </w:divBdr>
    </w:div>
    <w:div w:id="28922196">
      <w:bodyDiv w:val="1"/>
      <w:marLeft w:val="0"/>
      <w:marRight w:val="0"/>
      <w:marTop w:val="0"/>
      <w:marBottom w:val="0"/>
      <w:divBdr>
        <w:top w:val="none" w:sz="0" w:space="0" w:color="auto"/>
        <w:left w:val="none" w:sz="0" w:space="0" w:color="auto"/>
        <w:bottom w:val="none" w:sz="0" w:space="0" w:color="auto"/>
        <w:right w:val="none" w:sz="0" w:space="0" w:color="auto"/>
      </w:divBdr>
    </w:div>
    <w:div w:id="29376537">
      <w:bodyDiv w:val="1"/>
      <w:marLeft w:val="0"/>
      <w:marRight w:val="0"/>
      <w:marTop w:val="0"/>
      <w:marBottom w:val="0"/>
      <w:divBdr>
        <w:top w:val="none" w:sz="0" w:space="0" w:color="auto"/>
        <w:left w:val="none" w:sz="0" w:space="0" w:color="auto"/>
        <w:bottom w:val="none" w:sz="0" w:space="0" w:color="auto"/>
        <w:right w:val="none" w:sz="0" w:space="0" w:color="auto"/>
      </w:divBdr>
    </w:div>
    <w:div w:id="29578223">
      <w:bodyDiv w:val="1"/>
      <w:marLeft w:val="0"/>
      <w:marRight w:val="0"/>
      <w:marTop w:val="0"/>
      <w:marBottom w:val="0"/>
      <w:divBdr>
        <w:top w:val="none" w:sz="0" w:space="0" w:color="auto"/>
        <w:left w:val="none" w:sz="0" w:space="0" w:color="auto"/>
        <w:bottom w:val="none" w:sz="0" w:space="0" w:color="auto"/>
        <w:right w:val="none" w:sz="0" w:space="0" w:color="auto"/>
      </w:divBdr>
    </w:div>
    <w:div w:id="29841675">
      <w:bodyDiv w:val="1"/>
      <w:marLeft w:val="0"/>
      <w:marRight w:val="0"/>
      <w:marTop w:val="0"/>
      <w:marBottom w:val="0"/>
      <w:divBdr>
        <w:top w:val="none" w:sz="0" w:space="0" w:color="auto"/>
        <w:left w:val="none" w:sz="0" w:space="0" w:color="auto"/>
        <w:bottom w:val="none" w:sz="0" w:space="0" w:color="auto"/>
        <w:right w:val="none" w:sz="0" w:space="0" w:color="auto"/>
      </w:divBdr>
    </w:div>
    <w:div w:id="29885058">
      <w:bodyDiv w:val="1"/>
      <w:marLeft w:val="0"/>
      <w:marRight w:val="0"/>
      <w:marTop w:val="0"/>
      <w:marBottom w:val="0"/>
      <w:divBdr>
        <w:top w:val="none" w:sz="0" w:space="0" w:color="auto"/>
        <w:left w:val="none" w:sz="0" w:space="0" w:color="auto"/>
        <w:bottom w:val="none" w:sz="0" w:space="0" w:color="auto"/>
        <w:right w:val="none" w:sz="0" w:space="0" w:color="auto"/>
      </w:divBdr>
    </w:div>
    <w:div w:id="30082739">
      <w:bodyDiv w:val="1"/>
      <w:marLeft w:val="0"/>
      <w:marRight w:val="0"/>
      <w:marTop w:val="0"/>
      <w:marBottom w:val="0"/>
      <w:divBdr>
        <w:top w:val="none" w:sz="0" w:space="0" w:color="auto"/>
        <w:left w:val="none" w:sz="0" w:space="0" w:color="auto"/>
        <w:bottom w:val="none" w:sz="0" w:space="0" w:color="auto"/>
        <w:right w:val="none" w:sz="0" w:space="0" w:color="auto"/>
      </w:divBdr>
    </w:div>
    <w:div w:id="30107771">
      <w:bodyDiv w:val="1"/>
      <w:marLeft w:val="0"/>
      <w:marRight w:val="0"/>
      <w:marTop w:val="0"/>
      <w:marBottom w:val="0"/>
      <w:divBdr>
        <w:top w:val="none" w:sz="0" w:space="0" w:color="auto"/>
        <w:left w:val="none" w:sz="0" w:space="0" w:color="auto"/>
        <w:bottom w:val="none" w:sz="0" w:space="0" w:color="auto"/>
        <w:right w:val="none" w:sz="0" w:space="0" w:color="auto"/>
      </w:divBdr>
    </w:div>
    <w:div w:id="30956342">
      <w:bodyDiv w:val="1"/>
      <w:marLeft w:val="0"/>
      <w:marRight w:val="0"/>
      <w:marTop w:val="0"/>
      <w:marBottom w:val="0"/>
      <w:divBdr>
        <w:top w:val="none" w:sz="0" w:space="0" w:color="auto"/>
        <w:left w:val="none" w:sz="0" w:space="0" w:color="auto"/>
        <w:bottom w:val="none" w:sz="0" w:space="0" w:color="auto"/>
        <w:right w:val="none" w:sz="0" w:space="0" w:color="auto"/>
      </w:divBdr>
    </w:div>
    <w:div w:id="31079575">
      <w:bodyDiv w:val="1"/>
      <w:marLeft w:val="0"/>
      <w:marRight w:val="0"/>
      <w:marTop w:val="0"/>
      <w:marBottom w:val="0"/>
      <w:divBdr>
        <w:top w:val="none" w:sz="0" w:space="0" w:color="auto"/>
        <w:left w:val="none" w:sz="0" w:space="0" w:color="auto"/>
        <w:bottom w:val="none" w:sz="0" w:space="0" w:color="auto"/>
        <w:right w:val="none" w:sz="0" w:space="0" w:color="auto"/>
      </w:divBdr>
    </w:div>
    <w:div w:id="31198172">
      <w:bodyDiv w:val="1"/>
      <w:marLeft w:val="0"/>
      <w:marRight w:val="0"/>
      <w:marTop w:val="0"/>
      <w:marBottom w:val="0"/>
      <w:divBdr>
        <w:top w:val="none" w:sz="0" w:space="0" w:color="auto"/>
        <w:left w:val="none" w:sz="0" w:space="0" w:color="auto"/>
        <w:bottom w:val="none" w:sz="0" w:space="0" w:color="auto"/>
        <w:right w:val="none" w:sz="0" w:space="0" w:color="auto"/>
      </w:divBdr>
    </w:div>
    <w:div w:id="31267486">
      <w:bodyDiv w:val="1"/>
      <w:marLeft w:val="0"/>
      <w:marRight w:val="0"/>
      <w:marTop w:val="0"/>
      <w:marBottom w:val="0"/>
      <w:divBdr>
        <w:top w:val="none" w:sz="0" w:space="0" w:color="auto"/>
        <w:left w:val="none" w:sz="0" w:space="0" w:color="auto"/>
        <w:bottom w:val="none" w:sz="0" w:space="0" w:color="auto"/>
        <w:right w:val="none" w:sz="0" w:space="0" w:color="auto"/>
      </w:divBdr>
    </w:div>
    <w:div w:id="31268271">
      <w:bodyDiv w:val="1"/>
      <w:marLeft w:val="0"/>
      <w:marRight w:val="0"/>
      <w:marTop w:val="0"/>
      <w:marBottom w:val="0"/>
      <w:divBdr>
        <w:top w:val="none" w:sz="0" w:space="0" w:color="auto"/>
        <w:left w:val="none" w:sz="0" w:space="0" w:color="auto"/>
        <w:bottom w:val="none" w:sz="0" w:space="0" w:color="auto"/>
        <w:right w:val="none" w:sz="0" w:space="0" w:color="auto"/>
      </w:divBdr>
    </w:div>
    <w:div w:id="31271580">
      <w:bodyDiv w:val="1"/>
      <w:marLeft w:val="0"/>
      <w:marRight w:val="0"/>
      <w:marTop w:val="0"/>
      <w:marBottom w:val="0"/>
      <w:divBdr>
        <w:top w:val="none" w:sz="0" w:space="0" w:color="auto"/>
        <w:left w:val="none" w:sz="0" w:space="0" w:color="auto"/>
        <w:bottom w:val="none" w:sz="0" w:space="0" w:color="auto"/>
        <w:right w:val="none" w:sz="0" w:space="0" w:color="auto"/>
      </w:divBdr>
    </w:div>
    <w:div w:id="31423518">
      <w:bodyDiv w:val="1"/>
      <w:marLeft w:val="0"/>
      <w:marRight w:val="0"/>
      <w:marTop w:val="0"/>
      <w:marBottom w:val="0"/>
      <w:divBdr>
        <w:top w:val="none" w:sz="0" w:space="0" w:color="auto"/>
        <w:left w:val="none" w:sz="0" w:space="0" w:color="auto"/>
        <w:bottom w:val="none" w:sz="0" w:space="0" w:color="auto"/>
        <w:right w:val="none" w:sz="0" w:space="0" w:color="auto"/>
      </w:divBdr>
    </w:div>
    <w:div w:id="31543808">
      <w:bodyDiv w:val="1"/>
      <w:marLeft w:val="0"/>
      <w:marRight w:val="0"/>
      <w:marTop w:val="0"/>
      <w:marBottom w:val="0"/>
      <w:divBdr>
        <w:top w:val="none" w:sz="0" w:space="0" w:color="auto"/>
        <w:left w:val="none" w:sz="0" w:space="0" w:color="auto"/>
        <w:bottom w:val="none" w:sz="0" w:space="0" w:color="auto"/>
        <w:right w:val="none" w:sz="0" w:space="0" w:color="auto"/>
      </w:divBdr>
    </w:div>
    <w:div w:id="31662839">
      <w:bodyDiv w:val="1"/>
      <w:marLeft w:val="0"/>
      <w:marRight w:val="0"/>
      <w:marTop w:val="0"/>
      <w:marBottom w:val="0"/>
      <w:divBdr>
        <w:top w:val="none" w:sz="0" w:space="0" w:color="auto"/>
        <w:left w:val="none" w:sz="0" w:space="0" w:color="auto"/>
        <w:bottom w:val="none" w:sz="0" w:space="0" w:color="auto"/>
        <w:right w:val="none" w:sz="0" w:space="0" w:color="auto"/>
      </w:divBdr>
    </w:div>
    <w:div w:id="31730119">
      <w:bodyDiv w:val="1"/>
      <w:marLeft w:val="0"/>
      <w:marRight w:val="0"/>
      <w:marTop w:val="0"/>
      <w:marBottom w:val="0"/>
      <w:divBdr>
        <w:top w:val="none" w:sz="0" w:space="0" w:color="auto"/>
        <w:left w:val="none" w:sz="0" w:space="0" w:color="auto"/>
        <w:bottom w:val="none" w:sz="0" w:space="0" w:color="auto"/>
        <w:right w:val="none" w:sz="0" w:space="0" w:color="auto"/>
      </w:divBdr>
    </w:div>
    <w:div w:id="31854426">
      <w:bodyDiv w:val="1"/>
      <w:marLeft w:val="0"/>
      <w:marRight w:val="0"/>
      <w:marTop w:val="0"/>
      <w:marBottom w:val="0"/>
      <w:divBdr>
        <w:top w:val="none" w:sz="0" w:space="0" w:color="auto"/>
        <w:left w:val="none" w:sz="0" w:space="0" w:color="auto"/>
        <w:bottom w:val="none" w:sz="0" w:space="0" w:color="auto"/>
        <w:right w:val="none" w:sz="0" w:space="0" w:color="auto"/>
      </w:divBdr>
    </w:div>
    <w:div w:id="32047117">
      <w:bodyDiv w:val="1"/>
      <w:marLeft w:val="0"/>
      <w:marRight w:val="0"/>
      <w:marTop w:val="0"/>
      <w:marBottom w:val="0"/>
      <w:divBdr>
        <w:top w:val="none" w:sz="0" w:space="0" w:color="auto"/>
        <w:left w:val="none" w:sz="0" w:space="0" w:color="auto"/>
        <w:bottom w:val="none" w:sz="0" w:space="0" w:color="auto"/>
        <w:right w:val="none" w:sz="0" w:space="0" w:color="auto"/>
      </w:divBdr>
    </w:div>
    <w:div w:id="32195568">
      <w:bodyDiv w:val="1"/>
      <w:marLeft w:val="0"/>
      <w:marRight w:val="0"/>
      <w:marTop w:val="0"/>
      <w:marBottom w:val="0"/>
      <w:divBdr>
        <w:top w:val="none" w:sz="0" w:space="0" w:color="auto"/>
        <w:left w:val="none" w:sz="0" w:space="0" w:color="auto"/>
        <w:bottom w:val="none" w:sz="0" w:space="0" w:color="auto"/>
        <w:right w:val="none" w:sz="0" w:space="0" w:color="auto"/>
      </w:divBdr>
    </w:div>
    <w:div w:id="32312183">
      <w:bodyDiv w:val="1"/>
      <w:marLeft w:val="0"/>
      <w:marRight w:val="0"/>
      <w:marTop w:val="0"/>
      <w:marBottom w:val="0"/>
      <w:divBdr>
        <w:top w:val="none" w:sz="0" w:space="0" w:color="auto"/>
        <w:left w:val="none" w:sz="0" w:space="0" w:color="auto"/>
        <w:bottom w:val="none" w:sz="0" w:space="0" w:color="auto"/>
        <w:right w:val="none" w:sz="0" w:space="0" w:color="auto"/>
      </w:divBdr>
    </w:div>
    <w:div w:id="32463649">
      <w:bodyDiv w:val="1"/>
      <w:marLeft w:val="0"/>
      <w:marRight w:val="0"/>
      <w:marTop w:val="0"/>
      <w:marBottom w:val="0"/>
      <w:divBdr>
        <w:top w:val="none" w:sz="0" w:space="0" w:color="auto"/>
        <w:left w:val="none" w:sz="0" w:space="0" w:color="auto"/>
        <w:bottom w:val="none" w:sz="0" w:space="0" w:color="auto"/>
        <w:right w:val="none" w:sz="0" w:space="0" w:color="auto"/>
      </w:divBdr>
    </w:div>
    <w:div w:id="32652910">
      <w:bodyDiv w:val="1"/>
      <w:marLeft w:val="0"/>
      <w:marRight w:val="0"/>
      <w:marTop w:val="0"/>
      <w:marBottom w:val="0"/>
      <w:divBdr>
        <w:top w:val="none" w:sz="0" w:space="0" w:color="auto"/>
        <w:left w:val="none" w:sz="0" w:space="0" w:color="auto"/>
        <w:bottom w:val="none" w:sz="0" w:space="0" w:color="auto"/>
        <w:right w:val="none" w:sz="0" w:space="0" w:color="auto"/>
      </w:divBdr>
    </w:div>
    <w:div w:id="32653759">
      <w:bodyDiv w:val="1"/>
      <w:marLeft w:val="0"/>
      <w:marRight w:val="0"/>
      <w:marTop w:val="0"/>
      <w:marBottom w:val="0"/>
      <w:divBdr>
        <w:top w:val="none" w:sz="0" w:space="0" w:color="auto"/>
        <w:left w:val="none" w:sz="0" w:space="0" w:color="auto"/>
        <w:bottom w:val="none" w:sz="0" w:space="0" w:color="auto"/>
        <w:right w:val="none" w:sz="0" w:space="0" w:color="auto"/>
      </w:divBdr>
    </w:div>
    <w:div w:id="32772802">
      <w:bodyDiv w:val="1"/>
      <w:marLeft w:val="0"/>
      <w:marRight w:val="0"/>
      <w:marTop w:val="0"/>
      <w:marBottom w:val="0"/>
      <w:divBdr>
        <w:top w:val="none" w:sz="0" w:space="0" w:color="auto"/>
        <w:left w:val="none" w:sz="0" w:space="0" w:color="auto"/>
        <w:bottom w:val="none" w:sz="0" w:space="0" w:color="auto"/>
        <w:right w:val="none" w:sz="0" w:space="0" w:color="auto"/>
      </w:divBdr>
    </w:div>
    <w:div w:id="32778094">
      <w:bodyDiv w:val="1"/>
      <w:marLeft w:val="0"/>
      <w:marRight w:val="0"/>
      <w:marTop w:val="0"/>
      <w:marBottom w:val="0"/>
      <w:divBdr>
        <w:top w:val="none" w:sz="0" w:space="0" w:color="auto"/>
        <w:left w:val="none" w:sz="0" w:space="0" w:color="auto"/>
        <w:bottom w:val="none" w:sz="0" w:space="0" w:color="auto"/>
        <w:right w:val="none" w:sz="0" w:space="0" w:color="auto"/>
      </w:divBdr>
    </w:div>
    <w:div w:id="33121080">
      <w:bodyDiv w:val="1"/>
      <w:marLeft w:val="0"/>
      <w:marRight w:val="0"/>
      <w:marTop w:val="0"/>
      <w:marBottom w:val="0"/>
      <w:divBdr>
        <w:top w:val="none" w:sz="0" w:space="0" w:color="auto"/>
        <w:left w:val="none" w:sz="0" w:space="0" w:color="auto"/>
        <w:bottom w:val="none" w:sz="0" w:space="0" w:color="auto"/>
        <w:right w:val="none" w:sz="0" w:space="0" w:color="auto"/>
      </w:divBdr>
    </w:div>
    <w:div w:id="33190758">
      <w:bodyDiv w:val="1"/>
      <w:marLeft w:val="0"/>
      <w:marRight w:val="0"/>
      <w:marTop w:val="0"/>
      <w:marBottom w:val="0"/>
      <w:divBdr>
        <w:top w:val="none" w:sz="0" w:space="0" w:color="auto"/>
        <w:left w:val="none" w:sz="0" w:space="0" w:color="auto"/>
        <w:bottom w:val="none" w:sz="0" w:space="0" w:color="auto"/>
        <w:right w:val="none" w:sz="0" w:space="0" w:color="auto"/>
      </w:divBdr>
    </w:div>
    <w:div w:id="33428667">
      <w:bodyDiv w:val="1"/>
      <w:marLeft w:val="0"/>
      <w:marRight w:val="0"/>
      <w:marTop w:val="0"/>
      <w:marBottom w:val="0"/>
      <w:divBdr>
        <w:top w:val="none" w:sz="0" w:space="0" w:color="auto"/>
        <w:left w:val="none" w:sz="0" w:space="0" w:color="auto"/>
        <w:bottom w:val="none" w:sz="0" w:space="0" w:color="auto"/>
        <w:right w:val="none" w:sz="0" w:space="0" w:color="auto"/>
      </w:divBdr>
    </w:div>
    <w:div w:id="33581613">
      <w:bodyDiv w:val="1"/>
      <w:marLeft w:val="0"/>
      <w:marRight w:val="0"/>
      <w:marTop w:val="0"/>
      <w:marBottom w:val="0"/>
      <w:divBdr>
        <w:top w:val="none" w:sz="0" w:space="0" w:color="auto"/>
        <w:left w:val="none" w:sz="0" w:space="0" w:color="auto"/>
        <w:bottom w:val="none" w:sz="0" w:space="0" w:color="auto"/>
        <w:right w:val="none" w:sz="0" w:space="0" w:color="auto"/>
      </w:divBdr>
    </w:div>
    <w:div w:id="33771515">
      <w:bodyDiv w:val="1"/>
      <w:marLeft w:val="0"/>
      <w:marRight w:val="0"/>
      <w:marTop w:val="0"/>
      <w:marBottom w:val="0"/>
      <w:divBdr>
        <w:top w:val="none" w:sz="0" w:space="0" w:color="auto"/>
        <w:left w:val="none" w:sz="0" w:space="0" w:color="auto"/>
        <w:bottom w:val="none" w:sz="0" w:space="0" w:color="auto"/>
        <w:right w:val="none" w:sz="0" w:space="0" w:color="auto"/>
      </w:divBdr>
    </w:div>
    <w:div w:id="33896296">
      <w:bodyDiv w:val="1"/>
      <w:marLeft w:val="0"/>
      <w:marRight w:val="0"/>
      <w:marTop w:val="0"/>
      <w:marBottom w:val="0"/>
      <w:divBdr>
        <w:top w:val="none" w:sz="0" w:space="0" w:color="auto"/>
        <w:left w:val="none" w:sz="0" w:space="0" w:color="auto"/>
        <w:bottom w:val="none" w:sz="0" w:space="0" w:color="auto"/>
        <w:right w:val="none" w:sz="0" w:space="0" w:color="auto"/>
      </w:divBdr>
    </w:div>
    <w:div w:id="33896515">
      <w:bodyDiv w:val="1"/>
      <w:marLeft w:val="0"/>
      <w:marRight w:val="0"/>
      <w:marTop w:val="0"/>
      <w:marBottom w:val="0"/>
      <w:divBdr>
        <w:top w:val="none" w:sz="0" w:space="0" w:color="auto"/>
        <w:left w:val="none" w:sz="0" w:space="0" w:color="auto"/>
        <w:bottom w:val="none" w:sz="0" w:space="0" w:color="auto"/>
        <w:right w:val="none" w:sz="0" w:space="0" w:color="auto"/>
      </w:divBdr>
    </w:div>
    <w:div w:id="33965478">
      <w:bodyDiv w:val="1"/>
      <w:marLeft w:val="0"/>
      <w:marRight w:val="0"/>
      <w:marTop w:val="0"/>
      <w:marBottom w:val="0"/>
      <w:divBdr>
        <w:top w:val="none" w:sz="0" w:space="0" w:color="auto"/>
        <w:left w:val="none" w:sz="0" w:space="0" w:color="auto"/>
        <w:bottom w:val="none" w:sz="0" w:space="0" w:color="auto"/>
        <w:right w:val="none" w:sz="0" w:space="0" w:color="auto"/>
      </w:divBdr>
    </w:div>
    <w:div w:id="34039221">
      <w:bodyDiv w:val="1"/>
      <w:marLeft w:val="0"/>
      <w:marRight w:val="0"/>
      <w:marTop w:val="0"/>
      <w:marBottom w:val="0"/>
      <w:divBdr>
        <w:top w:val="none" w:sz="0" w:space="0" w:color="auto"/>
        <w:left w:val="none" w:sz="0" w:space="0" w:color="auto"/>
        <w:bottom w:val="none" w:sz="0" w:space="0" w:color="auto"/>
        <w:right w:val="none" w:sz="0" w:space="0" w:color="auto"/>
      </w:divBdr>
    </w:div>
    <w:div w:id="34354856">
      <w:bodyDiv w:val="1"/>
      <w:marLeft w:val="0"/>
      <w:marRight w:val="0"/>
      <w:marTop w:val="0"/>
      <w:marBottom w:val="0"/>
      <w:divBdr>
        <w:top w:val="none" w:sz="0" w:space="0" w:color="auto"/>
        <w:left w:val="none" w:sz="0" w:space="0" w:color="auto"/>
        <w:bottom w:val="none" w:sz="0" w:space="0" w:color="auto"/>
        <w:right w:val="none" w:sz="0" w:space="0" w:color="auto"/>
      </w:divBdr>
    </w:div>
    <w:div w:id="35012311">
      <w:bodyDiv w:val="1"/>
      <w:marLeft w:val="0"/>
      <w:marRight w:val="0"/>
      <w:marTop w:val="0"/>
      <w:marBottom w:val="0"/>
      <w:divBdr>
        <w:top w:val="none" w:sz="0" w:space="0" w:color="auto"/>
        <w:left w:val="none" w:sz="0" w:space="0" w:color="auto"/>
        <w:bottom w:val="none" w:sz="0" w:space="0" w:color="auto"/>
        <w:right w:val="none" w:sz="0" w:space="0" w:color="auto"/>
      </w:divBdr>
    </w:div>
    <w:div w:id="35394184">
      <w:bodyDiv w:val="1"/>
      <w:marLeft w:val="0"/>
      <w:marRight w:val="0"/>
      <w:marTop w:val="0"/>
      <w:marBottom w:val="0"/>
      <w:divBdr>
        <w:top w:val="none" w:sz="0" w:space="0" w:color="auto"/>
        <w:left w:val="none" w:sz="0" w:space="0" w:color="auto"/>
        <w:bottom w:val="none" w:sz="0" w:space="0" w:color="auto"/>
        <w:right w:val="none" w:sz="0" w:space="0" w:color="auto"/>
      </w:divBdr>
    </w:div>
    <w:div w:id="35542918">
      <w:bodyDiv w:val="1"/>
      <w:marLeft w:val="0"/>
      <w:marRight w:val="0"/>
      <w:marTop w:val="0"/>
      <w:marBottom w:val="0"/>
      <w:divBdr>
        <w:top w:val="none" w:sz="0" w:space="0" w:color="auto"/>
        <w:left w:val="none" w:sz="0" w:space="0" w:color="auto"/>
        <w:bottom w:val="none" w:sz="0" w:space="0" w:color="auto"/>
        <w:right w:val="none" w:sz="0" w:space="0" w:color="auto"/>
      </w:divBdr>
    </w:div>
    <w:div w:id="35593706">
      <w:bodyDiv w:val="1"/>
      <w:marLeft w:val="0"/>
      <w:marRight w:val="0"/>
      <w:marTop w:val="0"/>
      <w:marBottom w:val="0"/>
      <w:divBdr>
        <w:top w:val="none" w:sz="0" w:space="0" w:color="auto"/>
        <w:left w:val="none" w:sz="0" w:space="0" w:color="auto"/>
        <w:bottom w:val="none" w:sz="0" w:space="0" w:color="auto"/>
        <w:right w:val="none" w:sz="0" w:space="0" w:color="auto"/>
      </w:divBdr>
    </w:div>
    <w:div w:id="35666595">
      <w:bodyDiv w:val="1"/>
      <w:marLeft w:val="0"/>
      <w:marRight w:val="0"/>
      <w:marTop w:val="0"/>
      <w:marBottom w:val="0"/>
      <w:divBdr>
        <w:top w:val="none" w:sz="0" w:space="0" w:color="auto"/>
        <w:left w:val="none" w:sz="0" w:space="0" w:color="auto"/>
        <w:bottom w:val="none" w:sz="0" w:space="0" w:color="auto"/>
        <w:right w:val="none" w:sz="0" w:space="0" w:color="auto"/>
      </w:divBdr>
    </w:div>
    <w:div w:id="35742892">
      <w:bodyDiv w:val="1"/>
      <w:marLeft w:val="0"/>
      <w:marRight w:val="0"/>
      <w:marTop w:val="0"/>
      <w:marBottom w:val="0"/>
      <w:divBdr>
        <w:top w:val="none" w:sz="0" w:space="0" w:color="auto"/>
        <w:left w:val="none" w:sz="0" w:space="0" w:color="auto"/>
        <w:bottom w:val="none" w:sz="0" w:space="0" w:color="auto"/>
        <w:right w:val="none" w:sz="0" w:space="0" w:color="auto"/>
      </w:divBdr>
    </w:div>
    <w:div w:id="36244814">
      <w:bodyDiv w:val="1"/>
      <w:marLeft w:val="0"/>
      <w:marRight w:val="0"/>
      <w:marTop w:val="0"/>
      <w:marBottom w:val="0"/>
      <w:divBdr>
        <w:top w:val="none" w:sz="0" w:space="0" w:color="auto"/>
        <w:left w:val="none" w:sz="0" w:space="0" w:color="auto"/>
        <w:bottom w:val="none" w:sz="0" w:space="0" w:color="auto"/>
        <w:right w:val="none" w:sz="0" w:space="0" w:color="auto"/>
      </w:divBdr>
    </w:div>
    <w:div w:id="36664235">
      <w:bodyDiv w:val="1"/>
      <w:marLeft w:val="0"/>
      <w:marRight w:val="0"/>
      <w:marTop w:val="0"/>
      <w:marBottom w:val="0"/>
      <w:divBdr>
        <w:top w:val="none" w:sz="0" w:space="0" w:color="auto"/>
        <w:left w:val="none" w:sz="0" w:space="0" w:color="auto"/>
        <w:bottom w:val="none" w:sz="0" w:space="0" w:color="auto"/>
        <w:right w:val="none" w:sz="0" w:space="0" w:color="auto"/>
      </w:divBdr>
    </w:div>
    <w:div w:id="36928974">
      <w:bodyDiv w:val="1"/>
      <w:marLeft w:val="0"/>
      <w:marRight w:val="0"/>
      <w:marTop w:val="0"/>
      <w:marBottom w:val="0"/>
      <w:divBdr>
        <w:top w:val="none" w:sz="0" w:space="0" w:color="auto"/>
        <w:left w:val="none" w:sz="0" w:space="0" w:color="auto"/>
        <w:bottom w:val="none" w:sz="0" w:space="0" w:color="auto"/>
        <w:right w:val="none" w:sz="0" w:space="0" w:color="auto"/>
      </w:divBdr>
    </w:div>
    <w:div w:id="37171134">
      <w:bodyDiv w:val="1"/>
      <w:marLeft w:val="0"/>
      <w:marRight w:val="0"/>
      <w:marTop w:val="0"/>
      <w:marBottom w:val="0"/>
      <w:divBdr>
        <w:top w:val="none" w:sz="0" w:space="0" w:color="auto"/>
        <w:left w:val="none" w:sz="0" w:space="0" w:color="auto"/>
        <w:bottom w:val="none" w:sz="0" w:space="0" w:color="auto"/>
        <w:right w:val="none" w:sz="0" w:space="0" w:color="auto"/>
      </w:divBdr>
    </w:div>
    <w:div w:id="37316608">
      <w:bodyDiv w:val="1"/>
      <w:marLeft w:val="0"/>
      <w:marRight w:val="0"/>
      <w:marTop w:val="0"/>
      <w:marBottom w:val="0"/>
      <w:divBdr>
        <w:top w:val="none" w:sz="0" w:space="0" w:color="auto"/>
        <w:left w:val="none" w:sz="0" w:space="0" w:color="auto"/>
        <w:bottom w:val="none" w:sz="0" w:space="0" w:color="auto"/>
        <w:right w:val="none" w:sz="0" w:space="0" w:color="auto"/>
      </w:divBdr>
    </w:div>
    <w:div w:id="37360352">
      <w:bodyDiv w:val="1"/>
      <w:marLeft w:val="0"/>
      <w:marRight w:val="0"/>
      <w:marTop w:val="0"/>
      <w:marBottom w:val="0"/>
      <w:divBdr>
        <w:top w:val="none" w:sz="0" w:space="0" w:color="auto"/>
        <w:left w:val="none" w:sz="0" w:space="0" w:color="auto"/>
        <w:bottom w:val="none" w:sz="0" w:space="0" w:color="auto"/>
        <w:right w:val="none" w:sz="0" w:space="0" w:color="auto"/>
      </w:divBdr>
    </w:div>
    <w:div w:id="37821144">
      <w:bodyDiv w:val="1"/>
      <w:marLeft w:val="0"/>
      <w:marRight w:val="0"/>
      <w:marTop w:val="0"/>
      <w:marBottom w:val="0"/>
      <w:divBdr>
        <w:top w:val="none" w:sz="0" w:space="0" w:color="auto"/>
        <w:left w:val="none" w:sz="0" w:space="0" w:color="auto"/>
        <w:bottom w:val="none" w:sz="0" w:space="0" w:color="auto"/>
        <w:right w:val="none" w:sz="0" w:space="0" w:color="auto"/>
      </w:divBdr>
    </w:div>
    <w:div w:id="37895126">
      <w:bodyDiv w:val="1"/>
      <w:marLeft w:val="0"/>
      <w:marRight w:val="0"/>
      <w:marTop w:val="0"/>
      <w:marBottom w:val="0"/>
      <w:divBdr>
        <w:top w:val="none" w:sz="0" w:space="0" w:color="auto"/>
        <w:left w:val="none" w:sz="0" w:space="0" w:color="auto"/>
        <w:bottom w:val="none" w:sz="0" w:space="0" w:color="auto"/>
        <w:right w:val="none" w:sz="0" w:space="0" w:color="auto"/>
      </w:divBdr>
    </w:div>
    <w:div w:id="38432661">
      <w:bodyDiv w:val="1"/>
      <w:marLeft w:val="0"/>
      <w:marRight w:val="0"/>
      <w:marTop w:val="0"/>
      <w:marBottom w:val="0"/>
      <w:divBdr>
        <w:top w:val="none" w:sz="0" w:space="0" w:color="auto"/>
        <w:left w:val="none" w:sz="0" w:space="0" w:color="auto"/>
        <w:bottom w:val="none" w:sz="0" w:space="0" w:color="auto"/>
        <w:right w:val="none" w:sz="0" w:space="0" w:color="auto"/>
      </w:divBdr>
    </w:div>
    <w:div w:id="38551083">
      <w:bodyDiv w:val="1"/>
      <w:marLeft w:val="0"/>
      <w:marRight w:val="0"/>
      <w:marTop w:val="0"/>
      <w:marBottom w:val="0"/>
      <w:divBdr>
        <w:top w:val="none" w:sz="0" w:space="0" w:color="auto"/>
        <w:left w:val="none" w:sz="0" w:space="0" w:color="auto"/>
        <w:bottom w:val="none" w:sz="0" w:space="0" w:color="auto"/>
        <w:right w:val="none" w:sz="0" w:space="0" w:color="auto"/>
      </w:divBdr>
    </w:div>
    <w:div w:id="38826830">
      <w:bodyDiv w:val="1"/>
      <w:marLeft w:val="0"/>
      <w:marRight w:val="0"/>
      <w:marTop w:val="0"/>
      <w:marBottom w:val="0"/>
      <w:divBdr>
        <w:top w:val="none" w:sz="0" w:space="0" w:color="auto"/>
        <w:left w:val="none" w:sz="0" w:space="0" w:color="auto"/>
        <w:bottom w:val="none" w:sz="0" w:space="0" w:color="auto"/>
        <w:right w:val="none" w:sz="0" w:space="0" w:color="auto"/>
      </w:divBdr>
    </w:div>
    <w:div w:id="38864618">
      <w:bodyDiv w:val="1"/>
      <w:marLeft w:val="0"/>
      <w:marRight w:val="0"/>
      <w:marTop w:val="0"/>
      <w:marBottom w:val="0"/>
      <w:divBdr>
        <w:top w:val="none" w:sz="0" w:space="0" w:color="auto"/>
        <w:left w:val="none" w:sz="0" w:space="0" w:color="auto"/>
        <w:bottom w:val="none" w:sz="0" w:space="0" w:color="auto"/>
        <w:right w:val="none" w:sz="0" w:space="0" w:color="auto"/>
      </w:divBdr>
    </w:div>
    <w:div w:id="39016968">
      <w:bodyDiv w:val="1"/>
      <w:marLeft w:val="0"/>
      <w:marRight w:val="0"/>
      <w:marTop w:val="0"/>
      <w:marBottom w:val="0"/>
      <w:divBdr>
        <w:top w:val="none" w:sz="0" w:space="0" w:color="auto"/>
        <w:left w:val="none" w:sz="0" w:space="0" w:color="auto"/>
        <w:bottom w:val="none" w:sz="0" w:space="0" w:color="auto"/>
        <w:right w:val="none" w:sz="0" w:space="0" w:color="auto"/>
      </w:divBdr>
    </w:div>
    <w:div w:id="39019584">
      <w:bodyDiv w:val="1"/>
      <w:marLeft w:val="0"/>
      <w:marRight w:val="0"/>
      <w:marTop w:val="0"/>
      <w:marBottom w:val="0"/>
      <w:divBdr>
        <w:top w:val="none" w:sz="0" w:space="0" w:color="auto"/>
        <w:left w:val="none" w:sz="0" w:space="0" w:color="auto"/>
        <w:bottom w:val="none" w:sz="0" w:space="0" w:color="auto"/>
        <w:right w:val="none" w:sz="0" w:space="0" w:color="auto"/>
      </w:divBdr>
    </w:div>
    <w:div w:id="39398931">
      <w:bodyDiv w:val="1"/>
      <w:marLeft w:val="0"/>
      <w:marRight w:val="0"/>
      <w:marTop w:val="0"/>
      <w:marBottom w:val="0"/>
      <w:divBdr>
        <w:top w:val="none" w:sz="0" w:space="0" w:color="auto"/>
        <w:left w:val="none" w:sz="0" w:space="0" w:color="auto"/>
        <w:bottom w:val="none" w:sz="0" w:space="0" w:color="auto"/>
        <w:right w:val="none" w:sz="0" w:space="0" w:color="auto"/>
      </w:divBdr>
    </w:div>
    <w:div w:id="39403442">
      <w:bodyDiv w:val="1"/>
      <w:marLeft w:val="0"/>
      <w:marRight w:val="0"/>
      <w:marTop w:val="0"/>
      <w:marBottom w:val="0"/>
      <w:divBdr>
        <w:top w:val="none" w:sz="0" w:space="0" w:color="auto"/>
        <w:left w:val="none" w:sz="0" w:space="0" w:color="auto"/>
        <w:bottom w:val="none" w:sz="0" w:space="0" w:color="auto"/>
        <w:right w:val="none" w:sz="0" w:space="0" w:color="auto"/>
      </w:divBdr>
    </w:div>
    <w:div w:id="39476240">
      <w:bodyDiv w:val="1"/>
      <w:marLeft w:val="0"/>
      <w:marRight w:val="0"/>
      <w:marTop w:val="0"/>
      <w:marBottom w:val="0"/>
      <w:divBdr>
        <w:top w:val="none" w:sz="0" w:space="0" w:color="auto"/>
        <w:left w:val="none" w:sz="0" w:space="0" w:color="auto"/>
        <w:bottom w:val="none" w:sz="0" w:space="0" w:color="auto"/>
        <w:right w:val="none" w:sz="0" w:space="0" w:color="auto"/>
      </w:divBdr>
    </w:div>
    <w:div w:id="39940527">
      <w:bodyDiv w:val="1"/>
      <w:marLeft w:val="0"/>
      <w:marRight w:val="0"/>
      <w:marTop w:val="0"/>
      <w:marBottom w:val="0"/>
      <w:divBdr>
        <w:top w:val="none" w:sz="0" w:space="0" w:color="auto"/>
        <w:left w:val="none" w:sz="0" w:space="0" w:color="auto"/>
        <w:bottom w:val="none" w:sz="0" w:space="0" w:color="auto"/>
        <w:right w:val="none" w:sz="0" w:space="0" w:color="auto"/>
      </w:divBdr>
    </w:div>
    <w:div w:id="40204965">
      <w:bodyDiv w:val="1"/>
      <w:marLeft w:val="0"/>
      <w:marRight w:val="0"/>
      <w:marTop w:val="0"/>
      <w:marBottom w:val="0"/>
      <w:divBdr>
        <w:top w:val="none" w:sz="0" w:space="0" w:color="auto"/>
        <w:left w:val="none" w:sz="0" w:space="0" w:color="auto"/>
        <w:bottom w:val="none" w:sz="0" w:space="0" w:color="auto"/>
        <w:right w:val="none" w:sz="0" w:space="0" w:color="auto"/>
      </w:divBdr>
    </w:div>
    <w:div w:id="40323052">
      <w:bodyDiv w:val="1"/>
      <w:marLeft w:val="0"/>
      <w:marRight w:val="0"/>
      <w:marTop w:val="0"/>
      <w:marBottom w:val="0"/>
      <w:divBdr>
        <w:top w:val="none" w:sz="0" w:space="0" w:color="auto"/>
        <w:left w:val="none" w:sz="0" w:space="0" w:color="auto"/>
        <w:bottom w:val="none" w:sz="0" w:space="0" w:color="auto"/>
        <w:right w:val="none" w:sz="0" w:space="0" w:color="auto"/>
      </w:divBdr>
    </w:div>
    <w:div w:id="40331401">
      <w:bodyDiv w:val="1"/>
      <w:marLeft w:val="0"/>
      <w:marRight w:val="0"/>
      <w:marTop w:val="0"/>
      <w:marBottom w:val="0"/>
      <w:divBdr>
        <w:top w:val="none" w:sz="0" w:space="0" w:color="auto"/>
        <w:left w:val="none" w:sz="0" w:space="0" w:color="auto"/>
        <w:bottom w:val="none" w:sz="0" w:space="0" w:color="auto"/>
        <w:right w:val="none" w:sz="0" w:space="0" w:color="auto"/>
      </w:divBdr>
    </w:div>
    <w:div w:id="40443525">
      <w:bodyDiv w:val="1"/>
      <w:marLeft w:val="0"/>
      <w:marRight w:val="0"/>
      <w:marTop w:val="0"/>
      <w:marBottom w:val="0"/>
      <w:divBdr>
        <w:top w:val="none" w:sz="0" w:space="0" w:color="auto"/>
        <w:left w:val="none" w:sz="0" w:space="0" w:color="auto"/>
        <w:bottom w:val="none" w:sz="0" w:space="0" w:color="auto"/>
        <w:right w:val="none" w:sz="0" w:space="0" w:color="auto"/>
      </w:divBdr>
    </w:div>
    <w:div w:id="40521323">
      <w:bodyDiv w:val="1"/>
      <w:marLeft w:val="0"/>
      <w:marRight w:val="0"/>
      <w:marTop w:val="0"/>
      <w:marBottom w:val="0"/>
      <w:divBdr>
        <w:top w:val="none" w:sz="0" w:space="0" w:color="auto"/>
        <w:left w:val="none" w:sz="0" w:space="0" w:color="auto"/>
        <w:bottom w:val="none" w:sz="0" w:space="0" w:color="auto"/>
        <w:right w:val="none" w:sz="0" w:space="0" w:color="auto"/>
      </w:divBdr>
    </w:div>
    <w:div w:id="40524039">
      <w:bodyDiv w:val="1"/>
      <w:marLeft w:val="0"/>
      <w:marRight w:val="0"/>
      <w:marTop w:val="0"/>
      <w:marBottom w:val="0"/>
      <w:divBdr>
        <w:top w:val="none" w:sz="0" w:space="0" w:color="auto"/>
        <w:left w:val="none" w:sz="0" w:space="0" w:color="auto"/>
        <w:bottom w:val="none" w:sz="0" w:space="0" w:color="auto"/>
        <w:right w:val="none" w:sz="0" w:space="0" w:color="auto"/>
      </w:divBdr>
    </w:div>
    <w:div w:id="40595929">
      <w:bodyDiv w:val="1"/>
      <w:marLeft w:val="0"/>
      <w:marRight w:val="0"/>
      <w:marTop w:val="0"/>
      <w:marBottom w:val="0"/>
      <w:divBdr>
        <w:top w:val="none" w:sz="0" w:space="0" w:color="auto"/>
        <w:left w:val="none" w:sz="0" w:space="0" w:color="auto"/>
        <w:bottom w:val="none" w:sz="0" w:space="0" w:color="auto"/>
        <w:right w:val="none" w:sz="0" w:space="0" w:color="auto"/>
      </w:divBdr>
    </w:div>
    <w:div w:id="40829227">
      <w:bodyDiv w:val="1"/>
      <w:marLeft w:val="0"/>
      <w:marRight w:val="0"/>
      <w:marTop w:val="0"/>
      <w:marBottom w:val="0"/>
      <w:divBdr>
        <w:top w:val="none" w:sz="0" w:space="0" w:color="auto"/>
        <w:left w:val="none" w:sz="0" w:space="0" w:color="auto"/>
        <w:bottom w:val="none" w:sz="0" w:space="0" w:color="auto"/>
        <w:right w:val="none" w:sz="0" w:space="0" w:color="auto"/>
      </w:divBdr>
    </w:div>
    <w:div w:id="40985251">
      <w:bodyDiv w:val="1"/>
      <w:marLeft w:val="0"/>
      <w:marRight w:val="0"/>
      <w:marTop w:val="0"/>
      <w:marBottom w:val="0"/>
      <w:divBdr>
        <w:top w:val="none" w:sz="0" w:space="0" w:color="auto"/>
        <w:left w:val="none" w:sz="0" w:space="0" w:color="auto"/>
        <w:bottom w:val="none" w:sz="0" w:space="0" w:color="auto"/>
        <w:right w:val="none" w:sz="0" w:space="0" w:color="auto"/>
      </w:divBdr>
    </w:div>
    <w:div w:id="41173213">
      <w:bodyDiv w:val="1"/>
      <w:marLeft w:val="0"/>
      <w:marRight w:val="0"/>
      <w:marTop w:val="0"/>
      <w:marBottom w:val="0"/>
      <w:divBdr>
        <w:top w:val="none" w:sz="0" w:space="0" w:color="auto"/>
        <w:left w:val="none" w:sz="0" w:space="0" w:color="auto"/>
        <w:bottom w:val="none" w:sz="0" w:space="0" w:color="auto"/>
        <w:right w:val="none" w:sz="0" w:space="0" w:color="auto"/>
      </w:divBdr>
    </w:div>
    <w:div w:id="41176179">
      <w:bodyDiv w:val="1"/>
      <w:marLeft w:val="0"/>
      <w:marRight w:val="0"/>
      <w:marTop w:val="0"/>
      <w:marBottom w:val="0"/>
      <w:divBdr>
        <w:top w:val="none" w:sz="0" w:space="0" w:color="auto"/>
        <w:left w:val="none" w:sz="0" w:space="0" w:color="auto"/>
        <w:bottom w:val="none" w:sz="0" w:space="0" w:color="auto"/>
        <w:right w:val="none" w:sz="0" w:space="0" w:color="auto"/>
      </w:divBdr>
    </w:div>
    <w:div w:id="41486422">
      <w:bodyDiv w:val="1"/>
      <w:marLeft w:val="0"/>
      <w:marRight w:val="0"/>
      <w:marTop w:val="0"/>
      <w:marBottom w:val="0"/>
      <w:divBdr>
        <w:top w:val="none" w:sz="0" w:space="0" w:color="auto"/>
        <w:left w:val="none" w:sz="0" w:space="0" w:color="auto"/>
        <w:bottom w:val="none" w:sz="0" w:space="0" w:color="auto"/>
        <w:right w:val="none" w:sz="0" w:space="0" w:color="auto"/>
      </w:divBdr>
    </w:div>
    <w:div w:id="41639917">
      <w:bodyDiv w:val="1"/>
      <w:marLeft w:val="0"/>
      <w:marRight w:val="0"/>
      <w:marTop w:val="0"/>
      <w:marBottom w:val="0"/>
      <w:divBdr>
        <w:top w:val="none" w:sz="0" w:space="0" w:color="auto"/>
        <w:left w:val="none" w:sz="0" w:space="0" w:color="auto"/>
        <w:bottom w:val="none" w:sz="0" w:space="0" w:color="auto"/>
        <w:right w:val="none" w:sz="0" w:space="0" w:color="auto"/>
      </w:divBdr>
    </w:div>
    <w:div w:id="41713167">
      <w:bodyDiv w:val="1"/>
      <w:marLeft w:val="0"/>
      <w:marRight w:val="0"/>
      <w:marTop w:val="0"/>
      <w:marBottom w:val="0"/>
      <w:divBdr>
        <w:top w:val="none" w:sz="0" w:space="0" w:color="auto"/>
        <w:left w:val="none" w:sz="0" w:space="0" w:color="auto"/>
        <w:bottom w:val="none" w:sz="0" w:space="0" w:color="auto"/>
        <w:right w:val="none" w:sz="0" w:space="0" w:color="auto"/>
      </w:divBdr>
    </w:div>
    <w:div w:id="42100536">
      <w:bodyDiv w:val="1"/>
      <w:marLeft w:val="0"/>
      <w:marRight w:val="0"/>
      <w:marTop w:val="0"/>
      <w:marBottom w:val="0"/>
      <w:divBdr>
        <w:top w:val="none" w:sz="0" w:space="0" w:color="auto"/>
        <w:left w:val="none" w:sz="0" w:space="0" w:color="auto"/>
        <w:bottom w:val="none" w:sz="0" w:space="0" w:color="auto"/>
        <w:right w:val="none" w:sz="0" w:space="0" w:color="auto"/>
      </w:divBdr>
    </w:div>
    <w:div w:id="42288818">
      <w:bodyDiv w:val="1"/>
      <w:marLeft w:val="0"/>
      <w:marRight w:val="0"/>
      <w:marTop w:val="0"/>
      <w:marBottom w:val="0"/>
      <w:divBdr>
        <w:top w:val="none" w:sz="0" w:space="0" w:color="auto"/>
        <w:left w:val="none" w:sz="0" w:space="0" w:color="auto"/>
        <w:bottom w:val="none" w:sz="0" w:space="0" w:color="auto"/>
        <w:right w:val="none" w:sz="0" w:space="0" w:color="auto"/>
      </w:divBdr>
    </w:div>
    <w:div w:id="42291124">
      <w:bodyDiv w:val="1"/>
      <w:marLeft w:val="0"/>
      <w:marRight w:val="0"/>
      <w:marTop w:val="0"/>
      <w:marBottom w:val="0"/>
      <w:divBdr>
        <w:top w:val="none" w:sz="0" w:space="0" w:color="auto"/>
        <w:left w:val="none" w:sz="0" w:space="0" w:color="auto"/>
        <w:bottom w:val="none" w:sz="0" w:space="0" w:color="auto"/>
        <w:right w:val="none" w:sz="0" w:space="0" w:color="auto"/>
      </w:divBdr>
    </w:div>
    <w:div w:id="42338124">
      <w:bodyDiv w:val="1"/>
      <w:marLeft w:val="0"/>
      <w:marRight w:val="0"/>
      <w:marTop w:val="0"/>
      <w:marBottom w:val="0"/>
      <w:divBdr>
        <w:top w:val="none" w:sz="0" w:space="0" w:color="auto"/>
        <w:left w:val="none" w:sz="0" w:space="0" w:color="auto"/>
        <w:bottom w:val="none" w:sz="0" w:space="0" w:color="auto"/>
        <w:right w:val="none" w:sz="0" w:space="0" w:color="auto"/>
      </w:divBdr>
    </w:div>
    <w:div w:id="42364778">
      <w:bodyDiv w:val="1"/>
      <w:marLeft w:val="0"/>
      <w:marRight w:val="0"/>
      <w:marTop w:val="0"/>
      <w:marBottom w:val="0"/>
      <w:divBdr>
        <w:top w:val="none" w:sz="0" w:space="0" w:color="auto"/>
        <w:left w:val="none" w:sz="0" w:space="0" w:color="auto"/>
        <w:bottom w:val="none" w:sz="0" w:space="0" w:color="auto"/>
        <w:right w:val="none" w:sz="0" w:space="0" w:color="auto"/>
      </w:divBdr>
    </w:div>
    <w:div w:id="42367953">
      <w:bodyDiv w:val="1"/>
      <w:marLeft w:val="0"/>
      <w:marRight w:val="0"/>
      <w:marTop w:val="0"/>
      <w:marBottom w:val="0"/>
      <w:divBdr>
        <w:top w:val="none" w:sz="0" w:space="0" w:color="auto"/>
        <w:left w:val="none" w:sz="0" w:space="0" w:color="auto"/>
        <w:bottom w:val="none" w:sz="0" w:space="0" w:color="auto"/>
        <w:right w:val="none" w:sz="0" w:space="0" w:color="auto"/>
      </w:divBdr>
    </w:div>
    <w:div w:id="42533760">
      <w:bodyDiv w:val="1"/>
      <w:marLeft w:val="0"/>
      <w:marRight w:val="0"/>
      <w:marTop w:val="0"/>
      <w:marBottom w:val="0"/>
      <w:divBdr>
        <w:top w:val="none" w:sz="0" w:space="0" w:color="auto"/>
        <w:left w:val="none" w:sz="0" w:space="0" w:color="auto"/>
        <w:bottom w:val="none" w:sz="0" w:space="0" w:color="auto"/>
        <w:right w:val="none" w:sz="0" w:space="0" w:color="auto"/>
      </w:divBdr>
    </w:div>
    <w:div w:id="42759153">
      <w:bodyDiv w:val="1"/>
      <w:marLeft w:val="0"/>
      <w:marRight w:val="0"/>
      <w:marTop w:val="0"/>
      <w:marBottom w:val="0"/>
      <w:divBdr>
        <w:top w:val="none" w:sz="0" w:space="0" w:color="auto"/>
        <w:left w:val="none" w:sz="0" w:space="0" w:color="auto"/>
        <w:bottom w:val="none" w:sz="0" w:space="0" w:color="auto"/>
        <w:right w:val="none" w:sz="0" w:space="0" w:color="auto"/>
      </w:divBdr>
    </w:div>
    <w:div w:id="43065909">
      <w:bodyDiv w:val="1"/>
      <w:marLeft w:val="0"/>
      <w:marRight w:val="0"/>
      <w:marTop w:val="0"/>
      <w:marBottom w:val="0"/>
      <w:divBdr>
        <w:top w:val="none" w:sz="0" w:space="0" w:color="auto"/>
        <w:left w:val="none" w:sz="0" w:space="0" w:color="auto"/>
        <w:bottom w:val="none" w:sz="0" w:space="0" w:color="auto"/>
        <w:right w:val="none" w:sz="0" w:space="0" w:color="auto"/>
      </w:divBdr>
    </w:div>
    <w:div w:id="43214446">
      <w:bodyDiv w:val="1"/>
      <w:marLeft w:val="0"/>
      <w:marRight w:val="0"/>
      <w:marTop w:val="0"/>
      <w:marBottom w:val="0"/>
      <w:divBdr>
        <w:top w:val="none" w:sz="0" w:space="0" w:color="auto"/>
        <w:left w:val="none" w:sz="0" w:space="0" w:color="auto"/>
        <w:bottom w:val="none" w:sz="0" w:space="0" w:color="auto"/>
        <w:right w:val="none" w:sz="0" w:space="0" w:color="auto"/>
      </w:divBdr>
    </w:div>
    <w:div w:id="43408466">
      <w:bodyDiv w:val="1"/>
      <w:marLeft w:val="0"/>
      <w:marRight w:val="0"/>
      <w:marTop w:val="0"/>
      <w:marBottom w:val="0"/>
      <w:divBdr>
        <w:top w:val="none" w:sz="0" w:space="0" w:color="auto"/>
        <w:left w:val="none" w:sz="0" w:space="0" w:color="auto"/>
        <w:bottom w:val="none" w:sz="0" w:space="0" w:color="auto"/>
        <w:right w:val="none" w:sz="0" w:space="0" w:color="auto"/>
      </w:divBdr>
    </w:div>
    <w:div w:id="43531911">
      <w:bodyDiv w:val="1"/>
      <w:marLeft w:val="0"/>
      <w:marRight w:val="0"/>
      <w:marTop w:val="0"/>
      <w:marBottom w:val="0"/>
      <w:divBdr>
        <w:top w:val="none" w:sz="0" w:space="0" w:color="auto"/>
        <w:left w:val="none" w:sz="0" w:space="0" w:color="auto"/>
        <w:bottom w:val="none" w:sz="0" w:space="0" w:color="auto"/>
        <w:right w:val="none" w:sz="0" w:space="0" w:color="auto"/>
      </w:divBdr>
    </w:div>
    <w:div w:id="43533088">
      <w:bodyDiv w:val="1"/>
      <w:marLeft w:val="0"/>
      <w:marRight w:val="0"/>
      <w:marTop w:val="0"/>
      <w:marBottom w:val="0"/>
      <w:divBdr>
        <w:top w:val="none" w:sz="0" w:space="0" w:color="auto"/>
        <w:left w:val="none" w:sz="0" w:space="0" w:color="auto"/>
        <w:bottom w:val="none" w:sz="0" w:space="0" w:color="auto"/>
        <w:right w:val="none" w:sz="0" w:space="0" w:color="auto"/>
      </w:divBdr>
    </w:div>
    <w:div w:id="43600771">
      <w:bodyDiv w:val="1"/>
      <w:marLeft w:val="0"/>
      <w:marRight w:val="0"/>
      <w:marTop w:val="0"/>
      <w:marBottom w:val="0"/>
      <w:divBdr>
        <w:top w:val="none" w:sz="0" w:space="0" w:color="auto"/>
        <w:left w:val="none" w:sz="0" w:space="0" w:color="auto"/>
        <w:bottom w:val="none" w:sz="0" w:space="0" w:color="auto"/>
        <w:right w:val="none" w:sz="0" w:space="0" w:color="auto"/>
      </w:divBdr>
    </w:div>
    <w:div w:id="43674657">
      <w:bodyDiv w:val="1"/>
      <w:marLeft w:val="0"/>
      <w:marRight w:val="0"/>
      <w:marTop w:val="0"/>
      <w:marBottom w:val="0"/>
      <w:divBdr>
        <w:top w:val="none" w:sz="0" w:space="0" w:color="auto"/>
        <w:left w:val="none" w:sz="0" w:space="0" w:color="auto"/>
        <w:bottom w:val="none" w:sz="0" w:space="0" w:color="auto"/>
        <w:right w:val="none" w:sz="0" w:space="0" w:color="auto"/>
      </w:divBdr>
    </w:div>
    <w:div w:id="43723602">
      <w:bodyDiv w:val="1"/>
      <w:marLeft w:val="0"/>
      <w:marRight w:val="0"/>
      <w:marTop w:val="0"/>
      <w:marBottom w:val="0"/>
      <w:divBdr>
        <w:top w:val="none" w:sz="0" w:space="0" w:color="auto"/>
        <w:left w:val="none" w:sz="0" w:space="0" w:color="auto"/>
        <w:bottom w:val="none" w:sz="0" w:space="0" w:color="auto"/>
        <w:right w:val="none" w:sz="0" w:space="0" w:color="auto"/>
      </w:divBdr>
    </w:div>
    <w:div w:id="43874765">
      <w:bodyDiv w:val="1"/>
      <w:marLeft w:val="0"/>
      <w:marRight w:val="0"/>
      <w:marTop w:val="0"/>
      <w:marBottom w:val="0"/>
      <w:divBdr>
        <w:top w:val="none" w:sz="0" w:space="0" w:color="auto"/>
        <w:left w:val="none" w:sz="0" w:space="0" w:color="auto"/>
        <w:bottom w:val="none" w:sz="0" w:space="0" w:color="auto"/>
        <w:right w:val="none" w:sz="0" w:space="0" w:color="auto"/>
      </w:divBdr>
    </w:div>
    <w:div w:id="43915753">
      <w:bodyDiv w:val="1"/>
      <w:marLeft w:val="0"/>
      <w:marRight w:val="0"/>
      <w:marTop w:val="0"/>
      <w:marBottom w:val="0"/>
      <w:divBdr>
        <w:top w:val="none" w:sz="0" w:space="0" w:color="auto"/>
        <w:left w:val="none" w:sz="0" w:space="0" w:color="auto"/>
        <w:bottom w:val="none" w:sz="0" w:space="0" w:color="auto"/>
        <w:right w:val="none" w:sz="0" w:space="0" w:color="auto"/>
      </w:divBdr>
    </w:div>
    <w:div w:id="44456158">
      <w:bodyDiv w:val="1"/>
      <w:marLeft w:val="0"/>
      <w:marRight w:val="0"/>
      <w:marTop w:val="0"/>
      <w:marBottom w:val="0"/>
      <w:divBdr>
        <w:top w:val="none" w:sz="0" w:space="0" w:color="auto"/>
        <w:left w:val="none" w:sz="0" w:space="0" w:color="auto"/>
        <w:bottom w:val="none" w:sz="0" w:space="0" w:color="auto"/>
        <w:right w:val="none" w:sz="0" w:space="0" w:color="auto"/>
      </w:divBdr>
    </w:div>
    <w:div w:id="44643839">
      <w:bodyDiv w:val="1"/>
      <w:marLeft w:val="0"/>
      <w:marRight w:val="0"/>
      <w:marTop w:val="0"/>
      <w:marBottom w:val="0"/>
      <w:divBdr>
        <w:top w:val="none" w:sz="0" w:space="0" w:color="auto"/>
        <w:left w:val="none" w:sz="0" w:space="0" w:color="auto"/>
        <w:bottom w:val="none" w:sz="0" w:space="0" w:color="auto"/>
        <w:right w:val="none" w:sz="0" w:space="0" w:color="auto"/>
      </w:divBdr>
    </w:div>
    <w:div w:id="44645792">
      <w:bodyDiv w:val="1"/>
      <w:marLeft w:val="0"/>
      <w:marRight w:val="0"/>
      <w:marTop w:val="0"/>
      <w:marBottom w:val="0"/>
      <w:divBdr>
        <w:top w:val="none" w:sz="0" w:space="0" w:color="auto"/>
        <w:left w:val="none" w:sz="0" w:space="0" w:color="auto"/>
        <w:bottom w:val="none" w:sz="0" w:space="0" w:color="auto"/>
        <w:right w:val="none" w:sz="0" w:space="0" w:color="auto"/>
      </w:divBdr>
    </w:div>
    <w:div w:id="44720669">
      <w:bodyDiv w:val="1"/>
      <w:marLeft w:val="0"/>
      <w:marRight w:val="0"/>
      <w:marTop w:val="0"/>
      <w:marBottom w:val="0"/>
      <w:divBdr>
        <w:top w:val="none" w:sz="0" w:space="0" w:color="auto"/>
        <w:left w:val="none" w:sz="0" w:space="0" w:color="auto"/>
        <w:bottom w:val="none" w:sz="0" w:space="0" w:color="auto"/>
        <w:right w:val="none" w:sz="0" w:space="0" w:color="auto"/>
      </w:divBdr>
    </w:div>
    <w:div w:id="44989792">
      <w:bodyDiv w:val="1"/>
      <w:marLeft w:val="0"/>
      <w:marRight w:val="0"/>
      <w:marTop w:val="0"/>
      <w:marBottom w:val="0"/>
      <w:divBdr>
        <w:top w:val="none" w:sz="0" w:space="0" w:color="auto"/>
        <w:left w:val="none" w:sz="0" w:space="0" w:color="auto"/>
        <w:bottom w:val="none" w:sz="0" w:space="0" w:color="auto"/>
        <w:right w:val="none" w:sz="0" w:space="0" w:color="auto"/>
      </w:divBdr>
    </w:div>
    <w:div w:id="45027644">
      <w:bodyDiv w:val="1"/>
      <w:marLeft w:val="0"/>
      <w:marRight w:val="0"/>
      <w:marTop w:val="0"/>
      <w:marBottom w:val="0"/>
      <w:divBdr>
        <w:top w:val="none" w:sz="0" w:space="0" w:color="auto"/>
        <w:left w:val="none" w:sz="0" w:space="0" w:color="auto"/>
        <w:bottom w:val="none" w:sz="0" w:space="0" w:color="auto"/>
        <w:right w:val="none" w:sz="0" w:space="0" w:color="auto"/>
      </w:divBdr>
    </w:div>
    <w:div w:id="45107463">
      <w:bodyDiv w:val="1"/>
      <w:marLeft w:val="0"/>
      <w:marRight w:val="0"/>
      <w:marTop w:val="0"/>
      <w:marBottom w:val="0"/>
      <w:divBdr>
        <w:top w:val="none" w:sz="0" w:space="0" w:color="auto"/>
        <w:left w:val="none" w:sz="0" w:space="0" w:color="auto"/>
        <w:bottom w:val="none" w:sz="0" w:space="0" w:color="auto"/>
        <w:right w:val="none" w:sz="0" w:space="0" w:color="auto"/>
      </w:divBdr>
    </w:div>
    <w:div w:id="45180822">
      <w:bodyDiv w:val="1"/>
      <w:marLeft w:val="0"/>
      <w:marRight w:val="0"/>
      <w:marTop w:val="0"/>
      <w:marBottom w:val="0"/>
      <w:divBdr>
        <w:top w:val="none" w:sz="0" w:space="0" w:color="auto"/>
        <w:left w:val="none" w:sz="0" w:space="0" w:color="auto"/>
        <w:bottom w:val="none" w:sz="0" w:space="0" w:color="auto"/>
        <w:right w:val="none" w:sz="0" w:space="0" w:color="auto"/>
      </w:divBdr>
    </w:div>
    <w:div w:id="45186834">
      <w:bodyDiv w:val="1"/>
      <w:marLeft w:val="0"/>
      <w:marRight w:val="0"/>
      <w:marTop w:val="0"/>
      <w:marBottom w:val="0"/>
      <w:divBdr>
        <w:top w:val="none" w:sz="0" w:space="0" w:color="auto"/>
        <w:left w:val="none" w:sz="0" w:space="0" w:color="auto"/>
        <w:bottom w:val="none" w:sz="0" w:space="0" w:color="auto"/>
        <w:right w:val="none" w:sz="0" w:space="0" w:color="auto"/>
      </w:divBdr>
    </w:div>
    <w:div w:id="45226218">
      <w:bodyDiv w:val="1"/>
      <w:marLeft w:val="0"/>
      <w:marRight w:val="0"/>
      <w:marTop w:val="0"/>
      <w:marBottom w:val="0"/>
      <w:divBdr>
        <w:top w:val="none" w:sz="0" w:space="0" w:color="auto"/>
        <w:left w:val="none" w:sz="0" w:space="0" w:color="auto"/>
        <w:bottom w:val="none" w:sz="0" w:space="0" w:color="auto"/>
        <w:right w:val="none" w:sz="0" w:space="0" w:color="auto"/>
      </w:divBdr>
    </w:div>
    <w:div w:id="45300797">
      <w:bodyDiv w:val="1"/>
      <w:marLeft w:val="0"/>
      <w:marRight w:val="0"/>
      <w:marTop w:val="0"/>
      <w:marBottom w:val="0"/>
      <w:divBdr>
        <w:top w:val="none" w:sz="0" w:space="0" w:color="auto"/>
        <w:left w:val="none" w:sz="0" w:space="0" w:color="auto"/>
        <w:bottom w:val="none" w:sz="0" w:space="0" w:color="auto"/>
        <w:right w:val="none" w:sz="0" w:space="0" w:color="auto"/>
      </w:divBdr>
    </w:div>
    <w:div w:id="45615892">
      <w:bodyDiv w:val="1"/>
      <w:marLeft w:val="0"/>
      <w:marRight w:val="0"/>
      <w:marTop w:val="0"/>
      <w:marBottom w:val="0"/>
      <w:divBdr>
        <w:top w:val="none" w:sz="0" w:space="0" w:color="auto"/>
        <w:left w:val="none" w:sz="0" w:space="0" w:color="auto"/>
        <w:bottom w:val="none" w:sz="0" w:space="0" w:color="auto"/>
        <w:right w:val="none" w:sz="0" w:space="0" w:color="auto"/>
      </w:divBdr>
    </w:div>
    <w:div w:id="45684828">
      <w:bodyDiv w:val="1"/>
      <w:marLeft w:val="0"/>
      <w:marRight w:val="0"/>
      <w:marTop w:val="0"/>
      <w:marBottom w:val="0"/>
      <w:divBdr>
        <w:top w:val="none" w:sz="0" w:space="0" w:color="auto"/>
        <w:left w:val="none" w:sz="0" w:space="0" w:color="auto"/>
        <w:bottom w:val="none" w:sz="0" w:space="0" w:color="auto"/>
        <w:right w:val="none" w:sz="0" w:space="0" w:color="auto"/>
      </w:divBdr>
    </w:div>
    <w:div w:id="45840309">
      <w:bodyDiv w:val="1"/>
      <w:marLeft w:val="0"/>
      <w:marRight w:val="0"/>
      <w:marTop w:val="0"/>
      <w:marBottom w:val="0"/>
      <w:divBdr>
        <w:top w:val="none" w:sz="0" w:space="0" w:color="auto"/>
        <w:left w:val="none" w:sz="0" w:space="0" w:color="auto"/>
        <w:bottom w:val="none" w:sz="0" w:space="0" w:color="auto"/>
        <w:right w:val="none" w:sz="0" w:space="0" w:color="auto"/>
      </w:divBdr>
    </w:div>
    <w:div w:id="45956043">
      <w:bodyDiv w:val="1"/>
      <w:marLeft w:val="0"/>
      <w:marRight w:val="0"/>
      <w:marTop w:val="0"/>
      <w:marBottom w:val="0"/>
      <w:divBdr>
        <w:top w:val="none" w:sz="0" w:space="0" w:color="auto"/>
        <w:left w:val="none" w:sz="0" w:space="0" w:color="auto"/>
        <w:bottom w:val="none" w:sz="0" w:space="0" w:color="auto"/>
        <w:right w:val="none" w:sz="0" w:space="0" w:color="auto"/>
      </w:divBdr>
    </w:div>
    <w:div w:id="45957231">
      <w:bodyDiv w:val="1"/>
      <w:marLeft w:val="0"/>
      <w:marRight w:val="0"/>
      <w:marTop w:val="0"/>
      <w:marBottom w:val="0"/>
      <w:divBdr>
        <w:top w:val="none" w:sz="0" w:space="0" w:color="auto"/>
        <w:left w:val="none" w:sz="0" w:space="0" w:color="auto"/>
        <w:bottom w:val="none" w:sz="0" w:space="0" w:color="auto"/>
        <w:right w:val="none" w:sz="0" w:space="0" w:color="auto"/>
      </w:divBdr>
    </w:div>
    <w:div w:id="46220364">
      <w:bodyDiv w:val="1"/>
      <w:marLeft w:val="0"/>
      <w:marRight w:val="0"/>
      <w:marTop w:val="0"/>
      <w:marBottom w:val="0"/>
      <w:divBdr>
        <w:top w:val="none" w:sz="0" w:space="0" w:color="auto"/>
        <w:left w:val="none" w:sz="0" w:space="0" w:color="auto"/>
        <w:bottom w:val="none" w:sz="0" w:space="0" w:color="auto"/>
        <w:right w:val="none" w:sz="0" w:space="0" w:color="auto"/>
      </w:divBdr>
    </w:div>
    <w:div w:id="46222059">
      <w:bodyDiv w:val="1"/>
      <w:marLeft w:val="0"/>
      <w:marRight w:val="0"/>
      <w:marTop w:val="0"/>
      <w:marBottom w:val="0"/>
      <w:divBdr>
        <w:top w:val="none" w:sz="0" w:space="0" w:color="auto"/>
        <w:left w:val="none" w:sz="0" w:space="0" w:color="auto"/>
        <w:bottom w:val="none" w:sz="0" w:space="0" w:color="auto"/>
        <w:right w:val="none" w:sz="0" w:space="0" w:color="auto"/>
      </w:divBdr>
    </w:div>
    <w:div w:id="46924112">
      <w:bodyDiv w:val="1"/>
      <w:marLeft w:val="0"/>
      <w:marRight w:val="0"/>
      <w:marTop w:val="0"/>
      <w:marBottom w:val="0"/>
      <w:divBdr>
        <w:top w:val="none" w:sz="0" w:space="0" w:color="auto"/>
        <w:left w:val="none" w:sz="0" w:space="0" w:color="auto"/>
        <w:bottom w:val="none" w:sz="0" w:space="0" w:color="auto"/>
        <w:right w:val="none" w:sz="0" w:space="0" w:color="auto"/>
      </w:divBdr>
    </w:div>
    <w:div w:id="47343028">
      <w:bodyDiv w:val="1"/>
      <w:marLeft w:val="0"/>
      <w:marRight w:val="0"/>
      <w:marTop w:val="0"/>
      <w:marBottom w:val="0"/>
      <w:divBdr>
        <w:top w:val="none" w:sz="0" w:space="0" w:color="auto"/>
        <w:left w:val="none" w:sz="0" w:space="0" w:color="auto"/>
        <w:bottom w:val="none" w:sz="0" w:space="0" w:color="auto"/>
        <w:right w:val="none" w:sz="0" w:space="0" w:color="auto"/>
      </w:divBdr>
    </w:div>
    <w:div w:id="47345580">
      <w:bodyDiv w:val="1"/>
      <w:marLeft w:val="0"/>
      <w:marRight w:val="0"/>
      <w:marTop w:val="0"/>
      <w:marBottom w:val="0"/>
      <w:divBdr>
        <w:top w:val="none" w:sz="0" w:space="0" w:color="auto"/>
        <w:left w:val="none" w:sz="0" w:space="0" w:color="auto"/>
        <w:bottom w:val="none" w:sz="0" w:space="0" w:color="auto"/>
        <w:right w:val="none" w:sz="0" w:space="0" w:color="auto"/>
      </w:divBdr>
    </w:div>
    <w:div w:id="47456956">
      <w:bodyDiv w:val="1"/>
      <w:marLeft w:val="0"/>
      <w:marRight w:val="0"/>
      <w:marTop w:val="0"/>
      <w:marBottom w:val="0"/>
      <w:divBdr>
        <w:top w:val="none" w:sz="0" w:space="0" w:color="auto"/>
        <w:left w:val="none" w:sz="0" w:space="0" w:color="auto"/>
        <w:bottom w:val="none" w:sz="0" w:space="0" w:color="auto"/>
        <w:right w:val="none" w:sz="0" w:space="0" w:color="auto"/>
      </w:divBdr>
    </w:div>
    <w:div w:id="47581460">
      <w:bodyDiv w:val="1"/>
      <w:marLeft w:val="0"/>
      <w:marRight w:val="0"/>
      <w:marTop w:val="0"/>
      <w:marBottom w:val="0"/>
      <w:divBdr>
        <w:top w:val="none" w:sz="0" w:space="0" w:color="auto"/>
        <w:left w:val="none" w:sz="0" w:space="0" w:color="auto"/>
        <w:bottom w:val="none" w:sz="0" w:space="0" w:color="auto"/>
        <w:right w:val="none" w:sz="0" w:space="0" w:color="auto"/>
      </w:divBdr>
    </w:div>
    <w:div w:id="47844422">
      <w:bodyDiv w:val="1"/>
      <w:marLeft w:val="0"/>
      <w:marRight w:val="0"/>
      <w:marTop w:val="0"/>
      <w:marBottom w:val="0"/>
      <w:divBdr>
        <w:top w:val="none" w:sz="0" w:space="0" w:color="auto"/>
        <w:left w:val="none" w:sz="0" w:space="0" w:color="auto"/>
        <w:bottom w:val="none" w:sz="0" w:space="0" w:color="auto"/>
        <w:right w:val="none" w:sz="0" w:space="0" w:color="auto"/>
      </w:divBdr>
    </w:div>
    <w:div w:id="47924585">
      <w:bodyDiv w:val="1"/>
      <w:marLeft w:val="0"/>
      <w:marRight w:val="0"/>
      <w:marTop w:val="0"/>
      <w:marBottom w:val="0"/>
      <w:divBdr>
        <w:top w:val="none" w:sz="0" w:space="0" w:color="auto"/>
        <w:left w:val="none" w:sz="0" w:space="0" w:color="auto"/>
        <w:bottom w:val="none" w:sz="0" w:space="0" w:color="auto"/>
        <w:right w:val="none" w:sz="0" w:space="0" w:color="auto"/>
      </w:divBdr>
    </w:div>
    <w:div w:id="48456302">
      <w:bodyDiv w:val="1"/>
      <w:marLeft w:val="0"/>
      <w:marRight w:val="0"/>
      <w:marTop w:val="0"/>
      <w:marBottom w:val="0"/>
      <w:divBdr>
        <w:top w:val="none" w:sz="0" w:space="0" w:color="auto"/>
        <w:left w:val="none" w:sz="0" w:space="0" w:color="auto"/>
        <w:bottom w:val="none" w:sz="0" w:space="0" w:color="auto"/>
        <w:right w:val="none" w:sz="0" w:space="0" w:color="auto"/>
      </w:divBdr>
    </w:div>
    <w:div w:id="48656618">
      <w:bodyDiv w:val="1"/>
      <w:marLeft w:val="0"/>
      <w:marRight w:val="0"/>
      <w:marTop w:val="0"/>
      <w:marBottom w:val="0"/>
      <w:divBdr>
        <w:top w:val="none" w:sz="0" w:space="0" w:color="auto"/>
        <w:left w:val="none" w:sz="0" w:space="0" w:color="auto"/>
        <w:bottom w:val="none" w:sz="0" w:space="0" w:color="auto"/>
        <w:right w:val="none" w:sz="0" w:space="0" w:color="auto"/>
      </w:divBdr>
    </w:div>
    <w:div w:id="48693892">
      <w:bodyDiv w:val="1"/>
      <w:marLeft w:val="0"/>
      <w:marRight w:val="0"/>
      <w:marTop w:val="0"/>
      <w:marBottom w:val="0"/>
      <w:divBdr>
        <w:top w:val="none" w:sz="0" w:space="0" w:color="auto"/>
        <w:left w:val="none" w:sz="0" w:space="0" w:color="auto"/>
        <w:bottom w:val="none" w:sz="0" w:space="0" w:color="auto"/>
        <w:right w:val="none" w:sz="0" w:space="0" w:color="auto"/>
      </w:divBdr>
    </w:div>
    <w:div w:id="48724865">
      <w:bodyDiv w:val="1"/>
      <w:marLeft w:val="0"/>
      <w:marRight w:val="0"/>
      <w:marTop w:val="0"/>
      <w:marBottom w:val="0"/>
      <w:divBdr>
        <w:top w:val="none" w:sz="0" w:space="0" w:color="auto"/>
        <w:left w:val="none" w:sz="0" w:space="0" w:color="auto"/>
        <w:bottom w:val="none" w:sz="0" w:space="0" w:color="auto"/>
        <w:right w:val="none" w:sz="0" w:space="0" w:color="auto"/>
      </w:divBdr>
    </w:div>
    <w:div w:id="48767174">
      <w:bodyDiv w:val="1"/>
      <w:marLeft w:val="0"/>
      <w:marRight w:val="0"/>
      <w:marTop w:val="0"/>
      <w:marBottom w:val="0"/>
      <w:divBdr>
        <w:top w:val="none" w:sz="0" w:space="0" w:color="auto"/>
        <w:left w:val="none" w:sz="0" w:space="0" w:color="auto"/>
        <w:bottom w:val="none" w:sz="0" w:space="0" w:color="auto"/>
        <w:right w:val="none" w:sz="0" w:space="0" w:color="auto"/>
      </w:divBdr>
    </w:div>
    <w:div w:id="48773101">
      <w:bodyDiv w:val="1"/>
      <w:marLeft w:val="0"/>
      <w:marRight w:val="0"/>
      <w:marTop w:val="0"/>
      <w:marBottom w:val="0"/>
      <w:divBdr>
        <w:top w:val="none" w:sz="0" w:space="0" w:color="auto"/>
        <w:left w:val="none" w:sz="0" w:space="0" w:color="auto"/>
        <w:bottom w:val="none" w:sz="0" w:space="0" w:color="auto"/>
        <w:right w:val="none" w:sz="0" w:space="0" w:color="auto"/>
      </w:divBdr>
    </w:div>
    <w:div w:id="48841392">
      <w:bodyDiv w:val="1"/>
      <w:marLeft w:val="0"/>
      <w:marRight w:val="0"/>
      <w:marTop w:val="0"/>
      <w:marBottom w:val="0"/>
      <w:divBdr>
        <w:top w:val="none" w:sz="0" w:space="0" w:color="auto"/>
        <w:left w:val="none" w:sz="0" w:space="0" w:color="auto"/>
        <w:bottom w:val="none" w:sz="0" w:space="0" w:color="auto"/>
        <w:right w:val="none" w:sz="0" w:space="0" w:color="auto"/>
      </w:divBdr>
    </w:div>
    <w:div w:id="49230542">
      <w:bodyDiv w:val="1"/>
      <w:marLeft w:val="0"/>
      <w:marRight w:val="0"/>
      <w:marTop w:val="0"/>
      <w:marBottom w:val="0"/>
      <w:divBdr>
        <w:top w:val="none" w:sz="0" w:space="0" w:color="auto"/>
        <w:left w:val="none" w:sz="0" w:space="0" w:color="auto"/>
        <w:bottom w:val="none" w:sz="0" w:space="0" w:color="auto"/>
        <w:right w:val="none" w:sz="0" w:space="0" w:color="auto"/>
      </w:divBdr>
    </w:div>
    <w:div w:id="49690814">
      <w:bodyDiv w:val="1"/>
      <w:marLeft w:val="0"/>
      <w:marRight w:val="0"/>
      <w:marTop w:val="0"/>
      <w:marBottom w:val="0"/>
      <w:divBdr>
        <w:top w:val="none" w:sz="0" w:space="0" w:color="auto"/>
        <w:left w:val="none" w:sz="0" w:space="0" w:color="auto"/>
        <w:bottom w:val="none" w:sz="0" w:space="0" w:color="auto"/>
        <w:right w:val="none" w:sz="0" w:space="0" w:color="auto"/>
      </w:divBdr>
    </w:div>
    <w:div w:id="49960229">
      <w:bodyDiv w:val="1"/>
      <w:marLeft w:val="0"/>
      <w:marRight w:val="0"/>
      <w:marTop w:val="0"/>
      <w:marBottom w:val="0"/>
      <w:divBdr>
        <w:top w:val="none" w:sz="0" w:space="0" w:color="auto"/>
        <w:left w:val="none" w:sz="0" w:space="0" w:color="auto"/>
        <w:bottom w:val="none" w:sz="0" w:space="0" w:color="auto"/>
        <w:right w:val="none" w:sz="0" w:space="0" w:color="auto"/>
      </w:divBdr>
    </w:div>
    <w:div w:id="50008721">
      <w:bodyDiv w:val="1"/>
      <w:marLeft w:val="0"/>
      <w:marRight w:val="0"/>
      <w:marTop w:val="0"/>
      <w:marBottom w:val="0"/>
      <w:divBdr>
        <w:top w:val="none" w:sz="0" w:space="0" w:color="auto"/>
        <w:left w:val="none" w:sz="0" w:space="0" w:color="auto"/>
        <w:bottom w:val="none" w:sz="0" w:space="0" w:color="auto"/>
        <w:right w:val="none" w:sz="0" w:space="0" w:color="auto"/>
      </w:divBdr>
    </w:div>
    <w:div w:id="50079796">
      <w:bodyDiv w:val="1"/>
      <w:marLeft w:val="0"/>
      <w:marRight w:val="0"/>
      <w:marTop w:val="0"/>
      <w:marBottom w:val="0"/>
      <w:divBdr>
        <w:top w:val="none" w:sz="0" w:space="0" w:color="auto"/>
        <w:left w:val="none" w:sz="0" w:space="0" w:color="auto"/>
        <w:bottom w:val="none" w:sz="0" w:space="0" w:color="auto"/>
        <w:right w:val="none" w:sz="0" w:space="0" w:color="auto"/>
      </w:divBdr>
    </w:div>
    <w:div w:id="50160059">
      <w:bodyDiv w:val="1"/>
      <w:marLeft w:val="0"/>
      <w:marRight w:val="0"/>
      <w:marTop w:val="0"/>
      <w:marBottom w:val="0"/>
      <w:divBdr>
        <w:top w:val="none" w:sz="0" w:space="0" w:color="auto"/>
        <w:left w:val="none" w:sz="0" w:space="0" w:color="auto"/>
        <w:bottom w:val="none" w:sz="0" w:space="0" w:color="auto"/>
        <w:right w:val="none" w:sz="0" w:space="0" w:color="auto"/>
      </w:divBdr>
    </w:div>
    <w:div w:id="50277420">
      <w:bodyDiv w:val="1"/>
      <w:marLeft w:val="0"/>
      <w:marRight w:val="0"/>
      <w:marTop w:val="0"/>
      <w:marBottom w:val="0"/>
      <w:divBdr>
        <w:top w:val="none" w:sz="0" w:space="0" w:color="auto"/>
        <w:left w:val="none" w:sz="0" w:space="0" w:color="auto"/>
        <w:bottom w:val="none" w:sz="0" w:space="0" w:color="auto"/>
        <w:right w:val="none" w:sz="0" w:space="0" w:color="auto"/>
      </w:divBdr>
    </w:div>
    <w:div w:id="50424215">
      <w:bodyDiv w:val="1"/>
      <w:marLeft w:val="0"/>
      <w:marRight w:val="0"/>
      <w:marTop w:val="0"/>
      <w:marBottom w:val="0"/>
      <w:divBdr>
        <w:top w:val="none" w:sz="0" w:space="0" w:color="auto"/>
        <w:left w:val="none" w:sz="0" w:space="0" w:color="auto"/>
        <w:bottom w:val="none" w:sz="0" w:space="0" w:color="auto"/>
        <w:right w:val="none" w:sz="0" w:space="0" w:color="auto"/>
      </w:divBdr>
    </w:div>
    <w:div w:id="50933650">
      <w:bodyDiv w:val="1"/>
      <w:marLeft w:val="0"/>
      <w:marRight w:val="0"/>
      <w:marTop w:val="0"/>
      <w:marBottom w:val="0"/>
      <w:divBdr>
        <w:top w:val="none" w:sz="0" w:space="0" w:color="auto"/>
        <w:left w:val="none" w:sz="0" w:space="0" w:color="auto"/>
        <w:bottom w:val="none" w:sz="0" w:space="0" w:color="auto"/>
        <w:right w:val="none" w:sz="0" w:space="0" w:color="auto"/>
      </w:divBdr>
    </w:div>
    <w:div w:id="51542397">
      <w:bodyDiv w:val="1"/>
      <w:marLeft w:val="0"/>
      <w:marRight w:val="0"/>
      <w:marTop w:val="0"/>
      <w:marBottom w:val="0"/>
      <w:divBdr>
        <w:top w:val="none" w:sz="0" w:space="0" w:color="auto"/>
        <w:left w:val="none" w:sz="0" w:space="0" w:color="auto"/>
        <w:bottom w:val="none" w:sz="0" w:space="0" w:color="auto"/>
        <w:right w:val="none" w:sz="0" w:space="0" w:color="auto"/>
      </w:divBdr>
    </w:div>
    <w:div w:id="51775203">
      <w:bodyDiv w:val="1"/>
      <w:marLeft w:val="0"/>
      <w:marRight w:val="0"/>
      <w:marTop w:val="0"/>
      <w:marBottom w:val="0"/>
      <w:divBdr>
        <w:top w:val="none" w:sz="0" w:space="0" w:color="auto"/>
        <w:left w:val="none" w:sz="0" w:space="0" w:color="auto"/>
        <w:bottom w:val="none" w:sz="0" w:space="0" w:color="auto"/>
        <w:right w:val="none" w:sz="0" w:space="0" w:color="auto"/>
      </w:divBdr>
    </w:div>
    <w:div w:id="51933546">
      <w:bodyDiv w:val="1"/>
      <w:marLeft w:val="0"/>
      <w:marRight w:val="0"/>
      <w:marTop w:val="0"/>
      <w:marBottom w:val="0"/>
      <w:divBdr>
        <w:top w:val="none" w:sz="0" w:space="0" w:color="auto"/>
        <w:left w:val="none" w:sz="0" w:space="0" w:color="auto"/>
        <w:bottom w:val="none" w:sz="0" w:space="0" w:color="auto"/>
        <w:right w:val="none" w:sz="0" w:space="0" w:color="auto"/>
      </w:divBdr>
    </w:div>
    <w:div w:id="52196986">
      <w:bodyDiv w:val="1"/>
      <w:marLeft w:val="0"/>
      <w:marRight w:val="0"/>
      <w:marTop w:val="0"/>
      <w:marBottom w:val="0"/>
      <w:divBdr>
        <w:top w:val="none" w:sz="0" w:space="0" w:color="auto"/>
        <w:left w:val="none" w:sz="0" w:space="0" w:color="auto"/>
        <w:bottom w:val="none" w:sz="0" w:space="0" w:color="auto"/>
        <w:right w:val="none" w:sz="0" w:space="0" w:color="auto"/>
      </w:divBdr>
    </w:div>
    <w:div w:id="52390963">
      <w:bodyDiv w:val="1"/>
      <w:marLeft w:val="0"/>
      <w:marRight w:val="0"/>
      <w:marTop w:val="0"/>
      <w:marBottom w:val="0"/>
      <w:divBdr>
        <w:top w:val="none" w:sz="0" w:space="0" w:color="auto"/>
        <w:left w:val="none" w:sz="0" w:space="0" w:color="auto"/>
        <w:bottom w:val="none" w:sz="0" w:space="0" w:color="auto"/>
        <w:right w:val="none" w:sz="0" w:space="0" w:color="auto"/>
      </w:divBdr>
    </w:div>
    <w:div w:id="52629513">
      <w:bodyDiv w:val="1"/>
      <w:marLeft w:val="0"/>
      <w:marRight w:val="0"/>
      <w:marTop w:val="0"/>
      <w:marBottom w:val="0"/>
      <w:divBdr>
        <w:top w:val="none" w:sz="0" w:space="0" w:color="auto"/>
        <w:left w:val="none" w:sz="0" w:space="0" w:color="auto"/>
        <w:bottom w:val="none" w:sz="0" w:space="0" w:color="auto"/>
        <w:right w:val="none" w:sz="0" w:space="0" w:color="auto"/>
      </w:divBdr>
    </w:div>
    <w:div w:id="52704070">
      <w:bodyDiv w:val="1"/>
      <w:marLeft w:val="0"/>
      <w:marRight w:val="0"/>
      <w:marTop w:val="0"/>
      <w:marBottom w:val="0"/>
      <w:divBdr>
        <w:top w:val="none" w:sz="0" w:space="0" w:color="auto"/>
        <w:left w:val="none" w:sz="0" w:space="0" w:color="auto"/>
        <w:bottom w:val="none" w:sz="0" w:space="0" w:color="auto"/>
        <w:right w:val="none" w:sz="0" w:space="0" w:color="auto"/>
      </w:divBdr>
    </w:div>
    <w:div w:id="52779947">
      <w:bodyDiv w:val="1"/>
      <w:marLeft w:val="0"/>
      <w:marRight w:val="0"/>
      <w:marTop w:val="0"/>
      <w:marBottom w:val="0"/>
      <w:divBdr>
        <w:top w:val="none" w:sz="0" w:space="0" w:color="auto"/>
        <w:left w:val="none" w:sz="0" w:space="0" w:color="auto"/>
        <w:bottom w:val="none" w:sz="0" w:space="0" w:color="auto"/>
        <w:right w:val="none" w:sz="0" w:space="0" w:color="auto"/>
      </w:divBdr>
    </w:div>
    <w:div w:id="52969583">
      <w:bodyDiv w:val="1"/>
      <w:marLeft w:val="0"/>
      <w:marRight w:val="0"/>
      <w:marTop w:val="0"/>
      <w:marBottom w:val="0"/>
      <w:divBdr>
        <w:top w:val="none" w:sz="0" w:space="0" w:color="auto"/>
        <w:left w:val="none" w:sz="0" w:space="0" w:color="auto"/>
        <w:bottom w:val="none" w:sz="0" w:space="0" w:color="auto"/>
        <w:right w:val="none" w:sz="0" w:space="0" w:color="auto"/>
      </w:divBdr>
    </w:div>
    <w:div w:id="53088132">
      <w:bodyDiv w:val="1"/>
      <w:marLeft w:val="0"/>
      <w:marRight w:val="0"/>
      <w:marTop w:val="0"/>
      <w:marBottom w:val="0"/>
      <w:divBdr>
        <w:top w:val="none" w:sz="0" w:space="0" w:color="auto"/>
        <w:left w:val="none" w:sz="0" w:space="0" w:color="auto"/>
        <w:bottom w:val="none" w:sz="0" w:space="0" w:color="auto"/>
        <w:right w:val="none" w:sz="0" w:space="0" w:color="auto"/>
      </w:divBdr>
    </w:div>
    <w:div w:id="53509127">
      <w:bodyDiv w:val="1"/>
      <w:marLeft w:val="0"/>
      <w:marRight w:val="0"/>
      <w:marTop w:val="0"/>
      <w:marBottom w:val="0"/>
      <w:divBdr>
        <w:top w:val="none" w:sz="0" w:space="0" w:color="auto"/>
        <w:left w:val="none" w:sz="0" w:space="0" w:color="auto"/>
        <w:bottom w:val="none" w:sz="0" w:space="0" w:color="auto"/>
        <w:right w:val="none" w:sz="0" w:space="0" w:color="auto"/>
      </w:divBdr>
    </w:div>
    <w:div w:id="53550719">
      <w:bodyDiv w:val="1"/>
      <w:marLeft w:val="0"/>
      <w:marRight w:val="0"/>
      <w:marTop w:val="0"/>
      <w:marBottom w:val="0"/>
      <w:divBdr>
        <w:top w:val="none" w:sz="0" w:space="0" w:color="auto"/>
        <w:left w:val="none" w:sz="0" w:space="0" w:color="auto"/>
        <w:bottom w:val="none" w:sz="0" w:space="0" w:color="auto"/>
        <w:right w:val="none" w:sz="0" w:space="0" w:color="auto"/>
      </w:divBdr>
    </w:div>
    <w:div w:id="53897454">
      <w:bodyDiv w:val="1"/>
      <w:marLeft w:val="0"/>
      <w:marRight w:val="0"/>
      <w:marTop w:val="0"/>
      <w:marBottom w:val="0"/>
      <w:divBdr>
        <w:top w:val="none" w:sz="0" w:space="0" w:color="auto"/>
        <w:left w:val="none" w:sz="0" w:space="0" w:color="auto"/>
        <w:bottom w:val="none" w:sz="0" w:space="0" w:color="auto"/>
        <w:right w:val="none" w:sz="0" w:space="0" w:color="auto"/>
      </w:divBdr>
    </w:div>
    <w:div w:id="53898353">
      <w:bodyDiv w:val="1"/>
      <w:marLeft w:val="0"/>
      <w:marRight w:val="0"/>
      <w:marTop w:val="0"/>
      <w:marBottom w:val="0"/>
      <w:divBdr>
        <w:top w:val="none" w:sz="0" w:space="0" w:color="auto"/>
        <w:left w:val="none" w:sz="0" w:space="0" w:color="auto"/>
        <w:bottom w:val="none" w:sz="0" w:space="0" w:color="auto"/>
        <w:right w:val="none" w:sz="0" w:space="0" w:color="auto"/>
      </w:divBdr>
    </w:div>
    <w:div w:id="54008884">
      <w:bodyDiv w:val="1"/>
      <w:marLeft w:val="0"/>
      <w:marRight w:val="0"/>
      <w:marTop w:val="0"/>
      <w:marBottom w:val="0"/>
      <w:divBdr>
        <w:top w:val="none" w:sz="0" w:space="0" w:color="auto"/>
        <w:left w:val="none" w:sz="0" w:space="0" w:color="auto"/>
        <w:bottom w:val="none" w:sz="0" w:space="0" w:color="auto"/>
        <w:right w:val="none" w:sz="0" w:space="0" w:color="auto"/>
      </w:divBdr>
    </w:div>
    <w:div w:id="54135176">
      <w:bodyDiv w:val="1"/>
      <w:marLeft w:val="0"/>
      <w:marRight w:val="0"/>
      <w:marTop w:val="0"/>
      <w:marBottom w:val="0"/>
      <w:divBdr>
        <w:top w:val="none" w:sz="0" w:space="0" w:color="auto"/>
        <w:left w:val="none" w:sz="0" w:space="0" w:color="auto"/>
        <w:bottom w:val="none" w:sz="0" w:space="0" w:color="auto"/>
        <w:right w:val="none" w:sz="0" w:space="0" w:color="auto"/>
      </w:divBdr>
    </w:div>
    <w:div w:id="54162469">
      <w:bodyDiv w:val="1"/>
      <w:marLeft w:val="0"/>
      <w:marRight w:val="0"/>
      <w:marTop w:val="0"/>
      <w:marBottom w:val="0"/>
      <w:divBdr>
        <w:top w:val="none" w:sz="0" w:space="0" w:color="auto"/>
        <w:left w:val="none" w:sz="0" w:space="0" w:color="auto"/>
        <w:bottom w:val="none" w:sz="0" w:space="0" w:color="auto"/>
        <w:right w:val="none" w:sz="0" w:space="0" w:color="auto"/>
      </w:divBdr>
    </w:div>
    <w:div w:id="54402557">
      <w:bodyDiv w:val="1"/>
      <w:marLeft w:val="0"/>
      <w:marRight w:val="0"/>
      <w:marTop w:val="0"/>
      <w:marBottom w:val="0"/>
      <w:divBdr>
        <w:top w:val="none" w:sz="0" w:space="0" w:color="auto"/>
        <w:left w:val="none" w:sz="0" w:space="0" w:color="auto"/>
        <w:bottom w:val="none" w:sz="0" w:space="0" w:color="auto"/>
        <w:right w:val="none" w:sz="0" w:space="0" w:color="auto"/>
      </w:divBdr>
    </w:div>
    <w:div w:id="54476823">
      <w:bodyDiv w:val="1"/>
      <w:marLeft w:val="0"/>
      <w:marRight w:val="0"/>
      <w:marTop w:val="0"/>
      <w:marBottom w:val="0"/>
      <w:divBdr>
        <w:top w:val="none" w:sz="0" w:space="0" w:color="auto"/>
        <w:left w:val="none" w:sz="0" w:space="0" w:color="auto"/>
        <w:bottom w:val="none" w:sz="0" w:space="0" w:color="auto"/>
        <w:right w:val="none" w:sz="0" w:space="0" w:color="auto"/>
      </w:divBdr>
    </w:div>
    <w:div w:id="54856827">
      <w:bodyDiv w:val="1"/>
      <w:marLeft w:val="0"/>
      <w:marRight w:val="0"/>
      <w:marTop w:val="0"/>
      <w:marBottom w:val="0"/>
      <w:divBdr>
        <w:top w:val="none" w:sz="0" w:space="0" w:color="auto"/>
        <w:left w:val="none" w:sz="0" w:space="0" w:color="auto"/>
        <w:bottom w:val="none" w:sz="0" w:space="0" w:color="auto"/>
        <w:right w:val="none" w:sz="0" w:space="0" w:color="auto"/>
      </w:divBdr>
    </w:div>
    <w:div w:id="54933887">
      <w:bodyDiv w:val="1"/>
      <w:marLeft w:val="0"/>
      <w:marRight w:val="0"/>
      <w:marTop w:val="0"/>
      <w:marBottom w:val="0"/>
      <w:divBdr>
        <w:top w:val="none" w:sz="0" w:space="0" w:color="auto"/>
        <w:left w:val="none" w:sz="0" w:space="0" w:color="auto"/>
        <w:bottom w:val="none" w:sz="0" w:space="0" w:color="auto"/>
        <w:right w:val="none" w:sz="0" w:space="0" w:color="auto"/>
      </w:divBdr>
    </w:div>
    <w:div w:id="55009326">
      <w:bodyDiv w:val="1"/>
      <w:marLeft w:val="0"/>
      <w:marRight w:val="0"/>
      <w:marTop w:val="0"/>
      <w:marBottom w:val="0"/>
      <w:divBdr>
        <w:top w:val="none" w:sz="0" w:space="0" w:color="auto"/>
        <w:left w:val="none" w:sz="0" w:space="0" w:color="auto"/>
        <w:bottom w:val="none" w:sz="0" w:space="0" w:color="auto"/>
        <w:right w:val="none" w:sz="0" w:space="0" w:color="auto"/>
      </w:divBdr>
    </w:div>
    <w:div w:id="55396599">
      <w:bodyDiv w:val="1"/>
      <w:marLeft w:val="0"/>
      <w:marRight w:val="0"/>
      <w:marTop w:val="0"/>
      <w:marBottom w:val="0"/>
      <w:divBdr>
        <w:top w:val="none" w:sz="0" w:space="0" w:color="auto"/>
        <w:left w:val="none" w:sz="0" w:space="0" w:color="auto"/>
        <w:bottom w:val="none" w:sz="0" w:space="0" w:color="auto"/>
        <w:right w:val="none" w:sz="0" w:space="0" w:color="auto"/>
      </w:divBdr>
    </w:div>
    <w:div w:id="55402511">
      <w:bodyDiv w:val="1"/>
      <w:marLeft w:val="0"/>
      <w:marRight w:val="0"/>
      <w:marTop w:val="0"/>
      <w:marBottom w:val="0"/>
      <w:divBdr>
        <w:top w:val="none" w:sz="0" w:space="0" w:color="auto"/>
        <w:left w:val="none" w:sz="0" w:space="0" w:color="auto"/>
        <w:bottom w:val="none" w:sz="0" w:space="0" w:color="auto"/>
        <w:right w:val="none" w:sz="0" w:space="0" w:color="auto"/>
      </w:divBdr>
    </w:div>
    <w:div w:id="55444041">
      <w:bodyDiv w:val="1"/>
      <w:marLeft w:val="0"/>
      <w:marRight w:val="0"/>
      <w:marTop w:val="0"/>
      <w:marBottom w:val="0"/>
      <w:divBdr>
        <w:top w:val="none" w:sz="0" w:space="0" w:color="auto"/>
        <w:left w:val="none" w:sz="0" w:space="0" w:color="auto"/>
        <w:bottom w:val="none" w:sz="0" w:space="0" w:color="auto"/>
        <w:right w:val="none" w:sz="0" w:space="0" w:color="auto"/>
      </w:divBdr>
    </w:div>
    <w:div w:id="55520486">
      <w:bodyDiv w:val="1"/>
      <w:marLeft w:val="0"/>
      <w:marRight w:val="0"/>
      <w:marTop w:val="0"/>
      <w:marBottom w:val="0"/>
      <w:divBdr>
        <w:top w:val="none" w:sz="0" w:space="0" w:color="auto"/>
        <w:left w:val="none" w:sz="0" w:space="0" w:color="auto"/>
        <w:bottom w:val="none" w:sz="0" w:space="0" w:color="auto"/>
        <w:right w:val="none" w:sz="0" w:space="0" w:color="auto"/>
      </w:divBdr>
    </w:div>
    <w:div w:id="55590254">
      <w:bodyDiv w:val="1"/>
      <w:marLeft w:val="0"/>
      <w:marRight w:val="0"/>
      <w:marTop w:val="0"/>
      <w:marBottom w:val="0"/>
      <w:divBdr>
        <w:top w:val="none" w:sz="0" w:space="0" w:color="auto"/>
        <w:left w:val="none" w:sz="0" w:space="0" w:color="auto"/>
        <w:bottom w:val="none" w:sz="0" w:space="0" w:color="auto"/>
        <w:right w:val="none" w:sz="0" w:space="0" w:color="auto"/>
      </w:divBdr>
    </w:div>
    <w:div w:id="55671510">
      <w:bodyDiv w:val="1"/>
      <w:marLeft w:val="0"/>
      <w:marRight w:val="0"/>
      <w:marTop w:val="0"/>
      <w:marBottom w:val="0"/>
      <w:divBdr>
        <w:top w:val="none" w:sz="0" w:space="0" w:color="auto"/>
        <w:left w:val="none" w:sz="0" w:space="0" w:color="auto"/>
        <w:bottom w:val="none" w:sz="0" w:space="0" w:color="auto"/>
        <w:right w:val="none" w:sz="0" w:space="0" w:color="auto"/>
      </w:divBdr>
    </w:div>
    <w:div w:id="55785236">
      <w:bodyDiv w:val="1"/>
      <w:marLeft w:val="0"/>
      <w:marRight w:val="0"/>
      <w:marTop w:val="0"/>
      <w:marBottom w:val="0"/>
      <w:divBdr>
        <w:top w:val="none" w:sz="0" w:space="0" w:color="auto"/>
        <w:left w:val="none" w:sz="0" w:space="0" w:color="auto"/>
        <w:bottom w:val="none" w:sz="0" w:space="0" w:color="auto"/>
        <w:right w:val="none" w:sz="0" w:space="0" w:color="auto"/>
      </w:divBdr>
    </w:div>
    <w:div w:id="56126446">
      <w:bodyDiv w:val="1"/>
      <w:marLeft w:val="0"/>
      <w:marRight w:val="0"/>
      <w:marTop w:val="0"/>
      <w:marBottom w:val="0"/>
      <w:divBdr>
        <w:top w:val="none" w:sz="0" w:space="0" w:color="auto"/>
        <w:left w:val="none" w:sz="0" w:space="0" w:color="auto"/>
        <w:bottom w:val="none" w:sz="0" w:space="0" w:color="auto"/>
        <w:right w:val="none" w:sz="0" w:space="0" w:color="auto"/>
      </w:divBdr>
    </w:div>
    <w:div w:id="56247311">
      <w:bodyDiv w:val="1"/>
      <w:marLeft w:val="0"/>
      <w:marRight w:val="0"/>
      <w:marTop w:val="0"/>
      <w:marBottom w:val="0"/>
      <w:divBdr>
        <w:top w:val="none" w:sz="0" w:space="0" w:color="auto"/>
        <w:left w:val="none" w:sz="0" w:space="0" w:color="auto"/>
        <w:bottom w:val="none" w:sz="0" w:space="0" w:color="auto"/>
        <w:right w:val="none" w:sz="0" w:space="0" w:color="auto"/>
      </w:divBdr>
    </w:div>
    <w:div w:id="56517186">
      <w:bodyDiv w:val="1"/>
      <w:marLeft w:val="0"/>
      <w:marRight w:val="0"/>
      <w:marTop w:val="0"/>
      <w:marBottom w:val="0"/>
      <w:divBdr>
        <w:top w:val="none" w:sz="0" w:space="0" w:color="auto"/>
        <w:left w:val="none" w:sz="0" w:space="0" w:color="auto"/>
        <w:bottom w:val="none" w:sz="0" w:space="0" w:color="auto"/>
        <w:right w:val="none" w:sz="0" w:space="0" w:color="auto"/>
      </w:divBdr>
    </w:div>
    <w:div w:id="56586495">
      <w:bodyDiv w:val="1"/>
      <w:marLeft w:val="0"/>
      <w:marRight w:val="0"/>
      <w:marTop w:val="0"/>
      <w:marBottom w:val="0"/>
      <w:divBdr>
        <w:top w:val="none" w:sz="0" w:space="0" w:color="auto"/>
        <w:left w:val="none" w:sz="0" w:space="0" w:color="auto"/>
        <w:bottom w:val="none" w:sz="0" w:space="0" w:color="auto"/>
        <w:right w:val="none" w:sz="0" w:space="0" w:color="auto"/>
      </w:divBdr>
    </w:div>
    <w:div w:id="56635042">
      <w:bodyDiv w:val="1"/>
      <w:marLeft w:val="0"/>
      <w:marRight w:val="0"/>
      <w:marTop w:val="0"/>
      <w:marBottom w:val="0"/>
      <w:divBdr>
        <w:top w:val="none" w:sz="0" w:space="0" w:color="auto"/>
        <w:left w:val="none" w:sz="0" w:space="0" w:color="auto"/>
        <w:bottom w:val="none" w:sz="0" w:space="0" w:color="auto"/>
        <w:right w:val="none" w:sz="0" w:space="0" w:color="auto"/>
      </w:divBdr>
    </w:div>
    <w:div w:id="56973747">
      <w:bodyDiv w:val="1"/>
      <w:marLeft w:val="0"/>
      <w:marRight w:val="0"/>
      <w:marTop w:val="0"/>
      <w:marBottom w:val="0"/>
      <w:divBdr>
        <w:top w:val="none" w:sz="0" w:space="0" w:color="auto"/>
        <w:left w:val="none" w:sz="0" w:space="0" w:color="auto"/>
        <w:bottom w:val="none" w:sz="0" w:space="0" w:color="auto"/>
        <w:right w:val="none" w:sz="0" w:space="0" w:color="auto"/>
      </w:divBdr>
    </w:div>
    <w:div w:id="56979294">
      <w:bodyDiv w:val="1"/>
      <w:marLeft w:val="0"/>
      <w:marRight w:val="0"/>
      <w:marTop w:val="0"/>
      <w:marBottom w:val="0"/>
      <w:divBdr>
        <w:top w:val="none" w:sz="0" w:space="0" w:color="auto"/>
        <w:left w:val="none" w:sz="0" w:space="0" w:color="auto"/>
        <w:bottom w:val="none" w:sz="0" w:space="0" w:color="auto"/>
        <w:right w:val="none" w:sz="0" w:space="0" w:color="auto"/>
      </w:divBdr>
    </w:div>
    <w:div w:id="57168701">
      <w:bodyDiv w:val="1"/>
      <w:marLeft w:val="0"/>
      <w:marRight w:val="0"/>
      <w:marTop w:val="0"/>
      <w:marBottom w:val="0"/>
      <w:divBdr>
        <w:top w:val="none" w:sz="0" w:space="0" w:color="auto"/>
        <w:left w:val="none" w:sz="0" w:space="0" w:color="auto"/>
        <w:bottom w:val="none" w:sz="0" w:space="0" w:color="auto"/>
        <w:right w:val="none" w:sz="0" w:space="0" w:color="auto"/>
      </w:divBdr>
    </w:div>
    <w:div w:id="57561138">
      <w:bodyDiv w:val="1"/>
      <w:marLeft w:val="0"/>
      <w:marRight w:val="0"/>
      <w:marTop w:val="0"/>
      <w:marBottom w:val="0"/>
      <w:divBdr>
        <w:top w:val="none" w:sz="0" w:space="0" w:color="auto"/>
        <w:left w:val="none" w:sz="0" w:space="0" w:color="auto"/>
        <w:bottom w:val="none" w:sz="0" w:space="0" w:color="auto"/>
        <w:right w:val="none" w:sz="0" w:space="0" w:color="auto"/>
      </w:divBdr>
    </w:div>
    <w:div w:id="57561889">
      <w:bodyDiv w:val="1"/>
      <w:marLeft w:val="0"/>
      <w:marRight w:val="0"/>
      <w:marTop w:val="0"/>
      <w:marBottom w:val="0"/>
      <w:divBdr>
        <w:top w:val="none" w:sz="0" w:space="0" w:color="auto"/>
        <w:left w:val="none" w:sz="0" w:space="0" w:color="auto"/>
        <w:bottom w:val="none" w:sz="0" w:space="0" w:color="auto"/>
        <w:right w:val="none" w:sz="0" w:space="0" w:color="auto"/>
      </w:divBdr>
    </w:div>
    <w:div w:id="57562108">
      <w:bodyDiv w:val="1"/>
      <w:marLeft w:val="0"/>
      <w:marRight w:val="0"/>
      <w:marTop w:val="0"/>
      <w:marBottom w:val="0"/>
      <w:divBdr>
        <w:top w:val="none" w:sz="0" w:space="0" w:color="auto"/>
        <w:left w:val="none" w:sz="0" w:space="0" w:color="auto"/>
        <w:bottom w:val="none" w:sz="0" w:space="0" w:color="auto"/>
        <w:right w:val="none" w:sz="0" w:space="0" w:color="auto"/>
      </w:divBdr>
    </w:div>
    <w:div w:id="58022296">
      <w:bodyDiv w:val="1"/>
      <w:marLeft w:val="0"/>
      <w:marRight w:val="0"/>
      <w:marTop w:val="0"/>
      <w:marBottom w:val="0"/>
      <w:divBdr>
        <w:top w:val="none" w:sz="0" w:space="0" w:color="auto"/>
        <w:left w:val="none" w:sz="0" w:space="0" w:color="auto"/>
        <w:bottom w:val="none" w:sz="0" w:space="0" w:color="auto"/>
        <w:right w:val="none" w:sz="0" w:space="0" w:color="auto"/>
      </w:divBdr>
    </w:div>
    <w:div w:id="58066191">
      <w:bodyDiv w:val="1"/>
      <w:marLeft w:val="0"/>
      <w:marRight w:val="0"/>
      <w:marTop w:val="0"/>
      <w:marBottom w:val="0"/>
      <w:divBdr>
        <w:top w:val="none" w:sz="0" w:space="0" w:color="auto"/>
        <w:left w:val="none" w:sz="0" w:space="0" w:color="auto"/>
        <w:bottom w:val="none" w:sz="0" w:space="0" w:color="auto"/>
        <w:right w:val="none" w:sz="0" w:space="0" w:color="auto"/>
      </w:divBdr>
    </w:div>
    <w:div w:id="58212617">
      <w:bodyDiv w:val="1"/>
      <w:marLeft w:val="0"/>
      <w:marRight w:val="0"/>
      <w:marTop w:val="0"/>
      <w:marBottom w:val="0"/>
      <w:divBdr>
        <w:top w:val="none" w:sz="0" w:space="0" w:color="auto"/>
        <w:left w:val="none" w:sz="0" w:space="0" w:color="auto"/>
        <w:bottom w:val="none" w:sz="0" w:space="0" w:color="auto"/>
        <w:right w:val="none" w:sz="0" w:space="0" w:color="auto"/>
      </w:divBdr>
    </w:div>
    <w:div w:id="58990258">
      <w:bodyDiv w:val="1"/>
      <w:marLeft w:val="0"/>
      <w:marRight w:val="0"/>
      <w:marTop w:val="0"/>
      <w:marBottom w:val="0"/>
      <w:divBdr>
        <w:top w:val="none" w:sz="0" w:space="0" w:color="auto"/>
        <w:left w:val="none" w:sz="0" w:space="0" w:color="auto"/>
        <w:bottom w:val="none" w:sz="0" w:space="0" w:color="auto"/>
        <w:right w:val="none" w:sz="0" w:space="0" w:color="auto"/>
      </w:divBdr>
    </w:div>
    <w:div w:id="59060584">
      <w:bodyDiv w:val="1"/>
      <w:marLeft w:val="0"/>
      <w:marRight w:val="0"/>
      <w:marTop w:val="0"/>
      <w:marBottom w:val="0"/>
      <w:divBdr>
        <w:top w:val="none" w:sz="0" w:space="0" w:color="auto"/>
        <w:left w:val="none" w:sz="0" w:space="0" w:color="auto"/>
        <w:bottom w:val="none" w:sz="0" w:space="0" w:color="auto"/>
        <w:right w:val="none" w:sz="0" w:space="0" w:color="auto"/>
      </w:divBdr>
    </w:div>
    <w:div w:id="59328646">
      <w:bodyDiv w:val="1"/>
      <w:marLeft w:val="0"/>
      <w:marRight w:val="0"/>
      <w:marTop w:val="0"/>
      <w:marBottom w:val="0"/>
      <w:divBdr>
        <w:top w:val="none" w:sz="0" w:space="0" w:color="auto"/>
        <w:left w:val="none" w:sz="0" w:space="0" w:color="auto"/>
        <w:bottom w:val="none" w:sz="0" w:space="0" w:color="auto"/>
        <w:right w:val="none" w:sz="0" w:space="0" w:color="auto"/>
      </w:divBdr>
    </w:div>
    <w:div w:id="59402492">
      <w:bodyDiv w:val="1"/>
      <w:marLeft w:val="0"/>
      <w:marRight w:val="0"/>
      <w:marTop w:val="0"/>
      <w:marBottom w:val="0"/>
      <w:divBdr>
        <w:top w:val="none" w:sz="0" w:space="0" w:color="auto"/>
        <w:left w:val="none" w:sz="0" w:space="0" w:color="auto"/>
        <w:bottom w:val="none" w:sz="0" w:space="0" w:color="auto"/>
        <w:right w:val="none" w:sz="0" w:space="0" w:color="auto"/>
      </w:divBdr>
    </w:div>
    <w:div w:id="59452635">
      <w:bodyDiv w:val="1"/>
      <w:marLeft w:val="0"/>
      <w:marRight w:val="0"/>
      <w:marTop w:val="0"/>
      <w:marBottom w:val="0"/>
      <w:divBdr>
        <w:top w:val="none" w:sz="0" w:space="0" w:color="auto"/>
        <w:left w:val="none" w:sz="0" w:space="0" w:color="auto"/>
        <w:bottom w:val="none" w:sz="0" w:space="0" w:color="auto"/>
        <w:right w:val="none" w:sz="0" w:space="0" w:color="auto"/>
      </w:divBdr>
    </w:div>
    <w:div w:id="59594625">
      <w:bodyDiv w:val="1"/>
      <w:marLeft w:val="0"/>
      <w:marRight w:val="0"/>
      <w:marTop w:val="0"/>
      <w:marBottom w:val="0"/>
      <w:divBdr>
        <w:top w:val="none" w:sz="0" w:space="0" w:color="auto"/>
        <w:left w:val="none" w:sz="0" w:space="0" w:color="auto"/>
        <w:bottom w:val="none" w:sz="0" w:space="0" w:color="auto"/>
        <w:right w:val="none" w:sz="0" w:space="0" w:color="auto"/>
      </w:divBdr>
    </w:div>
    <w:div w:id="59862695">
      <w:bodyDiv w:val="1"/>
      <w:marLeft w:val="0"/>
      <w:marRight w:val="0"/>
      <w:marTop w:val="0"/>
      <w:marBottom w:val="0"/>
      <w:divBdr>
        <w:top w:val="none" w:sz="0" w:space="0" w:color="auto"/>
        <w:left w:val="none" w:sz="0" w:space="0" w:color="auto"/>
        <w:bottom w:val="none" w:sz="0" w:space="0" w:color="auto"/>
        <w:right w:val="none" w:sz="0" w:space="0" w:color="auto"/>
      </w:divBdr>
    </w:div>
    <w:div w:id="59907076">
      <w:bodyDiv w:val="1"/>
      <w:marLeft w:val="0"/>
      <w:marRight w:val="0"/>
      <w:marTop w:val="0"/>
      <w:marBottom w:val="0"/>
      <w:divBdr>
        <w:top w:val="none" w:sz="0" w:space="0" w:color="auto"/>
        <w:left w:val="none" w:sz="0" w:space="0" w:color="auto"/>
        <w:bottom w:val="none" w:sz="0" w:space="0" w:color="auto"/>
        <w:right w:val="none" w:sz="0" w:space="0" w:color="auto"/>
      </w:divBdr>
    </w:div>
    <w:div w:id="59912360">
      <w:bodyDiv w:val="1"/>
      <w:marLeft w:val="0"/>
      <w:marRight w:val="0"/>
      <w:marTop w:val="0"/>
      <w:marBottom w:val="0"/>
      <w:divBdr>
        <w:top w:val="none" w:sz="0" w:space="0" w:color="auto"/>
        <w:left w:val="none" w:sz="0" w:space="0" w:color="auto"/>
        <w:bottom w:val="none" w:sz="0" w:space="0" w:color="auto"/>
        <w:right w:val="none" w:sz="0" w:space="0" w:color="auto"/>
      </w:divBdr>
    </w:div>
    <w:div w:id="60099858">
      <w:bodyDiv w:val="1"/>
      <w:marLeft w:val="0"/>
      <w:marRight w:val="0"/>
      <w:marTop w:val="0"/>
      <w:marBottom w:val="0"/>
      <w:divBdr>
        <w:top w:val="none" w:sz="0" w:space="0" w:color="auto"/>
        <w:left w:val="none" w:sz="0" w:space="0" w:color="auto"/>
        <w:bottom w:val="none" w:sz="0" w:space="0" w:color="auto"/>
        <w:right w:val="none" w:sz="0" w:space="0" w:color="auto"/>
      </w:divBdr>
    </w:div>
    <w:div w:id="60297744">
      <w:bodyDiv w:val="1"/>
      <w:marLeft w:val="0"/>
      <w:marRight w:val="0"/>
      <w:marTop w:val="0"/>
      <w:marBottom w:val="0"/>
      <w:divBdr>
        <w:top w:val="none" w:sz="0" w:space="0" w:color="auto"/>
        <w:left w:val="none" w:sz="0" w:space="0" w:color="auto"/>
        <w:bottom w:val="none" w:sz="0" w:space="0" w:color="auto"/>
        <w:right w:val="none" w:sz="0" w:space="0" w:color="auto"/>
      </w:divBdr>
    </w:div>
    <w:div w:id="60493540">
      <w:bodyDiv w:val="1"/>
      <w:marLeft w:val="0"/>
      <w:marRight w:val="0"/>
      <w:marTop w:val="0"/>
      <w:marBottom w:val="0"/>
      <w:divBdr>
        <w:top w:val="none" w:sz="0" w:space="0" w:color="auto"/>
        <w:left w:val="none" w:sz="0" w:space="0" w:color="auto"/>
        <w:bottom w:val="none" w:sz="0" w:space="0" w:color="auto"/>
        <w:right w:val="none" w:sz="0" w:space="0" w:color="auto"/>
      </w:divBdr>
    </w:div>
    <w:div w:id="60637786">
      <w:bodyDiv w:val="1"/>
      <w:marLeft w:val="0"/>
      <w:marRight w:val="0"/>
      <w:marTop w:val="0"/>
      <w:marBottom w:val="0"/>
      <w:divBdr>
        <w:top w:val="none" w:sz="0" w:space="0" w:color="auto"/>
        <w:left w:val="none" w:sz="0" w:space="0" w:color="auto"/>
        <w:bottom w:val="none" w:sz="0" w:space="0" w:color="auto"/>
        <w:right w:val="none" w:sz="0" w:space="0" w:color="auto"/>
      </w:divBdr>
    </w:div>
    <w:div w:id="60641040">
      <w:bodyDiv w:val="1"/>
      <w:marLeft w:val="0"/>
      <w:marRight w:val="0"/>
      <w:marTop w:val="0"/>
      <w:marBottom w:val="0"/>
      <w:divBdr>
        <w:top w:val="none" w:sz="0" w:space="0" w:color="auto"/>
        <w:left w:val="none" w:sz="0" w:space="0" w:color="auto"/>
        <w:bottom w:val="none" w:sz="0" w:space="0" w:color="auto"/>
        <w:right w:val="none" w:sz="0" w:space="0" w:color="auto"/>
      </w:divBdr>
    </w:div>
    <w:div w:id="60715304">
      <w:bodyDiv w:val="1"/>
      <w:marLeft w:val="0"/>
      <w:marRight w:val="0"/>
      <w:marTop w:val="0"/>
      <w:marBottom w:val="0"/>
      <w:divBdr>
        <w:top w:val="none" w:sz="0" w:space="0" w:color="auto"/>
        <w:left w:val="none" w:sz="0" w:space="0" w:color="auto"/>
        <w:bottom w:val="none" w:sz="0" w:space="0" w:color="auto"/>
        <w:right w:val="none" w:sz="0" w:space="0" w:color="auto"/>
      </w:divBdr>
    </w:div>
    <w:div w:id="60756924">
      <w:bodyDiv w:val="1"/>
      <w:marLeft w:val="0"/>
      <w:marRight w:val="0"/>
      <w:marTop w:val="0"/>
      <w:marBottom w:val="0"/>
      <w:divBdr>
        <w:top w:val="none" w:sz="0" w:space="0" w:color="auto"/>
        <w:left w:val="none" w:sz="0" w:space="0" w:color="auto"/>
        <w:bottom w:val="none" w:sz="0" w:space="0" w:color="auto"/>
        <w:right w:val="none" w:sz="0" w:space="0" w:color="auto"/>
      </w:divBdr>
    </w:div>
    <w:div w:id="60955711">
      <w:bodyDiv w:val="1"/>
      <w:marLeft w:val="0"/>
      <w:marRight w:val="0"/>
      <w:marTop w:val="0"/>
      <w:marBottom w:val="0"/>
      <w:divBdr>
        <w:top w:val="none" w:sz="0" w:space="0" w:color="auto"/>
        <w:left w:val="none" w:sz="0" w:space="0" w:color="auto"/>
        <w:bottom w:val="none" w:sz="0" w:space="0" w:color="auto"/>
        <w:right w:val="none" w:sz="0" w:space="0" w:color="auto"/>
      </w:divBdr>
    </w:div>
    <w:div w:id="61026702">
      <w:bodyDiv w:val="1"/>
      <w:marLeft w:val="0"/>
      <w:marRight w:val="0"/>
      <w:marTop w:val="0"/>
      <w:marBottom w:val="0"/>
      <w:divBdr>
        <w:top w:val="none" w:sz="0" w:space="0" w:color="auto"/>
        <w:left w:val="none" w:sz="0" w:space="0" w:color="auto"/>
        <w:bottom w:val="none" w:sz="0" w:space="0" w:color="auto"/>
        <w:right w:val="none" w:sz="0" w:space="0" w:color="auto"/>
      </w:divBdr>
    </w:div>
    <w:div w:id="61145927">
      <w:bodyDiv w:val="1"/>
      <w:marLeft w:val="0"/>
      <w:marRight w:val="0"/>
      <w:marTop w:val="0"/>
      <w:marBottom w:val="0"/>
      <w:divBdr>
        <w:top w:val="none" w:sz="0" w:space="0" w:color="auto"/>
        <w:left w:val="none" w:sz="0" w:space="0" w:color="auto"/>
        <w:bottom w:val="none" w:sz="0" w:space="0" w:color="auto"/>
        <w:right w:val="none" w:sz="0" w:space="0" w:color="auto"/>
      </w:divBdr>
    </w:div>
    <w:div w:id="61293623">
      <w:bodyDiv w:val="1"/>
      <w:marLeft w:val="0"/>
      <w:marRight w:val="0"/>
      <w:marTop w:val="0"/>
      <w:marBottom w:val="0"/>
      <w:divBdr>
        <w:top w:val="none" w:sz="0" w:space="0" w:color="auto"/>
        <w:left w:val="none" w:sz="0" w:space="0" w:color="auto"/>
        <w:bottom w:val="none" w:sz="0" w:space="0" w:color="auto"/>
        <w:right w:val="none" w:sz="0" w:space="0" w:color="auto"/>
      </w:divBdr>
    </w:div>
    <w:div w:id="61371847">
      <w:bodyDiv w:val="1"/>
      <w:marLeft w:val="0"/>
      <w:marRight w:val="0"/>
      <w:marTop w:val="0"/>
      <w:marBottom w:val="0"/>
      <w:divBdr>
        <w:top w:val="none" w:sz="0" w:space="0" w:color="auto"/>
        <w:left w:val="none" w:sz="0" w:space="0" w:color="auto"/>
        <w:bottom w:val="none" w:sz="0" w:space="0" w:color="auto"/>
        <w:right w:val="none" w:sz="0" w:space="0" w:color="auto"/>
      </w:divBdr>
    </w:div>
    <w:div w:id="61560345">
      <w:bodyDiv w:val="1"/>
      <w:marLeft w:val="0"/>
      <w:marRight w:val="0"/>
      <w:marTop w:val="0"/>
      <w:marBottom w:val="0"/>
      <w:divBdr>
        <w:top w:val="none" w:sz="0" w:space="0" w:color="auto"/>
        <w:left w:val="none" w:sz="0" w:space="0" w:color="auto"/>
        <w:bottom w:val="none" w:sz="0" w:space="0" w:color="auto"/>
        <w:right w:val="none" w:sz="0" w:space="0" w:color="auto"/>
      </w:divBdr>
    </w:div>
    <w:div w:id="61686254">
      <w:bodyDiv w:val="1"/>
      <w:marLeft w:val="0"/>
      <w:marRight w:val="0"/>
      <w:marTop w:val="0"/>
      <w:marBottom w:val="0"/>
      <w:divBdr>
        <w:top w:val="none" w:sz="0" w:space="0" w:color="auto"/>
        <w:left w:val="none" w:sz="0" w:space="0" w:color="auto"/>
        <w:bottom w:val="none" w:sz="0" w:space="0" w:color="auto"/>
        <w:right w:val="none" w:sz="0" w:space="0" w:color="auto"/>
      </w:divBdr>
    </w:div>
    <w:div w:id="61946236">
      <w:bodyDiv w:val="1"/>
      <w:marLeft w:val="0"/>
      <w:marRight w:val="0"/>
      <w:marTop w:val="0"/>
      <w:marBottom w:val="0"/>
      <w:divBdr>
        <w:top w:val="none" w:sz="0" w:space="0" w:color="auto"/>
        <w:left w:val="none" w:sz="0" w:space="0" w:color="auto"/>
        <w:bottom w:val="none" w:sz="0" w:space="0" w:color="auto"/>
        <w:right w:val="none" w:sz="0" w:space="0" w:color="auto"/>
      </w:divBdr>
    </w:div>
    <w:div w:id="62027451">
      <w:bodyDiv w:val="1"/>
      <w:marLeft w:val="0"/>
      <w:marRight w:val="0"/>
      <w:marTop w:val="0"/>
      <w:marBottom w:val="0"/>
      <w:divBdr>
        <w:top w:val="none" w:sz="0" w:space="0" w:color="auto"/>
        <w:left w:val="none" w:sz="0" w:space="0" w:color="auto"/>
        <w:bottom w:val="none" w:sz="0" w:space="0" w:color="auto"/>
        <w:right w:val="none" w:sz="0" w:space="0" w:color="auto"/>
      </w:divBdr>
    </w:div>
    <w:div w:id="62066905">
      <w:bodyDiv w:val="1"/>
      <w:marLeft w:val="0"/>
      <w:marRight w:val="0"/>
      <w:marTop w:val="0"/>
      <w:marBottom w:val="0"/>
      <w:divBdr>
        <w:top w:val="none" w:sz="0" w:space="0" w:color="auto"/>
        <w:left w:val="none" w:sz="0" w:space="0" w:color="auto"/>
        <w:bottom w:val="none" w:sz="0" w:space="0" w:color="auto"/>
        <w:right w:val="none" w:sz="0" w:space="0" w:color="auto"/>
      </w:divBdr>
    </w:div>
    <w:div w:id="62067317">
      <w:bodyDiv w:val="1"/>
      <w:marLeft w:val="0"/>
      <w:marRight w:val="0"/>
      <w:marTop w:val="0"/>
      <w:marBottom w:val="0"/>
      <w:divBdr>
        <w:top w:val="none" w:sz="0" w:space="0" w:color="auto"/>
        <w:left w:val="none" w:sz="0" w:space="0" w:color="auto"/>
        <w:bottom w:val="none" w:sz="0" w:space="0" w:color="auto"/>
        <w:right w:val="none" w:sz="0" w:space="0" w:color="auto"/>
      </w:divBdr>
    </w:div>
    <w:div w:id="62605855">
      <w:bodyDiv w:val="1"/>
      <w:marLeft w:val="0"/>
      <w:marRight w:val="0"/>
      <w:marTop w:val="0"/>
      <w:marBottom w:val="0"/>
      <w:divBdr>
        <w:top w:val="none" w:sz="0" w:space="0" w:color="auto"/>
        <w:left w:val="none" w:sz="0" w:space="0" w:color="auto"/>
        <w:bottom w:val="none" w:sz="0" w:space="0" w:color="auto"/>
        <w:right w:val="none" w:sz="0" w:space="0" w:color="auto"/>
      </w:divBdr>
    </w:div>
    <w:div w:id="63264069">
      <w:bodyDiv w:val="1"/>
      <w:marLeft w:val="0"/>
      <w:marRight w:val="0"/>
      <w:marTop w:val="0"/>
      <w:marBottom w:val="0"/>
      <w:divBdr>
        <w:top w:val="none" w:sz="0" w:space="0" w:color="auto"/>
        <w:left w:val="none" w:sz="0" w:space="0" w:color="auto"/>
        <w:bottom w:val="none" w:sz="0" w:space="0" w:color="auto"/>
        <w:right w:val="none" w:sz="0" w:space="0" w:color="auto"/>
      </w:divBdr>
    </w:div>
    <w:div w:id="63376280">
      <w:bodyDiv w:val="1"/>
      <w:marLeft w:val="0"/>
      <w:marRight w:val="0"/>
      <w:marTop w:val="0"/>
      <w:marBottom w:val="0"/>
      <w:divBdr>
        <w:top w:val="none" w:sz="0" w:space="0" w:color="auto"/>
        <w:left w:val="none" w:sz="0" w:space="0" w:color="auto"/>
        <w:bottom w:val="none" w:sz="0" w:space="0" w:color="auto"/>
        <w:right w:val="none" w:sz="0" w:space="0" w:color="auto"/>
      </w:divBdr>
    </w:div>
    <w:div w:id="63376968">
      <w:bodyDiv w:val="1"/>
      <w:marLeft w:val="0"/>
      <w:marRight w:val="0"/>
      <w:marTop w:val="0"/>
      <w:marBottom w:val="0"/>
      <w:divBdr>
        <w:top w:val="none" w:sz="0" w:space="0" w:color="auto"/>
        <w:left w:val="none" w:sz="0" w:space="0" w:color="auto"/>
        <w:bottom w:val="none" w:sz="0" w:space="0" w:color="auto"/>
        <w:right w:val="none" w:sz="0" w:space="0" w:color="auto"/>
      </w:divBdr>
    </w:div>
    <w:div w:id="64181262">
      <w:bodyDiv w:val="1"/>
      <w:marLeft w:val="0"/>
      <w:marRight w:val="0"/>
      <w:marTop w:val="0"/>
      <w:marBottom w:val="0"/>
      <w:divBdr>
        <w:top w:val="none" w:sz="0" w:space="0" w:color="auto"/>
        <w:left w:val="none" w:sz="0" w:space="0" w:color="auto"/>
        <w:bottom w:val="none" w:sz="0" w:space="0" w:color="auto"/>
        <w:right w:val="none" w:sz="0" w:space="0" w:color="auto"/>
      </w:divBdr>
    </w:div>
    <w:div w:id="64302221">
      <w:bodyDiv w:val="1"/>
      <w:marLeft w:val="0"/>
      <w:marRight w:val="0"/>
      <w:marTop w:val="0"/>
      <w:marBottom w:val="0"/>
      <w:divBdr>
        <w:top w:val="none" w:sz="0" w:space="0" w:color="auto"/>
        <w:left w:val="none" w:sz="0" w:space="0" w:color="auto"/>
        <w:bottom w:val="none" w:sz="0" w:space="0" w:color="auto"/>
        <w:right w:val="none" w:sz="0" w:space="0" w:color="auto"/>
      </w:divBdr>
    </w:div>
    <w:div w:id="64492155">
      <w:bodyDiv w:val="1"/>
      <w:marLeft w:val="0"/>
      <w:marRight w:val="0"/>
      <w:marTop w:val="0"/>
      <w:marBottom w:val="0"/>
      <w:divBdr>
        <w:top w:val="none" w:sz="0" w:space="0" w:color="auto"/>
        <w:left w:val="none" w:sz="0" w:space="0" w:color="auto"/>
        <w:bottom w:val="none" w:sz="0" w:space="0" w:color="auto"/>
        <w:right w:val="none" w:sz="0" w:space="0" w:color="auto"/>
      </w:divBdr>
    </w:div>
    <w:div w:id="64572687">
      <w:bodyDiv w:val="1"/>
      <w:marLeft w:val="0"/>
      <w:marRight w:val="0"/>
      <w:marTop w:val="0"/>
      <w:marBottom w:val="0"/>
      <w:divBdr>
        <w:top w:val="none" w:sz="0" w:space="0" w:color="auto"/>
        <w:left w:val="none" w:sz="0" w:space="0" w:color="auto"/>
        <w:bottom w:val="none" w:sz="0" w:space="0" w:color="auto"/>
        <w:right w:val="none" w:sz="0" w:space="0" w:color="auto"/>
      </w:divBdr>
    </w:div>
    <w:div w:id="64687494">
      <w:bodyDiv w:val="1"/>
      <w:marLeft w:val="0"/>
      <w:marRight w:val="0"/>
      <w:marTop w:val="0"/>
      <w:marBottom w:val="0"/>
      <w:divBdr>
        <w:top w:val="none" w:sz="0" w:space="0" w:color="auto"/>
        <w:left w:val="none" w:sz="0" w:space="0" w:color="auto"/>
        <w:bottom w:val="none" w:sz="0" w:space="0" w:color="auto"/>
        <w:right w:val="none" w:sz="0" w:space="0" w:color="auto"/>
      </w:divBdr>
    </w:div>
    <w:div w:id="64688052">
      <w:bodyDiv w:val="1"/>
      <w:marLeft w:val="0"/>
      <w:marRight w:val="0"/>
      <w:marTop w:val="0"/>
      <w:marBottom w:val="0"/>
      <w:divBdr>
        <w:top w:val="none" w:sz="0" w:space="0" w:color="auto"/>
        <w:left w:val="none" w:sz="0" w:space="0" w:color="auto"/>
        <w:bottom w:val="none" w:sz="0" w:space="0" w:color="auto"/>
        <w:right w:val="none" w:sz="0" w:space="0" w:color="auto"/>
      </w:divBdr>
    </w:div>
    <w:div w:id="64912568">
      <w:bodyDiv w:val="1"/>
      <w:marLeft w:val="0"/>
      <w:marRight w:val="0"/>
      <w:marTop w:val="0"/>
      <w:marBottom w:val="0"/>
      <w:divBdr>
        <w:top w:val="none" w:sz="0" w:space="0" w:color="auto"/>
        <w:left w:val="none" w:sz="0" w:space="0" w:color="auto"/>
        <w:bottom w:val="none" w:sz="0" w:space="0" w:color="auto"/>
        <w:right w:val="none" w:sz="0" w:space="0" w:color="auto"/>
      </w:divBdr>
    </w:div>
    <w:div w:id="64963463">
      <w:bodyDiv w:val="1"/>
      <w:marLeft w:val="0"/>
      <w:marRight w:val="0"/>
      <w:marTop w:val="0"/>
      <w:marBottom w:val="0"/>
      <w:divBdr>
        <w:top w:val="none" w:sz="0" w:space="0" w:color="auto"/>
        <w:left w:val="none" w:sz="0" w:space="0" w:color="auto"/>
        <w:bottom w:val="none" w:sz="0" w:space="0" w:color="auto"/>
        <w:right w:val="none" w:sz="0" w:space="0" w:color="auto"/>
      </w:divBdr>
    </w:div>
    <w:div w:id="65228123">
      <w:bodyDiv w:val="1"/>
      <w:marLeft w:val="0"/>
      <w:marRight w:val="0"/>
      <w:marTop w:val="0"/>
      <w:marBottom w:val="0"/>
      <w:divBdr>
        <w:top w:val="none" w:sz="0" w:space="0" w:color="auto"/>
        <w:left w:val="none" w:sz="0" w:space="0" w:color="auto"/>
        <w:bottom w:val="none" w:sz="0" w:space="0" w:color="auto"/>
        <w:right w:val="none" w:sz="0" w:space="0" w:color="auto"/>
      </w:divBdr>
    </w:div>
    <w:div w:id="65298951">
      <w:bodyDiv w:val="1"/>
      <w:marLeft w:val="0"/>
      <w:marRight w:val="0"/>
      <w:marTop w:val="0"/>
      <w:marBottom w:val="0"/>
      <w:divBdr>
        <w:top w:val="none" w:sz="0" w:space="0" w:color="auto"/>
        <w:left w:val="none" w:sz="0" w:space="0" w:color="auto"/>
        <w:bottom w:val="none" w:sz="0" w:space="0" w:color="auto"/>
        <w:right w:val="none" w:sz="0" w:space="0" w:color="auto"/>
      </w:divBdr>
    </w:div>
    <w:div w:id="65347785">
      <w:bodyDiv w:val="1"/>
      <w:marLeft w:val="0"/>
      <w:marRight w:val="0"/>
      <w:marTop w:val="0"/>
      <w:marBottom w:val="0"/>
      <w:divBdr>
        <w:top w:val="none" w:sz="0" w:space="0" w:color="auto"/>
        <w:left w:val="none" w:sz="0" w:space="0" w:color="auto"/>
        <w:bottom w:val="none" w:sz="0" w:space="0" w:color="auto"/>
        <w:right w:val="none" w:sz="0" w:space="0" w:color="auto"/>
      </w:divBdr>
    </w:div>
    <w:div w:id="65425501">
      <w:bodyDiv w:val="1"/>
      <w:marLeft w:val="0"/>
      <w:marRight w:val="0"/>
      <w:marTop w:val="0"/>
      <w:marBottom w:val="0"/>
      <w:divBdr>
        <w:top w:val="none" w:sz="0" w:space="0" w:color="auto"/>
        <w:left w:val="none" w:sz="0" w:space="0" w:color="auto"/>
        <w:bottom w:val="none" w:sz="0" w:space="0" w:color="auto"/>
        <w:right w:val="none" w:sz="0" w:space="0" w:color="auto"/>
      </w:divBdr>
    </w:div>
    <w:div w:id="65686206">
      <w:bodyDiv w:val="1"/>
      <w:marLeft w:val="0"/>
      <w:marRight w:val="0"/>
      <w:marTop w:val="0"/>
      <w:marBottom w:val="0"/>
      <w:divBdr>
        <w:top w:val="none" w:sz="0" w:space="0" w:color="auto"/>
        <w:left w:val="none" w:sz="0" w:space="0" w:color="auto"/>
        <w:bottom w:val="none" w:sz="0" w:space="0" w:color="auto"/>
        <w:right w:val="none" w:sz="0" w:space="0" w:color="auto"/>
      </w:divBdr>
    </w:div>
    <w:div w:id="65761794">
      <w:bodyDiv w:val="1"/>
      <w:marLeft w:val="0"/>
      <w:marRight w:val="0"/>
      <w:marTop w:val="0"/>
      <w:marBottom w:val="0"/>
      <w:divBdr>
        <w:top w:val="none" w:sz="0" w:space="0" w:color="auto"/>
        <w:left w:val="none" w:sz="0" w:space="0" w:color="auto"/>
        <w:bottom w:val="none" w:sz="0" w:space="0" w:color="auto"/>
        <w:right w:val="none" w:sz="0" w:space="0" w:color="auto"/>
      </w:divBdr>
    </w:div>
    <w:div w:id="66004476">
      <w:bodyDiv w:val="1"/>
      <w:marLeft w:val="0"/>
      <w:marRight w:val="0"/>
      <w:marTop w:val="0"/>
      <w:marBottom w:val="0"/>
      <w:divBdr>
        <w:top w:val="none" w:sz="0" w:space="0" w:color="auto"/>
        <w:left w:val="none" w:sz="0" w:space="0" w:color="auto"/>
        <w:bottom w:val="none" w:sz="0" w:space="0" w:color="auto"/>
        <w:right w:val="none" w:sz="0" w:space="0" w:color="auto"/>
      </w:divBdr>
    </w:div>
    <w:div w:id="66264992">
      <w:bodyDiv w:val="1"/>
      <w:marLeft w:val="0"/>
      <w:marRight w:val="0"/>
      <w:marTop w:val="0"/>
      <w:marBottom w:val="0"/>
      <w:divBdr>
        <w:top w:val="none" w:sz="0" w:space="0" w:color="auto"/>
        <w:left w:val="none" w:sz="0" w:space="0" w:color="auto"/>
        <w:bottom w:val="none" w:sz="0" w:space="0" w:color="auto"/>
        <w:right w:val="none" w:sz="0" w:space="0" w:color="auto"/>
      </w:divBdr>
    </w:div>
    <w:div w:id="66388436">
      <w:bodyDiv w:val="1"/>
      <w:marLeft w:val="0"/>
      <w:marRight w:val="0"/>
      <w:marTop w:val="0"/>
      <w:marBottom w:val="0"/>
      <w:divBdr>
        <w:top w:val="none" w:sz="0" w:space="0" w:color="auto"/>
        <w:left w:val="none" w:sz="0" w:space="0" w:color="auto"/>
        <w:bottom w:val="none" w:sz="0" w:space="0" w:color="auto"/>
        <w:right w:val="none" w:sz="0" w:space="0" w:color="auto"/>
      </w:divBdr>
    </w:div>
    <w:div w:id="66463042">
      <w:bodyDiv w:val="1"/>
      <w:marLeft w:val="0"/>
      <w:marRight w:val="0"/>
      <w:marTop w:val="0"/>
      <w:marBottom w:val="0"/>
      <w:divBdr>
        <w:top w:val="none" w:sz="0" w:space="0" w:color="auto"/>
        <w:left w:val="none" w:sz="0" w:space="0" w:color="auto"/>
        <w:bottom w:val="none" w:sz="0" w:space="0" w:color="auto"/>
        <w:right w:val="none" w:sz="0" w:space="0" w:color="auto"/>
      </w:divBdr>
    </w:div>
    <w:div w:id="66878143">
      <w:bodyDiv w:val="1"/>
      <w:marLeft w:val="0"/>
      <w:marRight w:val="0"/>
      <w:marTop w:val="0"/>
      <w:marBottom w:val="0"/>
      <w:divBdr>
        <w:top w:val="none" w:sz="0" w:space="0" w:color="auto"/>
        <w:left w:val="none" w:sz="0" w:space="0" w:color="auto"/>
        <w:bottom w:val="none" w:sz="0" w:space="0" w:color="auto"/>
        <w:right w:val="none" w:sz="0" w:space="0" w:color="auto"/>
      </w:divBdr>
    </w:div>
    <w:div w:id="67115600">
      <w:bodyDiv w:val="1"/>
      <w:marLeft w:val="0"/>
      <w:marRight w:val="0"/>
      <w:marTop w:val="0"/>
      <w:marBottom w:val="0"/>
      <w:divBdr>
        <w:top w:val="none" w:sz="0" w:space="0" w:color="auto"/>
        <w:left w:val="none" w:sz="0" w:space="0" w:color="auto"/>
        <w:bottom w:val="none" w:sz="0" w:space="0" w:color="auto"/>
        <w:right w:val="none" w:sz="0" w:space="0" w:color="auto"/>
      </w:divBdr>
    </w:div>
    <w:div w:id="67193336">
      <w:bodyDiv w:val="1"/>
      <w:marLeft w:val="0"/>
      <w:marRight w:val="0"/>
      <w:marTop w:val="0"/>
      <w:marBottom w:val="0"/>
      <w:divBdr>
        <w:top w:val="none" w:sz="0" w:space="0" w:color="auto"/>
        <w:left w:val="none" w:sz="0" w:space="0" w:color="auto"/>
        <w:bottom w:val="none" w:sz="0" w:space="0" w:color="auto"/>
        <w:right w:val="none" w:sz="0" w:space="0" w:color="auto"/>
      </w:divBdr>
    </w:div>
    <w:div w:id="67464822">
      <w:bodyDiv w:val="1"/>
      <w:marLeft w:val="0"/>
      <w:marRight w:val="0"/>
      <w:marTop w:val="0"/>
      <w:marBottom w:val="0"/>
      <w:divBdr>
        <w:top w:val="none" w:sz="0" w:space="0" w:color="auto"/>
        <w:left w:val="none" w:sz="0" w:space="0" w:color="auto"/>
        <w:bottom w:val="none" w:sz="0" w:space="0" w:color="auto"/>
        <w:right w:val="none" w:sz="0" w:space="0" w:color="auto"/>
      </w:divBdr>
    </w:div>
    <w:div w:id="67505631">
      <w:bodyDiv w:val="1"/>
      <w:marLeft w:val="0"/>
      <w:marRight w:val="0"/>
      <w:marTop w:val="0"/>
      <w:marBottom w:val="0"/>
      <w:divBdr>
        <w:top w:val="none" w:sz="0" w:space="0" w:color="auto"/>
        <w:left w:val="none" w:sz="0" w:space="0" w:color="auto"/>
        <w:bottom w:val="none" w:sz="0" w:space="0" w:color="auto"/>
        <w:right w:val="none" w:sz="0" w:space="0" w:color="auto"/>
      </w:divBdr>
    </w:div>
    <w:div w:id="67534824">
      <w:bodyDiv w:val="1"/>
      <w:marLeft w:val="0"/>
      <w:marRight w:val="0"/>
      <w:marTop w:val="0"/>
      <w:marBottom w:val="0"/>
      <w:divBdr>
        <w:top w:val="none" w:sz="0" w:space="0" w:color="auto"/>
        <w:left w:val="none" w:sz="0" w:space="0" w:color="auto"/>
        <w:bottom w:val="none" w:sz="0" w:space="0" w:color="auto"/>
        <w:right w:val="none" w:sz="0" w:space="0" w:color="auto"/>
      </w:divBdr>
    </w:div>
    <w:div w:id="68235311">
      <w:bodyDiv w:val="1"/>
      <w:marLeft w:val="0"/>
      <w:marRight w:val="0"/>
      <w:marTop w:val="0"/>
      <w:marBottom w:val="0"/>
      <w:divBdr>
        <w:top w:val="none" w:sz="0" w:space="0" w:color="auto"/>
        <w:left w:val="none" w:sz="0" w:space="0" w:color="auto"/>
        <w:bottom w:val="none" w:sz="0" w:space="0" w:color="auto"/>
        <w:right w:val="none" w:sz="0" w:space="0" w:color="auto"/>
      </w:divBdr>
    </w:div>
    <w:div w:id="68577694">
      <w:bodyDiv w:val="1"/>
      <w:marLeft w:val="0"/>
      <w:marRight w:val="0"/>
      <w:marTop w:val="0"/>
      <w:marBottom w:val="0"/>
      <w:divBdr>
        <w:top w:val="none" w:sz="0" w:space="0" w:color="auto"/>
        <w:left w:val="none" w:sz="0" w:space="0" w:color="auto"/>
        <w:bottom w:val="none" w:sz="0" w:space="0" w:color="auto"/>
        <w:right w:val="none" w:sz="0" w:space="0" w:color="auto"/>
      </w:divBdr>
    </w:div>
    <w:div w:id="68776906">
      <w:bodyDiv w:val="1"/>
      <w:marLeft w:val="0"/>
      <w:marRight w:val="0"/>
      <w:marTop w:val="0"/>
      <w:marBottom w:val="0"/>
      <w:divBdr>
        <w:top w:val="none" w:sz="0" w:space="0" w:color="auto"/>
        <w:left w:val="none" w:sz="0" w:space="0" w:color="auto"/>
        <w:bottom w:val="none" w:sz="0" w:space="0" w:color="auto"/>
        <w:right w:val="none" w:sz="0" w:space="0" w:color="auto"/>
      </w:divBdr>
    </w:div>
    <w:div w:id="68819000">
      <w:bodyDiv w:val="1"/>
      <w:marLeft w:val="0"/>
      <w:marRight w:val="0"/>
      <w:marTop w:val="0"/>
      <w:marBottom w:val="0"/>
      <w:divBdr>
        <w:top w:val="none" w:sz="0" w:space="0" w:color="auto"/>
        <w:left w:val="none" w:sz="0" w:space="0" w:color="auto"/>
        <w:bottom w:val="none" w:sz="0" w:space="0" w:color="auto"/>
        <w:right w:val="none" w:sz="0" w:space="0" w:color="auto"/>
      </w:divBdr>
    </w:div>
    <w:div w:id="69470157">
      <w:bodyDiv w:val="1"/>
      <w:marLeft w:val="0"/>
      <w:marRight w:val="0"/>
      <w:marTop w:val="0"/>
      <w:marBottom w:val="0"/>
      <w:divBdr>
        <w:top w:val="none" w:sz="0" w:space="0" w:color="auto"/>
        <w:left w:val="none" w:sz="0" w:space="0" w:color="auto"/>
        <w:bottom w:val="none" w:sz="0" w:space="0" w:color="auto"/>
        <w:right w:val="none" w:sz="0" w:space="0" w:color="auto"/>
      </w:divBdr>
    </w:div>
    <w:div w:id="69544179">
      <w:bodyDiv w:val="1"/>
      <w:marLeft w:val="0"/>
      <w:marRight w:val="0"/>
      <w:marTop w:val="0"/>
      <w:marBottom w:val="0"/>
      <w:divBdr>
        <w:top w:val="none" w:sz="0" w:space="0" w:color="auto"/>
        <w:left w:val="none" w:sz="0" w:space="0" w:color="auto"/>
        <w:bottom w:val="none" w:sz="0" w:space="0" w:color="auto"/>
        <w:right w:val="none" w:sz="0" w:space="0" w:color="auto"/>
      </w:divBdr>
    </w:div>
    <w:div w:id="69546495">
      <w:bodyDiv w:val="1"/>
      <w:marLeft w:val="0"/>
      <w:marRight w:val="0"/>
      <w:marTop w:val="0"/>
      <w:marBottom w:val="0"/>
      <w:divBdr>
        <w:top w:val="none" w:sz="0" w:space="0" w:color="auto"/>
        <w:left w:val="none" w:sz="0" w:space="0" w:color="auto"/>
        <w:bottom w:val="none" w:sz="0" w:space="0" w:color="auto"/>
        <w:right w:val="none" w:sz="0" w:space="0" w:color="auto"/>
      </w:divBdr>
    </w:div>
    <w:div w:id="69735266">
      <w:bodyDiv w:val="1"/>
      <w:marLeft w:val="0"/>
      <w:marRight w:val="0"/>
      <w:marTop w:val="0"/>
      <w:marBottom w:val="0"/>
      <w:divBdr>
        <w:top w:val="none" w:sz="0" w:space="0" w:color="auto"/>
        <w:left w:val="none" w:sz="0" w:space="0" w:color="auto"/>
        <w:bottom w:val="none" w:sz="0" w:space="0" w:color="auto"/>
        <w:right w:val="none" w:sz="0" w:space="0" w:color="auto"/>
      </w:divBdr>
    </w:div>
    <w:div w:id="70008037">
      <w:bodyDiv w:val="1"/>
      <w:marLeft w:val="0"/>
      <w:marRight w:val="0"/>
      <w:marTop w:val="0"/>
      <w:marBottom w:val="0"/>
      <w:divBdr>
        <w:top w:val="none" w:sz="0" w:space="0" w:color="auto"/>
        <w:left w:val="none" w:sz="0" w:space="0" w:color="auto"/>
        <w:bottom w:val="none" w:sz="0" w:space="0" w:color="auto"/>
        <w:right w:val="none" w:sz="0" w:space="0" w:color="auto"/>
      </w:divBdr>
    </w:div>
    <w:div w:id="70123578">
      <w:bodyDiv w:val="1"/>
      <w:marLeft w:val="0"/>
      <w:marRight w:val="0"/>
      <w:marTop w:val="0"/>
      <w:marBottom w:val="0"/>
      <w:divBdr>
        <w:top w:val="none" w:sz="0" w:space="0" w:color="auto"/>
        <w:left w:val="none" w:sz="0" w:space="0" w:color="auto"/>
        <w:bottom w:val="none" w:sz="0" w:space="0" w:color="auto"/>
        <w:right w:val="none" w:sz="0" w:space="0" w:color="auto"/>
      </w:divBdr>
    </w:div>
    <w:div w:id="70128157">
      <w:bodyDiv w:val="1"/>
      <w:marLeft w:val="0"/>
      <w:marRight w:val="0"/>
      <w:marTop w:val="0"/>
      <w:marBottom w:val="0"/>
      <w:divBdr>
        <w:top w:val="none" w:sz="0" w:space="0" w:color="auto"/>
        <w:left w:val="none" w:sz="0" w:space="0" w:color="auto"/>
        <w:bottom w:val="none" w:sz="0" w:space="0" w:color="auto"/>
        <w:right w:val="none" w:sz="0" w:space="0" w:color="auto"/>
      </w:divBdr>
    </w:div>
    <w:div w:id="70196565">
      <w:bodyDiv w:val="1"/>
      <w:marLeft w:val="0"/>
      <w:marRight w:val="0"/>
      <w:marTop w:val="0"/>
      <w:marBottom w:val="0"/>
      <w:divBdr>
        <w:top w:val="none" w:sz="0" w:space="0" w:color="auto"/>
        <w:left w:val="none" w:sz="0" w:space="0" w:color="auto"/>
        <w:bottom w:val="none" w:sz="0" w:space="0" w:color="auto"/>
        <w:right w:val="none" w:sz="0" w:space="0" w:color="auto"/>
      </w:divBdr>
    </w:div>
    <w:div w:id="70200536">
      <w:bodyDiv w:val="1"/>
      <w:marLeft w:val="0"/>
      <w:marRight w:val="0"/>
      <w:marTop w:val="0"/>
      <w:marBottom w:val="0"/>
      <w:divBdr>
        <w:top w:val="none" w:sz="0" w:space="0" w:color="auto"/>
        <w:left w:val="none" w:sz="0" w:space="0" w:color="auto"/>
        <w:bottom w:val="none" w:sz="0" w:space="0" w:color="auto"/>
        <w:right w:val="none" w:sz="0" w:space="0" w:color="auto"/>
      </w:divBdr>
    </w:div>
    <w:div w:id="70273115">
      <w:bodyDiv w:val="1"/>
      <w:marLeft w:val="0"/>
      <w:marRight w:val="0"/>
      <w:marTop w:val="0"/>
      <w:marBottom w:val="0"/>
      <w:divBdr>
        <w:top w:val="none" w:sz="0" w:space="0" w:color="auto"/>
        <w:left w:val="none" w:sz="0" w:space="0" w:color="auto"/>
        <w:bottom w:val="none" w:sz="0" w:space="0" w:color="auto"/>
        <w:right w:val="none" w:sz="0" w:space="0" w:color="auto"/>
      </w:divBdr>
    </w:div>
    <w:div w:id="71047769">
      <w:bodyDiv w:val="1"/>
      <w:marLeft w:val="0"/>
      <w:marRight w:val="0"/>
      <w:marTop w:val="0"/>
      <w:marBottom w:val="0"/>
      <w:divBdr>
        <w:top w:val="none" w:sz="0" w:space="0" w:color="auto"/>
        <w:left w:val="none" w:sz="0" w:space="0" w:color="auto"/>
        <w:bottom w:val="none" w:sz="0" w:space="0" w:color="auto"/>
        <w:right w:val="none" w:sz="0" w:space="0" w:color="auto"/>
      </w:divBdr>
    </w:div>
    <w:div w:id="71054054">
      <w:bodyDiv w:val="1"/>
      <w:marLeft w:val="0"/>
      <w:marRight w:val="0"/>
      <w:marTop w:val="0"/>
      <w:marBottom w:val="0"/>
      <w:divBdr>
        <w:top w:val="none" w:sz="0" w:space="0" w:color="auto"/>
        <w:left w:val="none" w:sz="0" w:space="0" w:color="auto"/>
        <w:bottom w:val="none" w:sz="0" w:space="0" w:color="auto"/>
        <w:right w:val="none" w:sz="0" w:space="0" w:color="auto"/>
      </w:divBdr>
    </w:div>
    <w:div w:id="71319732">
      <w:bodyDiv w:val="1"/>
      <w:marLeft w:val="0"/>
      <w:marRight w:val="0"/>
      <w:marTop w:val="0"/>
      <w:marBottom w:val="0"/>
      <w:divBdr>
        <w:top w:val="none" w:sz="0" w:space="0" w:color="auto"/>
        <w:left w:val="none" w:sz="0" w:space="0" w:color="auto"/>
        <w:bottom w:val="none" w:sz="0" w:space="0" w:color="auto"/>
        <w:right w:val="none" w:sz="0" w:space="0" w:color="auto"/>
      </w:divBdr>
    </w:div>
    <w:div w:id="71396877">
      <w:bodyDiv w:val="1"/>
      <w:marLeft w:val="0"/>
      <w:marRight w:val="0"/>
      <w:marTop w:val="0"/>
      <w:marBottom w:val="0"/>
      <w:divBdr>
        <w:top w:val="none" w:sz="0" w:space="0" w:color="auto"/>
        <w:left w:val="none" w:sz="0" w:space="0" w:color="auto"/>
        <w:bottom w:val="none" w:sz="0" w:space="0" w:color="auto"/>
        <w:right w:val="none" w:sz="0" w:space="0" w:color="auto"/>
      </w:divBdr>
    </w:div>
    <w:div w:id="71466189">
      <w:bodyDiv w:val="1"/>
      <w:marLeft w:val="0"/>
      <w:marRight w:val="0"/>
      <w:marTop w:val="0"/>
      <w:marBottom w:val="0"/>
      <w:divBdr>
        <w:top w:val="none" w:sz="0" w:space="0" w:color="auto"/>
        <w:left w:val="none" w:sz="0" w:space="0" w:color="auto"/>
        <w:bottom w:val="none" w:sz="0" w:space="0" w:color="auto"/>
        <w:right w:val="none" w:sz="0" w:space="0" w:color="auto"/>
      </w:divBdr>
    </w:div>
    <w:div w:id="71588569">
      <w:bodyDiv w:val="1"/>
      <w:marLeft w:val="0"/>
      <w:marRight w:val="0"/>
      <w:marTop w:val="0"/>
      <w:marBottom w:val="0"/>
      <w:divBdr>
        <w:top w:val="none" w:sz="0" w:space="0" w:color="auto"/>
        <w:left w:val="none" w:sz="0" w:space="0" w:color="auto"/>
        <w:bottom w:val="none" w:sz="0" w:space="0" w:color="auto"/>
        <w:right w:val="none" w:sz="0" w:space="0" w:color="auto"/>
      </w:divBdr>
    </w:div>
    <w:div w:id="71591519">
      <w:bodyDiv w:val="1"/>
      <w:marLeft w:val="0"/>
      <w:marRight w:val="0"/>
      <w:marTop w:val="0"/>
      <w:marBottom w:val="0"/>
      <w:divBdr>
        <w:top w:val="none" w:sz="0" w:space="0" w:color="auto"/>
        <w:left w:val="none" w:sz="0" w:space="0" w:color="auto"/>
        <w:bottom w:val="none" w:sz="0" w:space="0" w:color="auto"/>
        <w:right w:val="none" w:sz="0" w:space="0" w:color="auto"/>
      </w:divBdr>
    </w:div>
    <w:div w:id="71708009">
      <w:bodyDiv w:val="1"/>
      <w:marLeft w:val="0"/>
      <w:marRight w:val="0"/>
      <w:marTop w:val="0"/>
      <w:marBottom w:val="0"/>
      <w:divBdr>
        <w:top w:val="none" w:sz="0" w:space="0" w:color="auto"/>
        <w:left w:val="none" w:sz="0" w:space="0" w:color="auto"/>
        <w:bottom w:val="none" w:sz="0" w:space="0" w:color="auto"/>
        <w:right w:val="none" w:sz="0" w:space="0" w:color="auto"/>
      </w:divBdr>
    </w:div>
    <w:div w:id="71780227">
      <w:bodyDiv w:val="1"/>
      <w:marLeft w:val="0"/>
      <w:marRight w:val="0"/>
      <w:marTop w:val="0"/>
      <w:marBottom w:val="0"/>
      <w:divBdr>
        <w:top w:val="none" w:sz="0" w:space="0" w:color="auto"/>
        <w:left w:val="none" w:sz="0" w:space="0" w:color="auto"/>
        <w:bottom w:val="none" w:sz="0" w:space="0" w:color="auto"/>
        <w:right w:val="none" w:sz="0" w:space="0" w:color="auto"/>
      </w:divBdr>
    </w:div>
    <w:div w:id="71780718">
      <w:bodyDiv w:val="1"/>
      <w:marLeft w:val="0"/>
      <w:marRight w:val="0"/>
      <w:marTop w:val="0"/>
      <w:marBottom w:val="0"/>
      <w:divBdr>
        <w:top w:val="none" w:sz="0" w:space="0" w:color="auto"/>
        <w:left w:val="none" w:sz="0" w:space="0" w:color="auto"/>
        <w:bottom w:val="none" w:sz="0" w:space="0" w:color="auto"/>
        <w:right w:val="none" w:sz="0" w:space="0" w:color="auto"/>
      </w:divBdr>
    </w:div>
    <w:div w:id="72094802">
      <w:bodyDiv w:val="1"/>
      <w:marLeft w:val="0"/>
      <w:marRight w:val="0"/>
      <w:marTop w:val="0"/>
      <w:marBottom w:val="0"/>
      <w:divBdr>
        <w:top w:val="none" w:sz="0" w:space="0" w:color="auto"/>
        <w:left w:val="none" w:sz="0" w:space="0" w:color="auto"/>
        <w:bottom w:val="none" w:sz="0" w:space="0" w:color="auto"/>
        <w:right w:val="none" w:sz="0" w:space="0" w:color="auto"/>
      </w:divBdr>
    </w:div>
    <w:div w:id="72168626">
      <w:bodyDiv w:val="1"/>
      <w:marLeft w:val="0"/>
      <w:marRight w:val="0"/>
      <w:marTop w:val="0"/>
      <w:marBottom w:val="0"/>
      <w:divBdr>
        <w:top w:val="none" w:sz="0" w:space="0" w:color="auto"/>
        <w:left w:val="none" w:sz="0" w:space="0" w:color="auto"/>
        <w:bottom w:val="none" w:sz="0" w:space="0" w:color="auto"/>
        <w:right w:val="none" w:sz="0" w:space="0" w:color="auto"/>
      </w:divBdr>
    </w:div>
    <w:div w:id="72355732">
      <w:bodyDiv w:val="1"/>
      <w:marLeft w:val="0"/>
      <w:marRight w:val="0"/>
      <w:marTop w:val="0"/>
      <w:marBottom w:val="0"/>
      <w:divBdr>
        <w:top w:val="none" w:sz="0" w:space="0" w:color="auto"/>
        <w:left w:val="none" w:sz="0" w:space="0" w:color="auto"/>
        <w:bottom w:val="none" w:sz="0" w:space="0" w:color="auto"/>
        <w:right w:val="none" w:sz="0" w:space="0" w:color="auto"/>
      </w:divBdr>
    </w:div>
    <w:div w:id="72549887">
      <w:bodyDiv w:val="1"/>
      <w:marLeft w:val="0"/>
      <w:marRight w:val="0"/>
      <w:marTop w:val="0"/>
      <w:marBottom w:val="0"/>
      <w:divBdr>
        <w:top w:val="none" w:sz="0" w:space="0" w:color="auto"/>
        <w:left w:val="none" w:sz="0" w:space="0" w:color="auto"/>
        <w:bottom w:val="none" w:sz="0" w:space="0" w:color="auto"/>
        <w:right w:val="none" w:sz="0" w:space="0" w:color="auto"/>
      </w:divBdr>
    </w:div>
    <w:div w:id="72557854">
      <w:bodyDiv w:val="1"/>
      <w:marLeft w:val="0"/>
      <w:marRight w:val="0"/>
      <w:marTop w:val="0"/>
      <w:marBottom w:val="0"/>
      <w:divBdr>
        <w:top w:val="none" w:sz="0" w:space="0" w:color="auto"/>
        <w:left w:val="none" w:sz="0" w:space="0" w:color="auto"/>
        <w:bottom w:val="none" w:sz="0" w:space="0" w:color="auto"/>
        <w:right w:val="none" w:sz="0" w:space="0" w:color="auto"/>
      </w:divBdr>
    </w:div>
    <w:div w:id="72705464">
      <w:bodyDiv w:val="1"/>
      <w:marLeft w:val="0"/>
      <w:marRight w:val="0"/>
      <w:marTop w:val="0"/>
      <w:marBottom w:val="0"/>
      <w:divBdr>
        <w:top w:val="none" w:sz="0" w:space="0" w:color="auto"/>
        <w:left w:val="none" w:sz="0" w:space="0" w:color="auto"/>
        <w:bottom w:val="none" w:sz="0" w:space="0" w:color="auto"/>
        <w:right w:val="none" w:sz="0" w:space="0" w:color="auto"/>
      </w:divBdr>
    </w:div>
    <w:div w:id="72826830">
      <w:bodyDiv w:val="1"/>
      <w:marLeft w:val="0"/>
      <w:marRight w:val="0"/>
      <w:marTop w:val="0"/>
      <w:marBottom w:val="0"/>
      <w:divBdr>
        <w:top w:val="none" w:sz="0" w:space="0" w:color="auto"/>
        <w:left w:val="none" w:sz="0" w:space="0" w:color="auto"/>
        <w:bottom w:val="none" w:sz="0" w:space="0" w:color="auto"/>
        <w:right w:val="none" w:sz="0" w:space="0" w:color="auto"/>
      </w:divBdr>
    </w:div>
    <w:div w:id="73166339">
      <w:bodyDiv w:val="1"/>
      <w:marLeft w:val="0"/>
      <w:marRight w:val="0"/>
      <w:marTop w:val="0"/>
      <w:marBottom w:val="0"/>
      <w:divBdr>
        <w:top w:val="none" w:sz="0" w:space="0" w:color="auto"/>
        <w:left w:val="none" w:sz="0" w:space="0" w:color="auto"/>
        <w:bottom w:val="none" w:sz="0" w:space="0" w:color="auto"/>
        <w:right w:val="none" w:sz="0" w:space="0" w:color="auto"/>
      </w:divBdr>
    </w:div>
    <w:div w:id="73166409">
      <w:bodyDiv w:val="1"/>
      <w:marLeft w:val="0"/>
      <w:marRight w:val="0"/>
      <w:marTop w:val="0"/>
      <w:marBottom w:val="0"/>
      <w:divBdr>
        <w:top w:val="none" w:sz="0" w:space="0" w:color="auto"/>
        <w:left w:val="none" w:sz="0" w:space="0" w:color="auto"/>
        <w:bottom w:val="none" w:sz="0" w:space="0" w:color="auto"/>
        <w:right w:val="none" w:sz="0" w:space="0" w:color="auto"/>
      </w:divBdr>
    </w:div>
    <w:div w:id="73211275">
      <w:bodyDiv w:val="1"/>
      <w:marLeft w:val="0"/>
      <w:marRight w:val="0"/>
      <w:marTop w:val="0"/>
      <w:marBottom w:val="0"/>
      <w:divBdr>
        <w:top w:val="none" w:sz="0" w:space="0" w:color="auto"/>
        <w:left w:val="none" w:sz="0" w:space="0" w:color="auto"/>
        <w:bottom w:val="none" w:sz="0" w:space="0" w:color="auto"/>
        <w:right w:val="none" w:sz="0" w:space="0" w:color="auto"/>
      </w:divBdr>
    </w:div>
    <w:div w:id="73213363">
      <w:bodyDiv w:val="1"/>
      <w:marLeft w:val="0"/>
      <w:marRight w:val="0"/>
      <w:marTop w:val="0"/>
      <w:marBottom w:val="0"/>
      <w:divBdr>
        <w:top w:val="none" w:sz="0" w:space="0" w:color="auto"/>
        <w:left w:val="none" w:sz="0" w:space="0" w:color="auto"/>
        <w:bottom w:val="none" w:sz="0" w:space="0" w:color="auto"/>
        <w:right w:val="none" w:sz="0" w:space="0" w:color="auto"/>
      </w:divBdr>
    </w:div>
    <w:div w:id="73744354">
      <w:bodyDiv w:val="1"/>
      <w:marLeft w:val="0"/>
      <w:marRight w:val="0"/>
      <w:marTop w:val="0"/>
      <w:marBottom w:val="0"/>
      <w:divBdr>
        <w:top w:val="none" w:sz="0" w:space="0" w:color="auto"/>
        <w:left w:val="none" w:sz="0" w:space="0" w:color="auto"/>
        <w:bottom w:val="none" w:sz="0" w:space="0" w:color="auto"/>
        <w:right w:val="none" w:sz="0" w:space="0" w:color="auto"/>
      </w:divBdr>
    </w:div>
    <w:div w:id="73821999">
      <w:bodyDiv w:val="1"/>
      <w:marLeft w:val="0"/>
      <w:marRight w:val="0"/>
      <w:marTop w:val="0"/>
      <w:marBottom w:val="0"/>
      <w:divBdr>
        <w:top w:val="none" w:sz="0" w:space="0" w:color="auto"/>
        <w:left w:val="none" w:sz="0" w:space="0" w:color="auto"/>
        <w:bottom w:val="none" w:sz="0" w:space="0" w:color="auto"/>
        <w:right w:val="none" w:sz="0" w:space="0" w:color="auto"/>
      </w:divBdr>
    </w:div>
    <w:div w:id="74131667">
      <w:bodyDiv w:val="1"/>
      <w:marLeft w:val="0"/>
      <w:marRight w:val="0"/>
      <w:marTop w:val="0"/>
      <w:marBottom w:val="0"/>
      <w:divBdr>
        <w:top w:val="none" w:sz="0" w:space="0" w:color="auto"/>
        <w:left w:val="none" w:sz="0" w:space="0" w:color="auto"/>
        <w:bottom w:val="none" w:sz="0" w:space="0" w:color="auto"/>
        <w:right w:val="none" w:sz="0" w:space="0" w:color="auto"/>
      </w:divBdr>
    </w:div>
    <w:div w:id="74321946">
      <w:bodyDiv w:val="1"/>
      <w:marLeft w:val="0"/>
      <w:marRight w:val="0"/>
      <w:marTop w:val="0"/>
      <w:marBottom w:val="0"/>
      <w:divBdr>
        <w:top w:val="none" w:sz="0" w:space="0" w:color="auto"/>
        <w:left w:val="none" w:sz="0" w:space="0" w:color="auto"/>
        <w:bottom w:val="none" w:sz="0" w:space="0" w:color="auto"/>
        <w:right w:val="none" w:sz="0" w:space="0" w:color="auto"/>
      </w:divBdr>
    </w:div>
    <w:div w:id="74599279">
      <w:bodyDiv w:val="1"/>
      <w:marLeft w:val="0"/>
      <w:marRight w:val="0"/>
      <w:marTop w:val="0"/>
      <w:marBottom w:val="0"/>
      <w:divBdr>
        <w:top w:val="none" w:sz="0" w:space="0" w:color="auto"/>
        <w:left w:val="none" w:sz="0" w:space="0" w:color="auto"/>
        <w:bottom w:val="none" w:sz="0" w:space="0" w:color="auto"/>
        <w:right w:val="none" w:sz="0" w:space="0" w:color="auto"/>
      </w:divBdr>
    </w:div>
    <w:div w:id="74711167">
      <w:bodyDiv w:val="1"/>
      <w:marLeft w:val="0"/>
      <w:marRight w:val="0"/>
      <w:marTop w:val="0"/>
      <w:marBottom w:val="0"/>
      <w:divBdr>
        <w:top w:val="none" w:sz="0" w:space="0" w:color="auto"/>
        <w:left w:val="none" w:sz="0" w:space="0" w:color="auto"/>
        <w:bottom w:val="none" w:sz="0" w:space="0" w:color="auto"/>
        <w:right w:val="none" w:sz="0" w:space="0" w:color="auto"/>
      </w:divBdr>
    </w:div>
    <w:div w:id="74717127">
      <w:bodyDiv w:val="1"/>
      <w:marLeft w:val="0"/>
      <w:marRight w:val="0"/>
      <w:marTop w:val="0"/>
      <w:marBottom w:val="0"/>
      <w:divBdr>
        <w:top w:val="none" w:sz="0" w:space="0" w:color="auto"/>
        <w:left w:val="none" w:sz="0" w:space="0" w:color="auto"/>
        <w:bottom w:val="none" w:sz="0" w:space="0" w:color="auto"/>
        <w:right w:val="none" w:sz="0" w:space="0" w:color="auto"/>
      </w:divBdr>
    </w:div>
    <w:div w:id="74935777">
      <w:bodyDiv w:val="1"/>
      <w:marLeft w:val="0"/>
      <w:marRight w:val="0"/>
      <w:marTop w:val="0"/>
      <w:marBottom w:val="0"/>
      <w:divBdr>
        <w:top w:val="none" w:sz="0" w:space="0" w:color="auto"/>
        <w:left w:val="none" w:sz="0" w:space="0" w:color="auto"/>
        <w:bottom w:val="none" w:sz="0" w:space="0" w:color="auto"/>
        <w:right w:val="none" w:sz="0" w:space="0" w:color="auto"/>
      </w:divBdr>
    </w:div>
    <w:div w:id="74978291">
      <w:bodyDiv w:val="1"/>
      <w:marLeft w:val="0"/>
      <w:marRight w:val="0"/>
      <w:marTop w:val="0"/>
      <w:marBottom w:val="0"/>
      <w:divBdr>
        <w:top w:val="none" w:sz="0" w:space="0" w:color="auto"/>
        <w:left w:val="none" w:sz="0" w:space="0" w:color="auto"/>
        <w:bottom w:val="none" w:sz="0" w:space="0" w:color="auto"/>
        <w:right w:val="none" w:sz="0" w:space="0" w:color="auto"/>
      </w:divBdr>
    </w:div>
    <w:div w:id="74980661">
      <w:bodyDiv w:val="1"/>
      <w:marLeft w:val="0"/>
      <w:marRight w:val="0"/>
      <w:marTop w:val="0"/>
      <w:marBottom w:val="0"/>
      <w:divBdr>
        <w:top w:val="none" w:sz="0" w:space="0" w:color="auto"/>
        <w:left w:val="none" w:sz="0" w:space="0" w:color="auto"/>
        <w:bottom w:val="none" w:sz="0" w:space="0" w:color="auto"/>
        <w:right w:val="none" w:sz="0" w:space="0" w:color="auto"/>
      </w:divBdr>
    </w:div>
    <w:div w:id="74982110">
      <w:bodyDiv w:val="1"/>
      <w:marLeft w:val="0"/>
      <w:marRight w:val="0"/>
      <w:marTop w:val="0"/>
      <w:marBottom w:val="0"/>
      <w:divBdr>
        <w:top w:val="none" w:sz="0" w:space="0" w:color="auto"/>
        <w:left w:val="none" w:sz="0" w:space="0" w:color="auto"/>
        <w:bottom w:val="none" w:sz="0" w:space="0" w:color="auto"/>
        <w:right w:val="none" w:sz="0" w:space="0" w:color="auto"/>
      </w:divBdr>
    </w:div>
    <w:div w:id="75060556">
      <w:bodyDiv w:val="1"/>
      <w:marLeft w:val="0"/>
      <w:marRight w:val="0"/>
      <w:marTop w:val="0"/>
      <w:marBottom w:val="0"/>
      <w:divBdr>
        <w:top w:val="none" w:sz="0" w:space="0" w:color="auto"/>
        <w:left w:val="none" w:sz="0" w:space="0" w:color="auto"/>
        <w:bottom w:val="none" w:sz="0" w:space="0" w:color="auto"/>
        <w:right w:val="none" w:sz="0" w:space="0" w:color="auto"/>
      </w:divBdr>
    </w:div>
    <w:div w:id="75514518">
      <w:bodyDiv w:val="1"/>
      <w:marLeft w:val="0"/>
      <w:marRight w:val="0"/>
      <w:marTop w:val="0"/>
      <w:marBottom w:val="0"/>
      <w:divBdr>
        <w:top w:val="none" w:sz="0" w:space="0" w:color="auto"/>
        <w:left w:val="none" w:sz="0" w:space="0" w:color="auto"/>
        <w:bottom w:val="none" w:sz="0" w:space="0" w:color="auto"/>
        <w:right w:val="none" w:sz="0" w:space="0" w:color="auto"/>
      </w:divBdr>
    </w:div>
    <w:div w:id="75716648">
      <w:bodyDiv w:val="1"/>
      <w:marLeft w:val="0"/>
      <w:marRight w:val="0"/>
      <w:marTop w:val="0"/>
      <w:marBottom w:val="0"/>
      <w:divBdr>
        <w:top w:val="none" w:sz="0" w:space="0" w:color="auto"/>
        <w:left w:val="none" w:sz="0" w:space="0" w:color="auto"/>
        <w:bottom w:val="none" w:sz="0" w:space="0" w:color="auto"/>
        <w:right w:val="none" w:sz="0" w:space="0" w:color="auto"/>
      </w:divBdr>
    </w:div>
    <w:div w:id="75904936">
      <w:bodyDiv w:val="1"/>
      <w:marLeft w:val="0"/>
      <w:marRight w:val="0"/>
      <w:marTop w:val="0"/>
      <w:marBottom w:val="0"/>
      <w:divBdr>
        <w:top w:val="none" w:sz="0" w:space="0" w:color="auto"/>
        <w:left w:val="none" w:sz="0" w:space="0" w:color="auto"/>
        <w:bottom w:val="none" w:sz="0" w:space="0" w:color="auto"/>
        <w:right w:val="none" w:sz="0" w:space="0" w:color="auto"/>
      </w:divBdr>
    </w:div>
    <w:div w:id="75907319">
      <w:bodyDiv w:val="1"/>
      <w:marLeft w:val="0"/>
      <w:marRight w:val="0"/>
      <w:marTop w:val="0"/>
      <w:marBottom w:val="0"/>
      <w:divBdr>
        <w:top w:val="none" w:sz="0" w:space="0" w:color="auto"/>
        <w:left w:val="none" w:sz="0" w:space="0" w:color="auto"/>
        <w:bottom w:val="none" w:sz="0" w:space="0" w:color="auto"/>
        <w:right w:val="none" w:sz="0" w:space="0" w:color="auto"/>
      </w:divBdr>
    </w:div>
    <w:div w:id="76094523">
      <w:bodyDiv w:val="1"/>
      <w:marLeft w:val="0"/>
      <w:marRight w:val="0"/>
      <w:marTop w:val="0"/>
      <w:marBottom w:val="0"/>
      <w:divBdr>
        <w:top w:val="none" w:sz="0" w:space="0" w:color="auto"/>
        <w:left w:val="none" w:sz="0" w:space="0" w:color="auto"/>
        <w:bottom w:val="none" w:sz="0" w:space="0" w:color="auto"/>
        <w:right w:val="none" w:sz="0" w:space="0" w:color="auto"/>
      </w:divBdr>
    </w:div>
    <w:div w:id="76250907">
      <w:bodyDiv w:val="1"/>
      <w:marLeft w:val="0"/>
      <w:marRight w:val="0"/>
      <w:marTop w:val="0"/>
      <w:marBottom w:val="0"/>
      <w:divBdr>
        <w:top w:val="none" w:sz="0" w:space="0" w:color="auto"/>
        <w:left w:val="none" w:sz="0" w:space="0" w:color="auto"/>
        <w:bottom w:val="none" w:sz="0" w:space="0" w:color="auto"/>
        <w:right w:val="none" w:sz="0" w:space="0" w:color="auto"/>
      </w:divBdr>
    </w:div>
    <w:div w:id="76631436">
      <w:bodyDiv w:val="1"/>
      <w:marLeft w:val="0"/>
      <w:marRight w:val="0"/>
      <w:marTop w:val="0"/>
      <w:marBottom w:val="0"/>
      <w:divBdr>
        <w:top w:val="none" w:sz="0" w:space="0" w:color="auto"/>
        <w:left w:val="none" w:sz="0" w:space="0" w:color="auto"/>
        <w:bottom w:val="none" w:sz="0" w:space="0" w:color="auto"/>
        <w:right w:val="none" w:sz="0" w:space="0" w:color="auto"/>
      </w:divBdr>
    </w:div>
    <w:div w:id="76905483">
      <w:bodyDiv w:val="1"/>
      <w:marLeft w:val="0"/>
      <w:marRight w:val="0"/>
      <w:marTop w:val="0"/>
      <w:marBottom w:val="0"/>
      <w:divBdr>
        <w:top w:val="none" w:sz="0" w:space="0" w:color="auto"/>
        <w:left w:val="none" w:sz="0" w:space="0" w:color="auto"/>
        <w:bottom w:val="none" w:sz="0" w:space="0" w:color="auto"/>
        <w:right w:val="none" w:sz="0" w:space="0" w:color="auto"/>
      </w:divBdr>
    </w:div>
    <w:div w:id="77098768">
      <w:bodyDiv w:val="1"/>
      <w:marLeft w:val="0"/>
      <w:marRight w:val="0"/>
      <w:marTop w:val="0"/>
      <w:marBottom w:val="0"/>
      <w:divBdr>
        <w:top w:val="none" w:sz="0" w:space="0" w:color="auto"/>
        <w:left w:val="none" w:sz="0" w:space="0" w:color="auto"/>
        <w:bottom w:val="none" w:sz="0" w:space="0" w:color="auto"/>
        <w:right w:val="none" w:sz="0" w:space="0" w:color="auto"/>
      </w:divBdr>
    </w:div>
    <w:div w:id="77211161">
      <w:bodyDiv w:val="1"/>
      <w:marLeft w:val="0"/>
      <w:marRight w:val="0"/>
      <w:marTop w:val="0"/>
      <w:marBottom w:val="0"/>
      <w:divBdr>
        <w:top w:val="none" w:sz="0" w:space="0" w:color="auto"/>
        <w:left w:val="none" w:sz="0" w:space="0" w:color="auto"/>
        <w:bottom w:val="none" w:sz="0" w:space="0" w:color="auto"/>
        <w:right w:val="none" w:sz="0" w:space="0" w:color="auto"/>
      </w:divBdr>
    </w:div>
    <w:div w:id="77407765">
      <w:bodyDiv w:val="1"/>
      <w:marLeft w:val="0"/>
      <w:marRight w:val="0"/>
      <w:marTop w:val="0"/>
      <w:marBottom w:val="0"/>
      <w:divBdr>
        <w:top w:val="none" w:sz="0" w:space="0" w:color="auto"/>
        <w:left w:val="none" w:sz="0" w:space="0" w:color="auto"/>
        <w:bottom w:val="none" w:sz="0" w:space="0" w:color="auto"/>
        <w:right w:val="none" w:sz="0" w:space="0" w:color="auto"/>
      </w:divBdr>
    </w:div>
    <w:div w:id="77482897">
      <w:bodyDiv w:val="1"/>
      <w:marLeft w:val="0"/>
      <w:marRight w:val="0"/>
      <w:marTop w:val="0"/>
      <w:marBottom w:val="0"/>
      <w:divBdr>
        <w:top w:val="none" w:sz="0" w:space="0" w:color="auto"/>
        <w:left w:val="none" w:sz="0" w:space="0" w:color="auto"/>
        <w:bottom w:val="none" w:sz="0" w:space="0" w:color="auto"/>
        <w:right w:val="none" w:sz="0" w:space="0" w:color="auto"/>
      </w:divBdr>
    </w:div>
    <w:div w:id="77599060">
      <w:bodyDiv w:val="1"/>
      <w:marLeft w:val="0"/>
      <w:marRight w:val="0"/>
      <w:marTop w:val="0"/>
      <w:marBottom w:val="0"/>
      <w:divBdr>
        <w:top w:val="none" w:sz="0" w:space="0" w:color="auto"/>
        <w:left w:val="none" w:sz="0" w:space="0" w:color="auto"/>
        <w:bottom w:val="none" w:sz="0" w:space="0" w:color="auto"/>
        <w:right w:val="none" w:sz="0" w:space="0" w:color="auto"/>
      </w:divBdr>
    </w:div>
    <w:div w:id="77751680">
      <w:bodyDiv w:val="1"/>
      <w:marLeft w:val="0"/>
      <w:marRight w:val="0"/>
      <w:marTop w:val="0"/>
      <w:marBottom w:val="0"/>
      <w:divBdr>
        <w:top w:val="none" w:sz="0" w:space="0" w:color="auto"/>
        <w:left w:val="none" w:sz="0" w:space="0" w:color="auto"/>
        <w:bottom w:val="none" w:sz="0" w:space="0" w:color="auto"/>
        <w:right w:val="none" w:sz="0" w:space="0" w:color="auto"/>
      </w:divBdr>
    </w:div>
    <w:div w:id="77943976">
      <w:bodyDiv w:val="1"/>
      <w:marLeft w:val="0"/>
      <w:marRight w:val="0"/>
      <w:marTop w:val="0"/>
      <w:marBottom w:val="0"/>
      <w:divBdr>
        <w:top w:val="none" w:sz="0" w:space="0" w:color="auto"/>
        <w:left w:val="none" w:sz="0" w:space="0" w:color="auto"/>
        <w:bottom w:val="none" w:sz="0" w:space="0" w:color="auto"/>
        <w:right w:val="none" w:sz="0" w:space="0" w:color="auto"/>
      </w:divBdr>
    </w:div>
    <w:div w:id="78137106">
      <w:bodyDiv w:val="1"/>
      <w:marLeft w:val="0"/>
      <w:marRight w:val="0"/>
      <w:marTop w:val="0"/>
      <w:marBottom w:val="0"/>
      <w:divBdr>
        <w:top w:val="none" w:sz="0" w:space="0" w:color="auto"/>
        <w:left w:val="none" w:sz="0" w:space="0" w:color="auto"/>
        <w:bottom w:val="none" w:sz="0" w:space="0" w:color="auto"/>
        <w:right w:val="none" w:sz="0" w:space="0" w:color="auto"/>
      </w:divBdr>
    </w:div>
    <w:div w:id="78262026">
      <w:bodyDiv w:val="1"/>
      <w:marLeft w:val="0"/>
      <w:marRight w:val="0"/>
      <w:marTop w:val="0"/>
      <w:marBottom w:val="0"/>
      <w:divBdr>
        <w:top w:val="none" w:sz="0" w:space="0" w:color="auto"/>
        <w:left w:val="none" w:sz="0" w:space="0" w:color="auto"/>
        <w:bottom w:val="none" w:sz="0" w:space="0" w:color="auto"/>
        <w:right w:val="none" w:sz="0" w:space="0" w:color="auto"/>
      </w:divBdr>
    </w:div>
    <w:div w:id="78336639">
      <w:bodyDiv w:val="1"/>
      <w:marLeft w:val="0"/>
      <w:marRight w:val="0"/>
      <w:marTop w:val="0"/>
      <w:marBottom w:val="0"/>
      <w:divBdr>
        <w:top w:val="none" w:sz="0" w:space="0" w:color="auto"/>
        <w:left w:val="none" w:sz="0" w:space="0" w:color="auto"/>
        <w:bottom w:val="none" w:sz="0" w:space="0" w:color="auto"/>
        <w:right w:val="none" w:sz="0" w:space="0" w:color="auto"/>
      </w:divBdr>
    </w:div>
    <w:div w:id="78724299">
      <w:bodyDiv w:val="1"/>
      <w:marLeft w:val="0"/>
      <w:marRight w:val="0"/>
      <w:marTop w:val="0"/>
      <w:marBottom w:val="0"/>
      <w:divBdr>
        <w:top w:val="none" w:sz="0" w:space="0" w:color="auto"/>
        <w:left w:val="none" w:sz="0" w:space="0" w:color="auto"/>
        <w:bottom w:val="none" w:sz="0" w:space="0" w:color="auto"/>
        <w:right w:val="none" w:sz="0" w:space="0" w:color="auto"/>
      </w:divBdr>
    </w:div>
    <w:div w:id="78793680">
      <w:bodyDiv w:val="1"/>
      <w:marLeft w:val="0"/>
      <w:marRight w:val="0"/>
      <w:marTop w:val="0"/>
      <w:marBottom w:val="0"/>
      <w:divBdr>
        <w:top w:val="none" w:sz="0" w:space="0" w:color="auto"/>
        <w:left w:val="none" w:sz="0" w:space="0" w:color="auto"/>
        <w:bottom w:val="none" w:sz="0" w:space="0" w:color="auto"/>
        <w:right w:val="none" w:sz="0" w:space="0" w:color="auto"/>
      </w:divBdr>
    </w:div>
    <w:div w:id="78868094">
      <w:bodyDiv w:val="1"/>
      <w:marLeft w:val="0"/>
      <w:marRight w:val="0"/>
      <w:marTop w:val="0"/>
      <w:marBottom w:val="0"/>
      <w:divBdr>
        <w:top w:val="none" w:sz="0" w:space="0" w:color="auto"/>
        <w:left w:val="none" w:sz="0" w:space="0" w:color="auto"/>
        <w:bottom w:val="none" w:sz="0" w:space="0" w:color="auto"/>
        <w:right w:val="none" w:sz="0" w:space="0" w:color="auto"/>
      </w:divBdr>
    </w:div>
    <w:div w:id="78983718">
      <w:bodyDiv w:val="1"/>
      <w:marLeft w:val="0"/>
      <w:marRight w:val="0"/>
      <w:marTop w:val="0"/>
      <w:marBottom w:val="0"/>
      <w:divBdr>
        <w:top w:val="none" w:sz="0" w:space="0" w:color="auto"/>
        <w:left w:val="none" w:sz="0" w:space="0" w:color="auto"/>
        <w:bottom w:val="none" w:sz="0" w:space="0" w:color="auto"/>
        <w:right w:val="none" w:sz="0" w:space="0" w:color="auto"/>
      </w:divBdr>
    </w:div>
    <w:div w:id="79184792">
      <w:bodyDiv w:val="1"/>
      <w:marLeft w:val="0"/>
      <w:marRight w:val="0"/>
      <w:marTop w:val="0"/>
      <w:marBottom w:val="0"/>
      <w:divBdr>
        <w:top w:val="none" w:sz="0" w:space="0" w:color="auto"/>
        <w:left w:val="none" w:sz="0" w:space="0" w:color="auto"/>
        <w:bottom w:val="none" w:sz="0" w:space="0" w:color="auto"/>
        <w:right w:val="none" w:sz="0" w:space="0" w:color="auto"/>
      </w:divBdr>
    </w:div>
    <w:div w:id="79303740">
      <w:bodyDiv w:val="1"/>
      <w:marLeft w:val="0"/>
      <w:marRight w:val="0"/>
      <w:marTop w:val="0"/>
      <w:marBottom w:val="0"/>
      <w:divBdr>
        <w:top w:val="none" w:sz="0" w:space="0" w:color="auto"/>
        <w:left w:val="none" w:sz="0" w:space="0" w:color="auto"/>
        <w:bottom w:val="none" w:sz="0" w:space="0" w:color="auto"/>
        <w:right w:val="none" w:sz="0" w:space="0" w:color="auto"/>
      </w:divBdr>
    </w:div>
    <w:div w:id="79453188">
      <w:bodyDiv w:val="1"/>
      <w:marLeft w:val="0"/>
      <w:marRight w:val="0"/>
      <w:marTop w:val="0"/>
      <w:marBottom w:val="0"/>
      <w:divBdr>
        <w:top w:val="none" w:sz="0" w:space="0" w:color="auto"/>
        <w:left w:val="none" w:sz="0" w:space="0" w:color="auto"/>
        <w:bottom w:val="none" w:sz="0" w:space="0" w:color="auto"/>
        <w:right w:val="none" w:sz="0" w:space="0" w:color="auto"/>
      </w:divBdr>
    </w:div>
    <w:div w:id="79524288">
      <w:bodyDiv w:val="1"/>
      <w:marLeft w:val="0"/>
      <w:marRight w:val="0"/>
      <w:marTop w:val="0"/>
      <w:marBottom w:val="0"/>
      <w:divBdr>
        <w:top w:val="none" w:sz="0" w:space="0" w:color="auto"/>
        <w:left w:val="none" w:sz="0" w:space="0" w:color="auto"/>
        <w:bottom w:val="none" w:sz="0" w:space="0" w:color="auto"/>
        <w:right w:val="none" w:sz="0" w:space="0" w:color="auto"/>
      </w:divBdr>
    </w:div>
    <w:div w:id="79526144">
      <w:bodyDiv w:val="1"/>
      <w:marLeft w:val="0"/>
      <w:marRight w:val="0"/>
      <w:marTop w:val="0"/>
      <w:marBottom w:val="0"/>
      <w:divBdr>
        <w:top w:val="none" w:sz="0" w:space="0" w:color="auto"/>
        <w:left w:val="none" w:sz="0" w:space="0" w:color="auto"/>
        <w:bottom w:val="none" w:sz="0" w:space="0" w:color="auto"/>
        <w:right w:val="none" w:sz="0" w:space="0" w:color="auto"/>
      </w:divBdr>
    </w:div>
    <w:div w:id="79563177">
      <w:bodyDiv w:val="1"/>
      <w:marLeft w:val="0"/>
      <w:marRight w:val="0"/>
      <w:marTop w:val="0"/>
      <w:marBottom w:val="0"/>
      <w:divBdr>
        <w:top w:val="none" w:sz="0" w:space="0" w:color="auto"/>
        <w:left w:val="none" w:sz="0" w:space="0" w:color="auto"/>
        <w:bottom w:val="none" w:sz="0" w:space="0" w:color="auto"/>
        <w:right w:val="none" w:sz="0" w:space="0" w:color="auto"/>
      </w:divBdr>
    </w:div>
    <w:div w:id="79790031">
      <w:bodyDiv w:val="1"/>
      <w:marLeft w:val="0"/>
      <w:marRight w:val="0"/>
      <w:marTop w:val="0"/>
      <w:marBottom w:val="0"/>
      <w:divBdr>
        <w:top w:val="none" w:sz="0" w:space="0" w:color="auto"/>
        <w:left w:val="none" w:sz="0" w:space="0" w:color="auto"/>
        <w:bottom w:val="none" w:sz="0" w:space="0" w:color="auto"/>
        <w:right w:val="none" w:sz="0" w:space="0" w:color="auto"/>
      </w:divBdr>
    </w:div>
    <w:div w:id="80029426">
      <w:bodyDiv w:val="1"/>
      <w:marLeft w:val="0"/>
      <w:marRight w:val="0"/>
      <w:marTop w:val="0"/>
      <w:marBottom w:val="0"/>
      <w:divBdr>
        <w:top w:val="none" w:sz="0" w:space="0" w:color="auto"/>
        <w:left w:val="none" w:sz="0" w:space="0" w:color="auto"/>
        <w:bottom w:val="none" w:sz="0" w:space="0" w:color="auto"/>
        <w:right w:val="none" w:sz="0" w:space="0" w:color="auto"/>
      </w:divBdr>
    </w:div>
    <w:div w:id="80808117">
      <w:bodyDiv w:val="1"/>
      <w:marLeft w:val="0"/>
      <w:marRight w:val="0"/>
      <w:marTop w:val="0"/>
      <w:marBottom w:val="0"/>
      <w:divBdr>
        <w:top w:val="none" w:sz="0" w:space="0" w:color="auto"/>
        <w:left w:val="none" w:sz="0" w:space="0" w:color="auto"/>
        <w:bottom w:val="none" w:sz="0" w:space="0" w:color="auto"/>
        <w:right w:val="none" w:sz="0" w:space="0" w:color="auto"/>
      </w:divBdr>
    </w:div>
    <w:div w:id="80951396">
      <w:bodyDiv w:val="1"/>
      <w:marLeft w:val="0"/>
      <w:marRight w:val="0"/>
      <w:marTop w:val="0"/>
      <w:marBottom w:val="0"/>
      <w:divBdr>
        <w:top w:val="none" w:sz="0" w:space="0" w:color="auto"/>
        <w:left w:val="none" w:sz="0" w:space="0" w:color="auto"/>
        <w:bottom w:val="none" w:sz="0" w:space="0" w:color="auto"/>
        <w:right w:val="none" w:sz="0" w:space="0" w:color="auto"/>
      </w:divBdr>
    </w:div>
    <w:div w:id="81296433">
      <w:bodyDiv w:val="1"/>
      <w:marLeft w:val="0"/>
      <w:marRight w:val="0"/>
      <w:marTop w:val="0"/>
      <w:marBottom w:val="0"/>
      <w:divBdr>
        <w:top w:val="none" w:sz="0" w:space="0" w:color="auto"/>
        <w:left w:val="none" w:sz="0" w:space="0" w:color="auto"/>
        <w:bottom w:val="none" w:sz="0" w:space="0" w:color="auto"/>
        <w:right w:val="none" w:sz="0" w:space="0" w:color="auto"/>
      </w:divBdr>
    </w:div>
    <w:div w:id="81688493">
      <w:bodyDiv w:val="1"/>
      <w:marLeft w:val="0"/>
      <w:marRight w:val="0"/>
      <w:marTop w:val="0"/>
      <w:marBottom w:val="0"/>
      <w:divBdr>
        <w:top w:val="none" w:sz="0" w:space="0" w:color="auto"/>
        <w:left w:val="none" w:sz="0" w:space="0" w:color="auto"/>
        <w:bottom w:val="none" w:sz="0" w:space="0" w:color="auto"/>
        <w:right w:val="none" w:sz="0" w:space="0" w:color="auto"/>
      </w:divBdr>
    </w:div>
    <w:div w:id="81882416">
      <w:bodyDiv w:val="1"/>
      <w:marLeft w:val="0"/>
      <w:marRight w:val="0"/>
      <w:marTop w:val="0"/>
      <w:marBottom w:val="0"/>
      <w:divBdr>
        <w:top w:val="none" w:sz="0" w:space="0" w:color="auto"/>
        <w:left w:val="none" w:sz="0" w:space="0" w:color="auto"/>
        <w:bottom w:val="none" w:sz="0" w:space="0" w:color="auto"/>
        <w:right w:val="none" w:sz="0" w:space="0" w:color="auto"/>
      </w:divBdr>
    </w:div>
    <w:div w:id="82386791">
      <w:bodyDiv w:val="1"/>
      <w:marLeft w:val="0"/>
      <w:marRight w:val="0"/>
      <w:marTop w:val="0"/>
      <w:marBottom w:val="0"/>
      <w:divBdr>
        <w:top w:val="none" w:sz="0" w:space="0" w:color="auto"/>
        <w:left w:val="none" w:sz="0" w:space="0" w:color="auto"/>
        <w:bottom w:val="none" w:sz="0" w:space="0" w:color="auto"/>
        <w:right w:val="none" w:sz="0" w:space="0" w:color="auto"/>
      </w:divBdr>
    </w:div>
    <w:div w:id="82459520">
      <w:bodyDiv w:val="1"/>
      <w:marLeft w:val="0"/>
      <w:marRight w:val="0"/>
      <w:marTop w:val="0"/>
      <w:marBottom w:val="0"/>
      <w:divBdr>
        <w:top w:val="none" w:sz="0" w:space="0" w:color="auto"/>
        <w:left w:val="none" w:sz="0" w:space="0" w:color="auto"/>
        <w:bottom w:val="none" w:sz="0" w:space="0" w:color="auto"/>
        <w:right w:val="none" w:sz="0" w:space="0" w:color="auto"/>
      </w:divBdr>
    </w:div>
    <w:div w:id="82535517">
      <w:bodyDiv w:val="1"/>
      <w:marLeft w:val="0"/>
      <w:marRight w:val="0"/>
      <w:marTop w:val="0"/>
      <w:marBottom w:val="0"/>
      <w:divBdr>
        <w:top w:val="none" w:sz="0" w:space="0" w:color="auto"/>
        <w:left w:val="none" w:sz="0" w:space="0" w:color="auto"/>
        <w:bottom w:val="none" w:sz="0" w:space="0" w:color="auto"/>
        <w:right w:val="none" w:sz="0" w:space="0" w:color="auto"/>
      </w:divBdr>
    </w:div>
    <w:div w:id="82575730">
      <w:bodyDiv w:val="1"/>
      <w:marLeft w:val="0"/>
      <w:marRight w:val="0"/>
      <w:marTop w:val="0"/>
      <w:marBottom w:val="0"/>
      <w:divBdr>
        <w:top w:val="none" w:sz="0" w:space="0" w:color="auto"/>
        <w:left w:val="none" w:sz="0" w:space="0" w:color="auto"/>
        <w:bottom w:val="none" w:sz="0" w:space="0" w:color="auto"/>
        <w:right w:val="none" w:sz="0" w:space="0" w:color="auto"/>
      </w:divBdr>
    </w:div>
    <w:div w:id="83187968">
      <w:bodyDiv w:val="1"/>
      <w:marLeft w:val="0"/>
      <w:marRight w:val="0"/>
      <w:marTop w:val="0"/>
      <w:marBottom w:val="0"/>
      <w:divBdr>
        <w:top w:val="none" w:sz="0" w:space="0" w:color="auto"/>
        <w:left w:val="none" w:sz="0" w:space="0" w:color="auto"/>
        <w:bottom w:val="none" w:sz="0" w:space="0" w:color="auto"/>
        <w:right w:val="none" w:sz="0" w:space="0" w:color="auto"/>
      </w:divBdr>
    </w:div>
    <w:div w:id="83304353">
      <w:bodyDiv w:val="1"/>
      <w:marLeft w:val="0"/>
      <w:marRight w:val="0"/>
      <w:marTop w:val="0"/>
      <w:marBottom w:val="0"/>
      <w:divBdr>
        <w:top w:val="none" w:sz="0" w:space="0" w:color="auto"/>
        <w:left w:val="none" w:sz="0" w:space="0" w:color="auto"/>
        <w:bottom w:val="none" w:sz="0" w:space="0" w:color="auto"/>
        <w:right w:val="none" w:sz="0" w:space="0" w:color="auto"/>
      </w:divBdr>
    </w:div>
    <w:div w:id="83309604">
      <w:bodyDiv w:val="1"/>
      <w:marLeft w:val="0"/>
      <w:marRight w:val="0"/>
      <w:marTop w:val="0"/>
      <w:marBottom w:val="0"/>
      <w:divBdr>
        <w:top w:val="none" w:sz="0" w:space="0" w:color="auto"/>
        <w:left w:val="none" w:sz="0" w:space="0" w:color="auto"/>
        <w:bottom w:val="none" w:sz="0" w:space="0" w:color="auto"/>
        <w:right w:val="none" w:sz="0" w:space="0" w:color="auto"/>
      </w:divBdr>
    </w:div>
    <w:div w:id="83309711">
      <w:bodyDiv w:val="1"/>
      <w:marLeft w:val="0"/>
      <w:marRight w:val="0"/>
      <w:marTop w:val="0"/>
      <w:marBottom w:val="0"/>
      <w:divBdr>
        <w:top w:val="none" w:sz="0" w:space="0" w:color="auto"/>
        <w:left w:val="none" w:sz="0" w:space="0" w:color="auto"/>
        <w:bottom w:val="none" w:sz="0" w:space="0" w:color="auto"/>
        <w:right w:val="none" w:sz="0" w:space="0" w:color="auto"/>
      </w:divBdr>
    </w:div>
    <w:div w:id="83381932">
      <w:bodyDiv w:val="1"/>
      <w:marLeft w:val="0"/>
      <w:marRight w:val="0"/>
      <w:marTop w:val="0"/>
      <w:marBottom w:val="0"/>
      <w:divBdr>
        <w:top w:val="none" w:sz="0" w:space="0" w:color="auto"/>
        <w:left w:val="none" w:sz="0" w:space="0" w:color="auto"/>
        <w:bottom w:val="none" w:sz="0" w:space="0" w:color="auto"/>
        <w:right w:val="none" w:sz="0" w:space="0" w:color="auto"/>
      </w:divBdr>
    </w:div>
    <w:div w:id="83578480">
      <w:bodyDiv w:val="1"/>
      <w:marLeft w:val="0"/>
      <w:marRight w:val="0"/>
      <w:marTop w:val="0"/>
      <w:marBottom w:val="0"/>
      <w:divBdr>
        <w:top w:val="none" w:sz="0" w:space="0" w:color="auto"/>
        <w:left w:val="none" w:sz="0" w:space="0" w:color="auto"/>
        <w:bottom w:val="none" w:sz="0" w:space="0" w:color="auto"/>
        <w:right w:val="none" w:sz="0" w:space="0" w:color="auto"/>
      </w:divBdr>
    </w:div>
    <w:div w:id="83696583">
      <w:bodyDiv w:val="1"/>
      <w:marLeft w:val="0"/>
      <w:marRight w:val="0"/>
      <w:marTop w:val="0"/>
      <w:marBottom w:val="0"/>
      <w:divBdr>
        <w:top w:val="none" w:sz="0" w:space="0" w:color="auto"/>
        <w:left w:val="none" w:sz="0" w:space="0" w:color="auto"/>
        <w:bottom w:val="none" w:sz="0" w:space="0" w:color="auto"/>
        <w:right w:val="none" w:sz="0" w:space="0" w:color="auto"/>
      </w:divBdr>
    </w:div>
    <w:div w:id="83963663">
      <w:bodyDiv w:val="1"/>
      <w:marLeft w:val="0"/>
      <w:marRight w:val="0"/>
      <w:marTop w:val="0"/>
      <w:marBottom w:val="0"/>
      <w:divBdr>
        <w:top w:val="none" w:sz="0" w:space="0" w:color="auto"/>
        <w:left w:val="none" w:sz="0" w:space="0" w:color="auto"/>
        <w:bottom w:val="none" w:sz="0" w:space="0" w:color="auto"/>
        <w:right w:val="none" w:sz="0" w:space="0" w:color="auto"/>
      </w:divBdr>
    </w:div>
    <w:div w:id="83964822">
      <w:bodyDiv w:val="1"/>
      <w:marLeft w:val="0"/>
      <w:marRight w:val="0"/>
      <w:marTop w:val="0"/>
      <w:marBottom w:val="0"/>
      <w:divBdr>
        <w:top w:val="none" w:sz="0" w:space="0" w:color="auto"/>
        <w:left w:val="none" w:sz="0" w:space="0" w:color="auto"/>
        <w:bottom w:val="none" w:sz="0" w:space="0" w:color="auto"/>
        <w:right w:val="none" w:sz="0" w:space="0" w:color="auto"/>
      </w:divBdr>
    </w:div>
    <w:div w:id="84112672">
      <w:bodyDiv w:val="1"/>
      <w:marLeft w:val="0"/>
      <w:marRight w:val="0"/>
      <w:marTop w:val="0"/>
      <w:marBottom w:val="0"/>
      <w:divBdr>
        <w:top w:val="none" w:sz="0" w:space="0" w:color="auto"/>
        <w:left w:val="none" w:sz="0" w:space="0" w:color="auto"/>
        <w:bottom w:val="none" w:sz="0" w:space="0" w:color="auto"/>
        <w:right w:val="none" w:sz="0" w:space="0" w:color="auto"/>
      </w:divBdr>
    </w:div>
    <w:div w:id="84227123">
      <w:bodyDiv w:val="1"/>
      <w:marLeft w:val="0"/>
      <w:marRight w:val="0"/>
      <w:marTop w:val="0"/>
      <w:marBottom w:val="0"/>
      <w:divBdr>
        <w:top w:val="none" w:sz="0" w:space="0" w:color="auto"/>
        <w:left w:val="none" w:sz="0" w:space="0" w:color="auto"/>
        <w:bottom w:val="none" w:sz="0" w:space="0" w:color="auto"/>
        <w:right w:val="none" w:sz="0" w:space="0" w:color="auto"/>
      </w:divBdr>
    </w:div>
    <w:div w:id="84420799">
      <w:bodyDiv w:val="1"/>
      <w:marLeft w:val="0"/>
      <w:marRight w:val="0"/>
      <w:marTop w:val="0"/>
      <w:marBottom w:val="0"/>
      <w:divBdr>
        <w:top w:val="none" w:sz="0" w:space="0" w:color="auto"/>
        <w:left w:val="none" w:sz="0" w:space="0" w:color="auto"/>
        <w:bottom w:val="none" w:sz="0" w:space="0" w:color="auto"/>
        <w:right w:val="none" w:sz="0" w:space="0" w:color="auto"/>
      </w:divBdr>
    </w:div>
    <w:div w:id="84886540">
      <w:bodyDiv w:val="1"/>
      <w:marLeft w:val="0"/>
      <w:marRight w:val="0"/>
      <w:marTop w:val="0"/>
      <w:marBottom w:val="0"/>
      <w:divBdr>
        <w:top w:val="none" w:sz="0" w:space="0" w:color="auto"/>
        <w:left w:val="none" w:sz="0" w:space="0" w:color="auto"/>
        <w:bottom w:val="none" w:sz="0" w:space="0" w:color="auto"/>
        <w:right w:val="none" w:sz="0" w:space="0" w:color="auto"/>
      </w:divBdr>
    </w:div>
    <w:div w:id="84889853">
      <w:bodyDiv w:val="1"/>
      <w:marLeft w:val="0"/>
      <w:marRight w:val="0"/>
      <w:marTop w:val="0"/>
      <w:marBottom w:val="0"/>
      <w:divBdr>
        <w:top w:val="none" w:sz="0" w:space="0" w:color="auto"/>
        <w:left w:val="none" w:sz="0" w:space="0" w:color="auto"/>
        <w:bottom w:val="none" w:sz="0" w:space="0" w:color="auto"/>
        <w:right w:val="none" w:sz="0" w:space="0" w:color="auto"/>
      </w:divBdr>
    </w:div>
    <w:div w:id="85082509">
      <w:bodyDiv w:val="1"/>
      <w:marLeft w:val="0"/>
      <w:marRight w:val="0"/>
      <w:marTop w:val="0"/>
      <w:marBottom w:val="0"/>
      <w:divBdr>
        <w:top w:val="none" w:sz="0" w:space="0" w:color="auto"/>
        <w:left w:val="none" w:sz="0" w:space="0" w:color="auto"/>
        <w:bottom w:val="none" w:sz="0" w:space="0" w:color="auto"/>
        <w:right w:val="none" w:sz="0" w:space="0" w:color="auto"/>
      </w:divBdr>
    </w:div>
    <w:div w:id="85225974">
      <w:bodyDiv w:val="1"/>
      <w:marLeft w:val="0"/>
      <w:marRight w:val="0"/>
      <w:marTop w:val="0"/>
      <w:marBottom w:val="0"/>
      <w:divBdr>
        <w:top w:val="none" w:sz="0" w:space="0" w:color="auto"/>
        <w:left w:val="none" w:sz="0" w:space="0" w:color="auto"/>
        <w:bottom w:val="none" w:sz="0" w:space="0" w:color="auto"/>
        <w:right w:val="none" w:sz="0" w:space="0" w:color="auto"/>
      </w:divBdr>
    </w:div>
    <w:div w:id="85344274">
      <w:bodyDiv w:val="1"/>
      <w:marLeft w:val="0"/>
      <w:marRight w:val="0"/>
      <w:marTop w:val="0"/>
      <w:marBottom w:val="0"/>
      <w:divBdr>
        <w:top w:val="none" w:sz="0" w:space="0" w:color="auto"/>
        <w:left w:val="none" w:sz="0" w:space="0" w:color="auto"/>
        <w:bottom w:val="none" w:sz="0" w:space="0" w:color="auto"/>
        <w:right w:val="none" w:sz="0" w:space="0" w:color="auto"/>
      </w:divBdr>
    </w:div>
    <w:div w:id="85618214">
      <w:bodyDiv w:val="1"/>
      <w:marLeft w:val="0"/>
      <w:marRight w:val="0"/>
      <w:marTop w:val="0"/>
      <w:marBottom w:val="0"/>
      <w:divBdr>
        <w:top w:val="none" w:sz="0" w:space="0" w:color="auto"/>
        <w:left w:val="none" w:sz="0" w:space="0" w:color="auto"/>
        <w:bottom w:val="none" w:sz="0" w:space="0" w:color="auto"/>
        <w:right w:val="none" w:sz="0" w:space="0" w:color="auto"/>
      </w:divBdr>
    </w:div>
    <w:div w:id="85656591">
      <w:bodyDiv w:val="1"/>
      <w:marLeft w:val="0"/>
      <w:marRight w:val="0"/>
      <w:marTop w:val="0"/>
      <w:marBottom w:val="0"/>
      <w:divBdr>
        <w:top w:val="none" w:sz="0" w:space="0" w:color="auto"/>
        <w:left w:val="none" w:sz="0" w:space="0" w:color="auto"/>
        <w:bottom w:val="none" w:sz="0" w:space="0" w:color="auto"/>
        <w:right w:val="none" w:sz="0" w:space="0" w:color="auto"/>
      </w:divBdr>
    </w:div>
    <w:div w:id="85813344">
      <w:bodyDiv w:val="1"/>
      <w:marLeft w:val="0"/>
      <w:marRight w:val="0"/>
      <w:marTop w:val="0"/>
      <w:marBottom w:val="0"/>
      <w:divBdr>
        <w:top w:val="none" w:sz="0" w:space="0" w:color="auto"/>
        <w:left w:val="none" w:sz="0" w:space="0" w:color="auto"/>
        <w:bottom w:val="none" w:sz="0" w:space="0" w:color="auto"/>
        <w:right w:val="none" w:sz="0" w:space="0" w:color="auto"/>
      </w:divBdr>
    </w:div>
    <w:div w:id="85854733">
      <w:bodyDiv w:val="1"/>
      <w:marLeft w:val="0"/>
      <w:marRight w:val="0"/>
      <w:marTop w:val="0"/>
      <w:marBottom w:val="0"/>
      <w:divBdr>
        <w:top w:val="none" w:sz="0" w:space="0" w:color="auto"/>
        <w:left w:val="none" w:sz="0" w:space="0" w:color="auto"/>
        <w:bottom w:val="none" w:sz="0" w:space="0" w:color="auto"/>
        <w:right w:val="none" w:sz="0" w:space="0" w:color="auto"/>
      </w:divBdr>
    </w:div>
    <w:div w:id="86049209">
      <w:bodyDiv w:val="1"/>
      <w:marLeft w:val="0"/>
      <w:marRight w:val="0"/>
      <w:marTop w:val="0"/>
      <w:marBottom w:val="0"/>
      <w:divBdr>
        <w:top w:val="none" w:sz="0" w:space="0" w:color="auto"/>
        <w:left w:val="none" w:sz="0" w:space="0" w:color="auto"/>
        <w:bottom w:val="none" w:sz="0" w:space="0" w:color="auto"/>
        <w:right w:val="none" w:sz="0" w:space="0" w:color="auto"/>
      </w:divBdr>
    </w:div>
    <w:div w:id="86462980">
      <w:bodyDiv w:val="1"/>
      <w:marLeft w:val="0"/>
      <w:marRight w:val="0"/>
      <w:marTop w:val="0"/>
      <w:marBottom w:val="0"/>
      <w:divBdr>
        <w:top w:val="none" w:sz="0" w:space="0" w:color="auto"/>
        <w:left w:val="none" w:sz="0" w:space="0" w:color="auto"/>
        <w:bottom w:val="none" w:sz="0" w:space="0" w:color="auto"/>
        <w:right w:val="none" w:sz="0" w:space="0" w:color="auto"/>
      </w:divBdr>
    </w:div>
    <w:div w:id="87116936">
      <w:bodyDiv w:val="1"/>
      <w:marLeft w:val="0"/>
      <w:marRight w:val="0"/>
      <w:marTop w:val="0"/>
      <w:marBottom w:val="0"/>
      <w:divBdr>
        <w:top w:val="none" w:sz="0" w:space="0" w:color="auto"/>
        <w:left w:val="none" w:sz="0" w:space="0" w:color="auto"/>
        <w:bottom w:val="none" w:sz="0" w:space="0" w:color="auto"/>
        <w:right w:val="none" w:sz="0" w:space="0" w:color="auto"/>
      </w:divBdr>
    </w:div>
    <w:div w:id="87578742">
      <w:bodyDiv w:val="1"/>
      <w:marLeft w:val="0"/>
      <w:marRight w:val="0"/>
      <w:marTop w:val="0"/>
      <w:marBottom w:val="0"/>
      <w:divBdr>
        <w:top w:val="none" w:sz="0" w:space="0" w:color="auto"/>
        <w:left w:val="none" w:sz="0" w:space="0" w:color="auto"/>
        <w:bottom w:val="none" w:sz="0" w:space="0" w:color="auto"/>
        <w:right w:val="none" w:sz="0" w:space="0" w:color="auto"/>
      </w:divBdr>
    </w:div>
    <w:div w:id="88089084">
      <w:bodyDiv w:val="1"/>
      <w:marLeft w:val="0"/>
      <w:marRight w:val="0"/>
      <w:marTop w:val="0"/>
      <w:marBottom w:val="0"/>
      <w:divBdr>
        <w:top w:val="none" w:sz="0" w:space="0" w:color="auto"/>
        <w:left w:val="none" w:sz="0" w:space="0" w:color="auto"/>
        <w:bottom w:val="none" w:sz="0" w:space="0" w:color="auto"/>
        <w:right w:val="none" w:sz="0" w:space="0" w:color="auto"/>
      </w:divBdr>
    </w:div>
    <w:div w:id="88241065">
      <w:bodyDiv w:val="1"/>
      <w:marLeft w:val="0"/>
      <w:marRight w:val="0"/>
      <w:marTop w:val="0"/>
      <w:marBottom w:val="0"/>
      <w:divBdr>
        <w:top w:val="none" w:sz="0" w:space="0" w:color="auto"/>
        <w:left w:val="none" w:sz="0" w:space="0" w:color="auto"/>
        <w:bottom w:val="none" w:sz="0" w:space="0" w:color="auto"/>
        <w:right w:val="none" w:sz="0" w:space="0" w:color="auto"/>
      </w:divBdr>
    </w:div>
    <w:div w:id="88280172">
      <w:bodyDiv w:val="1"/>
      <w:marLeft w:val="0"/>
      <w:marRight w:val="0"/>
      <w:marTop w:val="0"/>
      <w:marBottom w:val="0"/>
      <w:divBdr>
        <w:top w:val="none" w:sz="0" w:space="0" w:color="auto"/>
        <w:left w:val="none" w:sz="0" w:space="0" w:color="auto"/>
        <w:bottom w:val="none" w:sz="0" w:space="0" w:color="auto"/>
        <w:right w:val="none" w:sz="0" w:space="0" w:color="auto"/>
      </w:divBdr>
    </w:div>
    <w:div w:id="88355896">
      <w:bodyDiv w:val="1"/>
      <w:marLeft w:val="0"/>
      <w:marRight w:val="0"/>
      <w:marTop w:val="0"/>
      <w:marBottom w:val="0"/>
      <w:divBdr>
        <w:top w:val="none" w:sz="0" w:space="0" w:color="auto"/>
        <w:left w:val="none" w:sz="0" w:space="0" w:color="auto"/>
        <w:bottom w:val="none" w:sz="0" w:space="0" w:color="auto"/>
        <w:right w:val="none" w:sz="0" w:space="0" w:color="auto"/>
      </w:divBdr>
    </w:div>
    <w:div w:id="88427472">
      <w:bodyDiv w:val="1"/>
      <w:marLeft w:val="0"/>
      <w:marRight w:val="0"/>
      <w:marTop w:val="0"/>
      <w:marBottom w:val="0"/>
      <w:divBdr>
        <w:top w:val="none" w:sz="0" w:space="0" w:color="auto"/>
        <w:left w:val="none" w:sz="0" w:space="0" w:color="auto"/>
        <w:bottom w:val="none" w:sz="0" w:space="0" w:color="auto"/>
        <w:right w:val="none" w:sz="0" w:space="0" w:color="auto"/>
      </w:divBdr>
    </w:div>
    <w:div w:id="88626868">
      <w:bodyDiv w:val="1"/>
      <w:marLeft w:val="0"/>
      <w:marRight w:val="0"/>
      <w:marTop w:val="0"/>
      <w:marBottom w:val="0"/>
      <w:divBdr>
        <w:top w:val="none" w:sz="0" w:space="0" w:color="auto"/>
        <w:left w:val="none" w:sz="0" w:space="0" w:color="auto"/>
        <w:bottom w:val="none" w:sz="0" w:space="0" w:color="auto"/>
        <w:right w:val="none" w:sz="0" w:space="0" w:color="auto"/>
      </w:divBdr>
    </w:div>
    <w:div w:id="88814682">
      <w:bodyDiv w:val="1"/>
      <w:marLeft w:val="0"/>
      <w:marRight w:val="0"/>
      <w:marTop w:val="0"/>
      <w:marBottom w:val="0"/>
      <w:divBdr>
        <w:top w:val="none" w:sz="0" w:space="0" w:color="auto"/>
        <w:left w:val="none" w:sz="0" w:space="0" w:color="auto"/>
        <w:bottom w:val="none" w:sz="0" w:space="0" w:color="auto"/>
        <w:right w:val="none" w:sz="0" w:space="0" w:color="auto"/>
      </w:divBdr>
    </w:div>
    <w:div w:id="88895800">
      <w:bodyDiv w:val="1"/>
      <w:marLeft w:val="0"/>
      <w:marRight w:val="0"/>
      <w:marTop w:val="0"/>
      <w:marBottom w:val="0"/>
      <w:divBdr>
        <w:top w:val="none" w:sz="0" w:space="0" w:color="auto"/>
        <w:left w:val="none" w:sz="0" w:space="0" w:color="auto"/>
        <w:bottom w:val="none" w:sz="0" w:space="0" w:color="auto"/>
        <w:right w:val="none" w:sz="0" w:space="0" w:color="auto"/>
      </w:divBdr>
    </w:div>
    <w:div w:id="89132275">
      <w:bodyDiv w:val="1"/>
      <w:marLeft w:val="0"/>
      <w:marRight w:val="0"/>
      <w:marTop w:val="0"/>
      <w:marBottom w:val="0"/>
      <w:divBdr>
        <w:top w:val="none" w:sz="0" w:space="0" w:color="auto"/>
        <w:left w:val="none" w:sz="0" w:space="0" w:color="auto"/>
        <w:bottom w:val="none" w:sz="0" w:space="0" w:color="auto"/>
        <w:right w:val="none" w:sz="0" w:space="0" w:color="auto"/>
      </w:divBdr>
    </w:div>
    <w:div w:id="89352470">
      <w:bodyDiv w:val="1"/>
      <w:marLeft w:val="0"/>
      <w:marRight w:val="0"/>
      <w:marTop w:val="0"/>
      <w:marBottom w:val="0"/>
      <w:divBdr>
        <w:top w:val="none" w:sz="0" w:space="0" w:color="auto"/>
        <w:left w:val="none" w:sz="0" w:space="0" w:color="auto"/>
        <w:bottom w:val="none" w:sz="0" w:space="0" w:color="auto"/>
        <w:right w:val="none" w:sz="0" w:space="0" w:color="auto"/>
      </w:divBdr>
    </w:div>
    <w:div w:id="89590402">
      <w:bodyDiv w:val="1"/>
      <w:marLeft w:val="0"/>
      <w:marRight w:val="0"/>
      <w:marTop w:val="0"/>
      <w:marBottom w:val="0"/>
      <w:divBdr>
        <w:top w:val="none" w:sz="0" w:space="0" w:color="auto"/>
        <w:left w:val="none" w:sz="0" w:space="0" w:color="auto"/>
        <w:bottom w:val="none" w:sz="0" w:space="0" w:color="auto"/>
        <w:right w:val="none" w:sz="0" w:space="0" w:color="auto"/>
      </w:divBdr>
    </w:div>
    <w:div w:id="89859241">
      <w:bodyDiv w:val="1"/>
      <w:marLeft w:val="0"/>
      <w:marRight w:val="0"/>
      <w:marTop w:val="0"/>
      <w:marBottom w:val="0"/>
      <w:divBdr>
        <w:top w:val="none" w:sz="0" w:space="0" w:color="auto"/>
        <w:left w:val="none" w:sz="0" w:space="0" w:color="auto"/>
        <w:bottom w:val="none" w:sz="0" w:space="0" w:color="auto"/>
        <w:right w:val="none" w:sz="0" w:space="0" w:color="auto"/>
      </w:divBdr>
    </w:div>
    <w:div w:id="89980980">
      <w:bodyDiv w:val="1"/>
      <w:marLeft w:val="0"/>
      <w:marRight w:val="0"/>
      <w:marTop w:val="0"/>
      <w:marBottom w:val="0"/>
      <w:divBdr>
        <w:top w:val="none" w:sz="0" w:space="0" w:color="auto"/>
        <w:left w:val="none" w:sz="0" w:space="0" w:color="auto"/>
        <w:bottom w:val="none" w:sz="0" w:space="0" w:color="auto"/>
        <w:right w:val="none" w:sz="0" w:space="0" w:color="auto"/>
      </w:divBdr>
    </w:div>
    <w:div w:id="90203064">
      <w:bodyDiv w:val="1"/>
      <w:marLeft w:val="0"/>
      <w:marRight w:val="0"/>
      <w:marTop w:val="0"/>
      <w:marBottom w:val="0"/>
      <w:divBdr>
        <w:top w:val="none" w:sz="0" w:space="0" w:color="auto"/>
        <w:left w:val="none" w:sz="0" w:space="0" w:color="auto"/>
        <w:bottom w:val="none" w:sz="0" w:space="0" w:color="auto"/>
        <w:right w:val="none" w:sz="0" w:space="0" w:color="auto"/>
      </w:divBdr>
    </w:div>
    <w:div w:id="90246930">
      <w:bodyDiv w:val="1"/>
      <w:marLeft w:val="0"/>
      <w:marRight w:val="0"/>
      <w:marTop w:val="0"/>
      <w:marBottom w:val="0"/>
      <w:divBdr>
        <w:top w:val="none" w:sz="0" w:space="0" w:color="auto"/>
        <w:left w:val="none" w:sz="0" w:space="0" w:color="auto"/>
        <w:bottom w:val="none" w:sz="0" w:space="0" w:color="auto"/>
        <w:right w:val="none" w:sz="0" w:space="0" w:color="auto"/>
      </w:divBdr>
    </w:div>
    <w:div w:id="90391499">
      <w:bodyDiv w:val="1"/>
      <w:marLeft w:val="0"/>
      <w:marRight w:val="0"/>
      <w:marTop w:val="0"/>
      <w:marBottom w:val="0"/>
      <w:divBdr>
        <w:top w:val="none" w:sz="0" w:space="0" w:color="auto"/>
        <w:left w:val="none" w:sz="0" w:space="0" w:color="auto"/>
        <w:bottom w:val="none" w:sz="0" w:space="0" w:color="auto"/>
        <w:right w:val="none" w:sz="0" w:space="0" w:color="auto"/>
      </w:divBdr>
    </w:div>
    <w:div w:id="90466869">
      <w:bodyDiv w:val="1"/>
      <w:marLeft w:val="0"/>
      <w:marRight w:val="0"/>
      <w:marTop w:val="0"/>
      <w:marBottom w:val="0"/>
      <w:divBdr>
        <w:top w:val="none" w:sz="0" w:space="0" w:color="auto"/>
        <w:left w:val="none" w:sz="0" w:space="0" w:color="auto"/>
        <w:bottom w:val="none" w:sz="0" w:space="0" w:color="auto"/>
        <w:right w:val="none" w:sz="0" w:space="0" w:color="auto"/>
      </w:divBdr>
    </w:div>
    <w:div w:id="90510059">
      <w:bodyDiv w:val="1"/>
      <w:marLeft w:val="0"/>
      <w:marRight w:val="0"/>
      <w:marTop w:val="0"/>
      <w:marBottom w:val="0"/>
      <w:divBdr>
        <w:top w:val="none" w:sz="0" w:space="0" w:color="auto"/>
        <w:left w:val="none" w:sz="0" w:space="0" w:color="auto"/>
        <w:bottom w:val="none" w:sz="0" w:space="0" w:color="auto"/>
        <w:right w:val="none" w:sz="0" w:space="0" w:color="auto"/>
      </w:divBdr>
    </w:div>
    <w:div w:id="90512206">
      <w:bodyDiv w:val="1"/>
      <w:marLeft w:val="0"/>
      <w:marRight w:val="0"/>
      <w:marTop w:val="0"/>
      <w:marBottom w:val="0"/>
      <w:divBdr>
        <w:top w:val="none" w:sz="0" w:space="0" w:color="auto"/>
        <w:left w:val="none" w:sz="0" w:space="0" w:color="auto"/>
        <w:bottom w:val="none" w:sz="0" w:space="0" w:color="auto"/>
        <w:right w:val="none" w:sz="0" w:space="0" w:color="auto"/>
      </w:divBdr>
    </w:div>
    <w:div w:id="90587216">
      <w:bodyDiv w:val="1"/>
      <w:marLeft w:val="0"/>
      <w:marRight w:val="0"/>
      <w:marTop w:val="0"/>
      <w:marBottom w:val="0"/>
      <w:divBdr>
        <w:top w:val="none" w:sz="0" w:space="0" w:color="auto"/>
        <w:left w:val="none" w:sz="0" w:space="0" w:color="auto"/>
        <w:bottom w:val="none" w:sz="0" w:space="0" w:color="auto"/>
        <w:right w:val="none" w:sz="0" w:space="0" w:color="auto"/>
      </w:divBdr>
    </w:div>
    <w:div w:id="91245104">
      <w:bodyDiv w:val="1"/>
      <w:marLeft w:val="0"/>
      <w:marRight w:val="0"/>
      <w:marTop w:val="0"/>
      <w:marBottom w:val="0"/>
      <w:divBdr>
        <w:top w:val="none" w:sz="0" w:space="0" w:color="auto"/>
        <w:left w:val="none" w:sz="0" w:space="0" w:color="auto"/>
        <w:bottom w:val="none" w:sz="0" w:space="0" w:color="auto"/>
        <w:right w:val="none" w:sz="0" w:space="0" w:color="auto"/>
      </w:divBdr>
    </w:div>
    <w:div w:id="92239666">
      <w:bodyDiv w:val="1"/>
      <w:marLeft w:val="0"/>
      <w:marRight w:val="0"/>
      <w:marTop w:val="0"/>
      <w:marBottom w:val="0"/>
      <w:divBdr>
        <w:top w:val="none" w:sz="0" w:space="0" w:color="auto"/>
        <w:left w:val="none" w:sz="0" w:space="0" w:color="auto"/>
        <w:bottom w:val="none" w:sz="0" w:space="0" w:color="auto"/>
        <w:right w:val="none" w:sz="0" w:space="0" w:color="auto"/>
      </w:divBdr>
    </w:div>
    <w:div w:id="92283037">
      <w:bodyDiv w:val="1"/>
      <w:marLeft w:val="0"/>
      <w:marRight w:val="0"/>
      <w:marTop w:val="0"/>
      <w:marBottom w:val="0"/>
      <w:divBdr>
        <w:top w:val="none" w:sz="0" w:space="0" w:color="auto"/>
        <w:left w:val="none" w:sz="0" w:space="0" w:color="auto"/>
        <w:bottom w:val="none" w:sz="0" w:space="0" w:color="auto"/>
        <w:right w:val="none" w:sz="0" w:space="0" w:color="auto"/>
      </w:divBdr>
    </w:div>
    <w:div w:id="92283244">
      <w:bodyDiv w:val="1"/>
      <w:marLeft w:val="0"/>
      <w:marRight w:val="0"/>
      <w:marTop w:val="0"/>
      <w:marBottom w:val="0"/>
      <w:divBdr>
        <w:top w:val="none" w:sz="0" w:space="0" w:color="auto"/>
        <w:left w:val="none" w:sz="0" w:space="0" w:color="auto"/>
        <w:bottom w:val="none" w:sz="0" w:space="0" w:color="auto"/>
        <w:right w:val="none" w:sz="0" w:space="0" w:color="auto"/>
      </w:divBdr>
    </w:div>
    <w:div w:id="92626732">
      <w:bodyDiv w:val="1"/>
      <w:marLeft w:val="0"/>
      <w:marRight w:val="0"/>
      <w:marTop w:val="0"/>
      <w:marBottom w:val="0"/>
      <w:divBdr>
        <w:top w:val="none" w:sz="0" w:space="0" w:color="auto"/>
        <w:left w:val="none" w:sz="0" w:space="0" w:color="auto"/>
        <w:bottom w:val="none" w:sz="0" w:space="0" w:color="auto"/>
        <w:right w:val="none" w:sz="0" w:space="0" w:color="auto"/>
      </w:divBdr>
    </w:div>
    <w:div w:id="92670865">
      <w:bodyDiv w:val="1"/>
      <w:marLeft w:val="0"/>
      <w:marRight w:val="0"/>
      <w:marTop w:val="0"/>
      <w:marBottom w:val="0"/>
      <w:divBdr>
        <w:top w:val="none" w:sz="0" w:space="0" w:color="auto"/>
        <w:left w:val="none" w:sz="0" w:space="0" w:color="auto"/>
        <w:bottom w:val="none" w:sz="0" w:space="0" w:color="auto"/>
        <w:right w:val="none" w:sz="0" w:space="0" w:color="auto"/>
      </w:divBdr>
    </w:div>
    <w:div w:id="93091504">
      <w:bodyDiv w:val="1"/>
      <w:marLeft w:val="0"/>
      <w:marRight w:val="0"/>
      <w:marTop w:val="0"/>
      <w:marBottom w:val="0"/>
      <w:divBdr>
        <w:top w:val="none" w:sz="0" w:space="0" w:color="auto"/>
        <w:left w:val="none" w:sz="0" w:space="0" w:color="auto"/>
        <w:bottom w:val="none" w:sz="0" w:space="0" w:color="auto"/>
        <w:right w:val="none" w:sz="0" w:space="0" w:color="auto"/>
      </w:divBdr>
    </w:div>
    <w:div w:id="93092424">
      <w:bodyDiv w:val="1"/>
      <w:marLeft w:val="0"/>
      <w:marRight w:val="0"/>
      <w:marTop w:val="0"/>
      <w:marBottom w:val="0"/>
      <w:divBdr>
        <w:top w:val="none" w:sz="0" w:space="0" w:color="auto"/>
        <w:left w:val="none" w:sz="0" w:space="0" w:color="auto"/>
        <w:bottom w:val="none" w:sz="0" w:space="0" w:color="auto"/>
        <w:right w:val="none" w:sz="0" w:space="0" w:color="auto"/>
      </w:divBdr>
    </w:div>
    <w:div w:id="93283833">
      <w:bodyDiv w:val="1"/>
      <w:marLeft w:val="0"/>
      <w:marRight w:val="0"/>
      <w:marTop w:val="0"/>
      <w:marBottom w:val="0"/>
      <w:divBdr>
        <w:top w:val="none" w:sz="0" w:space="0" w:color="auto"/>
        <w:left w:val="none" w:sz="0" w:space="0" w:color="auto"/>
        <w:bottom w:val="none" w:sz="0" w:space="0" w:color="auto"/>
        <w:right w:val="none" w:sz="0" w:space="0" w:color="auto"/>
      </w:divBdr>
    </w:div>
    <w:div w:id="93331063">
      <w:bodyDiv w:val="1"/>
      <w:marLeft w:val="0"/>
      <w:marRight w:val="0"/>
      <w:marTop w:val="0"/>
      <w:marBottom w:val="0"/>
      <w:divBdr>
        <w:top w:val="none" w:sz="0" w:space="0" w:color="auto"/>
        <w:left w:val="none" w:sz="0" w:space="0" w:color="auto"/>
        <w:bottom w:val="none" w:sz="0" w:space="0" w:color="auto"/>
        <w:right w:val="none" w:sz="0" w:space="0" w:color="auto"/>
      </w:divBdr>
    </w:div>
    <w:div w:id="93677161">
      <w:bodyDiv w:val="1"/>
      <w:marLeft w:val="0"/>
      <w:marRight w:val="0"/>
      <w:marTop w:val="0"/>
      <w:marBottom w:val="0"/>
      <w:divBdr>
        <w:top w:val="none" w:sz="0" w:space="0" w:color="auto"/>
        <w:left w:val="none" w:sz="0" w:space="0" w:color="auto"/>
        <w:bottom w:val="none" w:sz="0" w:space="0" w:color="auto"/>
        <w:right w:val="none" w:sz="0" w:space="0" w:color="auto"/>
      </w:divBdr>
    </w:div>
    <w:div w:id="93717330">
      <w:bodyDiv w:val="1"/>
      <w:marLeft w:val="0"/>
      <w:marRight w:val="0"/>
      <w:marTop w:val="0"/>
      <w:marBottom w:val="0"/>
      <w:divBdr>
        <w:top w:val="none" w:sz="0" w:space="0" w:color="auto"/>
        <w:left w:val="none" w:sz="0" w:space="0" w:color="auto"/>
        <w:bottom w:val="none" w:sz="0" w:space="0" w:color="auto"/>
        <w:right w:val="none" w:sz="0" w:space="0" w:color="auto"/>
      </w:divBdr>
    </w:div>
    <w:div w:id="93748963">
      <w:bodyDiv w:val="1"/>
      <w:marLeft w:val="0"/>
      <w:marRight w:val="0"/>
      <w:marTop w:val="0"/>
      <w:marBottom w:val="0"/>
      <w:divBdr>
        <w:top w:val="none" w:sz="0" w:space="0" w:color="auto"/>
        <w:left w:val="none" w:sz="0" w:space="0" w:color="auto"/>
        <w:bottom w:val="none" w:sz="0" w:space="0" w:color="auto"/>
        <w:right w:val="none" w:sz="0" w:space="0" w:color="auto"/>
      </w:divBdr>
    </w:div>
    <w:div w:id="93862378">
      <w:bodyDiv w:val="1"/>
      <w:marLeft w:val="0"/>
      <w:marRight w:val="0"/>
      <w:marTop w:val="0"/>
      <w:marBottom w:val="0"/>
      <w:divBdr>
        <w:top w:val="none" w:sz="0" w:space="0" w:color="auto"/>
        <w:left w:val="none" w:sz="0" w:space="0" w:color="auto"/>
        <w:bottom w:val="none" w:sz="0" w:space="0" w:color="auto"/>
        <w:right w:val="none" w:sz="0" w:space="0" w:color="auto"/>
      </w:divBdr>
    </w:div>
    <w:div w:id="93862774">
      <w:bodyDiv w:val="1"/>
      <w:marLeft w:val="0"/>
      <w:marRight w:val="0"/>
      <w:marTop w:val="0"/>
      <w:marBottom w:val="0"/>
      <w:divBdr>
        <w:top w:val="none" w:sz="0" w:space="0" w:color="auto"/>
        <w:left w:val="none" w:sz="0" w:space="0" w:color="auto"/>
        <w:bottom w:val="none" w:sz="0" w:space="0" w:color="auto"/>
        <w:right w:val="none" w:sz="0" w:space="0" w:color="auto"/>
      </w:divBdr>
    </w:div>
    <w:div w:id="93870138">
      <w:bodyDiv w:val="1"/>
      <w:marLeft w:val="0"/>
      <w:marRight w:val="0"/>
      <w:marTop w:val="0"/>
      <w:marBottom w:val="0"/>
      <w:divBdr>
        <w:top w:val="none" w:sz="0" w:space="0" w:color="auto"/>
        <w:left w:val="none" w:sz="0" w:space="0" w:color="auto"/>
        <w:bottom w:val="none" w:sz="0" w:space="0" w:color="auto"/>
        <w:right w:val="none" w:sz="0" w:space="0" w:color="auto"/>
      </w:divBdr>
    </w:div>
    <w:div w:id="93982031">
      <w:bodyDiv w:val="1"/>
      <w:marLeft w:val="0"/>
      <w:marRight w:val="0"/>
      <w:marTop w:val="0"/>
      <w:marBottom w:val="0"/>
      <w:divBdr>
        <w:top w:val="none" w:sz="0" w:space="0" w:color="auto"/>
        <w:left w:val="none" w:sz="0" w:space="0" w:color="auto"/>
        <w:bottom w:val="none" w:sz="0" w:space="0" w:color="auto"/>
        <w:right w:val="none" w:sz="0" w:space="0" w:color="auto"/>
      </w:divBdr>
    </w:div>
    <w:div w:id="94253050">
      <w:bodyDiv w:val="1"/>
      <w:marLeft w:val="0"/>
      <w:marRight w:val="0"/>
      <w:marTop w:val="0"/>
      <w:marBottom w:val="0"/>
      <w:divBdr>
        <w:top w:val="none" w:sz="0" w:space="0" w:color="auto"/>
        <w:left w:val="none" w:sz="0" w:space="0" w:color="auto"/>
        <w:bottom w:val="none" w:sz="0" w:space="0" w:color="auto"/>
        <w:right w:val="none" w:sz="0" w:space="0" w:color="auto"/>
      </w:divBdr>
    </w:div>
    <w:div w:id="94404225">
      <w:bodyDiv w:val="1"/>
      <w:marLeft w:val="0"/>
      <w:marRight w:val="0"/>
      <w:marTop w:val="0"/>
      <w:marBottom w:val="0"/>
      <w:divBdr>
        <w:top w:val="none" w:sz="0" w:space="0" w:color="auto"/>
        <w:left w:val="none" w:sz="0" w:space="0" w:color="auto"/>
        <w:bottom w:val="none" w:sz="0" w:space="0" w:color="auto"/>
        <w:right w:val="none" w:sz="0" w:space="0" w:color="auto"/>
      </w:divBdr>
    </w:div>
    <w:div w:id="94443323">
      <w:bodyDiv w:val="1"/>
      <w:marLeft w:val="0"/>
      <w:marRight w:val="0"/>
      <w:marTop w:val="0"/>
      <w:marBottom w:val="0"/>
      <w:divBdr>
        <w:top w:val="none" w:sz="0" w:space="0" w:color="auto"/>
        <w:left w:val="none" w:sz="0" w:space="0" w:color="auto"/>
        <w:bottom w:val="none" w:sz="0" w:space="0" w:color="auto"/>
        <w:right w:val="none" w:sz="0" w:space="0" w:color="auto"/>
      </w:divBdr>
    </w:div>
    <w:div w:id="94444666">
      <w:bodyDiv w:val="1"/>
      <w:marLeft w:val="0"/>
      <w:marRight w:val="0"/>
      <w:marTop w:val="0"/>
      <w:marBottom w:val="0"/>
      <w:divBdr>
        <w:top w:val="none" w:sz="0" w:space="0" w:color="auto"/>
        <w:left w:val="none" w:sz="0" w:space="0" w:color="auto"/>
        <w:bottom w:val="none" w:sz="0" w:space="0" w:color="auto"/>
        <w:right w:val="none" w:sz="0" w:space="0" w:color="auto"/>
      </w:divBdr>
    </w:div>
    <w:div w:id="94445503">
      <w:bodyDiv w:val="1"/>
      <w:marLeft w:val="0"/>
      <w:marRight w:val="0"/>
      <w:marTop w:val="0"/>
      <w:marBottom w:val="0"/>
      <w:divBdr>
        <w:top w:val="none" w:sz="0" w:space="0" w:color="auto"/>
        <w:left w:val="none" w:sz="0" w:space="0" w:color="auto"/>
        <w:bottom w:val="none" w:sz="0" w:space="0" w:color="auto"/>
        <w:right w:val="none" w:sz="0" w:space="0" w:color="auto"/>
      </w:divBdr>
    </w:div>
    <w:div w:id="94448098">
      <w:bodyDiv w:val="1"/>
      <w:marLeft w:val="0"/>
      <w:marRight w:val="0"/>
      <w:marTop w:val="0"/>
      <w:marBottom w:val="0"/>
      <w:divBdr>
        <w:top w:val="none" w:sz="0" w:space="0" w:color="auto"/>
        <w:left w:val="none" w:sz="0" w:space="0" w:color="auto"/>
        <w:bottom w:val="none" w:sz="0" w:space="0" w:color="auto"/>
        <w:right w:val="none" w:sz="0" w:space="0" w:color="auto"/>
      </w:divBdr>
    </w:div>
    <w:div w:id="94643396">
      <w:bodyDiv w:val="1"/>
      <w:marLeft w:val="0"/>
      <w:marRight w:val="0"/>
      <w:marTop w:val="0"/>
      <w:marBottom w:val="0"/>
      <w:divBdr>
        <w:top w:val="none" w:sz="0" w:space="0" w:color="auto"/>
        <w:left w:val="none" w:sz="0" w:space="0" w:color="auto"/>
        <w:bottom w:val="none" w:sz="0" w:space="0" w:color="auto"/>
        <w:right w:val="none" w:sz="0" w:space="0" w:color="auto"/>
      </w:divBdr>
    </w:div>
    <w:div w:id="94861287">
      <w:bodyDiv w:val="1"/>
      <w:marLeft w:val="0"/>
      <w:marRight w:val="0"/>
      <w:marTop w:val="0"/>
      <w:marBottom w:val="0"/>
      <w:divBdr>
        <w:top w:val="none" w:sz="0" w:space="0" w:color="auto"/>
        <w:left w:val="none" w:sz="0" w:space="0" w:color="auto"/>
        <w:bottom w:val="none" w:sz="0" w:space="0" w:color="auto"/>
        <w:right w:val="none" w:sz="0" w:space="0" w:color="auto"/>
      </w:divBdr>
    </w:div>
    <w:div w:id="94986747">
      <w:bodyDiv w:val="1"/>
      <w:marLeft w:val="0"/>
      <w:marRight w:val="0"/>
      <w:marTop w:val="0"/>
      <w:marBottom w:val="0"/>
      <w:divBdr>
        <w:top w:val="none" w:sz="0" w:space="0" w:color="auto"/>
        <w:left w:val="none" w:sz="0" w:space="0" w:color="auto"/>
        <w:bottom w:val="none" w:sz="0" w:space="0" w:color="auto"/>
        <w:right w:val="none" w:sz="0" w:space="0" w:color="auto"/>
      </w:divBdr>
    </w:div>
    <w:div w:id="95028691">
      <w:bodyDiv w:val="1"/>
      <w:marLeft w:val="0"/>
      <w:marRight w:val="0"/>
      <w:marTop w:val="0"/>
      <w:marBottom w:val="0"/>
      <w:divBdr>
        <w:top w:val="none" w:sz="0" w:space="0" w:color="auto"/>
        <w:left w:val="none" w:sz="0" w:space="0" w:color="auto"/>
        <w:bottom w:val="none" w:sz="0" w:space="0" w:color="auto"/>
        <w:right w:val="none" w:sz="0" w:space="0" w:color="auto"/>
      </w:divBdr>
    </w:div>
    <w:div w:id="95057894">
      <w:bodyDiv w:val="1"/>
      <w:marLeft w:val="0"/>
      <w:marRight w:val="0"/>
      <w:marTop w:val="0"/>
      <w:marBottom w:val="0"/>
      <w:divBdr>
        <w:top w:val="none" w:sz="0" w:space="0" w:color="auto"/>
        <w:left w:val="none" w:sz="0" w:space="0" w:color="auto"/>
        <w:bottom w:val="none" w:sz="0" w:space="0" w:color="auto"/>
        <w:right w:val="none" w:sz="0" w:space="0" w:color="auto"/>
      </w:divBdr>
    </w:div>
    <w:div w:id="95365946">
      <w:bodyDiv w:val="1"/>
      <w:marLeft w:val="0"/>
      <w:marRight w:val="0"/>
      <w:marTop w:val="0"/>
      <w:marBottom w:val="0"/>
      <w:divBdr>
        <w:top w:val="none" w:sz="0" w:space="0" w:color="auto"/>
        <w:left w:val="none" w:sz="0" w:space="0" w:color="auto"/>
        <w:bottom w:val="none" w:sz="0" w:space="0" w:color="auto"/>
        <w:right w:val="none" w:sz="0" w:space="0" w:color="auto"/>
      </w:divBdr>
    </w:div>
    <w:div w:id="95492314">
      <w:bodyDiv w:val="1"/>
      <w:marLeft w:val="0"/>
      <w:marRight w:val="0"/>
      <w:marTop w:val="0"/>
      <w:marBottom w:val="0"/>
      <w:divBdr>
        <w:top w:val="none" w:sz="0" w:space="0" w:color="auto"/>
        <w:left w:val="none" w:sz="0" w:space="0" w:color="auto"/>
        <w:bottom w:val="none" w:sz="0" w:space="0" w:color="auto"/>
        <w:right w:val="none" w:sz="0" w:space="0" w:color="auto"/>
      </w:divBdr>
    </w:div>
    <w:div w:id="95517876">
      <w:bodyDiv w:val="1"/>
      <w:marLeft w:val="0"/>
      <w:marRight w:val="0"/>
      <w:marTop w:val="0"/>
      <w:marBottom w:val="0"/>
      <w:divBdr>
        <w:top w:val="none" w:sz="0" w:space="0" w:color="auto"/>
        <w:left w:val="none" w:sz="0" w:space="0" w:color="auto"/>
        <w:bottom w:val="none" w:sz="0" w:space="0" w:color="auto"/>
        <w:right w:val="none" w:sz="0" w:space="0" w:color="auto"/>
      </w:divBdr>
    </w:div>
    <w:div w:id="96100088">
      <w:bodyDiv w:val="1"/>
      <w:marLeft w:val="0"/>
      <w:marRight w:val="0"/>
      <w:marTop w:val="0"/>
      <w:marBottom w:val="0"/>
      <w:divBdr>
        <w:top w:val="none" w:sz="0" w:space="0" w:color="auto"/>
        <w:left w:val="none" w:sz="0" w:space="0" w:color="auto"/>
        <w:bottom w:val="none" w:sz="0" w:space="0" w:color="auto"/>
        <w:right w:val="none" w:sz="0" w:space="0" w:color="auto"/>
      </w:divBdr>
    </w:div>
    <w:div w:id="96103070">
      <w:bodyDiv w:val="1"/>
      <w:marLeft w:val="0"/>
      <w:marRight w:val="0"/>
      <w:marTop w:val="0"/>
      <w:marBottom w:val="0"/>
      <w:divBdr>
        <w:top w:val="none" w:sz="0" w:space="0" w:color="auto"/>
        <w:left w:val="none" w:sz="0" w:space="0" w:color="auto"/>
        <w:bottom w:val="none" w:sz="0" w:space="0" w:color="auto"/>
        <w:right w:val="none" w:sz="0" w:space="0" w:color="auto"/>
      </w:divBdr>
    </w:div>
    <w:div w:id="96221398">
      <w:bodyDiv w:val="1"/>
      <w:marLeft w:val="0"/>
      <w:marRight w:val="0"/>
      <w:marTop w:val="0"/>
      <w:marBottom w:val="0"/>
      <w:divBdr>
        <w:top w:val="none" w:sz="0" w:space="0" w:color="auto"/>
        <w:left w:val="none" w:sz="0" w:space="0" w:color="auto"/>
        <w:bottom w:val="none" w:sz="0" w:space="0" w:color="auto"/>
        <w:right w:val="none" w:sz="0" w:space="0" w:color="auto"/>
      </w:divBdr>
    </w:div>
    <w:div w:id="96295891">
      <w:bodyDiv w:val="1"/>
      <w:marLeft w:val="0"/>
      <w:marRight w:val="0"/>
      <w:marTop w:val="0"/>
      <w:marBottom w:val="0"/>
      <w:divBdr>
        <w:top w:val="none" w:sz="0" w:space="0" w:color="auto"/>
        <w:left w:val="none" w:sz="0" w:space="0" w:color="auto"/>
        <w:bottom w:val="none" w:sz="0" w:space="0" w:color="auto"/>
        <w:right w:val="none" w:sz="0" w:space="0" w:color="auto"/>
      </w:divBdr>
    </w:div>
    <w:div w:id="96483453">
      <w:bodyDiv w:val="1"/>
      <w:marLeft w:val="0"/>
      <w:marRight w:val="0"/>
      <w:marTop w:val="0"/>
      <w:marBottom w:val="0"/>
      <w:divBdr>
        <w:top w:val="none" w:sz="0" w:space="0" w:color="auto"/>
        <w:left w:val="none" w:sz="0" w:space="0" w:color="auto"/>
        <w:bottom w:val="none" w:sz="0" w:space="0" w:color="auto"/>
        <w:right w:val="none" w:sz="0" w:space="0" w:color="auto"/>
      </w:divBdr>
    </w:div>
    <w:div w:id="96558863">
      <w:bodyDiv w:val="1"/>
      <w:marLeft w:val="0"/>
      <w:marRight w:val="0"/>
      <w:marTop w:val="0"/>
      <w:marBottom w:val="0"/>
      <w:divBdr>
        <w:top w:val="none" w:sz="0" w:space="0" w:color="auto"/>
        <w:left w:val="none" w:sz="0" w:space="0" w:color="auto"/>
        <w:bottom w:val="none" w:sz="0" w:space="0" w:color="auto"/>
        <w:right w:val="none" w:sz="0" w:space="0" w:color="auto"/>
      </w:divBdr>
    </w:div>
    <w:div w:id="96564104">
      <w:bodyDiv w:val="1"/>
      <w:marLeft w:val="0"/>
      <w:marRight w:val="0"/>
      <w:marTop w:val="0"/>
      <w:marBottom w:val="0"/>
      <w:divBdr>
        <w:top w:val="none" w:sz="0" w:space="0" w:color="auto"/>
        <w:left w:val="none" w:sz="0" w:space="0" w:color="auto"/>
        <w:bottom w:val="none" w:sz="0" w:space="0" w:color="auto"/>
        <w:right w:val="none" w:sz="0" w:space="0" w:color="auto"/>
      </w:divBdr>
    </w:div>
    <w:div w:id="96566677">
      <w:bodyDiv w:val="1"/>
      <w:marLeft w:val="0"/>
      <w:marRight w:val="0"/>
      <w:marTop w:val="0"/>
      <w:marBottom w:val="0"/>
      <w:divBdr>
        <w:top w:val="none" w:sz="0" w:space="0" w:color="auto"/>
        <w:left w:val="none" w:sz="0" w:space="0" w:color="auto"/>
        <w:bottom w:val="none" w:sz="0" w:space="0" w:color="auto"/>
        <w:right w:val="none" w:sz="0" w:space="0" w:color="auto"/>
      </w:divBdr>
    </w:div>
    <w:div w:id="96605684">
      <w:bodyDiv w:val="1"/>
      <w:marLeft w:val="0"/>
      <w:marRight w:val="0"/>
      <w:marTop w:val="0"/>
      <w:marBottom w:val="0"/>
      <w:divBdr>
        <w:top w:val="none" w:sz="0" w:space="0" w:color="auto"/>
        <w:left w:val="none" w:sz="0" w:space="0" w:color="auto"/>
        <w:bottom w:val="none" w:sz="0" w:space="0" w:color="auto"/>
        <w:right w:val="none" w:sz="0" w:space="0" w:color="auto"/>
      </w:divBdr>
    </w:div>
    <w:div w:id="96753245">
      <w:bodyDiv w:val="1"/>
      <w:marLeft w:val="0"/>
      <w:marRight w:val="0"/>
      <w:marTop w:val="0"/>
      <w:marBottom w:val="0"/>
      <w:divBdr>
        <w:top w:val="none" w:sz="0" w:space="0" w:color="auto"/>
        <w:left w:val="none" w:sz="0" w:space="0" w:color="auto"/>
        <w:bottom w:val="none" w:sz="0" w:space="0" w:color="auto"/>
        <w:right w:val="none" w:sz="0" w:space="0" w:color="auto"/>
      </w:divBdr>
    </w:div>
    <w:div w:id="96757623">
      <w:bodyDiv w:val="1"/>
      <w:marLeft w:val="0"/>
      <w:marRight w:val="0"/>
      <w:marTop w:val="0"/>
      <w:marBottom w:val="0"/>
      <w:divBdr>
        <w:top w:val="none" w:sz="0" w:space="0" w:color="auto"/>
        <w:left w:val="none" w:sz="0" w:space="0" w:color="auto"/>
        <w:bottom w:val="none" w:sz="0" w:space="0" w:color="auto"/>
        <w:right w:val="none" w:sz="0" w:space="0" w:color="auto"/>
      </w:divBdr>
    </w:div>
    <w:div w:id="96952036">
      <w:bodyDiv w:val="1"/>
      <w:marLeft w:val="0"/>
      <w:marRight w:val="0"/>
      <w:marTop w:val="0"/>
      <w:marBottom w:val="0"/>
      <w:divBdr>
        <w:top w:val="none" w:sz="0" w:space="0" w:color="auto"/>
        <w:left w:val="none" w:sz="0" w:space="0" w:color="auto"/>
        <w:bottom w:val="none" w:sz="0" w:space="0" w:color="auto"/>
        <w:right w:val="none" w:sz="0" w:space="0" w:color="auto"/>
      </w:divBdr>
    </w:div>
    <w:div w:id="96952399">
      <w:bodyDiv w:val="1"/>
      <w:marLeft w:val="0"/>
      <w:marRight w:val="0"/>
      <w:marTop w:val="0"/>
      <w:marBottom w:val="0"/>
      <w:divBdr>
        <w:top w:val="none" w:sz="0" w:space="0" w:color="auto"/>
        <w:left w:val="none" w:sz="0" w:space="0" w:color="auto"/>
        <w:bottom w:val="none" w:sz="0" w:space="0" w:color="auto"/>
        <w:right w:val="none" w:sz="0" w:space="0" w:color="auto"/>
      </w:divBdr>
    </w:div>
    <w:div w:id="97019527">
      <w:bodyDiv w:val="1"/>
      <w:marLeft w:val="0"/>
      <w:marRight w:val="0"/>
      <w:marTop w:val="0"/>
      <w:marBottom w:val="0"/>
      <w:divBdr>
        <w:top w:val="none" w:sz="0" w:space="0" w:color="auto"/>
        <w:left w:val="none" w:sz="0" w:space="0" w:color="auto"/>
        <w:bottom w:val="none" w:sz="0" w:space="0" w:color="auto"/>
        <w:right w:val="none" w:sz="0" w:space="0" w:color="auto"/>
      </w:divBdr>
    </w:div>
    <w:div w:id="97020196">
      <w:bodyDiv w:val="1"/>
      <w:marLeft w:val="0"/>
      <w:marRight w:val="0"/>
      <w:marTop w:val="0"/>
      <w:marBottom w:val="0"/>
      <w:divBdr>
        <w:top w:val="none" w:sz="0" w:space="0" w:color="auto"/>
        <w:left w:val="none" w:sz="0" w:space="0" w:color="auto"/>
        <w:bottom w:val="none" w:sz="0" w:space="0" w:color="auto"/>
        <w:right w:val="none" w:sz="0" w:space="0" w:color="auto"/>
      </w:divBdr>
    </w:div>
    <w:div w:id="97022904">
      <w:bodyDiv w:val="1"/>
      <w:marLeft w:val="0"/>
      <w:marRight w:val="0"/>
      <w:marTop w:val="0"/>
      <w:marBottom w:val="0"/>
      <w:divBdr>
        <w:top w:val="none" w:sz="0" w:space="0" w:color="auto"/>
        <w:left w:val="none" w:sz="0" w:space="0" w:color="auto"/>
        <w:bottom w:val="none" w:sz="0" w:space="0" w:color="auto"/>
        <w:right w:val="none" w:sz="0" w:space="0" w:color="auto"/>
      </w:divBdr>
    </w:div>
    <w:div w:id="97263877">
      <w:bodyDiv w:val="1"/>
      <w:marLeft w:val="0"/>
      <w:marRight w:val="0"/>
      <w:marTop w:val="0"/>
      <w:marBottom w:val="0"/>
      <w:divBdr>
        <w:top w:val="none" w:sz="0" w:space="0" w:color="auto"/>
        <w:left w:val="none" w:sz="0" w:space="0" w:color="auto"/>
        <w:bottom w:val="none" w:sz="0" w:space="0" w:color="auto"/>
        <w:right w:val="none" w:sz="0" w:space="0" w:color="auto"/>
      </w:divBdr>
    </w:div>
    <w:div w:id="97410562">
      <w:bodyDiv w:val="1"/>
      <w:marLeft w:val="0"/>
      <w:marRight w:val="0"/>
      <w:marTop w:val="0"/>
      <w:marBottom w:val="0"/>
      <w:divBdr>
        <w:top w:val="none" w:sz="0" w:space="0" w:color="auto"/>
        <w:left w:val="none" w:sz="0" w:space="0" w:color="auto"/>
        <w:bottom w:val="none" w:sz="0" w:space="0" w:color="auto"/>
        <w:right w:val="none" w:sz="0" w:space="0" w:color="auto"/>
      </w:divBdr>
    </w:div>
    <w:div w:id="97793337">
      <w:bodyDiv w:val="1"/>
      <w:marLeft w:val="0"/>
      <w:marRight w:val="0"/>
      <w:marTop w:val="0"/>
      <w:marBottom w:val="0"/>
      <w:divBdr>
        <w:top w:val="none" w:sz="0" w:space="0" w:color="auto"/>
        <w:left w:val="none" w:sz="0" w:space="0" w:color="auto"/>
        <w:bottom w:val="none" w:sz="0" w:space="0" w:color="auto"/>
        <w:right w:val="none" w:sz="0" w:space="0" w:color="auto"/>
      </w:divBdr>
    </w:div>
    <w:div w:id="97796145">
      <w:bodyDiv w:val="1"/>
      <w:marLeft w:val="0"/>
      <w:marRight w:val="0"/>
      <w:marTop w:val="0"/>
      <w:marBottom w:val="0"/>
      <w:divBdr>
        <w:top w:val="none" w:sz="0" w:space="0" w:color="auto"/>
        <w:left w:val="none" w:sz="0" w:space="0" w:color="auto"/>
        <w:bottom w:val="none" w:sz="0" w:space="0" w:color="auto"/>
        <w:right w:val="none" w:sz="0" w:space="0" w:color="auto"/>
      </w:divBdr>
    </w:div>
    <w:div w:id="97796687">
      <w:bodyDiv w:val="1"/>
      <w:marLeft w:val="0"/>
      <w:marRight w:val="0"/>
      <w:marTop w:val="0"/>
      <w:marBottom w:val="0"/>
      <w:divBdr>
        <w:top w:val="none" w:sz="0" w:space="0" w:color="auto"/>
        <w:left w:val="none" w:sz="0" w:space="0" w:color="auto"/>
        <w:bottom w:val="none" w:sz="0" w:space="0" w:color="auto"/>
        <w:right w:val="none" w:sz="0" w:space="0" w:color="auto"/>
      </w:divBdr>
    </w:div>
    <w:div w:id="97875360">
      <w:bodyDiv w:val="1"/>
      <w:marLeft w:val="0"/>
      <w:marRight w:val="0"/>
      <w:marTop w:val="0"/>
      <w:marBottom w:val="0"/>
      <w:divBdr>
        <w:top w:val="none" w:sz="0" w:space="0" w:color="auto"/>
        <w:left w:val="none" w:sz="0" w:space="0" w:color="auto"/>
        <w:bottom w:val="none" w:sz="0" w:space="0" w:color="auto"/>
        <w:right w:val="none" w:sz="0" w:space="0" w:color="auto"/>
      </w:divBdr>
    </w:div>
    <w:div w:id="97915821">
      <w:bodyDiv w:val="1"/>
      <w:marLeft w:val="0"/>
      <w:marRight w:val="0"/>
      <w:marTop w:val="0"/>
      <w:marBottom w:val="0"/>
      <w:divBdr>
        <w:top w:val="none" w:sz="0" w:space="0" w:color="auto"/>
        <w:left w:val="none" w:sz="0" w:space="0" w:color="auto"/>
        <w:bottom w:val="none" w:sz="0" w:space="0" w:color="auto"/>
        <w:right w:val="none" w:sz="0" w:space="0" w:color="auto"/>
      </w:divBdr>
    </w:div>
    <w:div w:id="98108405">
      <w:bodyDiv w:val="1"/>
      <w:marLeft w:val="0"/>
      <w:marRight w:val="0"/>
      <w:marTop w:val="0"/>
      <w:marBottom w:val="0"/>
      <w:divBdr>
        <w:top w:val="none" w:sz="0" w:space="0" w:color="auto"/>
        <w:left w:val="none" w:sz="0" w:space="0" w:color="auto"/>
        <w:bottom w:val="none" w:sz="0" w:space="0" w:color="auto"/>
        <w:right w:val="none" w:sz="0" w:space="0" w:color="auto"/>
      </w:divBdr>
    </w:div>
    <w:div w:id="98180715">
      <w:bodyDiv w:val="1"/>
      <w:marLeft w:val="0"/>
      <w:marRight w:val="0"/>
      <w:marTop w:val="0"/>
      <w:marBottom w:val="0"/>
      <w:divBdr>
        <w:top w:val="none" w:sz="0" w:space="0" w:color="auto"/>
        <w:left w:val="none" w:sz="0" w:space="0" w:color="auto"/>
        <w:bottom w:val="none" w:sz="0" w:space="0" w:color="auto"/>
        <w:right w:val="none" w:sz="0" w:space="0" w:color="auto"/>
      </w:divBdr>
    </w:div>
    <w:div w:id="98261695">
      <w:bodyDiv w:val="1"/>
      <w:marLeft w:val="0"/>
      <w:marRight w:val="0"/>
      <w:marTop w:val="0"/>
      <w:marBottom w:val="0"/>
      <w:divBdr>
        <w:top w:val="none" w:sz="0" w:space="0" w:color="auto"/>
        <w:left w:val="none" w:sz="0" w:space="0" w:color="auto"/>
        <w:bottom w:val="none" w:sz="0" w:space="0" w:color="auto"/>
        <w:right w:val="none" w:sz="0" w:space="0" w:color="auto"/>
      </w:divBdr>
    </w:div>
    <w:div w:id="98448443">
      <w:bodyDiv w:val="1"/>
      <w:marLeft w:val="0"/>
      <w:marRight w:val="0"/>
      <w:marTop w:val="0"/>
      <w:marBottom w:val="0"/>
      <w:divBdr>
        <w:top w:val="none" w:sz="0" w:space="0" w:color="auto"/>
        <w:left w:val="none" w:sz="0" w:space="0" w:color="auto"/>
        <w:bottom w:val="none" w:sz="0" w:space="0" w:color="auto"/>
        <w:right w:val="none" w:sz="0" w:space="0" w:color="auto"/>
      </w:divBdr>
    </w:div>
    <w:div w:id="98454027">
      <w:bodyDiv w:val="1"/>
      <w:marLeft w:val="0"/>
      <w:marRight w:val="0"/>
      <w:marTop w:val="0"/>
      <w:marBottom w:val="0"/>
      <w:divBdr>
        <w:top w:val="none" w:sz="0" w:space="0" w:color="auto"/>
        <w:left w:val="none" w:sz="0" w:space="0" w:color="auto"/>
        <w:bottom w:val="none" w:sz="0" w:space="0" w:color="auto"/>
        <w:right w:val="none" w:sz="0" w:space="0" w:color="auto"/>
      </w:divBdr>
    </w:div>
    <w:div w:id="98718768">
      <w:bodyDiv w:val="1"/>
      <w:marLeft w:val="0"/>
      <w:marRight w:val="0"/>
      <w:marTop w:val="0"/>
      <w:marBottom w:val="0"/>
      <w:divBdr>
        <w:top w:val="none" w:sz="0" w:space="0" w:color="auto"/>
        <w:left w:val="none" w:sz="0" w:space="0" w:color="auto"/>
        <w:bottom w:val="none" w:sz="0" w:space="0" w:color="auto"/>
        <w:right w:val="none" w:sz="0" w:space="0" w:color="auto"/>
      </w:divBdr>
    </w:div>
    <w:div w:id="98719958">
      <w:bodyDiv w:val="1"/>
      <w:marLeft w:val="0"/>
      <w:marRight w:val="0"/>
      <w:marTop w:val="0"/>
      <w:marBottom w:val="0"/>
      <w:divBdr>
        <w:top w:val="none" w:sz="0" w:space="0" w:color="auto"/>
        <w:left w:val="none" w:sz="0" w:space="0" w:color="auto"/>
        <w:bottom w:val="none" w:sz="0" w:space="0" w:color="auto"/>
        <w:right w:val="none" w:sz="0" w:space="0" w:color="auto"/>
      </w:divBdr>
    </w:div>
    <w:div w:id="98792248">
      <w:bodyDiv w:val="1"/>
      <w:marLeft w:val="0"/>
      <w:marRight w:val="0"/>
      <w:marTop w:val="0"/>
      <w:marBottom w:val="0"/>
      <w:divBdr>
        <w:top w:val="none" w:sz="0" w:space="0" w:color="auto"/>
        <w:left w:val="none" w:sz="0" w:space="0" w:color="auto"/>
        <w:bottom w:val="none" w:sz="0" w:space="0" w:color="auto"/>
        <w:right w:val="none" w:sz="0" w:space="0" w:color="auto"/>
      </w:divBdr>
    </w:div>
    <w:div w:id="98915462">
      <w:bodyDiv w:val="1"/>
      <w:marLeft w:val="0"/>
      <w:marRight w:val="0"/>
      <w:marTop w:val="0"/>
      <w:marBottom w:val="0"/>
      <w:divBdr>
        <w:top w:val="none" w:sz="0" w:space="0" w:color="auto"/>
        <w:left w:val="none" w:sz="0" w:space="0" w:color="auto"/>
        <w:bottom w:val="none" w:sz="0" w:space="0" w:color="auto"/>
        <w:right w:val="none" w:sz="0" w:space="0" w:color="auto"/>
      </w:divBdr>
    </w:div>
    <w:div w:id="98989107">
      <w:bodyDiv w:val="1"/>
      <w:marLeft w:val="0"/>
      <w:marRight w:val="0"/>
      <w:marTop w:val="0"/>
      <w:marBottom w:val="0"/>
      <w:divBdr>
        <w:top w:val="none" w:sz="0" w:space="0" w:color="auto"/>
        <w:left w:val="none" w:sz="0" w:space="0" w:color="auto"/>
        <w:bottom w:val="none" w:sz="0" w:space="0" w:color="auto"/>
        <w:right w:val="none" w:sz="0" w:space="0" w:color="auto"/>
      </w:divBdr>
    </w:div>
    <w:div w:id="99304095">
      <w:bodyDiv w:val="1"/>
      <w:marLeft w:val="0"/>
      <w:marRight w:val="0"/>
      <w:marTop w:val="0"/>
      <w:marBottom w:val="0"/>
      <w:divBdr>
        <w:top w:val="none" w:sz="0" w:space="0" w:color="auto"/>
        <w:left w:val="none" w:sz="0" w:space="0" w:color="auto"/>
        <w:bottom w:val="none" w:sz="0" w:space="0" w:color="auto"/>
        <w:right w:val="none" w:sz="0" w:space="0" w:color="auto"/>
      </w:divBdr>
    </w:div>
    <w:div w:id="99690998">
      <w:bodyDiv w:val="1"/>
      <w:marLeft w:val="0"/>
      <w:marRight w:val="0"/>
      <w:marTop w:val="0"/>
      <w:marBottom w:val="0"/>
      <w:divBdr>
        <w:top w:val="none" w:sz="0" w:space="0" w:color="auto"/>
        <w:left w:val="none" w:sz="0" w:space="0" w:color="auto"/>
        <w:bottom w:val="none" w:sz="0" w:space="0" w:color="auto"/>
        <w:right w:val="none" w:sz="0" w:space="0" w:color="auto"/>
      </w:divBdr>
    </w:div>
    <w:div w:id="99837594">
      <w:bodyDiv w:val="1"/>
      <w:marLeft w:val="0"/>
      <w:marRight w:val="0"/>
      <w:marTop w:val="0"/>
      <w:marBottom w:val="0"/>
      <w:divBdr>
        <w:top w:val="none" w:sz="0" w:space="0" w:color="auto"/>
        <w:left w:val="none" w:sz="0" w:space="0" w:color="auto"/>
        <w:bottom w:val="none" w:sz="0" w:space="0" w:color="auto"/>
        <w:right w:val="none" w:sz="0" w:space="0" w:color="auto"/>
      </w:divBdr>
    </w:div>
    <w:div w:id="99957004">
      <w:bodyDiv w:val="1"/>
      <w:marLeft w:val="0"/>
      <w:marRight w:val="0"/>
      <w:marTop w:val="0"/>
      <w:marBottom w:val="0"/>
      <w:divBdr>
        <w:top w:val="none" w:sz="0" w:space="0" w:color="auto"/>
        <w:left w:val="none" w:sz="0" w:space="0" w:color="auto"/>
        <w:bottom w:val="none" w:sz="0" w:space="0" w:color="auto"/>
        <w:right w:val="none" w:sz="0" w:space="0" w:color="auto"/>
      </w:divBdr>
    </w:div>
    <w:div w:id="100347517">
      <w:bodyDiv w:val="1"/>
      <w:marLeft w:val="0"/>
      <w:marRight w:val="0"/>
      <w:marTop w:val="0"/>
      <w:marBottom w:val="0"/>
      <w:divBdr>
        <w:top w:val="none" w:sz="0" w:space="0" w:color="auto"/>
        <w:left w:val="none" w:sz="0" w:space="0" w:color="auto"/>
        <w:bottom w:val="none" w:sz="0" w:space="0" w:color="auto"/>
        <w:right w:val="none" w:sz="0" w:space="0" w:color="auto"/>
      </w:divBdr>
    </w:div>
    <w:div w:id="100420199">
      <w:bodyDiv w:val="1"/>
      <w:marLeft w:val="0"/>
      <w:marRight w:val="0"/>
      <w:marTop w:val="0"/>
      <w:marBottom w:val="0"/>
      <w:divBdr>
        <w:top w:val="none" w:sz="0" w:space="0" w:color="auto"/>
        <w:left w:val="none" w:sz="0" w:space="0" w:color="auto"/>
        <w:bottom w:val="none" w:sz="0" w:space="0" w:color="auto"/>
        <w:right w:val="none" w:sz="0" w:space="0" w:color="auto"/>
      </w:divBdr>
    </w:div>
    <w:div w:id="100608340">
      <w:bodyDiv w:val="1"/>
      <w:marLeft w:val="0"/>
      <w:marRight w:val="0"/>
      <w:marTop w:val="0"/>
      <w:marBottom w:val="0"/>
      <w:divBdr>
        <w:top w:val="none" w:sz="0" w:space="0" w:color="auto"/>
        <w:left w:val="none" w:sz="0" w:space="0" w:color="auto"/>
        <w:bottom w:val="none" w:sz="0" w:space="0" w:color="auto"/>
        <w:right w:val="none" w:sz="0" w:space="0" w:color="auto"/>
      </w:divBdr>
    </w:div>
    <w:div w:id="100996235">
      <w:bodyDiv w:val="1"/>
      <w:marLeft w:val="0"/>
      <w:marRight w:val="0"/>
      <w:marTop w:val="0"/>
      <w:marBottom w:val="0"/>
      <w:divBdr>
        <w:top w:val="none" w:sz="0" w:space="0" w:color="auto"/>
        <w:left w:val="none" w:sz="0" w:space="0" w:color="auto"/>
        <w:bottom w:val="none" w:sz="0" w:space="0" w:color="auto"/>
        <w:right w:val="none" w:sz="0" w:space="0" w:color="auto"/>
      </w:divBdr>
    </w:div>
    <w:div w:id="101191188">
      <w:bodyDiv w:val="1"/>
      <w:marLeft w:val="0"/>
      <w:marRight w:val="0"/>
      <w:marTop w:val="0"/>
      <w:marBottom w:val="0"/>
      <w:divBdr>
        <w:top w:val="none" w:sz="0" w:space="0" w:color="auto"/>
        <w:left w:val="none" w:sz="0" w:space="0" w:color="auto"/>
        <w:bottom w:val="none" w:sz="0" w:space="0" w:color="auto"/>
        <w:right w:val="none" w:sz="0" w:space="0" w:color="auto"/>
      </w:divBdr>
    </w:div>
    <w:div w:id="101196569">
      <w:bodyDiv w:val="1"/>
      <w:marLeft w:val="0"/>
      <w:marRight w:val="0"/>
      <w:marTop w:val="0"/>
      <w:marBottom w:val="0"/>
      <w:divBdr>
        <w:top w:val="none" w:sz="0" w:space="0" w:color="auto"/>
        <w:left w:val="none" w:sz="0" w:space="0" w:color="auto"/>
        <w:bottom w:val="none" w:sz="0" w:space="0" w:color="auto"/>
        <w:right w:val="none" w:sz="0" w:space="0" w:color="auto"/>
      </w:divBdr>
    </w:div>
    <w:div w:id="101610253">
      <w:bodyDiv w:val="1"/>
      <w:marLeft w:val="0"/>
      <w:marRight w:val="0"/>
      <w:marTop w:val="0"/>
      <w:marBottom w:val="0"/>
      <w:divBdr>
        <w:top w:val="none" w:sz="0" w:space="0" w:color="auto"/>
        <w:left w:val="none" w:sz="0" w:space="0" w:color="auto"/>
        <w:bottom w:val="none" w:sz="0" w:space="0" w:color="auto"/>
        <w:right w:val="none" w:sz="0" w:space="0" w:color="auto"/>
      </w:divBdr>
    </w:div>
    <w:div w:id="101805849">
      <w:bodyDiv w:val="1"/>
      <w:marLeft w:val="0"/>
      <w:marRight w:val="0"/>
      <w:marTop w:val="0"/>
      <w:marBottom w:val="0"/>
      <w:divBdr>
        <w:top w:val="none" w:sz="0" w:space="0" w:color="auto"/>
        <w:left w:val="none" w:sz="0" w:space="0" w:color="auto"/>
        <w:bottom w:val="none" w:sz="0" w:space="0" w:color="auto"/>
        <w:right w:val="none" w:sz="0" w:space="0" w:color="auto"/>
      </w:divBdr>
    </w:div>
    <w:div w:id="102267652">
      <w:bodyDiv w:val="1"/>
      <w:marLeft w:val="0"/>
      <w:marRight w:val="0"/>
      <w:marTop w:val="0"/>
      <w:marBottom w:val="0"/>
      <w:divBdr>
        <w:top w:val="none" w:sz="0" w:space="0" w:color="auto"/>
        <w:left w:val="none" w:sz="0" w:space="0" w:color="auto"/>
        <w:bottom w:val="none" w:sz="0" w:space="0" w:color="auto"/>
        <w:right w:val="none" w:sz="0" w:space="0" w:color="auto"/>
      </w:divBdr>
    </w:div>
    <w:div w:id="102499373">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1729">
      <w:bodyDiv w:val="1"/>
      <w:marLeft w:val="0"/>
      <w:marRight w:val="0"/>
      <w:marTop w:val="0"/>
      <w:marBottom w:val="0"/>
      <w:divBdr>
        <w:top w:val="none" w:sz="0" w:space="0" w:color="auto"/>
        <w:left w:val="none" w:sz="0" w:space="0" w:color="auto"/>
        <w:bottom w:val="none" w:sz="0" w:space="0" w:color="auto"/>
        <w:right w:val="none" w:sz="0" w:space="0" w:color="auto"/>
      </w:divBdr>
    </w:div>
    <w:div w:id="102773949">
      <w:bodyDiv w:val="1"/>
      <w:marLeft w:val="0"/>
      <w:marRight w:val="0"/>
      <w:marTop w:val="0"/>
      <w:marBottom w:val="0"/>
      <w:divBdr>
        <w:top w:val="none" w:sz="0" w:space="0" w:color="auto"/>
        <w:left w:val="none" w:sz="0" w:space="0" w:color="auto"/>
        <w:bottom w:val="none" w:sz="0" w:space="0" w:color="auto"/>
        <w:right w:val="none" w:sz="0" w:space="0" w:color="auto"/>
      </w:divBdr>
    </w:div>
    <w:div w:id="102893319">
      <w:bodyDiv w:val="1"/>
      <w:marLeft w:val="0"/>
      <w:marRight w:val="0"/>
      <w:marTop w:val="0"/>
      <w:marBottom w:val="0"/>
      <w:divBdr>
        <w:top w:val="none" w:sz="0" w:space="0" w:color="auto"/>
        <w:left w:val="none" w:sz="0" w:space="0" w:color="auto"/>
        <w:bottom w:val="none" w:sz="0" w:space="0" w:color="auto"/>
        <w:right w:val="none" w:sz="0" w:space="0" w:color="auto"/>
      </w:divBdr>
    </w:div>
    <w:div w:id="102917188">
      <w:bodyDiv w:val="1"/>
      <w:marLeft w:val="0"/>
      <w:marRight w:val="0"/>
      <w:marTop w:val="0"/>
      <w:marBottom w:val="0"/>
      <w:divBdr>
        <w:top w:val="none" w:sz="0" w:space="0" w:color="auto"/>
        <w:left w:val="none" w:sz="0" w:space="0" w:color="auto"/>
        <w:bottom w:val="none" w:sz="0" w:space="0" w:color="auto"/>
        <w:right w:val="none" w:sz="0" w:space="0" w:color="auto"/>
      </w:divBdr>
    </w:div>
    <w:div w:id="103815840">
      <w:bodyDiv w:val="1"/>
      <w:marLeft w:val="0"/>
      <w:marRight w:val="0"/>
      <w:marTop w:val="0"/>
      <w:marBottom w:val="0"/>
      <w:divBdr>
        <w:top w:val="none" w:sz="0" w:space="0" w:color="auto"/>
        <w:left w:val="none" w:sz="0" w:space="0" w:color="auto"/>
        <w:bottom w:val="none" w:sz="0" w:space="0" w:color="auto"/>
        <w:right w:val="none" w:sz="0" w:space="0" w:color="auto"/>
      </w:divBdr>
    </w:div>
    <w:div w:id="104354452">
      <w:bodyDiv w:val="1"/>
      <w:marLeft w:val="0"/>
      <w:marRight w:val="0"/>
      <w:marTop w:val="0"/>
      <w:marBottom w:val="0"/>
      <w:divBdr>
        <w:top w:val="none" w:sz="0" w:space="0" w:color="auto"/>
        <w:left w:val="none" w:sz="0" w:space="0" w:color="auto"/>
        <w:bottom w:val="none" w:sz="0" w:space="0" w:color="auto"/>
        <w:right w:val="none" w:sz="0" w:space="0" w:color="auto"/>
      </w:divBdr>
    </w:div>
    <w:div w:id="104813035">
      <w:bodyDiv w:val="1"/>
      <w:marLeft w:val="0"/>
      <w:marRight w:val="0"/>
      <w:marTop w:val="0"/>
      <w:marBottom w:val="0"/>
      <w:divBdr>
        <w:top w:val="none" w:sz="0" w:space="0" w:color="auto"/>
        <w:left w:val="none" w:sz="0" w:space="0" w:color="auto"/>
        <w:bottom w:val="none" w:sz="0" w:space="0" w:color="auto"/>
        <w:right w:val="none" w:sz="0" w:space="0" w:color="auto"/>
      </w:divBdr>
    </w:div>
    <w:div w:id="104813321">
      <w:bodyDiv w:val="1"/>
      <w:marLeft w:val="0"/>
      <w:marRight w:val="0"/>
      <w:marTop w:val="0"/>
      <w:marBottom w:val="0"/>
      <w:divBdr>
        <w:top w:val="none" w:sz="0" w:space="0" w:color="auto"/>
        <w:left w:val="none" w:sz="0" w:space="0" w:color="auto"/>
        <w:bottom w:val="none" w:sz="0" w:space="0" w:color="auto"/>
        <w:right w:val="none" w:sz="0" w:space="0" w:color="auto"/>
      </w:divBdr>
    </w:div>
    <w:div w:id="105274752">
      <w:bodyDiv w:val="1"/>
      <w:marLeft w:val="0"/>
      <w:marRight w:val="0"/>
      <w:marTop w:val="0"/>
      <w:marBottom w:val="0"/>
      <w:divBdr>
        <w:top w:val="none" w:sz="0" w:space="0" w:color="auto"/>
        <w:left w:val="none" w:sz="0" w:space="0" w:color="auto"/>
        <w:bottom w:val="none" w:sz="0" w:space="0" w:color="auto"/>
        <w:right w:val="none" w:sz="0" w:space="0" w:color="auto"/>
      </w:divBdr>
    </w:div>
    <w:div w:id="105739704">
      <w:bodyDiv w:val="1"/>
      <w:marLeft w:val="0"/>
      <w:marRight w:val="0"/>
      <w:marTop w:val="0"/>
      <w:marBottom w:val="0"/>
      <w:divBdr>
        <w:top w:val="none" w:sz="0" w:space="0" w:color="auto"/>
        <w:left w:val="none" w:sz="0" w:space="0" w:color="auto"/>
        <w:bottom w:val="none" w:sz="0" w:space="0" w:color="auto"/>
        <w:right w:val="none" w:sz="0" w:space="0" w:color="auto"/>
      </w:divBdr>
    </w:div>
    <w:div w:id="105856670">
      <w:bodyDiv w:val="1"/>
      <w:marLeft w:val="0"/>
      <w:marRight w:val="0"/>
      <w:marTop w:val="0"/>
      <w:marBottom w:val="0"/>
      <w:divBdr>
        <w:top w:val="none" w:sz="0" w:space="0" w:color="auto"/>
        <w:left w:val="none" w:sz="0" w:space="0" w:color="auto"/>
        <w:bottom w:val="none" w:sz="0" w:space="0" w:color="auto"/>
        <w:right w:val="none" w:sz="0" w:space="0" w:color="auto"/>
      </w:divBdr>
    </w:div>
    <w:div w:id="106119050">
      <w:bodyDiv w:val="1"/>
      <w:marLeft w:val="0"/>
      <w:marRight w:val="0"/>
      <w:marTop w:val="0"/>
      <w:marBottom w:val="0"/>
      <w:divBdr>
        <w:top w:val="none" w:sz="0" w:space="0" w:color="auto"/>
        <w:left w:val="none" w:sz="0" w:space="0" w:color="auto"/>
        <w:bottom w:val="none" w:sz="0" w:space="0" w:color="auto"/>
        <w:right w:val="none" w:sz="0" w:space="0" w:color="auto"/>
      </w:divBdr>
    </w:div>
    <w:div w:id="106121800">
      <w:bodyDiv w:val="1"/>
      <w:marLeft w:val="0"/>
      <w:marRight w:val="0"/>
      <w:marTop w:val="0"/>
      <w:marBottom w:val="0"/>
      <w:divBdr>
        <w:top w:val="none" w:sz="0" w:space="0" w:color="auto"/>
        <w:left w:val="none" w:sz="0" w:space="0" w:color="auto"/>
        <w:bottom w:val="none" w:sz="0" w:space="0" w:color="auto"/>
        <w:right w:val="none" w:sz="0" w:space="0" w:color="auto"/>
      </w:divBdr>
    </w:div>
    <w:div w:id="106238629">
      <w:bodyDiv w:val="1"/>
      <w:marLeft w:val="0"/>
      <w:marRight w:val="0"/>
      <w:marTop w:val="0"/>
      <w:marBottom w:val="0"/>
      <w:divBdr>
        <w:top w:val="none" w:sz="0" w:space="0" w:color="auto"/>
        <w:left w:val="none" w:sz="0" w:space="0" w:color="auto"/>
        <w:bottom w:val="none" w:sz="0" w:space="0" w:color="auto"/>
        <w:right w:val="none" w:sz="0" w:space="0" w:color="auto"/>
      </w:divBdr>
    </w:div>
    <w:div w:id="106386682">
      <w:bodyDiv w:val="1"/>
      <w:marLeft w:val="0"/>
      <w:marRight w:val="0"/>
      <w:marTop w:val="0"/>
      <w:marBottom w:val="0"/>
      <w:divBdr>
        <w:top w:val="none" w:sz="0" w:space="0" w:color="auto"/>
        <w:left w:val="none" w:sz="0" w:space="0" w:color="auto"/>
        <w:bottom w:val="none" w:sz="0" w:space="0" w:color="auto"/>
        <w:right w:val="none" w:sz="0" w:space="0" w:color="auto"/>
      </w:divBdr>
    </w:div>
    <w:div w:id="106508635">
      <w:bodyDiv w:val="1"/>
      <w:marLeft w:val="0"/>
      <w:marRight w:val="0"/>
      <w:marTop w:val="0"/>
      <w:marBottom w:val="0"/>
      <w:divBdr>
        <w:top w:val="none" w:sz="0" w:space="0" w:color="auto"/>
        <w:left w:val="none" w:sz="0" w:space="0" w:color="auto"/>
        <w:bottom w:val="none" w:sz="0" w:space="0" w:color="auto"/>
        <w:right w:val="none" w:sz="0" w:space="0" w:color="auto"/>
      </w:divBdr>
    </w:div>
    <w:div w:id="106897751">
      <w:bodyDiv w:val="1"/>
      <w:marLeft w:val="0"/>
      <w:marRight w:val="0"/>
      <w:marTop w:val="0"/>
      <w:marBottom w:val="0"/>
      <w:divBdr>
        <w:top w:val="none" w:sz="0" w:space="0" w:color="auto"/>
        <w:left w:val="none" w:sz="0" w:space="0" w:color="auto"/>
        <w:bottom w:val="none" w:sz="0" w:space="0" w:color="auto"/>
        <w:right w:val="none" w:sz="0" w:space="0" w:color="auto"/>
      </w:divBdr>
    </w:div>
    <w:div w:id="107160326">
      <w:bodyDiv w:val="1"/>
      <w:marLeft w:val="0"/>
      <w:marRight w:val="0"/>
      <w:marTop w:val="0"/>
      <w:marBottom w:val="0"/>
      <w:divBdr>
        <w:top w:val="none" w:sz="0" w:space="0" w:color="auto"/>
        <w:left w:val="none" w:sz="0" w:space="0" w:color="auto"/>
        <w:bottom w:val="none" w:sz="0" w:space="0" w:color="auto"/>
        <w:right w:val="none" w:sz="0" w:space="0" w:color="auto"/>
      </w:divBdr>
    </w:div>
    <w:div w:id="107509678">
      <w:bodyDiv w:val="1"/>
      <w:marLeft w:val="0"/>
      <w:marRight w:val="0"/>
      <w:marTop w:val="0"/>
      <w:marBottom w:val="0"/>
      <w:divBdr>
        <w:top w:val="none" w:sz="0" w:space="0" w:color="auto"/>
        <w:left w:val="none" w:sz="0" w:space="0" w:color="auto"/>
        <w:bottom w:val="none" w:sz="0" w:space="0" w:color="auto"/>
        <w:right w:val="none" w:sz="0" w:space="0" w:color="auto"/>
      </w:divBdr>
    </w:div>
    <w:div w:id="107697988">
      <w:bodyDiv w:val="1"/>
      <w:marLeft w:val="0"/>
      <w:marRight w:val="0"/>
      <w:marTop w:val="0"/>
      <w:marBottom w:val="0"/>
      <w:divBdr>
        <w:top w:val="none" w:sz="0" w:space="0" w:color="auto"/>
        <w:left w:val="none" w:sz="0" w:space="0" w:color="auto"/>
        <w:bottom w:val="none" w:sz="0" w:space="0" w:color="auto"/>
        <w:right w:val="none" w:sz="0" w:space="0" w:color="auto"/>
      </w:divBdr>
    </w:div>
    <w:div w:id="107699221">
      <w:bodyDiv w:val="1"/>
      <w:marLeft w:val="0"/>
      <w:marRight w:val="0"/>
      <w:marTop w:val="0"/>
      <w:marBottom w:val="0"/>
      <w:divBdr>
        <w:top w:val="none" w:sz="0" w:space="0" w:color="auto"/>
        <w:left w:val="none" w:sz="0" w:space="0" w:color="auto"/>
        <w:bottom w:val="none" w:sz="0" w:space="0" w:color="auto"/>
        <w:right w:val="none" w:sz="0" w:space="0" w:color="auto"/>
      </w:divBdr>
    </w:div>
    <w:div w:id="107747195">
      <w:bodyDiv w:val="1"/>
      <w:marLeft w:val="0"/>
      <w:marRight w:val="0"/>
      <w:marTop w:val="0"/>
      <w:marBottom w:val="0"/>
      <w:divBdr>
        <w:top w:val="none" w:sz="0" w:space="0" w:color="auto"/>
        <w:left w:val="none" w:sz="0" w:space="0" w:color="auto"/>
        <w:bottom w:val="none" w:sz="0" w:space="0" w:color="auto"/>
        <w:right w:val="none" w:sz="0" w:space="0" w:color="auto"/>
      </w:divBdr>
    </w:div>
    <w:div w:id="107819618">
      <w:bodyDiv w:val="1"/>
      <w:marLeft w:val="0"/>
      <w:marRight w:val="0"/>
      <w:marTop w:val="0"/>
      <w:marBottom w:val="0"/>
      <w:divBdr>
        <w:top w:val="none" w:sz="0" w:space="0" w:color="auto"/>
        <w:left w:val="none" w:sz="0" w:space="0" w:color="auto"/>
        <w:bottom w:val="none" w:sz="0" w:space="0" w:color="auto"/>
        <w:right w:val="none" w:sz="0" w:space="0" w:color="auto"/>
      </w:divBdr>
    </w:div>
    <w:div w:id="107822579">
      <w:bodyDiv w:val="1"/>
      <w:marLeft w:val="0"/>
      <w:marRight w:val="0"/>
      <w:marTop w:val="0"/>
      <w:marBottom w:val="0"/>
      <w:divBdr>
        <w:top w:val="none" w:sz="0" w:space="0" w:color="auto"/>
        <w:left w:val="none" w:sz="0" w:space="0" w:color="auto"/>
        <w:bottom w:val="none" w:sz="0" w:space="0" w:color="auto"/>
        <w:right w:val="none" w:sz="0" w:space="0" w:color="auto"/>
      </w:divBdr>
    </w:div>
    <w:div w:id="107968325">
      <w:bodyDiv w:val="1"/>
      <w:marLeft w:val="0"/>
      <w:marRight w:val="0"/>
      <w:marTop w:val="0"/>
      <w:marBottom w:val="0"/>
      <w:divBdr>
        <w:top w:val="none" w:sz="0" w:space="0" w:color="auto"/>
        <w:left w:val="none" w:sz="0" w:space="0" w:color="auto"/>
        <w:bottom w:val="none" w:sz="0" w:space="0" w:color="auto"/>
        <w:right w:val="none" w:sz="0" w:space="0" w:color="auto"/>
      </w:divBdr>
    </w:div>
    <w:div w:id="108015317">
      <w:bodyDiv w:val="1"/>
      <w:marLeft w:val="0"/>
      <w:marRight w:val="0"/>
      <w:marTop w:val="0"/>
      <w:marBottom w:val="0"/>
      <w:divBdr>
        <w:top w:val="none" w:sz="0" w:space="0" w:color="auto"/>
        <w:left w:val="none" w:sz="0" w:space="0" w:color="auto"/>
        <w:bottom w:val="none" w:sz="0" w:space="0" w:color="auto"/>
        <w:right w:val="none" w:sz="0" w:space="0" w:color="auto"/>
      </w:divBdr>
    </w:div>
    <w:div w:id="108091389">
      <w:bodyDiv w:val="1"/>
      <w:marLeft w:val="0"/>
      <w:marRight w:val="0"/>
      <w:marTop w:val="0"/>
      <w:marBottom w:val="0"/>
      <w:divBdr>
        <w:top w:val="none" w:sz="0" w:space="0" w:color="auto"/>
        <w:left w:val="none" w:sz="0" w:space="0" w:color="auto"/>
        <w:bottom w:val="none" w:sz="0" w:space="0" w:color="auto"/>
        <w:right w:val="none" w:sz="0" w:space="0" w:color="auto"/>
      </w:divBdr>
    </w:div>
    <w:div w:id="108472730">
      <w:bodyDiv w:val="1"/>
      <w:marLeft w:val="0"/>
      <w:marRight w:val="0"/>
      <w:marTop w:val="0"/>
      <w:marBottom w:val="0"/>
      <w:divBdr>
        <w:top w:val="none" w:sz="0" w:space="0" w:color="auto"/>
        <w:left w:val="none" w:sz="0" w:space="0" w:color="auto"/>
        <w:bottom w:val="none" w:sz="0" w:space="0" w:color="auto"/>
        <w:right w:val="none" w:sz="0" w:space="0" w:color="auto"/>
      </w:divBdr>
    </w:div>
    <w:div w:id="108545882">
      <w:bodyDiv w:val="1"/>
      <w:marLeft w:val="0"/>
      <w:marRight w:val="0"/>
      <w:marTop w:val="0"/>
      <w:marBottom w:val="0"/>
      <w:divBdr>
        <w:top w:val="none" w:sz="0" w:space="0" w:color="auto"/>
        <w:left w:val="none" w:sz="0" w:space="0" w:color="auto"/>
        <w:bottom w:val="none" w:sz="0" w:space="0" w:color="auto"/>
        <w:right w:val="none" w:sz="0" w:space="0" w:color="auto"/>
      </w:divBdr>
    </w:div>
    <w:div w:id="108747516">
      <w:bodyDiv w:val="1"/>
      <w:marLeft w:val="0"/>
      <w:marRight w:val="0"/>
      <w:marTop w:val="0"/>
      <w:marBottom w:val="0"/>
      <w:divBdr>
        <w:top w:val="none" w:sz="0" w:space="0" w:color="auto"/>
        <w:left w:val="none" w:sz="0" w:space="0" w:color="auto"/>
        <w:bottom w:val="none" w:sz="0" w:space="0" w:color="auto"/>
        <w:right w:val="none" w:sz="0" w:space="0" w:color="auto"/>
      </w:divBdr>
    </w:div>
    <w:div w:id="109009965">
      <w:bodyDiv w:val="1"/>
      <w:marLeft w:val="0"/>
      <w:marRight w:val="0"/>
      <w:marTop w:val="0"/>
      <w:marBottom w:val="0"/>
      <w:divBdr>
        <w:top w:val="none" w:sz="0" w:space="0" w:color="auto"/>
        <w:left w:val="none" w:sz="0" w:space="0" w:color="auto"/>
        <w:bottom w:val="none" w:sz="0" w:space="0" w:color="auto"/>
        <w:right w:val="none" w:sz="0" w:space="0" w:color="auto"/>
      </w:divBdr>
    </w:div>
    <w:div w:id="109057935">
      <w:bodyDiv w:val="1"/>
      <w:marLeft w:val="0"/>
      <w:marRight w:val="0"/>
      <w:marTop w:val="0"/>
      <w:marBottom w:val="0"/>
      <w:divBdr>
        <w:top w:val="none" w:sz="0" w:space="0" w:color="auto"/>
        <w:left w:val="none" w:sz="0" w:space="0" w:color="auto"/>
        <w:bottom w:val="none" w:sz="0" w:space="0" w:color="auto"/>
        <w:right w:val="none" w:sz="0" w:space="0" w:color="auto"/>
      </w:divBdr>
    </w:div>
    <w:div w:id="109469700">
      <w:bodyDiv w:val="1"/>
      <w:marLeft w:val="0"/>
      <w:marRight w:val="0"/>
      <w:marTop w:val="0"/>
      <w:marBottom w:val="0"/>
      <w:divBdr>
        <w:top w:val="none" w:sz="0" w:space="0" w:color="auto"/>
        <w:left w:val="none" w:sz="0" w:space="0" w:color="auto"/>
        <w:bottom w:val="none" w:sz="0" w:space="0" w:color="auto"/>
        <w:right w:val="none" w:sz="0" w:space="0" w:color="auto"/>
      </w:divBdr>
    </w:div>
    <w:div w:id="109863464">
      <w:bodyDiv w:val="1"/>
      <w:marLeft w:val="0"/>
      <w:marRight w:val="0"/>
      <w:marTop w:val="0"/>
      <w:marBottom w:val="0"/>
      <w:divBdr>
        <w:top w:val="none" w:sz="0" w:space="0" w:color="auto"/>
        <w:left w:val="none" w:sz="0" w:space="0" w:color="auto"/>
        <w:bottom w:val="none" w:sz="0" w:space="0" w:color="auto"/>
        <w:right w:val="none" w:sz="0" w:space="0" w:color="auto"/>
      </w:divBdr>
    </w:div>
    <w:div w:id="109906860">
      <w:bodyDiv w:val="1"/>
      <w:marLeft w:val="0"/>
      <w:marRight w:val="0"/>
      <w:marTop w:val="0"/>
      <w:marBottom w:val="0"/>
      <w:divBdr>
        <w:top w:val="none" w:sz="0" w:space="0" w:color="auto"/>
        <w:left w:val="none" w:sz="0" w:space="0" w:color="auto"/>
        <w:bottom w:val="none" w:sz="0" w:space="0" w:color="auto"/>
        <w:right w:val="none" w:sz="0" w:space="0" w:color="auto"/>
      </w:divBdr>
    </w:div>
    <w:div w:id="109934330">
      <w:bodyDiv w:val="1"/>
      <w:marLeft w:val="0"/>
      <w:marRight w:val="0"/>
      <w:marTop w:val="0"/>
      <w:marBottom w:val="0"/>
      <w:divBdr>
        <w:top w:val="none" w:sz="0" w:space="0" w:color="auto"/>
        <w:left w:val="none" w:sz="0" w:space="0" w:color="auto"/>
        <w:bottom w:val="none" w:sz="0" w:space="0" w:color="auto"/>
        <w:right w:val="none" w:sz="0" w:space="0" w:color="auto"/>
      </w:divBdr>
    </w:div>
    <w:div w:id="109975879">
      <w:bodyDiv w:val="1"/>
      <w:marLeft w:val="0"/>
      <w:marRight w:val="0"/>
      <w:marTop w:val="0"/>
      <w:marBottom w:val="0"/>
      <w:divBdr>
        <w:top w:val="none" w:sz="0" w:space="0" w:color="auto"/>
        <w:left w:val="none" w:sz="0" w:space="0" w:color="auto"/>
        <w:bottom w:val="none" w:sz="0" w:space="0" w:color="auto"/>
        <w:right w:val="none" w:sz="0" w:space="0" w:color="auto"/>
      </w:divBdr>
    </w:div>
    <w:div w:id="110050347">
      <w:bodyDiv w:val="1"/>
      <w:marLeft w:val="0"/>
      <w:marRight w:val="0"/>
      <w:marTop w:val="0"/>
      <w:marBottom w:val="0"/>
      <w:divBdr>
        <w:top w:val="none" w:sz="0" w:space="0" w:color="auto"/>
        <w:left w:val="none" w:sz="0" w:space="0" w:color="auto"/>
        <w:bottom w:val="none" w:sz="0" w:space="0" w:color="auto"/>
        <w:right w:val="none" w:sz="0" w:space="0" w:color="auto"/>
      </w:divBdr>
    </w:div>
    <w:div w:id="110128215">
      <w:bodyDiv w:val="1"/>
      <w:marLeft w:val="0"/>
      <w:marRight w:val="0"/>
      <w:marTop w:val="0"/>
      <w:marBottom w:val="0"/>
      <w:divBdr>
        <w:top w:val="none" w:sz="0" w:space="0" w:color="auto"/>
        <w:left w:val="none" w:sz="0" w:space="0" w:color="auto"/>
        <w:bottom w:val="none" w:sz="0" w:space="0" w:color="auto"/>
        <w:right w:val="none" w:sz="0" w:space="0" w:color="auto"/>
      </w:divBdr>
    </w:div>
    <w:div w:id="110632034">
      <w:bodyDiv w:val="1"/>
      <w:marLeft w:val="0"/>
      <w:marRight w:val="0"/>
      <w:marTop w:val="0"/>
      <w:marBottom w:val="0"/>
      <w:divBdr>
        <w:top w:val="none" w:sz="0" w:space="0" w:color="auto"/>
        <w:left w:val="none" w:sz="0" w:space="0" w:color="auto"/>
        <w:bottom w:val="none" w:sz="0" w:space="0" w:color="auto"/>
        <w:right w:val="none" w:sz="0" w:space="0" w:color="auto"/>
      </w:divBdr>
    </w:div>
    <w:div w:id="111285319">
      <w:bodyDiv w:val="1"/>
      <w:marLeft w:val="0"/>
      <w:marRight w:val="0"/>
      <w:marTop w:val="0"/>
      <w:marBottom w:val="0"/>
      <w:divBdr>
        <w:top w:val="none" w:sz="0" w:space="0" w:color="auto"/>
        <w:left w:val="none" w:sz="0" w:space="0" w:color="auto"/>
        <w:bottom w:val="none" w:sz="0" w:space="0" w:color="auto"/>
        <w:right w:val="none" w:sz="0" w:space="0" w:color="auto"/>
      </w:divBdr>
    </w:div>
    <w:div w:id="111287889">
      <w:bodyDiv w:val="1"/>
      <w:marLeft w:val="0"/>
      <w:marRight w:val="0"/>
      <w:marTop w:val="0"/>
      <w:marBottom w:val="0"/>
      <w:divBdr>
        <w:top w:val="none" w:sz="0" w:space="0" w:color="auto"/>
        <w:left w:val="none" w:sz="0" w:space="0" w:color="auto"/>
        <w:bottom w:val="none" w:sz="0" w:space="0" w:color="auto"/>
        <w:right w:val="none" w:sz="0" w:space="0" w:color="auto"/>
      </w:divBdr>
    </w:div>
    <w:div w:id="111291242">
      <w:bodyDiv w:val="1"/>
      <w:marLeft w:val="0"/>
      <w:marRight w:val="0"/>
      <w:marTop w:val="0"/>
      <w:marBottom w:val="0"/>
      <w:divBdr>
        <w:top w:val="none" w:sz="0" w:space="0" w:color="auto"/>
        <w:left w:val="none" w:sz="0" w:space="0" w:color="auto"/>
        <w:bottom w:val="none" w:sz="0" w:space="0" w:color="auto"/>
        <w:right w:val="none" w:sz="0" w:space="0" w:color="auto"/>
      </w:divBdr>
    </w:div>
    <w:div w:id="111443554">
      <w:bodyDiv w:val="1"/>
      <w:marLeft w:val="0"/>
      <w:marRight w:val="0"/>
      <w:marTop w:val="0"/>
      <w:marBottom w:val="0"/>
      <w:divBdr>
        <w:top w:val="none" w:sz="0" w:space="0" w:color="auto"/>
        <w:left w:val="none" w:sz="0" w:space="0" w:color="auto"/>
        <w:bottom w:val="none" w:sz="0" w:space="0" w:color="auto"/>
        <w:right w:val="none" w:sz="0" w:space="0" w:color="auto"/>
      </w:divBdr>
    </w:div>
    <w:div w:id="111872686">
      <w:bodyDiv w:val="1"/>
      <w:marLeft w:val="0"/>
      <w:marRight w:val="0"/>
      <w:marTop w:val="0"/>
      <w:marBottom w:val="0"/>
      <w:divBdr>
        <w:top w:val="none" w:sz="0" w:space="0" w:color="auto"/>
        <w:left w:val="none" w:sz="0" w:space="0" w:color="auto"/>
        <w:bottom w:val="none" w:sz="0" w:space="0" w:color="auto"/>
        <w:right w:val="none" w:sz="0" w:space="0" w:color="auto"/>
      </w:divBdr>
    </w:div>
    <w:div w:id="111948797">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2217852">
      <w:bodyDiv w:val="1"/>
      <w:marLeft w:val="0"/>
      <w:marRight w:val="0"/>
      <w:marTop w:val="0"/>
      <w:marBottom w:val="0"/>
      <w:divBdr>
        <w:top w:val="none" w:sz="0" w:space="0" w:color="auto"/>
        <w:left w:val="none" w:sz="0" w:space="0" w:color="auto"/>
        <w:bottom w:val="none" w:sz="0" w:space="0" w:color="auto"/>
        <w:right w:val="none" w:sz="0" w:space="0" w:color="auto"/>
      </w:divBdr>
    </w:div>
    <w:div w:id="112602218">
      <w:bodyDiv w:val="1"/>
      <w:marLeft w:val="0"/>
      <w:marRight w:val="0"/>
      <w:marTop w:val="0"/>
      <w:marBottom w:val="0"/>
      <w:divBdr>
        <w:top w:val="none" w:sz="0" w:space="0" w:color="auto"/>
        <w:left w:val="none" w:sz="0" w:space="0" w:color="auto"/>
        <w:bottom w:val="none" w:sz="0" w:space="0" w:color="auto"/>
        <w:right w:val="none" w:sz="0" w:space="0" w:color="auto"/>
      </w:divBdr>
    </w:div>
    <w:div w:id="112673881">
      <w:bodyDiv w:val="1"/>
      <w:marLeft w:val="0"/>
      <w:marRight w:val="0"/>
      <w:marTop w:val="0"/>
      <w:marBottom w:val="0"/>
      <w:divBdr>
        <w:top w:val="none" w:sz="0" w:space="0" w:color="auto"/>
        <w:left w:val="none" w:sz="0" w:space="0" w:color="auto"/>
        <w:bottom w:val="none" w:sz="0" w:space="0" w:color="auto"/>
        <w:right w:val="none" w:sz="0" w:space="0" w:color="auto"/>
      </w:divBdr>
    </w:div>
    <w:div w:id="113402716">
      <w:bodyDiv w:val="1"/>
      <w:marLeft w:val="0"/>
      <w:marRight w:val="0"/>
      <w:marTop w:val="0"/>
      <w:marBottom w:val="0"/>
      <w:divBdr>
        <w:top w:val="none" w:sz="0" w:space="0" w:color="auto"/>
        <w:left w:val="none" w:sz="0" w:space="0" w:color="auto"/>
        <w:bottom w:val="none" w:sz="0" w:space="0" w:color="auto"/>
        <w:right w:val="none" w:sz="0" w:space="0" w:color="auto"/>
      </w:divBdr>
    </w:div>
    <w:div w:id="113404658">
      <w:bodyDiv w:val="1"/>
      <w:marLeft w:val="0"/>
      <w:marRight w:val="0"/>
      <w:marTop w:val="0"/>
      <w:marBottom w:val="0"/>
      <w:divBdr>
        <w:top w:val="none" w:sz="0" w:space="0" w:color="auto"/>
        <w:left w:val="none" w:sz="0" w:space="0" w:color="auto"/>
        <w:bottom w:val="none" w:sz="0" w:space="0" w:color="auto"/>
        <w:right w:val="none" w:sz="0" w:space="0" w:color="auto"/>
      </w:divBdr>
    </w:div>
    <w:div w:id="114251272">
      <w:bodyDiv w:val="1"/>
      <w:marLeft w:val="0"/>
      <w:marRight w:val="0"/>
      <w:marTop w:val="0"/>
      <w:marBottom w:val="0"/>
      <w:divBdr>
        <w:top w:val="none" w:sz="0" w:space="0" w:color="auto"/>
        <w:left w:val="none" w:sz="0" w:space="0" w:color="auto"/>
        <w:bottom w:val="none" w:sz="0" w:space="0" w:color="auto"/>
        <w:right w:val="none" w:sz="0" w:space="0" w:color="auto"/>
      </w:divBdr>
    </w:div>
    <w:div w:id="114294900">
      <w:bodyDiv w:val="1"/>
      <w:marLeft w:val="0"/>
      <w:marRight w:val="0"/>
      <w:marTop w:val="0"/>
      <w:marBottom w:val="0"/>
      <w:divBdr>
        <w:top w:val="none" w:sz="0" w:space="0" w:color="auto"/>
        <w:left w:val="none" w:sz="0" w:space="0" w:color="auto"/>
        <w:bottom w:val="none" w:sz="0" w:space="0" w:color="auto"/>
        <w:right w:val="none" w:sz="0" w:space="0" w:color="auto"/>
      </w:divBdr>
    </w:div>
    <w:div w:id="114370606">
      <w:bodyDiv w:val="1"/>
      <w:marLeft w:val="0"/>
      <w:marRight w:val="0"/>
      <w:marTop w:val="0"/>
      <w:marBottom w:val="0"/>
      <w:divBdr>
        <w:top w:val="none" w:sz="0" w:space="0" w:color="auto"/>
        <w:left w:val="none" w:sz="0" w:space="0" w:color="auto"/>
        <w:bottom w:val="none" w:sz="0" w:space="0" w:color="auto"/>
        <w:right w:val="none" w:sz="0" w:space="0" w:color="auto"/>
      </w:divBdr>
    </w:div>
    <w:div w:id="114714208">
      <w:bodyDiv w:val="1"/>
      <w:marLeft w:val="0"/>
      <w:marRight w:val="0"/>
      <w:marTop w:val="0"/>
      <w:marBottom w:val="0"/>
      <w:divBdr>
        <w:top w:val="none" w:sz="0" w:space="0" w:color="auto"/>
        <w:left w:val="none" w:sz="0" w:space="0" w:color="auto"/>
        <w:bottom w:val="none" w:sz="0" w:space="0" w:color="auto"/>
        <w:right w:val="none" w:sz="0" w:space="0" w:color="auto"/>
      </w:divBdr>
    </w:div>
    <w:div w:id="114714875">
      <w:bodyDiv w:val="1"/>
      <w:marLeft w:val="0"/>
      <w:marRight w:val="0"/>
      <w:marTop w:val="0"/>
      <w:marBottom w:val="0"/>
      <w:divBdr>
        <w:top w:val="none" w:sz="0" w:space="0" w:color="auto"/>
        <w:left w:val="none" w:sz="0" w:space="0" w:color="auto"/>
        <w:bottom w:val="none" w:sz="0" w:space="0" w:color="auto"/>
        <w:right w:val="none" w:sz="0" w:space="0" w:color="auto"/>
      </w:divBdr>
    </w:div>
    <w:div w:id="114914190">
      <w:bodyDiv w:val="1"/>
      <w:marLeft w:val="0"/>
      <w:marRight w:val="0"/>
      <w:marTop w:val="0"/>
      <w:marBottom w:val="0"/>
      <w:divBdr>
        <w:top w:val="none" w:sz="0" w:space="0" w:color="auto"/>
        <w:left w:val="none" w:sz="0" w:space="0" w:color="auto"/>
        <w:bottom w:val="none" w:sz="0" w:space="0" w:color="auto"/>
        <w:right w:val="none" w:sz="0" w:space="0" w:color="auto"/>
      </w:divBdr>
    </w:div>
    <w:div w:id="115150245">
      <w:bodyDiv w:val="1"/>
      <w:marLeft w:val="0"/>
      <w:marRight w:val="0"/>
      <w:marTop w:val="0"/>
      <w:marBottom w:val="0"/>
      <w:divBdr>
        <w:top w:val="none" w:sz="0" w:space="0" w:color="auto"/>
        <w:left w:val="none" w:sz="0" w:space="0" w:color="auto"/>
        <w:bottom w:val="none" w:sz="0" w:space="0" w:color="auto"/>
        <w:right w:val="none" w:sz="0" w:space="0" w:color="auto"/>
      </w:divBdr>
    </w:div>
    <w:div w:id="115175396">
      <w:bodyDiv w:val="1"/>
      <w:marLeft w:val="0"/>
      <w:marRight w:val="0"/>
      <w:marTop w:val="0"/>
      <w:marBottom w:val="0"/>
      <w:divBdr>
        <w:top w:val="none" w:sz="0" w:space="0" w:color="auto"/>
        <w:left w:val="none" w:sz="0" w:space="0" w:color="auto"/>
        <w:bottom w:val="none" w:sz="0" w:space="0" w:color="auto"/>
        <w:right w:val="none" w:sz="0" w:space="0" w:color="auto"/>
      </w:divBdr>
    </w:div>
    <w:div w:id="115223591">
      <w:bodyDiv w:val="1"/>
      <w:marLeft w:val="0"/>
      <w:marRight w:val="0"/>
      <w:marTop w:val="0"/>
      <w:marBottom w:val="0"/>
      <w:divBdr>
        <w:top w:val="none" w:sz="0" w:space="0" w:color="auto"/>
        <w:left w:val="none" w:sz="0" w:space="0" w:color="auto"/>
        <w:bottom w:val="none" w:sz="0" w:space="0" w:color="auto"/>
        <w:right w:val="none" w:sz="0" w:space="0" w:color="auto"/>
      </w:divBdr>
    </w:div>
    <w:div w:id="115489074">
      <w:bodyDiv w:val="1"/>
      <w:marLeft w:val="0"/>
      <w:marRight w:val="0"/>
      <w:marTop w:val="0"/>
      <w:marBottom w:val="0"/>
      <w:divBdr>
        <w:top w:val="none" w:sz="0" w:space="0" w:color="auto"/>
        <w:left w:val="none" w:sz="0" w:space="0" w:color="auto"/>
        <w:bottom w:val="none" w:sz="0" w:space="0" w:color="auto"/>
        <w:right w:val="none" w:sz="0" w:space="0" w:color="auto"/>
      </w:divBdr>
    </w:div>
    <w:div w:id="115561062">
      <w:bodyDiv w:val="1"/>
      <w:marLeft w:val="0"/>
      <w:marRight w:val="0"/>
      <w:marTop w:val="0"/>
      <w:marBottom w:val="0"/>
      <w:divBdr>
        <w:top w:val="none" w:sz="0" w:space="0" w:color="auto"/>
        <w:left w:val="none" w:sz="0" w:space="0" w:color="auto"/>
        <w:bottom w:val="none" w:sz="0" w:space="0" w:color="auto"/>
        <w:right w:val="none" w:sz="0" w:space="0" w:color="auto"/>
      </w:divBdr>
    </w:div>
    <w:div w:id="115802942">
      <w:bodyDiv w:val="1"/>
      <w:marLeft w:val="0"/>
      <w:marRight w:val="0"/>
      <w:marTop w:val="0"/>
      <w:marBottom w:val="0"/>
      <w:divBdr>
        <w:top w:val="none" w:sz="0" w:space="0" w:color="auto"/>
        <w:left w:val="none" w:sz="0" w:space="0" w:color="auto"/>
        <w:bottom w:val="none" w:sz="0" w:space="0" w:color="auto"/>
        <w:right w:val="none" w:sz="0" w:space="0" w:color="auto"/>
      </w:divBdr>
    </w:div>
    <w:div w:id="116030202">
      <w:bodyDiv w:val="1"/>
      <w:marLeft w:val="0"/>
      <w:marRight w:val="0"/>
      <w:marTop w:val="0"/>
      <w:marBottom w:val="0"/>
      <w:divBdr>
        <w:top w:val="none" w:sz="0" w:space="0" w:color="auto"/>
        <w:left w:val="none" w:sz="0" w:space="0" w:color="auto"/>
        <w:bottom w:val="none" w:sz="0" w:space="0" w:color="auto"/>
        <w:right w:val="none" w:sz="0" w:space="0" w:color="auto"/>
      </w:divBdr>
    </w:div>
    <w:div w:id="116068227">
      <w:bodyDiv w:val="1"/>
      <w:marLeft w:val="0"/>
      <w:marRight w:val="0"/>
      <w:marTop w:val="0"/>
      <w:marBottom w:val="0"/>
      <w:divBdr>
        <w:top w:val="none" w:sz="0" w:space="0" w:color="auto"/>
        <w:left w:val="none" w:sz="0" w:space="0" w:color="auto"/>
        <w:bottom w:val="none" w:sz="0" w:space="0" w:color="auto"/>
        <w:right w:val="none" w:sz="0" w:space="0" w:color="auto"/>
      </w:divBdr>
    </w:div>
    <w:div w:id="116069460">
      <w:bodyDiv w:val="1"/>
      <w:marLeft w:val="0"/>
      <w:marRight w:val="0"/>
      <w:marTop w:val="0"/>
      <w:marBottom w:val="0"/>
      <w:divBdr>
        <w:top w:val="none" w:sz="0" w:space="0" w:color="auto"/>
        <w:left w:val="none" w:sz="0" w:space="0" w:color="auto"/>
        <w:bottom w:val="none" w:sz="0" w:space="0" w:color="auto"/>
        <w:right w:val="none" w:sz="0" w:space="0" w:color="auto"/>
      </w:divBdr>
    </w:div>
    <w:div w:id="116215628">
      <w:bodyDiv w:val="1"/>
      <w:marLeft w:val="0"/>
      <w:marRight w:val="0"/>
      <w:marTop w:val="0"/>
      <w:marBottom w:val="0"/>
      <w:divBdr>
        <w:top w:val="none" w:sz="0" w:space="0" w:color="auto"/>
        <w:left w:val="none" w:sz="0" w:space="0" w:color="auto"/>
        <w:bottom w:val="none" w:sz="0" w:space="0" w:color="auto"/>
        <w:right w:val="none" w:sz="0" w:space="0" w:color="auto"/>
      </w:divBdr>
    </w:div>
    <w:div w:id="116219554">
      <w:bodyDiv w:val="1"/>
      <w:marLeft w:val="0"/>
      <w:marRight w:val="0"/>
      <w:marTop w:val="0"/>
      <w:marBottom w:val="0"/>
      <w:divBdr>
        <w:top w:val="none" w:sz="0" w:space="0" w:color="auto"/>
        <w:left w:val="none" w:sz="0" w:space="0" w:color="auto"/>
        <w:bottom w:val="none" w:sz="0" w:space="0" w:color="auto"/>
        <w:right w:val="none" w:sz="0" w:space="0" w:color="auto"/>
      </w:divBdr>
    </w:div>
    <w:div w:id="116291239">
      <w:bodyDiv w:val="1"/>
      <w:marLeft w:val="0"/>
      <w:marRight w:val="0"/>
      <w:marTop w:val="0"/>
      <w:marBottom w:val="0"/>
      <w:divBdr>
        <w:top w:val="none" w:sz="0" w:space="0" w:color="auto"/>
        <w:left w:val="none" w:sz="0" w:space="0" w:color="auto"/>
        <w:bottom w:val="none" w:sz="0" w:space="0" w:color="auto"/>
        <w:right w:val="none" w:sz="0" w:space="0" w:color="auto"/>
      </w:divBdr>
    </w:div>
    <w:div w:id="116293553">
      <w:bodyDiv w:val="1"/>
      <w:marLeft w:val="0"/>
      <w:marRight w:val="0"/>
      <w:marTop w:val="0"/>
      <w:marBottom w:val="0"/>
      <w:divBdr>
        <w:top w:val="none" w:sz="0" w:space="0" w:color="auto"/>
        <w:left w:val="none" w:sz="0" w:space="0" w:color="auto"/>
        <w:bottom w:val="none" w:sz="0" w:space="0" w:color="auto"/>
        <w:right w:val="none" w:sz="0" w:space="0" w:color="auto"/>
      </w:divBdr>
    </w:div>
    <w:div w:id="116336185">
      <w:bodyDiv w:val="1"/>
      <w:marLeft w:val="0"/>
      <w:marRight w:val="0"/>
      <w:marTop w:val="0"/>
      <w:marBottom w:val="0"/>
      <w:divBdr>
        <w:top w:val="none" w:sz="0" w:space="0" w:color="auto"/>
        <w:left w:val="none" w:sz="0" w:space="0" w:color="auto"/>
        <w:bottom w:val="none" w:sz="0" w:space="0" w:color="auto"/>
        <w:right w:val="none" w:sz="0" w:space="0" w:color="auto"/>
      </w:divBdr>
    </w:div>
    <w:div w:id="116409686">
      <w:bodyDiv w:val="1"/>
      <w:marLeft w:val="0"/>
      <w:marRight w:val="0"/>
      <w:marTop w:val="0"/>
      <w:marBottom w:val="0"/>
      <w:divBdr>
        <w:top w:val="none" w:sz="0" w:space="0" w:color="auto"/>
        <w:left w:val="none" w:sz="0" w:space="0" w:color="auto"/>
        <w:bottom w:val="none" w:sz="0" w:space="0" w:color="auto"/>
        <w:right w:val="none" w:sz="0" w:space="0" w:color="auto"/>
      </w:divBdr>
    </w:div>
    <w:div w:id="116677674">
      <w:bodyDiv w:val="1"/>
      <w:marLeft w:val="0"/>
      <w:marRight w:val="0"/>
      <w:marTop w:val="0"/>
      <w:marBottom w:val="0"/>
      <w:divBdr>
        <w:top w:val="none" w:sz="0" w:space="0" w:color="auto"/>
        <w:left w:val="none" w:sz="0" w:space="0" w:color="auto"/>
        <w:bottom w:val="none" w:sz="0" w:space="0" w:color="auto"/>
        <w:right w:val="none" w:sz="0" w:space="0" w:color="auto"/>
      </w:divBdr>
    </w:div>
    <w:div w:id="117456456">
      <w:bodyDiv w:val="1"/>
      <w:marLeft w:val="0"/>
      <w:marRight w:val="0"/>
      <w:marTop w:val="0"/>
      <w:marBottom w:val="0"/>
      <w:divBdr>
        <w:top w:val="none" w:sz="0" w:space="0" w:color="auto"/>
        <w:left w:val="none" w:sz="0" w:space="0" w:color="auto"/>
        <w:bottom w:val="none" w:sz="0" w:space="0" w:color="auto"/>
        <w:right w:val="none" w:sz="0" w:space="0" w:color="auto"/>
      </w:divBdr>
    </w:div>
    <w:div w:id="117993490">
      <w:bodyDiv w:val="1"/>
      <w:marLeft w:val="0"/>
      <w:marRight w:val="0"/>
      <w:marTop w:val="0"/>
      <w:marBottom w:val="0"/>
      <w:divBdr>
        <w:top w:val="none" w:sz="0" w:space="0" w:color="auto"/>
        <w:left w:val="none" w:sz="0" w:space="0" w:color="auto"/>
        <w:bottom w:val="none" w:sz="0" w:space="0" w:color="auto"/>
        <w:right w:val="none" w:sz="0" w:space="0" w:color="auto"/>
      </w:divBdr>
    </w:div>
    <w:div w:id="117995848">
      <w:bodyDiv w:val="1"/>
      <w:marLeft w:val="0"/>
      <w:marRight w:val="0"/>
      <w:marTop w:val="0"/>
      <w:marBottom w:val="0"/>
      <w:divBdr>
        <w:top w:val="none" w:sz="0" w:space="0" w:color="auto"/>
        <w:left w:val="none" w:sz="0" w:space="0" w:color="auto"/>
        <w:bottom w:val="none" w:sz="0" w:space="0" w:color="auto"/>
        <w:right w:val="none" w:sz="0" w:space="0" w:color="auto"/>
      </w:divBdr>
    </w:div>
    <w:div w:id="118111796">
      <w:bodyDiv w:val="1"/>
      <w:marLeft w:val="0"/>
      <w:marRight w:val="0"/>
      <w:marTop w:val="0"/>
      <w:marBottom w:val="0"/>
      <w:divBdr>
        <w:top w:val="none" w:sz="0" w:space="0" w:color="auto"/>
        <w:left w:val="none" w:sz="0" w:space="0" w:color="auto"/>
        <w:bottom w:val="none" w:sz="0" w:space="0" w:color="auto"/>
        <w:right w:val="none" w:sz="0" w:space="0" w:color="auto"/>
      </w:divBdr>
    </w:div>
    <w:div w:id="118381577">
      <w:bodyDiv w:val="1"/>
      <w:marLeft w:val="0"/>
      <w:marRight w:val="0"/>
      <w:marTop w:val="0"/>
      <w:marBottom w:val="0"/>
      <w:divBdr>
        <w:top w:val="none" w:sz="0" w:space="0" w:color="auto"/>
        <w:left w:val="none" w:sz="0" w:space="0" w:color="auto"/>
        <w:bottom w:val="none" w:sz="0" w:space="0" w:color="auto"/>
        <w:right w:val="none" w:sz="0" w:space="0" w:color="auto"/>
      </w:divBdr>
    </w:div>
    <w:div w:id="118381900">
      <w:bodyDiv w:val="1"/>
      <w:marLeft w:val="0"/>
      <w:marRight w:val="0"/>
      <w:marTop w:val="0"/>
      <w:marBottom w:val="0"/>
      <w:divBdr>
        <w:top w:val="none" w:sz="0" w:space="0" w:color="auto"/>
        <w:left w:val="none" w:sz="0" w:space="0" w:color="auto"/>
        <w:bottom w:val="none" w:sz="0" w:space="0" w:color="auto"/>
        <w:right w:val="none" w:sz="0" w:space="0" w:color="auto"/>
      </w:divBdr>
    </w:div>
    <w:div w:id="118424673">
      <w:bodyDiv w:val="1"/>
      <w:marLeft w:val="0"/>
      <w:marRight w:val="0"/>
      <w:marTop w:val="0"/>
      <w:marBottom w:val="0"/>
      <w:divBdr>
        <w:top w:val="none" w:sz="0" w:space="0" w:color="auto"/>
        <w:left w:val="none" w:sz="0" w:space="0" w:color="auto"/>
        <w:bottom w:val="none" w:sz="0" w:space="0" w:color="auto"/>
        <w:right w:val="none" w:sz="0" w:space="0" w:color="auto"/>
      </w:divBdr>
    </w:div>
    <w:div w:id="118767739">
      <w:bodyDiv w:val="1"/>
      <w:marLeft w:val="0"/>
      <w:marRight w:val="0"/>
      <w:marTop w:val="0"/>
      <w:marBottom w:val="0"/>
      <w:divBdr>
        <w:top w:val="none" w:sz="0" w:space="0" w:color="auto"/>
        <w:left w:val="none" w:sz="0" w:space="0" w:color="auto"/>
        <w:bottom w:val="none" w:sz="0" w:space="0" w:color="auto"/>
        <w:right w:val="none" w:sz="0" w:space="0" w:color="auto"/>
      </w:divBdr>
    </w:div>
    <w:div w:id="119955937">
      <w:bodyDiv w:val="1"/>
      <w:marLeft w:val="0"/>
      <w:marRight w:val="0"/>
      <w:marTop w:val="0"/>
      <w:marBottom w:val="0"/>
      <w:divBdr>
        <w:top w:val="none" w:sz="0" w:space="0" w:color="auto"/>
        <w:left w:val="none" w:sz="0" w:space="0" w:color="auto"/>
        <w:bottom w:val="none" w:sz="0" w:space="0" w:color="auto"/>
        <w:right w:val="none" w:sz="0" w:space="0" w:color="auto"/>
      </w:divBdr>
    </w:div>
    <w:div w:id="119959363">
      <w:bodyDiv w:val="1"/>
      <w:marLeft w:val="0"/>
      <w:marRight w:val="0"/>
      <w:marTop w:val="0"/>
      <w:marBottom w:val="0"/>
      <w:divBdr>
        <w:top w:val="none" w:sz="0" w:space="0" w:color="auto"/>
        <w:left w:val="none" w:sz="0" w:space="0" w:color="auto"/>
        <w:bottom w:val="none" w:sz="0" w:space="0" w:color="auto"/>
        <w:right w:val="none" w:sz="0" w:space="0" w:color="auto"/>
      </w:divBdr>
    </w:div>
    <w:div w:id="119998372">
      <w:bodyDiv w:val="1"/>
      <w:marLeft w:val="0"/>
      <w:marRight w:val="0"/>
      <w:marTop w:val="0"/>
      <w:marBottom w:val="0"/>
      <w:divBdr>
        <w:top w:val="none" w:sz="0" w:space="0" w:color="auto"/>
        <w:left w:val="none" w:sz="0" w:space="0" w:color="auto"/>
        <w:bottom w:val="none" w:sz="0" w:space="0" w:color="auto"/>
        <w:right w:val="none" w:sz="0" w:space="0" w:color="auto"/>
      </w:divBdr>
    </w:div>
    <w:div w:id="120420140">
      <w:bodyDiv w:val="1"/>
      <w:marLeft w:val="0"/>
      <w:marRight w:val="0"/>
      <w:marTop w:val="0"/>
      <w:marBottom w:val="0"/>
      <w:divBdr>
        <w:top w:val="none" w:sz="0" w:space="0" w:color="auto"/>
        <w:left w:val="none" w:sz="0" w:space="0" w:color="auto"/>
        <w:bottom w:val="none" w:sz="0" w:space="0" w:color="auto"/>
        <w:right w:val="none" w:sz="0" w:space="0" w:color="auto"/>
      </w:divBdr>
    </w:div>
    <w:div w:id="120467801">
      <w:bodyDiv w:val="1"/>
      <w:marLeft w:val="0"/>
      <w:marRight w:val="0"/>
      <w:marTop w:val="0"/>
      <w:marBottom w:val="0"/>
      <w:divBdr>
        <w:top w:val="none" w:sz="0" w:space="0" w:color="auto"/>
        <w:left w:val="none" w:sz="0" w:space="0" w:color="auto"/>
        <w:bottom w:val="none" w:sz="0" w:space="0" w:color="auto"/>
        <w:right w:val="none" w:sz="0" w:space="0" w:color="auto"/>
      </w:divBdr>
    </w:div>
    <w:div w:id="120467874">
      <w:bodyDiv w:val="1"/>
      <w:marLeft w:val="0"/>
      <w:marRight w:val="0"/>
      <w:marTop w:val="0"/>
      <w:marBottom w:val="0"/>
      <w:divBdr>
        <w:top w:val="none" w:sz="0" w:space="0" w:color="auto"/>
        <w:left w:val="none" w:sz="0" w:space="0" w:color="auto"/>
        <w:bottom w:val="none" w:sz="0" w:space="0" w:color="auto"/>
        <w:right w:val="none" w:sz="0" w:space="0" w:color="auto"/>
      </w:divBdr>
    </w:div>
    <w:div w:id="120536181">
      <w:bodyDiv w:val="1"/>
      <w:marLeft w:val="0"/>
      <w:marRight w:val="0"/>
      <w:marTop w:val="0"/>
      <w:marBottom w:val="0"/>
      <w:divBdr>
        <w:top w:val="none" w:sz="0" w:space="0" w:color="auto"/>
        <w:left w:val="none" w:sz="0" w:space="0" w:color="auto"/>
        <w:bottom w:val="none" w:sz="0" w:space="0" w:color="auto"/>
        <w:right w:val="none" w:sz="0" w:space="0" w:color="auto"/>
      </w:divBdr>
    </w:div>
    <w:div w:id="121002400">
      <w:bodyDiv w:val="1"/>
      <w:marLeft w:val="0"/>
      <w:marRight w:val="0"/>
      <w:marTop w:val="0"/>
      <w:marBottom w:val="0"/>
      <w:divBdr>
        <w:top w:val="none" w:sz="0" w:space="0" w:color="auto"/>
        <w:left w:val="none" w:sz="0" w:space="0" w:color="auto"/>
        <w:bottom w:val="none" w:sz="0" w:space="0" w:color="auto"/>
        <w:right w:val="none" w:sz="0" w:space="0" w:color="auto"/>
      </w:divBdr>
    </w:div>
    <w:div w:id="121119267">
      <w:bodyDiv w:val="1"/>
      <w:marLeft w:val="0"/>
      <w:marRight w:val="0"/>
      <w:marTop w:val="0"/>
      <w:marBottom w:val="0"/>
      <w:divBdr>
        <w:top w:val="none" w:sz="0" w:space="0" w:color="auto"/>
        <w:left w:val="none" w:sz="0" w:space="0" w:color="auto"/>
        <w:bottom w:val="none" w:sz="0" w:space="0" w:color="auto"/>
        <w:right w:val="none" w:sz="0" w:space="0" w:color="auto"/>
      </w:divBdr>
    </w:div>
    <w:div w:id="121123443">
      <w:bodyDiv w:val="1"/>
      <w:marLeft w:val="0"/>
      <w:marRight w:val="0"/>
      <w:marTop w:val="0"/>
      <w:marBottom w:val="0"/>
      <w:divBdr>
        <w:top w:val="none" w:sz="0" w:space="0" w:color="auto"/>
        <w:left w:val="none" w:sz="0" w:space="0" w:color="auto"/>
        <w:bottom w:val="none" w:sz="0" w:space="0" w:color="auto"/>
        <w:right w:val="none" w:sz="0" w:space="0" w:color="auto"/>
      </w:divBdr>
    </w:div>
    <w:div w:id="121269145">
      <w:bodyDiv w:val="1"/>
      <w:marLeft w:val="0"/>
      <w:marRight w:val="0"/>
      <w:marTop w:val="0"/>
      <w:marBottom w:val="0"/>
      <w:divBdr>
        <w:top w:val="none" w:sz="0" w:space="0" w:color="auto"/>
        <w:left w:val="none" w:sz="0" w:space="0" w:color="auto"/>
        <w:bottom w:val="none" w:sz="0" w:space="0" w:color="auto"/>
        <w:right w:val="none" w:sz="0" w:space="0" w:color="auto"/>
      </w:divBdr>
    </w:div>
    <w:div w:id="121652090">
      <w:bodyDiv w:val="1"/>
      <w:marLeft w:val="0"/>
      <w:marRight w:val="0"/>
      <w:marTop w:val="0"/>
      <w:marBottom w:val="0"/>
      <w:divBdr>
        <w:top w:val="none" w:sz="0" w:space="0" w:color="auto"/>
        <w:left w:val="none" w:sz="0" w:space="0" w:color="auto"/>
        <w:bottom w:val="none" w:sz="0" w:space="0" w:color="auto"/>
        <w:right w:val="none" w:sz="0" w:space="0" w:color="auto"/>
      </w:divBdr>
    </w:div>
    <w:div w:id="121701495">
      <w:bodyDiv w:val="1"/>
      <w:marLeft w:val="0"/>
      <w:marRight w:val="0"/>
      <w:marTop w:val="0"/>
      <w:marBottom w:val="0"/>
      <w:divBdr>
        <w:top w:val="none" w:sz="0" w:space="0" w:color="auto"/>
        <w:left w:val="none" w:sz="0" w:space="0" w:color="auto"/>
        <w:bottom w:val="none" w:sz="0" w:space="0" w:color="auto"/>
        <w:right w:val="none" w:sz="0" w:space="0" w:color="auto"/>
      </w:divBdr>
    </w:div>
    <w:div w:id="121963271">
      <w:bodyDiv w:val="1"/>
      <w:marLeft w:val="0"/>
      <w:marRight w:val="0"/>
      <w:marTop w:val="0"/>
      <w:marBottom w:val="0"/>
      <w:divBdr>
        <w:top w:val="none" w:sz="0" w:space="0" w:color="auto"/>
        <w:left w:val="none" w:sz="0" w:space="0" w:color="auto"/>
        <w:bottom w:val="none" w:sz="0" w:space="0" w:color="auto"/>
        <w:right w:val="none" w:sz="0" w:space="0" w:color="auto"/>
      </w:divBdr>
    </w:div>
    <w:div w:id="122239917">
      <w:bodyDiv w:val="1"/>
      <w:marLeft w:val="0"/>
      <w:marRight w:val="0"/>
      <w:marTop w:val="0"/>
      <w:marBottom w:val="0"/>
      <w:divBdr>
        <w:top w:val="none" w:sz="0" w:space="0" w:color="auto"/>
        <w:left w:val="none" w:sz="0" w:space="0" w:color="auto"/>
        <w:bottom w:val="none" w:sz="0" w:space="0" w:color="auto"/>
        <w:right w:val="none" w:sz="0" w:space="0" w:color="auto"/>
      </w:divBdr>
    </w:div>
    <w:div w:id="122891887">
      <w:bodyDiv w:val="1"/>
      <w:marLeft w:val="0"/>
      <w:marRight w:val="0"/>
      <w:marTop w:val="0"/>
      <w:marBottom w:val="0"/>
      <w:divBdr>
        <w:top w:val="none" w:sz="0" w:space="0" w:color="auto"/>
        <w:left w:val="none" w:sz="0" w:space="0" w:color="auto"/>
        <w:bottom w:val="none" w:sz="0" w:space="0" w:color="auto"/>
        <w:right w:val="none" w:sz="0" w:space="0" w:color="auto"/>
      </w:divBdr>
    </w:div>
    <w:div w:id="123280997">
      <w:bodyDiv w:val="1"/>
      <w:marLeft w:val="0"/>
      <w:marRight w:val="0"/>
      <w:marTop w:val="0"/>
      <w:marBottom w:val="0"/>
      <w:divBdr>
        <w:top w:val="none" w:sz="0" w:space="0" w:color="auto"/>
        <w:left w:val="none" w:sz="0" w:space="0" w:color="auto"/>
        <w:bottom w:val="none" w:sz="0" w:space="0" w:color="auto"/>
        <w:right w:val="none" w:sz="0" w:space="0" w:color="auto"/>
      </w:divBdr>
    </w:div>
    <w:div w:id="123423776">
      <w:bodyDiv w:val="1"/>
      <w:marLeft w:val="0"/>
      <w:marRight w:val="0"/>
      <w:marTop w:val="0"/>
      <w:marBottom w:val="0"/>
      <w:divBdr>
        <w:top w:val="none" w:sz="0" w:space="0" w:color="auto"/>
        <w:left w:val="none" w:sz="0" w:space="0" w:color="auto"/>
        <w:bottom w:val="none" w:sz="0" w:space="0" w:color="auto"/>
        <w:right w:val="none" w:sz="0" w:space="0" w:color="auto"/>
      </w:divBdr>
    </w:div>
    <w:div w:id="123428319">
      <w:bodyDiv w:val="1"/>
      <w:marLeft w:val="0"/>
      <w:marRight w:val="0"/>
      <w:marTop w:val="0"/>
      <w:marBottom w:val="0"/>
      <w:divBdr>
        <w:top w:val="none" w:sz="0" w:space="0" w:color="auto"/>
        <w:left w:val="none" w:sz="0" w:space="0" w:color="auto"/>
        <w:bottom w:val="none" w:sz="0" w:space="0" w:color="auto"/>
        <w:right w:val="none" w:sz="0" w:space="0" w:color="auto"/>
      </w:divBdr>
    </w:div>
    <w:div w:id="123431576">
      <w:bodyDiv w:val="1"/>
      <w:marLeft w:val="0"/>
      <w:marRight w:val="0"/>
      <w:marTop w:val="0"/>
      <w:marBottom w:val="0"/>
      <w:divBdr>
        <w:top w:val="none" w:sz="0" w:space="0" w:color="auto"/>
        <w:left w:val="none" w:sz="0" w:space="0" w:color="auto"/>
        <w:bottom w:val="none" w:sz="0" w:space="0" w:color="auto"/>
        <w:right w:val="none" w:sz="0" w:space="0" w:color="auto"/>
      </w:divBdr>
    </w:div>
    <w:div w:id="123551044">
      <w:bodyDiv w:val="1"/>
      <w:marLeft w:val="0"/>
      <w:marRight w:val="0"/>
      <w:marTop w:val="0"/>
      <w:marBottom w:val="0"/>
      <w:divBdr>
        <w:top w:val="none" w:sz="0" w:space="0" w:color="auto"/>
        <w:left w:val="none" w:sz="0" w:space="0" w:color="auto"/>
        <w:bottom w:val="none" w:sz="0" w:space="0" w:color="auto"/>
        <w:right w:val="none" w:sz="0" w:space="0" w:color="auto"/>
      </w:divBdr>
    </w:div>
    <w:div w:id="123744359">
      <w:bodyDiv w:val="1"/>
      <w:marLeft w:val="0"/>
      <w:marRight w:val="0"/>
      <w:marTop w:val="0"/>
      <w:marBottom w:val="0"/>
      <w:divBdr>
        <w:top w:val="none" w:sz="0" w:space="0" w:color="auto"/>
        <w:left w:val="none" w:sz="0" w:space="0" w:color="auto"/>
        <w:bottom w:val="none" w:sz="0" w:space="0" w:color="auto"/>
        <w:right w:val="none" w:sz="0" w:space="0" w:color="auto"/>
      </w:divBdr>
    </w:div>
    <w:div w:id="123889404">
      <w:bodyDiv w:val="1"/>
      <w:marLeft w:val="0"/>
      <w:marRight w:val="0"/>
      <w:marTop w:val="0"/>
      <w:marBottom w:val="0"/>
      <w:divBdr>
        <w:top w:val="none" w:sz="0" w:space="0" w:color="auto"/>
        <w:left w:val="none" w:sz="0" w:space="0" w:color="auto"/>
        <w:bottom w:val="none" w:sz="0" w:space="0" w:color="auto"/>
        <w:right w:val="none" w:sz="0" w:space="0" w:color="auto"/>
      </w:divBdr>
    </w:div>
    <w:div w:id="123929747">
      <w:bodyDiv w:val="1"/>
      <w:marLeft w:val="0"/>
      <w:marRight w:val="0"/>
      <w:marTop w:val="0"/>
      <w:marBottom w:val="0"/>
      <w:divBdr>
        <w:top w:val="none" w:sz="0" w:space="0" w:color="auto"/>
        <w:left w:val="none" w:sz="0" w:space="0" w:color="auto"/>
        <w:bottom w:val="none" w:sz="0" w:space="0" w:color="auto"/>
        <w:right w:val="none" w:sz="0" w:space="0" w:color="auto"/>
      </w:divBdr>
    </w:div>
    <w:div w:id="124126289">
      <w:bodyDiv w:val="1"/>
      <w:marLeft w:val="0"/>
      <w:marRight w:val="0"/>
      <w:marTop w:val="0"/>
      <w:marBottom w:val="0"/>
      <w:divBdr>
        <w:top w:val="none" w:sz="0" w:space="0" w:color="auto"/>
        <w:left w:val="none" w:sz="0" w:space="0" w:color="auto"/>
        <w:bottom w:val="none" w:sz="0" w:space="0" w:color="auto"/>
        <w:right w:val="none" w:sz="0" w:space="0" w:color="auto"/>
      </w:divBdr>
    </w:div>
    <w:div w:id="124200890">
      <w:bodyDiv w:val="1"/>
      <w:marLeft w:val="0"/>
      <w:marRight w:val="0"/>
      <w:marTop w:val="0"/>
      <w:marBottom w:val="0"/>
      <w:divBdr>
        <w:top w:val="none" w:sz="0" w:space="0" w:color="auto"/>
        <w:left w:val="none" w:sz="0" w:space="0" w:color="auto"/>
        <w:bottom w:val="none" w:sz="0" w:space="0" w:color="auto"/>
        <w:right w:val="none" w:sz="0" w:space="0" w:color="auto"/>
      </w:divBdr>
    </w:div>
    <w:div w:id="124586567">
      <w:bodyDiv w:val="1"/>
      <w:marLeft w:val="0"/>
      <w:marRight w:val="0"/>
      <w:marTop w:val="0"/>
      <w:marBottom w:val="0"/>
      <w:divBdr>
        <w:top w:val="none" w:sz="0" w:space="0" w:color="auto"/>
        <w:left w:val="none" w:sz="0" w:space="0" w:color="auto"/>
        <w:bottom w:val="none" w:sz="0" w:space="0" w:color="auto"/>
        <w:right w:val="none" w:sz="0" w:space="0" w:color="auto"/>
      </w:divBdr>
    </w:div>
    <w:div w:id="124668071">
      <w:bodyDiv w:val="1"/>
      <w:marLeft w:val="0"/>
      <w:marRight w:val="0"/>
      <w:marTop w:val="0"/>
      <w:marBottom w:val="0"/>
      <w:divBdr>
        <w:top w:val="none" w:sz="0" w:space="0" w:color="auto"/>
        <w:left w:val="none" w:sz="0" w:space="0" w:color="auto"/>
        <w:bottom w:val="none" w:sz="0" w:space="0" w:color="auto"/>
        <w:right w:val="none" w:sz="0" w:space="0" w:color="auto"/>
      </w:divBdr>
    </w:div>
    <w:div w:id="124929943">
      <w:bodyDiv w:val="1"/>
      <w:marLeft w:val="0"/>
      <w:marRight w:val="0"/>
      <w:marTop w:val="0"/>
      <w:marBottom w:val="0"/>
      <w:divBdr>
        <w:top w:val="none" w:sz="0" w:space="0" w:color="auto"/>
        <w:left w:val="none" w:sz="0" w:space="0" w:color="auto"/>
        <w:bottom w:val="none" w:sz="0" w:space="0" w:color="auto"/>
        <w:right w:val="none" w:sz="0" w:space="0" w:color="auto"/>
      </w:divBdr>
    </w:div>
    <w:div w:id="124934997">
      <w:bodyDiv w:val="1"/>
      <w:marLeft w:val="0"/>
      <w:marRight w:val="0"/>
      <w:marTop w:val="0"/>
      <w:marBottom w:val="0"/>
      <w:divBdr>
        <w:top w:val="none" w:sz="0" w:space="0" w:color="auto"/>
        <w:left w:val="none" w:sz="0" w:space="0" w:color="auto"/>
        <w:bottom w:val="none" w:sz="0" w:space="0" w:color="auto"/>
        <w:right w:val="none" w:sz="0" w:space="0" w:color="auto"/>
      </w:divBdr>
    </w:div>
    <w:div w:id="125054173">
      <w:bodyDiv w:val="1"/>
      <w:marLeft w:val="0"/>
      <w:marRight w:val="0"/>
      <w:marTop w:val="0"/>
      <w:marBottom w:val="0"/>
      <w:divBdr>
        <w:top w:val="none" w:sz="0" w:space="0" w:color="auto"/>
        <w:left w:val="none" w:sz="0" w:space="0" w:color="auto"/>
        <w:bottom w:val="none" w:sz="0" w:space="0" w:color="auto"/>
        <w:right w:val="none" w:sz="0" w:space="0" w:color="auto"/>
      </w:divBdr>
    </w:div>
    <w:div w:id="125389686">
      <w:bodyDiv w:val="1"/>
      <w:marLeft w:val="0"/>
      <w:marRight w:val="0"/>
      <w:marTop w:val="0"/>
      <w:marBottom w:val="0"/>
      <w:divBdr>
        <w:top w:val="none" w:sz="0" w:space="0" w:color="auto"/>
        <w:left w:val="none" w:sz="0" w:space="0" w:color="auto"/>
        <w:bottom w:val="none" w:sz="0" w:space="0" w:color="auto"/>
        <w:right w:val="none" w:sz="0" w:space="0" w:color="auto"/>
      </w:divBdr>
    </w:div>
    <w:div w:id="125660701">
      <w:bodyDiv w:val="1"/>
      <w:marLeft w:val="0"/>
      <w:marRight w:val="0"/>
      <w:marTop w:val="0"/>
      <w:marBottom w:val="0"/>
      <w:divBdr>
        <w:top w:val="none" w:sz="0" w:space="0" w:color="auto"/>
        <w:left w:val="none" w:sz="0" w:space="0" w:color="auto"/>
        <w:bottom w:val="none" w:sz="0" w:space="0" w:color="auto"/>
        <w:right w:val="none" w:sz="0" w:space="0" w:color="auto"/>
      </w:divBdr>
    </w:div>
    <w:div w:id="125975413">
      <w:bodyDiv w:val="1"/>
      <w:marLeft w:val="0"/>
      <w:marRight w:val="0"/>
      <w:marTop w:val="0"/>
      <w:marBottom w:val="0"/>
      <w:divBdr>
        <w:top w:val="none" w:sz="0" w:space="0" w:color="auto"/>
        <w:left w:val="none" w:sz="0" w:space="0" w:color="auto"/>
        <w:bottom w:val="none" w:sz="0" w:space="0" w:color="auto"/>
        <w:right w:val="none" w:sz="0" w:space="0" w:color="auto"/>
      </w:divBdr>
    </w:div>
    <w:div w:id="126356430">
      <w:bodyDiv w:val="1"/>
      <w:marLeft w:val="0"/>
      <w:marRight w:val="0"/>
      <w:marTop w:val="0"/>
      <w:marBottom w:val="0"/>
      <w:divBdr>
        <w:top w:val="none" w:sz="0" w:space="0" w:color="auto"/>
        <w:left w:val="none" w:sz="0" w:space="0" w:color="auto"/>
        <w:bottom w:val="none" w:sz="0" w:space="0" w:color="auto"/>
        <w:right w:val="none" w:sz="0" w:space="0" w:color="auto"/>
      </w:divBdr>
    </w:div>
    <w:div w:id="126514818">
      <w:bodyDiv w:val="1"/>
      <w:marLeft w:val="0"/>
      <w:marRight w:val="0"/>
      <w:marTop w:val="0"/>
      <w:marBottom w:val="0"/>
      <w:divBdr>
        <w:top w:val="none" w:sz="0" w:space="0" w:color="auto"/>
        <w:left w:val="none" w:sz="0" w:space="0" w:color="auto"/>
        <w:bottom w:val="none" w:sz="0" w:space="0" w:color="auto"/>
        <w:right w:val="none" w:sz="0" w:space="0" w:color="auto"/>
      </w:divBdr>
    </w:div>
    <w:div w:id="126515402">
      <w:bodyDiv w:val="1"/>
      <w:marLeft w:val="0"/>
      <w:marRight w:val="0"/>
      <w:marTop w:val="0"/>
      <w:marBottom w:val="0"/>
      <w:divBdr>
        <w:top w:val="none" w:sz="0" w:space="0" w:color="auto"/>
        <w:left w:val="none" w:sz="0" w:space="0" w:color="auto"/>
        <w:bottom w:val="none" w:sz="0" w:space="0" w:color="auto"/>
        <w:right w:val="none" w:sz="0" w:space="0" w:color="auto"/>
      </w:divBdr>
    </w:div>
    <w:div w:id="126629076">
      <w:bodyDiv w:val="1"/>
      <w:marLeft w:val="0"/>
      <w:marRight w:val="0"/>
      <w:marTop w:val="0"/>
      <w:marBottom w:val="0"/>
      <w:divBdr>
        <w:top w:val="none" w:sz="0" w:space="0" w:color="auto"/>
        <w:left w:val="none" w:sz="0" w:space="0" w:color="auto"/>
        <w:bottom w:val="none" w:sz="0" w:space="0" w:color="auto"/>
        <w:right w:val="none" w:sz="0" w:space="0" w:color="auto"/>
      </w:divBdr>
    </w:div>
    <w:div w:id="126630752">
      <w:bodyDiv w:val="1"/>
      <w:marLeft w:val="0"/>
      <w:marRight w:val="0"/>
      <w:marTop w:val="0"/>
      <w:marBottom w:val="0"/>
      <w:divBdr>
        <w:top w:val="none" w:sz="0" w:space="0" w:color="auto"/>
        <w:left w:val="none" w:sz="0" w:space="0" w:color="auto"/>
        <w:bottom w:val="none" w:sz="0" w:space="0" w:color="auto"/>
        <w:right w:val="none" w:sz="0" w:space="0" w:color="auto"/>
      </w:divBdr>
    </w:div>
    <w:div w:id="126633986">
      <w:bodyDiv w:val="1"/>
      <w:marLeft w:val="0"/>
      <w:marRight w:val="0"/>
      <w:marTop w:val="0"/>
      <w:marBottom w:val="0"/>
      <w:divBdr>
        <w:top w:val="none" w:sz="0" w:space="0" w:color="auto"/>
        <w:left w:val="none" w:sz="0" w:space="0" w:color="auto"/>
        <w:bottom w:val="none" w:sz="0" w:space="0" w:color="auto"/>
        <w:right w:val="none" w:sz="0" w:space="0" w:color="auto"/>
      </w:divBdr>
    </w:div>
    <w:div w:id="126898179">
      <w:bodyDiv w:val="1"/>
      <w:marLeft w:val="0"/>
      <w:marRight w:val="0"/>
      <w:marTop w:val="0"/>
      <w:marBottom w:val="0"/>
      <w:divBdr>
        <w:top w:val="none" w:sz="0" w:space="0" w:color="auto"/>
        <w:left w:val="none" w:sz="0" w:space="0" w:color="auto"/>
        <w:bottom w:val="none" w:sz="0" w:space="0" w:color="auto"/>
        <w:right w:val="none" w:sz="0" w:space="0" w:color="auto"/>
      </w:divBdr>
    </w:div>
    <w:div w:id="126945445">
      <w:bodyDiv w:val="1"/>
      <w:marLeft w:val="0"/>
      <w:marRight w:val="0"/>
      <w:marTop w:val="0"/>
      <w:marBottom w:val="0"/>
      <w:divBdr>
        <w:top w:val="none" w:sz="0" w:space="0" w:color="auto"/>
        <w:left w:val="none" w:sz="0" w:space="0" w:color="auto"/>
        <w:bottom w:val="none" w:sz="0" w:space="0" w:color="auto"/>
        <w:right w:val="none" w:sz="0" w:space="0" w:color="auto"/>
      </w:divBdr>
    </w:div>
    <w:div w:id="126971011">
      <w:bodyDiv w:val="1"/>
      <w:marLeft w:val="0"/>
      <w:marRight w:val="0"/>
      <w:marTop w:val="0"/>
      <w:marBottom w:val="0"/>
      <w:divBdr>
        <w:top w:val="none" w:sz="0" w:space="0" w:color="auto"/>
        <w:left w:val="none" w:sz="0" w:space="0" w:color="auto"/>
        <w:bottom w:val="none" w:sz="0" w:space="0" w:color="auto"/>
        <w:right w:val="none" w:sz="0" w:space="0" w:color="auto"/>
      </w:divBdr>
    </w:div>
    <w:div w:id="126975014">
      <w:bodyDiv w:val="1"/>
      <w:marLeft w:val="0"/>
      <w:marRight w:val="0"/>
      <w:marTop w:val="0"/>
      <w:marBottom w:val="0"/>
      <w:divBdr>
        <w:top w:val="none" w:sz="0" w:space="0" w:color="auto"/>
        <w:left w:val="none" w:sz="0" w:space="0" w:color="auto"/>
        <w:bottom w:val="none" w:sz="0" w:space="0" w:color="auto"/>
        <w:right w:val="none" w:sz="0" w:space="0" w:color="auto"/>
      </w:divBdr>
    </w:div>
    <w:div w:id="127403634">
      <w:bodyDiv w:val="1"/>
      <w:marLeft w:val="0"/>
      <w:marRight w:val="0"/>
      <w:marTop w:val="0"/>
      <w:marBottom w:val="0"/>
      <w:divBdr>
        <w:top w:val="none" w:sz="0" w:space="0" w:color="auto"/>
        <w:left w:val="none" w:sz="0" w:space="0" w:color="auto"/>
        <w:bottom w:val="none" w:sz="0" w:space="0" w:color="auto"/>
        <w:right w:val="none" w:sz="0" w:space="0" w:color="auto"/>
      </w:divBdr>
    </w:div>
    <w:div w:id="127669883">
      <w:bodyDiv w:val="1"/>
      <w:marLeft w:val="0"/>
      <w:marRight w:val="0"/>
      <w:marTop w:val="0"/>
      <w:marBottom w:val="0"/>
      <w:divBdr>
        <w:top w:val="none" w:sz="0" w:space="0" w:color="auto"/>
        <w:left w:val="none" w:sz="0" w:space="0" w:color="auto"/>
        <w:bottom w:val="none" w:sz="0" w:space="0" w:color="auto"/>
        <w:right w:val="none" w:sz="0" w:space="0" w:color="auto"/>
      </w:divBdr>
    </w:div>
    <w:div w:id="127671732">
      <w:bodyDiv w:val="1"/>
      <w:marLeft w:val="0"/>
      <w:marRight w:val="0"/>
      <w:marTop w:val="0"/>
      <w:marBottom w:val="0"/>
      <w:divBdr>
        <w:top w:val="none" w:sz="0" w:space="0" w:color="auto"/>
        <w:left w:val="none" w:sz="0" w:space="0" w:color="auto"/>
        <w:bottom w:val="none" w:sz="0" w:space="0" w:color="auto"/>
        <w:right w:val="none" w:sz="0" w:space="0" w:color="auto"/>
      </w:divBdr>
    </w:div>
    <w:div w:id="127674907">
      <w:bodyDiv w:val="1"/>
      <w:marLeft w:val="0"/>
      <w:marRight w:val="0"/>
      <w:marTop w:val="0"/>
      <w:marBottom w:val="0"/>
      <w:divBdr>
        <w:top w:val="none" w:sz="0" w:space="0" w:color="auto"/>
        <w:left w:val="none" w:sz="0" w:space="0" w:color="auto"/>
        <w:bottom w:val="none" w:sz="0" w:space="0" w:color="auto"/>
        <w:right w:val="none" w:sz="0" w:space="0" w:color="auto"/>
      </w:divBdr>
    </w:div>
    <w:div w:id="128478982">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056707">
      <w:bodyDiv w:val="1"/>
      <w:marLeft w:val="0"/>
      <w:marRight w:val="0"/>
      <w:marTop w:val="0"/>
      <w:marBottom w:val="0"/>
      <w:divBdr>
        <w:top w:val="none" w:sz="0" w:space="0" w:color="auto"/>
        <w:left w:val="none" w:sz="0" w:space="0" w:color="auto"/>
        <w:bottom w:val="none" w:sz="0" w:space="0" w:color="auto"/>
        <w:right w:val="none" w:sz="0" w:space="0" w:color="auto"/>
      </w:divBdr>
    </w:div>
    <w:div w:id="129713176">
      <w:bodyDiv w:val="1"/>
      <w:marLeft w:val="0"/>
      <w:marRight w:val="0"/>
      <w:marTop w:val="0"/>
      <w:marBottom w:val="0"/>
      <w:divBdr>
        <w:top w:val="none" w:sz="0" w:space="0" w:color="auto"/>
        <w:left w:val="none" w:sz="0" w:space="0" w:color="auto"/>
        <w:bottom w:val="none" w:sz="0" w:space="0" w:color="auto"/>
        <w:right w:val="none" w:sz="0" w:space="0" w:color="auto"/>
      </w:divBdr>
    </w:div>
    <w:div w:id="129786201">
      <w:bodyDiv w:val="1"/>
      <w:marLeft w:val="0"/>
      <w:marRight w:val="0"/>
      <w:marTop w:val="0"/>
      <w:marBottom w:val="0"/>
      <w:divBdr>
        <w:top w:val="none" w:sz="0" w:space="0" w:color="auto"/>
        <w:left w:val="none" w:sz="0" w:space="0" w:color="auto"/>
        <w:bottom w:val="none" w:sz="0" w:space="0" w:color="auto"/>
        <w:right w:val="none" w:sz="0" w:space="0" w:color="auto"/>
      </w:divBdr>
    </w:div>
    <w:div w:id="130221624">
      <w:bodyDiv w:val="1"/>
      <w:marLeft w:val="0"/>
      <w:marRight w:val="0"/>
      <w:marTop w:val="0"/>
      <w:marBottom w:val="0"/>
      <w:divBdr>
        <w:top w:val="none" w:sz="0" w:space="0" w:color="auto"/>
        <w:left w:val="none" w:sz="0" w:space="0" w:color="auto"/>
        <w:bottom w:val="none" w:sz="0" w:space="0" w:color="auto"/>
        <w:right w:val="none" w:sz="0" w:space="0" w:color="auto"/>
      </w:divBdr>
    </w:div>
    <w:div w:id="130372574">
      <w:bodyDiv w:val="1"/>
      <w:marLeft w:val="0"/>
      <w:marRight w:val="0"/>
      <w:marTop w:val="0"/>
      <w:marBottom w:val="0"/>
      <w:divBdr>
        <w:top w:val="none" w:sz="0" w:space="0" w:color="auto"/>
        <w:left w:val="none" w:sz="0" w:space="0" w:color="auto"/>
        <w:bottom w:val="none" w:sz="0" w:space="0" w:color="auto"/>
        <w:right w:val="none" w:sz="0" w:space="0" w:color="auto"/>
      </w:divBdr>
    </w:div>
    <w:div w:id="130514310">
      <w:bodyDiv w:val="1"/>
      <w:marLeft w:val="0"/>
      <w:marRight w:val="0"/>
      <w:marTop w:val="0"/>
      <w:marBottom w:val="0"/>
      <w:divBdr>
        <w:top w:val="none" w:sz="0" w:space="0" w:color="auto"/>
        <w:left w:val="none" w:sz="0" w:space="0" w:color="auto"/>
        <w:bottom w:val="none" w:sz="0" w:space="0" w:color="auto"/>
        <w:right w:val="none" w:sz="0" w:space="0" w:color="auto"/>
      </w:divBdr>
    </w:div>
    <w:div w:id="130559555">
      <w:bodyDiv w:val="1"/>
      <w:marLeft w:val="0"/>
      <w:marRight w:val="0"/>
      <w:marTop w:val="0"/>
      <w:marBottom w:val="0"/>
      <w:divBdr>
        <w:top w:val="none" w:sz="0" w:space="0" w:color="auto"/>
        <w:left w:val="none" w:sz="0" w:space="0" w:color="auto"/>
        <w:bottom w:val="none" w:sz="0" w:space="0" w:color="auto"/>
        <w:right w:val="none" w:sz="0" w:space="0" w:color="auto"/>
      </w:divBdr>
    </w:div>
    <w:div w:id="130826986">
      <w:bodyDiv w:val="1"/>
      <w:marLeft w:val="0"/>
      <w:marRight w:val="0"/>
      <w:marTop w:val="0"/>
      <w:marBottom w:val="0"/>
      <w:divBdr>
        <w:top w:val="none" w:sz="0" w:space="0" w:color="auto"/>
        <w:left w:val="none" w:sz="0" w:space="0" w:color="auto"/>
        <w:bottom w:val="none" w:sz="0" w:space="0" w:color="auto"/>
        <w:right w:val="none" w:sz="0" w:space="0" w:color="auto"/>
      </w:divBdr>
    </w:div>
    <w:div w:id="130834445">
      <w:bodyDiv w:val="1"/>
      <w:marLeft w:val="0"/>
      <w:marRight w:val="0"/>
      <w:marTop w:val="0"/>
      <w:marBottom w:val="0"/>
      <w:divBdr>
        <w:top w:val="none" w:sz="0" w:space="0" w:color="auto"/>
        <w:left w:val="none" w:sz="0" w:space="0" w:color="auto"/>
        <w:bottom w:val="none" w:sz="0" w:space="0" w:color="auto"/>
        <w:right w:val="none" w:sz="0" w:space="0" w:color="auto"/>
      </w:divBdr>
    </w:div>
    <w:div w:id="130900578">
      <w:bodyDiv w:val="1"/>
      <w:marLeft w:val="0"/>
      <w:marRight w:val="0"/>
      <w:marTop w:val="0"/>
      <w:marBottom w:val="0"/>
      <w:divBdr>
        <w:top w:val="none" w:sz="0" w:space="0" w:color="auto"/>
        <w:left w:val="none" w:sz="0" w:space="0" w:color="auto"/>
        <w:bottom w:val="none" w:sz="0" w:space="0" w:color="auto"/>
        <w:right w:val="none" w:sz="0" w:space="0" w:color="auto"/>
      </w:divBdr>
    </w:div>
    <w:div w:id="130943309">
      <w:bodyDiv w:val="1"/>
      <w:marLeft w:val="0"/>
      <w:marRight w:val="0"/>
      <w:marTop w:val="0"/>
      <w:marBottom w:val="0"/>
      <w:divBdr>
        <w:top w:val="none" w:sz="0" w:space="0" w:color="auto"/>
        <w:left w:val="none" w:sz="0" w:space="0" w:color="auto"/>
        <w:bottom w:val="none" w:sz="0" w:space="0" w:color="auto"/>
        <w:right w:val="none" w:sz="0" w:space="0" w:color="auto"/>
      </w:divBdr>
    </w:div>
    <w:div w:id="131101396">
      <w:bodyDiv w:val="1"/>
      <w:marLeft w:val="0"/>
      <w:marRight w:val="0"/>
      <w:marTop w:val="0"/>
      <w:marBottom w:val="0"/>
      <w:divBdr>
        <w:top w:val="none" w:sz="0" w:space="0" w:color="auto"/>
        <w:left w:val="none" w:sz="0" w:space="0" w:color="auto"/>
        <w:bottom w:val="none" w:sz="0" w:space="0" w:color="auto"/>
        <w:right w:val="none" w:sz="0" w:space="0" w:color="auto"/>
      </w:divBdr>
    </w:div>
    <w:div w:id="131481862">
      <w:bodyDiv w:val="1"/>
      <w:marLeft w:val="0"/>
      <w:marRight w:val="0"/>
      <w:marTop w:val="0"/>
      <w:marBottom w:val="0"/>
      <w:divBdr>
        <w:top w:val="none" w:sz="0" w:space="0" w:color="auto"/>
        <w:left w:val="none" w:sz="0" w:space="0" w:color="auto"/>
        <w:bottom w:val="none" w:sz="0" w:space="0" w:color="auto"/>
        <w:right w:val="none" w:sz="0" w:space="0" w:color="auto"/>
      </w:divBdr>
    </w:div>
    <w:div w:id="131485686">
      <w:bodyDiv w:val="1"/>
      <w:marLeft w:val="0"/>
      <w:marRight w:val="0"/>
      <w:marTop w:val="0"/>
      <w:marBottom w:val="0"/>
      <w:divBdr>
        <w:top w:val="none" w:sz="0" w:space="0" w:color="auto"/>
        <w:left w:val="none" w:sz="0" w:space="0" w:color="auto"/>
        <w:bottom w:val="none" w:sz="0" w:space="0" w:color="auto"/>
        <w:right w:val="none" w:sz="0" w:space="0" w:color="auto"/>
      </w:divBdr>
    </w:div>
    <w:div w:id="131558769">
      <w:bodyDiv w:val="1"/>
      <w:marLeft w:val="0"/>
      <w:marRight w:val="0"/>
      <w:marTop w:val="0"/>
      <w:marBottom w:val="0"/>
      <w:divBdr>
        <w:top w:val="none" w:sz="0" w:space="0" w:color="auto"/>
        <w:left w:val="none" w:sz="0" w:space="0" w:color="auto"/>
        <w:bottom w:val="none" w:sz="0" w:space="0" w:color="auto"/>
        <w:right w:val="none" w:sz="0" w:space="0" w:color="auto"/>
      </w:divBdr>
    </w:div>
    <w:div w:id="131757757">
      <w:bodyDiv w:val="1"/>
      <w:marLeft w:val="0"/>
      <w:marRight w:val="0"/>
      <w:marTop w:val="0"/>
      <w:marBottom w:val="0"/>
      <w:divBdr>
        <w:top w:val="none" w:sz="0" w:space="0" w:color="auto"/>
        <w:left w:val="none" w:sz="0" w:space="0" w:color="auto"/>
        <w:bottom w:val="none" w:sz="0" w:space="0" w:color="auto"/>
        <w:right w:val="none" w:sz="0" w:space="0" w:color="auto"/>
      </w:divBdr>
    </w:div>
    <w:div w:id="131870796">
      <w:bodyDiv w:val="1"/>
      <w:marLeft w:val="0"/>
      <w:marRight w:val="0"/>
      <w:marTop w:val="0"/>
      <w:marBottom w:val="0"/>
      <w:divBdr>
        <w:top w:val="none" w:sz="0" w:space="0" w:color="auto"/>
        <w:left w:val="none" w:sz="0" w:space="0" w:color="auto"/>
        <w:bottom w:val="none" w:sz="0" w:space="0" w:color="auto"/>
        <w:right w:val="none" w:sz="0" w:space="0" w:color="auto"/>
      </w:divBdr>
    </w:div>
    <w:div w:id="131871200">
      <w:bodyDiv w:val="1"/>
      <w:marLeft w:val="0"/>
      <w:marRight w:val="0"/>
      <w:marTop w:val="0"/>
      <w:marBottom w:val="0"/>
      <w:divBdr>
        <w:top w:val="none" w:sz="0" w:space="0" w:color="auto"/>
        <w:left w:val="none" w:sz="0" w:space="0" w:color="auto"/>
        <w:bottom w:val="none" w:sz="0" w:space="0" w:color="auto"/>
        <w:right w:val="none" w:sz="0" w:space="0" w:color="auto"/>
      </w:divBdr>
    </w:div>
    <w:div w:id="132064770">
      <w:bodyDiv w:val="1"/>
      <w:marLeft w:val="0"/>
      <w:marRight w:val="0"/>
      <w:marTop w:val="0"/>
      <w:marBottom w:val="0"/>
      <w:divBdr>
        <w:top w:val="none" w:sz="0" w:space="0" w:color="auto"/>
        <w:left w:val="none" w:sz="0" w:space="0" w:color="auto"/>
        <w:bottom w:val="none" w:sz="0" w:space="0" w:color="auto"/>
        <w:right w:val="none" w:sz="0" w:space="0" w:color="auto"/>
      </w:divBdr>
    </w:div>
    <w:div w:id="132794308">
      <w:bodyDiv w:val="1"/>
      <w:marLeft w:val="0"/>
      <w:marRight w:val="0"/>
      <w:marTop w:val="0"/>
      <w:marBottom w:val="0"/>
      <w:divBdr>
        <w:top w:val="none" w:sz="0" w:space="0" w:color="auto"/>
        <w:left w:val="none" w:sz="0" w:space="0" w:color="auto"/>
        <w:bottom w:val="none" w:sz="0" w:space="0" w:color="auto"/>
        <w:right w:val="none" w:sz="0" w:space="0" w:color="auto"/>
      </w:divBdr>
    </w:div>
    <w:div w:id="133373263">
      <w:bodyDiv w:val="1"/>
      <w:marLeft w:val="0"/>
      <w:marRight w:val="0"/>
      <w:marTop w:val="0"/>
      <w:marBottom w:val="0"/>
      <w:divBdr>
        <w:top w:val="none" w:sz="0" w:space="0" w:color="auto"/>
        <w:left w:val="none" w:sz="0" w:space="0" w:color="auto"/>
        <w:bottom w:val="none" w:sz="0" w:space="0" w:color="auto"/>
        <w:right w:val="none" w:sz="0" w:space="0" w:color="auto"/>
      </w:divBdr>
    </w:div>
    <w:div w:id="133571735">
      <w:bodyDiv w:val="1"/>
      <w:marLeft w:val="0"/>
      <w:marRight w:val="0"/>
      <w:marTop w:val="0"/>
      <w:marBottom w:val="0"/>
      <w:divBdr>
        <w:top w:val="none" w:sz="0" w:space="0" w:color="auto"/>
        <w:left w:val="none" w:sz="0" w:space="0" w:color="auto"/>
        <w:bottom w:val="none" w:sz="0" w:space="0" w:color="auto"/>
        <w:right w:val="none" w:sz="0" w:space="0" w:color="auto"/>
      </w:divBdr>
    </w:div>
    <w:div w:id="133717996">
      <w:bodyDiv w:val="1"/>
      <w:marLeft w:val="0"/>
      <w:marRight w:val="0"/>
      <w:marTop w:val="0"/>
      <w:marBottom w:val="0"/>
      <w:divBdr>
        <w:top w:val="none" w:sz="0" w:space="0" w:color="auto"/>
        <w:left w:val="none" w:sz="0" w:space="0" w:color="auto"/>
        <w:bottom w:val="none" w:sz="0" w:space="0" w:color="auto"/>
        <w:right w:val="none" w:sz="0" w:space="0" w:color="auto"/>
      </w:divBdr>
    </w:div>
    <w:div w:id="133841730">
      <w:bodyDiv w:val="1"/>
      <w:marLeft w:val="0"/>
      <w:marRight w:val="0"/>
      <w:marTop w:val="0"/>
      <w:marBottom w:val="0"/>
      <w:divBdr>
        <w:top w:val="none" w:sz="0" w:space="0" w:color="auto"/>
        <w:left w:val="none" w:sz="0" w:space="0" w:color="auto"/>
        <w:bottom w:val="none" w:sz="0" w:space="0" w:color="auto"/>
        <w:right w:val="none" w:sz="0" w:space="0" w:color="auto"/>
      </w:divBdr>
    </w:div>
    <w:div w:id="134488393">
      <w:bodyDiv w:val="1"/>
      <w:marLeft w:val="0"/>
      <w:marRight w:val="0"/>
      <w:marTop w:val="0"/>
      <w:marBottom w:val="0"/>
      <w:divBdr>
        <w:top w:val="none" w:sz="0" w:space="0" w:color="auto"/>
        <w:left w:val="none" w:sz="0" w:space="0" w:color="auto"/>
        <w:bottom w:val="none" w:sz="0" w:space="0" w:color="auto"/>
        <w:right w:val="none" w:sz="0" w:space="0" w:color="auto"/>
      </w:divBdr>
    </w:div>
    <w:div w:id="134567451">
      <w:bodyDiv w:val="1"/>
      <w:marLeft w:val="0"/>
      <w:marRight w:val="0"/>
      <w:marTop w:val="0"/>
      <w:marBottom w:val="0"/>
      <w:divBdr>
        <w:top w:val="none" w:sz="0" w:space="0" w:color="auto"/>
        <w:left w:val="none" w:sz="0" w:space="0" w:color="auto"/>
        <w:bottom w:val="none" w:sz="0" w:space="0" w:color="auto"/>
        <w:right w:val="none" w:sz="0" w:space="0" w:color="auto"/>
      </w:divBdr>
    </w:div>
    <w:div w:id="134572955">
      <w:bodyDiv w:val="1"/>
      <w:marLeft w:val="0"/>
      <w:marRight w:val="0"/>
      <w:marTop w:val="0"/>
      <w:marBottom w:val="0"/>
      <w:divBdr>
        <w:top w:val="none" w:sz="0" w:space="0" w:color="auto"/>
        <w:left w:val="none" w:sz="0" w:space="0" w:color="auto"/>
        <w:bottom w:val="none" w:sz="0" w:space="0" w:color="auto"/>
        <w:right w:val="none" w:sz="0" w:space="0" w:color="auto"/>
      </w:divBdr>
    </w:div>
    <w:div w:id="134642298">
      <w:bodyDiv w:val="1"/>
      <w:marLeft w:val="0"/>
      <w:marRight w:val="0"/>
      <w:marTop w:val="0"/>
      <w:marBottom w:val="0"/>
      <w:divBdr>
        <w:top w:val="none" w:sz="0" w:space="0" w:color="auto"/>
        <w:left w:val="none" w:sz="0" w:space="0" w:color="auto"/>
        <w:bottom w:val="none" w:sz="0" w:space="0" w:color="auto"/>
        <w:right w:val="none" w:sz="0" w:space="0" w:color="auto"/>
      </w:divBdr>
    </w:div>
    <w:div w:id="134760570">
      <w:bodyDiv w:val="1"/>
      <w:marLeft w:val="0"/>
      <w:marRight w:val="0"/>
      <w:marTop w:val="0"/>
      <w:marBottom w:val="0"/>
      <w:divBdr>
        <w:top w:val="none" w:sz="0" w:space="0" w:color="auto"/>
        <w:left w:val="none" w:sz="0" w:space="0" w:color="auto"/>
        <w:bottom w:val="none" w:sz="0" w:space="0" w:color="auto"/>
        <w:right w:val="none" w:sz="0" w:space="0" w:color="auto"/>
      </w:divBdr>
    </w:div>
    <w:div w:id="135025831">
      <w:bodyDiv w:val="1"/>
      <w:marLeft w:val="0"/>
      <w:marRight w:val="0"/>
      <w:marTop w:val="0"/>
      <w:marBottom w:val="0"/>
      <w:divBdr>
        <w:top w:val="none" w:sz="0" w:space="0" w:color="auto"/>
        <w:left w:val="none" w:sz="0" w:space="0" w:color="auto"/>
        <w:bottom w:val="none" w:sz="0" w:space="0" w:color="auto"/>
        <w:right w:val="none" w:sz="0" w:space="0" w:color="auto"/>
      </w:divBdr>
    </w:div>
    <w:div w:id="135033358">
      <w:bodyDiv w:val="1"/>
      <w:marLeft w:val="0"/>
      <w:marRight w:val="0"/>
      <w:marTop w:val="0"/>
      <w:marBottom w:val="0"/>
      <w:divBdr>
        <w:top w:val="none" w:sz="0" w:space="0" w:color="auto"/>
        <w:left w:val="none" w:sz="0" w:space="0" w:color="auto"/>
        <w:bottom w:val="none" w:sz="0" w:space="0" w:color="auto"/>
        <w:right w:val="none" w:sz="0" w:space="0" w:color="auto"/>
      </w:divBdr>
    </w:div>
    <w:div w:id="135075929">
      <w:bodyDiv w:val="1"/>
      <w:marLeft w:val="0"/>
      <w:marRight w:val="0"/>
      <w:marTop w:val="0"/>
      <w:marBottom w:val="0"/>
      <w:divBdr>
        <w:top w:val="none" w:sz="0" w:space="0" w:color="auto"/>
        <w:left w:val="none" w:sz="0" w:space="0" w:color="auto"/>
        <w:bottom w:val="none" w:sz="0" w:space="0" w:color="auto"/>
        <w:right w:val="none" w:sz="0" w:space="0" w:color="auto"/>
      </w:divBdr>
    </w:div>
    <w:div w:id="135227315">
      <w:bodyDiv w:val="1"/>
      <w:marLeft w:val="0"/>
      <w:marRight w:val="0"/>
      <w:marTop w:val="0"/>
      <w:marBottom w:val="0"/>
      <w:divBdr>
        <w:top w:val="none" w:sz="0" w:space="0" w:color="auto"/>
        <w:left w:val="none" w:sz="0" w:space="0" w:color="auto"/>
        <w:bottom w:val="none" w:sz="0" w:space="0" w:color="auto"/>
        <w:right w:val="none" w:sz="0" w:space="0" w:color="auto"/>
      </w:divBdr>
    </w:div>
    <w:div w:id="135343004">
      <w:bodyDiv w:val="1"/>
      <w:marLeft w:val="0"/>
      <w:marRight w:val="0"/>
      <w:marTop w:val="0"/>
      <w:marBottom w:val="0"/>
      <w:divBdr>
        <w:top w:val="none" w:sz="0" w:space="0" w:color="auto"/>
        <w:left w:val="none" w:sz="0" w:space="0" w:color="auto"/>
        <w:bottom w:val="none" w:sz="0" w:space="0" w:color="auto"/>
        <w:right w:val="none" w:sz="0" w:space="0" w:color="auto"/>
      </w:divBdr>
    </w:div>
    <w:div w:id="135418163">
      <w:bodyDiv w:val="1"/>
      <w:marLeft w:val="0"/>
      <w:marRight w:val="0"/>
      <w:marTop w:val="0"/>
      <w:marBottom w:val="0"/>
      <w:divBdr>
        <w:top w:val="none" w:sz="0" w:space="0" w:color="auto"/>
        <w:left w:val="none" w:sz="0" w:space="0" w:color="auto"/>
        <w:bottom w:val="none" w:sz="0" w:space="0" w:color="auto"/>
        <w:right w:val="none" w:sz="0" w:space="0" w:color="auto"/>
      </w:divBdr>
    </w:div>
    <w:div w:id="135488121">
      <w:bodyDiv w:val="1"/>
      <w:marLeft w:val="0"/>
      <w:marRight w:val="0"/>
      <w:marTop w:val="0"/>
      <w:marBottom w:val="0"/>
      <w:divBdr>
        <w:top w:val="none" w:sz="0" w:space="0" w:color="auto"/>
        <w:left w:val="none" w:sz="0" w:space="0" w:color="auto"/>
        <w:bottom w:val="none" w:sz="0" w:space="0" w:color="auto"/>
        <w:right w:val="none" w:sz="0" w:space="0" w:color="auto"/>
      </w:divBdr>
    </w:div>
    <w:div w:id="135536052">
      <w:bodyDiv w:val="1"/>
      <w:marLeft w:val="0"/>
      <w:marRight w:val="0"/>
      <w:marTop w:val="0"/>
      <w:marBottom w:val="0"/>
      <w:divBdr>
        <w:top w:val="none" w:sz="0" w:space="0" w:color="auto"/>
        <w:left w:val="none" w:sz="0" w:space="0" w:color="auto"/>
        <w:bottom w:val="none" w:sz="0" w:space="0" w:color="auto"/>
        <w:right w:val="none" w:sz="0" w:space="0" w:color="auto"/>
      </w:divBdr>
    </w:div>
    <w:div w:id="135729387">
      <w:bodyDiv w:val="1"/>
      <w:marLeft w:val="0"/>
      <w:marRight w:val="0"/>
      <w:marTop w:val="0"/>
      <w:marBottom w:val="0"/>
      <w:divBdr>
        <w:top w:val="none" w:sz="0" w:space="0" w:color="auto"/>
        <w:left w:val="none" w:sz="0" w:space="0" w:color="auto"/>
        <w:bottom w:val="none" w:sz="0" w:space="0" w:color="auto"/>
        <w:right w:val="none" w:sz="0" w:space="0" w:color="auto"/>
      </w:divBdr>
    </w:div>
    <w:div w:id="135756571">
      <w:bodyDiv w:val="1"/>
      <w:marLeft w:val="0"/>
      <w:marRight w:val="0"/>
      <w:marTop w:val="0"/>
      <w:marBottom w:val="0"/>
      <w:divBdr>
        <w:top w:val="none" w:sz="0" w:space="0" w:color="auto"/>
        <w:left w:val="none" w:sz="0" w:space="0" w:color="auto"/>
        <w:bottom w:val="none" w:sz="0" w:space="0" w:color="auto"/>
        <w:right w:val="none" w:sz="0" w:space="0" w:color="auto"/>
      </w:divBdr>
    </w:div>
    <w:div w:id="135949401">
      <w:bodyDiv w:val="1"/>
      <w:marLeft w:val="0"/>
      <w:marRight w:val="0"/>
      <w:marTop w:val="0"/>
      <w:marBottom w:val="0"/>
      <w:divBdr>
        <w:top w:val="none" w:sz="0" w:space="0" w:color="auto"/>
        <w:left w:val="none" w:sz="0" w:space="0" w:color="auto"/>
        <w:bottom w:val="none" w:sz="0" w:space="0" w:color="auto"/>
        <w:right w:val="none" w:sz="0" w:space="0" w:color="auto"/>
      </w:divBdr>
    </w:div>
    <w:div w:id="136147135">
      <w:bodyDiv w:val="1"/>
      <w:marLeft w:val="0"/>
      <w:marRight w:val="0"/>
      <w:marTop w:val="0"/>
      <w:marBottom w:val="0"/>
      <w:divBdr>
        <w:top w:val="none" w:sz="0" w:space="0" w:color="auto"/>
        <w:left w:val="none" w:sz="0" w:space="0" w:color="auto"/>
        <w:bottom w:val="none" w:sz="0" w:space="0" w:color="auto"/>
        <w:right w:val="none" w:sz="0" w:space="0" w:color="auto"/>
      </w:divBdr>
    </w:div>
    <w:div w:id="136411518">
      <w:bodyDiv w:val="1"/>
      <w:marLeft w:val="0"/>
      <w:marRight w:val="0"/>
      <w:marTop w:val="0"/>
      <w:marBottom w:val="0"/>
      <w:divBdr>
        <w:top w:val="none" w:sz="0" w:space="0" w:color="auto"/>
        <w:left w:val="none" w:sz="0" w:space="0" w:color="auto"/>
        <w:bottom w:val="none" w:sz="0" w:space="0" w:color="auto"/>
        <w:right w:val="none" w:sz="0" w:space="0" w:color="auto"/>
      </w:divBdr>
    </w:div>
    <w:div w:id="136463242">
      <w:bodyDiv w:val="1"/>
      <w:marLeft w:val="0"/>
      <w:marRight w:val="0"/>
      <w:marTop w:val="0"/>
      <w:marBottom w:val="0"/>
      <w:divBdr>
        <w:top w:val="none" w:sz="0" w:space="0" w:color="auto"/>
        <w:left w:val="none" w:sz="0" w:space="0" w:color="auto"/>
        <w:bottom w:val="none" w:sz="0" w:space="0" w:color="auto"/>
        <w:right w:val="none" w:sz="0" w:space="0" w:color="auto"/>
      </w:divBdr>
    </w:div>
    <w:div w:id="136723878">
      <w:bodyDiv w:val="1"/>
      <w:marLeft w:val="0"/>
      <w:marRight w:val="0"/>
      <w:marTop w:val="0"/>
      <w:marBottom w:val="0"/>
      <w:divBdr>
        <w:top w:val="none" w:sz="0" w:space="0" w:color="auto"/>
        <w:left w:val="none" w:sz="0" w:space="0" w:color="auto"/>
        <w:bottom w:val="none" w:sz="0" w:space="0" w:color="auto"/>
        <w:right w:val="none" w:sz="0" w:space="0" w:color="auto"/>
      </w:divBdr>
    </w:div>
    <w:div w:id="136845250">
      <w:bodyDiv w:val="1"/>
      <w:marLeft w:val="0"/>
      <w:marRight w:val="0"/>
      <w:marTop w:val="0"/>
      <w:marBottom w:val="0"/>
      <w:divBdr>
        <w:top w:val="none" w:sz="0" w:space="0" w:color="auto"/>
        <w:left w:val="none" w:sz="0" w:space="0" w:color="auto"/>
        <w:bottom w:val="none" w:sz="0" w:space="0" w:color="auto"/>
        <w:right w:val="none" w:sz="0" w:space="0" w:color="auto"/>
      </w:divBdr>
    </w:div>
    <w:div w:id="136923322">
      <w:bodyDiv w:val="1"/>
      <w:marLeft w:val="0"/>
      <w:marRight w:val="0"/>
      <w:marTop w:val="0"/>
      <w:marBottom w:val="0"/>
      <w:divBdr>
        <w:top w:val="none" w:sz="0" w:space="0" w:color="auto"/>
        <w:left w:val="none" w:sz="0" w:space="0" w:color="auto"/>
        <w:bottom w:val="none" w:sz="0" w:space="0" w:color="auto"/>
        <w:right w:val="none" w:sz="0" w:space="0" w:color="auto"/>
      </w:divBdr>
    </w:div>
    <w:div w:id="137191141">
      <w:bodyDiv w:val="1"/>
      <w:marLeft w:val="0"/>
      <w:marRight w:val="0"/>
      <w:marTop w:val="0"/>
      <w:marBottom w:val="0"/>
      <w:divBdr>
        <w:top w:val="none" w:sz="0" w:space="0" w:color="auto"/>
        <w:left w:val="none" w:sz="0" w:space="0" w:color="auto"/>
        <w:bottom w:val="none" w:sz="0" w:space="0" w:color="auto"/>
        <w:right w:val="none" w:sz="0" w:space="0" w:color="auto"/>
      </w:divBdr>
    </w:div>
    <w:div w:id="137650306">
      <w:bodyDiv w:val="1"/>
      <w:marLeft w:val="0"/>
      <w:marRight w:val="0"/>
      <w:marTop w:val="0"/>
      <w:marBottom w:val="0"/>
      <w:divBdr>
        <w:top w:val="none" w:sz="0" w:space="0" w:color="auto"/>
        <w:left w:val="none" w:sz="0" w:space="0" w:color="auto"/>
        <w:bottom w:val="none" w:sz="0" w:space="0" w:color="auto"/>
        <w:right w:val="none" w:sz="0" w:space="0" w:color="auto"/>
      </w:divBdr>
    </w:div>
    <w:div w:id="137846919">
      <w:bodyDiv w:val="1"/>
      <w:marLeft w:val="0"/>
      <w:marRight w:val="0"/>
      <w:marTop w:val="0"/>
      <w:marBottom w:val="0"/>
      <w:divBdr>
        <w:top w:val="none" w:sz="0" w:space="0" w:color="auto"/>
        <w:left w:val="none" w:sz="0" w:space="0" w:color="auto"/>
        <w:bottom w:val="none" w:sz="0" w:space="0" w:color="auto"/>
        <w:right w:val="none" w:sz="0" w:space="0" w:color="auto"/>
      </w:divBdr>
    </w:div>
    <w:div w:id="137848357">
      <w:bodyDiv w:val="1"/>
      <w:marLeft w:val="0"/>
      <w:marRight w:val="0"/>
      <w:marTop w:val="0"/>
      <w:marBottom w:val="0"/>
      <w:divBdr>
        <w:top w:val="none" w:sz="0" w:space="0" w:color="auto"/>
        <w:left w:val="none" w:sz="0" w:space="0" w:color="auto"/>
        <w:bottom w:val="none" w:sz="0" w:space="0" w:color="auto"/>
        <w:right w:val="none" w:sz="0" w:space="0" w:color="auto"/>
      </w:divBdr>
    </w:div>
    <w:div w:id="137959210">
      <w:bodyDiv w:val="1"/>
      <w:marLeft w:val="0"/>
      <w:marRight w:val="0"/>
      <w:marTop w:val="0"/>
      <w:marBottom w:val="0"/>
      <w:divBdr>
        <w:top w:val="none" w:sz="0" w:space="0" w:color="auto"/>
        <w:left w:val="none" w:sz="0" w:space="0" w:color="auto"/>
        <w:bottom w:val="none" w:sz="0" w:space="0" w:color="auto"/>
        <w:right w:val="none" w:sz="0" w:space="0" w:color="auto"/>
      </w:divBdr>
    </w:div>
    <w:div w:id="138036169">
      <w:bodyDiv w:val="1"/>
      <w:marLeft w:val="0"/>
      <w:marRight w:val="0"/>
      <w:marTop w:val="0"/>
      <w:marBottom w:val="0"/>
      <w:divBdr>
        <w:top w:val="none" w:sz="0" w:space="0" w:color="auto"/>
        <w:left w:val="none" w:sz="0" w:space="0" w:color="auto"/>
        <w:bottom w:val="none" w:sz="0" w:space="0" w:color="auto"/>
        <w:right w:val="none" w:sz="0" w:space="0" w:color="auto"/>
      </w:divBdr>
    </w:div>
    <w:div w:id="138347927">
      <w:bodyDiv w:val="1"/>
      <w:marLeft w:val="0"/>
      <w:marRight w:val="0"/>
      <w:marTop w:val="0"/>
      <w:marBottom w:val="0"/>
      <w:divBdr>
        <w:top w:val="none" w:sz="0" w:space="0" w:color="auto"/>
        <w:left w:val="none" w:sz="0" w:space="0" w:color="auto"/>
        <w:bottom w:val="none" w:sz="0" w:space="0" w:color="auto"/>
        <w:right w:val="none" w:sz="0" w:space="0" w:color="auto"/>
      </w:divBdr>
    </w:div>
    <w:div w:id="138572614">
      <w:bodyDiv w:val="1"/>
      <w:marLeft w:val="0"/>
      <w:marRight w:val="0"/>
      <w:marTop w:val="0"/>
      <w:marBottom w:val="0"/>
      <w:divBdr>
        <w:top w:val="none" w:sz="0" w:space="0" w:color="auto"/>
        <w:left w:val="none" w:sz="0" w:space="0" w:color="auto"/>
        <w:bottom w:val="none" w:sz="0" w:space="0" w:color="auto"/>
        <w:right w:val="none" w:sz="0" w:space="0" w:color="auto"/>
      </w:divBdr>
    </w:div>
    <w:div w:id="139077539">
      <w:bodyDiv w:val="1"/>
      <w:marLeft w:val="0"/>
      <w:marRight w:val="0"/>
      <w:marTop w:val="0"/>
      <w:marBottom w:val="0"/>
      <w:divBdr>
        <w:top w:val="none" w:sz="0" w:space="0" w:color="auto"/>
        <w:left w:val="none" w:sz="0" w:space="0" w:color="auto"/>
        <w:bottom w:val="none" w:sz="0" w:space="0" w:color="auto"/>
        <w:right w:val="none" w:sz="0" w:space="0" w:color="auto"/>
      </w:divBdr>
    </w:div>
    <w:div w:id="139736195">
      <w:bodyDiv w:val="1"/>
      <w:marLeft w:val="0"/>
      <w:marRight w:val="0"/>
      <w:marTop w:val="0"/>
      <w:marBottom w:val="0"/>
      <w:divBdr>
        <w:top w:val="none" w:sz="0" w:space="0" w:color="auto"/>
        <w:left w:val="none" w:sz="0" w:space="0" w:color="auto"/>
        <w:bottom w:val="none" w:sz="0" w:space="0" w:color="auto"/>
        <w:right w:val="none" w:sz="0" w:space="0" w:color="auto"/>
      </w:divBdr>
    </w:div>
    <w:div w:id="139737919">
      <w:bodyDiv w:val="1"/>
      <w:marLeft w:val="0"/>
      <w:marRight w:val="0"/>
      <w:marTop w:val="0"/>
      <w:marBottom w:val="0"/>
      <w:divBdr>
        <w:top w:val="none" w:sz="0" w:space="0" w:color="auto"/>
        <w:left w:val="none" w:sz="0" w:space="0" w:color="auto"/>
        <w:bottom w:val="none" w:sz="0" w:space="0" w:color="auto"/>
        <w:right w:val="none" w:sz="0" w:space="0" w:color="auto"/>
      </w:divBdr>
    </w:div>
    <w:div w:id="139812213">
      <w:bodyDiv w:val="1"/>
      <w:marLeft w:val="0"/>
      <w:marRight w:val="0"/>
      <w:marTop w:val="0"/>
      <w:marBottom w:val="0"/>
      <w:divBdr>
        <w:top w:val="none" w:sz="0" w:space="0" w:color="auto"/>
        <w:left w:val="none" w:sz="0" w:space="0" w:color="auto"/>
        <w:bottom w:val="none" w:sz="0" w:space="0" w:color="auto"/>
        <w:right w:val="none" w:sz="0" w:space="0" w:color="auto"/>
      </w:divBdr>
    </w:div>
    <w:div w:id="139814854">
      <w:bodyDiv w:val="1"/>
      <w:marLeft w:val="0"/>
      <w:marRight w:val="0"/>
      <w:marTop w:val="0"/>
      <w:marBottom w:val="0"/>
      <w:divBdr>
        <w:top w:val="none" w:sz="0" w:space="0" w:color="auto"/>
        <w:left w:val="none" w:sz="0" w:space="0" w:color="auto"/>
        <w:bottom w:val="none" w:sz="0" w:space="0" w:color="auto"/>
        <w:right w:val="none" w:sz="0" w:space="0" w:color="auto"/>
      </w:divBdr>
    </w:div>
    <w:div w:id="140271423">
      <w:bodyDiv w:val="1"/>
      <w:marLeft w:val="0"/>
      <w:marRight w:val="0"/>
      <w:marTop w:val="0"/>
      <w:marBottom w:val="0"/>
      <w:divBdr>
        <w:top w:val="none" w:sz="0" w:space="0" w:color="auto"/>
        <w:left w:val="none" w:sz="0" w:space="0" w:color="auto"/>
        <w:bottom w:val="none" w:sz="0" w:space="0" w:color="auto"/>
        <w:right w:val="none" w:sz="0" w:space="0" w:color="auto"/>
      </w:divBdr>
    </w:div>
    <w:div w:id="140849442">
      <w:bodyDiv w:val="1"/>
      <w:marLeft w:val="0"/>
      <w:marRight w:val="0"/>
      <w:marTop w:val="0"/>
      <w:marBottom w:val="0"/>
      <w:divBdr>
        <w:top w:val="none" w:sz="0" w:space="0" w:color="auto"/>
        <w:left w:val="none" w:sz="0" w:space="0" w:color="auto"/>
        <w:bottom w:val="none" w:sz="0" w:space="0" w:color="auto"/>
        <w:right w:val="none" w:sz="0" w:space="0" w:color="auto"/>
      </w:divBdr>
    </w:div>
    <w:div w:id="141044919">
      <w:bodyDiv w:val="1"/>
      <w:marLeft w:val="0"/>
      <w:marRight w:val="0"/>
      <w:marTop w:val="0"/>
      <w:marBottom w:val="0"/>
      <w:divBdr>
        <w:top w:val="none" w:sz="0" w:space="0" w:color="auto"/>
        <w:left w:val="none" w:sz="0" w:space="0" w:color="auto"/>
        <w:bottom w:val="none" w:sz="0" w:space="0" w:color="auto"/>
        <w:right w:val="none" w:sz="0" w:space="0" w:color="auto"/>
      </w:divBdr>
    </w:div>
    <w:div w:id="141432670">
      <w:bodyDiv w:val="1"/>
      <w:marLeft w:val="0"/>
      <w:marRight w:val="0"/>
      <w:marTop w:val="0"/>
      <w:marBottom w:val="0"/>
      <w:divBdr>
        <w:top w:val="none" w:sz="0" w:space="0" w:color="auto"/>
        <w:left w:val="none" w:sz="0" w:space="0" w:color="auto"/>
        <w:bottom w:val="none" w:sz="0" w:space="0" w:color="auto"/>
        <w:right w:val="none" w:sz="0" w:space="0" w:color="auto"/>
      </w:divBdr>
    </w:div>
    <w:div w:id="141581578">
      <w:bodyDiv w:val="1"/>
      <w:marLeft w:val="0"/>
      <w:marRight w:val="0"/>
      <w:marTop w:val="0"/>
      <w:marBottom w:val="0"/>
      <w:divBdr>
        <w:top w:val="none" w:sz="0" w:space="0" w:color="auto"/>
        <w:left w:val="none" w:sz="0" w:space="0" w:color="auto"/>
        <w:bottom w:val="none" w:sz="0" w:space="0" w:color="auto"/>
        <w:right w:val="none" w:sz="0" w:space="0" w:color="auto"/>
      </w:divBdr>
    </w:div>
    <w:div w:id="142234397">
      <w:bodyDiv w:val="1"/>
      <w:marLeft w:val="0"/>
      <w:marRight w:val="0"/>
      <w:marTop w:val="0"/>
      <w:marBottom w:val="0"/>
      <w:divBdr>
        <w:top w:val="none" w:sz="0" w:space="0" w:color="auto"/>
        <w:left w:val="none" w:sz="0" w:space="0" w:color="auto"/>
        <w:bottom w:val="none" w:sz="0" w:space="0" w:color="auto"/>
        <w:right w:val="none" w:sz="0" w:space="0" w:color="auto"/>
      </w:divBdr>
    </w:div>
    <w:div w:id="142238275">
      <w:bodyDiv w:val="1"/>
      <w:marLeft w:val="0"/>
      <w:marRight w:val="0"/>
      <w:marTop w:val="0"/>
      <w:marBottom w:val="0"/>
      <w:divBdr>
        <w:top w:val="none" w:sz="0" w:space="0" w:color="auto"/>
        <w:left w:val="none" w:sz="0" w:space="0" w:color="auto"/>
        <w:bottom w:val="none" w:sz="0" w:space="0" w:color="auto"/>
        <w:right w:val="none" w:sz="0" w:space="0" w:color="auto"/>
      </w:divBdr>
    </w:div>
    <w:div w:id="142310930">
      <w:bodyDiv w:val="1"/>
      <w:marLeft w:val="0"/>
      <w:marRight w:val="0"/>
      <w:marTop w:val="0"/>
      <w:marBottom w:val="0"/>
      <w:divBdr>
        <w:top w:val="none" w:sz="0" w:space="0" w:color="auto"/>
        <w:left w:val="none" w:sz="0" w:space="0" w:color="auto"/>
        <w:bottom w:val="none" w:sz="0" w:space="0" w:color="auto"/>
        <w:right w:val="none" w:sz="0" w:space="0" w:color="auto"/>
      </w:divBdr>
    </w:div>
    <w:div w:id="142545197">
      <w:bodyDiv w:val="1"/>
      <w:marLeft w:val="0"/>
      <w:marRight w:val="0"/>
      <w:marTop w:val="0"/>
      <w:marBottom w:val="0"/>
      <w:divBdr>
        <w:top w:val="none" w:sz="0" w:space="0" w:color="auto"/>
        <w:left w:val="none" w:sz="0" w:space="0" w:color="auto"/>
        <w:bottom w:val="none" w:sz="0" w:space="0" w:color="auto"/>
        <w:right w:val="none" w:sz="0" w:space="0" w:color="auto"/>
      </w:divBdr>
    </w:div>
    <w:div w:id="142553617">
      <w:bodyDiv w:val="1"/>
      <w:marLeft w:val="0"/>
      <w:marRight w:val="0"/>
      <w:marTop w:val="0"/>
      <w:marBottom w:val="0"/>
      <w:divBdr>
        <w:top w:val="none" w:sz="0" w:space="0" w:color="auto"/>
        <w:left w:val="none" w:sz="0" w:space="0" w:color="auto"/>
        <w:bottom w:val="none" w:sz="0" w:space="0" w:color="auto"/>
        <w:right w:val="none" w:sz="0" w:space="0" w:color="auto"/>
      </w:divBdr>
    </w:div>
    <w:div w:id="142626486">
      <w:bodyDiv w:val="1"/>
      <w:marLeft w:val="0"/>
      <w:marRight w:val="0"/>
      <w:marTop w:val="0"/>
      <w:marBottom w:val="0"/>
      <w:divBdr>
        <w:top w:val="none" w:sz="0" w:space="0" w:color="auto"/>
        <w:left w:val="none" w:sz="0" w:space="0" w:color="auto"/>
        <w:bottom w:val="none" w:sz="0" w:space="0" w:color="auto"/>
        <w:right w:val="none" w:sz="0" w:space="0" w:color="auto"/>
      </w:divBdr>
    </w:div>
    <w:div w:id="142934127">
      <w:bodyDiv w:val="1"/>
      <w:marLeft w:val="0"/>
      <w:marRight w:val="0"/>
      <w:marTop w:val="0"/>
      <w:marBottom w:val="0"/>
      <w:divBdr>
        <w:top w:val="none" w:sz="0" w:space="0" w:color="auto"/>
        <w:left w:val="none" w:sz="0" w:space="0" w:color="auto"/>
        <w:bottom w:val="none" w:sz="0" w:space="0" w:color="auto"/>
        <w:right w:val="none" w:sz="0" w:space="0" w:color="auto"/>
      </w:divBdr>
    </w:div>
    <w:div w:id="143353890">
      <w:bodyDiv w:val="1"/>
      <w:marLeft w:val="0"/>
      <w:marRight w:val="0"/>
      <w:marTop w:val="0"/>
      <w:marBottom w:val="0"/>
      <w:divBdr>
        <w:top w:val="none" w:sz="0" w:space="0" w:color="auto"/>
        <w:left w:val="none" w:sz="0" w:space="0" w:color="auto"/>
        <w:bottom w:val="none" w:sz="0" w:space="0" w:color="auto"/>
        <w:right w:val="none" w:sz="0" w:space="0" w:color="auto"/>
      </w:divBdr>
    </w:div>
    <w:div w:id="143547808">
      <w:bodyDiv w:val="1"/>
      <w:marLeft w:val="0"/>
      <w:marRight w:val="0"/>
      <w:marTop w:val="0"/>
      <w:marBottom w:val="0"/>
      <w:divBdr>
        <w:top w:val="none" w:sz="0" w:space="0" w:color="auto"/>
        <w:left w:val="none" w:sz="0" w:space="0" w:color="auto"/>
        <w:bottom w:val="none" w:sz="0" w:space="0" w:color="auto"/>
        <w:right w:val="none" w:sz="0" w:space="0" w:color="auto"/>
      </w:divBdr>
    </w:div>
    <w:div w:id="143621824">
      <w:bodyDiv w:val="1"/>
      <w:marLeft w:val="0"/>
      <w:marRight w:val="0"/>
      <w:marTop w:val="0"/>
      <w:marBottom w:val="0"/>
      <w:divBdr>
        <w:top w:val="none" w:sz="0" w:space="0" w:color="auto"/>
        <w:left w:val="none" w:sz="0" w:space="0" w:color="auto"/>
        <w:bottom w:val="none" w:sz="0" w:space="0" w:color="auto"/>
        <w:right w:val="none" w:sz="0" w:space="0" w:color="auto"/>
      </w:divBdr>
    </w:div>
    <w:div w:id="143742397">
      <w:bodyDiv w:val="1"/>
      <w:marLeft w:val="0"/>
      <w:marRight w:val="0"/>
      <w:marTop w:val="0"/>
      <w:marBottom w:val="0"/>
      <w:divBdr>
        <w:top w:val="none" w:sz="0" w:space="0" w:color="auto"/>
        <w:left w:val="none" w:sz="0" w:space="0" w:color="auto"/>
        <w:bottom w:val="none" w:sz="0" w:space="0" w:color="auto"/>
        <w:right w:val="none" w:sz="0" w:space="0" w:color="auto"/>
      </w:divBdr>
    </w:div>
    <w:div w:id="143745913">
      <w:bodyDiv w:val="1"/>
      <w:marLeft w:val="0"/>
      <w:marRight w:val="0"/>
      <w:marTop w:val="0"/>
      <w:marBottom w:val="0"/>
      <w:divBdr>
        <w:top w:val="none" w:sz="0" w:space="0" w:color="auto"/>
        <w:left w:val="none" w:sz="0" w:space="0" w:color="auto"/>
        <w:bottom w:val="none" w:sz="0" w:space="0" w:color="auto"/>
        <w:right w:val="none" w:sz="0" w:space="0" w:color="auto"/>
      </w:divBdr>
    </w:div>
    <w:div w:id="143931344">
      <w:bodyDiv w:val="1"/>
      <w:marLeft w:val="0"/>
      <w:marRight w:val="0"/>
      <w:marTop w:val="0"/>
      <w:marBottom w:val="0"/>
      <w:divBdr>
        <w:top w:val="none" w:sz="0" w:space="0" w:color="auto"/>
        <w:left w:val="none" w:sz="0" w:space="0" w:color="auto"/>
        <w:bottom w:val="none" w:sz="0" w:space="0" w:color="auto"/>
        <w:right w:val="none" w:sz="0" w:space="0" w:color="auto"/>
      </w:divBdr>
    </w:div>
    <w:div w:id="143932082">
      <w:bodyDiv w:val="1"/>
      <w:marLeft w:val="0"/>
      <w:marRight w:val="0"/>
      <w:marTop w:val="0"/>
      <w:marBottom w:val="0"/>
      <w:divBdr>
        <w:top w:val="none" w:sz="0" w:space="0" w:color="auto"/>
        <w:left w:val="none" w:sz="0" w:space="0" w:color="auto"/>
        <w:bottom w:val="none" w:sz="0" w:space="0" w:color="auto"/>
        <w:right w:val="none" w:sz="0" w:space="0" w:color="auto"/>
      </w:divBdr>
    </w:div>
    <w:div w:id="144133053">
      <w:bodyDiv w:val="1"/>
      <w:marLeft w:val="0"/>
      <w:marRight w:val="0"/>
      <w:marTop w:val="0"/>
      <w:marBottom w:val="0"/>
      <w:divBdr>
        <w:top w:val="none" w:sz="0" w:space="0" w:color="auto"/>
        <w:left w:val="none" w:sz="0" w:space="0" w:color="auto"/>
        <w:bottom w:val="none" w:sz="0" w:space="0" w:color="auto"/>
        <w:right w:val="none" w:sz="0" w:space="0" w:color="auto"/>
      </w:divBdr>
    </w:div>
    <w:div w:id="144321748">
      <w:bodyDiv w:val="1"/>
      <w:marLeft w:val="0"/>
      <w:marRight w:val="0"/>
      <w:marTop w:val="0"/>
      <w:marBottom w:val="0"/>
      <w:divBdr>
        <w:top w:val="none" w:sz="0" w:space="0" w:color="auto"/>
        <w:left w:val="none" w:sz="0" w:space="0" w:color="auto"/>
        <w:bottom w:val="none" w:sz="0" w:space="0" w:color="auto"/>
        <w:right w:val="none" w:sz="0" w:space="0" w:color="auto"/>
      </w:divBdr>
    </w:div>
    <w:div w:id="144900644">
      <w:bodyDiv w:val="1"/>
      <w:marLeft w:val="0"/>
      <w:marRight w:val="0"/>
      <w:marTop w:val="0"/>
      <w:marBottom w:val="0"/>
      <w:divBdr>
        <w:top w:val="none" w:sz="0" w:space="0" w:color="auto"/>
        <w:left w:val="none" w:sz="0" w:space="0" w:color="auto"/>
        <w:bottom w:val="none" w:sz="0" w:space="0" w:color="auto"/>
        <w:right w:val="none" w:sz="0" w:space="0" w:color="auto"/>
      </w:divBdr>
    </w:div>
    <w:div w:id="144931754">
      <w:bodyDiv w:val="1"/>
      <w:marLeft w:val="0"/>
      <w:marRight w:val="0"/>
      <w:marTop w:val="0"/>
      <w:marBottom w:val="0"/>
      <w:divBdr>
        <w:top w:val="none" w:sz="0" w:space="0" w:color="auto"/>
        <w:left w:val="none" w:sz="0" w:space="0" w:color="auto"/>
        <w:bottom w:val="none" w:sz="0" w:space="0" w:color="auto"/>
        <w:right w:val="none" w:sz="0" w:space="0" w:color="auto"/>
      </w:divBdr>
    </w:div>
    <w:div w:id="145324763">
      <w:bodyDiv w:val="1"/>
      <w:marLeft w:val="0"/>
      <w:marRight w:val="0"/>
      <w:marTop w:val="0"/>
      <w:marBottom w:val="0"/>
      <w:divBdr>
        <w:top w:val="none" w:sz="0" w:space="0" w:color="auto"/>
        <w:left w:val="none" w:sz="0" w:space="0" w:color="auto"/>
        <w:bottom w:val="none" w:sz="0" w:space="0" w:color="auto"/>
        <w:right w:val="none" w:sz="0" w:space="0" w:color="auto"/>
      </w:divBdr>
    </w:div>
    <w:div w:id="145359944">
      <w:bodyDiv w:val="1"/>
      <w:marLeft w:val="0"/>
      <w:marRight w:val="0"/>
      <w:marTop w:val="0"/>
      <w:marBottom w:val="0"/>
      <w:divBdr>
        <w:top w:val="none" w:sz="0" w:space="0" w:color="auto"/>
        <w:left w:val="none" w:sz="0" w:space="0" w:color="auto"/>
        <w:bottom w:val="none" w:sz="0" w:space="0" w:color="auto"/>
        <w:right w:val="none" w:sz="0" w:space="0" w:color="auto"/>
      </w:divBdr>
    </w:div>
    <w:div w:id="145558825">
      <w:bodyDiv w:val="1"/>
      <w:marLeft w:val="0"/>
      <w:marRight w:val="0"/>
      <w:marTop w:val="0"/>
      <w:marBottom w:val="0"/>
      <w:divBdr>
        <w:top w:val="none" w:sz="0" w:space="0" w:color="auto"/>
        <w:left w:val="none" w:sz="0" w:space="0" w:color="auto"/>
        <w:bottom w:val="none" w:sz="0" w:space="0" w:color="auto"/>
        <w:right w:val="none" w:sz="0" w:space="0" w:color="auto"/>
      </w:divBdr>
    </w:div>
    <w:div w:id="145821512">
      <w:bodyDiv w:val="1"/>
      <w:marLeft w:val="0"/>
      <w:marRight w:val="0"/>
      <w:marTop w:val="0"/>
      <w:marBottom w:val="0"/>
      <w:divBdr>
        <w:top w:val="none" w:sz="0" w:space="0" w:color="auto"/>
        <w:left w:val="none" w:sz="0" w:space="0" w:color="auto"/>
        <w:bottom w:val="none" w:sz="0" w:space="0" w:color="auto"/>
        <w:right w:val="none" w:sz="0" w:space="0" w:color="auto"/>
      </w:divBdr>
    </w:div>
    <w:div w:id="145897949">
      <w:bodyDiv w:val="1"/>
      <w:marLeft w:val="0"/>
      <w:marRight w:val="0"/>
      <w:marTop w:val="0"/>
      <w:marBottom w:val="0"/>
      <w:divBdr>
        <w:top w:val="none" w:sz="0" w:space="0" w:color="auto"/>
        <w:left w:val="none" w:sz="0" w:space="0" w:color="auto"/>
        <w:bottom w:val="none" w:sz="0" w:space="0" w:color="auto"/>
        <w:right w:val="none" w:sz="0" w:space="0" w:color="auto"/>
      </w:divBdr>
    </w:div>
    <w:div w:id="146241051">
      <w:bodyDiv w:val="1"/>
      <w:marLeft w:val="0"/>
      <w:marRight w:val="0"/>
      <w:marTop w:val="0"/>
      <w:marBottom w:val="0"/>
      <w:divBdr>
        <w:top w:val="none" w:sz="0" w:space="0" w:color="auto"/>
        <w:left w:val="none" w:sz="0" w:space="0" w:color="auto"/>
        <w:bottom w:val="none" w:sz="0" w:space="0" w:color="auto"/>
        <w:right w:val="none" w:sz="0" w:space="0" w:color="auto"/>
      </w:divBdr>
    </w:div>
    <w:div w:id="146408422">
      <w:bodyDiv w:val="1"/>
      <w:marLeft w:val="0"/>
      <w:marRight w:val="0"/>
      <w:marTop w:val="0"/>
      <w:marBottom w:val="0"/>
      <w:divBdr>
        <w:top w:val="none" w:sz="0" w:space="0" w:color="auto"/>
        <w:left w:val="none" w:sz="0" w:space="0" w:color="auto"/>
        <w:bottom w:val="none" w:sz="0" w:space="0" w:color="auto"/>
        <w:right w:val="none" w:sz="0" w:space="0" w:color="auto"/>
      </w:divBdr>
    </w:div>
    <w:div w:id="146484431">
      <w:bodyDiv w:val="1"/>
      <w:marLeft w:val="0"/>
      <w:marRight w:val="0"/>
      <w:marTop w:val="0"/>
      <w:marBottom w:val="0"/>
      <w:divBdr>
        <w:top w:val="none" w:sz="0" w:space="0" w:color="auto"/>
        <w:left w:val="none" w:sz="0" w:space="0" w:color="auto"/>
        <w:bottom w:val="none" w:sz="0" w:space="0" w:color="auto"/>
        <w:right w:val="none" w:sz="0" w:space="0" w:color="auto"/>
      </w:divBdr>
    </w:div>
    <w:div w:id="147133740">
      <w:bodyDiv w:val="1"/>
      <w:marLeft w:val="0"/>
      <w:marRight w:val="0"/>
      <w:marTop w:val="0"/>
      <w:marBottom w:val="0"/>
      <w:divBdr>
        <w:top w:val="none" w:sz="0" w:space="0" w:color="auto"/>
        <w:left w:val="none" w:sz="0" w:space="0" w:color="auto"/>
        <w:bottom w:val="none" w:sz="0" w:space="0" w:color="auto"/>
        <w:right w:val="none" w:sz="0" w:space="0" w:color="auto"/>
      </w:divBdr>
    </w:div>
    <w:div w:id="147401100">
      <w:bodyDiv w:val="1"/>
      <w:marLeft w:val="0"/>
      <w:marRight w:val="0"/>
      <w:marTop w:val="0"/>
      <w:marBottom w:val="0"/>
      <w:divBdr>
        <w:top w:val="none" w:sz="0" w:space="0" w:color="auto"/>
        <w:left w:val="none" w:sz="0" w:space="0" w:color="auto"/>
        <w:bottom w:val="none" w:sz="0" w:space="0" w:color="auto"/>
        <w:right w:val="none" w:sz="0" w:space="0" w:color="auto"/>
      </w:divBdr>
    </w:div>
    <w:div w:id="147525135">
      <w:bodyDiv w:val="1"/>
      <w:marLeft w:val="0"/>
      <w:marRight w:val="0"/>
      <w:marTop w:val="0"/>
      <w:marBottom w:val="0"/>
      <w:divBdr>
        <w:top w:val="none" w:sz="0" w:space="0" w:color="auto"/>
        <w:left w:val="none" w:sz="0" w:space="0" w:color="auto"/>
        <w:bottom w:val="none" w:sz="0" w:space="0" w:color="auto"/>
        <w:right w:val="none" w:sz="0" w:space="0" w:color="auto"/>
      </w:divBdr>
    </w:div>
    <w:div w:id="147600245">
      <w:bodyDiv w:val="1"/>
      <w:marLeft w:val="0"/>
      <w:marRight w:val="0"/>
      <w:marTop w:val="0"/>
      <w:marBottom w:val="0"/>
      <w:divBdr>
        <w:top w:val="none" w:sz="0" w:space="0" w:color="auto"/>
        <w:left w:val="none" w:sz="0" w:space="0" w:color="auto"/>
        <w:bottom w:val="none" w:sz="0" w:space="0" w:color="auto"/>
        <w:right w:val="none" w:sz="0" w:space="0" w:color="auto"/>
      </w:divBdr>
    </w:div>
    <w:div w:id="147744332">
      <w:bodyDiv w:val="1"/>
      <w:marLeft w:val="0"/>
      <w:marRight w:val="0"/>
      <w:marTop w:val="0"/>
      <w:marBottom w:val="0"/>
      <w:divBdr>
        <w:top w:val="none" w:sz="0" w:space="0" w:color="auto"/>
        <w:left w:val="none" w:sz="0" w:space="0" w:color="auto"/>
        <w:bottom w:val="none" w:sz="0" w:space="0" w:color="auto"/>
        <w:right w:val="none" w:sz="0" w:space="0" w:color="auto"/>
      </w:divBdr>
    </w:div>
    <w:div w:id="147794619">
      <w:bodyDiv w:val="1"/>
      <w:marLeft w:val="0"/>
      <w:marRight w:val="0"/>
      <w:marTop w:val="0"/>
      <w:marBottom w:val="0"/>
      <w:divBdr>
        <w:top w:val="none" w:sz="0" w:space="0" w:color="auto"/>
        <w:left w:val="none" w:sz="0" w:space="0" w:color="auto"/>
        <w:bottom w:val="none" w:sz="0" w:space="0" w:color="auto"/>
        <w:right w:val="none" w:sz="0" w:space="0" w:color="auto"/>
      </w:divBdr>
    </w:div>
    <w:div w:id="147868661">
      <w:bodyDiv w:val="1"/>
      <w:marLeft w:val="0"/>
      <w:marRight w:val="0"/>
      <w:marTop w:val="0"/>
      <w:marBottom w:val="0"/>
      <w:divBdr>
        <w:top w:val="none" w:sz="0" w:space="0" w:color="auto"/>
        <w:left w:val="none" w:sz="0" w:space="0" w:color="auto"/>
        <w:bottom w:val="none" w:sz="0" w:space="0" w:color="auto"/>
        <w:right w:val="none" w:sz="0" w:space="0" w:color="auto"/>
      </w:divBdr>
    </w:div>
    <w:div w:id="148132289">
      <w:bodyDiv w:val="1"/>
      <w:marLeft w:val="0"/>
      <w:marRight w:val="0"/>
      <w:marTop w:val="0"/>
      <w:marBottom w:val="0"/>
      <w:divBdr>
        <w:top w:val="none" w:sz="0" w:space="0" w:color="auto"/>
        <w:left w:val="none" w:sz="0" w:space="0" w:color="auto"/>
        <w:bottom w:val="none" w:sz="0" w:space="0" w:color="auto"/>
        <w:right w:val="none" w:sz="0" w:space="0" w:color="auto"/>
      </w:divBdr>
    </w:div>
    <w:div w:id="148249158">
      <w:bodyDiv w:val="1"/>
      <w:marLeft w:val="0"/>
      <w:marRight w:val="0"/>
      <w:marTop w:val="0"/>
      <w:marBottom w:val="0"/>
      <w:divBdr>
        <w:top w:val="none" w:sz="0" w:space="0" w:color="auto"/>
        <w:left w:val="none" w:sz="0" w:space="0" w:color="auto"/>
        <w:bottom w:val="none" w:sz="0" w:space="0" w:color="auto"/>
        <w:right w:val="none" w:sz="0" w:space="0" w:color="auto"/>
      </w:divBdr>
    </w:div>
    <w:div w:id="148249966">
      <w:bodyDiv w:val="1"/>
      <w:marLeft w:val="0"/>
      <w:marRight w:val="0"/>
      <w:marTop w:val="0"/>
      <w:marBottom w:val="0"/>
      <w:divBdr>
        <w:top w:val="none" w:sz="0" w:space="0" w:color="auto"/>
        <w:left w:val="none" w:sz="0" w:space="0" w:color="auto"/>
        <w:bottom w:val="none" w:sz="0" w:space="0" w:color="auto"/>
        <w:right w:val="none" w:sz="0" w:space="0" w:color="auto"/>
      </w:divBdr>
    </w:div>
    <w:div w:id="148252626">
      <w:bodyDiv w:val="1"/>
      <w:marLeft w:val="0"/>
      <w:marRight w:val="0"/>
      <w:marTop w:val="0"/>
      <w:marBottom w:val="0"/>
      <w:divBdr>
        <w:top w:val="none" w:sz="0" w:space="0" w:color="auto"/>
        <w:left w:val="none" w:sz="0" w:space="0" w:color="auto"/>
        <w:bottom w:val="none" w:sz="0" w:space="0" w:color="auto"/>
        <w:right w:val="none" w:sz="0" w:space="0" w:color="auto"/>
      </w:divBdr>
    </w:div>
    <w:div w:id="148331837">
      <w:bodyDiv w:val="1"/>
      <w:marLeft w:val="0"/>
      <w:marRight w:val="0"/>
      <w:marTop w:val="0"/>
      <w:marBottom w:val="0"/>
      <w:divBdr>
        <w:top w:val="none" w:sz="0" w:space="0" w:color="auto"/>
        <w:left w:val="none" w:sz="0" w:space="0" w:color="auto"/>
        <w:bottom w:val="none" w:sz="0" w:space="0" w:color="auto"/>
        <w:right w:val="none" w:sz="0" w:space="0" w:color="auto"/>
      </w:divBdr>
    </w:div>
    <w:div w:id="148519230">
      <w:bodyDiv w:val="1"/>
      <w:marLeft w:val="0"/>
      <w:marRight w:val="0"/>
      <w:marTop w:val="0"/>
      <w:marBottom w:val="0"/>
      <w:divBdr>
        <w:top w:val="none" w:sz="0" w:space="0" w:color="auto"/>
        <w:left w:val="none" w:sz="0" w:space="0" w:color="auto"/>
        <w:bottom w:val="none" w:sz="0" w:space="0" w:color="auto"/>
        <w:right w:val="none" w:sz="0" w:space="0" w:color="auto"/>
      </w:divBdr>
    </w:div>
    <w:div w:id="148592867">
      <w:bodyDiv w:val="1"/>
      <w:marLeft w:val="0"/>
      <w:marRight w:val="0"/>
      <w:marTop w:val="0"/>
      <w:marBottom w:val="0"/>
      <w:divBdr>
        <w:top w:val="none" w:sz="0" w:space="0" w:color="auto"/>
        <w:left w:val="none" w:sz="0" w:space="0" w:color="auto"/>
        <w:bottom w:val="none" w:sz="0" w:space="0" w:color="auto"/>
        <w:right w:val="none" w:sz="0" w:space="0" w:color="auto"/>
      </w:divBdr>
    </w:div>
    <w:div w:id="148594212">
      <w:bodyDiv w:val="1"/>
      <w:marLeft w:val="0"/>
      <w:marRight w:val="0"/>
      <w:marTop w:val="0"/>
      <w:marBottom w:val="0"/>
      <w:divBdr>
        <w:top w:val="none" w:sz="0" w:space="0" w:color="auto"/>
        <w:left w:val="none" w:sz="0" w:space="0" w:color="auto"/>
        <w:bottom w:val="none" w:sz="0" w:space="0" w:color="auto"/>
        <w:right w:val="none" w:sz="0" w:space="0" w:color="auto"/>
      </w:divBdr>
    </w:div>
    <w:div w:id="148910275">
      <w:bodyDiv w:val="1"/>
      <w:marLeft w:val="0"/>
      <w:marRight w:val="0"/>
      <w:marTop w:val="0"/>
      <w:marBottom w:val="0"/>
      <w:divBdr>
        <w:top w:val="none" w:sz="0" w:space="0" w:color="auto"/>
        <w:left w:val="none" w:sz="0" w:space="0" w:color="auto"/>
        <w:bottom w:val="none" w:sz="0" w:space="0" w:color="auto"/>
        <w:right w:val="none" w:sz="0" w:space="0" w:color="auto"/>
      </w:divBdr>
    </w:div>
    <w:div w:id="149105991">
      <w:bodyDiv w:val="1"/>
      <w:marLeft w:val="0"/>
      <w:marRight w:val="0"/>
      <w:marTop w:val="0"/>
      <w:marBottom w:val="0"/>
      <w:divBdr>
        <w:top w:val="none" w:sz="0" w:space="0" w:color="auto"/>
        <w:left w:val="none" w:sz="0" w:space="0" w:color="auto"/>
        <w:bottom w:val="none" w:sz="0" w:space="0" w:color="auto"/>
        <w:right w:val="none" w:sz="0" w:space="0" w:color="auto"/>
      </w:divBdr>
    </w:div>
    <w:div w:id="149249879">
      <w:bodyDiv w:val="1"/>
      <w:marLeft w:val="0"/>
      <w:marRight w:val="0"/>
      <w:marTop w:val="0"/>
      <w:marBottom w:val="0"/>
      <w:divBdr>
        <w:top w:val="none" w:sz="0" w:space="0" w:color="auto"/>
        <w:left w:val="none" w:sz="0" w:space="0" w:color="auto"/>
        <w:bottom w:val="none" w:sz="0" w:space="0" w:color="auto"/>
        <w:right w:val="none" w:sz="0" w:space="0" w:color="auto"/>
      </w:divBdr>
    </w:div>
    <w:div w:id="149298361">
      <w:bodyDiv w:val="1"/>
      <w:marLeft w:val="0"/>
      <w:marRight w:val="0"/>
      <w:marTop w:val="0"/>
      <w:marBottom w:val="0"/>
      <w:divBdr>
        <w:top w:val="none" w:sz="0" w:space="0" w:color="auto"/>
        <w:left w:val="none" w:sz="0" w:space="0" w:color="auto"/>
        <w:bottom w:val="none" w:sz="0" w:space="0" w:color="auto"/>
        <w:right w:val="none" w:sz="0" w:space="0" w:color="auto"/>
      </w:divBdr>
    </w:div>
    <w:div w:id="149835007">
      <w:bodyDiv w:val="1"/>
      <w:marLeft w:val="0"/>
      <w:marRight w:val="0"/>
      <w:marTop w:val="0"/>
      <w:marBottom w:val="0"/>
      <w:divBdr>
        <w:top w:val="none" w:sz="0" w:space="0" w:color="auto"/>
        <w:left w:val="none" w:sz="0" w:space="0" w:color="auto"/>
        <w:bottom w:val="none" w:sz="0" w:space="0" w:color="auto"/>
        <w:right w:val="none" w:sz="0" w:space="0" w:color="auto"/>
      </w:divBdr>
    </w:div>
    <w:div w:id="150022013">
      <w:bodyDiv w:val="1"/>
      <w:marLeft w:val="0"/>
      <w:marRight w:val="0"/>
      <w:marTop w:val="0"/>
      <w:marBottom w:val="0"/>
      <w:divBdr>
        <w:top w:val="none" w:sz="0" w:space="0" w:color="auto"/>
        <w:left w:val="none" w:sz="0" w:space="0" w:color="auto"/>
        <w:bottom w:val="none" w:sz="0" w:space="0" w:color="auto"/>
        <w:right w:val="none" w:sz="0" w:space="0" w:color="auto"/>
      </w:divBdr>
    </w:div>
    <w:div w:id="150105352">
      <w:bodyDiv w:val="1"/>
      <w:marLeft w:val="0"/>
      <w:marRight w:val="0"/>
      <w:marTop w:val="0"/>
      <w:marBottom w:val="0"/>
      <w:divBdr>
        <w:top w:val="none" w:sz="0" w:space="0" w:color="auto"/>
        <w:left w:val="none" w:sz="0" w:space="0" w:color="auto"/>
        <w:bottom w:val="none" w:sz="0" w:space="0" w:color="auto"/>
        <w:right w:val="none" w:sz="0" w:space="0" w:color="auto"/>
      </w:divBdr>
    </w:div>
    <w:div w:id="150174622">
      <w:bodyDiv w:val="1"/>
      <w:marLeft w:val="0"/>
      <w:marRight w:val="0"/>
      <w:marTop w:val="0"/>
      <w:marBottom w:val="0"/>
      <w:divBdr>
        <w:top w:val="none" w:sz="0" w:space="0" w:color="auto"/>
        <w:left w:val="none" w:sz="0" w:space="0" w:color="auto"/>
        <w:bottom w:val="none" w:sz="0" w:space="0" w:color="auto"/>
        <w:right w:val="none" w:sz="0" w:space="0" w:color="auto"/>
      </w:divBdr>
    </w:div>
    <w:div w:id="150216592">
      <w:bodyDiv w:val="1"/>
      <w:marLeft w:val="0"/>
      <w:marRight w:val="0"/>
      <w:marTop w:val="0"/>
      <w:marBottom w:val="0"/>
      <w:divBdr>
        <w:top w:val="none" w:sz="0" w:space="0" w:color="auto"/>
        <w:left w:val="none" w:sz="0" w:space="0" w:color="auto"/>
        <w:bottom w:val="none" w:sz="0" w:space="0" w:color="auto"/>
        <w:right w:val="none" w:sz="0" w:space="0" w:color="auto"/>
      </w:divBdr>
    </w:div>
    <w:div w:id="150221409">
      <w:bodyDiv w:val="1"/>
      <w:marLeft w:val="0"/>
      <w:marRight w:val="0"/>
      <w:marTop w:val="0"/>
      <w:marBottom w:val="0"/>
      <w:divBdr>
        <w:top w:val="none" w:sz="0" w:space="0" w:color="auto"/>
        <w:left w:val="none" w:sz="0" w:space="0" w:color="auto"/>
        <w:bottom w:val="none" w:sz="0" w:space="0" w:color="auto"/>
        <w:right w:val="none" w:sz="0" w:space="0" w:color="auto"/>
      </w:divBdr>
    </w:div>
    <w:div w:id="150292673">
      <w:bodyDiv w:val="1"/>
      <w:marLeft w:val="0"/>
      <w:marRight w:val="0"/>
      <w:marTop w:val="0"/>
      <w:marBottom w:val="0"/>
      <w:divBdr>
        <w:top w:val="none" w:sz="0" w:space="0" w:color="auto"/>
        <w:left w:val="none" w:sz="0" w:space="0" w:color="auto"/>
        <w:bottom w:val="none" w:sz="0" w:space="0" w:color="auto"/>
        <w:right w:val="none" w:sz="0" w:space="0" w:color="auto"/>
      </w:divBdr>
    </w:div>
    <w:div w:id="150293116">
      <w:bodyDiv w:val="1"/>
      <w:marLeft w:val="0"/>
      <w:marRight w:val="0"/>
      <w:marTop w:val="0"/>
      <w:marBottom w:val="0"/>
      <w:divBdr>
        <w:top w:val="none" w:sz="0" w:space="0" w:color="auto"/>
        <w:left w:val="none" w:sz="0" w:space="0" w:color="auto"/>
        <w:bottom w:val="none" w:sz="0" w:space="0" w:color="auto"/>
        <w:right w:val="none" w:sz="0" w:space="0" w:color="auto"/>
      </w:divBdr>
    </w:div>
    <w:div w:id="150367888">
      <w:bodyDiv w:val="1"/>
      <w:marLeft w:val="0"/>
      <w:marRight w:val="0"/>
      <w:marTop w:val="0"/>
      <w:marBottom w:val="0"/>
      <w:divBdr>
        <w:top w:val="none" w:sz="0" w:space="0" w:color="auto"/>
        <w:left w:val="none" w:sz="0" w:space="0" w:color="auto"/>
        <w:bottom w:val="none" w:sz="0" w:space="0" w:color="auto"/>
        <w:right w:val="none" w:sz="0" w:space="0" w:color="auto"/>
      </w:divBdr>
    </w:div>
    <w:div w:id="150483448">
      <w:bodyDiv w:val="1"/>
      <w:marLeft w:val="0"/>
      <w:marRight w:val="0"/>
      <w:marTop w:val="0"/>
      <w:marBottom w:val="0"/>
      <w:divBdr>
        <w:top w:val="none" w:sz="0" w:space="0" w:color="auto"/>
        <w:left w:val="none" w:sz="0" w:space="0" w:color="auto"/>
        <w:bottom w:val="none" w:sz="0" w:space="0" w:color="auto"/>
        <w:right w:val="none" w:sz="0" w:space="0" w:color="auto"/>
      </w:divBdr>
    </w:div>
    <w:div w:id="150681546">
      <w:bodyDiv w:val="1"/>
      <w:marLeft w:val="0"/>
      <w:marRight w:val="0"/>
      <w:marTop w:val="0"/>
      <w:marBottom w:val="0"/>
      <w:divBdr>
        <w:top w:val="none" w:sz="0" w:space="0" w:color="auto"/>
        <w:left w:val="none" w:sz="0" w:space="0" w:color="auto"/>
        <w:bottom w:val="none" w:sz="0" w:space="0" w:color="auto"/>
        <w:right w:val="none" w:sz="0" w:space="0" w:color="auto"/>
      </w:divBdr>
    </w:div>
    <w:div w:id="150756162">
      <w:bodyDiv w:val="1"/>
      <w:marLeft w:val="0"/>
      <w:marRight w:val="0"/>
      <w:marTop w:val="0"/>
      <w:marBottom w:val="0"/>
      <w:divBdr>
        <w:top w:val="none" w:sz="0" w:space="0" w:color="auto"/>
        <w:left w:val="none" w:sz="0" w:space="0" w:color="auto"/>
        <w:bottom w:val="none" w:sz="0" w:space="0" w:color="auto"/>
        <w:right w:val="none" w:sz="0" w:space="0" w:color="auto"/>
      </w:divBdr>
    </w:div>
    <w:div w:id="150828308">
      <w:bodyDiv w:val="1"/>
      <w:marLeft w:val="0"/>
      <w:marRight w:val="0"/>
      <w:marTop w:val="0"/>
      <w:marBottom w:val="0"/>
      <w:divBdr>
        <w:top w:val="none" w:sz="0" w:space="0" w:color="auto"/>
        <w:left w:val="none" w:sz="0" w:space="0" w:color="auto"/>
        <w:bottom w:val="none" w:sz="0" w:space="0" w:color="auto"/>
        <w:right w:val="none" w:sz="0" w:space="0" w:color="auto"/>
      </w:divBdr>
    </w:div>
    <w:div w:id="151261309">
      <w:bodyDiv w:val="1"/>
      <w:marLeft w:val="0"/>
      <w:marRight w:val="0"/>
      <w:marTop w:val="0"/>
      <w:marBottom w:val="0"/>
      <w:divBdr>
        <w:top w:val="none" w:sz="0" w:space="0" w:color="auto"/>
        <w:left w:val="none" w:sz="0" w:space="0" w:color="auto"/>
        <w:bottom w:val="none" w:sz="0" w:space="0" w:color="auto"/>
        <w:right w:val="none" w:sz="0" w:space="0" w:color="auto"/>
      </w:divBdr>
    </w:div>
    <w:div w:id="151333909">
      <w:bodyDiv w:val="1"/>
      <w:marLeft w:val="0"/>
      <w:marRight w:val="0"/>
      <w:marTop w:val="0"/>
      <w:marBottom w:val="0"/>
      <w:divBdr>
        <w:top w:val="none" w:sz="0" w:space="0" w:color="auto"/>
        <w:left w:val="none" w:sz="0" w:space="0" w:color="auto"/>
        <w:bottom w:val="none" w:sz="0" w:space="0" w:color="auto"/>
        <w:right w:val="none" w:sz="0" w:space="0" w:color="auto"/>
      </w:divBdr>
    </w:div>
    <w:div w:id="151339873">
      <w:bodyDiv w:val="1"/>
      <w:marLeft w:val="0"/>
      <w:marRight w:val="0"/>
      <w:marTop w:val="0"/>
      <w:marBottom w:val="0"/>
      <w:divBdr>
        <w:top w:val="none" w:sz="0" w:space="0" w:color="auto"/>
        <w:left w:val="none" w:sz="0" w:space="0" w:color="auto"/>
        <w:bottom w:val="none" w:sz="0" w:space="0" w:color="auto"/>
        <w:right w:val="none" w:sz="0" w:space="0" w:color="auto"/>
      </w:divBdr>
    </w:div>
    <w:div w:id="151530165">
      <w:bodyDiv w:val="1"/>
      <w:marLeft w:val="0"/>
      <w:marRight w:val="0"/>
      <w:marTop w:val="0"/>
      <w:marBottom w:val="0"/>
      <w:divBdr>
        <w:top w:val="none" w:sz="0" w:space="0" w:color="auto"/>
        <w:left w:val="none" w:sz="0" w:space="0" w:color="auto"/>
        <w:bottom w:val="none" w:sz="0" w:space="0" w:color="auto"/>
        <w:right w:val="none" w:sz="0" w:space="0" w:color="auto"/>
      </w:divBdr>
    </w:div>
    <w:div w:id="151602566">
      <w:bodyDiv w:val="1"/>
      <w:marLeft w:val="0"/>
      <w:marRight w:val="0"/>
      <w:marTop w:val="0"/>
      <w:marBottom w:val="0"/>
      <w:divBdr>
        <w:top w:val="none" w:sz="0" w:space="0" w:color="auto"/>
        <w:left w:val="none" w:sz="0" w:space="0" w:color="auto"/>
        <w:bottom w:val="none" w:sz="0" w:space="0" w:color="auto"/>
        <w:right w:val="none" w:sz="0" w:space="0" w:color="auto"/>
      </w:divBdr>
    </w:div>
    <w:div w:id="151682269">
      <w:bodyDiv w:val="1"/>
      <w:marLeft w:val="0"/>
      <w:marRight w:val="0"/>
      <w:marTop w:val="0"/>
      <w:marBottom w:val="0"/>
      <w:divBdr>
        <w:top w:val="none" w:sz="0" w:space="0" w:color="auto"/>
        <w:left w:val="none" w:sz="0" w:space="0" w:color="auto"/>
        <w:bottom w:val="none" w:sz="0" w:space="0" w:color="auto"/>
        <w:right w:val="none" w:sz="0" w:space="0" w:color="auto"/>
      </w:divBdr>
    </w:div>
    <w:div w:id="151802348">
      <w:bodyDiv w:val="1"/>
      <w:marLeft w:val="0"/>
      <w:marRight w:val="0"/>
      <w:marTop w:val="0"/>
      <w:marBottom w:val="0"/>
      <w:divBdr>
        <w:top w:val="none" w:sz="0" w:space="0" w:color="auto"/>
        <w:left w:val="none" w:sz="0" w:space="0" w:color="auto"/>
        <w:bottom w:val="none" w:sz="0" w:space="0" w:color="auto"/>
        <w:right w:val="none" w:sz="0" w:space="0" w:color="auto"/>
      </w:divBdr>
    </w:div>
    <w:div w:id="151987024">
      <w:bodyDiv w:val="1"/>
      <w:marLeft w:val="0"/>
      <w:marRight w:val="0"/>
      <w:marTop w:val="0"/>
      <w:marBottom w:val="0"/>
      <w:divBdr>
        <w:top w:val="none" w:sz="0" w:space="0" w:color="auto"/>
        <w:left w:val="none" w:sz="0" w:space="0" w:color="auto"/>
        <w:bottom w:val="none" w:sz="0" w:space="0" w:color="auto"/>
        <w:right w:val="none" w:sz="0" w:space="0" w:color="auto"/>
      </w:divBdr>
    </w:div>
    <w:div w:id="152112555">
      <w:bodyDiv w:val="1"/>
      <w:marLeft w:val="0"/>
      <w:marRight w:val="0"/>
      <w:marTop w:val="0"/>
      <w:marBottom w:val="0"/>
      <w:divBdr>
        <w:top w:val="none" w:sz="0" w:space="0" w:color="auto"/>
        <w:left w:val="none" w:sz="0" w:space="0" w:color="auto"/>
        <w:bottom w:val="none" w:sz="0" w:space="0" w:color="auto"/>
        <w:right w:val="none" w:sz="0" w:space="0" w:color="auto"/>
      </w:divBdr>
    </w:div>
    <w:div w:id="152182118">
      <w:bodyDiv w:val="1"/>
      <w:marLeft w:val="0"/>
      <w:marRight w:val="0"/>
      <w:marTop w:val="0"/>
      <w:marBottom w:val="0"/>
      <w:divBdr>
        <w:top w:val="none" w:sz="0" w:space="0" w:color="auto"/>
        <w:left w:val="none" w:sz="0" w:space="0" w:color="auto"/>
        <w:bottom w:val="none" w:sz="0" w:space="0" w:color="auto"/>
        <w:right w:val="none" w:sz="0" w:space="0" w:color="auto"/>
      </w:divBdr>
    </w:div>
    <w:div w:id="152258960">
      <w:bodyDiv w:val="1"/>
      <w:marLeft w:val="0"/>
      <w:marRight w:val="0"/>
      <w:marTop w:val="0"/>
      <w:marBottom w:val="0"/>
      <w:divBdr>
        <w:top w:val="none" w:sz="0" w:space="0" w:color="auto"/>
        <w:left w:val="none" w:sz="0" w:space="0" w:color="auto"/>
        <w:bottom w:val="none" w:sz="0" w:space="0" w:color="auto"/>
        <w:right w:val="none" w:sz="0" w:space="0" w:color="auto"/>
      </w:divBdr>
    </w:div>
    <w:div w:id="152260280">
      <w:bodyDiv w:val="1"/>
      <w:marLeft w:val="0"/>
      <w:marRight w:val="0"/>
      <w:marTop w:val="0"/>
      <w:marBottom w:val="0"/>
      <w:divBdr>
        <w:top w:val="none" w:sz="0" w:space="0" w:color="auto"/>
        <w:left w:val="none" w:sz="0" w:space="0" w:color="auto"/>
        <w:bottom w:val="none" w:sz="0" w:space="0" w:color="auto"/>
        <w:right w:val="none" w:sz="0" w:space="0" w:color="auto"/>
      </w:divBdr>
    </w:div>
    <w:div w:id="152307742">
      <w:bodyDiv w:val="1"/>
      <w:marLeft w:val="0"/>
      <w:marRight w:val="0"/>
      <w:marTop w:val="0"/>
      <w:marBottom w:val="0"/>
      <w:divBdr>
        <w:top w:val="none" w:sz="0" w:space="0" w:color="auto"/>
        <w:left w:val="none" w:sz="0" w:space="0" w:color="auto"/>
        <w:bottom w:val="none" w:sz="0" w:space="0" w:color="auto"/>
        <w:right w:val="none" w:sz="0" w:space="0" w:color="auto"/>
      </w:divBdr>
    </w:div>
    <w:div w:id="152376223">
      <w:bodyDiv w:val="1"/>
      <w:marLeft w:val="0"/>
      <w:marRight w:val="0"/>
      <w:marTop w:val="0"/>
      <w:marBottom w:val="0"/>
      <w:divBdr>
        <w:top w:val="none" w:sz="0" w:space="0" w:color="auto"/>
        <w:left w:val="none" w:sz="0" w:space="0" w:color="auto"/>
        <w:bottom w:val="none" w:sz="0" w:space="0" w:color="auto"/>
        <w:right w:val="none" w:sz="0" w:space="0" w:color="auto"/>
      </w:divBdr>
    </w:div>
    <w:div w:id="152381370">
      <w:bodyDiv w:val="1"/>
      <w:marLeft w:val="0"/>
      <w:marRight w:val="0"/>
      <w:marTop w:val="0"/>
      <w:marBottom w:val="0"/>
      <w:divBdr>
        <w:top w:val="none" w:sz="0" w:space="0" w:color="auto"/>
        <w:left w:val="none" w:sz="0" w:space="0" w:color="auto"/>
        <w:bottom w:val="none" w:sz="0" w:space="0" w:color="auto"/>
        <w:right w:val="none" w:sz="0" w:space="0" w:color="auto"/>
      </w:divBdr>
    </w:div>
    <w:div w:id="152526382">
      <w:bodyDiv w:val="1"/>
      <w:marLeft w:val="0"/>
      <w:marRight w:val="0"/>
      <w:marTop w:val="0"/>
      <w:marBottom w:val="0"/>
      <w:divBdr>
        <w:top w:val="none" w:sz="0" w:space="0" w:color="auto"/>
        <w:left w:val="none" w:sz="0" w:space="0" w:color="auto"/>
        <w:bottom w:val="none" w:sz="0" w:space="0" w:color="auto"/>
        <w:right w:val="none" w:sz="0" w:space="0" w:color="auto"/>
      </w:divBdr>
    </w:div>
    <w:div w:id="152916945">
      <w:bodyDiv w:val="1"/>
      <w:marLeft w:val="0"/>
      <w:marRight w:val="0"/>
      <w:marTop w:val="0"/>
      <w:marBottom w:val="0"/>
      <w:divBdr>
        <w:top w:val="none" w:sz="0" w:space="0" w:color="auto"/>
        <w:left w:val="none" w:sz="0" w:space="0" w:color="auto"/>
        <w:bottom w:val="none" w:sz="0" w:space="0" w:color="auto"/>
        <w:right w:val="none" w:sz="0" w:space="0" w:color="auto"/>
      </w:divBdr>
    </w:div>
    <w:div w:id="153226274">
      <w:bodyDiv w:val="1"/>
      <w:marLeft w:val="0"/>
      <w:marRight w:val="0"/>
      <w:marTop w:val="0"/>
      <w:marBottom w:val="0"/>
      <w:divBdr>
        <w:top w:val="none" w:sz="0" w:space="0" w:color="auto"/>
        <w:left w:val="none" w:sz="0" w:space="0" w:color="auto"/>
        <w:bottom w:val="none" w:sz="0" w:space="0" w:color="auto"/>
        <w:right w:val="none" w:sz="0" w:space="0" w:color="auto"/>
      </w:divBdr>
    </w:div>
    <w:div w:id="153301280">
      <w:bodyDiv w:val="1"/>
      <w:marLeft w:val="0"/>
      <w:marRight w:val="0"/>
      <w:marTop w:val="0"/>
      <w:marBottom w:val="0"/>
      <w:divBdr>
        <w:top w:val="none" w:sz="0" w:space="0" w:color="auto"/>
        <w:left w:val="none" w:sz="0" w:space="0" w:color="auto"/>
        <w:bottom w:val="none" w:sz="0" w:space="0" w:color="auto"/>
        <w:right w:val="none" w:sz="0" w:space="0" w:color="auto"/>
      </w:divBdr>
    </w:div>
    <w:div w:id="153499496">
      <w:bodyDiv w:val="1"/>
      <w:marLeft w:val="0"/>
      <w:marRight w:val="0"/>
      <w:marTop w:val="0"/>
      <w:marBottom w:val="0"/>
      <w:divBdr>
        <w:top w:val="none" w:sz="0" w:space="0" w:color="auto"/>
        <w:left w:val="none" w:sz="0" w:space="0" w:color="auto"/>
        <w:bottom w:val="none" w:sz="0" w:space="0" w:color="auto"/>
        <w:right w:val="none" w:sz="0" w:space="0" w:color="auto"/>
      </w:divBdr>
    </w:div>
    <w:div w:id="153647072">
      <w:bodyDiv w:val="1"/>
      <w:marLeft w:val="0"/>
      <w:marRight w:val="0"/>
      <w:marTop w:val="0"/>
      <w:marBottom w:val="0"/>
      <w:divBdr>
        <w:top w:val="none" w:sz="0" w:space="0" w:color="auto"/>
        <w:left w:val="none" w:sz="0" w:space="0" w:color="auto"/>
        <w:bottom w:val="none" w:sz="0" w:space="0" w:color="auto"/>
        <w:right w:val="none" w:sz="0" w:space="0" w:color="auto"/>
      </w:divBdr>
    </w:div>
    <w:div w:id="153882289">
      <w:bodyDiv w:val="1"/>
      <w:marLeft w:val="0"/>
      <w:marRight w:val="0"/>
      <w:marTop w:val="0"/>
      <w:marBottom w:val="0"/>
      <w:divBdr>
        <w:top w:val="none" w:sz="0" w:space="0" w:color="auto"/>
        <w:left w:val="none" w:sz="0" w:space="0" w:color="auto"/>
        <w:bottom w:val="none" w:sz="0" w:space="0" w:color="auto"/>
        <w:right w:val="none" w:sz="0" w:space="0" w:color="auto"/>
      </w:divBdr>
    </w:div>
    <w:div w:id="155272574">
      <w:bodyDiv w:val="1"/>
      <w:marLeft w:val="0"/>
      <w:marRight w:val="0"/>
      <w:marTop w:val="0"/>
      <w:marBottom w:val="0"/>
      <w:divBdr>
        <w:top w:val="none" w:sz="0" w:space="0" w:color="auto"/>
        <w:left w:val="none" w:sz="0" w:space="0" w:color="auto"/>
        <w:bottom w:val="none" w:sz="0" w:space="0" w:color="auto"/>
        <w:right w:val="none" w:sz="0" w:space="0" w:color="auto"/>
      </w:divBdr>
    </w:div>
    <w:div w:id="155536722">
      <w:bodyDiv w:val="1"/>
      <w:marLeft w:val="0"/>
      <w:marRight w:val="0"/>
      <w:marTop w:val="0"/>
      <w:marBottom w:val="0"/>
      <w:divBdr>
        <w:top w:val="none" w:sz="0" w:space="0" w:color="auto"/>
        <w:left w:val="none" w:sz="0" w:space="0" w:color="auto"/>
        <w:bottom w:val="none" w:sz="0" w:space="0" w:color="auto"/>
        <w:right w:val="none" w:sz="0" w:space="0" w:color="auto"/>
      </w:divBdr>
    </w:div>
    <w:div w:id="155608230">
      <w:bodyDiv w:val="1"/>
      <w:marLeft w:val="0"/>
      <w:marRight w:val="0"/>
      <w:marTop w:val="0"/>
      <w:marBottom w:val="0"/>
      <w:divBdr>
        <w:top w:val="none" w:sz="0" w:space="0" w:color="auto"/>
        <w:left w:val="none" w:sz="0" w:space="0" w:color="auto"/>
        <w:bottom w:val="none" w:sz="0" w:space="0" w:color="auto"/>
        <w:right w:val="none" w:sz="0" w:space="0" w:color="auto"/>
      </w:divBdr>
    </w:div>
    <w:div w:id="155729922">
      <w:bodyDiv w:val="1"/>
      <w:marLeft w:val="0"/>
      <w:marRight w:val="0"/>
      <w:marTop w:val="0"/>
      <w:marBottom w:val="0"/>
      <w:divBdr>
        <w:top w:val="none" w:sz="0" w:space="0" w:color="auto"/>
        <w:left w:val="none" w:sz="0" w:space="0" w:color="auto"/>
        <w:bottom w:val="none" w:sz="0" w:space="0" w:color="auto"/>
        <w:right w:val="none" w:sz="0" w:space="0" w:color="auto"/>
      </w:divBdr>
    </w:div>
    <w:div w:id="155733123">
      <w:bodyDiv w:val="1"/>
      <w:marLeft w:val="0"/>
      <w:marRight w:val="0"/>
      <w:marTop w:val="0"/>
      <w:marBottom w:val="0"/>
      <w:divBdr>
        <w:top w:val="none" w:sz="0" w:space="0" w:color="auto"/>
        <w:left w:val="none" w:sz="0" w:space="0" w:color="auto"/>
        <w:bottom w:val="none" w:sz="0" w:space="0" w:color="auto"/>
        <w:right w:val="none" w:sz="0" w:space="0" w:color="auto"/>
      </w:divBdr>
    </w:div>
    <w:div w:id="155803242">
      <w:bodyDiv w:val="1"/>
      <w:marLeft w:val="0"/>
      <w:marRight w:val="0"/>
      <w:marTop w:val="0"/>
      <w:marBottom w:val="0"/>
      <w:divBdr>
        <w:top w:val="none" w:sz="0" w:space="0" w:color="auto"/>
        <w:left w:val="none" w:sz="0" w:space="0" w:color="auto"/>
        <w:bottom w:val="none" w:sz="0" w:space="0" w:color="auto"/>
        <w:right w:val="none" w:sz="0" w:space="0" w:color="auto"/>
      </w:divBdr>
    </w:div>
    <w:div w:id="155922172">
      <w:bodyDiv w:val="1"/>
      <w:marLeft w:val="0"/>
      <w:marRight w:val="0"/>
      <w:marTop w:val="0"/>
      <w:marBottom w:val="0"/>
      <w:divBdr>
        <w:top w:val="none" w:sz="0" w:space="0" w:color="auto"/>
        <w:left w:val="none" w:sz="0" w:space="0" w:color="auto"/>
        <w:bottom w:val="none" w:sz="0" w:space="0" w:color="auto"/>
        <w:right w:val="none" w:sz="0" w:space="0" w:color="auto"/>
      </w:divBdr>
    </w:div>
    <w:div w:id="155993931">
      <w:bodyDiv w:val="1"/>
      <w:marLeft w:val="0"/>
      <w:marRight w:val="0"/>
      <w:marTop w:val="0"/>
      <w:marBottom w:val="0"/>
      <w:divBdr>
        <w:top w:val="none" w:sz="0" w:space="0" w:color="auto"/>
        <w:left w:val="none" w:sz="0" w:space="0" w:color="auto"/>
        <w:bottom w:val="none" w:sz="0" w:space="0" w:color="auto"/>
        <w:right w:val="none" w:sz="0" w:space="0" w:color="auto"/>
      </w:divBdr>
    </w:div>
    <w:div w:id="156071253">
      <w:bodyDiv w:val="1"/>
      <w:marLeft w:val="0"/>
      <w:marRight w:val="0"/>
      <w:marTop w:val="0"/>
      <w:marBottom w:val="0"/>
      <w:divBdr>
        <w:top w:val="none" w:sz="0" w:space="0" w:color="auto"/>
        <w:left w:val="none" w:sz="0" w:space="0" w:color="auto"/>
        <w:bottom w:val="none" w:sz="0" w:space="0" w:color="auto"/>
        <w:right w:val="none" w:sz="0" w:space="0" w:color="auto"/>
      </w:divBdr>
    </w:div>
    <w:div w:id="156117083">
      <w:bodyDiv w:val="1"/>
      <w:marLeft w:val="0"/>
      <w:marRight w:val="0"/>
      <w:marTop w:val="0"/>
      <w:marBottom w:val="0"/>
      <w:divBdr>
        <w:top w:val="none" w:sz="0" w:space="0" w:color="auto"/>
        <w:left w:val="none" w:sz="0" w:space="0" w:color="auto"/>
        <w:bottom w:val="none" w:sz="0" w:space="0" w:color="auto"/>
        <w:right w:val="none" w:sz="0" w:space="0" w:color="auto"/>
      </w:divBdr>
    </w:div>
    <w:div w:id="156387901">
      <w:bodyDiv w:val="1"/>
      <w:marLeft w:val="0"/>
      <w:marRight w:val="0"/>
      <w:marTop w:val="0"/>
      <w:marBottom w:val="0"/>
      <w:divBdr>
        <w:top w:val="none" w:sz="0" w:space="0" w:color="auto"/>
        <w:left w:val="none" w:sz="0" w:space="0" w:color="auto"/>
        <w:bottom w:val="none" w:sz="0" w:space="0" w:color="auto"/>
        <w:right w:val="none" w:sz="0" w:space="0" w:color="auto"/>
      </w:divBdr>
    </w:div>
    <w:div w:id="156575229">
      <w:bodyDiv w:val="1"/>
      <w:marLeft w:val="0"/>
      <w:marRight w:val="0"/>
      <w:marTop w:val="0"/>
      <w:marBottom w:val="0"/>
      <w:divBdr>
        <w:top w:val="none" w:sz="0" w:space="0" w:color="auto"/>
        <w:left w:val="none" w:sz="0" w:space="0" w:color="auto"/>
        <w:bottom w:val="none" w:sz="0" w:space="0" w:color="auto"/>
        <w:right w:val="none" w:sz="0" w:space="0" w:color="auto"/>
      </w:divBdr>
    </w:div>
    <w:div w:id="156925761">
      <w:bodyDiv w:val="1"/>
      <w:marLeft w:val="0"/>
      <w:marRight w:val="0"/>
      <w:marTop w:val="0"/>
      <w:marBottom w:val="0"/>
      <w:divBdr>
        <w:top w:val="none" w:sz="0" w:space="0" w:color="auto"/>
        <w:left w:val="none" w:sz="0" w:space="0" w:color="auto"/>
        <w:bottom w:val="none" w:sz="0" w:space="0" w:color="auto"/>
        <w:right w:val="none" w:sz="0" w:space="0" w:color="auto"/>
      </w:divBdr>
    </w:div>
    <w:div w:id="156963533">
      <w:bodyDiv w:val="1"/>
      <w:marLeft w:val="0"/>
      <w:marRight w:val="0"/>
      <w:marTop w:val="0"/>
      <w:marBottom w:val="0"/>
      <w:divBdr>
        <w:top w:val="none" w:sz="0" w:space="0" w:color="auto"/>
        <w:left w:val="none" w:sz="0" w:space="0" w:color="auto"/>
        <w:bottom w:val="none" w:sz="0" w:space="0" w:color="auto"/>
        <w:right w:val="none" w:sz="0" w:space="0" w:color="auto"/>
      </w:divBdr>
    </w:div>
    <w:div w:id="157156270">
      <w:bodyDiv w:val="1"/>
      <w:marLeft w:val="0"/>
      <w:marRight w:val="0"/>
      <w:marTop w:val="0"/>
      <w:marBottom w:val="0"/>
      <w:divBdr>
        <w:top w:val="none" w:sz="0" w:space="0" w:color="auto"/>
        <w:left w:val="none" w:sz="0" w:space="0" w:color="auto"/>
        <w:bottom w:val="none" w:sz="0" w:space="0" w:color="auto"/>
        <w:right w:val="none" w:sz="0" w:space="0" w:color="auto"/>
      </w:divBdr>
    </w:div>
    <w:div w:id="157187192">
      <w:bodyDiv w:val="1"/>
      <w:marLeft w:val="0"/>
      <w:marRight w:val="0"/>
      <w:marTop w:val="0"/>
      <w:marBottom w:val="0"/>
      <w:divBdr>
        <w:top w:val="none" w:sz="0" w:space="0" w:color="auto"/>
        <w:left w:val="none" w:sz="0" w:space="0" w:color="auto"/>
        <w:bottom w:val="none" w:sz="0" w:space="0" w:color="auto"/>
        <w:right w:val="none" w:sz="0" w:space="0" w:color="auto"/>
      </w:divBdr>
    </w:div>
    <w:div w:id="157548921">
      <w:bodyDiv w:val="1"/>
      <w:marLeft w:val="0"/>
      <w:marRight w:val="0"/>
      <w:marTop w:val="0"/>
      <w:marBottom w:val="0"/>
      <w:divBdr>
        <w:top w:val="none" w:sz="0" w:space="0" w:color="auto"/>
        <w:left w:val="none" w:sz="0" w:space="0" w:color="auto"/>
        <w:bottom w:val="none" w:sz="0" w:space="0" w:color="auto"/>
        <w:right w:val="none" w:sz="0" w:space="0" w:color="auto"/>
      </w:divBdr>
    </w:div>
    <w:div w:id="157623500">
      <w:bodyDiv w:val="1"/>
      <w:marLeft w:val="0"/>
      <w:marRight w:val="0"/>
      <w:marTop w:val="0"/>
      <w:marBottom w:val="0"/>
      <w:divBdr>
        <w:top w:val="none" w:sz="0" w:space="0" w:color="auto"/>
        <w:left w:val="none" w:sz="0" w:space="0" w:color="auto"/>
        <w:bottom w:val="none" w:sz="0" w:space="0" w:color="auto"/>
        <w:right w:val="none" w:sz="0" w:space="0" w:color="auto"/>
      </w:divBdr>
    </w:div>
    <w:div w:id="157692782">
      <w:bodyDiv w:val="1"/>
      <w:marLeft w:val="0"/>
      <w:marRight w:val="0"/>
      <w:marTop w:val="0"/>
      <w:marBottom w:val="0"/>
      <w:divBdr>
        <w:top w:val="none" w:sz="0" w:space="0" w:color="auto"/>
        <w:left w:val="none" w:sz="0" w:space="0" w:color="auto"/>
        <w:bottom w:val="none" w:sz="0" w:space="0" w:color="auto"/>
        <w:right w:val="none" w:sz="0" w:space="0" w:color="auto"/>
      </w:divBdr>
    </w:div>
    <w:div w:id="157817897">
      <w:bodyDiv w:val="1"/>
      <w:marLeft w:val="0"/>
      <w:marRight w:val="0"/>
      <w:marTop w:val="0"/>
      <w:marBottom w:val="0"/>
      <w:divBdr>
        <w:top w:val="none" w:sz="0" w:space="0" w:color="auto"/>
        <w:left w:val="none" w:sz="0" w:space="0" w:color="auto"/>
        <w:bottom w:val="none" w:sz="0" w:space="0" w:color="auto"/>
        <w:right w:val="none" w:sz="0" w:space="0" w:color="auto"/>
      </w:divBdr>
    </w:div>
    <w:div w:id="157842005">
      <w:bodyDiv w:val="1"/>
      <w:marLeft w:val="0"/>
      <w:marRight w:val="0"/>
      <w:marTop w:val="0"/>
      <w:marBottom w:val="0"/>
      <w:divBdr>
        <w:top w:val="none" w:sz="0" w:space="0" w:color="auto"/>
        <w:left w:val="none" w:sz="0" w:space="0" w:color="auto"/>
        <w:bottom w:val="none" w:sz="0" w:space="0" w:color="auto"/>
        <w:right w:val="none" w:sz="0" w:space="0" w:color="auto"/>
      </w:divBdr>
    </w:div>
    <w:div w:id="157884736">
      <w:bodyDiv w:val="1"/>
      <w:marLeft w:val="0"/>
      <w:marRight w:val="0"/>
      <w:marTop w:val="0"/>
      <w:marBottom w:val="0"/>
      <w:divBdr>
        <w:top w:val="none" w:sz="0" w:space="0" w:color="auto"/>
        <w:left w:val="none" w:sz="0" w:space="0" w:color="auto"/>
        <w:bottom w:val="none" w:sz="0" w:space="0" w:color="auto"/>
        <w:right w:val="none" w:sz="0" w:space="0" w:color="auto"/>
      </w:divBdr>
    </w:div>
    <w:div w:id="158010462">
      <w:bodyDiv w:val="1"/>
      <w:marLeft w:val="0"/>
      <w:marRight w:val="0"/>
      <w:marTop w:val="0"/>
      <w:marBottom w:val="0"/>
      <w:divBdr>
        <w:top w:val="none" w:sz="0" w:space="0" w:color="auto"/>
        <w:left w:val="none" w:sz="0" w:space="0" w:color="auto"/>
        <w:bottom w:val="none" w:sz="0" w:space="0" w:color="auto"/>
        <w:right w:val="none" w:sz="0" w:space="0" w:color="auto"/>
      </w:divBdr>
    </w:div>
    <w:div w:id="158274648">
      <w:bodyDiv w:val="1"/>
      <w:marLeft w:val="0"/>
      <w:marRight w:val="0"/>
      <w:marTop w:val="0"/>
      <w:marBottom w:val="0"/>
      <w:divBdr>
        <w:top w:val="none" w:sz="0" w:space="0" w:color="auto"/>
        <w:left w:val="none" w:sz="0" w:space="0" w:color="auto"/>
        <w:bottom w:val="none" w:sz="0" w:space="0" w:color="auto"/>
        <w:right w:val="none" w:sz="0" w:space="0" w:color="auto"/>
      </w:divBdr>
    </w:div>
    <w:div w:id="158468399">
      <w:bodyDiv w:val="1"/>
      <w:marLeft w:val="0"/>
      <w:marRight w:val="0"/>
      <w:marTop w:val="0"/>
      <w:marBottom w:val="0"/>
      <w:divBdr>
        <w:top w:val="none" w:sz="0" w:space="0" w:color="auto"/>
        <w:left w:val="none" w:sz="0" w:space="0" w:color="auto"/>
        <w:bottom w:val="none" w:sz="0" w:space="0" w:color="auto"/>
        <w:right w:val="none" w:sz="0" w:space="0" w:color="auto"/>
      </w:divBdr>
    </w:div>
    <w:div w:id="158472923">
      <w:bodyDiv w:val="1"/>
      <w:marLeft w:val="0"/>
      <w:marRight w:val="0"/>
      <w:marTop w:val="0"/>
      <w:marBottom w:val="0"/>
      <w:divBdr>
        <w:top w:val="none" w:sz="0" w:space="0" w:color="auto"/>
        <w:left w:val="none" w:sz="0" w:space="0" w:color="auto"/>
        <w:bottom w:val="none" w:sz="0" w:space="0" w:color="auto"/>
        <w:right w:val="none" w:sz="0" w:space="0" w:color="auto"/>
      </w:divBdr>
    </w:div>
    <w:div w:id="158540513">
      <w:bodyDiv w:val="1"/>
      <w:marLeft w:val="0"/>
      <w:marRight w:val="0"/>
      <w:marTop w:val="0"/>
      <w:marBottom w:val="0"/>
      <w:divBdr>
        <w:top w:val="none" w:sz="0" w:space="0" w:color="auto"/>
        <w:left w:val="none" w:sz="0" w:space="0" w:color="auto"/>
        <w:bottom w:val="none" w:sz="0" w:space="0" w:color="auto"/>
        <w:right w:val="none" w:sz="0" w:space="0" w:color="auto"/>
      </w:divBdr>
    </w:div>
    <w:div w:id="158891107">
      <w:bodyDiv w:val="1"/>
      <w:marLeft w:val="0"/>
      <w:marRight w:val="0"/>
      <w:marTop w:val="0"/>
      <w:marBottom w:val="0"/>
      <w:divBdr>
        <w:top w:val="none" w:sz="0" w:space="0" w:color="auto"/>
        <w:left w:val="none" w:sz="0" w:space="0" w:color="auto"/>
        <w:bottom w:val="none" w:sz="0" w:space="0" w:color="auto"/>
        <w:right w:val="none" w:sz="0" w:space="0" w:color="auto"/>
      </w:divBdr>
    </w:div>
    <w:div w:id="159003884">
      <w:bodyDiv w:val="1"/>
      <w:marLeft w:val="0"/>
      <w:marRight w:val="0"/>
      <w:marTop w:val="0"/>
      <w:marBottom w:val="0"/>
      <w:divBdr>
        <w:top w:val="none" w:sz="0" w:space="0" w:color="auto"/>
        <w:left w:val="none" w:sz="0" w:space="0" w:color="auto"/>
        <w:bottom w:val="none" w:sz="0" w:space="0" w:color="auto"/>
        <w:right w:val="none" w:sz="0" w:space="0" w:color="auto"/>
      </w:divBdr>
    </w:div>
    <w:div w:id="159009434">
      <w:bodyDiv w:val="1"/>
      <w:marLeft w:val="0"/>
      <w:marRight w:val="0"/>
      <w:marTop w:val="0"/>
      <w:marBottom w:val="0"/>
      <w:divBdr>
        <w:top w:val="none" w:sz="0" w:space="0" w:color="auto"/>
        <w:left w:val="none" w:sz="0" w:space="0" w:color="auto"/>
        <w:bottom w:val="none" w:sz="0" w:space="0" w:color="auto"/>
        <w:right w:val="none" w:sz="0" w:space="0" w:color="auto"/>
      </w:divBdr>
    </w:div>
    <w:div w:id="159318798">
      <w:bodyDiv w:val="1"/>
      <w:marLeft w:val="0"/>
      <w:marRight w:val="0"/>
      <w:marTop w:val="0"/>
      <w:marBottom w:val="0"/>
      <w:divBdr>
        <w:top w:val="none" w:sz="0" w:space="0" w:color="auto"/>
        <w:left w:val="none" w:sz="0" w:space="0" w:color="auto"/>
        <w:bottom w:val="none" w:sz="0" w:space="0" w:color="auto"/>
        <w:right w:val="none" w:sz="0" w:space="0" w:color="auto"/>
      </w:divBdr>
    </w:div>
    <w:div w:id="159547336">
      <w:bodyDiv w:val="1"/>
      <w:marLeft w:val="0"/>
      <w:marRight w:val="0"/>
      <w:marTop w:val="0"/>
      <w:marBottom w:val="0"/>
      <w:divBdr>
        <w:top w:val="none" w:sz="0" w:space="0" w:color="auto"/>
        <w:left w:val="none" w:sz="0" w:space="0" w:color="auto"/>
        <w:bottom w:val="none" w:sz="0" w:space="0" w:color="auto"/>
        <w:right w:val="none" w:sz="0" w:space="0" w:color="auto"/>
      </w:divBdr>
    </w:div>
    <w:div w:id="160051317">
      <w:bodyDiv w:val="1"/>
      <w:marLeft w:val="0"/>
      <w:marRight w:val="0"/>
      <w:marTop w:val="0"/>
      <w:marBottom w:val="0"/>
      <w:divBdr>
        <w:top w:val="none" w:sz="0" w:space="0" w:color="auto"/>
        <w:left w:val="none" w:sz="0" w:space="0" w:color="auto"/>
        <w:bottom w:val="none" w:sz="0" w:space="0" w:color="auto"/>
        <w:right w:val="none" w:sz="0" w:space="0" w:color="auto"/>
      </w:divBdr>
    </w:div>
    <w:div w:id="160237997">
      <w:bodyDiv w:val="1"/>
      <w:marLeft w:val="0"/>
      <w:marRight w:val="0"/>
      <w:marTop w:val="0"/>
      <w:marBottom w:val="0"/>
      <w:divBdr>
        <w:top w:val="none" w:sz="0" w:space="0" w:color="auto"/>
        <w:left w:val="none" w:sz="0" w:space="0" w:color="auto"/>
        <w:bottom w:val="none" w:sz="0" w:space="0" w:color="auto"/>
        <w:right w:val="none" w:sz="0" w:space="0" w:color="auto"/>
      </w:divBdr>
    </w:div>
    <w:div w:id="160436055">
      <w:bodyDiv w:val="1"/>
      <w:marLeft w:val="0"/>
      <w:marRight w:val="0"/>
      <w:marTop w:val="0"/>
      <w:marBottom w:val="0"/>
      <w:divBdr>
        <w:top w:val="none" w:sz="0" w:space="0" w:color="auto"/>
        <w:left w:val="none" w:sz="0" w:space="0" w:color="auto"/>
        <w:bottom w:val="none" w:sz="0" w:space="0" w:color="auto"/>
        <w:right w:val="none" w:sz="0" w:space="0" w:color="auto"/>
      </w:divBdr>
    </w:div>
    <w:div w:id="160584166">
      <w:bodyDiv w:val="1"/>
      <w:marLeft w:val="0"/>
      <w:marRight w:val="0"/>
      <w:marTop w:val="0"/>
      <w:marBottom w:val="0"/>
      <w:divBdr>
        <w:top w:val="none" w:sz="0" w:space="0" w:color="auto"/>
        <w:left w:val="none" w:sz="0" w:space="0" w:color="auto"/>
        <w:bottom w:val="none" w:sz="0" w:space="0" w:color="auto"/>
        <w:right w:val="none" w:sz="0" w:space="0" w:color="auto"/>
      </w:divBdr>
    </w:div>
    <w:div w:id="160852008">
      <w:bodyDiv w:val="1"/>
      <w:marLeft w:val="0"/>
      <w:marRight w:val="0"/>
      <w:marTop w:val="0"/>
      <w:marBottom w:val="0"/>
      <w:divBdr>
        <w:top w:val="none" w:sz="0" w:space="0" w:color="auto"/>
        <w:left w:val="none" w:sz="0" w:space="0" w:color="auto"/>
        <w:bottom w:val="none" w:sz="0" w:space="0" w:color="auto"/>
        <w:right w:val="none" w:sz="0" w:space="0" w:color="auto"/>
      </w:divBdr>
    </w:div>
    <w:div w:id="160897082">
      <w:bodyDiv w:val="1"/>
      <w:marLeft w:val="0"/>
      <w:marRight w:val="0"/>
      <w:marTop w:val="0"/>
      <w:marBottom w:val="0"/>
      <w:divBdr>
        <w:top w:val="none" w:sz="0" w:space="0" w:color="auto"/>
        <w:left w:val="none" w:sz="0" w:space="0" w:color="auto"/>
        <w:bottom w:val="none" w:sz="0" w:space="0" w:color="auto"/>
        <w:right w:val="none" w:sz="0" w:space="0" w:color="auto"/>
      </w:divBdr>
    </w:div>
    <w:div w:id="161046699">
      <w:bodyDiv w:val="1"/>
      <w:marLeft w:val="0"/>
      <w:marRight w:val="0"/>
      <w:marTop w:val="0"/>
      <w:marBottom w:val="0"/>
      <w:divBdr>
        <w:top w:val="none" w:sz="0" w:space="0" w:color="auto"/>
        <w:left w:val="none" w:sz="0" w:space="0" w:color="auto"/>
        <w:bottom w:val="none" w:sz="0" w:space="0" w:color="auto"/>
        <w:right w:val="none" w:sz="0" w:space="0" w:color="auto"/>
      </w:divBdr>
    </w:div>
    <w:div w:id="161359690">
      <w:bodyDiv w:val="1"/>
      <w:marLeft w:val="0"/>
      <w:marRight w:val="0"/>
      <w:marTop w:val="0"/>
      <w:marBottom w:val="0"/>
      <w:divBdr>
        <w:top w:val="none" w:sz="0" w:space="0" w:color="auto"/>
        <w:left w:val="none" w:sz="0" w:space="0" w:color="auto"/>
        <w:bottom w:val="none" w:sz="0" w:space="0" w:color="auto"/>
        <w:right w:val="none" w:sz="0" w:space="0" w:color="auto"/>
      </w:divBdr>
    </w:div>
    <w:div w:id="161432303">
      <w:bodyDiv w:val="1"/>
      <w:marLeft w:val="0"/>
      <w:marRight w:val="0"/>
      <w:marTop w:val="0"/>
      <w:marBottom w:val="0"/>
      <w:divBdr>
        <w:top w:val="none" w:sz="0" w:space="0" w:color="auto"/>
        <w:left w:val="none" w:sz="0" w:space="0" w:color="auto"/>
        <w:bottom w:val="none" w:sz="0" w:space="0" w:color="auto"/>
        <w:right w:val="none" w:sz="0" w:space="0" w:color="auto"/>
      </w:divBdr>
    </w:div>
    <w:div w:id="161435189">
      <w:bodyDiv w:val="1"/>
      <w:marLeft w:val="0"/>
      <w:marRight w:val="0"/>
      <w:marTop w:val="0"/>
      <w:marBottom w:val="0"/>
      <w:divBdr>
        <w:top w:val="none" w:sz="0" w:space="0" w:color="auto"/>
        <w:left w:val="none" w:sz="0" w:space="0" w:color="auto"/>
        <w:bottom w:val="none" w:sz="0" w:space="0" w:color="auto"/>
        <w:right w:val="none" w:sz="0" w:space="0" w:color="auto"/>
      </w:divBdr>
    </w:div>
    <w:div w:id="161436629">
      <w:bodyDiv w:val="1"/>
      <w:marLeft w:val="0"/>
      <w:marRight w:val="0"/>
      <w:marTop w:val="0"/>
      <w:marBottom w:val="0"/>
      <w:divBdr>
        <w:top w:val="none" w:sz="0" w:space="0" w:color="auto"/>
        <w:left w:val="none" w:sz="0" w:space="0" w:color="auto"/>
        <w:bottom w:val="none" w:sz="0" w:space="0" w:color="auto"/>
        <w:right w:val="none" w:sz="0" w:space="0" w:color="auto"/>
      </w:divBdr>
    </w:div>
    <w:div w:id="161512281">
      <w:bodyDiv w:val="1"/>
      <w:marLeft w:val="0"/>
      <w:marRight w:val="0"/>
      <w:marTop w:val="0"/>
      <w:marBottom w:val="0"/>
      <w:divBdr>
        <w:top w:val="none" w:sz="0" w:space="0" w:color="auto"/>
        <w:left w:val="none" w:sz="0" w:space="0" w:color="auto"/>
        <w:bottom w:val="none" w:sz="0" w:space="0" w:color="auto"/>
        <w:right w:val="none" w:sz="0" w:space="0" w:color="auto"/>
      </w:divBdr>
    </w:div>
    <w:div w:id="161744388">
      <w:bodyDiv w:val="1"/>
      <w:marLeft w:val="0"/>
      <w:marRight w:val="0"/>
      <w:marTop w:val="0"/>
      <w:marBottom w:val="0"/>
      <w:divBdr>
        <w:top w:val="none" w:sz="0" w:space="0" w:color="auto"/>
        <w:left w:val="none" w:sz="0" w:space="0" w:color="auto"/>
        <w:bottom w:val="none" w:sz="0" w:space="0" w:color="auto"/>
        <w:right w:val="none" w:sz="0" w:space="0" w:color="auto"/>
      </w:divBdr>
    </w:div>
    <w:div w:id="161895248">
      <w:bodyDiv w:val="1"/>
      <w:marLeft w:val="0"/>
      <w:marRight w:val="0"/>
      <w:marTop w:val="0"/>
      <w:marBottom w:val="0"/>
      <w:divBdr>
        <w:top w:val="none" w:sz="0" w:space="0" w:color="auto"/>
        <w:left w:val="none" w:sz="0" w:space="0" w:color="auto"/>
        <w:bottom w:val="none" w:sz="0" w:space="0" w:color="auto"/>
        <w:right w:val="none" w:sz="0" w:space="0" w:color="auto"/>
      </w:divBdr>
    </w:div>
    <w:div w:id="162428506">
      <w:bodyDiv w:val="1"/>
      <w:marLeft w:val="0"/>
      <w:marRight w:val="0"/>
      <w:marTop w:val="0"/>
      <w:marBottom w:val="0"/>
      <w:divBdr>
        <w:top w:val="none" w:sz="0" w:space="0" w:color="auto"/>
        <w:left w:val="none" w:sz="0" w:space="0" w:color="auto"/>
        <w:bottom w:val="none" w:sz="0" w:space="0" w:color="auto"/>
        <w:right w:val="none" w:sz="0" w:space="0" w:color="auto"/>
      </w:divBdr>
    </w:div>
    <w:div w:id="162864581">
      <w:bodyDiv w:val="1"/>
      <w:marLeft w:val="0"/>
      <w:marRight w:val="0"/>
      <w:marTop w:val="0"/>
      <w:marBottom w:val="0"/>
      <w:divBdr>
        <w:top w:val="none" w:sz="0" w:space="0" w:color="auto"/>
        <w:left w:val="none" w:sz="0" w:space="0" w:color="auto"/>
        <w:bottom w:val="none" w:sz="0" w:space="0" w:color="auto"/>
        <w:right w:val="none" w:sz="0" w:space="0" w:color="auto"/>
      </w:divBdr>
    </w:div>
    <w:div w:id="163278920">
      <w:bodyDiv w:val="1"/>
      <w:marLeft w:val="0"/>
      <w:marRight w:val="0"/>
      <w:marTop w:val="0"/>
      <w:marBottom w:val="0"/>
      <w:divBdr>
        <w:top w:val="none" w:sz="0" w:space="0" w:color="auto"/>
        <w:left w:val="none" w:sz="0" w:space="0" w:color="auto"/>
        <w:bottom w:val="none" w:sz="0" w:space="0" w:color="auto"/>
        <w:right w:val="none" w:sz="0" w:space="0" w:color="auto"/>
      </w:divBdr>
    </w:div>
    <w:div w:id="163513523">
      <w:bodyDiv w:val="1"/>
      <w:marLeft w:val="0"/>
      <w:marRight w:val="0"/>
      <w:marTop w:val="0"/>
      <w:marBottom w:val="0"/>
      <w:divBdr>
        <w:top w:val="none" w:sz="0" w:space="0" w:color="auto"/>
        <w:left w:val="none" w:sz="0" w:space="0" w:color="auto"/>
        <w:bottom w:val="none" w:sz="0" w:space="0" w:color="auto"/>
        <w:right w:val="none" w:sz="0" w:space="0" w:color="auto"/>
      </w:divBdr>
    </w:div>
    <w:div w:id="163518536">
      <w:bodyDiv w:val="1"/>
      <w:marLeft w:val="0"/>
      <w:marRight w:val="0"/>
      <w:marTop w:val="0"/>
      <w:marBottom w:val="0"/>
      <w:divBdr>
        <w:top w:val="none" w:sz="0" w:space="0" w:color="auto"/>
        <w:left w:val="none" w:sz="0" w:space="0" w:color="auto"/>
        <w:bottom w:val="none" w:sz="0" w:space="0" w:color="auto"/>
        <w:right w:val="none" w:sz="0" w:space="0" w:color="auto"/>
      </w:divBdr>
    </w:div>
    <w:div w:id="163594656">
      <w:bodyDiv w:val="1"/>
      <w:marLeft w:val="0"/>
      <w:marRight w:val="0"/>
      <w:marTop w:val="0"/>
      <w:marBottom w:val="0"/>
      <w:divBdr>
        <w:top w:val="none" w:sz="0" w:space="0" w:color="auto"/>
        <w:left w:val="none" w:sz="0" w:space="0" w:color="auto"/>
        <w:bottom w:val="none" w:sz="0" w:space="0" w:color="auto"/>
        <w:right w:val="none" w:sz="0" w:space="0" w:color="auto"/>
      </w:divBdr>
    </w:div>
    <w:div w:id="164052354">
      <w:bodyDiv w:val="1"/>
      <w:marLeft w:val="0"/>
      <w:marRight w:val="0"/>
      <w:marTop w:val="0"/>
      <w:marBottom w:val="0"/>
      <w:divBdr>
        <w:top w:val="none" w:sz="0" w:space="0" w:color="auto"/>
        <w:left w:val="none" w:sz="0" w:space="0" w:color="auto"/>
        <w:bottom w:val="none" w:sz="0" w:space="0" w:color="auto"/>
        <w:right w:val="none" w:sz="0" w:space="0" w:color="auto"/>
      </w:divBdr>
    </w:div>
    <w:div w:id="164173415">
      <w:bodyDiv w:val="1"/>
      <w:marLeft w:val="0"/>
      <w:marRight w:val="0"/>
      <w:marTop w:val="0"/>
      <w:marBottom w:val="0"/>
      <w:divBdr>
        <w:top w:val="none" w:sz="0" w:space="0" w:color="auto"/>
        <w:left w:val="none" w:sz="0" w:space="0" w:color="auto"/>
        <w:bottom w:val="none" w:sz="0" w:space="0" w:color="auto"/>
        <w:right w:val="none" w:sz="0" w:space="0" w:color="auto"/>
      </w:divBdr>
    </w:div>
    <w:div w:id="164249459">
      <w:bodyDiv w:val="1"/>
      <w:marLeft w:val="0"/>
      <w:marRight w:val="0"/>
      <w:marTop w:val="0"/>
      <w:marBottom w:val="0"/>
      <w:divBdr>
        <w:top w:val="none" w:sz="0" w:space="0" w:color="auto"/>
        <w:left w:val="none" w:sz="0" w:space="0" w:color="auto"/>
        <w:bottom w:val="none" w:sz="0" w:space="0" w:color="auto"/>
        <w:right w:val="none" w:sz="0" w:space="0" w:color="auto"/>
      </w:divBdr>
    </w:div>
    <w:div w:id="164320291">
      <w:bodyDiv w:val="1"/>
      <w:marLeft w:val="0"/>
      <w:marRight w:val="0"/>
      <w:marTop w:val="0"/>
      <w:marBottom w:val="0"/>
      <w:divBdr>
        <w:top w:val="none" w:sz="0" w:space="0" w:color="auto"/>
        <w:left w:val="none" w:sz="0" w:space="0" w:color="auto"/>
        <w:bottom w:val="none" w:sz="0" w:space="0" w:color="auto"/>
        <w:right w:val="none" w:sz="0" w:space="0" w:color="auto"/>
      </w:divBdr>
    </w:div>
    <w:div w:id="164512359">
      <w:bodyDiv w:val="1"/>
      <w:marLeft w:val="0"/>
      <w:marRight w:val="0"/>
      <w:marTop w:val="0"/>
      <w:marBottom w:val="0"/>
      <w:divBdr>
        <w:top w:val="none" w:sz="0" w:space="0" w:color="auto"/>
        <w:left w:val="none" w:sz="0" w:space="0" w:color="auto"/>
        <w:bottom w:val="none" w:sz="0" w:space="0" w:color="auto"/>
        <w:right w:val="none" w:sz="0" w:space="0" w:color="auto"/>
      </w:divBdr>
    </w:div>
    <w:div w:id="164521399">
      <w:bodyDiv w:val="1"/>
      <w:marLeft w:val="0"/>
      <w:marRight w:val="0"/>
      <w:marTop w:val="0"/>
      <w:marBottom w:val="0"/>
      <w:divBdr>
        <w:top w:val="none" w:sz="0" w:space="0" w:color="auto"/>
        <w:left w:val="none" w:sz="0" w:space="0" w:color="auto"/>
        <w:bottom w:val="none" w:sz="0" w:space="0" w:color="auto"/>
        <w:right w:val="none" w:sz="0" w:space="0" w:color="auto"/>
      </w:divBdr>
    </w:div>
    <w:div w:id="164710500">
      <w:bodyDiv w:val="1"/>
      <w:marLeft w:val="0"/>
      <w:marRight w:val="0"/>
      <w:marTop w:val="0"/>
      <w:marBottom w:val="0"/>
      <w:divBdr>
        <w:top w:val="none" w:sz="0" w:space="0" w:color="auto"/>
        <w:left w:val="none" w:sz="0" w:space="0" w:color="auto"/>
        <w:bottom w:val="none" w:sz="0" w:space="0" w:color="auto"/>
        <w:right w:val="none" w:sz="0" w:space="0" w:color="auto"/>
      </w:divBdr>
    </w:div>
    <w:div w:id="164783000">
      <w:bodyDiv w:val="1"/>
      <w:marLeft w:val="0"/>
      <w:marRight w:val="0"/>
      <w:marTop w:val="0"/>
      <w:marBottom w:val="0"/>
      <w:divBdr>
        <w:top w:val="none" w:sz="0" w:space="0" w:color="auto"/>
        <w:left w:val="none" w:sz="0" w:space="0" w:color="auto"/>
        <w:bottom w:val="none" w:sz="0" w:space="0" w:color="auto"/>
        <w:right w:val="none" w:sz="0" w:space="0" w:color="auto"/>
      </w:divBdr>
    </w:div>
    <w:div w:id="164905116">
      <w:bodyDiv w:val="1"/>
      <w:marLeft w:val="0"/>
      <w:marRight w:val="0"/>
      <w:marTop w:val="0"/>
      <w:marBottom w:val="0"/>
      <w:divBdr>
        <w:top w:val="none" w:sz="0" w:space="0" w:color="auto"/>
        <w:left w:val="none" w:sz="0" w:space="0" w:color="auto"/>
        <w:bottom w:val="none" w:sz="0" w:space="0" w:color="auto"/>
        <w:right w:val="none" w:sz="0" w:space="0" w:color="auto"/>
      </w:divBdr>
    </w:div>
    <w:div w:id="164908020">
      <w:bodyDiv w:val="1"/>
      <w:marLeft w:val="0"/>
      <w:marRight w:val="0"/>
      <w:marTop w:val="0"/>
      <w:marBottom w:val="0"/>
      <w:divBdr>
        <w:top w:val="none" w:sz="0" w:space="0" w:color="auto"/>
        <w:left w:val="none" w:sz="0" w:space="0" w:color="auto"/>
        <w:bottom w:val="none" w:sz="0" w:space="0" w:color="auto"/>
        <w:right w:val="none" w:sz="0" w:space="0" w:color="auto"/>
      </w:divBdr>
    </w:div>
    <w:div w:id="165051149">
      <w:bodyDiv w:val="1"/>
      <w:marLeft w:val="0"/>
      <w:marRight w:val="0"/>
      <w:marTop w:val="0"/>
      <w:marBottom w:val="0"/>
      <w:divBdr>
        <w:top w:val="none" w:sz="0" w:space="0" w:color="auto"/>
        <w:left w:val="none" w:sz="0" w:space="0" w:color="auto"/>
        <w:bottom w:val="none" w:sz="0" w:space="0" w:color="auto"/>
        <w:right w:val="none" w:sz="0" w:space="0" w:color="auto"/>
      </w:divBdr>
    </w:div>
    <w:div w:id="165218471">
      <w:bodyDiv w:val="1"/>
      <w:marLeft w:val="0"/>
      <w:marRight w:val="0"/>
      <w:marTop w:val="0"/>
      <w:marBottom w:val="0"/>
      <w:divBdr>
        <w:top w:val="none" w:sz="0" w:space="0" w:color="auto"/>
        <w:left w:val="none" w:sz="0" w:space="0" w:color="auto"/>
        <w:bottom w:val="none" w:sz="0" w:space="0" w:color="auto"/>
        <w:right w:val="none" w:sz="0" w:space="0" w:color="auto"/>
      </w:divBdr>
    </w:div>
    <w:div w:id="165290581">
      <w:bodyDiv w:val="1"/>
      <w:marLeft w:val="0"/>
      <w:marRight w:val="0"/>
      <w:marTop w:val="0"/>
      <w:marBottom w:val="0"/>
      <w:divBdr>
        <w:top w:val="none" w:sz="0" w:space="0" w:color="auto"/>
        <w:left w:val="none" w:sz="0" w:space="0" w:color="auto"/>
        <w:bottom w:val="none" w:sz="0" w:space="0" w:color="auto"/>
        <w:right w:val="none" w:sz="0" w:space="0" w:color="auto"/>
      </w:divBdr>
    </w:div>
    <w:div w:id="165364539">
      <w:bodyDiv w:val="1"/>
      <w:marLeft w:val="0"/>
      <w:marRight w:val="0"/>
      <w:marTop w:val="0"/>
      <w:marBottom w:val="0"/>
      <w:divBdr>
        <w:top w:val="none" w:sz="0" w:space="0" w:color="auto"/>
        <w:left w:val="none" w:sz="0" w:space="0" w:color="auto"/>
        <w:bottom w:val="none" w:sz="0" w:space="0" w:color="auto"/>
        <w:right w:val="none" w:sz="0" w:space="0" w:color="auto"/>
      </w:divBdr>
    </w:div>
    <w:div w:id="165438662">
      <w:bodyDiv w:val="1"/>
      <w:marLeft w:val="0"/>
      <w:marRight w:val="0"/>
      <w:marTop w:val="0"/>
      <w:marBottom w:val="0"/>
      <w:divBdr>
        <w:top w:val="none" w:sz="0" w:space="0" w:color="auto"/>
        <w:left w:val="none" w:sz="0" w:space="0" w:color="auto"/>
        <w:bottom w:val="none" w:sz="0" w:space="0" w:color="auto"/>
        <w:right w:val="none" w:sz="0" w:space="0" w:color="auto"/>
      </w:divBdr>
    </w:div>
    <w:div w:id="165751354">
      <w:bodyDiv w:val="1"/>
      <w:marLeft w:val="0"/>
      <w:marRight w:val="0"/>
      <w:marTop w:val="0"/>
      <w:marBottom w:val="0"/>
      <w:divBdr>
        <w:top w:val="none" w:sz="0" w:space="0" w:color="auto"/>
        <w:left w:val="none" w:sz="0" w:space="0" w:color="auto"/>
        <w:bottom w:val="none" w:sz="0" w:space="0" w:color="auto"/>
        <w:right w:val="none" w:sz="0" w:space="0" w:color="auto"/>
      </w:divBdr>
    </w:div>
    <w:div w:id="165755937">
      <w:bodyDiv w:val="1"/>
      <w:marLeft w:val="0"/>
      <w:marRight w:val="0"/>
      <w:marTop w:val="0"/>
      <w:marBottom w:val="0"/>
      <w:divBdr>
        <w:top w:val="none" w:sz="0" w:space="0" w:color="auto"/>
        <w:left w:val="none" w:sz="0" w:space="0" w:color="auto"/>
        <w:bottom w:val="none" w:sz="0" w:space="0" w:color="auto"/>
        <w:right w:val="none" w:sz="0" w:space="0" w:color="auto"/>
      </w:divBdr>
    </w:div>
    <w:div w:id="165831105">
      <w:bodyDiv w:val="1"/>
      <w:marLeft w:val="0"/>
      <w:marRight w:val="0"/>
      <w:marTop w:val="0"/>
      <w:marBottom w:val="0"/>
      <w:divBdr>
        <w:top w:val="none" w:sz="0" w:space="0" w:color="auto"/>
        <w:left w:val="none" w:sz="0" w:space="0" w:color="auto"/>
        <w:bottom w:val="none" w:sz="0" w:space="0" w:color="auto"/>
        <w:right w:val="none" w:sz="0" w:space="0" w:color="auto"/>
      </w:divBdr>
    </w:div>
    <w:div w:id="166287457">
      <w:bodyDiv w:val="1"/>
      <w:marLeft w:val="0"/>
      <w:marRight w:val="0"/>
      <w:marTop w:val="0"/>
      <w:marBottom w:val="0"/>
      <w:divBdr>
        <w:top w:val="none" w:sz="0" w:space="0" w:color="auto"/>
        <w:left w:val="none" w:sz="0" w:space="0" w:color="auto"/>
        <w:bottom w:val="none" w:sz="0" w:space="0" w:color="auto"/>
        <w:right w:val="none" w:sz="0" w:space="0" w:color="auto"/>
      </w:divBdr>
    </w:div>
    <w:div w:id="166362792">
      <w:bodyDiv w:val="1"/>
      <w:marLeft w:val="0"/>
      <w:marRight w:val="0"/>
      <w:marTop w:val="0"/>
      <w:marBottom w:val="0"/>
      <w:divBdr>
        <w:top w:val="none" w:sz="0" w:space="0" w:color="auto"/>
        <w:left w:val="none" w:sz="0" w:space="0" w:color="auto"/>
        <w:bottom w:val="none" w:sz="0" w:space="0" w:color="auto"/>
        <w:right w:val="none" w:sz="0" w:space="0" w:color="auto"/>
      </w:divBdr>
    </w:div>
    <w:div w:id="166600264">
      <w:bodyDiv w:val="1"/>
      <w:marLeft w:val="0"/>
      <w:marRight w:val="0"/>
      <w:marTop w:val="0"/>
      <w:marBottom w:val="0"/>
      <w:divBdr>
        <w:top w:val="none" w:sz="0" w:space="0" w:color="auto"/>
        <w:left w:val="none" w:sz="0" w:space="0" w:color="auto"/>
        <w:bottom w:val="none" w:sz="0" w:space="0" w:color="auto"/>
        <w:right w:val="none" w:sz="0" w:space="0" w:color="auto"/>
      </w:divBdr>
    </w:div>
    <w:div w:id="166871767">
      <w:bodyDiv w:val="1"/>
      <w:marLeft w:val="0"/>
      <w:marRight w:val="0"/>
      <w:marTop w:val="0"/>
      <w:marBottom w:val="0"/>
      <w:divBdr>
        <w:top w:val="none" w:sz="0" w:space="0" w:color="auto"/>
        <w:left w:val="none" w:sz="0" w:space="0" w:color="auto"/>
        <w:bottom w:val="none" w:sz="0" w:space="0" w:color="auto"/>
        <w:right w:val="none" w:sz="0" w:space="0" w:color="auto"/>
      </w:divBdr>
    </w:div>
    <w:div w:id="167138527">
      <w:bodyDiv w:val="1"/>
      <w:marLeft w:val="0"/>
      <w:marRight w:val="0"/>
      <w:marTop w:val="0"/>
      <w:marBottom w:val="0"/>
      <w:divBdr>
        <w:top w:val="none" w:sz="0" w:space="0" w:color="auto"/>
        <w:left w:val="none" w:sz="0" w:space="0" w:color="auto"/>
        <w:bottom w:val="none" w:sz="0" w:space="0" w:color="auto"/>
        <w:right w:val="none" w:sz="0" w:space="0" w:color="auto"/>
      </w:divBdr>
    </w:div>
    <w:div w:id="167141054">
      <w:bodyDiv w:val="1"/>
      <w:marLeft w:val="0"/>
      <w:marRight w:val="0"/>
      <w:marTop w:val="0"/>
      <w:marBottom w:val="0"/>
      <w:divBdr>
        <w:top w:val="none" w:sz="0" w:space="0" w:color="auto"/>
        <w:left w:val="none" w:sz="0" w:space="0" w:color="auto"/>
        <w:bottom w:val="none" w:sz="0" w:space="0" w:color="auto"/>
        <w:right w:val="none" w:sz="0" w:space="0" w:color="auto"/>
      </w:divBdr>
    </w:div>
    <w:div w:id="167527318">
      <w:bodyDiv w:val="1"/>
      <w:marLeft w:val="0"/>
      <w:marRight w:val="0"/>
      <w:marTop w:val="0"/>
      <w:marBottom w:val="0"/>
      <w:divBdr>
        <w:top w:val="none" w:sz="0" w:space="0" w:color="auto"/>
        <w:left w:val="none" w:sz="0" w:space="0" w:color="auto"/>
        <w:bottom w:val="none" w:sz="0" w:space="0" w:color="auto"/>
        <w:right w:val="none" w:sz="0" w:space="0" w:color="auto"/>
      </w:divBdr>
    </w:div>
    <w:div w:id="167672904">
      <w:bodyDiv w:val="1"/>
      <w:marLeft w:val="0"/>
      <w:marRight w:val="0"/>
      <w:marTop w:val="0"/>
      <w:marBottom w:val="0"/>
      <w:divBdr>
        <w:top w:val="none" w:sz="0" w:space="0" w:color="auto"/>
        <w:left w:val="none" w:sz="0" w:space="0" w:color="auto"/>
        <w:bottom w:val="none" w:sz="0" w:space="0" w:color="auto"/>
        <w:right w:val="none" w:sz="0" w:space="0" w:color="auto"/>
      </w:divBdr>
    </w:div>
    <w:div w:id="167713396">
      <w:bodyDiv w:val="1"/>
      <w:marLeft w:val="0"/>
      <w:marRight w:val="0"/>
      <w:marTop w:val="0"/>
      <w:marBottom w:val="0"/>
      <w:divBdr>
        <w:top w:val="none" w:sz="0" w:space="0" w:color="auto"/>
        <w:left w:val="none" w:sz="0" w:space="0" w:color="auto"/>
        <w:bottom w:val="none" w:sz="0" w:space="0" w:color="auto"/>
        <w:right w:val="none" w:sz="0" w:space="0" w:color="auto"/>
      </w:divBdr>
    </w:div>
    <w:div w:id="167714771">
      <w:bodyDiv w:val="1"/>
      <w:marLeft w:val="0"/>
      <w:marRight w:val="0"/>
      <w:marTop w:val="0"/>
      <w:marBottom w:val="0"/>
      <w:divBdr>
        <w:top w:val="none" w:sz="0" w:space="0" w:color="auto"/>
        <w:left w:val="none" w:sz="0" w:space="0" w:color="auto"/>
        <w:bottom w:val="none" w:sz="0" w:space="0" w:color="auto"/>
        <w:right w:val="none" w:sz="0" w:space="0" w:color="auto"/>
      </w:divBdr>
    </w:div>
    <w:div w:id="167789327">
      <w:bodyDiv w:val="1"/>
      <w:marLeft w:val="0"/>
      <w:marRight w:val="0"/>
      <w:marTop w:val="0"/>
      <w:marBottom w:val="0"/>
      <w:divBdr>
        <w:top w:val="none" w:sz="0" w:space="0" w:color="auto"/>
        <w:left w:val="none" w:sz="0" w:space="0" w:color="auto"/>
        <w:bottom w:val="none" w:sz="0" w:space="0" w:color="auto"/>
        <w:right w:val="none" w:sz="0" w:space="0" w:color="auto"/>
      </w:divBdr>
    </w:div>
    <w:div w:id="167912358">
      <w:bodyDiv w:val="1"/>
      <w:marLeft w:val="0"/>
      <w:marRight w:val="0"/>
      <w:marTop w:val="0"/>
      <w:marBottom w:val="0"/>
      <w:divBdr>
        <w:top w:val="none" w:sz="0" w:space="0" w:color="auto"/>
        <w:left w:val="none" w:sz="0" w:space="0" w:color="auto"/>
        <w:bottom w:val="none" w:sz="0" w:space="0" w:color="auto"/>
        <w:right w:val="none" w:sz="0" w:space="0" w:color="auto"/>
      </w:divBdr>
    </w:div>
    <w:div w:id="167987817">
      <w:bodyDiv w:val="1"/>
      <w:marLeft w:val="0"/>
      <w:marRight w:val="0"/>
      <w:marTop w:val="0"/>
      <w:marBottom w:val="0"/>
      <w:divBdr>
        <w:top w:val="none" w:sz="0" w:space="0" w:color="auto"/>
        <w:left w:val="none" w:sz="0" w:space="0" w:color="auto"/>
        <w:bottom w:val="none" w:sz="0" w:space="0" w:color="auto"/>
        <w:right w:val="none" w:sz="0" w:space="0" w:color="auto"/>
      </w:divBdr>
    </w:div>
    <w:div w:id="168059877">
      <w:bodyDiv w:val="1"/>
      <w:marLeft w:val="0"/>
      <w:marRight w:val="0"/>
      <w:marTop w:val="0"/>
      <w:marBottom w:val="0"/>
      <w:divBdr>
        <w:top w:val="none" w:sz="0" w:space="0" w:color="auto"/>
        <w:left w:val="none" w:sz="0" w:space="0" w:color="auto"/>
        <w:bottom w:val="none" w:sz="0" w:space="0" w:color="auto"/>
        <w:right w:val="none" w:sz="0" w:space="0" w:color="auto"/>
      </w:divBdr>
    </w:div>
    <w:div w:id="168065825">
      <w:bodyDiv w:val="1"/>
      <w:marLeft w:val="0"/>
      <w:marRight w:val="0"/>
      <w:marTop w:val="0"/>
      <w:marBottom w:val="0"/>
      <w:divBdr>
        <w:top w:val="none" w:sz="0" w:space="0" w:color="auto"/>
        <w:left w:val="none" w:sz="0" w:space="0" w:color="auto"/>
        <w:bottom w:val="none" w:sz="0" w:space="0" w:color="auto"/>
        <w:right w:val="none" w:sz="0" w:space="0" w:color="auto"/>
      </w:divBdr>
    </w:div>
    <w:div w:id="168107111">
      <w:bodyDiv w:val="1"/>
      <w:marLeft w:val="0"/>
      <w:marRight w:val="0"/>
      <w:marTop w:val="0"/>
      <w:marBottom w:val="0"/>
      <w:divBdr>
        <w:top w:val="none" w:sz="0" w:space="0" w:color="auto"/>
        <w:left w:val="none" w:sz="0" w:space="0" w:color="auto"/>
        <w:bottom w:val="none" w:sz="0" w:space="0" w:color="auto"/>
        <w:right w:val="none" w:sz="0" w:space="0" w:color="auto"/>
      </w:divBdr>
    </w:div>
    <w:div w:id="168837135">
      <w:bodyDiv w:val="1"/>
      <w:marLeft w:val="0"/>
      <w:marRight w:val="0"/>
      <w:marTop w:val="0"/>
      <w:marBottom w:val="0"/>
      <w:divBdr>
        <w:top w:val="none" w:sz="0" w:space="0" w:color="auto"/>
        <w:left w:val="none" w:sz="0" w:space="0" w:color="auto"/>
        <w:bottom w:val="none" w:sz="0" w:space="0" w:color="auto"/>
        <w:right w:val="none" w:sz="0" w:space="0" w:color="auto"/>
      </w:divBdr>
    </w:div>
    <w:div w:id="169103012">
      <w:bodyDiv w:val="1"/>
      <w:marLeft w:val="0"/>
      <w:marRight w:val="0"/>
      <w:marTop w:val="0"/>
      <w:marBottom w:val="0"/>
      <w:divBdr>
        <w:top w:val="none" w:sz="0" w:space="0" w:color="auto"/>
        <w:left w:val="none" w:sz="0" w:space="0" w:color="auto"/>
        <w:bottom w:val="none" w:sz="0" w:space="0" w:color="auto"/>
        <w:right w:val="none" w:sz="0" w:space="0" w:color="auto"/>
      </w:divBdr>
    </w:div>
    <w:div w:id="169487554">
      <w:bodyDiv w:val="1"/>
      <w:marLeft w:val="0"/>
      <w:marRight w:val="0"/>
      <w:marTop w:val="0"/>
      <w:marBottom w:val="0"/>
      <w:divBdr>
        <w:top w:val="none" w:sz="0" w:space="0" w:color="auto"/>
        <w:left w:val="none" w:sz="0" w:space="0" w:color="auto"/>
        <w:bottom w:val="none" w:sz="0" w:space="0" w:color="auto"/>
        <w:right w:val="none" w:sz="0" w:space="0" w:color="auto"/>
      </w:divBdr>
    </w:div>
    <w:div w:id="169756466">
      <w:bodyDiv w:val="1"/>
      <w:marLeft w:val="0"/>
      <w:marRight w:val="0"/>
      <w:marTop w:val="0"/>
      <w:marBottom w:val="0"/>
      <w:divBdr>
        <w:top w:val="none" w:sz="0" w:space="0" w:color="auto"/>
        <w:left w:val="none" w:sz="0" w:space="0" w:color="auto"/>
        <w:bottom w:val="none" w:sz="0" w:space="0" w:color="auto"/>
        <w:right w:val="none" w:sz="0" w:space="0" w:color="auto"/>
      </w:divBdr>
    </w:div>
    <w:div w:id="170529139">
      <w:bodyDiv w:val="1"/>
      <w:marLeft w:val="0"/>
      <w:marRight w:val="0"/>
      <w:marTop w:val="0"/>
      <w:marBottom w:val="0"/>
      <w:divBdr>
        <w:top w:val="none" w:sz="0" w:space="0" w:color="auto"/>
        <w:left w:val="none" w:sz="0" w:space="0" w:color="auto"/>
        <w:bottom w:val="none" w:sz="0" w:space="0" w:color="auto"/>
        <w:right w:val="none" w:sz="0" w:space="0" w:color="auto"/>
      </w:divBdr>
    </w:div>
    <w:div w:id="170607230">
      <w:bodyDiv w:val="1"/>
      <w:marLeft w:val="0"/>
      <w:marRight w:val="0"/>
      <w:marTop w:val="0"/>
      <w:marBottom w:val="0"/>
      <w:divBdr>
        <w:top w:val="none" w:sz="0" w:space="0" w:color="auto"/>
        <w:left w:val="none" w:sz="0" w:space="0" w:color="auto"/>
        <w:bottom w:val="none" w:sz="0" w:space="0" w:color="auto"/>
        <w:right w:val="none" w:sz="0" w:space="0" w:color="auto"/>
      </w:divBdr>
    </w:div>
    <w:div w:id="171183334">
      <w:bodyDiv w:val="1"/>
      <w:marLeft w:val="0"/>
      <w:marRight w:val="0"/>
      <w:marTop w:val="0"/>
      <w:marBottom w:val="0"/>
      <w:divBdr>
        <w:top w:val="none" w:sz="0" w:space="0" w:color="auto"/>
        <w:left w:val="none" w:sz="0" w:space="0" w:color="auto"/>
        <w:bottom w:val="none" w:sz="0" w:space="0" w:color="auto"/>
        <w:right w:val="none" w:sz="0" w:space="0" w:color="auto"/>
      </w:divBdr>
    </w:div>
    <w:div w:id="171261509">
      <w:bodyDiv w:val="1"/>
      <w:marLeft w:val="0"/>
      <w:marRight w:val="0"/>
      <w:marTop w:val="0"/>
      <w:marBottom w:val="0"/>
      <w:divBdr>
        <w:top w:val="none" w:sz="0" w:space="0" w:color="auto"/>
        <w:left w:val="none" w:sz="0" w:space="0" w:color="auto"/>
        <w:bottom w:val="none" w:sz="0" w:space="0" w:color="auto"/>
        <w:right w:val="none" w:sz="0" w:space="0" w:color="auto"/>
      </w:divBdr>
    </w:div>
    <w:div w:id="171530470">
      <w:bodyDiv w:val="1"/>
      <w:marLeft w:val="0"/>
      <w:marRight w:val="0"/>
      <w:marTop w:val="0"/>
      <w:marBottom w:val="0"/>
      <w:divBdr>
        <w:top w:val="none" w:sz="0" w:space="0" w:color="auto"/>
        <w:left w:val="none" w:sz="0" w:space="0" w:color="auto"/>
        <w:bottom w:val="none" w:sz="0" w:space="0" w:color="auto"/>
        <w:right w:val="none" w:sz="0" w:space="0" w:color="auto"/>
      </w:divBdr>
    </w:div>
    <w:div w:id="171651663">
      <w:bodyDiv w:val="1"/>
      <w:marLeft w:val="0"/>
      <w:marRight w:val="0"/>
      <w:marTop w:val="0"/>
      <w:marBottom w:val="0"/>
      <w:divBdr>
        <w:top w:val="none" w:sz="0" w:space="0" w:color="auto"/>
        <w:left w:val="none" w:sz="0" w:space="0" w:color="auto"/>
        <w:bottom w:val="none" w:sz="0" w:space="0" w:color="auto"/>
        <w:right w:val="none" w:sz="0" w:space="0" w:color="auto"/>
      </w:divBdr>
    </w:div>
    <w:div w:id="171653980">
      <w:bodyDiv w:val="1"/>
      <w:marLeft w:val="0"/>
      <w:marRight w:val="0"/>
      <w:marTop w:val="0"/>
      <w:marBottom w:val="0"/>
      <w:divBdr>
        <w:top w:val="none" w:sz="0" w:space="0" w:color="auto"/>
        <w:left w:val="none" w:sz="0" w:space="0" w:color="auto"/>
        <w:bottom w:val="none" w:sz="0" w:space="0" w:color="auto"/>
        <w:right w:val="none" w:sz="0" w:space="0" w:color="auto"/>
      </w:divBdr>
    </w:div>
    <w:div w:id="171722472">
      <w:bodyDiv w:val="1"/>
      <w:marLeft w:val="0"/>
      <w:marRight w:val="0"/>
      <w:marTop w:val="0"/>
      <w:marBottom w:val="0"/>
      <w:divBdr>
        <w:top w:val="none" w:sz="0" w:space="0" w:color="auto"/>
        <w:left w:val="none" w:sz="0" w:space="0" w:color="auto"/>
        <w:bottom w:val="none" w:sz="0" w:space="0" w:color="auto"/>
        <w:right w:val="none" w:sz="0" w:space="0" w:color="auto"/>
      </w:divBdr>
    </w:div>
    <w:div w:id="172107977">
      <w:bodyDiv w:val="1"/>
      <w:marLeft w:val="0"/>
      <w:marRight w:val="0"/>
      <w:marTop w:val="0"/>
      <w:marBottom w:val="0"/>
      <w:divBdr>
        <w:top w:val="none" w:sz="0" w:space="0" w:color="auto"/>
        <w:left w:val="none" w:sz="0" w:space="0" w:color="auto"/>
        <w:bottom w:val="none" w:sz="0" w:space="0" w:color="auto"/>
        <w:right w:val="none" w:sz="0" w:space="0" w:color="auto"/>
      </w:divBdr>
    </w:div>
    <w:div w:id="172233534">
      <w:bodyDiv w:val="1"/>
      <w:marLeft w:val="0"/>
      <w:marRight w:val="0"/>
      <w:marTop w:val="0"/>
      <w:marBottom w:val="0"/>
      <w:divBdr>
        <w:top w:val="none" w:sz="0" w:space="0" w:color="auto"/>
        <w:left w:val="none" w:sz="0" w:space="0" w:color="auto"/>
        <w:bottom w:val="none" w:sz="0" w:space="0" w:color="auto"/>
        <w:right w:val="none" w:sz="0" w:space="0" w:color="auto"/>
      </w:divBdr>
    </w:div>
    <w:div w:id="172380636">
      <w:bodyDiv w:val="1"/>
      <w:marLeft w:val="0"/>
      <w:marRight w:val="0"/>
      <w:marTop w:val="0"/>
      <w:marBottom w:val="0"/>
      <w:divBdr>
        <w:top w:val="none" w:sz="0" w:space="0" w:color="auto"/>
        <w:left w:val="none" w:sz="0" w:space="0" w:color="auto"/>
        <w:bottom w:val="none" w:sz="0" w:space="0" w:color="auto"/>
        <w:right w:val="none" w:sz="0" w:space="0" w:color="auto"/>
      </w:divBdr>
    </w:div>
    <w:div w:id="172426692">
      <w:bodyDiv w:val="1"/>
      <w:marLeft w:val="0"/>
      <w:marRight w:val="0"/>
      <w:marTop w:val="0"/>
      <w:marBottom w:val="0"/>
      <w:divBdr>
        <w:top w:val="none" w:sz="0" w:space="0" w:color="auto"/>
        <w:left w:val="none" w:sz="0" w:space="0" w:color="auto"/>
        <w:bottom w:val="none" w:sz="0" w:space="0" w:color="auto"/>
        <w:right w:val="none" w:sz="0" w:space="0" w:color="auto"/>
      </w:divBdr>
    </w:div>
    <w:div w:id="172570295">
      <w:bodyDiv w:val="1"/>
      <w:marLeft w:val="0"/>
      <w:marRight w:val="0"/>
      <w:marTop w:val="0"/>
      <w:marBottom w:val="0"/>
      <w:divBdr>
        <w:top w:val="none" w:sz="0" w:space="0" w:color="auto"/>
        <w:left w:val="none" w:sz="0" w:space="0" w:color="auto"/>
        <w:bottom w:val="none" w:sz="0" w:space="0" w:color="auto"/>
        <w:right w:val="none" w:sz="0" w:space="0" w:color="auto"/>
      </w:divBdr>
    </w:div>
    <w:div w:id="172571040">
      <w:bodyDiv w:val="1"/>
      <w:marLeft w:val="0"/>
      <w:marRight w:val="0"/>
      <w:marTop w:val="0"/>
      <w:marBottom w:val="0"/>
      <w:divBdr>
        <w:top w:val="none" w:sz="0" w:space="0" w:color="auto"/>
        <w:left w:val="none" w:sz="0" w:space="0" w:color="auto"/>
        <w:bottom w:val="none" w:sz="0" w:space="0" w:color="auto"/>
        <w:right w:val="none" w:sz="0" w:space="0" w:color="auto"/>
      </w:divBdr>
    </w:div>
    <w:div w:id="172574958">
      <w:bodyDiv w:val="1"/>
      <w:marLeft w:val="0"/>
      <w:marRight w:val="0"/>
      <w:marTop w:val="0"/>
      <w:marBottom w:val="0"/>
      <w:divBdr>
        <w:top w:val="none" w:sz="0" w:space="0" w:color="auto"/>
        <w:left w:val="none" w:sz="0" w:space="0" w:color="auto"/>
        <w:bottom w:val="none" w:sz="0" w:space="0" w:color="auto"/>
        <w:right w:val="none" w:sz="0" w:space="0" w:color="auto"/>
      </w:divBdr>
    </w:div>
    <w:div w:id="173233746">
      <w:bodyDiv w:val="1"/>
      <w:marLeft w:val="0"/>
      <w:marRight w:val="0"/>
      <w:marTop w:val="0"/>
      <w:marBottom w:val="0"/>
      <w:divBdr>
        <w:top w:val="none" w:sz="0" w:space="0" w:color="auto"/>
        <w:left w:val="none" w:sz="0" w:space="0" w:color="auto"/>
        <w:bottom w:val="none" w:sz="0" w:space="0" w:color="auto"/>
        <w:right w:val="none" w:sz="0" w:space="0" w:color="auto"/>
      </w:divBdr>
    </w:div>
    <w:div w:id="173301549">
      <w:bodyDiv w:val="1"/>
      <w:marLeft w:val="0"/>
      <w:marRight w:val="0"/>
      <w:marTop w:val="0"/>
      <w:marBottom w:val="0"/>
      <w:divBdr>
        <w:top w:val="none" w:sz="0" w:space="0" w:color="auto"/>
        <w:left w:val="none" w:sz="0" w:space="0" w:color="auto"/>
        <w:bottom w:val="none" w:sz="0" w:space="0" w:color="auto"/>
        <w:right w:val="none" w:sz="0" w:space="0" w:color="auto"/>
      </w:divBdr>
    </w:div>
    <w:div w:id="173308899">
      <w:bodyDiv w:val="1"/>
      <w:marLeft w:val="0"/>
      <w:marRight w:val="0"/>
      <w:marTop w:val="0"/>
      <w:marBottom w:val="0"/>
      <w:divBdr>
        <w:top w:val="none" w:sz="0" w:space="0" w:color="auto"/>
        <w:left w:val="none" w:sz="0" w:space="0" w:color="auto"/>
        <w:bottom w:val="none" w:sz="0" w:space="0" w:color="auto"/>
        <w:right w:val="none" w:sz="0" w:space="0" w:color="auto"/>
      </w:divBdr>
    </w:div>
    <w:div w:id="173309125">
      <w:bodyDiv w:val="1"/>
      <w:marLeft w:val="0"/>
      <w:marRight w:val="0"/>
      <w:marTop w:val="0"/>
      <w:marBottom w:val="0"/>
      <w:divBdr>
        <w:top w:val="none" w:sz="0" w:space="0" w:color="auto"/>
        <w:left w:val="none" w:sz="0" w:space="0" w:color="auto"/>
        <w:bottom w:val="none" w:sz="0" w:space="0" w:color="auto"/>
        <w:right w:val="none" w:sz="0" w:space="0" w:color="auto"/>
      </w:divBdr>
    </w:div>
    <w:div w:id="173344363">
      <w:bodyDiv w:val="1"/>
      <w:marLeft w:val="0"/>
      <w:marRight w:val="0"/>
      <w:marTop w:val="0"/>
      <w:marBottom w:val="0"/>
      <w:divBdr>
        <w:top w:val="none" w:sz="0" w:space="0" w:color="auto"/>
        <w:left w:val="none" w:sz="0" w:space="0" w:color="auto"/>
        <w:bottom w:val="none" w:sz="0" w:space="0" w:color="auto"/>
        <w:right w:val="none" w:sz="0" w:space="0" w:color="auto"/>
      </w:divBdr>
    </w:div>
    <w:div w:id="173350379">
      <w:bodyDiv w:val="1"/>
      <w:marLeft w:val="0"/>
      <w:marRight w:val="0"/>
      <w:marTop w:val="0"/>
      <w:marBottom w:val="0"/>
      <w:divBdr>
        <w:top w:val="none" w:sz="0" w:space="0" w:color="auto"/>
        <w:left w:val="none" w:sz="0" w:space="0" w:color="auto"/>
        <w:bottom w:val="none" w:sz="0" w:space="0" w:color="auto"/>
        <w:right w:val="none" w:sz="0" w:space="0" w:color="auto"/>
      </w:divBdr>
    </w:div>
    <w:div w:id="173569163">
      <w:bodyDiv w:val="1"/>
      <w:marLeft w:val="0"/>
      <w:marRight w:val="0"/>
      <w:marTop w:val="0"/>
      <w:marBottom w:val="0"/>
      <w:divBdr>
        <w:top w:val="none" w:sz="0" w:space="0" w:color="auto"/>
        <w:left w:val="none" w:sz="0" w:space="0" w:color="auto"/>
        <w:bottom w:val="none" w:sz="0" w:space="0" w:color="auto"/>
        <w:right w:val="none" w:sz="0" w:space="0" w:color="auto"/>
      </w:divBdr>
    </w:div>
    <w:div w:id="173616541">
      <w:bodyDiv w:val="1"/>
      <w:marLeft w:val="0"/>
      <w:marRight w:val="0"/>
      <w:marTop w:val="0"/>
      <w:marBottom w:val="0"/>
      <w:divBdr>
        <w:top w:val="none" w:sz="0" w:space="0" w:color="auto"/>
        <w:left w:val="none" w:sz="0" w:space="0" w:color="auto"/>
        <w:bottom w:val="none" w:sz="0" w:space="0" w:color="auto"/>
        <w:right w:val="none" w:sz="0" w:space="0" w:color="auto"/>
      </w:divBdr>
    </w:div>
    <w:div w:id="173765195">
      <w:bodyDiv w:val="1"/>
      <w:marLeft w:val="0"/>
      <w:marRight w:val="0"/>
      <w:marTop w:val="0"/>
      <w:marBottom w:val="0"/>
      <w:divBdr>
        <w:top w:val="none" w:sz="0" w:space="0" w:color="auto"/>
        <w:left w:val="none" w:sz="0" w:space="0" w:color="auto"/>
        <w:bottom w:val="none" w:sz="0" w:space="0" w:color="auto"/>
        <w:right w:val="none" w:sz="0" w:space="0" w:color="auto"/>
      </w:divBdr>
    </w:div>
    <w:div w:id="174345340">
      <w:bodyDiv w:val="1"/>
      <w:marLeft w:val="0"/>
      <w:marRight w:val="0"/>
      <w:marTop w:val="0"/>
      <w:marBottom w:val="0"/>
      <w:divBdr>
        <w:top w:val="none" w:sz="0" w:space="0" w:color="auto"/>
        <w:left w:val="none" w:sz="0" w:space="0" w:color="auto"/>
        <w:bottom w:val="none" w:sz="0" w:space="0" w:color="auto"/>
        <w:right w:val="none" w:sz="0" w:space="0" w:color="auto"/>
      </w:divBdr>
    </w:div>
    <w:div w:id="174660244">
      <w:bodyDiv w:val="1"/>
      <w:marLeft w:val="0"/>
      <w:marRight w:val="0"/>
      <w:marTop w:val="0"/>
      <w:marBottom w:val="0"/>
      <w:divBdr>
        <w:top w:val="none" w:sz="0" w:space="0" w:color="auto"/>
        <w:left w:val="none" w:sz="0" w:space="0" w:color="auto"/>
        <w:bottom w:val="none" w:sz="0" w:space="0" w:color="auto"/>
        <w:right w:val="none" w:sz="0" w:space="0" w:color="auto"/>
      </w:divBdr>
    </w:div>
    <w:div w:id="174660553">
      <w:bodyDiv w:val="1"/>
      <w:marLeft w:val="0"/>
      <w:marRight w:val="0"/>
      <w:marTop w:val="0"/>
      <w:marBottom w:val="0"/>
      <w:divBdr>
        <w:top w:val="none" w:sz="0" w:space="0" w:color="auto"/>
        <w:left w:val="none" w:sz="0" w:space="0" w:color="auto"/>
        <w:bottom w:val="none" w:sz="0" w:space="0" w:color="auto"/>
        <w:right w:val="none" w:sz="0" w:space="0" w:color="auto"/>
      </w:divBdr>
    </w:div>
    <w:div w:id="174728471">
      <w:bodyDiv w:val="1"/>
      <w:marLeft w:val="0"/>
      <w:marRight w:val="0"/>
      <w:marTop w:val="0"/>
      <w:marBottom w:val="0"/>
      <w:divBdr>
        <w:top w:val="none" w:sz="0" w:space="0" w:color="auto"/>
        <w:left w:val="none" w:sz="0" w:space="0" w:color="auto"/>
        <w:bottom w:val="none" w:sz="0" w:space="0" w:color="auto"/>
        <w:right w:val="none" w:sz="0" w:space="0" w:color="auto"/>
      </w:divBdr>
    </w:div>
    <w:div w:id="174804630">
      <w:bodyDiv w:val="1"/>
      <w:marLeft w:val="0"/>
      <w:marRight w:val="0"/>
      <w:marTop w:val="0"/>
      <w:marBottom w:val="0"/>
      <w:divBdr>
        <w:top w:val="none" w:sz="0" w:space="0" w:color="auto"/>
        <w:left w:val="none" w:sz="0" w:space="0" w:color="auto"/>
        <w:bottom w:val="none" w:sz="0" w:space="0" w:color="auto"/>
        <w:right w:val="none" w:sz="0" w:space="0" w:color="auto"/>
      </w:divBdr>
    </w:div>
    <w:div w:id="174850126">
      <w:bodyDiv w:val="1"/>
      <w:marLeft w:val="0"/>
      <w:marRight w:val="0"/>
      <w:marTop w:val="0"/>
      <w:marBottom w:val="0"/>
      <w:divBdr>
        <w:top w:val="none" w:sz="0" w:space="0" w:color="auto"/>
        <w:left w:val="none" w:sz="0" w:space="0" w:color="auto"/>
        <w:bottom w:val="none" w:sz="0" w:space="0" w:color="auto"/>
        <w:right w:val="none" w:sz="0" w:space="0" w:color="auto"/>
      </w:divBdr>
    </w:div>
    <w:div w:id="174996577">
      <w:bodyDiv w:val="1"/>
      <w:marLeft w:val="0"/>
      <w:marRight w:val="0"/>
      <w:marTop w:val="0"/>
      <w:marBottom w:val="0"/>
      <w:divBdr>
        <w:top w:val="none" w:sz="0" w:space="0" w:color="auto"/>
        <w:left w:val="none" w:sz="0" w:space="0" w:color="auto"/>
        <w:bottom w:val="none" w:sz="0" w:space="0" w:color="auto"/>
        <w:right w:val="none" w:sz="0" w:space="0" w:color="auto"/>
      </w:divBdr>
    </w:div>
    <w:div w:id="175315686">
      <w:bodyDiv w:val="1"/>
      <w:marLeft w:val="0"/>
      <w:marRight w:val="0"/>
      <w:marTop w:val="0"/>
      <w:marBottom w:val="0"/>
      <w:divBdr>
        <w:top w:val="none" w:sz="0" w:space="0" w:color="auto"/>
        <w:left w:val="none" w:sz="0" w:space="0" w:color="auto"/>
        <w:bottom w:val="none" w:sz="0" w:space="0" w:color="auto"/>
        <w:right w:val="none" w:sz="0" w:space="0" w:color="auto"/>
      </w:divBdr>
    </w:div>
    <w:div w:id="175388578">
      <w:bodyDiv w:val="1"/>
      <w:marLeft w:val="0"/>
      <w:marRight w:val="0"/>
      <w:marTop w:val="0"/>
      <w:marBottom w:val="0"/>
      <w:divBdr>
        <w:top w:val="none" w:sz="0" w:space="0" w:color="auto"/>
        <w:left w:val="none" w:sz="0" w:space="0" w:color="auto"/>
        <w:bottom w:val="none" w:sz="0" w:space="0" w:color="auto"/>
        <w:right w:val="none" w:sz="0" w:space="0" w:color="auto"/>
      </w:divBdr>
    </w:div>
    <w:div w:id="175728614">
      <w:bodyDiv w:val="1"/>
      <w:marLeft w:val="0"/>
      <w:marRight w:val="0"/>
      <w:marTop w:val="0"/>
      <w:marBottom w:val="0"/>
      <w:divBdr>
        <w:top w:val="none" w:sz="0" w:space="0" w:color="auto"/>
        <w:left w:val="none" w:sz="0" w:space="0" w:color="auto"/>
        <w:bottom w:val="none" w:sz="0" w:space="0" w:color="auto"/>
        <w:right w:val="none" w:sz="0" w:space="0" w:color="auto"/>
      </w:divBdr>
    </w:div>
    <w:div w:id="175927424">
      <w:bodyDiv w:val="1"/>
      <w:marLeft w:val="0"/>
      <w:marRight w:val="0"/>
      <w:marTop w:val="0"/>
      <w:marBottom w:val="0"/>
      <w:divBdr>
        <w:top w:val="none" w:sz="0" w:space="0" w:color="auto"/>
        <w:left w:val="none" w:sz="0" w:space="0" w:color="auto"/>
        <w:bottom w:val="none" w:sz="0" w:space="0" w:color="auto"/>
        <w:right w:val="none" w:sz="0" w:space="0" w:color="auto"/>
      </w:divBdr>
    </w:div>
    <w:div w:id="176044137">
      <w:bodyDiv w:val="1"/>
      <w:marLeft w:val="0"/>
      <w:marRight w:val="0"/>
      <w:marTop w:val="0"/>
      <w:marBottom w:val="0"/>
      <w:divBdr>
        <w:top w:val="none" w:sz="0" w:space="0" w:color="auto"/>
        <w:left w:val="none" w:sz="0" w:space="0" w:color="auto"/>
        <w:bottom w:val="none" w:sz="0" w:space="0" w:color="auto"/>
        <w:right w:val="none" w:sz="0" w:space="0" w:color="auto"/>
      </w:divBdr>
    </w:div>
    <w:div w:id="176044492">
      <w:bodyDiv w:val="1"/>
      <w:marLeft w:val="0"/>
      <w:marRight w:val="0"/>
      <w:marTop w:val="0"/>
      <w:marBottom w:val="0"/>
      <w:divBdr>
        <w:top w:val="none" w:sz="0" w:space="0" w:color="auto"/>
        <w:left w:val="none" w:sz="0" w:space="0" w:color="auto"/>
        <w:bottom w:val="none" w:sz="0" w:space="0" w:color="auto"/>
        <w:right w:val="none" w:sz="0" w:space="0" w:color="auto"/>
      </w:divBdr>
    </w:div>
    <w:div w:id="176192596">
      <w:bodyDiv w:val="1"/>
      <w:marLeft w:val="0"/>
      <w:marRight w:val="0"/>
      <w:marTop w:val="0"/>
      <w:marBottom w:val="0"/>
      <w:divBdr>
        <w:top w:val="none" w:sz="0" w:space="0" w:color="auto"/>
        <w:left w:val="none" w:sz="0" w:space="0" w:color="auto"/>
        <w:bottom w:val="none" w:sz="0" w:space="0" w:color="auto"/>
        <w:right w:val="none" w:sz="0" w:space="0" w:color="auto"/>
      </w:divBdr>
    </w:div>
    <w:div w:id="176310201">
      <w:bodyDiv w:val="1"/>
      <w:marLeft w:val="0"/>
      <w:marRight w:val="0"/>
      <w:marTop w:val="0"/>
      <w:marBottom w:val="0"/>
      <w:divBdr>
        <w:top w:val="none" w:sz="0" w:space="0" w:color="auto"/>
        <w:left w:val="none" w:sz="0" w:space="0" w:color="auto"/>
        <w:bottom w:val="none" w:sz="0" w:space="0" w:color="auto"/>
        <w:right w:val="none" w:sz="0" w:space="0" w:color="auto"/>
      </w:divBdr>
    </w:div>
    <w:div w:id="176509487">
      <w:bodyDiv w:val="1"/>
      <w:marLeft w:val="0"/>
      <w:marRight w:val="0"/>
      <w:marTop w:val="0"/>
      <w:marBottom w:val="0"/>
      <w:divBdr>
        <w:top w:val="none" w:sz="0" w:space="0" w:color="auto"/>
        <w:left w:val="none" w:sz="0" w:space="0" w:color="auto"/>
        <w:bottom w:val="none" w:sz="0" w:space="0" w:color="auto"/>
        <w:right w:val="none" w:sz="0" w:space="0" w:color="auto"/>
      </w:divBdr>
    </w:div>
    <w:div w:id="176620382">
      <w:bodyDiv w:val="1"/>
      <w:marLeft w:val="0"/>
      <w:marRight w:val="0"/>
      <w:marTop w:val="0"/>
      <w:marBottom w:val="0"/>
      <w:divBdr>
        <w:top w:val="none" w:sz="0" w:space="0" w:color="auto"/>
        <w:left w:val="none" w:sz="0" w:space="0" w:color="auto"/>
        <w:bottom w:val="none" w:sz="0" w:space="0" w:color="auto"/>
        <w:right w:val="none" w:sz="0" w:space="0" w:color="auto"/>
      </w:divBdr>
    </w:div>
    <w:div w:id="177159677">
      <w:bodyDiv w:val="1"/>
      <w:marLeft w:val="0"/>
      <w:marRight w:val="0"/>
      <w:marTop w:val="0"/>
      <w:marBottom w:val="0"/>
      <w:divBdr>
        <w:top w:val="none" w:sz="0" w:space="0" w:color="auto"/>
        <w:left w:val="none" w:sz="0" w:space="0" w:color="auto"/>
        <w:bottom w:val="none" w:sz="0" w:space="0" w:color="auto"/>
        <w:right w:val="none" w:sz="0" w:space="0" w:color="auto"/>
      </w:divBdr>
    </w:div>
    <w:div w:id="177160325">
      <w:bodyDiv w:val="1"/>
      <w:marLeft w:val="0"/>
      <w:marRight w:val="0"/>
      <w:marTop w:val="0"/>
      <w:marBottom w:val="0"/>
      <w:divBdr>
        <w:top w:val="none" w:sz="0" w:space="0" w:color="auto"/>
        <w:left w:val="none" w:sz="0" w:space="0" w:color="auto"/>
        <w:bottom w:val="none" w:sz="0" w:space="0" w:color="auto"/>
        <w:right w:val="none" w:sz="0" w:space="0" w:color="auto"/>
      </w:divBdr>
    </w:div>
    <w:div w:id="177275521">
      <w:bodyDiv w:val="1"/>
      <w:marLeft w:val="0"/>
      <w:marRight w:val="0"/>
      <w:marTop w:val="0"/>
      <w:marBottom w:val="0"/>
      <w:divBdr>
        <w:top w:val="none" w:sz="0" w:space="0" w:color="auto"/>
        <w:left w:val="none" w:sz="0" w:space="0" w:color="auto"/>
        <w:bottom w:val="none" w:sz="0" w:space="0" w:color="auto"/>
        <w:right w:val="none" w:sz="0" w:space="0" w:color="auto"/>
      </w:divBdr>
    </w:div>
    <w:div w:id="177283060">
      <w:bodyDiv w:val="1"/>
      <w:marLeft w:val="0"/>
      <w:marRight w:val="0"/>
      <w:marTop w:val="0"/>
      <w:marBottom w:val="0"/>
      <w:divBdr>
        <w:top w:val="none" w:sz="0" w:space="0" w:color="auto"/>
        <w:left w:val="none" w:sz="0" w:space="0" w:color="auto"/>
        <w:bottom w:val="none" w:sz="0" w:space="0" w:color="auto"/>
        <w:right w:val="none" w:sz="0" w:space="0" w:color="auto"/>
      </w:divBdr>
    </w:div>
    <w:div w:id="177306810">
      <w:bodyDiv w:val="1"/>
      <w:marLeft w:val="0"/>
      <w:marRight w:val="0"/>
      <w:marTop w:val="0"/>
      <w:marBottom w:val="0"/>
      <w:divBdr>
        <w:top w:val="none" w:sz="0" w:space="0" w:color="auto"/>
        <w:left w:val="none" w:sz="0" w:space="0" w:color="auto"/>
        <w:bottom w:val="none" w:sz="0" w:space="0" w:color="auto"/>
        <w:right w:val="none" w:sz="0" w:space="0" w:color="auto"/>
      </w:divBdr>
    </w:div>
    <w:div w:id="177738279">
      <w:bodyDiv w:val="1"/>
      <w:marLeft w:val="0"/>
      <w:marRight w:val="0"/>
      <w:marTop w:val="0"/>
      <w:marBottom w:val="0"/>
      <w:divBdr>
        <w:top w:val="none" w:sz="0" w:space="0" w:color="auto"/>
        <w:left w:val="none" w:sz="0" w:space="0" w:color="auto"/>
        <w:bottom w:val="none" w:sz="0" w:space="0" w:color="auto"/>
        <w:right w:val="none" w:sz="0" w:space="0" w:color="auto"/>
      </w:divBdr>
    </w:div>
    <w:div w:id="177739458">
      <w:bodyDiv w:val="1"/>
      <w:marLeft w:val="0"/>
      <w:marRight w:val="0"/>
      <w:marTop w:val="0"/>
      <w:marBottom w:val="0"/>
      <w:divBdr>
        <w:top w:val="none" w:sz="0" w:space="0" w:color="auto"/>
        <w:left w:val="none" w:sz="0" w:space="0" w:color="auto"/>
        <w:bottom w:val="none" w:sz="0" w:space="0" w:color="auto"/>
        <w:right w:val="none" w:sz="0" w:space="0" w:color="auto"/>
      </w:divBdr>
    </w:div>
    <w:div w:id="178012371">
      <w:bodyDiv w:val="1"/>
      <w:marLeft w:val="0"/>
      <w:marRight w:val="0"/>
      <w:marTop w:val="0"/>
      <w:marBottom w:val="0"/>
      <w:divBdr>
        <w:top w:val="none" w:sz="0" w:space="0" w:color="auto"/>
        <w:left w:val="none" w:sz="0" w:space="0" w:color="auto"/>
        <w:bottom w:val="none" w:sz="0" w:space="0" w:color="auto"/>
        <w:right w:val="none" w:sz="0" w:space="0" w:color="auto"/>
      </w:divBdr>
    </w:div>
    <w:div w:id="178204695">
      <w:bodyDiv w:val="1"/>
      <w:marLeft w:val="0"/>
      <w:marRight w:val="0"/>
      <w:marTop w:val="0"/>
      <w:marBottom w:val="0"/>
      <w:divBdr>
        <w:top w:val="none" w:sz="0" w:space="0" w:color="auto"/>
        <w:left w:val="none" w:sz="0" w:space="0" w:color="auto"/>
        <w:bottom w:val="none" w:sz="0" w:space="0" w:color="auto"/>
        <w:right w:val="none" w:sz="0" w:space="0" w:color="auto"/>
      </w:divBdr>
    </w:div>
    <w:div w:id="178391816">
      <w:bodyDiv w:val="1"/>
      <w:marLeft w:val="0"/>
      <w:marRight w:val="0"/>
      <w:marTop w:val="0"/>
      <w:marBottom w:val="0"/>
      <w:divBdr>
        <w:top w:val="none" w:sz="0" w:space="0" w:color="auto"/>
        <w:left w:val="none" w:sz="0" w:space="0" w:color="auto"/>
        <w:bottom w:val="none" w:sz="0" w:space="0" w:color="auto"/>
        <w:right w:val="none" w:sz="0" w:space="0" w:color="auto"/>
      </w:divBdr>
    </w:div>
    <w:div w:id="178475670">
      <w:bodyDiv w:val="1"/>
      <w:marLeft w:val="0"/>
      <w:marRight w:val="0"/>
      <w:marTop w:val="0"/>
      <w:marBottom w:val="0"/>
      <w:divBdr>
        <w:top w:val="none" w:sz="0" w:space="0" w:color="auto"/>
        <w:left w:val="none" w:sz="0" w:space="0" w:color="auto"/>
        <w:bottom w:val="none" w:sz="0" w:space="0" w:color="auto"/>
        <w:right w:val="none" w:sz="0" w:space="0" w:color="auto"/>
      </w:divBdr>
    </w:div>
    <w:div w:id="178551330">
      <w:bodyDiv w:val="1"/>
      <w:marLeft w:val="0"/>
      <w:marRight w:val="0"/>
      <w:marTop w:val="0"/>
      <w:marBottom w:val="0"/>
      <w:divBdr>
        <w:top w:val="none" w:sz="0" w:space="0" w:color="auto"/>
        <w:left w:val="none" w:sz="0" w:space="0" w:color="auto"/>
        <w:bottom w:val="none" w:sz="0" w:space="0" w:color="auto"/>
        <w:right w:val="none" w:sz="0" w:space="0" w:color="auto"/>
      </w:divBdr>
    </w:div>
    <w:div w:id="178737970">
      <w:bodyDiv w:val="1"/>
      <w:marLeft w:val="0"/>
      <w:marRight w:val="0"/>
      <w:marTop w:val="0"/>
      <w:marBottom w:val="0"/>
      <w:divBdr>
        <w:top w:val="none" w:sz="0" w:space="0" w:color="auto"/>
        <w:left w:val="none" w:sz="0" w:space="0" w:color="auto"/>
        <w:bottom w:val="none" w:sz="0" w:space="0" w:color="auto"/>
        <w:right w:val="none" w:sz="0" w:space="0" w:color="auto"/>
      </w:divBdr>
    </w:div>
    <w:div w:id="179010359">
      <w:bodyDiv w:val="1"/>
      <w:marLeft w:val="0"/>
      <w:marRight w:val="0"/>
      <w:marTop w:val="0"/>
      <w:marBottom w:val="0"/>
      <w:divBdr>
        <w:top w:val="none" w:sz="0" w:space="0" w:color="auto"/>
        <w:left w:val="none" w:sz="0" w:space="0" w:color="auto"/>
        <w:bottom w:val="none" w:sz="0" w:space="0" w:color="auto"/>
        <w:right w:val="none" w:sz="0" w:space="0" w:color="auto"/>
      </w:divBdr>
    </w:div>
    <w:div w:id="179127072">
      <w:bodyDiv w:val="1"/>
      <w:marLeft w:val="0"/>
      <w:marRight w:val="0"/>
      <w:marTop w:val="0"/>
      <w:marBottom w:val="0"/>
      <w:divBdr>
        <w:top w:val="none" w:sz="0" w:space="0" w:color="auto"/>
        <w:left w:val="none" w:sz="0" w:space="0" w:color="auto"/>
        <w:bottom w:val="none" w:sz="0" w:space="0" w:color="auto"/>
        <w:right w:val="none" w:sz="0" w:space="0" w:color="auto"/>
      </w:divBdr>
    </w:div>
    <w:div w:id="179129444">
      <w:bodyDiv w:val="1"/>
      <w:marLeft w:val="0"/>
      <w:marRight w:val="0"/>
      <w:marTop w:val="0"/>
      <w:marBottom w:val="0"/>
      <w:divBdr>
        <w:top w:val="none" w:sz="0" w:space="0" w:color="auto"/>
        <w:left w:val="none" w:sz="0" w:space="0" w:color="auto"/>
        <w:bottom w:val="none" w:sz="0" w:space="0" w:color="auto"/>
        <w:right w:val="none" w:sz="0" w:space="0" w:color="auto"/>
      </w:divBdr>
    </w:div>
    <w:div w:id="179587552">
      <w:bodyDiv w:val="1"/>
      <w:marLeft w:val="0"/>
      <w:marRight w:val="0"/>
      <w:marTop w:val="0"/>
      <w:marBottom w:val="0"/>
      <w:divBdr>
        <w:top w:val="none" w:sz="0" w:space="0" w:color="auto"/>
        <w:left w:val="none" w:sz="0" w:space="0" w:color="auto"/>
        <w:bottom w:val="none" w:sz="0" w:space="0" w:color="auto"/>
        <w:right w:val="none" w:sz="0" w:space="0" w:color="auto"/>
      </w:divBdr>
    </w:div>
    <w:div w:id="180046382">
      <w:bodyDiv w:val="1"/>
      <w:marLeft w:val="0"/>
      <w:marRight w:val="0"/>
      <w:marTop w:val="0"/>
      <w:marBottom w:val="0"/>
      <w:divBdr>
        <w:top w:val="none" w:sz="0" w:space="0" w:color="auto"/>
        <w:left w:val="none" w:sz="0" w:space="0" w:color="auto"/>
        <w:bottom w:val="none" w:sz="0" w:space="0" w:color="auto"/>
        <w:right w:val="none" w:sz="0" w:space="0" w:color="auto"/>
      </w:divBdr>
    </w:div>
    <w:div w:id="180166765">
      <w:bodyDiv w:val="1"/>
      <w:marLeft w:val="0"/>
      <w:marRight w:val="0"/>
      <w:marTop w:val="0"/>
      <w:marBottom w:val="0"/>
      <w:divBdr>
        <w:top w:val="none" w:sz="0" w:space="0" w:color="auto"/>
        <w:left w:val="none" w:sz="0" w:space="0" w:color="auto"/>
        <w:bottom w:val="none" w:sz="0" w:space="0" w:color="auto"/>
        <w:right w:val="none" w:sz="0" w:space="0" w:color="auto"/>
      </w:divBdr>
    </w:div>
    <w:div w:id="180559201">
      <w:bodyDiv w:val="1"/>
      <w:marLeft w:val="0"/>
      <w:marRight w:val="0"/>
      <w:marTop w:val="0"/>
      <w:marBottom w:val="0"/>
      <w:divBdr>
        <w:top w:val="none" w:sz="0" w:space="0" w:color="auto"/>
        <w:left w:val="none" w:sz="0" w:space="0" w:color="auto"/>
        <w:bottom w:val="none" w:sz="0" w:space="0" w:color="auto"/>
        <w:right w:val="none" w:sz="0" w:space="0" w:color="auto"/>
      </w:divBdr>
    </w:div>
    <w:div w:id="180708655">
      <w:bodyDiv w:val="1"/>
      <w:marLeft w:val="0"/>
      <w:marRight w:val="0"/>
      <w:marTop w:val="0"/>
      <w:marBottom w:val="0"/>
      <w:divBdr>
        <w:top w:val="none" w:sz="0" w:space="0" w:color="auto"/>
        <w:left w:val="none" w:sz="0" w:space="0" w:color="auto"/>
        <w:bottom w:val="none" w:sz="0" w:space="0" w:color="auto"/>
        <w:right w:val="none" w:sz="0" w:space="0" w:color="auto"/>
      </w:divBdr>
    </w:div>
    <w:div w:id="180751622">
      <w:bodyDiv w:val="1"/>
      <w:marLeft w:val="0"/>
      <w:marRight w:val="0"/>
      <w:marTop w:val="0"/>
      <w:marBottom w:val="0"/>
      <w:divBdr>
        <w:top w:val="none" w:sz="0" w:space="0" w:color="auto"/>
        <w:left w:val="none" w:sz="0" w:space="0" w:color="auto"/>
        <w:bottom w:val="none" w:sz="0" w:space="0" w:color="auto"/>
        <w:right w:val="none" w:sz="0" w:space="0" w:color="auto"/>
      </w:divBdr>
    </w:div>
    <w:div w:id="180752406">
      <w:bodyDiv w:val="1"/>
      <w:marLeft w:val="0"/>
      <w:marRight w:val="0"/>
      <w:marTop w:val="0"/>
      <w:marBottom w:val="0"/>
      <w:divBdr>
        <w:top w:val="none" w:sz="0" w:space="0" w:color="auto"/>
        <w:left w:val="none" w:sz="0" w:space="0" w:color="auto"/>
        <w:bottom w:val="none" w:sz="0" w:space="0" w:color="auto"/>
        <w:right w:val="none" w:sz="0" w:space="0" w:color="auto"/>
      </w:divBdr>
    </w:div>
    <w:div w:id="180779345">
      <w:bodyDiv w:val="1"/>
      <w:marLeft w:val="0"/>
      <w:marRight w:val="0"/>
      <w:marTop w:val="0"/>
      <w:marBottom w:val="0"/>
      <w:divBdr>
        <w:top w:val="none" w:sz="0" w:space="0" w:color="auto"/>
        <w:left w:val="none" w:sz="0" w:space="0" w:color="auto"/>
        <w:bottom w:val="none" w:sz="0" w:space="0" w:color="auto"/>
        <w:right w:val="none" w:sz="0" w:space="0" w:color="auto"/>
      </w:divBdr>
    </w:div>
    <w:div w:id="181362470">
      <w:bodyDiv w:val="1"/>
      <w:marLeft w:val="0"/>
      <w:marRight w:val="0"/>
      <w:marTop w:val="0"/>
      <w:marBottom w:val="0"/>
      <w:divBdr>
        <w:top w:val="none" w:sz="0" w:space="0" w:color="auto"/>
        <w:left w:val="none" w:sz="0" w:space="0" w:color="auto"/>
        <w:bottom w:val="none" w:sz="0" w:space="0" w:color="auto"/>
        <w:right w:val="none" w:sz="0" w:space="0" w:color="auto"/>
      </w:divBdr>
    </w:div>
    <w:div w:id="181475475">
      <w:bodyDiv w:val="1"/>
      <w:marLeft w:val="0"/>
      <w:marRight w:val="0"/>
      <w:marTop w:val="0"/>
      <w:marBottom w:val="0"/>
      <w:divBdr>
        <w:top w:val="none" w:sz="0" w:space="0" w:color="auto"/>
        <w:left w:val="none" w:sz="0" w:space="0" w:color="auto"/>
        <w:bottom w:val="none" w:sz="0" w:space="0" w:color="auto"/>
        <w:right w:val="none" w:sz="0" w:space="0" w:color="auto"/>
      </w:divBdr>
    </w:div>
    <w:div w:id="181630991">
      <w:bodyDiv w:val="1"/>
      <w:marLeft w:val="0"/>
      <w:marRight w:val="0"/>
      <w:marTop w:val="0"/>
      <w:marBottom w:val="0"/>
      <w:divBdr>
        <w:top w:val="none" w:sz="0" w:space="0" w:color="auto"/>
        <w:left w:val="none" w:sz="0" w:space="0" w:color="auto"/>
        <w:bottom w:val="none" w:sz="0" w:space="0" w:color="auto"/>
        <w:right w:val="none" w:sz="0" w:space="0" w:color="auto"/>
      </w:divBdr>
    </w:div>
    <w:div w:id="181751077">
      <w:bodyDiv w:val="1"/>
      <w:marLeft w:val="0"/>
      <w:marRight w:val="0"/>
      <w:marTop w:val="0"/>
      <w:marBottom w:val="0"/>
      <w:divBdr>
        <w:top w:val="none" w:sz="0" w:space="0" w:color="auto"/>
        <w:left w:val="none" w:sz="0" w:space="0" w:color="auto"/>
        <w:bottom w:val="none" w:sz="0" w:space="0" w:color="auto"/>
        <w:right w:val="none" w:sz="0" w:space="0" w:color="auto"/>
      </w:divBdr>
    </w:div>
    <w:div w:id="182059682">
      <w:bodyDiv w:val="1"/>
      <w:marLeft w:val="0"/>
      <w:marRight w:val="0"/>
      <w:marTop w:val="0"/>
      <w:marBottom w:val="0"/>
      <w:divBdr>
        <w:top w:val="none" w:sz="0" w:space="0" w:color="auto"/>
        <w:left w:val="none" w:sz="0" w:space="0" w:color="auto"/>
        <w:bottom w:val="none" w:sz="0" w:space="0" w:color="auto"/>
        <w:right w:val="none" w:sz="0" w:space="0" w:color="auto"/>
      </w:divBdr>
    </w:div>
    <w:div w:id="182287661">
      <w:bodyDiv w:val="1"/>
      <w:marLeft w:val="0"/>
      <w:marRight w:val="0"/>
      <w:marTop w:val="0"/>
      <w:marBottom w:val="0"/>
      <w:divBdr>
        <w:top w:val="none" w:sz="0" w:space="0" w:color="auto"/>
        <w:left w:val="none" w:sz="0" w:space="0" w:color="auto"/>
        <w:bottom w:val="none" w:sz="0" w:space="0" w:color="auto"/>
        <w:right w:val="none" w:sz="0" w:space="0" w:color="auto"/>
      </w:divBdr>
    </w:div>
    <w:div w:id="182400425">
      <w:bodyDiv w:val="1"/>
      <w:marLeft w:val="0"/>
      <w:marRight w:val="0"/>
      <w:marTop w:val="0"/>
      <w:marBottom w:val="0"/>
      <w:divBdr>
        <w:top w:val="none" w:sz="0" w:space="0" w:color="auto"/>
        <w:left w:val="none" w:sz="0" w:space="0" w:color="auto"/>
        <w:bottom w:val="none" w:sz="0" w:space="0" w:color="auto"/>
        <w:right w:val="none" w:sz="0" w:space="0" w:color="auto"/>
      </w:divBdr>
    </w:div>
    <w:div w:id="182715228">
      <w:bodyDiv w:val="1"/>
      <w:marLeft w:val="0"/>
      <w:marRight w:val="0"/>
      <w:marTop w:val="0"/>
      <w:marBottom w:val="0"/>
      <w:divBdr>
        <w:top w:val="none" w:sz="0" w:space="0" w:color="auto"/>
        <w:left w:val="none" w:sz="0" w:space="0" w:color="auto"/>
        <w:bottom w:val="none" w:sz="0" w:space="0" w:color="auto"/>
        <w:right w:val="none" w:sz="0" w:space="0" w:color="auto"/>
      </w:divBdr>
    </w:div>
    <w:div w:id="182978600">
      <w:bodyDiv w:val="1"/>
      <w:marLeft w:val="0"/>
      <w:marRight w:val="0"/>
      <w:marTop w:val="0"/>
      <w:marBottom w:val="0"/>
      <w:divBdr>
        <w:top w:val="none" w:sz="0" w:space="0" w:color="auto"/>
        <w:left w:val="none" w:sz="0" w:space="0" w:color="auto"/>
        <w:bottom w:val="none" w:sz="0" w:space="0" w:color="auto"/>
        <w:right w:val="none" w:sz="0" w:space="0" w:color="auto"/>
      </w:divBdr>
    </w:div>
    <w:div w:id="182983816">
      <w:bodyDiv w:val="1"/>
      <w:marLeft w:val="0"/>
      <w:marRight w:val="0"/>
      <w:marTop w:val="0"/>
      <w:marBottom w:val="0"/>
      <w:divBdr>
        <w:top w:val="none" w:sz="0" w:space="0" w:color="auto"/>
        <w:left w:val="none" w:sz="0" w:space="0" w:color="auto"/>
        <w:bottom w:val="none" w:sz="0" w:space="0" w:color="auto"/>
        <w:right w:val="none" w:sz="0" w:space="0" w:color="auto"/>
      </w:divBdr>
    </w:div>
    <w:div w:id="183330784">
      <w:bodyDiv w:val="1"/>
      <w:marLeft w:val="0"/>
      <w:marRight w:val="0"/>
      <w:marTop w:val="0"/>
      <w:marBottom w:val="0"/>
      <w:divBdr>
        <w:top w:val="none" w:sz="0" w:space="0" w:color="auto"/>
        <w:left w:val="none" w:sz="0" w:space="0" w:color="auto"/>
        <w:bottom w:val="none" w:sz="0" w:space="0" w:color="auto"/>
        <w:right w:val="none" w:sz="0" w:space="0" w:color="auto"/>
      </w:divBdr>
    </w:div>
    <w:div w:id="183515635">
      <w:bodyDiv w:val="1"/>
      <w:marLeft w:val="0"/>
      <w:marRight w:val="0"/>
      <w:marTop w:val="0"/>
      <w:marBottom w:val="0"/>
      <w:divBdr>
        <w:top w:val="none" w:sz="0" w:space="0" w:color="auto"/>
        <w:left w:val="none" w:sz="0" w:space="0" w:color="auto"/>
        <w:bottom w:val="none" w:sz="0" w:space="0" w:color="auto"/>
        <w:right w:val="none" w:sz="0" w:space="0" w:color="auto"/>
      </w:divBdr>
    </w:div>
    <w:div w:id="183592809">
      <w:bodyDiv w:val="1"/>
      <w:marLeft w:val="0"/>
      <w:marRight w:val="0"/>
      <w:marTop w:val="0"/>
      <w:marBottom w:val="0"/>
      <w:divBdr>
        <w:top w:val="none" w:sz="0" w:space="0" w:color="auto"/>
        <w:left w:val="none" w:sz="0" w:space="0" w:color="auto"/>
        <w:bottom w:val="none" w:sz="0" w:space="0" w:color="auto"/>
        <w:right w:val="none" w:sz="0" w:space="0" w:color="auto"/>
      </w:divBdr>
    </w:div>
    <w:div w:id="183598818">
      <w:bodyDiv w:val="1"/>
      <w:marLeft w:val="0"/>
      <w:marRight w:val="0"/>
      <w:marTop w:val="0"/>
      <w:marBottom w:val="0"/>
      <w:divBdr>
        <w:top w:val="none" w:sz="0" w:space="0" w:color="auto"/>
        <w:left w:val="none" w:sz="0" w:space="0" w:color="auto"/>
        <w:bottom w:val="none" w:sz="0" w:space="0" w:color="auto"/>
        <w:right w:val="none" w:sz="0" w:space="0" w:color="auto"/>
      </w:divBdr>
    </w:div>
    <w:div w:id="183715658">
      <w:bodyDiv w:val="1"/>
      <w:marLeft w:val="0"/>
      <w:marRight w:val="0"/>
      <w:marTop w:val="0"/>
      <w:marBottom w:val="0"/>
      <w:divBdr>
        <w:top w:val="none" w:sz="0" w:space="0" w:color="auto"/>
        <w:left w:val="none" w:sz="0" w:space="0" w:color="auto"/>
        <w:bottom w:val="none" w:sz="0" w:space="0" w:color="auto"/>
        <w:right w:val="none" w:sz="0" w:space="0" w:color="auto"/>
      </w:divBdr>
    </w:div>
    <w:div w:id="183792869">
      <w:bodyDiv w:val="1"/>
      <w:marLeft w:val="0"/>
      <w:marRight w:val="0"/>
      <w:marTop w:val="0"/>
      <w:marBottom w:val="0"/>
      <w:divBdr>
        <w:top w:val="none" w:sz="0" w:space="0" w:color="auto"/>
        <w:left w:val="none" w:sz="0" w:space="0" w:color="auto"/>
        <w:bottom w:val="none" w:sz="0" w:space="0" w:color="auto"/>
        <w:right w:val="none" w:sz="0" w:space="0" w:color="auto"/>
      </w:divBdr>
    </w:div>
    <w:div w:id="183980053">
      <w:bodyDiv w:val="1"/>
      <w:marLeft w:val="0"/>
      <w:marRight w:val="0"/>
      <w:marTop w:val="0"/>
      <w:marBottom w:val="0"/>
      <w:divBdr>
        <w:top w:val="none" w:sz="0" w:space="0" w:color="auto"/>
        <w:left w:val="none" w:sz="0" w:space="0" w:color="auto"/>
        <w:bottom w:val="none" w:sz="0" w:space="0" w:color="auto"/>
        <w:right w:val="none" w:sz="0" w:space="0" w:color="auto"/>
      </w:divBdr>
    </w:div>
    <w:div w:id="183984258">
      <w:bodyDiv w:val="1"/>
      <w:marLeft w:val="0"/>
      <w:marRight w:val="0"/>
      <w:marTop w:val="0"/>
      <w:marBottom w:val="0"/>
      <w:divBdr>
        <w:top w:val="none" w:sz="0" w:space="0" w:color="auto"/>
        <w:left w:val="none" w:sz="0" w:space="0" w:color="auto"/>
        <w:bottom w:val="none" w:sz="0" w:space="0" w:color="auto"/>
        <w:right w:val="none" w:sz="0" w:space="0" w:color="auto"/>
      </w:divBdr>
    </w:div>
    <w:div w:id="184444299">
      <w:bodyDiv w:val="1"/>
      <w:marLeft w:val="0"/>
      <w:marRight w:val="0"/>
      <w:marTop w:val="0"/>
      <w:marBottom w:val="0"/>
      <w:divBdr>
        <w:top w:val="none" w:sz="0" w:space="0" w:color="auto"/>
        <w:left w:val="none" w:sz="0" w:space="0" w:color="auto"/>
        <w:bottom w:val="none" w:sz="0" w:space="0" w:color="auto"/>
        <w:right w:val="none" w:sz="0" w:space="0" w:color="auto"/>
      </w:divBdr>
    </w:div>
    <w:div w:id="184641762">
      <w:bodyDiv w:val="1"/>
      <w:marLeft w:val="0"/>
      <w:marRight w:val="0"/>
      <w:marTop w:val="0"/>
      <w:marBottom w:val="0"/>
      <w:divBdr>
        <w:top w:val="none" w:sz="0" w:space="0" w:color="auto"/>
        <w:left w:val="none" w:sz="0" w:space="0" w:color="auto"/>
        <w:bottom w:val="none" w:sz="0" w:space="0" w:color="auto"/>
        <w:right w:val="none" w:sz="0" w:space="0" w:color="auto"/>
      </w:divBdr>
    </w:div>
    <w:div w:id="184826881">
      <w:bodyDiv w:val="1"/>
      <w:marLeft w:val="0"/>
      <w:marRight w:val="0"/>
      <w:marTop w:val="0"/>
      <w:marBottom w:val="0"/>
      <w:divBdr>
        <w:top w:val="none" w:sz="0" w:space="0" w:color="auto"/>
        <w:left w:val="none" w:sz="0" w:space="0" w:color="auto"/>
        <w:bottom w:val="none" w:sz="0" w:space="0" w:color="auto"/>
        <w:right w:val="none" w:sz="0" w:space="0" w:color="auto"/>
      </w:divBdr>
    </w:div>
    <w:div w:id="185139882">
      <w:bodyDiv w:val="1"/>
      <w:marLeft w:val="0"/>
      <w:marRight w:val="0"/>
      <w:marTop w:val="0"/>
      <w:marBottom w:val="0"/>
      <w:divBdr>
        <w:top w:val="none" w:sz="0" w:space="0" w:color="auto"/>
        <w:left w:val="none" w:sz="0" w:space="0" w:color="auto"/>
        <w:bottom w:val="none" w:sz="0" w:space="0" w:color="auto"/>
        <w:right w:val="none" w:sz="0" w:space="0" w:color="auto"/>
      </w:divBdr>
    </w:div>
    <w:div w:id="185221165">
      <w:bodyDiv w:val="1"/>
      <w:marLeft w:val="0"/>
      <w:marRight w:val="0"/>
      <w:marTop w:val="0"/>
      <w:marBottom w:val="0"/>
      <w:divBdr>
        <w:top w:val="none" w:sz="0" w:space="0" w:color="auto"/>
        <w:left w:val="none" w:sz="0" w:space="0" w:color="auto"/>
        <w:bottom w:val="none" w:sz="0" w:space="0" w:color="auto"/>
        <w:right w:val="none" w:sz="0" w:space="0" w:color="auto"/>
      </w:divBdr>
    </w:div>
    <w:div w:id="185292852">
      <w:bodyDiv w:val="1"/>
      <w:marLeft w:val="0"/>
      <w:marRight w:val="0"/>
      <w:marTop w:val="0"/>
      <w:marBottom w:val="0"/>
      <w:divBdr>
        <w:top w:val="none" w:sz="0" w:space="0" w:color="auto"/>
        <w:left w:val="none" w:sz="0" w:space="0" w:color="auto"/>
        <w:bottom w:val="none" w:sz="0" w:space="0" w:color="auto"/>
        <w:right w:val="none" w:sz="0" w:space="0" w:color="auto"/>
      </w:divBdr>
    </w:div>
    <w:div w:id="185294083">
      <w:bodyDiv w:val="1"/>
      <w:marLeft w:val="0"/>
      <w:marRight w:val="0"/>
      <w:marTop w:val="0"/>
      <w:marBottom w:val="0"/>
      <w:divBdr>
        <w:top w:val="none" w:sz="0" w:space="0" w:color="auto"/>
        <w:left w:val="none" w:sz="0" w:space="0" w:color="auto"/>
        <w:bottom w:val="none" w:sz="0" w:space="0" w:color="auto"/>
        <w:right w:val="none" w:sz="0" w:space="0" w:color="auto"/>
      </w:divBdr>
    </w:div>
    <w:div w:id="185751242">
      <w:bodyDiv w:val="1"/>
      <w:marLeft w:val="0"/>
      <w:marRight w:val="0"/>
      <w:marTop w:val="0"/>
      <w:marBottom w:val="0"/>
      <w:divBdr>
        <w:top w:val="none" w:sz="0" w:space="0" w:color="auto"/>
        <w:left w:val="none" w:sz="0" w:space="0" w:color="auto"/>
        <w:bottom w:val="none" w:sz="0" w:space="0" w:color="auto"/>
        <w:right w:val="none" w:sz="0" w:space="0" w:color="auto"/>
      </w:divBdr>
    </w:div>
    <w:div w:id="186331658">
      <w:bodyDiv w:val="1"/>
      <w:marLeft w:val="0"/>
      <w:marRight w:val="0"/>
      <w:marTop w:val="0"/>
      <w:marBottom w:val="0"/>
      <w:divBdr>
        <w:top w:val="none" w:sz="0" w:space="0" w:color="auto"/>
        <w:left w:val="none" w:sz="0" w:space="0" w:color="auto"/>
        <w:bottom w:val="none" w:sz="0" w:space="0" w:color="auto"/>
        <w:right w:val="none" w:sz="0" w:space="0" w:color="auto"/>
      </w:divBdr>
    </w:div>
    <w:div w:id="186480507">
      <w:bodyDiv w:val="1"/>
      <w:marLeft w:val="0"/>
      <w:marRight w:val="0"/>
      <w:marTop w:val="0"/>
      <w:marBottom w:val="0"/>
      <w:divBdr>
        <w:top w:val="none" w:sz="0" w:space="0" w:color="auto"/>
        <w:left w:val="none" w:sz="0" w:space="0" w:color="auto"/>
        <w:bottom w:val="none" w:sz="0" w:space="0" w:color="auto"/>
        <w:right w:val="none" w:sz="0" w:space="0" w:color="auto"/>
      </w:divBdr>
    </w:div>
    <w:div w:id="186870066">
      <w:bodyDiv w:val="1"/>
      <w:marLeft w:val="0"/>
      <w:marRight w:val="0"/>
      <w:marTop w:val="0"/>
      <w:marBottom w:val="0"/>
      <w:divBdr>
        <w:top w:val="none" w:sz="0" w:space="0" w:color="auto"/>
        <w:left w:val="none" w:sz="0" w:space="0" w:color="auto"/>
        <w:bottom w:val="none" w:sz="0" w:space="0" w:color="auto"/>
        <w:right w:val="none" w:sz="0" w:space="0" w:color="auto"/>
      </w:divBdr>
    </w:div>
    <w:div w:id="186992138">
      <w:bodyDiv w:val="1"/>
      <w:marLeft w:val="0"/>
      <w:marRight w:val="0"/>
      <w:marTop w:val="0"/>
      <w:marBottom w:val="0"/>
      <w:divBdr>
        <w:top w:val="none" w:sz="0" w:space="0" w:color="auto"/>
        <w:left w:val="none" w:sz="0" w:space="0" w:color="auto"/>
        <w:bottom w:val="none" w:sz="0" w:space="0" w:color="auto"/>
        <w:right w:val="none" w:sz="0" w:space="0" w:color="auto"/>
      </w:divBdr>
    </w:div>
    <w:div w:id="187334140">
      <w:bodyDiv w:val="1"/>
      <w:marLeft w:val="0"/>
      <w:marRight w:val="0"/>
      <w:marTop w:val="0"/>
      <w:marBottom w:val="0"/>
      <w:divBdr>
        <w:top w:val="none" w:sz="0" w:space="0" w:color="auto"/>
        <w:left w:val="none" w:sz="0" w:space="0" w:color="auto"/>
        <w:bottom w:val="none" w:sz="0" w:space="0" w:color="auto"/>
        <w:right w:val="none" w:sz="0" w:space="0" w:color="auto"/>
      </w:divBdr>
    </w:div>
    <w:div w:id="187568072">
      <w:bodyDiv w:val="1"/>
      <w:marLeft w:val="0"/>
      <w:marRight w:val="0"/>
      <w:marTop w:val="0"/>
      <w:marBottom w:val="0"/>
      <w:divBdr>
        <w:top w:val="none" w:sz="0" w:space="0" w:color="auto"/>
        <w:left w:val="none" w:sz="0" w:space="0" w:color="auto"/>
        <w:bottom w:val="none" w:sz="0" w:space="0" w:color="auto"/>
        <w:right w:val="none" w:sz="0" w:space="0" w:color="auto"/>
      </w:divBdr>
    </w:div>
    <w:div w:id="187640579">
      <w:bodyDiv w:val="1"/>
      <w:marLeft w:val="0"/>
      <w:marRight w:val="0"/>
      <w:marTop w:val="0"/>
      <w:marBottom w:val="0"/>
      <w:divBdr>
        <w:top w:val="none" w:sz="0" w:space="0" w:color="auto"/>
        <w:left w:val="none" w:sz="0" w:space="0" w:color="auto"/>
        <w:bottom w:val="none" w:sz="0" w:space="0" w:color="auto"/>
        <w:right w:val="none" w:sz="0" w:space="0" w:color="auto"/>
      </w:divBdr>
    </w:div>
    <w:div w:id="187646180">
      <w:bodyDiv w:val="1"/>
      <w:marLeft w:val="0"/>
      <w:marRight w:val="0"/>
      <w:marTop w:val="0"/>
      <w:marBottom w:val="0"/>
      <w:divBdr>
        <w:top w:val="none" w:sz="0" w:space="0" w:color="auto"/>
        <w:left w:val="none" w:sz="0" w:space="0" w:color="auto"/>
        <w:bottom w:val="none" w:sz="0" w:space="0" w:color="auto"/>
        <w:right w:val="none" w:sz="0" w:space="0" w:color="auto"/>
      </w:divBdr>
    </w:div>
    <w:div w:id="187986306">
      <w:bodyDiv w:val="1"/>
      <w:marLeft w:val="0"/>
      <w:marRight w:val="0"/>
      <w:marTop w:val="0"/>
      <w:marBottom w:val="0"/>
      <w:divBdr>
        <w:top w:val="none" w:sz="0" w:space="0" w:color="auto"/>
        <w:left w:val="none" w:sz="0" w:space="0" w:color="auto"/>
        <w:bottom w:val="none" w:sz="0" w:space="0" w:color="auto"/>
        <w:right w:val="none" w:sz="0" w:space="0" w:color="auto"/>
      </w:divBdr>
    </w:div>
    <w:div w:id="188180026">
      <w:bodyDiv w:val="1"/>
      <w:marLeft w:val="0"/>
      <w:marRight w:val="0"/>
      <w:marTop w:val="0"/>
      <w:marBottom w:val="0"/>
      <w:divBdr>
        <w:top w:val="none" w:sz="0" w:space="0" w:color="auto"/>
        <w:left w:val="none" w:sz="0" w:space="0" w:color="auto"/>
        <w:bottom w:val="none" w:sz="0" w:space="0" w:color="auto"/>
        <w:right w:val="none" w:sz="0" w:space="0" w:color="auto"/>
      </w:divBdr>
    </w:div>
    <w:div w:id="188295587">
      <w:bodyDiv w:val="1"/>
      <w:marLeft w:val="0"/>
      <w:marRight w:val="0"/>
      <w:marTop w:val="0"/>
      <w:marBottom w:val="0"/>
      <w:divBdr>
        <w:top w:val="none" w:sz="0" w:space="0" w:color="auto"/>
        <w:left w:val="none" w:sz="0" w:space="0" w:color="auto"/>
        <w:bottom w:val="none" w:sz="0" w:space="0" w:color="auto"/>
        <w:right w:val="none" w:sz="0" w:space="0" w:color="auto"/>
      </w:divBdr>
    </w:div>
    <w:div w:id="188880994">
      <w:bodyDiv w:val="1"/>
      <w:marLeft w:val="0"/>
      <w:marRight w:val="0"/>
      <w:marTop w:val="0"/>
      <w:marBottom w:val="0"/>
      <w:divBdr>
        <w:top w:val="none" w:sz="0" w:space="0" w:color="auto"/>
        <w:left w:val="none" w:sz="0" w:space="0" w:color="auto"/>
        <w:bottom w:val="none" w:sz="0" w:space="0" w:color="auto"/>
        <w:right w:val="none" w:sz="0" w:space="0" w:color="auto"/>
      </w:divBdr>
    </w:div>
    <w:div w:id="189146876">
      <w:bodyDiv w:val="1"/>
      <w:marLeft w:val="0"/>
      <w:marRight w:val="0"/>
      <w:marTop w:val="0"/>
      <w:marBottom w:val="0"/>
      <w:divBdr>
        <w:top w:val="none" w:sz="0" w:space="0" w:color="auto"/>
        <w:left w:val="none" w:sz="0" w:space="0" w:color="auto"/>
        <w:bottom w:val="none" w:sz="0" w:space="0" w:color="auto"/>
        <w:right w:val="none" w:sz="0" w:space="0" w:color="auto"/>
      </w:divBdr>
    </w:div>
    <w:div w:id="189493929">
      <w:bodyDiv w:val="1"/>
      <w:marLeft w:val="0"/>
      <w:marRight w:val="0"/>
      <w:marTop w:val="0"/>
      <w:marBottom w:val="0"/>
      <w:divBdr>
        <w:top w:val="none" w:sz="0" w:space="0" w:color="auto"/>
        <w:left w:val="none" w:sz="0" w:space="0" w:color="auto"/>
        <w:bottom w:val="none" w:sz="0" w:space="0" w:color="auto"/>
        <w:right w:val="none" w:sz="0" w:space="0" w:color="auto"/>
      </w:divBdr>
    </w:div>
    <w:div w:id="189537871">
      <w:bodyDiv w:val="1"/>
      <w:marLeft w:val="0"/>
      <w:marRight w:val="0"/>
      <w:marTop w:val="0"/>
      <w:marBottom w:val="0"/>
      <w:divBdr>
        <w:top w:val="none" w:sz="0" w:space="0" w:color="auto"/>
        <w:left w:val="none" w:sz="0" w:space="0" w:color="auto"/>
        <w:bottom w:val="none" w:sz="0" w:space="0" w:color="auto"/>
        <w:right w:val="none" w:sz="0" w:space="0" w:color="auto"/>
      </w:divBdr>
    </w:div>
    <w:div w:id="189875027">
      <w:bodyDiv w:val="1"/>
      <w:marLeft w:val="0"/>
      <w:marRight w:val="0"/>
      <w:marTop w:val="0"/>
      <w:marBottom w:val="0"/>
      <w:divBdr>
        <w:top w:val="none" w:sz="0" w:space="0" w:color="auto"/>
        <w:left w:val="none" w:sz="0" w:space="0" w:color="auto"/>
        <w:bottom w:val="none" w:sz="0" w:space="0" w:color="auto"/>
        <w:right w:val="none" w:sz="0" w:space="0" w:color="auto"/>
      </w:divBdr>
    </w:div>
    <w:div w:id="189878223">
      <w:bodyDiv w:val="1"/>
      <w:marLeft w:val="0"/>
      <w:marRight w:val="0"/>
      <w:marTop w:val="0"/>
      <w:marBottom w:val="0"/>
      <w:divBdr>
        <w:top w:val="none" w:sz="0" w:space="0" w:color="auto"/>
        <w:left w:val="none" w:sz="0" w:space="0" w:color="auto"/>
        <w:bottom w:val="none" w:sz="0" w:space="0" w:color="auto"/>
        <w:right w:val="none" w:sz="0" w:space="0" w:color="auto"/>
      </w:divBdr>
    </w:div>
    <w:div w:id="189954063">
      <w:bodyDiv w:val="1"/>
      <w:marLeft w:val="0"/>
      <w:marRight w:val="0"/>
      <w:marTop w:val="0"/>
      <w:marBottom w:val="0"/>
      <w:divBdr>
        <w:top w:val="none" w:sz="0" w:space="0" w:color="auto"/>
        <w:left w:val="none" w:sz="0" w:space="0" w:color="auto"/>
        <w:bottom w:val="none" w:sz="0" w:space="0" w:color="auto"/>
        <w:right w:val="none" w:sz="0" w:space="0" w:color="auto"/>
      </w:divBdr>
    </w:div>
    <w:div w:id="190340912">
      <w:bodyDiv w:val="1"/>
      <w:marLeft w:val="0"/>
      <w:marRight w:val="0"/>
      <w:marTop w:val="0"/>
      <w:marBottom w:val="0"/>
      <w:divBdr>
        <w:top w:val="none" w:sz="0" w:space="0" w:color="auto"/>
        <w:left w:val="none" w:sz="0" w:space="0" w:color="auto"/>
        <w:bottom w:val="none" w:sz="0" w:space="0" w:color="auto"/>
        <w:right w:val="none" w:sz="0" w:space="0" w:color="auto"/>
      </w:divBdr>
    </w:div>
    <w:div w:id="190343450">
      <w:bodyDiv w:val="1"/>
      <w:marLeft w:val="0"/>
      <w:marRight w:val="0"/>
      <w:marTop w:val="0"/>
      <w:marBottom w:val="0"/>
      <w:divBdr>
        <w:top w:val="none" w:sz="0" w:space="0" w:color="auto"/>
        <w:left w:val="none" w:sz="0" w:space="0" w:color="auto"/>
        <w:bottom w:val="none" w:sz="0" w:space="0" w:color="auto"/>
        <w:right w:val="none" w:sz="0" w:space="0" w:color="auto"/>
      </w:divBdr>
    </w:div>
    <w:div w:id="190385640">
      <w:bodyDiv w:val="1"/>
      <w:marLeft w:val="0"/>
      <w:marRight w:val="0"/>
      <w:marTop w:val="0"/>
      <w:marBottom w:val="0"/>
      <w:divBdr>
        <w:top w:val="none" w:sz="0" w:space="0" w:color="auto"/>
        <w:left w:val="none" w:sz="0" w:space="0" w:color="auto"/>
        <w:bottom w:val="none" w:sz="0" w:space="0" w:color="auto"/>
        <w:right w:val="none" w:sz="0" w:space="0" w:color="auto"/>
      </w:divBdr>
    </w:div>
    <w:div w:id="191383600">
      <w:bodyDiv w:val="1"/>
      <w:marLeft w:val="0"/>
      <w:marRight w:val="0"/>
      <w:marTop w:val="0"/>
      <w:marBottom w:val="0"/>
      <w:divBdr>
        <w:top w:val="none" w:sz="0" w:space="0" w:color="auto"/>
        <w:left w:val="none" w:sz="0" w:space="0" w:color="auto"/>
        <w:bottom w:val="none" w:sz="0" w:space="0" w:color="auto"/>
        <w:right w:val="none" w:sz="0" w:space="0" w:color="auto"/>
      </w:divBdr>
    </w:div>
    <w:div w:id="191457469">
      <w:bodyDiv w:val="1"/>
      <w:marLeft w:val="0"/>
      <w:marRight w:val="0"/>
      <w:marTop w:val="0"/>
      <w:marBottom w:val="0"/>
      <w:divBdr>
        <w:top w:val="none" w:sz="0" w:space="0" w:color="auto"/>
        <w:left w:val="none" w:sz="0" w:space="0" w:color="auto"/>
        <w:bottom w:val="none" w:sz="0" w:space="0" w:color="auto"/>
        <w:right w:val="none" w:sz="0" w:space="0" w:color="auto"/>
      </w:divBdr>
    </w:div>
    <w:div w:id="191460563">
      <w:bodyDiv w:val="1"/>
      <w:marLeft w:val="0"/>
      <w:marRight w:val="0"/>
      <w:marTop w:val="0"/>
      <w:marBottom w:val="0"/>
      <w:divBdr>
        <w:top w:val="none" w:sz="0" w:space="0" w:color="auto"/>
        <w:left w:val="none" w:sz="0" w:space="0" w:color="auto"/>
        <w:bottom w:val="none" w:sz="0" w:space="0" w:color="auto"/>
        <w:right w:val="none" w:sz="0" w:space="0" w:color="auto"/>
      </w:divBdr>
    </w:div>
    <w:div w:id="191500105">
      <w:bodyDiv w:val="1"/>
      <w:marLeft w:val="0"/>
      <w:marRight w:val="0"/>
      <w:marTop w:val="0"/>
      <w:marBottom w:val="0"/>
      <w:divBdr>
        <w:top w:val="none" w:sz="0" w:space="0" w:color="auto"/>
        <w:left w:val="none" w:sz="0" w:space="0" w:color="auto"/>
        <w:bottom w:val="none" w:sz="0" w:space="0" w:color="auto"/>
        <w:right w:val="none" w:sz="0" w:space="0" w:color="auto"/>
      </w:divBdr>
    </w:div>
    <w:div w:id="191768565">
      <w:bodyDiv w:val="1"/>
      <w:marLeft w:val="0"/>
      <w:marRight w:val="0"/>
      <w:marTop w:val="0"/>
      <w:marBottom w:val="0"/>
      <w:divBdr>
        <w:top w:val="none" w:sz="0" w:space="0" w:color="auto"/>
        <w:left w:val="none" w:sz="0" w:space="0" w:color="auto"/>
        <w:bottom w:val="none" w:sz="0" w:space="0" w:color="auto"/>
        <w:right w:val="none" w:sz="0" w:space="0" w:color="auto"/>
      </w:divBdr>
    </w:div>
    <w:div w:id="192116778">
      <w:bodyDiv w:val="1"/>
      <w:marLeft w:val="0"/>
      <w:marRight w:val="0"/>
      <w:marTop w:val="0"/>
      <w:marBottom w:val="0"/>
      <w:divBdr>
        <w:top w:val="none" w:sz="0" w:space="0" w:color="auto"/>
        <w:left w:val="none" w:sz="0" w:space="0" w:color="auto"/>
        <w:bottom w:val="none" w:sz="0" w:space="0" w:color="auto"/>
        <w:right w:val="none" w:sz="0" w:space="0" w:color="auto"/>
      </w:divBdr>
    </w:div>
    <w:div w:id="192117963">
      <w:bodyDiv w:val="1"/>
      <w:marLeft w:val="0"/>
      <w:marRight w:val="0"/>
      <w:marTop w:val="0"/>
      <w:marBottom w:val="0"/>
      <w:divBdr>
        <w:top w:val="none" w:sz="0" w:space="0" w:color="auto"/>
        <w:left w:val="none" w:sz="0" w:space="0" w:color="auto"/>
        <w:bottom w:val="none" w:sz="0" w:space="0" w:color="auto"/>
        <w:right w:val="none" w:sz="0" w:space="0" w:color="auto"/>
      </w:divBdr>
    </w:div>
    <w:div w:id="192349987">
      <w:bodyDiv w:val="1"/>
      <w:marLeft w:val="0"/>
      <w:marRight w:val="0"/>
      <w:marTop w:val="0"/>
      <w:marBottom w:val="0"/>
      <w:divBdr>
        <w:top w:val="none" w:sz="0" w:space="0" w:color="auto"/>
        <w:left w:val="none" w:sz="0" w:space="0" w:color="auto"/>
        <w:bottom w:val="none" w:sz="0" w:space="0" w:color="auto"/>
        <w:right w:val="none" w:sz="0" w:space="0" w:color="auto"/>
      </w:divBdr>
    </w:div>
    <w:div w:id="192575301">
      <w:bodyDiv w:val="1"/>
      <w:marLeft w:val="0"/>
      <w:marRight w:val="0"/>
      <w:marTop w:val="0"/>
      <w:marBottom w:val="0"/>
      <w:divBdr>
        <w:top w:val="none" w:sz="0" w:space="0" w:color="auto"/>
        <w:left w:val="none" w:sz="0" w:space="0" w:color="auto"/>
        <w:bottom w:val="none" w:sz="0" w:space="0" w:color="auto"/>
        <w:right w:val="none" w:sz="0" w:space="0" w:color="auto"/>
      </w:divBdr>
    </w:div>
    <w:div w:id="192616469">
      <w:bodyDiv w:val="1"/>
      <w:marLeft w:val="0"/>
      <w:marRight w:val="0"/>
      <w:marTop w:val="0"/>
      <w:marBottom w:val="0"/>
      <w:divBdr>
        <w:top w:val="none" w:sz="0" w:space="0" w:color="auto"/>
        <w:left w:val="none" w:sz="0" w:space="0" w:color="auto"/>
        <w:bottom w:val="none" w:sz="0" w:space="0" w:color="auto"/>
        <w:right w:val="none" w:sz="0" w:space="0" w:color="auto"/>
      </w:divBdr>
    </w:div>
    <w:div w:id="192767040">
      <w:bodyDiv w:val="1"/>
      <w:marLeft w:val="0"/>
      <w:marRight w:val="0"/>
      <w:marTop w:val="0"/>
      <w:marBottom w:val="0"/>
      <w:divBdr>
        <w:top w:val="none" w:sz="0" w:space="0" w:color="auto"/>
        <w:left w:val="none" w:sz="0" w:space="0" w:color="auto"/>
        <w:bottom w:val="none" w:sz="0" w:space="0" w:color="auto"/>
        <w:right w:val="none" w:sz="0" w:space="0" w:color="auto"/>
      </w:divBdr>
    </w:div>
    <w:div w:id="192958567">
      <w:bodyDiv w:val="1"/>
      <w:marLeft w:val="0"/>
      <w:marRight w:val="0"/>
      <w:marTop w:val="0"/>
      <w:marBottom w:val="0"/>
      <w:divBdr>
        <w:top w:val="none" w:sz="0" w:space="0" w:color="auto"/>
        <w:left w:val="none" w:sz="0" w:space="0" w:color="auto"/>
        <w:bottom w:val="none" w:sz="0" w:space="0" w:color="auto"/>
        <w:right w:val="none" w:sz="0" w:space="0" w:color="auto"/>
      </w:divBdr>
    </w:div>
    <w:div w:id="193347179">
      <w:bodyDiv w:val="1"/>
      <w:marLeft w:val="0"/>
      <w:marRight w:val="0"/>
      <w:marTop w:val="0"/>
      <w:marBottom w:val="0"/>
      <w:divBdr>
        <w:top w:val="none" w:sz="0" w:space="0" w:color="auto"/>
        <w:left w:val="none" w:sz="0" w:space="0" w:color="auto"/>
        <w:bottom w:val="none" w:sz="0" w:space="0" w:color="auto"/>
        <w:right w:val="none" w:sz="0" w:space="0" w:color="auto"/>
      </w:divBdr>
    </w:div>
    <w:div w:id="193857973">
      <w:bodyDiv w:val="1"/>
      <w:marLeft w:val="0"/>
      <w:marRight w:val="0"/>
      <w:marTop w:val="0"/>
      <w:marBottom w:val="0"/>
      <w:divBdr>
        <w:top w:val="none" w:sz="0" w:space="0" w:color="auto"/>
        <w:left w:val="none" w:sz="0" w:space="0" w:color="auto"/>
        <w:bottom w:val="none" w:sz="0" w:space="0" w:color="auto"/>
        <w:right w:val="none" w:sz="0" w:space="0" w:color="auto"/>
      </w:divBdr>
    </w:div>
    <w:div w:id="194075392">
      <w:bodyDiv w:val="1"/>
      <w:marLeft w:val="0"/>
      <w:marRight w:val="0"/>
      <w:marTop w:val="0"/>
      <w:marBottom w:val="0"/>
      <w:divBdr>
        <w:top w:val="none" w:sz="0" w:space="0" w:color="auto"/>
        <w:left w:val="none" w:sz="0" w:space="0" w:color="auto"/>
        <w:bottom w:val="none" w:sz="0" w:space="0" w:color="auto"/>
        <w:right w:val="none" w:sz="0" w:space="0" w:color="auto"/>
      </w:divBdr>
    </w:div>
    <w:div w:id="194201659">
      <w:bodyDiv w:val="1"/>
      <w:marLeft w:val="0"/>
      <w:marRight w:val="0"/>
      <w:marTop w:val="0"/>
      <w:marBottom w:val="0"/>
      <w:divBdr>
        <w:top w:val="none" w:sz="0" w:space="0" w:color="auto"/>
        <w:left w:val="none" w:sz="0" w:space="0" w:color="auto"/>
        <w:bottom w:val="none" w:sz="0" w:space="0" w:color="auto"/>
        <w:right w:val="none" w:sz="0" w:space="0" w:color="auto"/>
      </w:divBdr>
    </w:div>
    <w:div w:id="194513444">
      <w:bodyDiv w:val="1"/>
      <w:marLeft w:val="0"/>
      <w:marRight w:val="0"/>
      <w:marTop w:val="0"/>
      <w:marBottom w:val="0"/>
      <w:divBdr>
        <w:top w:val="none" w:sz="0" w:space="0" w:color="auto"/>
        <w:left w:val="none" w:sz="0" w:space="0" w:color="auto"/>
        <w:bottom w:val="none" w:sz="0" w:space="0" w:color="auto"/>
        <w:right w:val="none" w:sz="0" w:space="0" w:color="auto"/>
      </w:divBdr>
    </w:div>
    <w:div w:id="194924785">
      <w:bodyDiv w:val="1"/>
      <w:marLeft w:val="0"/>
      <w:marRight w:val="0"/>
      <w:marTop w:val="0"/>
      <w:marBottom w:val="0"/>
      <w:divBdr>
        <w:top w:val="none" w:sz="0" w:space="0" w:color="auto"/>
        <w:left w:val="none" w:sz="0" w:space="0" w:color="auto"/>
        <w:bottom w:val="none" w:sz="0" w:space="0" w:color="auto"/>
        <w:right w:val="none" w:sz="0" w:space="0" w:color="auto"/>
      </w:divBdr>
    </w:div>
    <w:div w:id="194971193">
      <w:bodyDiv w:val="1"/>
      <w:marLeft w:val="0"/>
      <w:marRight w:val="0"/>
      <w:marTop w:val="0"/>
      <w:marBottom w:val="0"/>
      <w:divBdr>
        <w:top w:val="none" w:sz="0" w:space="0" w:color="auto"/>
        <w:left w:val="none" w:sz="0" w:space="0" w:color="auto"/>
        <w:bottom w:val="none" w:sz="0" w:space="0" w:color="auto"/>
        <w:right w:val="none" w:sz="0" w:space="0" w:color="auto"/>
      </w:divBdr>
    </w:div>
    <w:div w:id="195192927">
      <w:bodyDiv w:val="1"/>
      <w:marLeft w:val="0"/>
      <w:marRight w:val="0"/>
      <w:marTop w:val="0"/>
      <w:marBottom w:val="0"/>
      <w:divBdr>
        <w:top w:val="none" w:sz="0" w:space="0" w:color="auto"/>
        <w:left w:val="none" w:sz="0" w:space="0" w:color="auto"/>
        <w:bottom w:val="none" w:sz="0" w:space="0" w:color="auto"/>
        <w:right w:val="none" w:sz="0" w:space="0" w:color="auto"/>
      </w:divBdr>
    </w:div>
    <w:div w:id="195196435">
      <w:bodyDiv w:val="1"/>
      <w:marLeft w:val="0"/>
      <w:marRight w:val="0"/>
      <w:marTop w:val="0"/>
      <w:marBottom w:val="0"/>
      <w:divBdr>
        <w:top w:val="none" w:sz="0" w:space="0" w:color="auto"/>
        <w:left w:val="none" w:sz="0" w:space="0" w:color="auto"/>
        <w:bottom w:val="none" w:sz="0" w:space="0" w:color="auto"/>
        <w:right w:val="none" w:sz="0" w:space="0" w:color="auto"/>
      </w:divBdr>
    </w:div>
    <w:div w:id="195234883">
      <w:bodyDiv w:val="1"/>
      <w:marLeft w:val="0"/>
      <w:marRight w:val="0"/>
      <w:marTop w:val="0"/>
      <w:marBottom w:val="0"/>
      <w:divBdr>
        <w:top w:val="none" w:sz="0" w:space="0" w:color="auto"/>
        <w:left w:val="none" w:sz="0" w:space="0" w:color="auto"/>
        <w:bottom w:val="none" w:sz="0" w:space="0" w:color="auto"/>
        <w:right w:val="none" w:sz="0" w:space="0" w:color="auto"/>
      </w:divBdr>
    </w:div>
    <w:div w:id="195390332">
      <w:bodyDiv w:val="1"/>
      <w:marLeft w:val="0"/>
      <w:marRight w:val="0"/>
      <w:marTop w:val="0"/>
      <w:marBottom w:val="0"/>
      <w:divBdr>
        <w:top w:val="none" w:sz="0" w:space="0" w:color="auto"/>
        <w:left w:val="none" w:sz="0" w:space="0" w:color="auto"/>
        <w:bottom w:val="none" w:sz="0" w:space="0" w:color="auto"/>
        <w:right w:val="none" w:sz="0" w:space="0" w:color="auto"/>
      </w:divBdr>
    </w:div>
    <w:div w:id="195578646">
      <w:bodyDiv w:val="1"/>
      <w:marLeft w:val="0"/>
      <w:marRight w:val="0"/>
      <w:marTop w:val="0"/>
      <w:marBottom w:val="0"/>
      <w:divBdr>
        <w:top w:val="none" w:sz="0" w:space="0" w:color="auto"/>
        <w:left w:val="none" w:sz="0" w:space="0" w:color="auto"/>
        <w:bottom w:val="none" w:sz="0" w:space="0" w:color="auto"/>
        <w:right w:val="none" w:sz="0" w:space="0" w:color="auto"/>
      </w:divBdr>
    </w:div>
    <w:div w:id="195584362">
      <w:bodyDiv w:val="1"/>
      <w:marLeft w:val="0"/>
      <w:marRight w:val="0"/>
      <w:marTop w:val="0"/>
      <w:marBottom w:val="0"/>
      <w:divBdr>
        <w:top w:val="none" w:sz="0" w:space="0" w:color="auto"/>
        <w:left w:val="none" w:sz="0" w:space="0" w:color="auto"/>
        <w:bottom w:val="none" w:sz="0" w:space="0" w:color="auto"/>
        <w:right w:val="none" w:sz="0" w:space="0" w:color="auto"/>
      </w:divBdr>
    </w:div>
    <w:div w:id="195973390">
      <w:bodyDiv w:val="1"/>
      <w:marLeft w:val="0"/>
      <w:marRight w:val="0"/>
      <w:marTop w:val="0"/>
      <w:marBottom w:val="0"/>
      <w:divBdr>
        <w:top w:val="none" w:sz="0" w:space="0" w:color="auto"/>
        <w:left w:val="none" w:sz="0" w:space="0" w:color="auto"/>
        <w:bottom w:val="none" w:sz="0" w:space="0" w:color="auto"/>
        <w:right w:val="none" w:sz="0" w:space="0" w:color="auto"/>
      </w:divBdr>
    </w:div>
    <w:div w:id="196092280">
      <w:bodyDiv w:val="1"/>
      <w:marLeft w:val="0"/>
      <w:marRight w:val="0"/>
      <w:marTop w:val="0"/>
      <w:marBottom w:val="0"/>
      <w:divBdr>
        <w:top w:val="none" w:sz="0" w:space="0" w:color="auto"/>
        <w:left w:val="none" w:sz="0" w:space="0" w:color="auto"/>
        <w:bottom w:val="none" w:sz="0" w:space="0" w:color="auto"/>
        <w:right w:val="none" w:sz="0" w:space="0" w:color="auto"/>
      </w:divBdr>
    </w:div>
    <w:div w:id="196158669">
      <w:bodyDiv w:val="1"/>
      <w:marLeft w:val="0"/>
      <w:marRight w:val="0"/>
      <w:marTop w:val="0"/>
      <w:marBottom w:val="0"/>
      <w:divBdr>
        <w:top w:val="none" w:sz="0" w:space="0" w:color="auto"/>
        <w:left w:val="none" w:sz="0" w:space="0" w:color="auto"/>
        <w:bottom w:val="none" w:sz="0" w:space="0" w:color="auto"/>
        <w:right w:val="none" w:sz="0" w:space="0" w:color="auto"/>
      </w:divBdr>
    </w:div>
    <w:div w:id="196238597">
      <w:bodyDiv w:val="1"/>
      <w:marLeft w:val="0"/>
      <w:marRight w:val="0"/>
      <w:marTop w:val="0"/>
      <w:marBottom w:val="0"/>
      <w:divBdr>
        <w:top w:val="none" w:sz="0" w:space="0" w:color="auto"/>
        <w:left w:val="none" w:sz="0" w:space="0" w:color="auto"/>
        <w:bottom w:val="none" w:sz="0" w:space="0" w:color="auto"/>
        <w:right w:val="none" w:sz="0" w:space="0" w:color="auto"/>
      </w:divBdr>
    </w:div>
    <w:div w:id="196238713">
      <w:bodyDiv w:val="1"/>
      <w:marLeft w:val="0"/>
      <w:marRight w:val="0"/>
      <w:marTop w:val="0"/>
      <w:marBottom w:val="0"/>
      <w:divBdr>
        <w:top w:val="none" w:sz="0" w:space="0" w:color="auto"/>
        <w:left w:val="none" w:sz="0" w:space="0" w:color="auto"/>
        <w:bottom w:val="none" w:sz="0" w:space="0" w:color="auto"/>
        <w:right w:val="none" w:sz="0" w:space="0" w:color="auto"/>
      </w:divBdr>
    </w:div>
    <w:div w:id="196242083">
      <w:bodyDiv w:val="1"/>
      <w:marLeft w:val="0"/>
      <w:marRight w:val="0"/>
      <w:marTop w:val="0"/>
      <w:marBottom w:val="0"/>
      <w:divBdr>
        <w:top w:val="none" w:sz="0" w:space="0" w:color="auto"/>
        <w:left w:val="none" w:sz="0" w:space="0" w:color="auto"/>
        <w:bottom w:val="none" w:sz="0" w:space="0" w:color="auto"/>
        <w:right w:val="none" w:sz="0" w:space="0" w:color="auto"/>
      </w:divBdr>
    </w:div>
    <w:div w:id="196282902">
      <w:bodyDiv w:val="1"/>
      <w:marLeft w:val="0"/>
      <w:marRight w:val="0"/>
      <w:marTop w:val="0"/>
      <w:marBottom w:val="0"/>
      <w:divBdr>
        <w:top w:val="none" w:sz="0" w:space="0" w:color="auto"/>
        <w:left w:val="none" w:sz="0" w:space="0" w:color="auto"/>
        <w:bottom w:val="none" w:sz="0" w:space="0" w:color="auto"/>
        <w:right w:val="none" w:sz="0" w:space="0" w:color="auto"/>
      </w:divBdr>
    </w:div>
    <w:div w:id="196427303">
      <w:bodyDiv w:val="1"/>
      <w:marLeft w:val="0"/>
      <w:marRight w:val="0"/>
      <w:marTop w:val="0"/>
      <w:marBottom w:val="0"/>
      <w:divBdr>
        <w:top w:val="none" w:sz="0" w:space="0" w:color="auto"/>
        <w:left w:val="none" w:sz="0" w:space="0" w:color="auto"/>
        <w:bottom w:val="none" w:sz="0" w:space="0" w:color="auto"/>
        <w:right w:val="none" w:sz="0" w:space="0" w:color="auto"/>
      </w:divBdr>
    </w:div>
    <w:div w:id="196434920">
      <w:bodyDiv w:val="1"/>
      <w:marLeft w:val="0"/>
      <w:marRight w:val="0"/>
      <w:marTop w:val="0"/>
      <w:marBottom w:val="0"/>
      <w:divBdr>
        <w:top w:val="none" w:sz="0" w:space="0" w:color="auto"/>
        <w:left w:val="none" w:sz="0" w:space="0" w:color="auto"/>
        <w:bottom w:val="none" w:sz="0" w:space="0" w:color="auto"/>
        <w:right w:val="none" w:sz="0" w:space="0" w:color="auto"/>
      </w:divBdr>
    </w:div>
    <w:div w:id="196747572">
      <w:bodyDiv w:val="1"/>
      <w:marLeft w:val="0"/>
      <w:marRight w:val="0"/>
      <w:marTop w:val="0"/>
      <w:marBottom w:val="0"/>
      <w:divBdr>
        <w:top w:val="none" w:sz="0" w:space="0" w:color="auto"/>
        <w:left w:val="none" w:sz="0" w:space="0" w:color="auto"/>
        <w:bottom w:val="none" w:sz="0" w:space="0" w:color="auto"/>
        <w:right w:val="none" w:sz="0" w:space="0" w:color="auto"/>
      </w:divBdr>
    </w:div>
    <w:div w:id="196816068">
      <w:bodyDiv w:val="1"/>
      <w:marLeft w:val="0"/>
      <w:marRight w:val="0"/>
      <w:marTop w:val="0"/>
      <w:marBottom w:val="0"/>
      <w:divBdr>
        <w:top w:val="none" w:sz="0" w:space="0" w:color="auto"/>
        <w:left w:val="none" w:sz="0" w:space="0" w:color="auto"/>
        <w:bottom w:val="none" w:sz="0" w:space="0" w:color="auto"/>
        <w:right w:val="none" w:sz="0" w:space="0" w:color="auto"/>
      </w:divBdr>
    </w:div>
    <w:div w:id="196966513">
      <w:bodyDiv w:val="1"/>
      <w:marLeft w:val="0"/>
      <w:marRight w:val="0"/>
      <w:marTop w:val="0"/>
      <w:marBottom w:val="0"/>
      <w:divBdr>
        <w:top w:val="none" w:sz="0" w:space="0" w:color="auto"/>
        <w:left w:val="none" w:sz="0" w:space="0" w:color="auto"/>
        <w:bottom w:val="none" w:sz="0" w:space="0" w:color="auto"/>
        <w:right w:val="none" w:sz="0" w:space="0" w:color="auto"/>
      </w:divBdr>
    </w:div>
    <w:div w:id="197009376">
      <w:bodyDiv w:val="1"/>
      <w:marLeft w:val="0"/>
      <w:marRight w:val="0"/>
      <w:marTop w:val="0"/>
      <w:marBottom w:val="0"/>
      <w:divBdr>
        <w:top w:val="none" w:sz="0" w:space="0" w:color="auto"/>
        <w:left w:val="none" w:sz="0" w:space="0" w:color="auto"/>
        <w:bottom w:val="none" w:sz="0" w:space="0" w:color="auto"/>
        <w:right w:val="none" w:sz="0" w:space="0" w:color="auto"/>
      </w:divBdr>
    </w:div>
    <w:div w:id="197086513">
      <w:bodyDiv w:val="1"/>
      <w:marLeft w:val="0"/>
      <w:marRight w:val="0"/>
      <w:marTop w:val="0"/>
      <w:marBottom w:val="0"/>
      <w:divBdr>
        <w:top w:val="none" w:sz="0" w:space="0" w:color="auto"/>
        <w:left w:val="none" w:sz="0" w:space="0" w:color="auto"/>
        <w:bottom w:val="none" w:sz="0" w:space="0" w:color="auto"/>
        <w:right w:val="none" w:sz="0" w:space="0" w:color="auto"/>
      </w:divBdr>
    </w:div>
    <w:div w:id="197204029">
      <w:bodyDiv w:val="1"/>
      <w:marLeft w:val="0"/>
      <w:marRight w:val="0"/>
      <w:marTop w:val="0"/>
      <w:marBottom w:val="0"/>
      <w:divBdr>
        <w:top w:val="none" w:sz="0" w:space="0" w:color="auto"/>
        <w:left w:val="none" w:sz="0" w:space="0" w:color="auto"/>
        <w:bottom w:val="none" w:sz="0" w:space="0" w:color="auto"/>
        <w:right w:val="none" w:sz="0" w:space="0" w:color="auto"/>
      </w:divBdr>
    </w:div>
    <w:div w:id="197545752">
      <w:bodyDiv w:val="1"/>
      <w:marLeft w:val="0"/>
      <w:marRight w:val="0"/>
      <w:marTop w:val="0"/>
      <w:marBottom w:val="0"/>
      <w:divBdr>
        <w:top w:val="none" w:sz="0" w:space="0" w:color="auto"/>
        <w:left w:val="none" w:sz="0" w:space="0" w:color="auto"/>
        <w:bottom w:val="none" w:sz="0" w:space="0" w:color="auto"/>
        <w:right w:val="none" w:sz="0" w:space="0" w:color="auto"/>
      </w:divBdr>
    </w:div>
    <w:div w:id="197549016">
      <w:bodyDiv w:val="1"/>
      <w:marLeft w:val="0"/>
      <w:marRight w:val="0"/>
      <w:marTop w:val="0"/>
      <w:marBottom w:val="0"/>
      <w:divBdr>
        <w:top w:val="none" w:sz="0" w:space="0" w:color="auto"/>
        <w:left w:val="none" w:sz="0" w:space="0" w:color="auto"/>
        <w:bottom w:val="none" w:sz="0" w:space="0" w:color="auto"/>
        <w:right w:val="none" w:sz="0" w:space="0" w:color="auto"/>
      </w:divBdr>
    </w:div>
    <w:div w:id="197551314">
      <w:bodyDiv w:val="1"/>
      <w:marLeft w:val="0"/>
      <w:marRight w:val="0"/>
      <w:marTop w:val="0"/>
      <w:marBottom w:val="0"/>
      <w:divBdr>
        <w:top w:val="none" w:sz="0" w:space="0" w:color="auto"/>
        <w:left w:val="none" w:sz="0" w:space="0" w:color="auto"/>
        <w:bottom w:val="none" w:sz="0" w:space="0" w:color="auto"/>
        <w:right w:val="none" w:sz="0" w:space="0" w:color="auto"/>
      </w:divBdr>
    </w:div>
    <w:div w:id="197741617">
      <w:bodyDiv w:val="1"/>
      <w:marLeft w:val="0"/>
      <w:marRight w:val="0"/>
      <w:marTop w:val="0"/>
      <w:marBottom w:val="0"/>
      <w:divBdr>
        <w:top w:val="none" w:sz="0" w:space="0" w:color="auto"/>
        <w:left w:val="none" w:sz="0" w:space="0" w:color="auto"/>
        <w:bottom w:val="none" w:sz="0" w:space="0" w:color="auto"/>
        <w:right w:val="none" w:sz="0" w:space="0" w:color="auto"/>
      </w:divBdr>
    </w:div>
    <w:div w:id="197931917">
      <w:bodyDiv w:val="1"/>
      <w:marLeft w:val="0"/>
      <w:marRight w:val="0"/>
      <w:marTop w:val="0"/>
      <w:marBottom w:val="0"/>
      <w:divBdr>
        <w:top w:val="none" w:sz="0" w:space="0" w:color="auto"/>
        <w:left w:val="none" w:sz="0" w:space="0" w:color="auto"/>
        <w:bottom w:val="none" w:sz="0" w:space="0" w:color="auto"/>
        <w:right w:val="none" w:sz="0" w:space="0" w:color="auto"/>
      </w:divBdr>
    </w:div>
    <w:div w:id="198057933">
      <w:bodyDiv w:val="1"/>
      <w:marLeft w:val="0"/>
      <w:marRight w:val="0"/>
      <w:marTop w:val="0"/>
      <w:marBottom w:val="0"/>
      <w:divBdr>
        <w:top w:val="none" w:sz="0" w:space="0" w:color="auto"/>
        <w:left w:val="none" w:sz="0" w:space="0" w:color="auto"/>
        <w:bottom w:val="none" w:sz="0" w:space="0" w:color="auto"/>
        <w:right w:val="none" w:sz="0" w:space="0" w:color="auto"/>
      </w:divBdr>
    </w:div>
    <w:div w:id="198517009">
      <w:bodyDiv w:val="1"/>
      <w:marLeft w:val="0"/>
      <w:marRight w:val="0"/>
      <w:marTop w:val="0"/>
      <w:marBottom w:val="0"/>
      <w:divBdr>
        <w:top w:val="none" w:sz="0" w:space="0" w:color="auto"/>
        <w:left w:val="none" w:sz="0" w:space="0" w:color="auto"/>
        <w:bottom w:val="none" w:sz="0" w:space="0" w:color="auto"/>
        <w:right w:val="none" w:sz="0" w:space="0" w:color="auto"/>
      </w:divBdr>
    </w:div>
    <w:div w:id="198520302">
      <w:bodyDiv w:val="1"/>
      <w:marLeft w:val="0"/>
      <w:marRight w:val="0"/>
      <w:marTop w:val="0"/>
      <w:marBottom w:val="0"/>
      <w:divBdr>
        <w:top w:val="none" w:sz="0" w:space="0" w:color="auto"/>
        <w:left w:val="none" w:sz="0" w:space="0" w:color="auto"/>
        <w:bottom w:val="none" w:sz="0" w:space="0" w:color="auto"/>
        <w:right w:val="none" w:sz="0" w:space="0" w:color="auto"/>
      </w:divBdr>
    </w:div>
    <w:div w:id="198668592">
      <w:bodyDiv w:val="1"/>
      <w:marLeft w:val="0"/>
      <w:marRight w:val="0"/>
      <w:marTop w:val="0"/>
      <w:marBottom w:val="0"/>
      <w:divBdr>
        <w:top w:val="none" w:sz="0" w:space="0" w:color="auto"/>
        <w:left w:val="none" w:sz="0" w:space="0" w:color="auto"/>
        <w:bottom w:val="none" w:sz="0" w:space="0" w:color="auto"/>
        <w:right w:val="none" w:sz="0" w:space="0" w:color="auto"/>
      </w:divBdr>
    </w:div>
    <w:div w:id="198711172">
      <w:bodyDiv w:val="1"/>
      <w:marLeft w:val="0"/>
      <w:marRight w:val="0"/>
      <w:marTop w:val="0"/>
      <w:marBottom w:val="0"/>
      <w:divBdr>
        <w:top w:val="none" w:sz="0" w:space="0" w:color="auto"/>
        <w:left w:val="none" w:sz="0" w:space="0" w:color="auto"/>
        <w:bottom w:val="none" w:sz="0" w:space="0" w:color="auto"/>
        <w:right w:val="none" w:sz="0" w:space="0" w:color="auto"/>
      </w:divBdr>
    </w:div>
    <w:div w:id="198861487">
      <w:bodyDiv w:val="1"/>
      <w:marLeft w:val="0"/>
      <w:marRight w:val="0"/>
      <w:marTop w:val="0"/>
      <w:marBottom w:val="0"/>
      <w:divBdr>
        <w:top w:val="none" w:sz="0" w:space="0" w:color="auto"/>
        <w:left w:val="none" w:sz="0" w:space="0" w:color="auto"/>
        <w:bottom w:val="none" w:sz="0" w:space="0" w:color="auto"/>
        <w:right w:val="none" w:sz="0" w:space="0" w:color="auto"/>
      </w:divBdr>
    </w:div>
    <w:div w:id="199241965">
      <w:bodyDiv w:val="1"/>
      <w:marLeft w:val="0"/>
      <w:marRight w:val="0"/>
      <w:marTop w:val="0"/>
      <w:marBottom w:val="0"/>
      <w:divBdr>
        <w:top w:val="none" w:sz="0" w:space="0" w:color="auto"/>
        <w:left w:val="none" w:sz="0" w:space="0" w:color="auto"/>
        <w:bottom w:val="none" w:sz="0" w:space="0" w:color="auto"/>
        <w:right w:val="none" w:sz="0" w:space="0" w:color="auto"/>
      </w:divBdr>
    </w:div>
    <w:div w:id="199361200">
      <w:bodyDiv w:val="1"/>
      <w:marLeft w:val="0"/>
      <w:marRight w:val="0"/>
      <w:marTop w:val="0"/>
      <w:marBottom w:val="0"/>
      <w:divBdr>
        <w:top w:val="none" w:sz="0" w:space="0" w:color="auto"/>
        <w:left w:val="none" w:sz="0" w:space="0" w:color="auto"/>
        <w:bottom w:val="none" w:sz="0" w:space="0" w:color="auto"/>
        <w:right w:val="none" w:sz="0" w:space="0" w:color="auto"/>
      </w:divBdr>
    </w:div>
    <w:div w:id="199439497">
      <w:bodyDiv w:val="1"/>
      <w:marLeft w:val="0"/>
      <w:marRight w:val="0"/>
      <w:marTop w:val="0"/>
      <w:marBottom w:val="0"/>
      <w:divBdr>
        <w:top w:val="none" w:sz="0" w:space="0" w:color="auto"/>
        <w:left w:val="none" w:sz="0" w:space="0" w:color="auto"/>
        <w:bottom w:val="none" w:sz="0" w:space="0" w:color="auto"/>
        <w:right w:val="none" w:sz="0" w:space="0" w:color="auto"/>
      </w:divBdr>
    </w:div>
    <w:div w:id="199511831">
      <w:bodyDiv w:val="1"/>
      <w:marLeft w:val="0"/>
      <w:marRight w:val="0"/>
      <w:marTop w:val="0"/>
      <w:marBottom w:val="0"/>
      <w:divBdr>
        <w:top w:val="none" w:sz="0" w:space="0" w:color="auto"/>
        <w:left w:val="none" w:sz="0" w:space="0" w:color="auto"/>
        <w:bottom w:val="none" w:sz="0" w:space="0" w:color="auto"/>
        <w:right w:val="none" w:sz="0" w:space="0" w:color="auto"/>
      </w:divBdr>
    </w:div>
    <w:div w:id="199905424">
      <w:bodyDiv w:val="1"/>
      <w:marLeft w:val="0"/>
      <w:marRight w:val="0"/>
      <w:marTop w:val="0"/>
      <w:marBottom w:val="0"/>
      <w:divBdr>
        <w:top w:val="none" w:sz="0" w:space="0" w:color="auto"/>
        <w:left w:val="none" w:sz="0" w:space="0" w:color="auto"/>
        <w:bottom w:val="none" w:sz="0" w:space="0" w:color="auto"/>
        <w:right w:val="none" w:sz="0" w:space="0" w:color="auto"/>
      </w:divBdr>
    </w:div>
    <w:div w:id="200165813">
      <w:bodyDiv w:val="1"/>
      <w:marLeft w:val="0"/>
      <w:marRight w:val="0"/>
      <w:marTop w:val="0"/>
      <w:marBottom w:val="0"/>
      <w:divBdr>
        <w:top w:val="none" w:sz="0" w:space="0" w:color="auto"/>
        <w:left w:val="none" w:sz="0" w:space="0" w:color="auto"/>
        <w:bottom w:val="none" w:sz="0" w:space="0" w:color="auto"/>
        <w:right w:val="none" w:sz="0" w:space="0" w:color="auto"/>
      </w:divBdr>
    </w:div>
    <w:div w:id="200359324">
      <w:bodyDiv w:val="1"/>
      <w:marLeft w:val="0"/>
      <w:marRight w:val="0"/>
      <w:marTop w:val="0"/>
      <w:marBottom w:val="0"/>
      <w:divBdr>
        <w:top w:val="none" w:sz="0" w:space="0" w:color="auto"/>
        <w:left w:val="none" w:sz="0" w:space="0" w:color="auto"/>
        <w:bottom w:val="none" w:sz="0" w:space="0" w:color="auto"/>
        <w:right w:val="none" w:sz="0" w:space="0" w:color="auto"/>
      </w:divBdr>
    </w:div>
    <w:div w:id="200552992">
      <w:bodyDiv w:val="1"/>
      <w:marLeft w:val="0"/>
      <w:marRight w:val="0"/>
      <w:marTop w:val="0"/>
      <w:marBottom w:val="0"/>
      <w:divBdr>
        <w:top w:val="none" w:sz="0" w:space="0" w:color="auto"/>
        <w:left w:val="none" w:sz="0" w:space="0" w:color="auto"/>
        <w:bottom w:val="none" w:sz="0" w:space="0" w:color="auto"/>
        <w:right w:val="none" w:sz="0" w:space="0" w:color="auto"/>
      </w:divBdr>
    </w:div>
    <w:div w:id="200678521">
      <w:bodyDiv w:val="1"/>
      <w:marLeft w:val="0"/>
      <w:marRight w:val="0"/>
      <w:marTop w:val="0"/>
      <w:marBottom w:val="0"/>
      <w:divBdr>
        <w:top w:val="none" w:sz="0" w:space="0" w:color="auto"/>
        <w:left w:val="none" w:sz="0" w:space="0" w:color="auto"/>
        <w:bottom w:val="none" w:sz="0" w:space="0" w:color="auto"/>
        <w:right w:val="none" w:sz="0" w:space="0" w:color="auto"/>
      </w:divBdr>
    </w:div>
    <w:div w:id="200826009">
      <w:bodyDiv w:val="1"/>
      <w:marLeft w:val="0"/>
      <w:marRight w:val="0"/>
      <w:marTop w:val="0"/>
      <w:marBottom w:val="0"/>
      <w:divBdr>
        <w:top w:val="none" w:sz="0" w:space="0" w:color="auto"/>
        <w:left w:val="none" w:sz="0" w:space="0" w:color="auto"/>
        <w:bottom w:val="none" w:sz="0" w:space="0" w:color="auto"/>
        <w:right w:val="none" w:sz="0" w:space="0" w:color="auto"/>
      </w:divBdr>
    </w:div>
    <w:div w:id="200946050">
      <w:bodyDiv w:val="1"/>
      <w:marLeft w:val="0"/>
      <w:marRight w:val="0"/>
      <w:marTop w:val="0"/>
      <w:marBottom w:val="0"/>
      <w:divBdr>
        <w:top w:val="none" w:sz="0" w:space="0" w:color="auto"/>
        <w:left w:val="none" w:sz="0" w:space="0" w:color="auto"/>
        <w:bottom w:val="none" w:sz="0" w:space="0" w:color="auto"/>
        <w:right w:val="none" w:sz="0" w:space="0" w:color="auto"/>
      </w:divBdr>
    </w:div>
    <w:div w:id="201023457">
      <w:bodyDiv w:val="1"/>
      <w:marLeft w:val="0"/>
      <w:marRight w:val="0"/>
      <w:marTop w:val="0"/>
      <w:marBottom w:val="0"/>
      <w:divBdr>
        <w:top w:val="none" w:sz="0" w:space="0" w:color="auto"/>
        <w:left w:val="none" w:sz="0" w:space="0" w:color="auto"/>
        <w:bottom w:val="none" w:sz="0" w:space="0" w:color="auto"/>
        <w:right w:val="none" w:sz="0" w:space="0" w:color="auto"/>
      </w:divBdr>
    </w:div>
    <w:div w:id="201136332">
      <w:bodyDiv w:val="1"/>
      <w:marLeft w:val="0"/>
      <w:marRight w:val="0"/>
      <w:marTop w:val="0"/>
      <w:marBottom w:val="0"/>
      <w:divBdr>
        <w:top w:val="none" w:sz="0" w:space="0" w:color="auto"/>
        <w:left w:val="none" w:sz="0" w:space="0" w:color="auto"/>
        <w:bottom w:val="none" w:sz="0" w:space="0" w:color="auto"/>
        <w:right w:val="none" w:sz="0" w:space="0" w:color="auto"/>
      </w:divBdr>
    </w:div>
    <w:div w:id="201213229">
      <w:bodyDiv w:val="1"/>
      <w:marLeft w:val="0"/>
      <w:marRight w:val="0"/>
      <w:marTop w:val="0"/>
      <w:marBottom w:val="0"/>
      <w:divBdr>
        <w:top w:val="none" w:sz="0" w:space="0" w:color="auto"/>
        <w:left w:val="none" w:sz="0" w:space="0" w:color="auto"/>
        <w:bottom w:val="none" w:sz="0" w:space="0" w:color="auto"/>
        <w:right w:val="none" w:sz="0" w:space="0" w:color="auto"/>
      </w:divBdr>
    </w:div>
    <w:div w:id="201524390">
      <w:bodyDiv w:val="1"/>
      <w:marLeft w:val="0"/>
      <w:marRight w:val="0"/>
      <w:marTop w:val="0"/>
      <w:marBottom w:val="0"/>
      <w:divBdr>
        <w:top w:val="none" w:sz="0" w:space="0" w:color="auto"/>
        <w:left w:val="none" w:sz="0" w:space="0" w:color="auto"/>
        <w:bottom w:val="none" w:sz="0" w:space="0" w:color="auto"/>
        <w:right w:val="none" w:sz="0" w:space="0" w:color="auto"/>
      </w:divBdr>
    </w:div>
    <w:div w:id="201674551">
      <w:bodyDiv w:val="1"/>
      <w:marLeft w:val="0"/>
      <w:marRight w:val="0"/>
      <w:marTop w:val="0"/>
      <w:marBottom w:val="0"/>
      <w:divBdr>
        <w:top w:val="none" w:sz="0" w:space="0" w:color="auto"/>
        <w:left w:val="none" w:sz="0" w:space="0" w:color="auto"/>
        <w:bottom w:val="none" w:sz="0" w:space="0" w:color="auto"/>
        <w:right w:val="none" w:sz="0" w:space="0" w:color="auto"/>
      </w:divBdr>
    </w:div>
    <w:div w:id="201674918">
      <w:bodyDiv w:val="1"/>
      <w:marLeft w:val="0"/>
      <w:marRight w:val="0"/>
      <w:marTop w:val="0"/>
      <w:marBottom w:val="0"/>
      <w:divBdr>
        <w:top w:val="none" w:sz="0" w:space="0" w:color="auto"/>
        <w:left w:val="none" w:sz="0" w:space="0" w:color="auto"/>
        <w:bottom w:val="none" w:sz="0" w:space="0" w:color="auto"/>
        <w:right w:val="none" w:sz="0" w:space="0" w:color="auto"/>
      </w:divBdr>
    </w:div>
    <w:div w:id="202132940">
      <w:bodyDiv w:val="1"/>
      <w:marLeft w:val="0"/>
      <w:marRight w:val="0"/>
      <w:marTop w:val="0"/>
      <w:marBottom w:val="0"/>
      <w:divBdr>
        <w:top w:val="none" w:sz="0" w:space="0" w:color="auto"/>
        <w:left w:val="none" w:sz="0" w:space="0" w:color="auto"/>
        <w:bottom w:val="none" w:sz="0" w:space="0" w:color="auto"/>
        <w:right w:val="none" w:sz="0" w:space="0" w:color="auto"/>
      </w:divBdr>
    </w:div>
    <w:div w:id="202521959">
      <w:bodyDiv w:val="1"/>
      <w:marLeft w:val="0"/>
      <w:marRight w:val="0"/>
      <w:marTop w:val="0"/>
      <w:marBottom w:val="0"/>
      <w:divBdr>
        <w:top w:val="none" w:sz="0" w:space="0" w:color="auto"/>
        <w:left w:val="none" w:sz="0" w:space="0" w:color="auto"/>
        <w:bottom w:val="none" w:sz="0" w:space="0" w:color="auto"/>
        <w:right w:val="none" w:sz="0" w:space="0" w:color="auto"/>
      </w:divBdr>
    </w:div>
    <w:div w:id="202593893">
      <w:bodyDiv w:val="1"/>
      <w:marLeft w:val="0"/>
      <w:marRight w:val="0"/>
      <w:marTop w:val="0"/>
      <w:marBottom w:val="0"/>
      <w:divBdr>
        <w:top w:val="none" w:sz="0" w:space="0" w:color="auto"/>
        <w:left w:val="none" w:sz="0" w:space="0" w:color="auto"/>
        <w:bottom w:val="none" w:sz="0" w:space="0" w:color="auto"/>
        <w:right w:val="none" w:sz="0" w:space="0" w:color="auto"/>
      </w:divBdr>
    </w:div>
    <w:div w:id="202642384">
      <w:bodyDiv w:val="1"/>
      <w:marLeft w:val="0"/>
      <w:marRight w:val="0"/>
      <w:marTop w:val="0"/>
      <w:marBottom w:val="0"/>
      <w:divBdr>
        <w:top w:val="none" w:sz="0" w:space="0" w:color="auto"/>
        <w:left w:val="none" w:sz="0" w:space="0" w:color="auto"/>
        <w:bottom w:val="none" w:sz="0" w:space="0" w:color="auto"/>
        <w:right w:val="none" w:sz="0" w:space="0" w:color="auto"/>
      </w:divBdr>
    </w:div>
    <w:div w:id="203492456">
      <w:bodyDiv w:val="1"/>
      <w:marLeft w:val="0"/>
      <w:marRight w:val="0"/>
      <w:marTop w:val="0"/>
      <w:marBottom w:val="0"/>
      <w:divBdr>
        <w:top w:val="none" w:sz="0" w:space="0" w:color="auto"/>
        <w:left w:val="none" w:sz="0" w:space="0" w:color="auto"/>
        <w:bottom w:val="none" w:sz="0" w:space="0" w:color="auto"/>
        <w:right w:val="none" w:sz="0" w:space="0" w:color="auto"/>
      </w:divBdr>
    </w:div>
    <w:div w:id="203836755">
      <w:bodyDiv w:val="1"/>
      <w:marLeft w:val="0"/>
      <w:marRight w:val="0"/>
      <w:marTop w:val="0"/>
      <w:marBottom w:val="0"/>
      <w:divBdr>
        <w:top w:val="none" w:sz="0" w:space="0" w:color="auto"/>
        <w:left w:val="none" w:sz="0" w:space="0" w:color="auto"/>
        <w:bottom w:val="none" w:sz="0" w:space="0" w:color="auto"/>
        <w:right w:val="none" w:sz="0" w:space="0" w:color="auto"/>
      </w:divBdr>
    </w:div>
    <w:div w:id="203952569">
      <w:bodyDiv w:val="1"/>
      <w:marLeft w:val="0"/>
      <w:marRight w:val="0"/>
      <w:marTop w:val="0"/>
      <w:marBottom w:val="0"/>
      <w:divBdr>
        <w:top w:val="none" w:sz="0" w:space="0" w:color="auto"/>
        <w:left w:val="none" w:sz="0" w:space="0" w:color="auto"/>
        <w:bottom w:val="none" w:sz="0" w:space="0" w:color="auto"/>
        <w:right w:val="none" w:sz="0" w:space="0" w:color="auto"/>
      </w:divBdr>
    </w:div>
    <w:div w:id="203953929">
      <w:bodyDiv w:val="1"/>
      <w:marLeft w:val="0"/>
      <w:marRight w:val="0"/>
      <w:marTop w:val="0"/>
      <w:marBottom w:val="0"/>
      <w:divBdr>
        <w:top w:val="none" w:sz="0" w:space="0" w:color="auto"/>
        <w:left w:val="none" w:sz="0" w:space="0" w:color="auto"/>
        <w:bottom w:val="none" w:sz="0" w:space="0" w:color="auto"/>
        <w:right w:val="none" w:sz="0" w:space="0" w:color="auto"/>
      </w:divBdr>
    </w:div>
    <w:div w:id="203954323">
      <w:bodyDiv w:val="1"/>
      <w:marLeft w:val="0"/>
      <w:marRight w:val="0"/>
      <w:marTop w:val="0"/>
      <w:marBottom w:val="0"/>
      <w:divBdr>
        <w:top w:val="none" w:sz="0" w:space="0" w:color="auto"/>
        <w:left w:val="none" w:sz="0" w:space="0" w:color="auto"/>
        <w:bottom w:val="none" w:sz="0" w:space="0" w:color="auto"/>
        <w:right w:val="none" w:sz="0" w:space="0" w:color="auto"/>
      </w:divBdr>
    </w:div>
    <w:div w:id="204684039">
      <w:bodyDiv w:val="1"/>
      <w:marLeft w:val="0"/>
      <w:marRight w:val="0"/>
      <w:marTop w:val="0"/>
      <w:marBottom w:val="0"/>
      <w:divBdr>
        <w:top w:val="none" w:sz="0" w:space="0" w:color="auto"/>
        <w:left w:val="none" w:sz="0" w:space="0" w:color="auto"/>
        <w:bottom w:val="none" w:sz="0" w:space="0" w:color="auto"/>
        <w:right w:val="none" w:sz="0" w:space="0" w:color="auto"/>
      </w:divBdr>
    </w:div>
    <w:div w:id="205214602">
      <w:bodyDiv w:val="1"/>
      <w:marLeft w:val="0"/>
      <w:marRight w:val="0"/>
      <w:marTop w:val="0"/>
      <w:marBottom w:val="0"/>
      <w:divBdr>
        <w:top w:val="none" w:sz="0" w:space="0" w:color="auto"/>
        <w:left w:val="none" w:sz="0" w:space="0" w:color="auto"/>
        <w:bottom w:val="none" w:sz="0" w:space="0" w:color="auto"/>
        <w:right w:val="none" w:sz="0" w:space="0" w:color="auto"/>
      </w:divBdr>
    </w:div>
    <w:div w:id="205264837">
      <w:bodyDiv w:val="1"/>
      <w:marLeft w:val="0"/>
      <w:marRight w:val="0"/>
      <w:marTop w:val="0"/>
      <w:marBottom w:val="0"/>
      <w:divBdr>
        <w:top w:val="none" w:sz="0" w:space="0" w:color="auto"/>
        <w:left w:val="none" w:sz="0" w:space="0" w:color="auto"/>
        <w:bottom w:val="none" w:sz="0" w:space="0" w:color="auto"/>
        <w:right w:val="none" w:sz="0" w:space="0" w:color="auto"/>
      </w:divBdr>
    </w:div>
    <w:div w:id="205334117">
      <w:bodyDiv w:val="1"/>
      <w:marLeft w:val="0"/>
      <w:marRight w:val="0"/>
      <w:marTop w:val="0"/>
      <w:marBottom w:val="0"/>
      <w:divBdr>
        <w:top w:val="none" w:sz="0" w:space="0" w:color="auto"/>
        <w:left w:val="none" w:sz="0" w:space="0" w:color="auto"/>
        <w:bottom w:val="none" w:sz="0" w:space="0" w:color="auto"/>
        <w:right w:val="none" w:sz="0" w:space="0" w:color="auto"/>
      </w:divBdr>
    </w:div>
    <w:div w:id="205334919">
      <w:bodyDiv w:val="1"/>
      <w:marLeft w:val="0"/>
      <w:marRight w:val="0"/>
      <w:marTop w:val="0"/>
      <w:marBottom w:val="0"/>
      <w:divBdr>
        <w:top w:val="none" w:sz="0" w:space="0" w:color="auto"/>
        <w:left w:val="none" w:sz="0" w:space="0" w:color="auto"/>
        <w:bottom w:val="none" w:sz="0" w:space="0" w:color="auto"/>
        <w:right w:val="none" w:sz="0" w:space="0" w:color="auto"/>
      </w:divBdr>
    </w:div>
    <w:div w:id="205608168">
      <w:bodyDiv w:val="1"/>
      <w:marLeft w:val="0"/>
      <w:marRight w:val="0"/>
      <w:marTop w:val="0"/>
      <w:marBottom w:val="0"/>
      <w:divBdr>
        <w:top w:val="none" w:sz="0" w:space="0" w:color="auto"/>
        <w:left w:val="none" w:sz="0" w:space="0" w:color="auto"/>
        <w:bottom w:val="none" w:sz="0" w:space="0" w:color="auto"/>
        <w:right w:val="none" w:sz="0" w:space="0" w:color="auto"/>
      </w:divBdr>
    </w:div>
    <w:div w:id="206072120">
      <w:bodyDiv w:val="1"/>
      <w:marLeft w:val="0"/>
      <w:marRight w:val="0"/>
      <w:marTop w:val="0"/>
      <w:marBottom w:val="0"/>
      <w:divBdr>
        <w:top w:val="none" w:sz="0" w:space="0" w:color="auto"/>
        <w:left w:val="none" w:sz="0" w:space="0" w:color="auto"/>
        <w:bottom w:val="none" w:sz="0" w:space="0" w:color="auto"/>
        <w:right w:val="none" w:sz="0" w:space="0" w:color="auto"/>
      </w:divBdr>
    </w:div>
    <w:div w:id="206576324">
      <w:bodyDiv w:val="1"/>
      <w:marLeft w:val="0"/>
      <w:marRight w:val="0"/>
      <w:marTop w:val="0"/>
      <w:marBottom w:val="0"/>
      <w:divBdr>
        <w:top w:val="none" w:sz="0" w:space="0" w:color="auto"/>
        <w:left w:val="none" w:sz="0" w:space="0" w:color="auto"/>
        <w:bottom w:val="none" w:sz="0" w:space="0" w:color="auto"/>
        <w:right w:val="none" w:sz="0" w:space="0" w:color="auto"/>
      </w:divBdr>
    </w:div>
    <w:div w:id="206720910">
      <w:bodyDiv w:val="1"/>
      <w:marLeft w:val="0"/>
      <w:marRight w:val="0"/>
      <w:marTop w:val="0"/>
      <w:marBottom w:val="0"/>
      <w:divBdr>
        <w:top w:val="none" w:sz="0" w:space="0" w:color="auto"/>
        <w:left w:val="none" w:sz="0" w:space="0" w:color="auto"/>
        <w:bottom w:val="none" w:sz="0" w:space="0" w:color="auto"/>
        <w:right w:val="none" w:sz="0" w:space="0" w:color="auto"/>
      </w:divBdr>
    </w:div>
    <w:div w:id="207572262">
      <w:bodyDiv w:val="1"/>
      <w:marLeft w:val="0"/>
      <w:marRight w:val="0"/>
      <w:marTop w:val="0"/>
      <w:marBottom w:val="0"/>
      <w:divBdr>
        <w:top w:val="none" w:sz="0" w:space="0" w:color="auto"/>
        <w:left w:val="none" w:sz="0" w:space="0" w:color="auto"/>
        <w:bottom w:val="none" w:sz="0" w:space="0" w:color="auto"/>
        <w:right w:val="none" w:sz="0" w:space="0" w:color="auto"/>
      </w:divBdr>
    </w:div>
    <w:div w:id="207689400">
      <w:bodyDiv w:val="1"/>
      <w:marLeft w:val="0"/>
      <w:marRight w:val="0"/>
      <w:marTop w:val="0"/>
      <w:marBottom w:val="0"/>
      <w:divBdr>
        <w:top w:val="none" w:sz="0" w:space="0" w:color="auto"/>
        <w:left w:val="none" w:sz="0" w:space="0" w:color="auto"/>
        <w:bottom w:val="none" w:sz="0" w:space="0" w:color="auto"/>
        <w:right w:val="none" w:sz="0" w:space="0" w:color="auto"/>
      </w:divBdr>
    </w:div>
    <w:div w:id="208104450">
      <w:bodyDiv w:val="1"/>
      <w:marLeft w:val="0"/>
      <w:marRight w:val="0"/>
      <w:marTop w:val="0"/>
      <w:marBottom w:val="0"/>
      <w:divBdr>
        <w:top w:val="none" w:sz="0" w:space="0" w:color="auto"/>
        <w:left w:val="none" w:sz="0" w:space="0" w:color="auto"/>
        <w:bottom w:val="none" w:sz="0" w:space="0" w:color="auto"/>
        <w:right w:val="none" w:sz="0" w:space="0" w:color="auto"/>
      </w:divBdr>
    </w:div>
    <w:div w:id="208302661">
      <w:bodyDiv w:val="1"/>
      <w:marLeft w:val="0"/>
      <w:marRight w:val="0"/>
      <w:marTop w:val="0"/>
      <w:marBottom w:val="0"/>
      <w:divBdr>
        <w:top w:val="none" w:sz="0" w:space="0" w:color="auto"/>
        <w:left w:val="none" w:sz="0" w:space="0" w:color="auto"/>
        <w:bottom w:val="none" w:sz="0" w:space="0" w:color="auto"/>
        <w:right w:val="none" w:sz="0" w:space="0" w:color="auto"/>
      </w:divBdr>
    </w:div>
    <w:div w:id="208419300">
      <w:bodyDiv w:val="1"/>
      <w:marLeft w:val="0"/>
      <w:marRight w:val="0"/>
      <w:marTop w:val="0"/>
      <w:marBottom w:val="0"/>
      <w:divBdr>
        <w:top w:val="none" w:sz="0" w:space="0" w:color="auto"/>
        <w:left w:val="none" w:sz="0" w:space="0" w:color="auto"/>
        <w:bottom w:val="none" w:sz="0" w:space="0" w:color="auto"/>
        <w:right w:val="none" w:sz="0" w:space="0" w:color="auto"/>
      </w:divBdr>
    </w:div>
    <w:div w:id="208493706">
      <w:bodyDiv w:val="1"/>
      <w:marLeft w:val="0"/>
      <w:marRight w:val="0"/>
      <w:marTop w:val="0"/>
      <w:marBottom w:val="0"/>
      <w:divBdr>
        <w:top w:val="none" w:sz="0" w:space="0" w:color="auto"/>
        <w:left w:val="none" w:sz="0" w:space="0" w:color="auto"/>
        <w:bottom w:val="none" w:sz="0" w:space="0" w:color="auto"/>
        <w:right w:val="none" w:sz="0" w:space="0" w:color="auto"/>
      </w:divBdr>
    </w:div>
    <w:div w:id="208953343">
      <w:bodyDiv w:val="1"/>
      <w:marLeft w:val="0"/>
      <w:marRight w:val="0"/>
      <w:marTop w:val="0"/>
      <w:marBottom w:val="0"/>
      <w:divBdr>
        <w:top w:val="none" w:sz="0" w:space="0" w:color="auto"/>
        <w:left w:val="none" w:sz="0" w:space="0" w:color="auto"/>
        <w:bottom w:val="none" w:sz="0" w:space="0" w:color="auto"/>
        <w:right w:val="none" w:sz="0" w:space="0" w:color="auto"/>
      </w:divBdr>
    </w:div>
    <w:div w:id="208995322">
      <w:bodyDiv w:val="1"/>
      <w:marLeft w:val="0"/>
      <w:marRight w:val="0"/>
      <w:marTop w:val="0"/>
      <w:marBottom w:val="0"/>
      <w:divBdr>
        <w:top w:val="none" w:sz="0" w:space="0" w:color="auto"/>
        <w:left w:val="none" w:sz="0" w:space="0" w:color="auto"/>
        <w:bottom w:val="none" w:sz="0" w:space="0" w:color="auto"/>
        <w:right w:val="none" w:sz="0" w:space="0" w:color="auto"/>
      </w:divBdr>
    </w:div>
    <w:div w:id="209340473">
      <w:bodyDiv w:val="1"/>
      <w:marLeft w:val="0"/>
      <w:marRight w:val="0"/>
      <w:marTop w:val="0"/>
      <w:marBottom w:val="0"/>
      <w:divBdr>
        <w:top w:val="none" w:sz="0" w:space="0" w:color="auto"/>
        <w:left w:val="none" w:sz="0" w:space="0" w:color="auto"/>
        <w:bottom w:val="none" w:sz="0" w:space="0" w:color="auto"/>
        <w:right w:val="none" w:sz="0" w:space="0" w:color="auto"/>
      </w:divBdr>
    </w:div>
    <w:div w:id="209345046">
      <w:bodyDiv w:val="1"/>
      <w:marLeft w:val="0"/>
      <w:marRight w:val="0"/>
      <w:marTop w:val="0"/>
      <w:marBottom w:val="0"/>
      <w:divBdr>
        <w:top w:val="none" w:sz="0" w:space="0" w:color="auto"/>
        <w:left w:val="none" w:sz="0" w:space="0" w:color="auto"/>
        <w:bottom w:val="none" w:sz="0" w:space="0" w:color="auto"/>
        <w:right w:val="none" w:sz="0" w:space="0" w:color="auto"/>
      </w:divBdr>
    </w:div>
    <w:div w:id="209612570">
      <w:bodyDiv w:val="1"/>
      <w:marLeft w:val="0"/>
      <w:marRight w:val="0"/>
      <w:marTop w:val="0"/>
      <w:marBottom w:val="0"/>
      <w:divBdr>
        <w:top w:val="none" w:sz="0" w:space="0" w:color="auto"/>
        <w:left w:val="none" w:sz="0" w:space="0" w:color="auto"/>
        <w:bottom w:val="none" w:sz="0" w:space="0" w:color="auto"/>
        <w:right w:val="none" w:sz="0" w:space="0" w:color="auto"/>
      </w:divBdr>
    </w:div>
    <w:div w:id="209802073">
      <w:bodyDiv w:val="1"/>
      <w:marLeft w:val="0"/>
      <w:marRight w:val="0"/>
      <w:marTop w:val="0"/>
      <w:marBottom w:val="0"/>
      <w:divBdr>
        <w:top w:val="none" w:sz="0" w:space="0" w:color="auto"/>
        <w:left w:val="none" w:sz="0" w:space="0" w:color="auto"/>
        <w:bottom w:val="none" w:sz="0" w:space="0" w:color="auto"/>
        <w:right w:val="none" w:sz="0" w:space="0" w:color="auto"/>
      </w:divBdr>
    </w:div>
    <w:div w:id="210267495">
      <w:bodyDiv w:val="1"/>
      <w:marLeft w:val="0"/>
      <w:marRight w:val="0"/>
      <w:marTop w:val="0"/>
      <w:marBottom w:val="0"/>
      <w:divBdr>
        <w:top w:val="none" w:sz="0" w:space="0" w:color="auto"/>
        <w:left w:val="none" w:sz="0" w:space="0" w:color="auto"/>
        <w:bottom w:val="none" w:sz="0" w:space="0" w:color="auto"/>
        <w:right w:val="none" w:sz="0" w:space="0" w:color="auto"/>
      </w:divBdr>
    </w:div>
    <w:div w:id="210270589">
      <w:bodyDiv w:val="1"/>
      <w:marLeft w:val="0"/>
      <w:marRight w:val="0"/>
      <w:marTop w:val="0"/>
      <w:marBottom w:val="0"/>
      <w:divBdr>
        <w:top w:val="none" w:sz="0" w:space="0" w:color="auto"/>
        <w:left w:val="none" w:sz="0" w:space="0" w:color="auto"/>
        <w:bottom w:val="none" w:sz="0" w:space="0" w:color="auto"/>
        <w:right w:val="none" w:sz="0" w:space="0" w:color="auto"/>
      </w:divBdr>
    </w:div>
    <w:div w:id="210309259">
      <w:bodyDiv w:val="1"/>
      <w:marLeft w:val="0"/>
      <w:marRight w:val="0"/>
      <w:marTop w:val="0"/>
      <w:marBottom w:val="0"/>
      <w:divBdr>
        <w:top w:val="none" w:sz="0" w:space="0" w:color="auto"/>
        <w:left w:val="none" w:sz="0" w:space="0" w:color="auto"/>
        <w:bottom w:val="none" w:sz="0" w:space="0" w:color="auto"/>
        <w:right w:val="none" w:sz="0" w:space="0" w:color="auto"/>
      </w:divBdr>
    </w:div>
    <w:div w:id="210652640">
      <w:bodyDiv w:val="1"/>
      <w:marLeft w:val="0"/>
      <w:marRight w:val="0"/>
      <w:marTop w:val="0"/>
      <w:marBottom w:val="0"/>
      <w:divBdr>
        <w:top w:val="none" w:sz="0" w:space="0" w:color="auto"/>
        <w:left w:val="none" w:sz="0" w:space="0" w:color="auto"/>
        <w:bottom w:val="none" w:sz="0" w:space="0" w:color="auto"/>
        <w:right w:val="none" w:sz="0" w:space="0" w:color="auto"/>
      </w:divBdr>
    </w:div>
    <w:div w:id="210727550">
      <w:bodyDiv w:val="1"/>
      <w:marLeft w:val="0"/>
      <w:marRight w:val="0"/>
      <w:marTop w:val="0"/>
      <w:marBottom w:val="0"/>
      <w:divBdr>
        <w:top w:val="none" w:sz="0" w:space="0" w:color="auto"/>
        <w:left w:val="none" w:sz="0" w:space="0" w:color="auto"/>
        <w:bottom w:val="none" w:sz="0" w:space="0" w:color="auto"/>
        <w:right w:val="none" w:sz="0" w:space="0" w:color="auto"/>
      </w:divBdr>
    </w:div>
    <w:div w:id="210728501">
      <w:bodyDiv w:val="1"/>
      <w:marLeft w:val="0"/>
      <w:marRight w:val="0"/>
      <w:marTop w:val="0"/>
      <w:marBottom w:val="0"/>
      <w:divBdr>
        <w:top w:val="none" w:sz="0" w:space="0" w:color="auto"/>
        <w:left w:val="none" w:sz="0" w:space="0" w:color="auto"/>
        <w:bottom w:val="none" w:sz="0" w:space="0" w:color="auto"/>
        <w:right w:val="none" w:sz="0" w:space="0" w:color="auto"/>
      </w:divBdr>
    </w:div>
    <w:div w:id="210729595">
      <w:bodyDiv w:val="1"/>
      <w:marLeft w:val="0"/>
      <w:marRight w:val="0"/>
      <w:marTop w:val="0"/>
      <w:marBottom w:val="0"/>
      <w:divBdr>
        <w:top w:val="none" w:sz="0" w:space="0" w:color="auto"/>
        <w:left w:val="none" w:sz="0" w:space="0" w:color="auto"/>
        <w:bottom w:val="none" w:sz="0" w:space="0" w:color="auto"/>
        <w:right w:val="none" w:sz="0" w:space="0" w:color="auto"/>
      </w:divBdr>
    </w:div>
    <w:div w:id="210775550">
      <w:bodyDiv w:val="1"/>
      <w:marLeft w:val="0"/>
      <w:marRight w:val="0"/>
      <w:marTop w:val="0"/>
      <w:marBottom w:val="0"/>
      <w:divBdr>
        <w:top w:val="none" w:sz="0" w:space="0" w:color="auto"/>
        <w:left w:val="none" w:sz="0" w:space="0" w:color="auto"/>
        <w:bottom w:val="none" w:sz="0" w:space="0" w:color="auto"/>
        <w:right w:val="none" w:sz="0" w:space="0" w:color="auto"/>
      </w:divBdr>
    </w:div>
    <w:div w:id="210967981">
      <w:bodyDiv w:val="1"/>
      <w:marLeft w:val="0"/>
      <w:marRight w:val="0"/>
      <w:marTop w:val="0"/>
      <w:marBottom w:val="0"/>
      <w:divBdr>
        <w:top w:val="none" w:sz="0" w:space="0" w:color="auto"/>
        <w:left w:val="none" w:sz="0" w:space="0" w:color="auto"/>
        <w:bottom w:val="none" w:sz="0" w:space="0" w:color="auto"/>
        <w:right w:val="none" w:sz="0" w:space="0" w:color="auto"/>
      </w:divBdr>
    </w:div>
    <w:div w:id="210968560">
      <w:bodyDiv w:val="1"/>
      <w:marLeft w:val="0"/>
      <w:marRight w:val="0"/>
      <w:marTop w:val="0"/>
      <w:marBottom w:val="0"/>
      <w:divBdr>
        <w:top w:val="none" w:sz="0" w:space="0" w:color="auto"/>
        <w:left w:val="none" w:sz="0" w:space="0" w:color="auto"/>
        <w:bottom w:val="none" w:sz="0" w:space="0" w:color="auto"/>
        <w:right w:val="none" w:sz="0" w:space="0" w:color="auto"/>
      </w:divBdr>
    </w:div>
    <w:div w:id="211312853">
      <w:bodyDiv w:val="1"/>
      <w:marLeft w:val="0"/>
      <w:marRight w:val="0"/>
      <w:marTop w:val="0"/>
      <w:marBottom w:val="0"/>
      <w:divBdr>
        <w:top w:val="none" w:sz="0" w:space="0" w:color="auto"/>
        <w:left w:val="none" w:sz="0" w:space="0" w:color="auto"/>
        <w:bottom w:val="none" w:sz="0" w:space="0" w:color="auto"/>
        <w:right w:val="none" w:sz="0" w:space="0" w:color="auto"/>
      </w:divBdr>
    </w:div>
    <w:div w:id="211432243">
      <w:bodyDiv w:val="1"/>
      <w:marLeft w:val="0"/>
      <w:marRight w:val="0"/>
      <w:marTop w:val="0"/>
      <w:marBottom w:val="0"/>
      <w:divBdr>
        <w:top w:val="none" w:sz="0" w:space="0" w:color="auto"/>
        <w:left w:val="none" w:sz="0" w:space="0" w:color="auto"/>
        <w:bottom w:val="none" w:sz="0" w:space="0" w:color="auto"/>
        <w:right w:val="none" w:sz="0" w:space="0" w:color="auto"/>
      </w:divBdr>
    </w:div>
    <w:div w:id="211618253">
      <w:bodyDiv w:val="1"/>
      <w:marLeft w:val="0"/>
      <w:marRight w:val="0"/>
      <w:marTop w:val="0"/>
      <w:marBottom w:val="0"/>
      <w:divBdr>
        <w:top w:val="none" w:sz="0" w:space="0" w:color="auto"/>
        <w:left w:val="none" w:sz="0" w:space="0" w:color="auto"/>
        <w:bottom w:val="none" w:sz="0" w:space="0" w:color="auto"/>
        <w:right w:val="none" w:sz="0" w:space="0" w:color="auto"/>
      </w:divBdr>
    </w:div>
    <w:div w:id="211625990">
      <w:bodyDiv w:val="1"/>
      <w:marLeft w:val="0"/>
      <w:marRight w:val="0"/>
      <w:marTop w:val="0"/>
      <w:marBottom w:val="0"/>
      <w:divBdr>
        <w:top w:val="none" w:sz="0" w:space="0" w:color="auto"/>
        <w:left w:val="none" w:sz="0" w:space="0" w:color="auto"/>
        <w:bottom w:val="none" w:sz="0" w:space="0" w:color="auto"/>
        <w:right w:val="none" w:sz="0" w:space="0" w:color="auto"/>
      </w:divBdr>
    </w:div>
    <w:div w:id="211817441">
      <w:bodyDiv w:val="1"/>
      <w:marLeft w:val="0"/>
      <w:marRight w:val="0"/>
      <w:marTop w:val="0"/>
      <w:marBottom w:val="0"/>
      <w:divBdr>
        <w:top w:val="none" w:sz="0" w:space="0" w:color="auto"/>
        <w:left w:val="none" w:sz="0" w:space="0" w:color="auto"/>
        <w:bottom w:val="none" w:sz="0" w:space="0" w:color="auto"/>
        <w:right w:val="none" w:sz="0" w:space="0" w:color="auto"/>
      </w:divBdr>
    </w:div>
    <w:div w:id="211894425">
      <w:bodyDiv w:val="1"/>
      <w:marLeft w:val="0"/>
      <w:marRight w:val="0"/>
      <w:marTop w:val="0"/>
      <w:marBottom w:val="0"/>
      <w:divBdr>
        <w:top w:val="none" w:sz="0" w:space="0" w:color="auto"/>
        <w:left w:val="none" w:sz="0" w:space="0" w:color="auto"/>
        <w:bottom w:val="none" w:sz="0" w:space="0" w:color="auto"/>
        <w:right w:val="none" w:sz="0" w:space="0" w:color="auto"/>
      </w:divBdr>
    </w:div>
    <w:div w:id="211964691">
      <w:bodyDiv w:val="1"/>
      <w:marLeft w:val="0"/>
      <w:marRight w:val="0"/>
      <w:marTop w:val="0"/>
      <w:marBottom w:val="0"/>
      <w:divBdr>
        <w:top w:val="none" w:sz="0" w:space="0" w:color="auto"/>
        <w:left w:val="none" w:sz="0" w:space="0" w:color="auto"/>
        <w:bottom w:val="none" w:sz="0" w:space="0" w:color="auto"/>
        <w:right w:val="none" w:sz="0" w:space="0" w:color="auto"/>
      </w:divBdr>
    </w:div>
    <w:div w:id="212035965">
      <w:bodyDiv w:val="1"/>
      <w:marLeft w:val="0"/>
      <w:marRight w:val="0"/>
      <w:marTop w:val="0"/>
      <w:marBottom w:val="0"/>
      <w:divBdr>
        <w:top w:val="none" w:sz="0" w:space="0" w:color="auto"/>
        <w:left w:val="none" w:sz="0" w:space="0" w:color="auto"/>
        <w:bottom w:val="none" w:sz="0" w:space="0" w:color="auto"/>
        <w:right w:val="none" w:sz="0" w:space="0" w:color="auto"/>
      </w:divBdr>
    </w:div>
    <w:div w:id="212423652">
      <w:bodyDiv w:val="1"/>
      <w:marLeft w:val="0"/>
      <w:marRight w:val="0"/>
      <w:marTop w:val="0"/>
      <w:marBottom w:val="0"/>
      <w:divBdr>
        <w:top w:val="none" w:sz="0" w:space="0" w:color="auto"/>
        <w:left w:val="none" w:sz="0" w:space="0" w:color="auto"/>
        <w:bottom w:val="none" w:sz="0" w:space="0" w:color="auto"/>
        <w:right w:val="none" w:sz="0" w:space="0" w:color="auto"/>
      </w:divBdr>
    </w:div>
    <w:div w:id="212547762">
      <w:bodyDiv w:val="1"/>
      <w:marLeft w:val="0"/>
      <w:marRight w:val="0"/>
      <w:marTop w:val="0"/>
      <w:marBottom w:val="0"/>
      <w:divBdr>
        <w:top w:val="none" w:sz="0" w:space="0" w:color="auto"/>
        <w:left w:val="none" w:sz="0" w:space="0" w:color="auto"/>
        <w:bottom w:val="none" w:sz="0" w:space="0" w:color="auto"/>
        <w:right w:val="none" w:sz="0" w:space="0" w:color="auto"/>
      </w:divBdr>
    </w:div>
    <w:div w:id="212624188">
      <w:bodyDiv w:val="1"/>
      <w:marLeft w:val="0"/>
      <w:marRight w:val="0"/>
      <w:marTop w:val="0"/>
      <w:marBottom w:val="0"/>
      <w:divBdr>
        <w:top w:val="none" w:sz="0" w:space="0" w:color="auto"/>
        <w:left w:val="none" w:sz="0" w:space="0" w:color="auto"/>
        <w:bottom w:val="none" w:sz="0" w:space="0" w:color="auto"/>
        <w:right w:val="none" w:sz="0" w:space="0" w:color="auto"/>
      </w:divBdr>
    </w:div>
    <w:div w:id="212736843">
      <w:bodyDiv w:val="1"/>
      <w:marLeft w:val="0"/>
      <w:marRight w:val="0"/>
      <w:marTop w:val="0"/>
      <w:marBottom w:val="0"/>
      <w:divBdr>
        <w:top w:val="none" w:sz="0" w:space="0" w:color="auto"/>
        <w:left w:val="none" w:sz="0" w:space="0" w:color="auto"/>
        <w:bottom w:val="none" w:sz="0" w:space="0" w:color="auto"/>
        <w:right w:val="none" w:sz="0" w:space="0" w:color="auto"/>
      </w:divBdr>
    </w:div>
    <w:div w:id="212812046">
      <w:bodyDiv w:val="1"/>
      <w:marLeft w:val="0"/>
      <w:marRight w:val="0"/>
      <w:marTop w:val="0"/>
      <w:marBottom w:val="0"/>
      <w:divBdr>
        <w:top w:val="none" w:sz="0" w:space="0" w:color="auto"/>
        <w:left w:val="none" w:sz="0" w:space="0" w:color="auto"/>
        <w:bottom w:val="none" w:sz="0" w:space="0" w:color="auto"/>
        <w:right w:val="none" w:sz="0" w:space="0" w:color="auto"/>
      </w:divBdr>
    </w:div>
    <w:div w:id="212884419">
      <w:bodyDiv w:val="1"/>
      <w:marLeft w:val="0"/>
      <w:marRight w:val="0"/>
      <w:marTop w:val="0"/>
      <w:marBottom w:val="0"/>
      <w:divBdr>
        <w:top w:val="none" w:sz="0" w:space="0" w:color="auto"/>
        <w:left w:val="none" w:sz="0" w:space="0" w:color="auto"/>
        <w:bottom w:val="none" w:sz="0" w:space="0" w:color="auto"/>
        <w:right w:val="none" w:sz="0" w:space="0" w:color="auto"/>
      </w:divBdr>
    </w:div>
    <w:div w:id="212884479">
      <w:bodyDiv w:val="1"/>
      <w:marLeft w:val="0"/>
      <w:marRight w:val="0"/>
      <w:marTop w:val="0"/>
      <w:marBottom w:val="0"/>
      <w:divBdr>
        <w:top w:val="none" w:sz="0" w:space="0" w:color="auto"/>
        <w:left w:val="none" w:sz="0" w:space="0" w:color="auto"/>
        <w:bottom w:val="none" w:sz="0" w:space="0" w:color="auto"/>
        <w:right w:val="none" w:sz="0" w:space="0" w:color="auto"/>
      </w:divBdr>
    </w:div>
    <w:div w:id="213008928">
      <w:bodyDiv w:val="1"/>
      <w:marLeft w:val="0"/>
      <w:marRight w:val="0"/>
      <w:marTop w:val="0"/>
      <w:marBottom w:val="0"/>
      <w:divBdr>
        <w:top w:val="none" w:sz="0" w:space="0" w:color="auto"/>
        <w:left w:val="none" w:sz="0" w:space="0" w:color="auto"/>
        <w:bottom w:val="none" w:sz="0" w:space="0" w:color="auto"/>
        <w:right w:val="none" w:sz="0" w:space="0" w:color="auto"/>
      </w:divBdr>
    </w:div>
    <w:div w:id="213084138">
      <w:bodyDiv w:val="1"/>
      <w:marLeft w:val="0"/>
      <w:marRight w:val="0"/>
      <w:marTop w:val="0"/>
      <w:marBottom w:val="0"/>
      <w:divBdr>
        <w:top w:val="none" w:sz="0" w:space="0" w:color="auto"/>
        <w:left w:val="none" w:sz="0" w:space="0" w:color="auto"/>
        <w:bottom w:val="none" w:sz="0" w:space="0" w:color="auto"/>
        <w:right w:val="none" w:sz="0" w:space="0" w:color="auto"/>
      </w:divBdr>
    </w:div>
    <w:div w:id="213127363">
      <w:bodyDiv w:val="1"/>
      <w:marLeft w:val="0"/>
      <w:marRight w:val="0"/>
      <w:marTop w:val="0"/>
      <w:marBottom w:val="0"/>
      <w:divBdr>
        <w:top w:val="none" w:sz="0" w:space="0" w:color="auto"/>
        <w:left w:val="none" w:sz="0" w:space="0" w:color="auto"/>
        <w:bottom w:val="none" w:sz="0" w:space="0" w:color="auto"/>
        <w:right w:val="none" w:sz="0" w:space="0" w:color="auto"/>
      </w:divBdr>
    </w:div>
    <w:div w:id="213154064">
      <w:bodyDiv w:val="1"/>
      <w:marLeft w:val="0"/>
      <w:marRight w:val="0"/>
      <w:marTop w:val="0"/>
      <w:marBottom w:val="0"/>
      <w:divBdr>
        <w:top w:val="none" w:sz="0" w:space="0" w:color="auto"/>
        <w:left w:val="none" w:sz="0" w:space="0" w:color="auto"/>
        <w:bottom w:val="none" w:sz="0" w:space="0" w:color="auto"/>
        <w:right w:val="none" w:sz="0" w:space="0" w:color="auto"/>
      </w:divBdr>
    </w:div>
    <w:div w:id="213202555">
      <w:bodyDiv w:val="1"/>
      <w:marLeft w:val="0"/>
      <w:marRight w:val="0"/>
      <w:marTop w:val="0"/>
      <w:marBottom w:val="0"/>
      <w:divBdr>
        <w:top w:val="none" w:sz="0" w:space="0" w:color="auto"/>
        <w:left w:val="none" w:sz="0" w:space="0" w:color="auto"/>
        <w:bottom w:val="none" w:sz="0" w:space="0" w:color="auto"/>
        <w:right w:val="none" w:sz="0" w:space="0" w:color="auto"/>
      </w:divBdr>
    </w:div>
    <w:div w:id="213392193">
      <w:bodyDiv w:val="1"/>
      <w:marLeft w:val="0"/>
      <w:marRight w:val="0"/>
      <w:marTop w:val="0"/>
      <w:marBottom w:val="0"/>
      <w:divBdr>
        <w:top w:val="none" w:sz="0" w:space="0" w:color="auto"/>
        <w:left w:val="none" w:sz="0" w:space="0" w:color="auto"/>
        <w:bottom w:val="none" w:sz="0" w:space="0" w:color="auto"/>
        <w:right w:val="none" w:sz="0" w:space="0" w:color="auto"/>
      </w:divBdr>
    </w:div>
    <w:div w:id="213544386">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46083">
      <w:bodyDiv w:val="1"/>
      <w:marLeft w:val="0"/>
      <w:marRight w:val="0"/>
      <w:marTop w:val="0"/>
      <w:marBottom w:val="0"/>
      <w:divBdr>
        <w:top w:val="none" w:sz="0" w:space="0" w:color="auto"/>
        <w:left w:val="none" w:sz="0" w:space="0" w:color="auto"/>
        <w:bottom w:val="none" w:sz="0" w:space="0" w:color="auto"/>
        <w:right w:val="none" w:sz="0" w:space="0" w:color="auto"/>
      </w:divBdr>
    </w:div>
    <w:div w:id="214128428">
      <w:bodyDiv w:val="1"/>
      <w:marLeft w:val="0"/>
      <w:marRight w:val="0"/>
      <w:marTop w:val="0"/>
      <w:marBottom w:val="0"/>
      <w:divBdr>
        <w:top w:val="none" w:sz="0" w:space="0" w:color="auto"/>
        <w:left w:val="none" w:sz="0" w:space="0" w:color="auto"/>
        <w:bottom w:val="none" w:sz="0" w:space="0" w:color="auto"/>
        <w:right w:val="none" w:sz="0" w:space="0" w:color="auto"/>
      </w:divBdr>
    </w:div>
    <w:div w:id="214701797">
      <w:bodyDiv w:val="1"/>
      <w:marLeft w:val="0"/>
      <w:marRight w:val="0"/>
      <w:marTop w:val="0"/>
      <w:marBottom w:val="0"/>
      <w:divBdr>
        <w:top w:val="none" w:sz="0" w:space="0" w:color="auto"/>
        <w:left w:val="none" w:sz="0" w:space="0" w:color="auto"/>
        <w:bottom w:val="none" w:sz="0" w:space="0" w:color="auto"/>
        <w:right w:val="none" w:sz="0" w:space="0" w:color="auto"/>
      </w:divBdr>
    </w:div>
    <w:div w:id="214973114">
      <w:bodyDiv w:val="1"/>
      <w:marLeft w:val="0"/>
      <w:marRight w:val="0"/>
      <w:marTop w:val="0"/>
      <w:marBottom w:val="0"/>
      <w:divBdr>
        <w:top w:val="none" w:sz="0" w:space="0" w:color="auto"/>
        <w:left w:val="none" w:sz="0" w:space="0" w:color="auto"/>
        <w:bottom w:val="none" w:sz="0" w:space="0" w:color="auto"/>
        <w:right w:val="none" w:sz="0" w:space="0" w:color="auto"/>
      </w:divBdr>
    </w:div>
    <w:div w:id="215045937">
      <w:bodyDiv w:val="1"/>
      <w:marLeft w:val="0"/>
      <w:marRight w:val="0"/>
      <w:marTop w:val="0"/>
      <w:marBottom w:val="0"/>
      <w:divBdr>
        <w:top w:val="none" w:sz="0" w:space="0" w:color="auto"/>
        <w:left w:val="none" w:sz="0" w:space="0" w:color="auto"/>
        <w:bottom w:val="none" w:sz="0" w:space="0" w:color="auto"/>
        <w:right w:val="none" w:sz="0" w:space="0" w:color="auto"/>
      </w:divBdr>
    </w:div>
    <w:div w:id="215118892">
      <w:bodyDiv w:val="1"/>
      <w:marLeft w:val="0"/>
      <w:marRight w:val="0"/>
      <w:marTop w:val="0"/>
      <w:marBottom w:val="0"/>
      <w:divBdr>
        <w:top w:val="none" w:sz="0" w:space="0" w:color="auto"/>
        <w:left w:val="none" w:sz="0" w:space="0" w:color="auto"/>
        <w:bottom w:val="none" w:sz="0" w:space="0" w:color="auto"/>
        <w:right w:val="none" w:sz="0" w:space="0" w:color="auto"/>
      </w:divBdr>
    </w:div>
    <w:div w:id="215166164">
      <w:bodyDiv w:val="1"/>
      <w:marLeft w:val="0"/>
      <w:marRight w:val="0"/>
      <w:marTop w:val="0"/>
      <w:marBottom w:val="0"/>
      <w:divBdr>
        <w:top w:val="none" w:sz="0" w:space="0" w:color="auto"/>
        <w:left w:val="none" w:sz="0" w:space="0" w:color="auto"/>
        <w:bottom w:val="none" w:sz="0" w:space="0" w:color="auto"/>
        <w:right w:val="none" w:sz="0" w:space="0" w:color="auto"/>
      </w:divBdr>
    </w:div>
    <w:div w:id="215437115">
      <w:bodyDiv w:val="1"/>
      <w:marLeft w:val="0"/>
      <w:marRight w:val="0"/>
      <w:marTop w:val="0"/>
      <w:marBottom w:val="0"/>
      <w:divBdr>
        <w:top w:val="none" w:sz="0" w:space="0" w:color="auto"/>
        <w:left w:val="none" w:sz="0" w:space="0" w:color="auto"/>
        <w:bottom w:val="none" w:sz="0" w:space="0" w:color="auto"/>
        <w:right w:val="none" w:sz="0" w:space="0" w:color="auto"/>
      </w:divBdr>
    </w:div>
    <w:div w:id="215631204">
      <w:bodyDiv w:val="1"/>
      <w:marLeft w:val="0"/>
      <w:marRight w:val="0"/>
      <w:marTop w:val="0"/>
      <w:marBottom w:val="0"/>
      <w:divBdr>
        <w:top w:val="none" w:sz="0" w:space="0" w:color="auto"/>
        <w:left w:val="none" w:sz="0" w:space="0" w:color="auto"/>
        <w:bottom w:val="none" w:sz="0" w:space="0" w:color="auto"/>
        <w:right w:val="none" w:sz="0" w:space="0" w:color="auto"/>
      </w:divBdr>
    </w:div>
    <w:div w:id="215705884">
      <w:bodyDiv w:val="1"/>
      <w:marLeft w:val="0"/>
      <w:marRight w:val="0"/>
      <w:marTop w:val="0"/>
      <w:marBottom w:val="0"/>
      <w:divBdr>
        <w:top w:val="none" w:sz="0" w:space="0" w:color="auto"/>
        <w:left w:val="none" w:sz="0" w:space="0" w:color="auto"/>
        <w:bottom w:val="none" w:sz="0" w:space="0" w:color="auto"/>
        <w:right w:val="none" w:sz="0" w:space="0" w:color="auto"/>
      </w:divBdr>
    </w:div>
    <w:div w:id="216089935">
      <w:bodyDiv w:val="1"/>
      <w:marLeft w:val="0"/>
      <w:marRight w:val="0"/>
      <w:marTop w:val="0"/>
      <w:marBottom w:val="0"/>
      <w:divBdr>
        <w:top w:val="none" w:sz="0" w:space="0" w:color="auto"/>
        <w:left w:val="none" w:sz="0" w:space="0" w:color="auto"/>
        <w:bottom w:val="none" w:sz="0" w:space="0" w:color="auto"/>
        <w:right w:val="none" w:sz="0" w:space="0" w:color="auto"/>
      </w:divBdr>
    </w:div>
    <w:div w:id="216209943">
      <w:bodyDiv w:val="1"/>
      <w:marLeft w:val="0"/>
      <w:marRight w:val="0"/>
      <w:marTop w:val="0"/>
      <w:marBottom w:val="0"/>
      <w:divBdr>
        <w:top w:val="none" w:sz="0" w:space="0" w:color="auto"/>
        <w:left w:val="none" w:sz="0" w:space="0" w:color="auto"/>
        <w:bottom w:val="none" w:sz="0" w:space="0" w:color="auto"/>
        <w:right w:val="none" w:sz="0" w:space="0" w:color="auto"/>
      </w:divBdr>
    </w:div>
    <w:div w:id="216212234">
      <w:bodyDiv w:val="1"/>
      <w:marLeft w:val="0"/>
      <w:marRight w:val="0"/>
      <w:marTop w:val="0"/>
      <w:marBottom w:val="0"/>
      <w:divBdr>
        <w:top w:val="none" w:sz="0" w:space="0" w:color="auto"/>
        <w:left w:val="none" w:sz="0" w:space="0" w:color="auto"/>
        <w:bottom w:val="none" w:sz="0" w:space="0" w:color="auto"/>
        <w:right w:val="none" w:sz="0" w:space="0" w:color="auto"/>
      </w:divBdr>
    </w:div>
    <w:div w:id="216473283">
      <w:bodyDiv w:val="1"/>
      <w:marLeft w:val="0"/>
      <w:marRight w:val="0"/>
      <w:marTop w:val="0"/>
      <w:marBottom w:val="0"/>
      <w:divBdr>
        <w:top w:val="none" w:sz="0" w:space="0" w:color="auto"/>
        <w:left w:val="none" w:sz="0" w:space="0" w:color="auto"/>
        <w:bottom w:val="none" w:sz="0" w:space="0" w:color="auto"/>
        <w:right w:val="none" w:sz="0" w:space="0" w:color="auto"/>
      </w:divBdr>
    </w:div>
    <w:div w:id="216554235">
      <w:bodyDiv w:val="1"/>
      <w:marLeft w:val="0"/>
      <w:marRight w:val="0"/>
      <w:marTop w:val="0"/>
      <w:marBottom w:val="0"/>
      <w:divBdr>
        <w:top w:val="none" w:sz="0" w:space="0" w:color="auto"/>
        <w:left w:val="none" w:sz="0" w:space="0" w:color="auto"/>
        <w:bottom w:val="none" w:sz="0" w:space="0" w:color="auto"/>
        <w:right w:val="none" w:sz="0" w:space="0" w:color="auto"/>
      </w:divBdr>
    </w:div>
    <w:div w:id="216864945">
      <w:bodyDiv w:val="1"/>
      <w:marLeft w:val="0"/>
      <w:marRight w:val="0"/>
      <w:marTop w:val="0"/>
      <w:marBottom w:val="0"/>
      <w:divBdr>
        <w:top w:val="none" w:sz="0" w:space="0" w:color="auto"/>
        <w:left w:val="none" w:sz="0" w:space="0" w:color="auto"/>
        <w:bottom w:val="none" w:sz="0" w:space="0" w:color="auto"/>
        <w:right w:val="none" w:sz="0" w:space="0" w:color="auto"/>
      </w:divBdr>
    </w:div>
    <w:div w:id="217010525">
      <w:bodyDiv w:val="1"/>
      <w:marLeft w:val="0"/>
      <w:marRight w:val="0"/>
      <w:marTop w:val="0"/>
      <w:marBottom w:val="0"/>
      <w:divBdr>
        <w:top w:val="none" w:sz="0" w:space="0" w:color="auto"/>
        <w:left w:val="none" w:sz="0" w:space="0" w:color="auto"/>
        <w:bottom w:val="none" w:sz="0" w:space="0" w:color="auto"/>
        <w:right w:val="none" w:sz="0" w:space="0" w:color="auto"/>
      </w:divBdr>
    </w:div>
    <w:div w:id="217018472">
      <w:bodyDiv w:val="1"/>
      <w:marLeft w:val="0"/>
      <w:marRight w:val="0"/>
      <w:marTop w:val="0"/>
      <w:marBottom w:val="0"/>
      <w:divBdr>
        <w:top w:val="none" w:sz="0" w:space="0" w:color="auto"/>
        <w:left w:val="none" w:sz="0" w:space="0" w:color="auto"/>
        <w:bottom w:val="none" w:sz="0" w:space="0" w:color="auto"/>
        <w:right w:val="none" w:sz="0" w:space="0" w:color="auto"/>
      </w:divBdr>
    </w:div>
    <w:div w:id="217131524">
      <w:bodyDiv w:val="1"/>
      <w:marLeft w:val="0"/>
      <w:marRight w:val="0"/>
      <w:marTop w:val="0"/>
      <w:marBottom w:val="0"/>
      <w:divBdr>
        <w:top w:val="none" w:sz="0" w:space="0" w:color="auto"/>
        <w:left w:val="none" w:sz="0" w:space="0" w:color="auto"/>
        <w:bottom w:val="none" w:sz="0" w:space="0" w:color="auto"/>
        <w:right w:val="none" w:sz="0" w:space="0" w:color="auto"/>
      </w:divBdr>
    </w:div>
    <w:div w:id="217329737">
      <w:bodyDiv w:val="1"/>
      <w:marLeft w:val="0"/>
      <w:marRight w:val="0"/>
      <w:marTop w:val="0"/>
      <w:marBottom w:val="0"/>
      <w:divBdr>
        <w:top w:val="none" w:sz="0" w:space="0" w:color="auto"/>
        <w:left w:val="none" w:sz="0" w:space="0" w:color="auto"/>
        <w:bottom w:val="none" w:sz="0" w:space="0" w:color="auto"/>
        <w:right w:val="none" w:sz="0" w:space="0" w:color="auto"/>
      </w:divBdr>
    </w:div>
    <w:div w:id="217474829">
      <w:bodyDiv w:val="1"/>
      <w:marLeft w:val="0"/>
      <w:marRight w:val="0"/>
      <w:marTop w:val="0"/>
      <w:marBottom w:val="0"/>
      <w:divBdr>
        <w:top w:val="none" w:sz="0" w:space="0" w:color="auto"/>
        <w:left w:val="none" w:sz="0" w:space="0" w:color="auto"/>
        <w:bottom w:val="none" w:sz="0" w:space="0" w:color="auto"/>
        <w:right w:val="none" w:sz="0" w:space="0" w:color="auto"/>
      </w:divBdr>
    </w:div>
    <w:div w:id="217516194">
      <w:bodyDiv w:val="1"/>
      <w:marLeft w:val="0"/>
      <w:marRight w:val="0"/>
      <w:marTop w:val="0"/>
      <w:marBottom w:val="0"/>
      <w:divBdr>
        <w:top w:val="none" w:sz="0" w:space="0" w:color="auto"/>
        <w:left w:val="none" w:sz="0" w:space="0" w:color="auto"/>
        <w:bottom w:val="none" w:sz="0" w:space="0" w:color="auto"/>
        <w:right w:val="none" w:sz="0" w:space="0" w:color="auto"/>
      </w:divBdr>
    </w:div>
    <w:div w:id="217979468">
      <w:bodyDiv w:val="1"/>
      <w:marLeft w:val="0"/>
      <w:marRight w:val="0"/>
      <w:marTop w:val="0"/>
      <w:marBottom w:val="0"/>
      <w:divBdr>
        <w:top w:val="none" w:sz="0" w:space="0" w:color="auto"/>
        <w:left w:val="none" w:sz="0" w:space="0" w:color="auto"/>
        <w:bottom w:val="none" w:sz="0" w:space="0" w:color="auto"/>
        <w:right w:val="none" w:sz="0" w:space="0" w:color="auto"/>
      </w:divBdr>
    </w:div>
    <w:div w:id="218051181">
      <w:bodyDiv w:val="1"/>
      <w:marLeft w:val="0"/>
      <w:marRight w:val="0"/>
      <w:marTop w:val="0"/>
      <w:marBottom w:val="0"/>
      <w:divBdr>
        <w:top w:val="none" w:sz="0" w:space="0" w:color="auto"/>
        <w:left w:val="none" w:sz="0" w:space="0" w:color="auto"/>
        <w:bottom w:val="none" w:sz="0" w:space="0" w:color="auto"/>
        <w:right w:val="none" w:sz="0" w:space="0" w:color="auto"/>
      </w:divBdr>
    </w:div>
    <w:div w:id="218174036">
      <w:bodyDiv w:val="1"/>
      <w:marLeft w:val="0"/>
      <w:marRight w:val="0"/>
      <w:marTop w:val="0"/>
      <w:marBottom w:val="0"/>
      <w:divBdr>
        <w:top w:val="none" w:sz="0" w:space="0" w:color="auto"/>
        <w:left w:val="none" w:sz="0" w:space="0" w:color="auto"/>
        <w:bottom w:val="none" w:sz="0" w:space="0" w:color="auto"/>
        <w:right w:val="none" w:sz="0" w:space="0" w:color="auto"/>
      </w:divBdr>
    </w:div>
    <w:div w:id="218251843">
      <w:bodyDiv w:val="1"/>
      <w:marLeft w:val="0"/>
      <w:marRight w:val="0"/>
      <w:marTop w:val="0"/>
      <w:marBottom w:val="0"/>
      <w:divBdr>
        <w:top w:val="none" w:sz="0" w:space="0" w:color="auto"/>
        <w:left w:val="none" w:sz="0" w:space="0" w:color="auto"/>
        <w:bottom w:val="none" w:sz="0" w:space="0" w:color="auto"/>
        <w:right w:val="none" w:sz="0" w:space="0" w:color="auto"/>
      </w:divBdr>
    </w:div>
    <w:div w:id="218322510">
      <w:bodyDiv w:val="1"/>
      <w:marLeft w:val="0"/>
      <w:marRight w:val="0"/>
      <w:marTop w:val="0"/>
      <w:marBottom w:val="0"/>
      <w:divBdr>
        <w:top w:val="none" w:sz="0" w:space="0" w:color="auto"/>
        <w:left w:val="none" w:sz="0" w:space="0" w:color="auto"/>
        <w:bottom w:val="none" w:sz="0" w:space="0" w:color="auto"/>
        <w:right w:val="none" w:sz="0" w:space="0" w:color="auto"/>
      </w:divBdr>
    </w:div>
    <w:div w:id="218516262">
      <w:bodyDiv w:val="1"/>
      <w:marLeft w:val="0"/>
      <w:marRight w:val="0"/>
      <w:marTop w:val="0"/>
      <w:marBottom w:val="0"/>
      <w:divBdr>
        <w:top w:val="none" w:sz="0" w:space="0" w:color="auto"/>
        <w:left w:val="none" w:sz="0" w:space="0" w:color="auto"/>
        <w:bottom w:val="none" w:sz="0" w:space="0" w:color="auto"/>
        <w:right w:val="none" w:sz="0" w:space="0" w:color="auto"/>
      </w:divBdr>
    </w:div>
    <w:div w:id="218521909">
      <w:bodyDiv w:val="1"/>
      <w:marLeft w:val="0"/>
      <w:marRight w:val="0"/>
      <w:marTop w:val="0"/>
      <w:marBottom w:val="0"/>
      <w:divBdr>
        <w:top w:val="none" w:sz="0" w:space="0" w:color="auto"/>
        <w:left w:val="none" w:sz="0" w:space="0" w:color="auto"/>
        <w:bottom w:val="none" w:sz="0" w:space="0" w:color="auto"/>
        <w:right w:val="none" w:sz="0" w:space="0" w:color="auto"/>
      </w:divBdr>
    </w:div>
    <w:div w:id="218713439">
      <w:bodyDiv w:val="1"/>
      <w:marLeft w:val="0"/>
      <w:marRight w:val="0"/>
      <w:marTop w:val="0"/>
      <w:marBottom w:val="0"/>
      <w:divBdr>
        <w:top w:val="none" w:sz="0" w:space="0" w:color="auto"/>
        <w:left w:val="none" w:sz="0" w:space="0" w:color="auto"/>
        <w:bottom w:val="none" w:sz="0" w:space="0" w:color="auto"/>
        <w:right w:val="none" w:sz="0" w:space="0" w:color="auto"/>
      </w:divBdr>
    </w:div>
    <w:div w:id="218857155">
      <w:bodyDiv w:val="1"/>
      <w:marLeft w:val="0"/>
      <w:marRight w:val="0"/>
      <w:marTop w:val="0"/>
      <w:marBottom w:val="0"/>
      <w:divBdr>
        <w:top w:val="none" w:sz="0" w:space="0" w:color="auto"/>
        <w:left w:val="none" w:sz="0" w:space="0" w:color="auto"/>
        <w:bottom w:val="none" w:sz="0" w:space="0" w:color="auto"/>
        <w:right w:val="none" w:sz="0" w:space="0" w:color="auto"/>
      </w:divBdr>
    </w:div>
    <w:div w:id="219245043">
      <w:bodyDiv w:val="1"/>
      <w:marLeft w:val="0"/>
      <w:marRight w:val="0"/>
      <w:marTop w:val="0"/>
      <w:marBottom w:val="0"/>
      <w:divBdr>
        <w:top w:val="none" w:sz="0" w:space="0" w:color="auto"/>
        <w:left w:val="none" w:sz="0" w:space="0" w:color="auto"/>
        <w:bottom w:val="none" w:sz="0" w:space="0" w:color="auto"/>
        <w:right w:val="none" w:sz="0" w:space="0" w:color="auto"/>
      </w:divBdr>
    </w:div>
    <w:div w:id="219293156">
      <w:bodyDiv w:val="1"/>
      <w:marLeft w:val="0"/>
      <w:marRight w:val="0"/>
      <w:marTop w:val="0"/>
      <w:marBottom w:val="0"/>
      <w:divBdr>
        <w:top w:val="none" w:sz="0" w:space="0" w:color="auto"/>
        <w:left w:val="none" w:sz="0" w:space="0" w:color="auto"/>
        <w:bottom w:val="none" w:sz="0" w:space="0" w:color="auto"/>
        <w:right w:val="none" w:sz="0" w:space="0" w:color="auto"/>
      </w:divBdr>
    </w:div>
    <w:div w:id="220214567">
      <w:bodyDiv w:val="1"/>
      <w:marLeft w:val="0"/>
      <w:marRight w:val="0"/>
      <w:marTop w:val="0"/>
      <w:marBottom w:val="0"/>
      <w:divBdr>
        <w:top w:val="none" w:sz="0" w:space="0" w:color="auto"/>
        <w:left w:val="none" w:sz="0" w:space="0" w:color="auto"/>
        <w:bottom w:val="none" w:sz="0" w:space="0" w:color="auto"/>
        <w:right w:val="none" w:sz="0" w:space="0" w:color="auto"/>
      </w:divBdr>
    </w:div>
    <w:div w:id="220292431">
      <w:bodyDiv w:val="1"/>
      <w:marLeft w:val="0"/>
      <w:marRight w:val="0"/>
      <w:marTop w:val="0"/>
      <w:marBottom w:val="0"/>
      <w:divBdr>
        <w:top w:val="none" w:sz="0" w:space="0" w:color="auto"/>
        <w:left w:val="none" w:sz="0" w:space="0" w:color="auto"/>
        <w:bottom w:val="none" w:sz="0" w:space="0" w:color="auto"/>
        <w:right w:val="none" w:sz="0" w:space="0" w:color="auto"/>
      </w:divBdr>
    </w:div>
    <w:div w:id="220361349">
      <w:bodyDiv w:val="1"/>
      <w:marLeft w:val="0"/>
      <w:marRight w:val="0"/>
      <w:marTop w:val="0"/>
      <w:marBottom w:val="0"/>
      <w:divBdr>
        <w:top w:val="none" w:sz="0" w:space="0" w:color="auto"/>
        <w:left w:val="none" w:sz="0" w:space="0" w:color="auto"/>
        <w:bottom w:val="none" w:sz="0" w:space="0" w:color="auto"/>
        <w:right w:val="none" w:sz="0" w:space="0" w:color="auto"/>
      </w:divBdr>
    </w:div>
    <w:div w:id="220797740">
      <w:bodyDiv w:val="1"/>
      <w:marLeft w:val="0"/>
      <w:marRight w:val="0"/>
      <w:marTop w:val="0"/>
      <w:marBottom w:val="0"/>
      <w:divBdr>
        <w:top w:val="none" w:sz="0" w:space="0" w:color="auto"/>
        <w:left w:val="none" w:sz="0" w:space="0" w:color="auto"/>
        <w:bottom w:val="none" w:sz="0" w:space="0" w:color="auto"/>
        <w:right w:val="none" w:sz="0" w:space="0" w:color="auto"/>
      </w:divBdr>
    </w:div>
    <w:div w:id="221017270">
      <w:bodyDiv w:val="1"/>
      <w:marLeft w:val="0"/>
      <w:marRight w:val="0"/>
      <w:marTop w:val="0"/>
      <w:marBottom w:val="0"/>
      <w:divBdr>
        <w:top w:val="none" w:sz="0" w:space="0" w:color="auto"/>
        <w:left w:val="none" w:sz="0" w:space="0" w:color="auto"/>
        <w:bottom w:val="none" w:sz="0" w:space="0" w:color="auto"/>
        <w:right w:val="none" w:sz="0" w:space="0" w:color="auto"/>
      </w:divBdr>
    </w:div>
    <w:div w:id="221597119">
      <w:bodyDiv w:val="1"/>
      <w:marLeft w:val="0"/>
      <w:marRight w:val="0"/>
      <w:marTop w:val="0"/>
      <w:marBottom w:val="0"/>
      <w:divBdr>
        <w:top w:val="none" w:sz="0" w:space="0" w:color="auto"/>
        <w:left w:val="none" w:sz="0" w:space="0" w:color="auto"/>
        <w:bottom w:val="none" w:sz="0" w:space="0" w:color="auto"/>
        <w:right w:val="none" w:sz="0" w:space="0" w:color="auto"/>
      </w:divBdr>
    </w:div>
    <w:div w:id="221645256">
      <w:bodyDiv w:val="1"/>
      <w:marLeft w:val="0"/>
      <w:marRight w:val="0"/>
      <w:marTop w:val="0"/>
      <w:marBottom w:val="0"/>
      <w:divBdr>
        <w:top w:val="none" w:sz="0" w:space="0" w:color="auto"/>
        <w:left w:val="none" w:sz="0" w:space="0" w:color="auto"/>
        <w:bottom w:val="none" w:sz="0" w:space="0" w:color="auto"/>
        <w:right w:val="none" w:sz="0" w:space="0" w:color="auto"/>
      </w:divBdr>
    </w:div>
    <w:div w:id="222252528">
      <w:bodyDiv w:val="1"/>
      <w:marLeft w:val="0"/>
      <w:marRight w:val="0"/>
      <w:marTop w:val="0"/>
      <w:marBottom w:val="0"/>
      <w:divBdr>
        <w:top w:val="none" w:sz="0" w:space="0" w:color="auto"/>
        <w:left w:val="none" w:sz="0" w:space="0" w:color="auto"/>
        <w:bottom w:val="none" w:sz="0" w:space="0" w:color="auto"/>
        <w:right w:val="none" w:sz="0" w:space="0" w:color="auto"/>
      </w:divBdr>
    </w:div>
    <w:div w:id="222327028">
      <w:bodyDiv w:val="1"/>
      <w:marLeft w:val="0"/>
      <w:marRight w:val="0"/>
      <w:marTop w:val="0"/>
      <w:marBottom w:val="0"/>
      <w:divBdr>
        <w:top w:val="none" w:sz="0" w:space="0" w:color="auto"/>
        <w:left w:val="none" w:sz="0" w:space="0" w:color="auto"/>
        <w:bottom w:val="none" w:sz="0" w:space="0" w:color="auto"/>
        <w:right w:val="none" w:sz="0" w:space="0" w:color="auto"/>
      </w:divBdr>
    </w:div>
    <w:div w:id="222375288">
      <w:bodyDiv w:val="1"/>
      <w:marLeft w:val="0"/>
      <w:marRight w:val="0"/>
      <w:marTop w:val="0"/>
      <w:marBottom w:val="0"/>
      <w:divBdr>
        <w:top w:val="none" w:sz="0" w:space="0" w:color="auto"/>
        <w:left w:val="none" w:sz="0" w:space="0" w:color="auto"/>
        <w:bottom w:val="none" w:sz="0" w:space="0" w:color="auto"/>
        <w:right w:val="none" w:sz="0" w:space="0" w:color="auto"/>
      </w:divBdr>
    </w:div>
    <w:div w:id="222445520">
      <w:bodyDiv w:val="1"/>
      <w:marLeft w:val="0"/>
      <w:marRight w:val="0"/>
      <w:marTop w:val="0"/>
      <w:marBottom w:val="0"/>
      <w:divBdr>
        <w:top w:val="none" w:sz="0" w:space="0" w:color="auto"/>
        <w:left w:val="none" w:sz="0" w:space="0" w:color="auto"/>
        <w:bottom w:val="none" w:sz="0" w:space="0" w:color="auto"/>
        <w:right w:val="none" w:sz="0" w:space="0" w:color="auto"/>
      </w:divBdr>
    </w:div>
    <w:div w:id="222641397">
      <w:bodyDiv w:val="1"/>
      <w:marLeft w:val="0"/>
      <w:marRight w:val="0"/>
      <w:marTop w:val="0"/>
      <w:marBottom w:val="0"/>
      <w:divBdr>
        <w:top w:val="none" w:sz="0" w:space="0" w:color="auto"/>
        <w:left w:val="none" w:sz="0" w:space="0" w:color="auto"/>
        <w:bottom w:val="none" w:sz="0" w:space="0" w:color="auto"/>
        <w:right w:val="none" w:sz="0" w:space="0" w:color="auto"/>
      </w:divBdr>
    </w:div>
    <w:div w:id="222912815">
      <w:bodyDiv w:val="1"/>
      <w:marLeft w:val="0"/>
      <w:marRight w:val="0"/>
      <w:marTop w:val="0"/>
      <w:marBottom w:val="0"/>
      <w:divBdr>
        <w:top w:val="none" w:sz="0" w:space="0" w:color="auto"/>
        <w:left w:val="none" w:sz="0" w:space="0" w:color="auto"/>
        <w:bottom w:val="none" w:sz="0" w:space="0" w:color="auto"/>
        <w:right w:val="none" w:sz="0" w:space="0" w:color="auto"/>
      </w:divBdr>
    </w:div>
    <w:div w:id="222982405">
      <w:bodyDiv w:val="1"/>
      <w:marLeft w:val="0"/>
      <w:marRight w:val="0"/>
      <w:marTop w:val="0"/>
      <w:marBottom w:val="0"/>
      <w:divBdr>
        <w:top w:val="none" w:sz="0" w:space="0" w:color="auto"/>
        <w:left w:val="none" w:sz="0" w:space="0" w:color="auto"/>
        <w:bottom w:val="none" w:sz="0" w:space="0" w:color="auto"/>
        <w:right w:val="none" w:sz="0" w:space="0" w:color="auto"/>
      </w:divBdr>
    </w:div>
    <w:div w:id="223103890">
      <w:bodyDiv w:val="1"/>
      <w:marLeft w:val="0"/>
      <w:marRight w:val="0"/>
      <w:marTop w:val="0"/>
      <w:marBottom w:val="0"/>
      <w:divBdr>
        <w:top w:val="none" w:sz="0" w:space="0" w:color="auto"/>
        <w:left w:val="none" w:sz="0" w:space="0" w:color="auto"/>
        <w:bottom w:val="none" w:sz="0" w:space="0" w:color="auto"/>
        <w:right w:val="none" w:sz="0" w:space="0" w:color="auto"/>
      </w:divBdr>
    </w:div>
    <w:div w:id="223680072">
      <w:bodyDiv w:val="1"/>
      <w:marLeft w:val="0"/>
      <w:marRight w:val="0"/>
      <w:marTop w:val="0"/>
      <w:marBottom w:val="0"/>
      <w:divBdr>
        <w:top w:val="none" w:sz="0" w:space="0" w:color="auto"/>
        <w:left w:val="none" w:sz="0" w:space="0" w:color="auto"/>
        <w:bottom w:val="none" w:sz="0" w:space="0" w:color="auto"/>
        <w:right w:val="none" w:sz="0" w:space="0" w:color="auto"/>
      </w:divBdr>
    </w:div>
    <w:div w:id="223688935">
      <w:bodyDiv w:val="1"/>
      <w:marLeft w:val="0"/>
      <w:marRight w:val="0"/>
      <w:marTop w:val="0"/>
      <w:marBottom w:val="0"/>
      <w:divBdr>
        <w:top w:val="none" w:sz="0" w:space="0" w:color="auto"/>
        <w:left w:val="none" w:sz="0" w:space="0" w:color="auto"/>
        <w:bottom w:val="none" w:sz="0" w:space="0" w:color="auto"/>
        <w:right w:val="none" w:sz="0" w:space="0" w:color="auto"/>
      </w:divBdr>
    </w:div>
    <w:div w:id="223761763">
      <w:bodyDiv w:val="1"/>
      <w:marLeft w:val="0"/>
      <w:marRight w:val="0"/>
      <w:marTop w:val="0"/>
      <w:marBottom w:val="0"/>
      <w:divBdr>
        <w:top w:val="none" w:sz="0" w:space="0" w:color="auto"/>
        <w:left w:val="none" w:sz="0" w:space="0" w:color="auto"/>
        <w:bottom w:val="none" w:sz="0" w:space="0" w:color="auto"/>
        <w:right w:val="none" w:sz="0" w:space="0" w:color="auto"/>
      </w:divBdr>
    </w:div>
    <w:div w:id="223762919">
      <w:bodyDiv w:val="1"/>
      <w:marLeft w:val="0"/>
      <w:marRight w:val="0"/>
      <w:marTop w:val="0"/>
      <w:marBottom w:val="0"/>
      <w:divBdr>
        <w:top w:val="none" w:sz="0" w:space="0" w:color="auto"/>
        <w:left w:val="none" w:sz="0" w:space="0" w:color="auto"/>
        <w:bottom w:val="none" w:sz="0" w:space="0" w:color="auto"/>
        <w:right w:val="none" w:sz="0" w:space="0" w:color="auto"/>
      </w:divBdr>
    </w:div>
    <w:div w:id="223953967">
      <w:bodyDiv w:val="1"/>
      <w:marLeft w:val="0"/>
      <w:marRight w:val="0"/>
      <w:marTop w:val="0"/>
      <w:marBottom w:val="0"/>
      <w:divBdr>
        <w:top w:val="none" w:sz="0" w:space="0" w:color="auto"/>
        <w:left w:val="none" w:sz="0" w:space="0" w:color="auto"/>
        <w:bottom w:val="none" w:sz="0" w:space="0" w:color="auto"/>
        <w:right w:val="none" w:sz="0" w:space="0" w:color="auto"/>
      </w:divBdr>
    </w:div>
    <w:div w:id="224025551">
      <w:bodyDiv w:val="1"/>
      <w:marLeft w:val="0"/>
      <w:marRight w:val="0"/>
      <w:marTop w:val="0"/>
      <w:marBottom w:val="0"/>
      <w:divBdr>
        <w:top w:val="none" w:sz="0" w:space="0" w:color="auto"/>
        <w:left w:val="none" w:sz="0" w:space="0" w:color="auto"/>
        <w:bottom w:val="none" w:sz="0" w:space="0" w:color="auto"/>
        <w:right w:val="none" w:sz="0" w:space="0" w:color="auto"/>
      </w:divBdr>
    </w:div>
    <w:div w:id="224225167">
      <w:bodyDiv w:val="1"/>
      <w:marLeft w:val="0"/>
      <w:marRight w:val="0"/>
      <w:marTop w:val="0"/>
      <w:marBottom w:val="0"/>
      <w:divBdr>
        <w:top w:val="none" w:sz="0" w:space="0" w:color="auto"/>
        <w:left w:val="none" w:sz="0" w:space="0" w:color="auto"/>
        <w:bottom w:val="none" w:sz="0" w:space="0" w:color="auto"/>
        <w:right w:val="none" w:sz="0" w:space="0" w:color="auto"/>
      </w:divBdr>
    </w:div>
    <w:div w:id="224267084">
      <w:bodyDiv w:val="1"/>
      <w:marLeft w:val="0"/>
      <w:marRight w:val="0"/>
      <w:marTop w:val="0"/>
      <w:marBottom w:val="0"/>
      <w:divBdr>
        <w:top w:val="none" w:sz="0" w:space="0" w:color="auto"/>
        <w:left w:val="none" w:sz="0" w:space="0" w:color="auto"/>
        <w:bottom w:val="none" w:sz="0" w:space="0" w:color="auto"/>
        <w:right w:val="none" w:sz="0" w:space="0" w:color="auto"/>
      </w:divBdr>
    </w:div>
    <w:div w:id="224531410">
      <w:bodyDiv w:val="1"/>
      <w:marLeft w:val="0"/>
      <w:marRight w:val="0"/>
      <w:marTop w:val="0"/>
      <w:marBottom w:val="0"/>
      <w:divBdr>
        <w:top w:val="none" w:sz="0" w:space="0" w:color="auto"/>
        <w:left w:val="none" w:sz="0" w:space="0" w:color="auto"/>
        <w:bottom w:val="none" w:sz="0" w:space="0" w:color="auto"/>
        <w:right w:val="none" w:sz="0" w:space="0" w:color="auto"/>
      </w:divBdr>
    </w:div>
    <w:div w:id="224730544">
      <w:bodyDiv w:val="1"/>
      <w:marLeft w:val="0"/>
      <w:marRight w:val="0"/>
      <w:marTop w:val="0"/>
      <w:marBottom w:val="0"/>
      <w:divBdr>
        <w:top w:val="none" w:sz="0" w:space="0" w:color="auto"/>
        <w:left w:val="none" w:sz="0" w:space="0" w:color="auto"/>
        <w:bottom w:val="none" w:sz="0" w:space="0" w:color="auto"/>
        <w:right w:val="none" w:sz="0" w:space="0" w:color="auto"/>
      </w:divBdr>
    </w:div>
    <w:div w:id="224997201">
      <w:bodyDiv w:val="1"/>
      <w:marLeft w:val="0"/>
      <w:marRight w:val="0"/>
      <w:marTop w:val="0"/>
      <w:marBottom w:val="0"/>
      <w:divBdr>
        <w:top w:val="none" w:sz="0" w:space="0" w:color="auto"/>
        <w:left w:val="none" w:sz="0" w:space="0" w:color="auto"/>
        <w:bottom w:val="none" w:sz="0" w:space="0" w:color="auto"/>
        <w:right w:val="none" w:sz="0" w:space="0" w:color="auto"/>
      </w:divBdr>
    </w:div>
    <w:div w:id="225116476">
      <w:bodyDiv w:val="1"/>
      <w:marLeft w:val="0"/>
      <w:marRight w:val="0"/>
      <w:marTop w:val="0"/>
      <w:marBottom w:val="0"/>
      <w:divBdr>
        <w:top w:val="none" w:sz="0" w:space="0" w:color="auto"/>
        <w:left w:val="none" w:sz="0" w:space="0" w:color="auto"/>
        <w:bottom w:val="none" w:sz="0" w:space="0" w:color="auto"/>
        <w:right w:val="none" w:sz="0" w:space="0" w:color="auto"/>
      </w:divBdr>
    </w:div>
    <w:div w:id="225378540">
      <w:bodyDiv w:val="1"/>
      <w:marLeft w:val="0"/>
      <w:marRight w:val="0"/>
      <w:marTop w:val="0"/>
      <w:marBottom w:val="0"/>
      <w:divBdr>
        <w:top w:val="none" w:sz="0" w:space="0" w:color="auto"/>
        <w:left w:val="none" w:sz="0" w:space="0" w:color="auto"/>
        <w:bottom w:val="none" w:sz="0" w:space="0" w:color="auto"/>
        <w:right w:val="none" w:sz="0" w:space="0" w:color="auto"/>
      </w:divBdr>
    </w:div>
    <w:div w:id="225384549">
      <w:bodyDiv w:val="1"/>
      <w:marLeft w:val="0"/>
      <w:marRight w:val="0"/>
      <w:marTop w:val="0"/>
      <w:marBottom w:val="0"/>
      <w:divBdr>
        <w:top w:val="none" w:sz="0" w:space="0" w:color="auto"/>
        <w:left w:val="none" w:sz="0" w:space="0" w:color="auto"/>
        <w:bottom w:val="none" w:sz="0" w:space="0" w:color="auto"/>
        <w:right w:val="none" w:sz="0" w:space="0" w:color="auto"/>
      </w:divBdr>
    </w:div>
    <w:div w:id="225607002">
      <w:bodyDiv w:val="1"/>
      <w:marLeft w:val="0"/>
      <w:marRight w:val="0"/>
      <w:marTop w:val="0"/>
      <w:marBottom w:val="0"/>
      <w:divBdr>
        <w:top w:val="none" w:sz="0" w:space="0" w:color="auto"/>
        <w:left w:val="none" w:sz="0" w:space="0" w:color="auto"/>
        <w:bottom w:val="none" w:sz="0" w:space="0" w:color="auto"/>
        <w:right w:val="none" w:sz="0" w:space="0" w:color="auto"/>
      </w:divBdr>
    </w:div>
    <w:div w:id="225647614">
      <w:bodyDiv w:val="1"/>
      <w:marLeft w:val="0"/>
      <w:marRight w:val="0"/>
      <w:marTop w:val="0"/>
      <w:marBottom w:val="0"/>
      <w:divBdr>
        <w:top w:val="none" w:sz="0" w:space="0" w:color="auto"/>
        <w:left w:val="none" w:sz="0" w:space="0" w:color="auto"/>
        <w:bottom w:val="none" w:sz="0" w:space="0" w:color="auto"/>
        <w:right w:val="none" w:sz="0" w:space="0" w:color="auto"/>
      </w:divBdr>
    </w:div>
    <w:div w:id="225722104">
      <w:bodyDiv w:val="1"/>
      <w:marLeft w:val="0"/>
      <w:marRight w:val="0"/>
      <w:marTop w:val="0"/>
      <w:marBottom w:val="0"/>
      <w:divBdr>
        <w:top w:val="none" w:sz="0" w:space="0" w:color="auto"/>
        <w:left w:val="none" w:sz="0" w:space="0" w:color="auto"/>
        <w:bottom w:val="none" w:sz="0" w:space="0" w:color="auto"/>
        <w:right w:val="none" w:sz="0" w:space="0" w:color="auto"/>
      </w:divBdr>
    </w:div>
    <w:div w:id="226036047">
      <w:bodyDiv w:val="1"/>
      <w:marLeft w:val="0"/>
      <w:marRight w:val="0"/>
      <w:marTop w:val="0"/>
      <w:marBottom w:val="0"/>
      <w:divBdr>
        <w:top w:val="none" w:sz="0" w:space="0" w:color="auto"/>
        <w:left w:val="none" w:sz="0" w:space="0" w:color="auto"/>
        <w:bottom w:val="none" w:sz="0" w:space="0" w:color="auto"/>
        <w:right w:val="none" w:sz="0" w:space="0" w:color="auto"/>
      </w:divBdr>
    </w:div>
    <w:div w:id="226117231">
      <w:bodyDiv w:val="1"/>
      <w:marLeft w:val="0"/>
      <w:marRight w:val="0"/>
      <w:marTop w:val="0"/>
      <w:marBottom w:val="0"/>
      <w:divBdr>
        <w:top w:val="none" w:sz="0" w:space="0" w:color="auto"/>
        <w:left w:val="none" w:sz="0" w:space="0" w:color="auto"/>
        <w:bottom w:val="none" w:sz="0" w:space="0" w:color="auto"/>
        <w:right w:val="none" w:sz="0" w:space="0" w:color="auto"/>
      </w:divBdr>
    </w:div>
    <w:div w:id="226646661">
      <w:bodyDiv w:val="1"/>
      <w:marLeft w:val="0"/>
      <w:marRight w:val="0"/>
      <w:marTop w:val="0"/>
      <w:marBottom w:val="0"/>
      <w:divBdr>
        <w:top w:val="none" w:sz="0" w:space="0" w:color="auto"/>
        <w:left w:val="none" w:sz="0" w:space="0" w:color="auto"/>
        <w:bottom w:val="none" w:sz="0" w:space="0" w:color="auto"/>
        <w:right w:val="none" w:sz="0" w:space="0" w:color="auto"/>
      </w:divBdr>
    </w:div>
    <w:div w:id="226766101">
      <w:bodyDiv w:val="1"/>
      <w:marLeft w:val="0"/>
      <w:marRight w:val="0"/>
      <w:marTop w:val="0"/>
      <w:marBottom w:val="0"/>
      <w:divBdr>
        <w:top w:val="none" w:sz="0" w:space="0" w:color="auto"/>
        <w:left w:val="none" w:sz="0" w:space="0" w:color="auto"/>
        <w:bottom w:val="none" w:sz="0" w:space="0" w:color="auto"/>
        <w:right w:val="none" w:sz="0" w:space="0" w:color="auto"/>
      </w:divBdr>
    </w:div>
    <w:div w:id="226845663">
      <w:bodyDiv w:val="1"/>
      <w:marLeft w:val="0"/>
      <w:marRight w:val="0"/>
      <w:marTop w:val="0"/>
      <w:marBottom w:val="0"/>
      <w:divBdr>
        <w:top w:val="none" w:sz="0" w:space="0" w:color="auto"/>
        <w:left w:val="none" w:sz="0" w:space="0" w:color="auto"/>
        <w:bottom w:val="none" w:sz="0" w:space="0" w:color="auto"/>
        <w:right w:val="none" w:sz="0" w:space="0" w:color="auto"/>
      </w:divBdr>
    </w:div>
    <w:div w:id="227038376">
      <w:bodyDiv w:val="1"/>
      <w:marLeft w:val="0"/>
      <w:marRight w:val="0"/>
      <w:marTop w:val="0"/>
      <w:marBottom w:val="0"/>
      <w:divBdr>
        <w:top w:val="none" w:sz="0" w:space="0" w:color="auto"/>
        <w:left w:val="none" w:sz="0" w:space="0" w:color="auto"/>
        <w:bottom w:val="none" w:sz="0" w:space="0" w:color="auto"/>
        <w:right w:val="none" w:sz="0" w:space="0" w:color="auto"/>
      </w:divBdr>
    </w:div>
    <w:div w:id="227082486">
      <w:bodyDiv w:val="1"/>
      <w:marLeft w:val="0"/>
      <w:marRight w:val="0"/>
      <w:marTop w:val="0"/>
      <w:marBottom w:val="0"/>
      <w:divBdr>
        <w:top w:val="none" w:sz="0" w:space="0" w:color="auto"/>
        <w:left w:val="none" w:sz="0" w:space="0" w:color="auto"/>
        <w:bottom w:val="none" w:sz="0" w:space="0" w:color="auto"/>
        <w:right w:val="none" w:sz="0" w:space="0" w:color="auto"/>
      </w:divBdr>
    </w:div>
    <w:div w:id="227301507">
      <w:bodyDiv w:val="1"/>
      <w:marLeft w:val="0"/>
      <w:marRight w:val="0"/>
      <w:marTop w:val="0"/>
      <w:marBottom w:val="0"/>
      <w:divBdr>
        <w:top w:val="none" w:sz="0" w:space="0" w:color="auto"/>
        <w:left w:val="none" w:sz="0" w:space="0" w:color="auto"/>
        <w:bottom w:val="none" w:sz="0" w:space="0" w:color="auto"/>
        <w:right w:val="none" w:sz="0" w:space="0" w:color="auto"/>
      </w:divBdr>
    </w:div>
    <w:div w:id="227346594">
      <w:bodyDiv w:val="1"/>
      <w:marLeft w:val="0"/>
      <w:marRight w:val="0"/>
      <w:marTop w:val="0"/>
      <w:marBottom w:val="0"/>
      <w:divBdr>
        <w:top w:val="none" w:sz="0" w:space="0" w:color="auto"/>
        <w:left w:val="none" w:sz="0" w:space="0" w:color="auto"/>
        <w:bottom w:val="none" w:sz="0" w:space="0" w:color="auto"/>
        <w:right w:val="none" w:sz="0" w:space="0" w:color="auto"/>
      </w:divBdr>
    </w:div>
    <w:div w:id="227423388">
      <w:bodyDiv w:val="1"/>
      <w:marLeft w:val="0"/>
      <w:marRight w:val="0"/>
      <w:marTop w:val="0"/>
      <w:marBottom w:val="0"/>
      <w:divBdr>
        <w:top w:val="none" w:sz="0" w:space="0" w:color="auto"/>
        <w:left w:val="none" w:sz="0" w:space="0" w:color="auto"/>
        <w:bottom w:val="none" w:sz="0" w:space="0" w:color="auto"/>
        <w:right w:val="none" w:sz="0" w:space="0" w:color="auto"/>
      </w:divBdr>
    </w:div>
    <w:div w:id="227768509">
      <w:bodyDiv w:val="1"/>
      <w:marLeft w:val="0"/>
      <w:marRight w:val="0"/>
      <w:marTop w:val="0"/>
      <w:marBottom w:val="0"/>
      <w:divBdr>
        <w:top w:val="none" w:sz="0" w:space="0" w:color="auto"/>
        <w:left w:val="none" w:sz="0" w:space="0" w:color="auto"/>
        <w:bottom w:val="none" w:sz="0" w:space="0" w:color="auto"/>
        <w:right w:val="none" w:sz="0" w:space="0" w:color="auto"/>
      </w:divBdr>
    </w:div>
    <w:div w:id="228075644">
      <w:bodyDiv w:val="1"/>
      <w:marLeft w:val="0"/>
      <w:marRight w:val="0"/>
      <w:marTop w:val="0"/>
      <w:marBottom w:val="0"/>
      <w:divBdr>
        <w:top w:val="none" w:sz="0" w:space="0" w:color="auto"/>
        <w:left w:val="none" w:sz="0" w:space="0" w:color="auto"/>
        <w:bottom w:val="none" w:sz="0" w:space="0" w:color="auto"/>
        <w:right w:val="none" w:sz="0" w:space="0" w:color="auto"/>
      </w:divBdr>
    </w:div>
    <w:div w:id="228268056">
      <w:bodyDiv w:val="1"/>
      <w:marLeft w:val="0"/>
      <w:marRight w:val="0"/>
      <w:marTop w:val="0"/>
      <w:marBottom w:val="0"/>
      <w:divBdr>
        <w:top w:val="none" w:sz="0" w:space="0" w:color="auto"/>
        <w:left w:val="none" w:sz="0" w:space="0" w:color="auto"/>
        <w:bottom w:val="none" w:sz="0" w:space="0" w:color="auto"/>
        <w:right w:val="none" w:sz="0" w:space="0" w:color="auto"/>
      </w:divBdr>
    </w:div>
    <w:div w:id="228393681">
      <w:bodyDiv w:val="1"/>
      <w:marLeft w:val="0"/>
      <w:marRight w:val="0"/>
      <w:marTop w:val="0"/>
      <w:marBottom w:val="0"/>
      <w:divBdr>
        <w:top w:val="none" w:sz="0" w:space="0" w:color="auto"/>
        <w:left w:val="none" w:sz="0" w:space="0" w:color="auto"/>
        <w:bottom w:val="none" w:sz="0" w:space="0" w:color="auto"/>
        <w:right w:val="none" w:sz="0" w:space="0" w:color="auto"/>
      </w:divBdr>
    </w:div>
    <w:div w:id="228737435">
      <w:bodyDiv w:val="1"/>
      <w:marLeft w:val="0"/>
      <w:marRight w:val="0"/>
      <w:marTop w:val="0"/>
      <w:marBottom w:val="0"/>
      <w:divBdr>
        <w:top w:val="none" w:sz="0" w:space="0" w:color="auto"/>
        <w:left w:val="none" w:sz="0" w:space="0" w:color="auto"/>
        <w:bottom w:val="none" w:sz="0" w:space="0" w:color="auto"/>
        <w:right w:val="none" w:sz="0" w:space="0" w:color="auto"/>
      </w:divBdr>
    </w:div>
    <w:div w:id="229198862">
      <w:bodyDiv w:val="1"/>
      <w:marLeft w:val="0"/>
      <w:marRight w:val="0"/>
      <w:marTop w:val="0"/>
      <w:marBottom w:val="0"/>
      <w:divBdr>
        <w:top w:val="none" w:sz="0" w:space="0" w:color="auto"/>
        <w:left w:val="none" w:sz="0" w:space="0" w:color="auto"/>
        <w:bottom w:val="none" w:sz="0" w:space="0" w:color="auto"/>
        <w:right w:val="none" w:sz="0" w:space="0" w:color="auto"/>
      </w:divBdr>
    </w:div>
    <w:div w:id="229199419">
      <w:bodyDiv w:val="1"/>
      <w:marLeft w:val="0"/>
      <w:marRight w:val="0"/>
      <w:marTop w:val="0"/>
      <w:marBottom w:val="0"/>
      <w:divBdr>
        <w:top w:val="none" w:sz="0" w:space="0" w:color="auto"/>
        <w:left w:val="none" w:sz="0" w:space="0" w:color="auto"/>
        <w:bottom w:val="none" w:sz="0" w:space="0" w:color="auto"/>
        <w:right w:val="none" w:sz="0" w:space="0" w:color="auto"/>
      </w:divBdr>
    </w:div>
    <w:div w:id="229273728">
      <w:bodyDiv w:val="1"/>
      <w:marLeft w:val="0"/>
      <w:marRight w:val="0"/>
      <w:marTop w:val="0"/>
      <w:marBottom w:val="0"/>
      <w:divBdr>
        <w:top w:val="none" w:sz="0" w:space="0" w:color="auto"/>
        <w:left w:val="none" w:sz="0" w:space="0" w:color="auto"/>
        <w:bottom w:val="none" w:sz="0" w:space="0" w:color="auto"/>
        <w:right w:val="none" w:sz="0" w:space="0" w:color="auto"/>
      </w:divBdr>
    </w:div>
    <w:div w:id="229311405">
      <w:bodyDiv w:val="1"/>
      <w:marLeft w:val="0"/>
      <w:marRight w:val="0"/>
      <w:marTop w:val="0"/>
      <w:marBottom w:val="0"/>
      <w:divBdr>
        <w:top w:val="none" w:sz="0" w:space="0" w:color="auto"/>
        <w:left w:val="none" w:sz="0" w:space="0" w:color="auto"/>
        <w:bottom w:val="none" w:sz="0" w:space="0" w:color="auto"/>
        <w:right w:val="none" w:sz="0" w:space="0" w:color="auto"/>
      </w:divBdr>
    </w:div>
    <w:div w:id="229342628">
      <w:bodyDiv w:val="1"/>
      <w:marLeft w:val="0"/>
      <w:marRight w:val="0"/>
      <w:marTop w:val="0"/>
      <w:marBottom w:val="0"/>
      <w:divBdr>
        <w:top w:val="none" w:sz="0" w:space="0" w:color="auto"/>
        <w:left w:val="none" w:sz="0" w:space="0" w:color="auto"/>
        <w:bottom w:val="none" w:sz="0" w:space="0" w:color="auto"/>
        <w:right w:val="none" w:sz="0" w:space="0" w:color="auto"/>
      </w:divBdr>
    </w:div>
    <w:div w:id="229384840">
      <w:bodyDiv w:val="1"/>
      <w:marLeft w:val="0"/>
      <w:marRight w:val="0"/>
      <w:marTop w:val="0"/>
      <w:marBottom w:val="0"/>
      <w:divBdr>
        <w:top w:val="none" w:sz="0" w:space="0" w:color="auto"/>
        <w:left w:val="none" w:sz="0" w:space="0" w:color="auto"/>
        <w:bottom w:val="none" w:sz="0" w:space="0" w:color="auto"/>
        <w:right w:val="none" w:sz="0" w:space="0" w:color="auto"/>
      </w:divBdr>
    </w:div>
    <w:div w:id="229390646">
      <w:bodyDiv w:val="1"/>
      <w:marLeft w:val="0"/>
      <w:marRight w:val="0"/>
      <w:marTop w:val="0"/>
      <w:marBottom w:val="0"/>
      <w:divBdr>
        <w:top w:val="none" w:sz="0" w:space="0" w:color="auto"/>
        <w:left w:val="none" w:sz="0" w:space="0" w:color="auto"/>
        <w:bottom w:val="none" w:sz="0" w:space="0" w:color="auto"/>
        <w:right w:val="none" w:sz="0" w:space="0" w:color="auto"/>
      </w:divBdr>
    </w:div>
    <w:div w:id="229507299">
      <w:bodyDiv w:val="1"/>
      <w:marLeft w:val="0"/>
      <w:marRight w:val="0"/>
      <w:marTop w:val="0"/>
      <w:marBottom w:val="0"/>
      <w:divBdr>
        <w:top w:val="none" w:sz="0" w:space="0" w:color="auto"/>
        <w:left w:val="none" w:sz="0" w:space="0" w:color="auto"/>
        <w:bottom w:val="none" w:sz="0" w:space="0" w:color="auto"/>
        <w:right w:val="none" w:sz="0" w:space="0" w:color="auto"/>
      </w:divBdr>
    </w:div>
    <w:div w:id="230190388">
      <w:bodyDiv w:val="1"/>
      <w:marLeft w:val="0"/>
      <w:marRight w:val="0"/>
      <w:marTop w:val="0"/>
      <w:marBottom w:val="0"/>
      <w:divBdr>
        <w:top w:val="none" w:sz="0" w:space="0" w:color="auto"/>
        <w:left w:val="none" w:sz="0" w:space="0" w:color="auto"/>
        <w:bottom w:val="none" w:sz="0" w:space="0" w:color="auto"/>
        <w:right w:val="none" w:sz="0" w:space="0" w:color="auto"/>
      </w:divBdr>
    </w:div>
    <w:div w:id="230698326">
      <w:bodyDiv w:val="1"/>
      <w:marLeft w:val="0"/>
      <w:marRight w:val="0"/>
      <w:marTop w:val="0"/>
      <w:marBottom w:val="0"/>
      <w:divBdr>
        <w:top w:val="none" w:sz="0" w:space="0" w:color="auto"/>
        <w:left w:val="none" w:sz="0" w:space="0" w:color="auto"/>
        <w:bottom w:val="none" w:sz="0" w:space="0" w:color="auto"/>
        <w:right w:val="none" w:sz="0" w:space="0" w:color="auto"/>
      </w:divBdr>
    </w:div>
    <w:div w:id="231696399">
      <w:bodyDiv w:val="1"/>
      <w:marLeft w:val="0"/>
      <w:marRight w:val="0"/>
      <w:marTop w:val="0"/>
      <w:marBottom w:val="0"/>
      <w:divBdr>
        <w:top w:val="none" w:sz="0" w:space="0" w:color="auto"/>
        <w:left w:val="none" w:sz="0" w:space="0" w:color="auto"/>
        <w:bottom w:val="none" w:sz="0" w:space="0" w:color="auto"/>
        <w:right w:val="none" w:sz="0" w:space="0" w:color="auto"/>
      </w:divBdr>
    </w:div>
    <w:div w:id="231889185">
      <w:bodyDiv w:val="1"/>
      <w:marLeft w:val="0"/>
      <w:marRight w:val="0"/>
      <w:marTop w:val="0"/>
      <w:marBottom w:val="0"/>
      <w:divBdr>
        <w:top w:val="none" w:sz="0" w:space="0" w:color="auto"/>
        <w:left w:val="none" w:sz="0" w:space="0" w:color="auto"/>
        <w:bottom w:val="none" w:sz="0" w:space="0" w:color="auto"/>
        <w:right w:val="none" w:sz="0" w:space="0" w:color="auto"/>
      </w:divBdr>
    </w:div>
    <w:div w:id="232085919">
      <w:bodyDiv w:val="1"/>
      <w:marLeft w:val="0"/>
      <w:marRight w:val="0"/>
      <w:marTop w:val="0"/>
      <w:marBottom w:val="0"/>
      <w:divBdr>
        <w:top w:val="none" w:sz="0" w:space="0" w:color="auto"/>
        <w:left w:val="none" w:sz="0" w:space="0" w:color="auto"/>
        <w:bottom w:val="none" w:sz="0" w:space="0" w:color="auto"/>
        <w:right w:val="none" w:sz="0" w:space="0" w:color="auto"/>
      </w:divBdr>
    </w:div>
    <w:div w:id="232393060">
      <w:bodyDiv w:val="1"/>
      <w:marLeft w:val="0"/>
      <w:marRight w:val="0"/>
      <w:marTop w:val="0"/>
      <w:marBottom w:val="0"/>
      <w:divBdr>
        <w:top w:val="none" w:sz="0" w:space="0" w:color="auto"/>
        <w:left w:val="none" w:sz="0" w:space="0" w:color="auto"/>
        <w:bottom w:val="none" w:sz="0" w:space="0" w:color="auto"/>
        <w:right w:val="none" w:sz="0" w:space="0" w:color="auto"/>
      </w:divBdr>
    </w:div>
    <w:div w:id="232394401">
      <w:bodyDiv w:val="1"/>
      <w:marLeft w:val="0"/>
      <w:marRight w:val="0"/>
      <w:marTop w:val="0"/>
      <w:marBottom w:val="0"/>
      <w:divBdr>
        <w:top w:val="none" w:sz="0" w:space="0" w:color="auto"/>
        <w:left w:val="none" w:sz="0" w:space="0" w:color="auto"/>
        <w:bottom w:val="none" w:sz="0" w:space="0" w:color="auto"/>
        <w:right w:val="none" w:sz="0" w:space="0" w:color="auto"/>
      </w:divBdr>
    </w:div>
    <w:div w:id="232669348">
      <w:bodyDiv w:val="1"/>
      <w:marLeft w:val="0"/>
      <w:marRight w:val="0"/>
      <w:marTop w:val="0"/>
      <w:marBottom w:val="0"/>
      <w:divBdr>
        <w:top w:val="none" w:sz="0" w:space="0" w:color="auto"/>
        <w:left w:val="none" w:sz="0" w:space="0" w:color="auto"/>
        <w:bottom w:val="none" w:sz="0" w:space="0" w:color="auto"/>
        <w:right w:val="none" w:sz="0" w:space="0" w:color="auto"/>
      </w:divBdr>
    </w:div>
    <w:div w:id="232738676">
      <w:bodyDiv w:val="1"/>
      <w:marLeft w:val="0"/>
      <w:marRight w:val="0"/>
      <w:marTop w:val="0"/>
      <w:marBottom w:val="0"/>
      <w:divBdr>
        <w:top w:val="none" w:sz="0" w:space="0" w:color="auto"/>
        <w:left w:val="none" w:sz="0" w:space="0" w:color="auto"/>
        <w:bottom w:val="none" w:sz="0" w:space="0" w:color="auto"/>
        <w:right w:val="none" w:sz="0" w:space="0" w:color="auto"/>
      </w:divBdr>
    </w:div>
    <w:div w:id="232740089">
      <w:bodyDiv w:val="1"/>
      <w:marLeft w:val="0"/>
      <w:marRight w:val="0"/>
      <w:marTop w:val="0"/>
      <w:marBottom w:val="0"/>
      <w:divBdr>
        <w:top w:val="none" w:sz="0" w:space="0" w:color="auto"/>
        <w:left w:val="none" w:sz="0" w:space="0" w:color="auto"/>
        <w:bottom w:val="none" w:sz="0" w:space="0" w:color="auto"/>
        <w:right w:val="none" w:sz="0" w:space="0" w:color="auto"/>
      </w:divBdr>
    </w:div>
    <w:div w:id="232785287">
      <w:bodyDiv w:val="1"/>
      <w:marLeft w:val="0"/>
      <w:marRight w:val="0"/>
      <w:marTop w:val="0"/>
      <w:marBottom w:val="0"/>
      <w:divBdr>
        <w:top w:val="none" w:sz="0" w:space="0" w:color="auto"/>
        <w:left w:val="none" w:sz="0" w:space="0" w:color="auto"/>
        <w:bottom w:val="none" w:sz="0" w:space="0" w:color="auto"/>
        <w:right w:val="none" w:sz="0" w:space="0" w:color="auto"/>
      </w:divBdr>
    </w:div>
    <w:div w:id="232938224">
      <w:bodyDiv w:val="1"/>
      <w:marLeft w:val="0"/>
      <w:marRight w:val="0"/>
      <w:marTop w:val="0"/>
      <w:marBottom w:val="0"/>
      <w:divBdr>
        <w:top w:val="none" w:sz="0" w:space="0" w:color="auto"/>
        <w:left w:val="none" w:sz="0" w:space="0" w:color="auto"/>
        <w:bottom w:val="none" w:sz="0" w:space="0" w:color="auto"/>
        <w:right w:val="none" w:sz="0" w:space="0" w:color="auto"/>
      </w:divBdr>
    </w:div>
    <w:div w:id="233205165">
      <w:bodyDiv w:val="1"/>
      <w:marLeft w:val="0"/>
      <w:marRight w:val="0"/>
      <w:marTop w:val="0"/>
      <w:marBottom w:val="0"/>
      <w:divBdr>
        <w:top w:val="none" w:sz="0" w:space="0" w:color="auto"/>
        <w:left w:val="none" w:sz="0" w:space="0" w:color="auto"/>
        <w:bottom w:val="none" w:sz="0" w:space="0" w:color="auto"/>
        <w:right w:val="none" w:sz="0" w:space="0" w:color="auto"/>
      </w:divBdr>
    </w:div>
    <w:div w:id="233393673">
      <w:bodyDiv w:val="1"/>
      <w:marLeft w:val="0"/>
      <w:marRight w:val="0"/>
      <w:marTop w:val="0"/>
      <w:marBottom w:val="0"/>
      <w:divBdr>
        <w:top w:val="none" w:sz="0" w:space="0" w:color="auto"/>
        <w:left w:val="none" w:sz="0" w:space="0" w:color="auto"/>
        <w:bottom w:val="none" w:sz="0" w:space="0" w:color="auto"/>
        <w:right w:val="none" w:sz="0" w:space="0" w:color="auto"/>
      </w:divBdr>
    </w:div>
    <w:div w:id="233394152">
      <w:bodyDiv w:val="1"/>
      <w:marLeft w:val="0"/>
      <w:marRight w:val="0"/>
      <w:marTop w:val="0"/>
      <w:marBottom w:val="0"/>
      <w:divBdr>
        <w:top w:val="none" w:sz="0" w:space="0" w:color="auto"/>
        <w:left w:val="none" w:sz="0" w:space="0" w:color="auto"/>
        <w:bottom w:val="none" w:sz="0" w:space="0" w:color="auto"/>
        <w:right w:val="none" w:sz="0" w:space="0" w:color="auto"/>
      </w:divBdr>
    </w:div>
    <w:div w:id="233780346">
      <w:bodyDiv w:val="1"/>
      <w:marLeft w:val="0"/>
      <w:marRight w:val="0"/>
      <w:marTop w:val="0"/>
      <w:marBottom w:val="0"/>
      <w:divBdr>
        <w:top w:val="none" w:sz="0" w:space="0" w:color="auto"/>
        <w:left w:val="none" w:sz="0" w:space="0" w:color="auto"/>
        <w:bottom w:val="none" w:sz="0" w:space="0" w:color="auto"/>
        <w:right w:val="none" w:sz="0" w:space="0" w:color="auto"/>
      </w:divBdr>
    </w:div>
    <w:div w:id="233974734">
      <w:bodyDiv w:val="1"/>
      <w:marLeft w:val="0"/>
      <w:marRight w:val="0"/>
      <w:marTop w:val="0"/>
      <w:marBottom w:val="0"/>
      <w:divBdr>
        <w:top w:val="none" w:sz="0" w:space="0" w:color="auto"/>
        <w:left w:val="none" w:sz="0" w:space="0" w:color="auto"/>
        <w:bottom w:val="none" w:sz="0" w:space="0" w:color="auto"/>
        <w:right w:val="none" w:sz="0" w:space="0" w:color="auto"/>
      </w:divBdr>
    </w:div>
    <w:div w:id="234166095">
      <w:bodyDiv w:val="1"/>
      <w:marLeft w:val="0"/>
      <w:marRight w:val="0"/>
      <w:marTop w:val="0"/>
      <w:marBottom w:val="0"/>
      <w:divBdr>
        <w:top w:val="none" w:sz="0" w:space="0" w:color="auto"/>
        <w:left w:val="none" w:sz="0" w:space="0" w:color="auto"/>
        <w:bottom w:val="none" w:sz="0" w:space="0" w:color="auto"/>
        <w:right w:val="none" w:sz="0" w:space="0" w:color="auto"/>
      </w:divBdr>
    </w:div>
    <w:div w:id="234168796">
      <w:bodyDiv w:val="1"/>
      <w:marLeft w:val="0"/>
      <w:marRight w:val="0"/>
      <w:marTop w:val="0"/>
      <w:marBottom w:val="0"/>
      <w:divBdr>
        <w:top w:val="none" w:sz="0" w:space="0" w:color="auto"/>
        <w:left w:val="none" w:sz="0" w:space="0" w:color="auto"/>
        <w:bottom w:val="none" w:sz="0" w:space="0" w:color="auto"/>
        <w:right w:val="none" w:sz="0" w:space="0" w:color="auto"/>
      </w:divBdr>
    </w:div>
    <w:div w:id="234364829">
      <w:bodyDiv w:val="1"/>
      <w:marLeft w:val="0"/>
      <w:marRight w:val="0"/>
      <w:marTop w:val="0"/>
      <w:marBottom w:val="0"/>
      <w:divBdr>
        <w:top w:val="none" w:sz="0" w:space="0" w:color="auto"/>
        <w:left w:val="none" w:sz="0" w:space="0" w:color="auto"/>
        <w:bottom w:val="none" w:sz="0" w:space="0" w:color="auto"/>
        <w:right w:val="none" w:sz="0" w:space="0" w:color="auto"/>
      </w:divBdr>
    </w:div>
    <w:div w:id="235168371">
      <w:bodyDiv w:val="1"/>
      <w:marLeft w:val="0"/>
      <w:marRight w:val="0"/>
      <w:marTop w:val="0"/>
      <w:marBottom w:val="0"/>
      <w:divBdr>
        <w:top w:val="none" w:sz="0" w:space="0" w:color="auto"/>
        <w:left w:val="none" w:sz="0" w:space="0" w:color="auto"/>
        <w:bottom w:val="none" w:sz="0" w:space="0" w:color="auto"/>
        <w:right w:val="none" w:sz="0" w:space="0" w:color="auto"/>
      </w:divBdr>
    </w:div>
    <w:div w:id="235287590">
      <w:bodyDiv w:val="1"/>
      <w:marLeft w:val="0"/>
      <w:marRight w:val="0"/>
      <w:marTop w:val="0"/>
      <w:marBottom w:val="0"/>
      <w:divBdr>
        <w:top w:val="none" w:sz="0" w:space="0" w:color="auto"/>
        <w:left w:val="none" w:sz="0" w:space="0" w:color="auto"/>
        <w:bottom w:val="none" w:sz="0" w:space="0" w:color="auto"/>
        <w:right w:val="none" w:sz="0" w:space="0" w:color="auto"/>
      </w:divBdr>
    </w:div>
    <w:div w:id="235288606">
      <w:bodyDiv w:val="1"/>
      <w:marLeft w:val="0"/>
      <w:marRight w:val="0"/>
      <w:marTop w:val="0"/>
      <w:marBottom w:val="0"/>
      <w:divBdr>
        <w:top w:val="none" w:sz="0" w:space="0" w:color="auto"/>
        <w:left w:val="none" w:sz="0" w:space="0" w:color="auto"/>
        <w:bottom w:val="none" w:sz="0" w:space="0" w:color="auto"/>
        <w:right w:val="none" w:sz="0" w:space="0" w:color="auto"/>
      </w:divBdr>
    </w:div>
    <w:div w:id="235479679">
      <w:bodyDiv w:val="1"/>
      <w:marLeft w:val="0"/>
      <w:marRight w:val="0"/>
      <w:marTop w:val="0"/>
      <w:marBottom w:val="0"/>
      <w:divBdr>
        <w:top w:val="none" w:sz="0" w:space="0" w:color="auto"/>
        <w:left w:val="none" w:sz="0" w:space="0" w:color="auto"/>
        <w:bottom w:val="none" w:sz="0" w:space="0" w:color="auto"/>
        <w:right w:val="none" w:sz="0" w:space="0" w:color="auto"/>
      </w:divBdr>
    </w:div>
    <w:div w:id="235749725">
      <w:bodyDiv w:val="1"/>
      <w:marLeft w:val="0"/>
      <w:marRight w:val="0"/>
      <w:marTop w:val="0"/>
      <w:marBottom w:val="0"/>
      <w:divBdr>
        <w:top w:val="none" w:sz="0" w:space="0" w:color="auto"/>
        <w:left w:val="none" w:sz="0" w:space="0" w:color="auto"/>
        <w:bottom w:val="none" w:sz="0" w:space="0" w:color="auto"/>
        <w:right w:val="none" w:sz="0" w:space="0" w:color="auto"/>
      </w:divBdr>
    </w:div>
    <w:div w:id="235821056">
      <w:bodyDiv w:val="1"/>
      <w:marLeft w:val="0"/>
      <w:marRight w:val="0"/>
      <w:marTop w:val="0"/>
      <w:marBottom w:val="0"/>
      <w:divBdr>
        <w:top w:val="none" w:sz="0" w:space="0" w:color="auto"/>
        <w:left w:val="none" w:sz="0" w:space="0" w:color="auto"/>
        <w:bottom w:val="none" w:sz="0" w:space="0" w:color="auto"/>
        <w:right w:val="none" w:sz="0" w:space="0" w:color="auto"/>
      </w:divBdr>
    </w:div>
    <w:div w:id="236131761">
      <w:bodyDiv w:val="1"/>
      <w:marLeft w:val="0"/>
      <w:marRight w:val="0"/>
      <w:marTop w:val="0"/>
      <w:marBottom w:val="0"/>
      <w:divBdr>
        <w:top w:val="none" w:sz="0" w:space="0" w:color="auto"/>
        <w:left w:val="none" w:sz="0" w:space="0" w:color="auto"/>
        <w:bottom w:val="none" w:sz="0" w:space="0" w:color="auto"/>
        <w:right w:val="none" w:sz="0" w:space="0" w:color="auto"/>
      </w:divBdr>
    </w:div>
    <w:div w:id="236285533">
      <w:bodyDiv w:val="1"/>
      <w:marLeft w:val="0"/>
      <w:marRight w:val="0"/>
      <w:marTop w:val="0"/>
      <w:marBottom w:val="0"/>
      <w:divBdr>
        <w:top w:val="none" w:sz="0" w:space="0" w:color="auto"/>
        <w:left w:val="none" w:sz="0" w:space="0" w:color="auto"/>
        <w:bottom w:val="none" w:sz="0" w:space="0" w:color="auto"/>
        <w:right w:val="none" w:sz="0" w:space="0" w:color="auto"/>
      </w:divBdr>
    </w:div>
    <w:div w:id="236287432">
      <w:bodyDiv w:val="1"/>
      <w:marLeft w:val="0"/>
      <w:marRight w:val="0"/>
      <w:marTop w:val="0"/>
      <w:marBottom w:val="0"/>
      <w:divBdr>
        <w:top w:val="none" w:sz="0" w:space="0" w:color="auto"/>
        <w:left w:val="none" w:sz="0" w:space="0" w:color="auto"/>
        <w:bottom w:val="none" w:sz="0" w:space="0" w:color="auto"/>
        <w:right w:val="none" w:sz="0" w:space="0" w:color="auto"/>
      </w:divBdr>
    </w:div>
    <w:div w:id="236332780">
      <w:bodyDiv w:val="1"/>
      <w:marLeft w:val="0"/>
      <w:marRight w:val="0"/>
      <w:marTop w:val="0"/>
      <w:marBottom w:val="0"/>
      <w:divBdr>
        <w:top w:val="none" w:sz="0" w:space="0" w:color="auto"/>
        <w:left w:val="none" w:sz="0" w:space="0" w:color="auto"/>
        <w:bottom w:val="none" w:sz="0" w:space="0" w:color="auto"/>
        <w:right w:val="none" w:sz="0" w:space="0" w:color="auto"/>
      </w:divBdr>
    </w:div>
    <w:div w:id="236669518">
      <w:bodyDiv w:val="1"/>
      <w:marLeft w:val="0"/>
      <w:marRight w:val="0"/>
      <w:marTop w:val="0"/>
      <w:marBottom w:val="0"/>
      <w:divBdr>
        <w:top w:val="none" w:sz="0" w:space="0" w:color="auto"/>
        <w:left w:val="none" w:sz="0" w:space="0" w:color="auto"/>
        <w:bottom w:val="none" w:sz="0" w:space="0" w:color="auto"/>
        <w:right w:val="none" w:sz="0" w:space="0" w:color="auto"/>
      </w:divBdr>
    </w:div>
    <w:div w:id="236860938">
      <w:bodyDiv w:val="1"/>
      <w:marLeft w:val="0"/>
      <w:marRight w:val="0"/>
      <w:marTop w:val="0"/>
      <w:marBottom w:val="0"/>
      <w:divBdr>
        <w:top w:val="none" w:sz="0" w:space="0" w:color="auto"/>
        <w:left w:val="none" w:sz="0" w:space="0" w:color="auto"/>
        <w:bottom w:val="none" w:sz="0" w:space="0" w:color="auto"/>
        <w:right w:val="none" w:sz="0" w:space="0" w:color="auto"/>
      </w:divBdr>
    </w:div>
    <w:div w:id="237062502">
      <w:bodyDiv w:val="1"/>
      <w:marLeft w:val="0"/>
      <w:marRight w:val="0"/>
      <w:marTop w:val="0"/>
      <w:marBottom w:val="0"/>
      <w:divBdr>
        <w:top w:val="none" w:sz="0" w:space="0" w:color="auto"/>
        <w:left w:val="none" w:sz="0" w:space="0" w:color="auto"/>
        <w:bottom w:val="none" w:sz="0" w:space="0" w:color="auto"/>
        <w:right w:val="none" w:sz="0" w:space="0" w:color="auto"/>
      </w:divBdr>
    </w:div>
    <w:div w:id="237129347">
      <w:bodyDiv w:val="1"/>
      <w:marLeft w:val="0"/>
      <w:marRight w:val="0"/>
      <w:marTop w:val="0"/>
      <w:marBottom w:val="0"/>
      <w:divBdr>
        <w:top w:val="none" w:sz="0" w:space="0" w:color="auto"/>
        <w:left w:val="none" w:sz="0" w:space="0" w:color="auto"/>
        <w:bottom w:val="none" w:sz="0" w:space="0" w:color="auto"/>
        <w:right w:val="none" w:sz="0" w:space="0" w:color="auto"/>
      </w:divBdr>
    </w:div>
    <w:div w:id="237177866">
      <w:bodyDiv w:val="1"/>
      <w:marLeft w:val="0"/>
      <w:marRight w:val="0"/>
      <w:marTop w:val="0"/>
      <w:marBottom w:val="0"/>
      <w:divBdr>
        <w:top w:val="none" w:sz="0" w:space="0" w:color="auto"/>
        <w:left w:val="none" w:sz="0" w:space="0" w:color="auto"/>
        <w:bottom w:val="none" w:sz="0" w:space="0" w:color="auto"/>
        <w:right w:val="none" w:sz="0" w:space="0" w:color="auto"/>
      </w:divBdr>
    </w:div>
    <w:div w:id="237331981">
      <w:bodyDiv w:val="1"/>
      <w:marLeft w:val="0"/>
      <w:marRight w:val="0"/>
      <w:marTop w:val="0"/>
      <w:marBottom w:val="0"/>
      <w:divBdr>
        <w:top w:val="none" w:sz="0" w:space="0" w:color="auto"/>
        <w:left w:val="none" w:sz="0" w:space="0" w:color="auto"/>
        <w:bottom w:val="none" w:sz="0" w:space="0" w:color="auto"/>
        <w:right w:val="none" w:sz="0" w:space="0" w:color="auto"/>
      </w:divBdr>
    </w:div>
    <w:div w:id="237399522">
      <w:bodyDiv w:val="1"/>
      <w:marLeft w:val="0"/>
      <w:marRight w:val="0"/>
      <w:marTop w:val="0"/>
      <w:marBottom w:val="0"/>
      <w:divBdr>
        <w:top w:val="none" w:sz="0" w:space="0" w:color="auto"/>
        <w:left w:val="none" w:sz="0" w:space="0" w:color="auto"/>
        <w:bottom w:val="none" w:sz="0" w:space="0" w:color="auto"/>
        <w:right w:val="none" w:sz="0" w:space="0" w:color="auto"/>
      </w:divBdr>
    </w:div>
    <w:div w:id="237709475">
      <w:bodyDiv w:val="1"/>
      <w:marLeft w:val="0"/>
      <w:marRight w:val="0"/>
      <w:marTop w:val="0"/>
      <w:marBottom w:val="0"/>
      <w:divBdr>
        <w:top w:val="none" w:sz="0" w:space="0" w:color="auto"/>
        <w:left w:val="none" w:sz="0" w:space="0" w:color="auto"/>
        <w:bottom w:val="none" w:sz="0" w:space="0" w:color="auto"/>
        <w:right w:val="none" w:sz="0" w:space="0" w:color="auto"/>
      </w:divBdr>
    </w:div>
    <w:div w:id="237835147">
      <w:bodyDiv w:val="1"/>
      <w:marLeft w:val="0"/>
      <w:marRight w:val="0"/>
      <w:marTop w:val="0"/>
      <w:marBottom w:val="0"/>
      <w:divBdr>
        <w:top w:val="none" w:sz="0" w:space="0" w:color="auto"/>
        <w:left w:val="none" w:sz="0" w:space="0" w:color="auto"/>
        <w:bottom w:val="none" w:sz="0" w:space="0" w:color="auto"/>
        <w:right w:val="none" w:sz="0" w:space="0" w:color="auto"/>
      </w:divBdr>
    </w:div>
    <w:div w:id="237979747">
      <w:bodyDiv w:val="1"/>
      <w:marLeft w:val="0"/>
      <w:marRight w:val="0"/>
      <w:marTop w:val="0"/>
      <w:marBottom w:val="0"/>
      <w:divBdr>
        <w:top w:val="none" w:sz="0" w:space="0" w:color="auto"/>
        <w:left w:val="none" w:sz="0" w:space="0" w:color="auto"/>
        <w:bottom w:val="none" w:sz="0" w:space="0" w:color="auto"/>
        <w:right w:val="none" w:sz="0" w:space="0" w:color="auto"/>
      </w:divBdr>
    </w:div>
    <w:div w:id="237985945">
      <w:bodyDiv w:val="1"/>
      <w:marLeft w:val="0"/>
      <w:marRight w:val="0"/>
      <w:marTop w:val="0"/>
      <w:marBottom w:val="0"/>
      <w:divBdr>
        <w:top w:val="none" w:sz="0" w:space="0" w:color="auto"/>
        <w:left w:val="none" w:sz="0" w:space="0" w:color="auto"/>
        <w:bottom w:val="none" w:sz="0" w:space="0" w:color="auto"/>
        <w:right w:val="none" w:sz="0" w:space="0" w:color="auto"/>
      </w:divBdr>
    </w:div>
    <w:div w:id="238026972">
      <w:bodyDiv w:val="1"/>
      <w:marLeft w:val="0"/>
      <w:marRight w:val="0"/>
      <w:marTop w:val="0"/>
      <w:marBottom w:val="0"/>
      <w:divBdr>
        <w:top w:val="none" w:sz="0" w:space="0" w:color="auto"/>
        <w:left w:val="none" w:sz="0" w:space="0" w:color="auto"/>
        <w:bottom w:val="none" w:sz="0" w:space="0" w:color="auto"/>
        <w:right w:val="none" w:sz="0" w:space="0" w:color="auto"/>
      </w:divBdr>
    </w:div>
    <w:div w:id="238250791">
      <w:bodyDiv w:val="1"/>
      <w:marLeft w:val="0"/>
      <w:marRight w:val="0"/>
      <w:marTop w:val="0"/>
      <w:marBottom w:val="0"/>
      <w:divBdr>
        <w:top w:val="none" w:sz="0" w:space="0" w:color="auto"/>
        <w:left w:val="none" w:sz="0" w:space="0" w:color="auto"/>
        <w:bottom w:val="none" w:sz="0" w:space="0" w:color="auto"/>
        <w:right w:val="none" w:sz="0" w:space="0" w:color="auto"/>
      </w:divBdr>
    </w:div>
    <w:div w:id="238292530">
      <w:bodyDiv w:val="1"/>
      <w:marLeft w:val="0"/>
      <w:marRight w:val="0"/>
      <w:marTop w:val="0"/>
      <w:marBottom w:val="0"/>
      <w:divBdr>
        <w:top w:val="none" w:sz="0" w:space="0" w:color="auto"/>
        <w:left w:val="none" w:sz="0" w:space="0" w:color="auto"/>
        <w:bottom w:val="none" w:sz="0" w:space="0" w:color="auto"/>
        <w:right w:val="none" w:sz="0" w:space="0" w:color="auto"/>
      </w:divBdr>
    </w:div>
    <w:div w:id="238829871">
      <w:bodyDiv w:val="1"/>
      <w:marLeft w:val="0"/>
      <w:marRight w:val="0"/>
      <w:marTop w:val="0"/>
      <w:marBottom w:val="0"/>
      <w:divBdr>
        <w:top w:val="none" w:sz="0" w:space="0" w:color="auto"/>
        <w:left w:val="none" w:sz="0" w:space="0" w:color="auto"/>
        <w:bottom w:val="none" w:sz="0" w:space="0" w:color="auto"/>
        <w:right w:val="none" w:sz="0" w:space="0" w:color="auto"/>
      </w:divBdr>
    </w:div>
    <w:div w:id="238947649">
      <w:bodyDiv w:val="1"/>
      <w:marLeft w:val="0"/>
      <w:marRight w:val="0"/>
      <w:marTop w:val="0"/>
      <w:marBottom w:val="0"/>
      <w:divBdr>
        <w:top w:val="none" w:sz="0" w:space="0" w:color="auto"/>
        <w:left w:val="none" w:sz="0" w:space="0" w:color="auto"/>
        <w:bottom w:val="none" w:sz="0" w:space="0" w:color="auto"/>
        <w:right w:val="none" w:sz="0" w:space="0" w:color="auto"/>
      </w:divBdr>
    </w:div>
    <w:div w:id="239337803">
      <w:bodyDiv w:val="1"/>
      <w:marLeft w:val="0"/>
      <w:marRight w:val="0"/>
      <w:marTop w:val="0"/>
      <w:marBottom w:val="0"/>
      <w:divBdr>
        <w:top w:val="none" w:sz="0" w:space="0" w:color="auto"/>
        <w:left w:val="none" w:sz="0" w:space="0" w:color="auto"/>
        <w:bottom w:val="none" w:sz="0" w:space="0" w:color="auto"/>
        <w:right w:val="none" w:sz="0" w:space="0" w:color="auto"/>
      </w:divBdr>
    </w:div>
    <w:div w:id="239561315">
      <w:bodyDiv w:val="1"/>
      <w:marLeft w:val="0"/>
      <w:marRight w:val="0"/>
      <w:marTop w:val="0"/>
      <w:marBottom w:val="0"/>
      <w:divBdr>
        <w:top w:val="none" w:sz="0" w:space="0" w:color="auto"/>
        <w:left w:val="none" w:sz="0" w:space="0" w:color="auto"/>
        <w:bottom w:val="none" w:sz="0" w:space="0" w:color="auto"/>
        <w:right w:val="none" w:sz="0" w:space="0" w:color="auto"/>
      </w:divBdr>
    </w:div>
    <w:div w:id="239754557">
      <w:bodyDiv w:val="1"/>
      <w:marLeft w:val="0"/>
      <w:marRight w:val="0"/>
      <w:marTop w:val="0"/>
      <w:marBottom w:val="0"/>
      <w:divBdr>
        <w:top w:val="none" w:sz="0" w:space="0" w:color="auto"/>
        <w:left w:val="none" w:sz="0" w:space="0" w:color="auto"/>
        <w:bottom w:val="none" w:sz="0" w:space="0" w:color="auto"/>
        <w:right w:val="none" w:sz="0" w:space="0" w:color="auto"/>
      </w:divBdr>
    </w:div>
    <w:div w:id="240020665">
      <w:bodyDiv w:val="1"/>
      <w:marLeft w:val="0"/>
      <w:marRight w:val="0"/>
      <w:marTop w:val="0"/>
      <w:marBottom w:val="0"/>
      <w:divBdr>
        <w:top w:val="none" w:sz="0" w:space="0" w:color="auto"/>
        <w:left w:val="none" w:sz="0" w:space="0" w:color="auto"/>
        <w:bottom w:val="none" w:sz="0" w:space="0" w:color="auto"/>
        <w:right w:val="none" w:sz="0" w:space="0" w:color="auto"/>
      </w:divBdr>
    </w:div>
    <w:div w:id="240143528">
      <w:bodyDiv w:val="1"/>
      <w:marLeft w:val="0"/>
      <w:marRight w:val="0"/>
      <w:marTop w:val="0"/>
      <w:marBottom w:val="0"/>
      <w:divBdr>
        <w:top w:val="none" w:sz="0" w:space="0" w:color="auto"/>
        <w:left w:val="none" w:sz="0" w:space="0" w:color="auto"/>
        <w:bottom w:val="none" w:sz="0" w:space="0" w:color="auto"/>
        <w:right w:val="none" w:sz="0" w:space="0" w:color="auto"/>
      </w:divBdr>
    </w:div>
    <w:div w:id="240528919">
      <w:bodyDiv w:val="1"/>
      <w:marLeft w:val="0"/>
      <w:marRight w:val="0"/>
      <w:marTop w:val="0"/>
      <w:marBottom w:val="0"/>
      <w:divBdr>
        <w:top w:val="none" w:sz="0" w:space="0" w:color="auto"/>
        <w:left w:val="none" w:sz="0" w:space="0" w:color="auto"/>
        <w:bottom w:val="none" w:sz="0" w:space="0" w:color="auto"/>
        <w:right w:val="none" w:sz="0" w:space="0" w:color="auto"/>
      </w:divBdr>
    </w:div>
    <w:div w:id="240674252">
      <w:bodyDiv w:val="1"/>
      <w:marLeft w:val="0"/>
      <w:marRight w:val="0"/>
      <w:marTop w:val="0"/>
      <w:marBottom w:val="0"/>
      <w:divBdr>
        <w:top w:val="none" w:sz="0" w:space="0" w:color="auto"/>
        <w:left w:val="none" w:sz="0" w:space="0" w:color="auto"/>
        <w:bottom w:val="none" w:sz="0" w:space="0" w:color="auto"/>
        <w:right w:val="none" w:sz="0" w:space="0" w:color="auto"/>
      </w:divBdr>
    </w:div>
    <w:div w:id="240674520">
      <w:bodyDiv w:val="1"/>
      <w:marLeft w:val="0"/>
      <w:marRight w:val="0"/>
      <w:marTop w:val="0"/>
      <w:marBottom w:val="0"/>
      <w:divBdr>
        <w:top w:val="none" w:sz="0" w:space="0" w:color="auto"/>
        <w:left w:val="none" w:sz="0" w:space="0" w:color="auto"/>
        <w:bottom w:val="none" w:sz="0" w:space="0" w:color="auto"/>
        <w:right w:val="none" w:sz="0" w:space="0" w:color="auto"/>
      </w:divBdr>
    </w:div>
    <w:div w:id="240992704">
      <w:bodyDiv w:val="1"/>
      <w:marLeft w:val="0"/>
      <w:marRight w:val="0"/>
      <w:marTop w:val="0"/>
      <w:marBottom w:val="0"/>
      <w:divBdr>
        <w:top w:val="none" w:sz="0" w:space="0" w:color="auto"/>
        <w:left w:val="none" w:sz="0" w:space="0" w:color="auto"/>
        <w:bottom w:val="none" w:sz="0" w:space="0" w:color="auto"/>
        <w:right w:val="none" w:sz="0" w:space="0" w:color="auto"/>
      </w:divBdr>
    </w:div>
    <w:div w:id="241372177">
      <w:bodyDiv w:val="1"/>
      <w:marLeft w:val="0"/>
      <w:marRight w:val="0"/>
      <w:marTop w:val="0"/>
      <w:marBottom w:val="0"/>
      <w:divBdr>
        <w:top w:val="none" w:sz="0" w:space="0" w:color="auto"/>
        <w:left w:val="none" w:sz="0" w:space="0" w:color="auto"/>
        <w:bottom w:val="none" w:sz="0" w:space="0" w:color="auto"/>
        <w:right w:val="none" w:sz="0" w:space="0" w:color="auto"/>
      </w:divBdr>
    </w:div>
    <w:div w:id="241527728">
      <w:bodyDiv w:val="1"/>
      <w:marLeft w:val="0"/>
      <w:marRight w:val="0"/>
      <w:marTop w:val="0"/>
      <w:marBottom w:val="0"/>
      <w:divBdr>
        <w:top w:val="none" w:sz="0" w:space="0" w:color="auto"/>
        <w:left w:val="none" w:sz="0" w:space="0" w:color="auto"/>
        <w:bottom w:val="none" w:sz="0" w:space="0" w:color="auto"/>
        <w:right w:val="none" w:sz="0" w:space="0" w:color="auto"/>
      </w:divBdr>
    </w:div>
    <w:div w:id="241527873">
      <w:bodyDiv w:val="1"/>
      <w:marLeft w:val="0"/>
      <w:marRight w:val="0"/>
      <w:marTop w:val="0"/>
      <w:marBottom w:val="0"/>
      <w:divBdr>
        <w:top w:val="none" w:sz="0" w:space="0" w:color="auto"/>
        <w:left w:val="none" w:sz="0" w:space="0" w:color="auto"/>
        <w:bottom w:val="none" w:sz="0" w:space="0" w:color="auto"/>
        <w:right w:val="none" w:sz="0" w:space="0" w:color="auto"/>
      </w:divBdr>
    </w:div>
    <w:div w:id="241566305">
      <w:bodyDiv w:val="1"/>
      <w:marLeft w:val="0"/>
      <w:marRight w:val="0"/>
      <w:marTop w:val="0"/>
      <w:marBottom w:val="0"/>
      <w:divBdr>
        <w:top w:val="none" w:sz="0" w:space="0" w:color="auto"/>
        <w:left w:val="none" w:sz="0" w:space="0" w:color="auto"/>
        <w:bottom w:val="none" w:sz="0" w:space="0" w:color="auto"/>
        <w:right w:val="none" w:sz="0" w:space="0" w:color="auto"/>
      </w:divBdr>
    </w:div>
    <w:div w:id="242376192">
      <w:bodyDiv w:val="1"/>
      <w:marLeft w:val="0"/>
      <w:marRight w:val="0"/>
      <w:marTop w:val="0"/>
      <w:marBottom w:val="0"/>
      <w:divBdr>
        <w:top w:val="none" w:sz="0" w:space="0" w:color="auto"/>
        <w:left w:val="none" w:sz="0" w:space="0" w:color="auto"/>
        <w:bottom w:val="none" w:sz="0" w:space="0" w:color="auto"/>
        <w:right w:val="none" w:sz="0" w:space="0" w:color="auto"/>
      </w:divBdr>
    </w:div>
    <w:div w:id="242684487">
      <w:bodyDiv w:val="1"/>
      <w:marLeft w:val="0"/>
      <w:marRight w:val="0"/>
      <w:marTop w:val="0"/>
      <w:marBottom w:val="0"/>
      <w:divBdr>
        <w:top w:val="none" w:sz="0" w:space="0" w:color="auto"/>
        <w:left w:val="none" w:sz="0" w:space="0" w:color="auto"/>
        <w:bottom w:val="none" w:sz="0" w:space="0" w:color="auto"/>
        <w:right w:val="none" w:sz="0" w:space="0" w:color="auto"/>
      </w:divBdr>
    </w:div>
    <w:div w:id="243035812">
      <w:bodyDiv w:val="1"/>
      <w:marLeft w:val="0"/>
      <w:marRight w:val="0"/>
      <w:marTop w:val="0"/>
      <w:marBottom w:val="0"/>
      <w:divBdr>
        <w:top w:val="none" w:sz="0" w:space="0" w:color="auto"/>
        <w:left w:val="none" w:sz="0" w:space="0" w:color="auto"/>
        <w:bottom w:val="none" w:sz="0" w:space="0" w:color="auto"/>
        <w:right w:val="none" w:sz="0" w:space="0" w:color="auto"/>
      </w:divBdr>
    </w:div>
    <w:div w:id="243538451">
      <w:bodyDiv w:val="1"/>
      <w:marLeft w:val="0"/>
      <w:marRight w:val="0"/>
      <w:marTop w:val="0"/>
      <w:marBottom w:val="0"/>
      <w:divBdr>
        <w:top w:val="none" w:sz="0" w:space="0" w:color="auto"/>
        <w:left w:val="none" w:sz="0" w:space="0" w:color="auto"/>
        <w:bottom w:val="none" w:sz="0" w:space="0" w:color="auto"/>
        <w:right w:val="none" w:sz="0" w:space="0" w:color="auto"/>
      </w:divBdr>
    </w:div>
    <w:div w:id="243615607">
      <w:bodyDiv w:val="1"/>
      <w:marLeft w:val="0"/>
      <w:marRight w:val="0"/>
      <w:marTop w:val="0"/>
      <w:marBottom w:val="0"/>
      <w:divBdr>
        <w:top w:val="none" w:sz="0" w:space="0" w:color="auto"/>
        <w:left w:val="none" w:sz="0" w:space="0" w:color="auto"/>
        <w:bottom w:val="none" w:sz="0" w:space="0" w:color="auto"/>
        <w:right w:val="none" w:sz="0" w:space="0" w:color="auto"/>
      </w:divBdr>
    </w:div>
    <w:div w:id="243686019">
      <w:bodyDiv w:val="1"/>
      <w:marLeft w:val="0"/>
      <w:marRight w:val="0"/>
      <w:marTop w:val="0"/>
      <w:marBottom w:val="0"/>
      <w:divBdr>
        <w:top w:val="none" w:sz="0" w:space="0" w:color="auto"/>
        <w:left w:val="none" w:sz="0" w:space="0" w:color="auto"/>
        <w:bottom w:val="none" w:sz="0" w:space="0" w:color="auto"/>
        <w:right w:val="none" w:sz="0" w:space="0" w:color="auto"/>
      </w:divBdr>
    </w:div>
    <w:div w:id="243731587">
      <w:bodyDiv w:val="1"/>
      <w:marLeft w:val="0"/>
      <w:marRight w:val="0"/>
      <w:marTop w:val="0"/>
      <w:marBottom w:val="0"/>
      <w:divBdr>
        <w:top w:val="none" w:sz="0" w:space="0" w:color="auto"/>
        <w:left w:val="none" w:sz="0" w:space="0" w:color="auto"/>
        <w:bottom w:val="none" w:sz="0" w:space="0" w:color="auto"/>
        <w:right w:val="none" w:sz="0" w:space="0" w:color="auto"/>
      </w:divBdr>
    </w:div>
    <w:div w:id="243733052">
      <w:bodyDiv w:val="1"/>
      <w:marLeft w:val="0"/>
      <w:marRight w:val="0"/>
      <w:marTop w:val="0"/>
      <w:marBottom w:val="0"/>
      <w:divBdr>
        <w:top w:val="none" w:sz="0" w:space="0" w:color="auto"/>
        <w:left w:val="none" w:sz="0" w:space="0" w:color="auto"/>
        <w:bottom w:val="none" w:sz="0" w:space="0" w:color="auto"/>
        <w:right w:val="none" w:sz="0" w:space="0" w:color="auto"/>
      </w:divBdr>
    </w:div>
    <w:div w:id="244264278">
      <w:bodyDiv w:val="1"/>
      <w:marLeft w:val="0"/>
      <w:marRight w:val="0"/>
      <w:marTop w:val="0"/>
      <w:marBottom w:val="0"/>
      <w:divBdr>
        <w:top w:val="none" w:sz="0" w:space="0" w:color="auto"/>
        <w:left w:val="none" w:sz="0" w:space="0" w:color="auto"/>
        <w:bottom w:val="none" w:sz="0" w:space="0" w:color="auto"/>
        <w:right w:val="none" w:sz="0" w:space="0" w:color="auto"/>
      </w:divBdr>
    </w:div>
    <w:div w:id="244386169">
      <w:bodyDiv w:val="1"/>
      <w:marLeft w:val="0"/>
      <w:marRight w:val="0"/>
      <w:marTop w:val="0"/>
      <w:marBottom w:val="0"/>
      <w:divBdr>
        <w:top w:val="none" w:sz="0" w:space="0" w:color="auto"/>
        <w:left w:val="none" w:sz="0" w:space="0" w:color="auto"/>
        <w:bottom w:val="none" w:sz="0" w:space="0" w:color="auto"/>
        <w:right w:val="none" w:sz="0" w:space="0" w:color="auto"/>
      </w:divBdr>
    </w:div>
    <w:div w:id="244462545">
      <w:bodyDiv w:val="1"/>
      <w:marLeft w:val="0"/>
      <w:marRight w:val="0"/>
      <w:marTop w:val="0"/>
      <w:marBottom w:val="0"/>
      <w:divBdr>
        <w:top w:val="none" w:sz="0" w:space="0" w:color="auto"/>
        <w:left w:val="none" w:sz="0" w:space="0" w:color="auto"/>
        <w:bottom w:val="none" w:sz="0" w:space="0" w:color="auto"/>
        <w:right w:val="none" w:sz="0" w:space="0" w:color="auto"/>
      </w:divBdr>
    </w:div>
    <w:div w:id="244649816">
      <w:bodyDiv w:val="1"/>
      <w:marLeft w:val="0"/>
      <w:marRight w:val="0"/>
      <w:marTop w:val="0"/>
      <w:marBottom w:val="0"/>
      <w:divBdr>
        <w:top w:val="none" w:sz="0" w:space="0" w:color="auto"/>
        <w:left w:val="none" w:sz="0" w:space="0" w:color="auto"/>
        <w:bottom w:val="none" w:sz="0" w:space="0" w:color="auto"/>
        <w:right w:val="none" w:sz="0" w:space="0" w:color="auto"/>
      </w:divBdr>
    </w:div>
    <w:div w:id="244652495">
      <w:bodyDiv w:val="1"/>
      <w:marLeft w:val="0"/>
      <w:marRight w:val="0"/>
      <w:marTop w:val="0"/>
      <w:marBottom w:val="0"/>
      <w:divBdr>
        <w:top w:val="none" w:sz="0" w:space="0" w:color="auto"/>
        <w:left w:val="none" w:sz="0" w:space="0" w:color="auto"/>
        <w:bottom w:val="none" w:sz="0" w:space="0" w:color="auto"/>
        <w:right w:val="none" w:sz="0" w:space="0" w:color="auto"/>
      </w:divBdr>
    </w:div>
    <w:div w:id="244654775">
      <w:bodyDiv w:val="1"/>
      <w:marLeft w:val="0"/>
      <w:marRight w:val="0"/>
      <w:marTop w:val="0"/>
      <w:marBottom w:val="0"/>
      <w:divBdr>
        <w:top w:val="none" w:sz="0" w:space="0" w:color="auto"/>
        <w:left w:val="none" w:sz="0" w:space="0" w:color="auto"/>
        <w:bottom w:val="none" w:sz="0" w:space="0" w:color="auto"/>
        <w:right w:val="none" w:sz="0" w:space="0" w:color="auto"/>
      </w:divBdr>
    </w:div>
    <w:div w:id="244922117">
      <w:bodyDiv w:val="1"/>
      <w:marLeft w:val="0"/>
      <w:marRight w:val="0"/>
      <w:marTop w:val="0"/>
      <w:marBottom w:val="0"/>
      <w:divBdr>
        <w:top w:val="none" w:sz="0" w:space="0" w:color="auto"/>
        <w:left w:val="none" w:sz="0" w:space="0" w:color="auto"/>
        <w:bottom w:val="none" w:sz="0" w:space="0" w:color="auto"/>
        <w:right w:val="none" w:sz="0" w:space="0" w:color="auto"/>
      </w:divBdr>
    </w:div>
    <w:div w:id="244924792">
      <w:bodyDiv w:val="1"/>
      <w:marLeft w:val="0"/>
      <w:marRight w:val="0"/>
      <w:marTop w:val="0"/>
      <w:marBottom w:val="0"/>
      <w:divBdr>
        <w:top w:val="none" w:sz="0" w:space="0" w:color="auto"/>
        <w:left w:val="none" w:sz="0" w:space="0" w:color="auto"/>
        <w:bottom w:val="none" w:sz="0" w:space="0" w:color="auto"/>
        <w:right w:val="none" w:sz="0" w:space="0" w:color="auto"/>
      </w:divBdr>
    </w:div>
    <w:div w:id="245307099">
      <w:bodyDiv w:val="1"/>
      <w:marLeft w:val="0"/>
      <w:marRight w:val="0"/>
      <w:marTop w:val="0"/>
      <w:marBottom w:val="0"/>
      <w:divBdr>
        <w:top w:val="none" w:sz="0" w:space="0" w:color="auto"/>
        <w:left w:val="none" w:sz="0" w:space="0" w:color="auto"/>
        <w:bottom w:val="none" w:sz="0" w:space="0" w:color="auto"/>
        <w:right w:val="none" w:sz="0" w:space="0" w:color="auto"/>
      </w:divBdr>
    </w:div>
    <w:div w:id="245381687">
      <w:bodyDiv w:val="1"/>
      <w:marLeft w:val="0"/>
      <w:marRight w:val="0"/>
      <w:marTop w:val="0"/>
      <w:marBottom w:val="0"/>
      <w:divBdr>
        <w:top w:val="none" w:sz="0" w:space="0" w:color="auto"/>
        <w:left w:val="none" w:sz="0" w:space="0" w:color="auto"/>
        <w:bottom w:val="none" w:sz="0" w:space="0" w:color="auto"/>
        <w:right w:val="none" w:sz="0" w:space="0" w:color="auto"/>
      </w:divBdr>
    </w:div>
    <w:div w:id="245460693">
      <w:bodyDiv w:val="1"/>
      <w:marLeft w:val="0"/>
      <w:marRight w:val="0"/>
      <w:marTop w:val="0"/>
      <w:marBottom w:val="0"/>
      <w:divBdr>
        <w:top w:val="none" w:sz="0" w:space="0" w:color="auto"/>
        <w:left w:val="none" w:sz="0" w:space="0" w:color="auto"/>
        <w:bottom w:val="none" w:sz="0" w:space="0" w:color="auto"/>
        <w:right w:val="none" w:sz="0" w:space="0" w:color="auto"/>
      </w:divBdr>
    </w:div>
    <w:div w:id="245695876">
      <w:bodyDiv w:val="1"/>
      <w:marLeft w:val="0"/>
      <w:marRight w:val="0"/>
      <w:marTop w:val="0"/>
      <w:marBottom w:val="0"/>
      <w:divBdr>
        <w:top w:val="none" w:sz="0" w:space="0" w:color="auto"/>
        <w:left w:val="none" w:sz="0" w:space="0" w:color="auto"/>
        <w:bottom w:val="none" w:sz="0" w:space="0" w:color="auto"/>
        <w:right w:val="none" w:sz="0" w:space="0" w:color="auto"/>
      </w:divBdr>
    </w:div>
    <w:div w:id="245724765">
      <w:bodyDiv w:val="1"/>
      <w:marLeft w:val="0"/>
      <w:marRight w:val="0"/>
      <w:marTop w:val="0"/>
      <w:marBottom w:val="0"/>
      <w:divBdr>
        <w:top w:val="none" w:sz="0" w:space="0" w:color="auto"/>
        <w:left w:val="none" w:sz="0" w:space="0" w:color="auto"/>
        <w:bottom w:val="none" w:sz="0" w:space="0" w:color="auto"/>
        <w:right w:val="none" w:sz="0" w:space="0" w:color="auto"/>
      </w:divBdr>
    </w:div>
    <w:div w:id="245769521">
      <w:bodyDiv w:val="1"/>
      <w:marLeft w:val="0"/>
      <w:marRight w:val="0"/>
      <w:marTop w:val="0"/>
      <w:marBottom w:val="0"/>
      <w:divBdr>
        <w:top w:val="none" w:sz="0" w:space="0" w:color="auto"/>
        <w:left w:val="none" w:sz="0" w:space="0" w:color="auto"/>
        <w:bottom w:val="none" w:sz="0" w:space="0" w:color="auto"/>
        <w:right w:val="none" w:sz="0" w:space="0" w:color="auto"/>
      </w:divBdr>
    </w:div>
    <w:div w:id="245771710">
      <w:bodyDiv w:val="1"/>
      <w:marLeft w:val="0"/>
      <w:marRight w:val="0"/>
      <w:marTop w:val="0"/>
      <w:marBottom w:val="0"/>
      <w:divBdr>
        <w:top w:val="none" w:sz="0" w:space="0" w:color="auto"/>
        <w:left w:val="none" w:sz="0" w:space="0" w:color="auto"/>
        <w:bottom w:val="none" w:sz="0" w:space="0" w:color="auto"/>
        <w:right w:val="none" w:sz="0" w:space="0" w:color="auto"/>
      </w:divBdr>
    </w:div>
    <w:div w:id="245962522">
      <w:bodyDiv w:val="1"/>
      <w:marLeft w:val="0"/>
      <w:marRight w:val="0"/>
      <w:marTop w:val="0"/>
      <w:marBottom w:val="0"/>
      <w:divBdr>
        <w:top w:val="none" w:sz="0" w:space="0" w:color="auto"/>
        <w:left w:val="none" w:sz="0" w:space="0" w:color="auto"/>
        <w:bottom w:val="none" w:sz="0" w:space="0" w:color="auto"/>
        <w:right w:val="none" w:sz="0" w:space="0" w:color="auto"/>
      </w:divBdr>
    </w:div>
    <w:div w:id="246422839">
      <w:bodyDiv w:val="1"/>
      <w:marLeft w:val="0"/>
      <w:marRight w:val="0"/>
      <w:marTop w:val="0"/>
      <w:marBottom w:val="0"/>
      <w:divBdr>
        <w:top w:val="none" w:sz="0" w:space="0" w:color="auto"/>
        <w:left w:val="none" w:sz="0" w:space="0" w:color="auto"/>
        <w:bottom w:val="none" w:sz="0" w:space="0" w:color="auto"/>
        <w:right w:val="none" w:sz="0" w:space="0" w:color="auto"/>
      </w:divBdr>
    </w:div>
    <w:div w:id="246504242">
      <w:bodyDiv w:val="1"/>
      <w:marLeft w:val="0"/>
      <w:marRight w:val="0"/>
      <w:marTop w:val="0"/>
      <w:marBottom w:val="0"/>
      <w:divBdr>
        <w:top w:val="none" w:sz="0" w:space="0" w:color="auto"/>
        <w:left w:val="none" w:sz="0" w:space="0" w:color="auto"/>
        <w:bottom w:val="none" w:sz="0" w:space="0" w:color="auto"/>
        <w:right w:val="none" w:sz="0" w:space="0" w:color="auto"/>
      </w:divBdr>
    </w:div>
    <w:div w:id="246883336">
      <w:bodyDiv w:val="1"/>
      <w:marLeft w:val="0"/>
      <w:marRight w:val="0"/>
      <w:marTop w:val="0"/>
      <w:marBottom w:val="0"/>
      <w:divBdr>
        <w:top w:val="none" w:sz="0" w:space="0" w:color="auto"/>
        <w:left w:val="none" w:sz="0" w:space="0" w:color="auto"/>
        <w:bottom w:val="none" w:sz="0" w:space="0" w:color="auto"/>
        <w:right w:val="none" w:sz="0" w:space="0" w:color="auto"/>
      </w:divBdr>
    </w:div>
    <w:div w:id="247085151">
      <w:bodyDiv w:val="1"/>
      <w:marLeft w:val="0"/>
      <w:marRight w:val="0"/>
      <w:marTop w:val="0"/>
      <w:marBottom w:val="0"/>
      <w:divBdr>
        <w:top w:val="none" w:sz="0" w:space="0" w:color="auto"/>
        <w:left w:val="none" w:sz="0" w:space="0" w:color="auto"/>
        <w:bottom w:val="none" w:sz="0" w:space="0" w:color="auto"/>
        <w:right w:val="none" w:sz="0" w:space="0" w:color="auto"/>
      </w:divBdr>
    </w:div>
    <w:div w:id="247270067">
      <w:bodyDiv w:val="1"/>
      <w:marLeft w:val="0"/>
      <w:marRight w:val="0"/>
      <w:marTop w:val="0"/>
      <w:marBottom w:val="0"/>
      <w:divBdr>
        <w:top w:val="none" w:sz="0" w:space="0" w:color="auto"/>
        <w:left w:val="none" w:sz="0" w:space="0" w:color="auto"/>
        <w:bottom w:val="none" w:sz="0" w:space="0" w:color="auto"/>
        <w:right w:val="none" w:sz="0" w:space="0" w:color="auto"/>
      </w:divBdr>
    </w:div>
    <w:div w:id="247353379">
      <w:bodyDiv w:val="1"/>
      <w:marLeft w:val="0"/>
      <w:marRight w:val="0"/>
      <w:marTop w:val="0"/>
      <w:marBottom w:val="0"/>
      <w:divBdr>
        <w:top w:val="none" w:sz="0" w:space="0" w:color="auto"/>
        <w:left w:val="none" w:sz="0" w:space="0" w:color="auto"/>
        <w:bottom w:val="none" w:sz="0" w:space="0" w:color="auto"/>
        <w:right w:val="none" w:sz="0" w:space="0" w:color="auto"/>
      </w:divBdr>
    </w:div>
    <w:div w:id="247544350">
      <w:bodyDiv w:val="1"/>
      <w:marLeft w:val="0"/>
      <w:marRight w:val="0"/>
      <w:marTop w:val="0"/>
      <w:marBottom w:val="0"/>
      <w:divBdr>
        <w:top w:val="none" w:sz="0" w:space="0" w:color="auto"/>
        <w:left w:val="none" w:sz="0" w:space="0" w:color="auto"/>
        <w:bottom w:val="none" w:sz="0" w:space="0" w:color="auto"/>
        <w:right w:val="none" w:sz="0" w:space="0" w:color="auto"/>
      </w:divBdr>
    </w:div>
    <w:div w:id="247740106">
      <w:bodyDiv w:val="1"/>
      <w:marLeft w:val="0"/>
      <w:marRight w:val="0"/>
      <w:marTop w:val="0"/>
      <w:marBottom w:val="0"/>
      <w:divBdr>
        <w:top w:val="none" w:sz="0" w:space="0" w:color="auto"/>
        <w:left w:val="none" w:sz="0" w:space="0" w:color="auto"/>
        <w:bottom w:val="none" w:sz="0" w:space="0" w:color="auto"/>
        <w:right w:val="none" w:sz="0" w:space="0" w:color="auto"/>
      </w:divBdr>
    </w:div>
    <w:div w:id="247858945">
      <w:bodyDiv w:val="1"/>
      <w:marLeft w:val="0"/>
      <w:marRight w:val="0"/>
      <w:marTop w:val="0"/>
      <w:marBottom w:val="0"/>
      <w:divBdr>
        <w:top w:val="none" w:sz="0" w:space="0" w:color="auto"/>
        <w:left w:val="none" w:sz="0" w:space="0" w:color="auto"/>
        <w:bottom w:val="none" w:sz="0" w:space="0" w:color="auto"/>
        <w:right w:val="none" w:sz="0" w:space="0" w:color="auto"/>
      </w:divBdr>
    </w:div>
    <w:div w:id="248003529">
      <w:bodyDiv w:val="1"/>
      <w:marLeft w:val="0"/>
      <w:marRight w:val="0"/>
      <w:marTop w:val="0"/>
      <w:marBottom w:val="0"/>
      <w:divBdr>
        <w:top w:val="none" w:sz="0" w:space="0" w:color="auto"/>
        <w:left w:val="none" w:sz="0" w:space="0" w:color="auto"/>
        <w:bottom w:val="none" w:sz="0" w:space="0" w:color="auto"/>
        <w:right w:val="none" w:sz="0" w:space="0" w:color="auto"/>
      </w:divBdr>
    </w:div>
    <w:div w:id="248083658">
      <w:bodyDiv w:val="1"/>
      <w:marLeft w:val="0"/>
      <w:marRight w:val="0"/>
      <w:marTop w:val="0"/>
      <w:marBottom w:val="0"/>
      <w:divBdr>
        <w:top w:val="none" w:sz="0" w:space="0" w:color="auto"/>
        <w:left w:val="none" w:sz="0" w:space="0" w:color="auto"/>
        <w:bottom w:val="none" w:sz="0" w:space="0" w:color="auto"/>
        <w:right w:val="none" w:sz="0" w:space="0" w:color="auto"/>
      </w:divBdr>
    </w:div>
    <w:div w:id="248150955">
      <w:bodyDiv w:val="1"/>
      <w:marLeft w:val="0"/>
      <w:marRight w:val="0"/>
      <w:marTop w:val="0"/>
      <w:marBottom w:val="0"/>
      <w:divBdr>
        <w:top w:val="none" w:sz="0" w:space="0" w:color="auto"/>
        <w:left w:val="none" w:sz="0" w:space="0" w:color="auto"/>
        <w:bottom w:val="none" w:sz="0" w:space="0" w:color="auto"/>
        <w:right w:val="none" w:sz="0" w:space="0" w:color="auto"/>
      </w:divBdr>
    </w:div>
    <w:div w:id="248735604">
      <w:bodyDiv w:val="1"/>
      <w:marLeft w:val="0"/>
      <w:marRight w:val="0"/>
      <w:marTop w:val="0"/>
      <w:marBottom w:val="0"/>
      <w:divBdr>
        <w:top w:val="none" w:sz="0" w:space="0" w:color="auto"/>
        <w:left w:val="none" w:sz="0" w:space="0" w:color="auto"/>
        <w:bottom w:val="none" w:sz="0" w:space="0" w:color="auto"/>
        <w:right w:val="none" w:sz="0" w:space="0" w:color="auto"/>
      </w:divBdr>
    </w:div>
    <w:div w:id="248927937">
      <w:bodyDiv w:val="1"/>
      <w:marLeft w:val="0"/>
      <w:marRight w:val="0"/>
      <w:marTop w:val="0"/>
      <w:marBottom w:val="0"/>
      <w:divBdr>
        <w:top w:val="none" w:sz="0" w:space="0" w:color="auto"/>
        <w:left w:val="none" w:sz="0" w:space="0" w:color="auto"/>
        <w:bottom w:val="none" w:sz="0" w:space="0" w:color="auto"/>
        <w:right w:val="none" w:sz="0" w:space="0" w:color="auto"/>
      </w:divBdr>
    </w:div>
    <w:div w:id="249125195">
      <w:bodyDiv w:val="1"/>
      <w:marLeft w:val="0"/>
      <w:marRight w:val="0"/>
      <w:marTop w:val="0"/>
      <w:marBottom w:val="0"/>
      <w:divBdr>
        <w:top w:val="none" w:sz="0" w:space="0" w:color="auto"/>
        <w:left w:val="none" w:sz="0" w:space="0" w:color="auto"/>
        <w:bottom w:val="none" w:sz="0" w:space="0" w:color="auto"/>
        <w:right w:val="none" w:sz="0" w:space="0" w:color="auto"/>
      </w:divBdr>
    </w:div>
    <w:div w:id="249393898">
      <w:bodyDiv w:val="1"/>
      <w:marLeft w:val="0"/>
      <w:marRight w:val="0"/>
      <w:marTop w:val="0"/>
      <w:marBottom w:val="0"/>
      <w:divBdr>
        <w:top w:val="none" w:sz="0" w:space="0" w:color="auto"/>
        <w:left w:val="none" w:sz="0" w:space="0" w:color="auto"/>
        <w:bottom w:val="none" w:sz="0" w:space="0" w:color="auto"/>
        <w:right w:val="none" w:sz="0" w:space="0" w:color="auto"/>
      </w:divBdr>
    </w:div>
    <w:div w:id="249705137">
      <w:bodyDiv w:val="1"/>
      <w:marLeft w:val="0"/>
      <w:marRight w:val="0"/>
      <w:marTop w:val="0"/>
      <w:marBottom w:val="0"/>
      <w:divBdr>
        <w:top w:val="none" w:sz="0" w:space="0" w:color="auto"/>
        <w:left w:val="none" w:sz="0" w:space="0" w:color="auto"/>
        <w:bottom w:val="none" w:sz="0" w:space="0" w:color="auto"/>
        <w:right w:val="none" w:sz="0" w:space="0" w:color="auto"/>
      </w:divBdr>
    </w:div>
    <w:div w:id="249855616">
      <w:bodyDiv w:val="1"/>
      <w:marLeft w:val="0"/>
      <w:marRight w:val="0"/>
      <w:marTop w:val="0"/>
      <w:marBottom w:val="0"/>
      <w:divBdr>
        <w:top w:val="none" w:sz="0" w:space="0" w:color="auto"/>
        <w:left w:val="none" w:sz="0" w:space="0" w:color="auto"/>
        <w:bottom w:val="none" w:sz="0" w:space="0" w:color="auto"/>
        <w:right w:val="none" w:sz="0" w:space="0" w:color="auto"/>
      </w:divBdr>
    </w:div>
    <w:div w:id="249855808">
      <w:bodyDiv w:val="1"/>
      <w:marLeft w:val="0"/>
      <w:marRight w:val="0"/>
      <w:marTop w:val="0"/>
      <w:marBottom w:val="0"/>
      <w:divBdr>
        <w:top w:val="none" w:sz="0" w:space="0" w:color="auto"/>
        <w:left w:val="none" w:sz="0" w:space="0" w:color="auto"/>
        <w:bottom w:val="none" w:sz="0" w:space="0" w:color="auto"/>
        <w:right w:val="none" w:sz="0" w:space="0" w:color="auto"/>
      </w:divBdr>
    </w:div>
    <w:div w:id="250047537">
      <w:bodyDiv w:val="1"/>
      <w:marLeft w:val="0"/>
      <w:marRight w:val="0"/>
      <w:marTop w:val="0"/>
      <w:marBottom w:val="0"/>
      <w:divBdr>
        <w:top w:val="none" w:sz="0" w:space="0" w:color="auto"/>
        <w:left w:val="none" w:sz="0" w:space="0" w:color="auto"/>
        <w:bottom w:val="none" w:sz="0" w:space="0" w:color="auto"/>
        <w:right w:val="none" w:sz="0" w:space="0" w:color="auto"/>
      </w:divBdr>
    </w:div>
    <w:div w:id="250311993">
      <w:bodyDiv w:val="1"/>
      <w:marLeft w:val="0"/>
      <w:marRight w:val="0"/>
      <w:marTop w:val="0"/>
      <w:marBottom w:val="0"/>
      <w:divBdr>
        <w:top w:val="none" w:sz="0" w:space="0" w:color="auto"/>
        <w:left w:val="none" w:sz="0" w:space="0" w:color="auto"/>
        <w:bottom w:val="none" w:sz="0" w:space="0" w:color="auto"/>
        <w:right w:val="none" w:sz="0" w:space="0" w:color="auto"/>
      </w:divBdr>
    </w:div>
    <w:div w:id="250429529">
      <w:bodyDiv w:val="1"/>
      <w:marLeft w:val="0"/>
      <w:marRight w:val="0"/>
      <w:marTop w:val="0"/>
      <w:marBottom w:val="0"/>
      <w:divBdr>
        <w:top w:val="none" w:sz="0" w:space="0" w:color="auto"/>
        <w:left w:val="none" w:sz="0" w:space="0" w:color="auto"/>
        <w:bottom w:val="none" w:sz="0" w:space="0" w:color="auto"/>
        <w:right w:val="none" w:sz="0" w:space="0" w:color="auto"/>
      </w:divBdr>
    </w:div>
    <w:div w:id="250625443">
      <w:bodyDiv w:val="1"/>
      <w:marLeft w:val="0"/>
      <w:marRight w:val="0"/>
      <w:marTop w:val="0"/>
      <w:marBottom w:val="0"/>
      <w:divBdr>
        <w:top w:val="none" w:sz="0" w:space="0" w:color="auto"/>
        <w:left w:val="none" w:sz="0" w:space="0" w:color="auto"/>
        <w:bottom w:val="none" w:sz="0" w:space="0" w:color="auto"/>
        <w:right w:val="none" w:sz="0" w:space="0" w:color="auto"/>
      </w:divBdr>
    </w:div>
    <w:div w:id="250818805">
      <w:bodyDiv w:val="1"/>
      <w:marLeft w:val="0"/>
      <w:marRight w:val="0"/>
      <w:marTop w:val="0"/>
      <w:marBottom w:val="0"/>
      <w:divBdr>
        <w:top w:val="none" w:sz="0" w:space="0" w:color="auto"/>
        <w:left w:val="none" w:sz="0" w:space="0" w:color="auto"/>
        <w:bottom w:val="none" w:sz="0" w:space="0" w:color="auto"/>
        <w:right w:val="none" w:sz="0" w:space="0" w:color="auto"/>
      </w:divBdr>
    </w:div>
    <w:div w:id="250891311">
      <w:bodyDiv w:val="1"/>
      <w:marLeft w:val="0"/>
      <w:marRight w:val="0"/>
      <w:marTop w:val="0"/>
      <w:marBottom w:val="0"/>
      <w:divBdr>
        <w:top w:val="none" w:sz="0" w:space="0" w:color="auto"/>
        <w:left w:val="none" w:sz="0" w:space="0" w:color="auto"/>
        <w:bottom w:val="none" w:sz="0" w:space="0" w:color="auto"/>
        <w:right w:val="none" w:sz="0" w:space="0" w:color="auto"/>
      </w:divBdr>
    </w:div>
    <w:div w:id="251008896">
      <w:bodyDiv w:val="1"/>
      <w:marLeft w:val="0"/>
      <w:marRight w:val="0"/>
      <w:marTop w:val="0"/>
      <w:marBottom w:val="0"/>
      <w:divBdr>
        <w:top w:val="none" w:sz="0" w:space="0" w:color="auto"/>
        <w:left w:val="none" w:sz="0" w:space="0" w:color="auto"/>
        <w:bottom w:val="none" w:sz="0" w:space="0" w:color="auto"/>
        <w:right w:val="none" w:sz="0" w:space="0" w:color="auto"/>
      </w:divBdr>
    </w:div>
    <w:div w:id="251089762">
      <w:bodyDiv w:val="1"/>
      <w:marLeft w:val="0"/>
      <w:marRight w:val="0"/>
      <w:marTop w:val="0"/>
      <w:marBottom w:val="0"/>
      <w:divBdr>
        <w:top w:val="none" w:sz="0" w:space="0" w:color="auto"/>
        <w:left w:val="none" w:sz="0" w:space="0" w:color="auto"/>
        <w:bottom w:val="none" w:sz="0" w:space="0" w:color="auto"/>
        <w:right w:val="none" w:sz="0" w:space="0" w:color="auto"/>
      </w:divBdr>
    </w:div>
    <w:div w:id="251164520">
      <w:bodyDiv w:val="1"/>
      <w:marLeft w:val="0"/>
      <w:marRight w:val="0"/>
      <w:marTop w:val="0"/>
      <w:marBottom w:val="0"/>
      <w:divBdr>
        <w:top w:val="none" w:sz="0" w:space="0" w:color="auto"/>
        <w:left w:val="none" w:sz="0" w:space="0" w:color="auto"/>
        <w:bottom w:val="none" w:sz="0" w:space="0" w:color="auto"/>
        <w:right w:val="none" w:sz="0" w:space="0" w:color="auto"/>
      </w:divBdr>
    </w:div>
    <w:div w:id="251625365">
      <w:bodyDiv w:val="1"/>
      <w:marLeft w:val="0"/>
      <w:marRight w:val="0"/>
      <w:marTop w:val="0"/>
      <w:marBottom w:val="0"/>
      <w:divBdr>
        <w:top w:val="none" w:sz="0" w:space="0" w:color="auto"/>
        <w:left w:val="none" w:sz="0" w:space="0" w:color="auto"/>
        <w:bottom w:val="none" w:sz="0" w:space="0" w:color="auto"/>
        <w:right w:val="none" w:sz="0" w:space="0" w:color="auto"/>
      </w:divBdr>
    </w:div>
    <w:div w:id="251815136">
      <w:bodyDiv w:val="1"/>
      <w:marLeft w:val="0"/>
      <w:marRight w:val="0"/>
      <w:marTop w:val="0"/>
      <w:marBottom w:val="0"/>
      <w:divBdr>
        <w:top w:val="none" w:sz="0" w:space="0" w:color="auto"/>
        <w:left w:val="none" w:sz="0" w:space="0" w:color="auto"/>
        <w:bottom w:val="none" w:sz="0" w:space="0" w:color="auto"/>
        <w:right w:val="none" w:sz="0" w:space="0" w:color="auto"/>
      </w:divBdr>
    </w:div>
    <w:div w:id="252012384">
      <w:bodyDiv w:val="1"/>
      <w:marLeft w:val="0"/>
      <w:marRight w:val="0"/>
      <w:marTop w:val="0"/>
      <w:marBottom w:val="0"/>
      <w:divBdr>
        <w:top w:val="none" w:sz="0" w:space="0" w:color="auto"/>
        <w:left w:val="none" w:sz="0" w:space="0" w:color="auto"/>
        <w:bottom w:val="none" w:sz="0" w:space="0" w:color="auto"/>
        <w:right w:val="none" w:sz="0" w:space="0" w:color="auto"/>
      </w:divBdr>
    </w:div>
    <w:div w:id="252052189">
      <w:bodyDiv w:val="1"/>
      <w:marLeft w:val="0"/>
      <w:marRight w:val="0"/>
      <w:marTop w:val="0"/>
      <w:marBottom w:val="0"/>
      <w:divBdr>
        <w:top w:val="none" w:sz="0" w:space="0" w:color="auto"/>
        <w:left w:val="none" w:sz="0" w:space="0" w:color="auto"/>
        <w:bottom w:val="none" w:sz="0" w:space="0" w:color="auto"/>
        <w:right w:val="none" w:sz="0" w:space="0" w:color="auto"/>
      </w:divBdr>
    </w:div>
    <w:div w:id="253327215">
      <w:bodyDiv w:val="1"/>
      <w:marLeft w:val="0"/>
      <w:marRight w:val="0"/>
      <w:marTop w:val="0"/>
      <w:marBottom w:val="0"/>
      <w:divBdr>
        <w:top w:val="none" w:sz="0" w:space="0" w:color="auto"/>
        <w:left w:val="none" w:sz="0" w:space="0" w:color="auto"/>
        <w:bottom w:val="none" w:sz="0" w:space="0" w:color="auto"/>
        <w:right w:val="none" w:sz="0" w:space="0" w:color="auto"/>
      </w:divBdr>
    </w:div>
    <w:div w:id="253362444">
      <w:bodyDiv w:val="1"/>
      <w:marLeft w:val="0"/>
      <w:marRight w:val="0"/>
      <w:marTop w:val="0"/>
      <w:marBottom w:val="0"/>
      <w:divBdr>
        <w:top w:val="none" w:sz="0" w:space="0" w:color="auto"/>
        <w:left w:val="none" w:sz="0" w:space="0" w:color="auto"/>
        <w:bottom w:val="none" w:sz="0" w:space="0" w:color="auto"/>
        <w:right w:val="none" w:sz="0" w:space="0" w:color="auto"/>
      </w:divBdr>
    </w:div>
    <w:div w:id="253637781">
      <w:bodyDiv w:val="1"/>
      <w:marLeft w:val="0"/>
      <w:marRight w:val="0"/>
      <w:marTop w:val="0"/>
      <w:marBottom w:val="0"/>
      <w:divBdr>
        <w:top w:val="none" w:sz="0" w:space="0" w:color="auto"/>
        <w:left w:val="none" w:sz="0" w:space="0" w:color="auto"/>
        <w:bottom w:val="none" w:sz="0" w:space="0" w:color="auto"/>
        <w:right w:val="none" w:sz="0" w:space="0" w:color="auto"/>
      </w:divBdr>
    </w:div>
    <w:div w:id="253976287">
      <w:bodyDiv w:val="1"/>
      <w:marLeft w:val="0"/>
      <w:marRight w:val="0"/>
      <w:marTop w:val="0"/>
      <w:marBottom w:val="0"/>
      <w:divBdr>
        <w:top w:val="none" w:sz="0" w:space="0" w:color="auto"/>
        <w:left w:val="none" w:sz="0" w:space="0" w:color="auto"/>
        <w:bottom w:val="none" w:sz="0" w:space="0" w:color="auto"/>
        <w:right w:val="none" w:sz="0" w:space="0" w:color="auto"/>
      </w:divBdr>
    </w:div>
    <w:div w:id="254050190">
      <w:bodyDiv w:val="1"/>
      <w:marLeft w:val="0"/>
      <w:marRight w:val="0"/>
      <w:marTop w:val="0"/>
      <w:marBottom w:val="0"/>
      <w:divBdr>
        <w:top w:val="none" w:sz="0" w:space="0" w:color="auto"/>
        <w:left w:val="none" w:sz="0" w:space="0" w:color="auto"/>
        <w:bottom w:val="none" w:sz="0" w:space="0" w:color="auto"/>
        <w:right w:val="none" w:sz="0" w:space="0" w:color="auto"/>
      </w:divBdr>
    </w:div>
    <w:div w:id="254097337">
      <w:bodyDiv w:val="1"/>
      <w:marLeft w:val="0"/>
      <w:marRight w:val="0"/>
      <w:marTop w:val="0"/>
      <w:marBottom w:val="0"/>
      <w:divBdr>
        <w:top w:val="none" w:sz="0" w:space="0" w:color="auto"/>
        <w:left w:val="none" w:sz="0" w:space="0" w:color="auto"/>
        <w:bottom w:val="none" w:sz="0" w:space="0" w:color="auto"/>
        <w:right w:val="none" w:sz="0" w:space="0" w:color="auto"/>
      </w:divBdr>
    </w:div>
    <w:div w:id="255331780">
      <w:bodyDiv w:val="1"/>
      <w:marLeft w:val="0"/>
      <w:marRight w:val="0"/>
      <w:marTop w:val="0"/>
      <w:marBottom w:val="0"/>
      <w:divBdr>
        <w:top w:val="none" w:sz="0" w:space="0" w:color="auto"/>
        <w:left w:val="none" w:sz="0" w:space="0" w:color="auto"/>
        <w:bottom w:val="none" w:sz="0" w:space="0" w:color="auto"/>
        <w:right w:val="none" w:sz="0" w:space="0" w:color="auto"/>
      </w:divBdr>
    </w:div>
    <w:div w:id="255334149">
      <w:bodyDiv w:val="1"/>
      <w:marLeft w:val="0"/>
      <w:marRight w:val="0"/>
      <w:marTop w:val="0"/>
      <w:marBottom w:val="0"/>
      <w:divBdr>
        <w:top w:val="none" w:sz="0" w:space="0" w:color="auto"/>
        <w:left w:val="none" w:sz="0" w:space="0" w:color="auto"/>
        <w:bottom w:val="none" w:sz="0" w:space="0" w:color="auto"/>
        <w:right w:val="none" w:sz="0" w:space="0" w:color="auto"/>
      </w:divBdr>
    </w:div>
    <w:div w:id="255556625">
      <w:bodyDiv w:val="1"/>
      <w:marLeft w:val="0"/>
      <w:marRight w:val="0"/>
      <w:marTop w:val="0"/>
      <w:marBottom w:val="0"/>
      <w:divBdr>
        <w:top w:val="none" w:sz="0" w:space="0" w:color="auto"/>
        <w:left w:val="none" w:sz="0" w:space="0" w:color="auto"/>
        <w:bottom w:val="none" w:sz="0" w:space="0" w:color="auto"/>
        <w:right w:val="none" w:sz="0" w:space="0" w:color="auto"/>
      </w:divBdr>
    </w:div>
    <w:div w:id="256057563">
      <w:bodyDiv w:val="1"/>
      <w:marLeft w:val="0"/>
      <w:marRight w:val="0"/>
      <w:marTop w:val="0"/>
      <w:marBottom w:val="0"/>
      <w:divBdr>
        <w:top w:val="none" w:sz="0" w:space="0" w:color="auto"/>
        <w:left w:val="none" w:sz="0" w:space="0" w:color="auto"/>
        <w:bottom w:val="none" w:sz="0" w:space="0" w:color="auto"/>
        <w:right w:val="none" w:sz="0" w:space="0" w:color="auto"/>
      </w:divBdr>
    </w:div>
    <w:div w:id="256208207">
      <w:bodyDiv w:val="1"/>
      <w:marLeft w:val="0"/>
      <w:marRight w:val="0"/>
      <w:marTop w:val="0"/>
      <w:marBottom w:val="0"/>
      <w:divBdr>
        <w:top w:val="none" w:sz="0" w:space="0" w:color="auto"/>
        <w:left w:val="none" w:sz="0" w:space="0" w:color="auto"/>
        <w:bottom w:val="none" w:sz="0" w:space="0" w:color="auto"/>
        <w:right w:val="none" w:sz="0" w:space="0" w:color="auto"/>
      </w:divBdr>
    </w:div>
    <w:div w:id="256328846">
      <w:bodyDiv w:val="1"/>
      <w:marLeft w:val="0"/>
      <w:marRight w:val="0"/>
      <w:marTop w:val="0"/>
      <w:marBottom w:val="0"/>
      <w:divBdr>
        <w:top w:val="none" w:sz="0" w:space="0" w:color="auto"/>
        <w:left w:val="none" w:sz="0" w:space="0" w:color="auto"/>
        <w:bottom w:val="none" w:sz="0" w:space="0" w:color="auto"/>
        <w:right w:val="none" w:sz="0" w:space="0" w:color="auto"/>
      </w:divBdr>
    </w:div>
    <w:div w:id="256524904">
      <w:bodyDiv w:val="1"/>
      <w:marLeft w:val="0"/>
      <w:marRight w:val="0"/>
      <w:marTop w:val="0"/>
      <w:marBottom w:val="0"/>
      <w:divBdr>
        <w:top w:val="none" w:sz="0" w:space="0" w:color="auto"/>
        <w:left w:val="none" w:sz="0" w:space="0" w:color="auto"/>
        <w:bottom w:val="none" w:sz="0" w:space="0" w:color="auto"/>
        <w:right w:val="none" w:sz="0" w:space="0" w:color="auto"/>
      </w:divBdr>
    </w:div>
    <w:div w:id="256527962">
      <w:bodyDiv w:val="1"/>
      <w:marLeft w:val="0"/>
      <w:marRight w:val="0"/>
      <w:marTop w:val="0"/>
      <w:marBottom w:val="0"/>
      <w:divBdr>
        <w:top w:val="none" w:sz="0" w:space="0" w:color="auto"/>
        <w:left w:val="none" w:sz="0" w:space="0" w:color="auto"/>
        <w:bottom w:val="none" w:sz="0" w:space="0" w:color="auto"/>
        <w:right w:val="none" w:sz="0" w:space="0" w:color="auto"/>
      </w:divBdr>
    </w:div>
    <w:div w:id="256644779">
      <w:bodyDiv w:val="1"/>
      <w:marLeft w:val="0"/>
      <w:marRight w:val="0"/>
      <w:marTop w:val="0"/>
      <w:marBottom w:val="0"/>
      <w:divBdr>
        <w:top w:val="none" w:sz="0" w:space="0" w:color="auto"/>
        <w:left w:val="none" w:sz="0" w:space="0" w:color="auto"/>
        <w:bottom w:val="none" w:sz="0" w:space="0" w:color="auto"/>
        <w:right w:val="none" w:sz="0" w:space="0" w:color="auto"/>
      </w:divBdr>
    </w:div>
    <w:div w:id="256719489">
      <w:bodyDiv w:val="1"/>
      <w:marLeft w:val="0"/>
      <w:marRight w:val="0"/>
      <w:marTop w:val="0"/>
      <w:marBottom w:val="0"/>
      <w:divBdr>
        <w:top w:val="none" w:sz="0" w:space="0" w:color="auto"/>
        <w:left w:val="none" w:sz="0" w:space="0" w:color="auto"/>
        <w:bottom w:val="none" w:sz="0" w:space="0" w:color="auto"/>
        <w:right w:val="none" w:sz="0" w:space="0" w:color="auto"/>
      </w:divBdr>
    </w:div>
    <w:div w:id="256787371">
      <w:bodyDiv w:val="1"/>
      <w:marLeft w:val="0"/>
      <w:marRight w:val="0"/>
      <w:marTop w:val="0"/>
      <w:marBottom w:val="0"/>
      <w:divBdr>
        <w:top w:val="none" w:sz="0" w:space="0" w:color="auto"/>
        <w:left w:val="none" w:sz="0" w:space="0" w:color="auto"/>
        <w:bottom w:val="none" w:sz="0" w:space="0" w:color="auto"/>
        <w:right w:val="none" w:sz="0" w:space="0" w:color="auto"/>
      </w:divBdr>
    </w:div>
    <w:div w:id="257178288">
      <w:bodyDiv w:val="1"/>
      <w:marLeft w:val="0"/>
      <w:marRight w:val="0"/>
      <w:marTop w:val="0"/>
      <w:marBottom w:val="0"/>
      <w:divBdr>
        <w:top w:val="none" w:sz="0" w:space="0" w:color="auto"/>
        <w:left w:val="none" w:sz="0" w:space="0" w:color="auto"/>
        <w:bottom w:val="none" w:sz="0" w:space="0" w:color="auto"/>
        <w:right w:val="none" w:sz="0" w:space="0" w:color="auto"/>
      </w:divBdr>
    </w:div>
    <w:div w:id="257375213">
      <w:bodyDiv w:val="1"/>
      <w:marLeft w:val="0"/>
      <w:marRight w:val="0"/>
      <w:marTop w:val="0"/>
      <w:marBottom w:val="0"/>
      <w:divBdr>
        <w:top w:val="none" w:sz="0" w:space="0" w:color="auto"/>
        <w:left w:val="none" w:sz="0" w:space="0" w:color="auto"/>
        <w:bottom w:val="none" w:sz="0" w:space="0" w:color="auto"/>
        <w:right w:val="none" w:sz="0" w:space="0" w:color="auto"/>
      </w:divBdr>
    </w:div>
    <w:div w:id="257444765">
      <w:bodyDiv w:val="1"/>
      <w:marLeft w:val="0"/>
      <w:marRight w:val="0"/>
      <w:marTop w:val="0"/>
      <w:marBottom w:val="0"/>
      <w:divBdr>
        <w:top w:val="none" w:sz="0" w:space="0" w:color="auto"/>
        <w:left w:val="none" w:sz="0" w:space="0" w:color="auto"/>
        <w:bottom w:val="none" w:sz="0" w:space="0" w:color="auto"/>
        <w:right w:val="none" w:sz="0" w:space="0" w:color="auto"/>
      </w:divBdr>
    </w:div>
    <w:div w:id="257518024">
      <w:bodyDiv w:val="1"/>
      <w:marLeft w:val="0"/>
      <w:marRight w:val="0"/>
      <w:marTop w:val="0"/>
      <w:marBottom w:val="0"/>
      <w:divBdr>
        <w:top w:val="none" w:sz="0" w:space="0" w:color="auto"/>
        <w:left w:val="none" w:sz="0" w:space="0" w:color="auto"/>
        <w:bottom w:val="none" w:sz="0" w:space="0" w:color="auto"/>
        <w:right w:val="none" w:sz="0" w:space="0" w:color="auto"/>
      </w:divBdr>
    </w:div>
    <w:div w:id="257569591">
      <w:bodyDiv w:val="1"/>
      <w:marLeft w:val="0"/>
      <w:marRight w:val="0"/>
      <w:marTop w:val="0"/>
      <w:marBottom w:val="0"/>
      <w:divBdr>
        <w:top w:val="none" w:sz="0" w:space="0" w:color="auto"/>
        <w:left w:val="none" w:sz="0" w:space="0" w:color="auto"/>
        <w:bottom w:val="none" w:sz="0" w:space="0" w:color="auto"/>
        <w:right w:val="none" w:sz="0" w:space="0" w:color="auto"/>
      </w:divBdr>
    </w:div>
    <w:div w:id="257638534">
      <w:bodyDiv w:val="1"/>
      <w:marLeft w:val="0"/>
      <w:marRight w:val="0"/>
      <w:marTop w:val="0"/>
      <w:marBottom w:val="0"/>
      <w:divBdr>
        <w:top w:val="none" w:sz="0" w:space="0" w:color="auto"/>
        <w:left w:val="none" w:sz="0" w:space="0" w:color="auto"/>
        <w:bottom w:val="none" w:sz="0" w:space="0" w:color="auto"/>
        <w:right w:val="none" w:sz="0" w:space="0" w:color="auto"/>
      </w:divBdr>
    </w:div>
    <w:div w:id="257951279">
      <w:bodyDiv w:val="1"/>
      <w:marLeft w:val="0"/>
      <w:marRight w:val="0"/>
      <w:marTop w:val="0"/>
      <w:marBottom w:val="0"/>
      <w:divBdr>
        <w:top w:val="none" w:sz="0" w:space="0" w:color="auto"/>
        <w:left w:val="none" w:sz="0" w:space="0" w:color="auto"/>
        <w:bottom w:val="none" w:sz="0" w:space="0" w:color="auto"/>
        <w:right w:val="none" w:sz="0" w:space="0" w:color="auto"/>
      </w:divBdr>
    </w:div>
    <w:div w:id="258371815">
      <w:bodyDiv w:val="1"/>
      <w:marLeft w:val="0"/>
      <w:marRight w:val="0"/>
      <w:marTop w:val="0"/>
      <w:marBottom w:val="0"/>
      <w:divBdr>
        <w:top w:val="none" w:sz="0" w:space="0" w:color="auto"/>
        <w:left w:val="none" w:sz="0" w:space="0" w:color="auto"/>
        <w:bottom w:val="none" w:sz="0" w:space="0" w:color="auto"/>
        <w:right w:val="none" w:sz="0" w:space="0" w:color="auto"/>
      </w:divBdr>
    </w:div>
    <w:div w:id="258412668">
      <w:bodyDiv w:val="1"/>
      <w:marLeft w:val="0"/>
      <w:marRight w:val="0"/>
      <w:marTop w:val="0"/>
      <w:marBottom w:val="0"/>
      <w:divBdr>
        <w:top w:val="none" w:sz="0" w:space="0" w:color="auto"/>
        <w:left w:val="none" w:sz="0" w:space="0" w:color="auto"/>
        <w:bottom w:val="none" w:sz="0" w:space="0" w:color="auto"/>
        <w:right w:val="none" w:sz="0" w:space="0" w:color="auto"/>
      </w:divBdr>
    </w:div>
    <w:div w:id="258492598">
      <w:bodyDiv w:val="1"/>
      <w:marLeft w:val="0"/>
      <w:marRight w:val="0"/>
      <w:marTop w:val="0"/>
      <w:marBottom w:val="0"/>
      <w:divBdr>
        <w:top w:val="none" w:sz="0" w:space="0" w:color="auto"/>
        <w:left w:val="none" w:sz="0" w:space="0" w:color="auto"/>
        <w:bottom w:val="none" w:sz="0" w:space="0" w:color="auto"/>
        <w:right w:val="none" w:sz="0" w:space="0" w:color="auto"/>
      </w:divBdr>
    </w:div>
    <w:div w:id="258762550">
      <w:bodyDiv w:val="1"/>
      <w:marLeft w:val="0"/>
      <w:marRight w:val="0"/>
      <w:marTop w:val="0"/>
      <w:marBottom w:val="0"/>
      <w:divBdr>
        <w:top w:val="none" w:sz="0" w:space="0" w:color="auto"/>
        <w:left w:val="none" w:sz="0" w:space="0" w:color="auto"/>
        <w:bottom w:val="none" w:sz="0" w:space="0" w:color="auto"/>
        <w:right w:val="none" w:sz="0" w:space="0" w:color="auto"/>
      </w:divBdr>
    </w:div>
    <w:div w:id="259068389">
      <w:bodyDiv w:val="1"/>
      <w:marLeft w:val="0"/>
      <w:marRight w:val="0"/>
      <w:marTop w:val="0"/>
      <w:marBottom w:val="0"/>
      <w:divBdr>
        <w:top w:val="none" w:sz="0" w:space="0" w:color="auto"/>
        <w:left w:val="none" w:sz="0" w:space="0" w:color="auto"/>
        <w:bottom w:val="none" w:sz="0" w:space="0" w:color="auto"/>
        <w:right w:val="none" w:sz="0" w:space="0" w:color="auto"/>
      </w:divBdr>
    </w:div>
    <w:div w:id="259723940">
      <w:bodyDiv w:val="1"/>
      <w:marLeft w:val="0"/>
      <w:marRight w:val="0"/>
      <w:marTop w:val="0"/>
      <w:marBottom w:val="0"/>
      <w:divBdr>
        <w:top w:val="none" w:sz="0" w:space="0" w:color="auto"/>
        <w:left w:val="none" w:sz="0" w:space="0" w:color="auto"/>
        <w:bottom w:val="none" w:sz="0" w:space="0" w:color="auto"/>
        <w:right w:val="none" w:sz="0" w:space="0" w:color="auto"/>
      </w:divBdr>
    </w:div>
    <w:div w:id="259917784">
      <w:bodyDiv w:val="1"/>
      <w:marLeft w:val="0"/>
      <w:marRight w:val="0"/>
      <w:marTop w:val="0"/>
      <w:marBottom w:val="0"/>
      <w:divBdr>
        <w:top w:val="none" w:sz="0" w:space="0" w:color="auto"/>
        <w:left w:val="none" w:sz="0" w:space="0" w:color="auto"/>
        <w:bottom w:val="none" w:sz="0" w:space="0" w:color="auto"/>
        <w:right w:val="none" w:sz="0" w:space="0" w:color="auto"/>
      </w:divBdr>
    </w:div>
    <w:div w:id="259997076">
      <w:bodyDiv w:val="1"/>
      <w:marLeft w:val="0"/>
      <w:marRight w:val="0"/>
      <w:marTop w:val="0"/>
      <w:marBottom w:val="0"/>
      <w:divBdr>
        <w:top w:val="none" w:sz="0" w:space="0" w:color="auto"/>
        <w:left w:val="none" w:sz="0" w:space="0" w:color="auto"/>
        <w:bottom w:val="none" w:sz="0" w:space="0" w:color="auto"/>
        <w:right w:val="none" w:sz="0" w:space="0" w:color="auto"/>
      </w:divBdr>
    </w:div>
    <w:div w:id="259997434">
      <w:bodyDiv w:val="1"/>
      <w:marLeft w:val="0"/>
      <w:marRight w:val="0"/>
      <w:marTop w:val="0"/>
      <w:marBottom w:val="0"/>
      <w:divBdr>
        <w:top w:val="none" w:sz="0" w:space="0" w:color="auto"/>
        <w:left w:val="none" w:sz="0" w:space="0" w:color="auto"/>
        <w:bottom w:val="none" w:sz="0" w:space="0" w:color="auto"/>
        <w:right w:val="none" w:sz="0" w:space="0" w:color="auto"/>
      </w:divBdr>
    </w:div>
    <w:div w:id="260989494">
      <w:bodyDiv w:val="1"/>
      <w:marLeft w:val="0"/>
      <w:marRight w:val="0"/>
      <w:marTop w:val="0"/>
      <w:marBottom w:val="0"/>
      <w:divBdr>
        <w:top w:val="none" w:sz="0" w:space="0" w:color="auto"/>
        <w:left w:val="none" w:sz="0" w:space="0" w:color="auto"/>
        <w:bottom w:val="none" w:sz="0" w:space="0" w:color="auto"/>
        <w:right w:val="none" w:sz="0" w:space="0" w:color="auto"/>
      </w:divBdr>
    </w:div>
    <w:div w:id="261109786">
      <w:bodyDiv w:val="1"/>
      <w:marLeft w:val="0"/>
      <w:marRight w:val="0"/>
      <w:marTop w:val="0"/>
      <w:marBottom w:val="0"/>
      <w:divBdr>
        <w:top w:val="none" w:sz="0" w:space="0" w:color="auto"/>
        <w:left w:val="none" w:sz="0" w:space="0" w:color="auto"/>
        <w:bottom w:val="none" w:sz="0" w:space="0" w:color="auto"/>
        <w:right w:val="none" w:sz="0" w:space="0" w:color="auto"/>
      </w:divBdr>
    </w:div>
    <w:div w:id="261229295">
      <w:bodyDiv w:val="1"/>
      <w:marLeft w:val="0"/>
      <w:marRight w:val="0"/>
      <w:marTop w:val="0"/>
      <w:marBottom w:val="0"/>
      <w:divBdr>
        <w:top w:val="none" w:sz="0" w:space="0" w:color="auto"/>
        <w:left w:val="none" w:sz="0" w:space="0" w:color="auto"/>
        <w:bottom w:val="none" w:sz="0" w:space="0" w:color="auto"/>
        <w:right w:val="none" w:sz="0" w:space="0" w:color="auto"/>
      </w:divBdr>
    </w:div>
    <w:div w:id="261257269">
      <w:bodyDiv w:val="1"/>
      <w:marLeft w:val="0"/>
      <w:marRight w:val="0"/>
      <w:marTop w:val="0"/>
      <w:marBottom w:val="0"/>
      <w:divBdr>
        <w:top w:val="none" w:sz="0" w:space="0" w:color="auto"/>
        <w:left w:val="none" w:sz="0" w:space="0" w:color="auto"/>
        <w:bottom w:val="none" w:sz="0" w:space="0" w:color="auto"/>
        <w:right w:val="none" w:sz="0" w:space="0" w:color="auto"/>
      </w:divBdr>
    </w:div>
    <w:div w:id="261451348">
      <w:bodyDiv w:val="1"/>
      <w:marLeft w:val="0"/>
      <w:marRight w:val="0"/>
      <w:marTop w:val="0"/>
      <w:marBottom w:val="0"/>
      <w:divBdr>
        <w:top w:val="none" w:sz="0" w:space="0" w:color="auto"/>
        <w:left w:val="none" w:sz="0" w:space="0" w:color="auto"/>
        <w:bottom w:val="none" w:sz="0" w:space="0" w:color="auto"/>
        <w:right w:val="none" w:sz="0" w:space="0" w:color="auto"/>
      </w:divBdr>
    </w:div>
    <w:div w:id="261770068">
      <w:bodyDiv w:val="1"/>
      <w:marLeft w:val="0"/>
      <w:marRight w:val="0"/>
      <w:marTop w:val="0"/>
      <w:marBottom w:val="0"/>
      <w:divBdr>
        <w:top w:val="none" w:sz="0" w:space="0" w:color="auto"/>
        <w:left w:val="none" w:sz="0" w:space="0" w:color="auto"/>
        <w:bottom w:val="none" w:sz="0" w:space="0" w:color="auto"/>
        <w:right w:val="none" w:sz="0" w:space="0" w:color="auto"/>
      </w:divBdr>
    </w:div>
    <w:div w:id="261957716">
      <w:bodyDiv w:val="1"/>
      <w:marLeft w:val="0"/>
      <w:marRight w:val="0"/>
      <w:marTop w:val="0"/>
      <w:marBottom w:val="0"/>
      <w:divBdr>
        <w:top w:val="none" w:sz="0" w:space="0" w:color="auto"/>
        <w:left w:val="none" w:sz="0" w:space="0" w:color="auto"/>
        <w:bottom w:val="none" w:sz="0" w:space="0" w:color="auto"/>
        <w:right w:val="none" w:sz="0" w:space="0" w:color="auto"/>
      </w:divBdr>
    </w:div>
    <w:div w:id="262499880">
      <w:bodyDiv w:val="1"/>
      <w:marLeft w:val="0"/>
      <w:marRight w:val="0"/>
      <w:marTop w:val="0"/>
      <w:marBottom w:val="0"/>
      <w:divBdr>
        <w:top w:val="none" w:sz="0" w:space="0" w:color="auto"/>
        <w:left w:val="none" w:sz="0" w:space="0" w:color="auto"/>
        <w:bottom w:val="none" w:sz="0" w:space="0" w:color="auto"/>
        <w:right w:val="none" w:sz="0" w:space="0" w:color="auto"/>
      </w:divBdr>
    </w:div>
    <w:div w:id="262500270">
      <w:bodyDiv w:val="1"/>
      <w:marLeft w:val="0"/>
      <w:marRight w:val="0"/>
      <w:marTop w:val="0"/>
      <w:marBottom w:val="0"/>
      <w:divBdr>
        <w:top w:val="none" w:sz="0" w:space="0" w:color="auto"/>
        <w:left w:val="none" w:sz="0" w:space="0" w:color="auto"/>
        <w:bottom w:val="none" w:sz="0" w:space="0" w:color="auto"/>
        <w:right w:val="none" w:sz="0" w:space="0" w:color="auto"/>
      </w:divBdr>
    </w:div>
    <w:div w:id="262617506">
      <w:bodyDiv w:val="1"/>
      <w:marLeft w:val="0"/>
      <w:marRight w:val="0"/>
      <w:marTop w:val="0"/>
      <w:marBottom w:val="0"/>
      <w:divBdr>
        <w:top w:val="none" w:sz="0" w:space="0" w:color="auto"/>
        <w:left w:val="none" w:sz="0" w:space="0" w:color="auto"/>
        <w:bottom w:val="none" w:sz="0" w:space="0" w:color="auto"/>
        <w:right w:val="none" w:sz="0" w:space="0" w:color="auto"/>
      </w:divBdr>
    </w:div>
    <w:div w:id="262687936">
      <w:bodyDiv w:val="1"/>
      <w:marLeft w:val="0"/>
      <w:marRight w:val="0"/>
      <w:marTop w:val="0"/>
      <w:marBottom w:val="0"/>
      <w:divBdr>
        <w:top w:val="none" w:sz="0" w:space="0" w:color="auto"/>
        <w:left w:val="none" w:sz="0" w:space="0" w:color="auto"/>
        <w:bottom w:val="none" w:sz="0" w:space="0" w:color="auto"/>
        <w:right w:val="none" w:sz="0" w:space="0" w:color="auto"/>
      </w:divBdr>
    </w:div>
    <w:div w:id="262694190">
      <w:bodyDiv w:val="1"/>
      <w:marLeft w:val="0"/>
      <w:marRight w:val="0"/>
      <w:marTop w:val="0"/>
      <w:marBottom w:val="0"/>
      <w:divBdr>
        <w:top w:val="none" w:sz="0" w:space="0" w:color="auto"/>
        <w:left w:val="none" w:sz="0" w:space="0" w:color="auto"/>
        <w:bottom w:val="none" w:sz="0" w:space="0" w:color="auto"/>
        <w:right w:val="none" w:sz="0" w:space="0" w:color="auto"/>
      </w:divBdr>
    </w:div>
    <w:div w:id="262761512">
      <w:bodyDiv w:val="1"/>
      <w:marLeft w:val="0"/>
      <w:marRight w:val="0"/>
      <w:marTop w:val="0"/>
      <w:marBottom w:val="0"/>
      <w:divBdr>
        <w:top w:val="none" w:sz="0" w:space="0" w:color="auto"/>
        <w:left w:val="none" w:sz="0" w:space="0" w:color="auto"/>
        <w:bottom w:val="none" w:sz="0" w:space="0" w:color="auto"/>
        <w:right w:val="none" w:sz="0" w:space="0" w:color="auto"/>
      </w:divBdr>
    </w:div>
    <w:div w:id="263802409">
      <w:bodyDiv w:val="1"/>
      <w:marLeft w:val="0"/>
      <w:marRight w:val="0"/>
      <w:marTop w:val="0"/>
      <w:marBottom w:val="0"/>
      <w:divBdr>
        <w:top w:val="none" w:sz="0" w:space="0" w:color="auto"/>
        <w:left w:val="none" w:sz="0" w:space="0" w:color="auto"/>
        <w:bottom w:val="none" w:sz="0" w:space="0" w:color="auto"/>
        <w:right w:val="none" w:sz="0" w:space="0" w:color="auto"/>
      </w:divBdr>
    </w:div>
    <w:div w:id="263853398">
      <w:bodyDiv w:val="1"/>
      <w:marLeft w:val="0"/>
      <w:marRight w:val="0"/>
      <w:marTop w:val="0"/>
      <w:marBottom w:val="0"/>
      <w:divBdr>
        <w:top w:val="none" w:sz="0" w:space="0" w:color="auto"/>
        <w:left w:val="none" w:sz="0" w:space="0" w:color="auto"/>
        <w:bottom w:val="none" w:sz="0" w:space="0" w:color="auto"/>
        <w:right w:val="none" w:sz="0" w:space="0" w:color="auto"/>
      </w:divBdr>
    </w:div>
    <w:div w:id="264461057">
      <w:bodyDiv w:val="1"/>
      <w:marLeft w:val="0"/>
      <w:marRight w:val="0"/>
      <w:marTop w:val="0"/>
      <w:marBottom w:val="0"/>
      <w:divBdr>
        <w:top w:val="none" w:sz="0" w:space="0" w:color="auto"/>
        <w:left w:val="none" w:sz="0" w:space="0" w:color="auto"/>
        <w:bottom w:val="none" w:sz="0" w:space="0" w:color="auto"/>
        <w:right w:val="none" w:sz="0" w:space="0" w:color="auto"/>
      </w:divBdr>
    </w:div>
    <w:div w:id="264465240">
      <w:bodyDiv w:val="1"/>
      <w:marLeft w:val="0"/>
      <w:marRight w:val="0"/>
      <w:marTop w:val="0"/>
      <w:marBottom w:val="0"/>
      <w:divBdr>
        <w:top w:val="none" w:sz="0" w:space="0" w:color="auto"/>
        <w:left w:val="none" w:sz="0" w:space="0" w:color="auto"/>
        <w:bottom w:val="none" w:sz="0" w:space="0" w:color="auto"/>
        <w:right w:val="none" w:sz="0" w:space="0" w:color="auto"/>
      </w:divBdr>
    </w:div>
    <w:div w:id="265039100">
      <w:bodyDiv w:val="1"/>
      <w:marLeft w:val="0"/>
      <w:marRight w:val="0"/>
      <w:marTop w:val="0"/>
      <w:marBottom w:val="0"/>
      <w:divBdr>
        <w:top w:val="none" w:sz="0" w:space="0" w:color="auto"/>
        <w:left w:val="none" w:sz="0" w:space="0" w:color="auto"/>
        <w:bottom w:val="none" w:sz="0" w:space="0" w:color="auto"/>
        <w:right w:val="none" w:sz="0" w:space="0" w:color="auto"/>
      </w:divBdr>
    </w:div>
    <w:div w:id="265237170">
      <w:bodyDiv w:val="1"/>
      <w:marLeft w:val="0"/>
      <w:marRight w:val="0"/>
      <w:marTop w:val="0"/>
      <w:marBottom w:val="0"/>
      <w:divBdr>
        <w:top w:val="none" w:sz="0" w:space="0" w:color="auto"/>
        <w:left w:val="none" w:sz="0" w:space="0" w:color="auto"/>
        <w:bottom w:val="none" w:sz="0" w:space="0" w:color="auto"/>
        <w:right w:val="none" w:sz="0" w:space="0" w:color="auto"/>
      </w:divBdr>
    </w:div>
    <w:div w:id="265692786">
      <w:bodyDiv w:val="1"/>
      <w:marLeft w:val="0"/>
      <w:marRight w:val="0"/>
      <w:marTop w:val="0"/>
      <w:marBottom w:val="0"/>
      <w:divBdr>
        <w:top w:val="none" w:sz="0" w:space="0" w:color="auto"/>
        <w:left w:val="none" w:sz="0" w:space="0" w:color="auto"/>
        <w:bottom w:val="none" w:sz="0" w:space="0" w:color="auto"/>
        <w:right w:val="none" w:sz="0" w:space="0" w:color="auto"/>
      </w:divBdr>
    </w:div>
    <w:div w:id="265769201">
      <w:bodyDiv w:val="1"/>
      <w:marLeft w:val="0"/>
      <w:marRight w:val="0"/>
      <w:marTop w:val="0"/>
      <w:marBottom w:val="0"/>
      <w:divBdr>
        <w:top w:val="none" w:sz="0" w:space="0" w:color="auto"/>
        <w:left w:val="none" w:sz="0" w:space="0" w:color="auto"/>
        <w:bottom w:val="none" w:sz="0" w:space="0" w:color="auto"/>
        <w:right w:val="none" w:sz="0" w:space="0" w:color="auto"/>
      </w:divBdr>
    </w:div>
    <w:div w:id="265775900">
      <w:bodyDiv w:val="1"/>
      <w:marLeft w:val="0"/>
      <w:marRight w:val="0"/>
      <w:marTop w:val="0"/>
      <w:marBottom w:val="0"/>
      <w:divBdr>
        <w:top w:val="none" w:sz="0" w:space="0" w:color="auto"/>
        <w:left w:val="none" w:sz="0" w:space="0" w:color="auto"/>
        <w:bottom w:val="none" w:sz="0" w:space="0" w:color="auto"/>
        <w:right w:val="none" w:sz="0" w:space="0" w:color="auto"/>
      </w:divBdr>
    </w:div>
    <w:div w:id="266010940">
      <w:bodyDiv w:val="1"/>
      <w:marLeft w:val="0"/>
      <w:marRight w:val="0"/>
      <w:marTop w:val="0"/>
      <w:marBottom w:val="0"/>
      <w:divBdr>
        <w:top w:val="none" w:sz="0" w:space="0" w:color="auto"/>
        <w:left w:val="none" w:sz="0" w:space="0" w:color="auto"/>
        <w:bottom w:val="none" w:sz="0" w:space="0" w:color="auto"/>
        <w:right w:val="none" w:sz="0" w:space="0" w:color="auto"/>
      </w:divBdr>
    </w:div>
    <w:div w:id="266082810">
      <w:bodyDiv w:val="1"/>
      <w:marLeft w:val="0"/>
      <w:marRight w:val="0"/>
      <w:marTop w:val="0"/>
      <w:marBottom w:val="0"/>
      <w:divBdr>
        <w:top w:val="none" w:sz="0" w:space="0" w:color="auto"/>
        <w:left w:val="none" w:sz="0" w:space="0" w:color="auto"/>
        <w:bottom w:val="none" w:sz="0" w:space="0" w:color="auto"/>
        <w:right w:val="none" w:sz="0" w:space="0" w:color="auto"/>
      </w:divBdr>
    </w:div>
    <w:div w:id="266154907">
      <w:bodyDiv w:val="1"/>
      <w:marLeft w:val="0"/>
      <w:marRight w:val="0"/>
      <w:marTop w:val="0"/>
      <w:marBottom w:val="0"/>
      <w:divBdr>
        <w:top w:val="none" w:sz="0" w:space="0" w:color="auto"/>
        <w:left w:val="none" w:sz="0" w:space="0" w:color="auto"/>
        <w:bottom w:val="none" w:sz="0" w:space="0" w:color="auto"/>
        <w:right w:val="none" w:sz="0" w:space="0" w:color="auto"/>
      </w:divBdr>
    </w:div>
    <w:div w:id="266163543">
      <w:bodyDiv w:val="1"/>
      <w:marLeft w:val="0"/>
      <w:marRight w:val="0"/>
      <w:marTop w:val="0"/>
      <w:marBottom w:val="0"/>
      <w:divBdr>
        <w:top w:val="none" w:sz="0" w:space="0" w:color="auto"/>
        <w:left w:val="none" w:sz="0" w:space="0" w:color="auto"/>
        <w:bottom w:val="none" w:sz="0" w:space="0" w:color="auto"/>
        <w:right w:val="none" w:sz="0" w:space="0" w:color="auto"/>
      </w:divBdr>
    </w:div>
    <w:div w:id="266236369">
      <w:bodyDiv w:val="1"/>
      <w:marLeft w:val="0"/>
      <w:marRight w:val="0"/>
      <w:marTop w:val="0"/>
      <w:marBottom w:val="0"/>
      <w:divBdr>
        <w:top w:val="none" w:sz="0" w:space="0" w:color="auto"/>
        <w:left w:val="none" w:sz="0" w:space="0" w:color="auto"/>
        <w:bottom w:val="none" w:sz="0" w:space="0" w:color="auto"/>
        <w:right w:val="none" w:sz="0" w:space="0" w:color="auto"/>
      </w:divBdr>
    </w:div>
    <w:div w:id="266239174">
      <w:bodyDiv w:val="1"/>
      <w:marLeft w:val="0"/>
      <w:marRight w:val="0"/>
      <w:marTop w:val="0"/>
      <w:marBottom w:val="0"/>
      <w:divBdr>
        <w:top w:val="none" w:sz="0" w:space="0" w:color="auto"/>
        <w:left w:val="none" w:sz="0" w:space="0" w:color="auto"/>
        <w:bottom w:val="none" w:sz="0" w:space="0" w:color="auto"/>
        <w:right w:val="none" w:sz="0" w:space="0" w:color="auto"/>
      </w:divBdr>
    </w:div>
    <w:div w:id="266423837">
      <w:bodyDiv w:val="1"/>
      <w:marLeft w:val="0"/>
      <w:marRight w:val="0"/>
      <w:marTop w:val="0"/>
      <w:marBottom w:val="0"/>
      <w:divBdr>
        <w:top w:val="none" w:sz="0" w:space="0" w:color="auto"/>
        <w:left w:val="none" w:sz="0" w:space="0" w:color="auto"/>
        <w:bottom w:val="none" w:sz="0" w:space="0" w:color="auto"/>
        <w:right w:val="none" w:sz="0" w:space="0" w:color="auto"/>
      </w:divBdr>
    </w:div>
    <w:div w:id="266619988">
      <w:bodyDiv w:val="1"/>
      <w:marLeft w:val="0"/>
      <w:marRight w:val="0"/>
      <w:marTop w:val="0"/>
      <w:marBottom w:val="0"/>
      <w:divBdr>
        <w:top w:val="none" w:sz="0" w:space="0" w:color="auto"/>
        <w:left w:val="none" w:sz="0" w:space="0" w:color="auto"/>
        <w:bottom w:val="none" w:sz="0" w:space="0" w:color="auto"/>
        <w:right w:val="none" w:sz="0" w:space="0" w:color="auto"/>
      </w:divBdr>
    </w:div>
    <w:div w:id="266891178">
      <w:bodyDiv w:val="1"/>
      <w:marLeft w:val="0"/>
      <w:marRight w:val="0"/>
      <w:marTop w:val="0"/>
      <w:marBottom w:val="0"/>
      <w:divBdr>
        <w:top w:val="none" w:sz="0" w:space="0" w:color="auto"/>
        <w:left w:val="none" w:sz="0" w:space="0" w:color="auto"/>
        <w:bottom w:val="none" w:sz="0" w:space="0" w:color="auto"/>
        <w:right w:val="none" w:sz="0" w:space="0" w:color="auto"/>
      </w:divBdr>
    </w:div>
    <w:div w:id="266932952">
      <w:bodyDiv w:val="1"/>
      <w:marLeft w:val="0"/>
      <w:marRight w:val="0"/>
      <w:marTop w:val="0"/>
      <w:marBottom w:val="0"/>
      <w:divBdr>
        <w:top w:val="none" w:sz="0" w:space="0" w:color="auto"/>
        <w:left w:val="none" w:sz="0" w:space="0" w:color="auto"/>
        <w:bottom w:val="none" w:sz="0" w:space="0" w:color="auto"/>
        <w:right w:val="none" w:sz="0" w:space="0" w:color="auto"/>
      </w:divBdr>
    </w:div>
    <w:div w:id="266933795">
      <w:bodyDiv w:val="1"/>
      <w:marLeft w:val="0"/>
      <w:marRight w:val="0"/>
      <w:marTop w:val="0"/>
      <w:marBottom w:val="0"/>
      <w:divBdr>
        <w:top w:val="none" w:sz="0" w:space="0" w:color="auto"/>
        <w:left w:val="none" w:sz="0" w:space="0" w:color="auto"/>
        <w:bottom w:val="none" w:sz="0" w:space="0" w:color="auto"/>
        <w:right w:val="none" w:sz="0" w:space="0" w:color="auto"/>
      </w:divBdr>
    </w:div>
    <w:div w:id="267003734">
      <w:bodyDiv w:val="1"/>
      <w:marLeft w:val="0"/>
      <w:marRight w:val="0"/>
      <w:marTop w:val="0"/>
      <w:marBottom w:val="0"/>
      <w:divBdr>
        <w:top w:val="none" w:sz="0" w:space="0" w:color="auto"/>
        <w:left w:val="none" w:sz="0" w:space="0" w:color="auto"/>
        <w:bottom w:val="none" w:sz="0" w:space="0" w:color="auto"/>
        <w:right w:val="none" w:sz="0" w:space="0" w:color="auto"/>
      </w:divBdr>
    </w:div>
    <w:div w:id="267003775">
      <w:bodyDiv w:val="1"/>
      <w:marLeft w:val="0"/>
      <w:marRight w:val="0"/>
      <w:marTop w:val="0"/>
      <w:marBottom w:val="0"/>
      <w:divBdr>
        <w:top w:val="none" w:sz="0" w:space="0" w:color="auto"/>
        <w:left w:val="none" w:sz="0" w:space="0" w:color="auto"/>
        <w:bottom w:val="none" w:sz="0" w:space="0" w:color="auto"/>
        <w:right w:val="none" w:sz="0" w:space="0" w:color="auto"/>
      </w:divBdr>
    </w:div>
    <w:div w:id="267390759">
      <w:bodyDiv w:val="1"/>
      <w:marLeft w:val="0"/>
      <w:marRight w:val="0"/>
      <w:marTop w:val="0"/>
      <w:marBottom w:val="0"/>
      <w:divBdr>
        <w:top w:val="none" w:sz="0" w:space="0" w:color="auto"/>
        <w:left w:val="none" w:sz="0" w:space="0" w:color="auto"/>
        <w:bottom w:val="none" w:sz="0" w:space="0" w:color="auto"/>
        <w:right w:val="none" w:sz="0" w:space="0" w:color="auto"/>
      </w:divBdr>
    </w:div>
    <w:div w:id="267542591">
      <w:bodyDiv w:val="1"/>
      <w:marLeft w:val="0"/>
      <w:marRight w:val="0"/>
      <w:marTop w:val="0"/>
      <w:marBottom w:val="0"/>
      <w:divBdr>
        <w:top w:val="none" w:sz="0" w:space="0" w:color="auto"/>
        <w:left w:val="none" w:sz="0" w:space="0" w:color="auto"/>
        <w:bottom w:val="none" w:sz="0" w:space="0" w:color="auto"/>
        <w:right w:val="none" w:sz="0" w:space="0" w:color="auto"/>
      </w:divBdr>
    </w:div>
    <w:div w:id="267736584">
      <w:bodyDiv w:val="1"/>
      <w:marLeft w:val="0"/>
      <w:marRight w:val="0"/>
      <w:marTop w:val="0"/>
      <w:marBottom w:val="0"/>
      <w:divBdr>
        <w:top w:val="none" w:sz="0" w:space="0" w:color="auto"/>
        <w:left w:val="none" w:sz="0" w:space="0" w:color="auto"/>
        <w:bottom w:val="none" w:sz="0" w:space="0" w:color="auto"/>
        <w:right w:val="none" w:sz="0" w:space="0" w:color="auto"/>
      </w:divBdr>
    </w:div>
    <w:div w:id="267811005">
      <w:bodyDiv w:val="1"/>
      <w:marLeft w:val="0"/>
      <w:marRight w:val="0"/>
      <w:marTop w:val="0"/>
      <w:marBottom w:val="0"/>
      <w:divBdr>
        <w:top w:val="none" w:sz="0" w:space="0" w:color="auto"/>
        <w:left w:val="none" w:sz="0" w:space="0" w:color="auto"/>
        <w:bottom w:val="none" w:sz="0" w:space="0" w:color="auto"/>
        <w:right w:val="none" w:sz="0" w:space="0" w:color="auto"/>
      </w:divBdr>
    </w:div>
    <w:div w:id="267851631">
      <w:bodyDiv w:val="1"/>
      <w:marLeft w:val="0"/>
      <w:marRight w:val="0"/>
      <w:marTop w:val="0"/>
      <w:marBottom w:val="0"/>
      <w:divBdr>
        <w:top w:val="none" w:sz="0" w:space="0" w:color="auto"/>
        <w:left w:val="none" w:sz="0" w:space="0" w:color="auto"/>
        <w:bottom w:val="none" w:sz="0" w:space="0" w:color="auto"/>
        <w:right w:val="none" w:sz="0" w:space="0" w:color="auto"/>
      </w:divBdr>
    </w:div>
    <w:div w:id="267859085">
      <w:bodyDiv w:val="1"/>
      <w:marLeft w:val="0"/>
      <w:marRight w:val="0"/>
      <w:marTop w:val="0"/>
      <w:marBottom w:val="0"/>
      <w:divBdr>
        <w:top w:val="none" w:sz="0" w:space="0" w:color="auto"/>
        <w:left w:val="none" w:sz="0" w:space="0" w:color="auto"/>
        <w:bottom w:val="none" w:sz="0" w:space="0" w:color="auto"/>
        <w:right w:val="none" w:sz="0" w:space="0" w:color="auto"/>
      </w:divBdr>
    </w:div>
    <w:div w:id="267860117">
      <w:bodyDiv w:val="1"/>
      <w:marLeft w:val="0"/>
      <w:marRight w:val="0"/>
      <w:marTop w:val="0"/>
      <w:marBottom w:val="0"/>
      <w:divBdr>
        <w:top w:val="none" w:sz="0" w:space="0" w:color="auto"/>
        <w:left w:val="none" w:sz="0" w:space="0" w:color="auto"/>
        <w:bottom w:val="none" w:sz="0" w:space="0" w:color="auto"/>
        <w:right w:val="none" w:sz="0" w:space="0" w:color="auto"/>
      </w:divBdr>
    </w:div>
    <w:div w:id="268046110">
      <w:bodyDiv w:val="1"/>
      <w:marLeft w:val="0"/>
      <w:marRight w:val="0"/>
      <w:marTop w:val="0"/>
      <w:marBottom w:val="0"/>
      <w:divBdr>
        <w:top w:val="none" w:sz="0" w:space="0" w:color="auto"/>
        <w:left w:val="none" w:sz="0" w:space="0" w:color="auto"/>
        <w:bottom w:val="none" w:sz="0" w:space="0" w:color="auto"/>
        <w:right w:val="none" w:sz="0" w:space="0" w:color="auto"/>
      </w:divBdr>
    </w:div>
    <w:div w:id="268202397">
      <w:bodyDiv w:val="1"/>
      <w:marLeft w:val="0"/>
      <w:marRight w:val="0"/>
      <w:marTop w:val="0"/>
      <w:marBottom w:val="0"/>
      <w:divBdr>
        <w:top w:val="none" w:sz="0" w:space="0" w:color="auto"/>
        <w:left w:val="none" w:sz="0" w:space="0" w:color="auto"/>
        <w:bottom w:val="none" w:sz="0" w:space="0" w:color="auto"/>
        <w:right w:val="none" w:sz="0" w:space="0" w:color="auto"/>
      </w:divBdr>
    </w:div>
    <w:div w:id="268243149">
      <w:bodyDiv w:val="1"/>
      <w:marLeft w:val="0"/>
      <w:marRight w:val="0"/>
      <w:marTop w:val="0"/>
      <w:marBottom w:val="0"/>
      <w:divBdr>
        <w:top w:val="none" w:sz="0" w:space="0" w:color="auto"/>
        <w:left w:val="none" w:sz="0" w:space="0" w:color="auto"/>
        <w:bottom w:val="none" w:sz="0" w:space="0" w:color="auto"/>
        <w:right w:val="none" w:sz="0" w:space="0" w:color="auto"/>
      </w:divBdr>
    </w:div>
    <w:div w:id="268394228">
      <w:bodyDiv w:val="1"/>
      <w:marLeft w:val="0"/>
      <w:marRight w:val="0"/>
      <w:marTop w:val="0"/>
      <w:marBottom w:val="0"/>
      <w:divBdr>
        <w:top w:val="none" w:sz="0" w:space="0" w:color="auto"/>
        <w:left w:val="none" w:sz="0" w:space="0" w:color="auto"/>
        <w:bottom w:val="none" w:sz="0" w:space="0" w:color="auto"/>
        <w:right w:val="none" w:sz="0" w:space="0" w:color="auto"/>
      </w:divBdr>
    </w:div>
    <w:div w:id="268514802">
      <w:bodyDiv w:val="1"/>
      <w:marLeft w:val="0"/>
      <w:marRight w:val="0"/>
      <w:marTop w:val="0"/>
      <w:marBottom w:val="0"/>
      <w:divBdr>
        <w:top w:val="none" w:sz="0" w:space="0" w:color="auto"/>
        <w:left w:val="none" w:sz="0" w:space="0" w:color="auto"/>
        <w:bottom w:val="none" w:sz="0" w:space="0" w:color="auto"/>
        <w:right w:val="none" w:sz="0" w:space="0" w:color="auto"/>
      </w:divBdr>
    </w:div>
    <w:div w:id="268658737">
      <w:bodyDiv w:val="1"/>
      <w:marLeft w:val="0"/>
      <w:marRight w:val="0"/>
      <w:marTop w:val="0"/>
      <w:marBottom w:val="0"/>
      <w:divBdr>
        <w:top w:val="none" w:sz="0" w:space="0" w:color="auto"/>
        <w:left w:val="none" w:sz="0" w:space="0" w:color="auto"/>
        <w:bottom w:val="none" w:sz="0" w:space="0" w:color="auto"/>
        <w:right w:val="none" w:sz="0" w:space="0" w:color="auto"/>
      </w:divBdr>
    </w:div>
    <w:div w:id="268777545">
      <w:bodyDiv w:val="1"/>
      <w:marLeft w:val="0"/>
      <w:marRight w:val="0"/>
      <w:marTop w:val="0"/>
      <w:marBottom w:val="0"/>
      <w:divBdr>
        <w:top w:val="none" w:sz="0" w:space="0" w:color="auto"/>
        <w:left w:val="none" w:sz="0" w:space="0" w:color="auto"/>
        <w:bottom w:val="none" w:sz="0" w:space="0" w:color="auto"/>
        <w:right w:val="none" w:sz="0" w:space="0" w:color="auto"/>
      </w:divBdr>
    </w:div>
    <w:div w:id="268783820">
      <w:bodyDiv w:val="1"/>
      <w:marLeft w:val="0"/>
      <w:marRight w:val="0"/>
      <w:marTop w:val="0"/>
      <w:marBottom w:val="0"/>
      <w:divBdr>
        <w:top w:val="none" w:sz="0" w:space="0" w:color="auto"/>
        <w:left w:val="none" w:sz="0" w:space="0" w:color="auto"/>
        <w:bottom w:val="none" w:sz="0" w:space="0" w:color="auto"/>
        <w:right w:val="none" w:sz="0" w:space="0" w:color="auto"/>
      </w:divBdr>
    </w:div>
    <w:div w:id="269047377">
      <w:bodyDiv w:val="1"/>
      <w:marLeft w:val="0"/>
      <w:marRight w:val="0"/>
      <w:marTop w:val="0"/>
      <w:marBottom w:val="0"/>
      <w:divBdr>
        <w:top w:val="none" w:sz="0" w:space="0" w:color="auto"/>
        <w:left w:val="none" w:sz="0" w:space="0" w:color="auto"/>
        <w:bottom w:val="none" w:sz="0" w:space="0" w:color="auto"/>
        <w:right w:val="none" w:sz="0" w:space="0" w:color="auto"/>
      </w:divBdr>
    </w:div>
    <w:div w:id="269094376">
      <w:bodyDiv w:val="1"/>
      <w:marLeft w:val="0"/>
      <w:marRight w:val="0"/>
      <w:marTop w:val="0"/>
      <w:marBottom w:val="0"/>
      <w:divBdr>
        <w:top w:val="none" w:sz="0" w:space="0" w:color="auto"/>
        <w:left w:val="none" w:sz="0" w:space="0" w:color="auto"/>
        <w:bottom w:val="none" w:sz="0" w:space="0" w:color="auto"/>
        <w:right w:val="none" w:sz="0" w:space="0" w:color="auto"/>
      </w:divBdr>
    </w:div>
    <w:div w:id="269315218">
      <w:bodyDiv w:val="1"/>
      <w:marLeft w:val="0"/>
      <w:marRight w:val="0"/>
      <w:marTop w:val="0"/>
      <w:marBottom w:val="0"/>
      <w:divBdr>
        <w:top w:val="none" w:sz="0" w:space="0" w:color="auto"/>
        <w:left w:val="none" w:sz="0" w:space="0" w:color="auto"/>
        <w:bottom w:val="none" w:sz="0" w:space="0" w:color="auto"/>
        <w:right w:val="none" w:sz="0" w:space="0" w:color="auto"/>
      </w:divBdr>
    </w:div>
    <w:div w:id="269508006">
      <w:bodyDiv w:val="1"/>
      <w:marLeft w:val="0"/>
      <w:marRight w:val="0"/>
      <w:marTop w:val="0"/>
      <w:marBottom w:val="0"/>
      <w:divBdr>
        <w:top w:val="none" w:sz="0" w:space="0" w:color="auto"/>
        <w:left w:val="none" w:sz="0" w:space="0" w:color="auto"/>
        <w:bottom w:val="none" w:sz="0" w:space="0" w:color="auto"/>
        <w:right w:val="none" w:sz="0" w:space="0" w:color="auto"/>
      </w:divBdr>
    </w:div>
    <w:div w:id="269511874">
      <w:bodyDiv w:val="1"/>
      <w:marLeft w:val="0"/>
      <w:marRight w:val="0"/>
      <w:marTop w:val="0"/>
      <w:marBottom w:val="0"/>
      <w:divBdr>
        <w:top w:val="none" w:sz="0" w:space="0" w:color="auto"/>
        <w:left w:val="none" w:sz="0" w:space="0" w:color="auto"/>
        <w:bottom w:val="none" w:sz="0" w:space="0" w:color="auto"/>
        <w:right w:val="none" w:sz="0" w:space="0" w:color="auto"/>
      </w:divBdr>
    </w:div>
    <w:div w:id="269703258">
      <w:bodyDiv w:val="1"/>
      <w:marLeft w:val="0"/>
      <w:marRight w:val="0"/>
      <w:marTop w:val="0"/>
      <w:marBottom w:val="0"/>
      <w:divBdr>
        <w:top w:val="none" w:sz="0" w:space="0" w:color="auto"/>
        <w:left w:val="none" w:sz="0" w:space="0" w:color="auto"/>
        <w:bottom w:val="none" w:sz="0" w:space="0" w:color="auto"/>
        <w:right w:val="none" w:sz="0" w:space="0" w:color="auto"/>
      </w:divBdr>
    </w:div>
    <w:div w:id="270087592">
      <w:bodyDiv w:val="1"/>
      <w:marLeft w:val="0"/>
      <w:marRight w:val="0"/>
      <w:marTop w:val="0"/>
      <w:marBottom w:val="0"/>
      <w:divBdr>
        <w:top w:val="none" w:sz="0" w:space="0" w:color="auto"/>
        <w:left w:val="none" w:sz="0" w:space="0" w:color="auto"/>
        <w:bottom w:val="none" w:sz="0" w:space="0" w:color="auto"/>
        <w:right w:val="none" w:sz="0" w:space="0" w:color="auto"/>
      </w:divBdr>
    </w:div>
    <w:div w:id="270167808">
      <w:bodyDiv w:val="1"/>
      <w:marLeft w:val="0"/>
      <w:marRight w:val="0"/>
      <w:marTop w:val="0"/>
      <w:marBottom w:val="0"/>
      <w:divBdr>
        <w:top w:val="none" w:sz="0" w:space="0" w:color="auto"/>
        <w:left w:val="none" w:sz="0" w:space="0" w:color="auto"/>
        <w:bottom w:val="none" w:sz="0" w:space="0" w:color="auto"/>
        <w:right w:val="none" w:sz="0" w:space="0" w:color="auto"/>
      </w:divBdr>
    </w:div>
    <w:div w:id="270205556">
      <w:bodyDiv w:val="1"/>
      <w:marLeft w:val="0"/>
      <w:marRight w:val="0"/>
      <w:marTop w:val="0"/>
      <w:marBottom w:val="0"/>
      <w:divBdr>
        <w:top w:val="none" w:sz="0" w:space="0" w:color="auto"/>
        <w:left w:val="none" w:sz="0" w:space="0" w:color="auto"/>
        <w:bottom w:val="none" w:sz="0" w:space="0" w:color="auto"/>
        <w:right w:val="none" w:sz="0" w:space="0" w:color="auto"/>
      </w:divBdr>
    </w:div>
    <w:div w:id="270477781">
      <w:bodyDiv w:val="1"/>
      <w:marLeft w:val="0"/>
      <w:marRight w:val="0"/>
      <w:marTop w:val="0"/>
      <w:marBottom w:val="0"/>
      <w:divBdr>
        <w:top w:val="none" w:sz="0" w:space="0" w:color="auto"/>
        <w:left w:val="none" w:sz="0" w:space="0" w:color="auto"/>
        <w:bottom w:val="none" w:sz="0" w:space="0" w:color="auto"/>
        <w:right w:val="none" w:sz="0" w:space="0" w:color="auto"/>
      </w:divBdr>
    </w:div>
    <w:div w:id="270478731">
      <w:bodyDiv w:val="1"/>
      <w:marLeft w:val="0"/>
      <w:marRight w:val="0"/>
      <w:marTop w:val="0"/>
      <w:marBottom w:val="0"/>
      <w:divBdr>
        <w:top w:val="none" w:sz="0" w:space="0" w:color="auto"/>
        <w:left w:val="none" w:sz="0" w:space="0" w:color="auto"/>
        <w:bottom w:val="none" w:sz="0" w:space="0" w:color="auto"/>
        <w:right w:val="none" w:sz="0" w:space="0" w:color="auto"/>
      </w:divBdr>
    </w:div>
    <w:div w:id="270481979">
      <w:bodyDiv w:val="1"/>
      <w:marLeft w:val="0"/>
      <w:marRight w:val="0"/>
      <w:marTop w:val="0"/>
      <w:marBottom w:val="0"/>
      <w:divBdr>
        <w:top w:val="none" w:sz="0" w:space="0" w:color="auto"/>
        <w:left w:val="none" w:sz="0" w:space="0" w:color="auto"/>
        <w:bottom w:val="none" w:sz="0" w:space="0" w:color="auto"/>
        <w:right w:val="none" w:sz="0" w:space="0" w:color="auto"/>
      </w:divBdr>
    </w:div>
    <w:div w:id="270825455">
      <w:bodyDiv w:val="1"/>
      <w:marLeft w:val="0"/>
      <w:marRight w:val="0"/>
      <w:marTop w:val="0"/>
      <w:marBottom w:val="0"/>
      <w:divBdr>
        <w:top w:val="none" w:sz="0" w:space="0" w:color="auto"/>
        <w:left w:val="none" w:sz="0" w:space="0" w:color="auto"/>
        <w:bottom w:val="none" w:sz="0" w:space="0" w:color="auto"/>
        <w:right w:val="none" w:sz="0" w:space="0" w:color="auto"/>
      </w:divBdr>
    </w:div>
    <w:div w:id="270866938">
      <w:bodyDiv w:val="1"/>
      <w:marLeft w:val="0"/>
      <w:marRight w:val="0"/>
      <w:marTop w:val="0"/>
      <w:marBottom w:val="0"/>
      <w:divBdr>
        <w:top w:val="none" w:sz="0" w:space="0" w:color="auto"/>
        <w:left w:val="none" w:sz="0" w:space="0" w:color="auto"/>
        <w:bottom w:val="none" w:sz="0" w:space="0" w:color="auto"/>
        <w:right w:val="none" w:sz="0" w:space="0" w:color="auto"/>
      </w:divBdr>
    </w:div>
    <w:div w:id="271010368">
      <w:bodyDiv w:val="1"/>
      <w:marLeft w:val="0"/>
      <w:marRight w:val="0"/>
      <w:marTop w:val="0"/>
      <w:marBottom w:val="0"/>
      <w:divBdr>
        <w:top w:val="none" w:sz="0" w:space="0" w:color="auto"/>
        <w:left w:val="none" w:sz="0" w:space="0" w:color="auto"/>
        <w:bottom w:val="none" w:sz="0" w:space="0" w:color="auto"/>
        <w:right w:val="none" w:sz="0" w:space="0" w:color="auto"/>
      </w:divBdr>
    </w:div>
    <w:div w:id="271519199">
      <w:bodyDiv w:val="1"/>
      <w:marLeft w:val="0"/>
      <w:marRight w:val="0"/>
      <w:marTop w:val="0"/>
      <w:marBottom w:val="0"/>
      <w:divBdr>
        <w:top w:val="none" w:sz="0" w:space="0" w:color="auto"/>
        <w:left w:val="none" w:sz="0" w:space="0" w:color="auto"/>
        <w:bottom w:val="none" w:sz="0" w:space="0" w:color="auto"/>
        <w:right w:val="none" w:sz="0" w:space="0" w:color="auto"/>
      </w:divBdr>
    </w:div>
    <w:div w:id="271522513">
      <w:bodyDiv w:val="1"/>
      <w:marLeft w:val="0"/>
      <w:marRight w:val="0"/>
      <w:marTop w:val="0"/>
      <w:marBottom w:val="0"/>
      <w:divBdr>
        <w:top w:val="none" w:sz="0" w:space="0" w:color="auto"/>
        <w:left w:val="none" w:sz="0" w:space="0" w:color="auto"/>
        <w:bottom w:val="none" w:sz="0" w:space="0" w:color="auto"/>
        <w:right w:val="none" w:sz="0" w:space="0" w:color="auto"/>
      </w:divBdr>
    </w:div>
    <w:div w:id="272249525">
      <w:bodyDiv w:val="1"/>
      <w:marLeft w:val="0"/>
      <w:marRight w:val="0"/>
      <w:marTop w:val="0"/>
      <w:marBottom w:val="0"/>
      <w:divBdr>
        <w:top w:val="none" w:sz="0" w:space="0" w:color="auto"/>
        <w:left w:val="none" w:sz="0" w:space="0" w:color="auto"/>
        <w:bottom w:val="none" w:sz="0" w:space="0" w:color="auto"/>
        <w:right w:val="none" w:sz="0" w:space="0" w:color="auto"/>
      </w:divBdr>
    </w:div>
    <w:div w:id="272445069">
      <w:bodyDiv w:val="1"/>
      <w:marLeft w:val="0"/>
      <w:marRight w:val="0"/>
      <w:marTop w:val="0"/>
      <w:marBottom w:val="0"/>
      <w:divBdr>
        <w:top w:val="none" w:sz="0" w:space="0" w:color="auto"/>
        <w:left w:val="none" w:sz="0" w:space="0" w:color="auto"/>
        <w:bottom w:val="none" w:sz="0" w:space="0" w:color="auto"/>
        <w:right w:val="none" w:sz="0" w:space="0" w:color="auto"/>
      </w:divBdr>
    </w:div>
    <w:div w:id="273100155">
      <w:bodyDiv w:val="1"/>
      <w:marLeft w:val="0"/>
      <w:marRight w:val="0"/>
      <w:marTop w:val="0"/>
      <w:marBottom w:val="0"/>
      <w:divBdr>
        <w:top w:val="none" w:sz="0" w:space="0" w:color="auto"/>
        <w:left w:val="none" w:sz="0" w:space="0" w:color="auto"/>
        <w:bottom w:val="none" w:sz="0" w:space="0" w:color="auto"/>
        <w:right w:val="none" w:sz="0" w:space="0" w:color="auto"/>
      </w:divBdr>
    </w:div>
    <w:div w:id="273176724">
      <w:bodyDiv w:val="1"/>
      <w:marLeft w:val="0"/>
      <w:marRight w:val="0"/>
      <w:marTop w:val="0"/>
      <w:marBottom w:val="0"/>
      <w:divBdr>
        <w:top w:val="none" w:sz="0" w:space="0" w:color="auto"/>
        <w:left w:val="none" w:sz="0" w:space="0" w:color="auto"/>
        <w:bottom w:val="none" w:sz="0" w:space="0" w:color="auto"/>
        <w:right w:val="none" w:sz="0" w:space="0" w:color="auto"/>
      </w:divBdr>
    </w:div>
    <w:div w:id="273369842">
      <w:bodyDiv w:val="1"/>
      <w:marLeft w:val="0"/>
      <w:marRight w:val="0"/>
      <w:marTop w:val="0"/>
      <w:marBottom w:val="0"/>
      <w:divBdr>
        <w:top w:val="none" w:sz="0" w:space="0" w:color="auto"/>
        <w:left w:val="none" w:sz="0" w:space="0" w:color="auto"/>
        <w:bottom w:val="none" w:sz="0" w:space="0" w:color="auto"/>
        <w:right w:val="none" w:sz="0" w:space="0" w:color="auto"/>
      </w:divBdr>
    </w:div>
    <w:div w:id="273437667">
      <w:bodyDiv w:val="1"/>
      <w:marLeft w:val="0"/>
      <w:marRight w:val="0"/>
      <w:marTop w:val="0"/>
      <w:marBottom w:val="0"/>
      <w:divBdr>
        <w:top w:val="none" w:sz="0" w:space="0" w:color="auto"/>
        <w:left w:val="none" w:sz="0" w:space="0" w:color="auto"/>
        <w:bottom w:val="none" w:sz="0" w:space="0" w:color="auto"/>
        <w:right w:val="none" w:sz="0" w:space="0" w:color="auto"/>
      </w:divBdr>
    </w:div>
    <w:div w:id="273485580">
      <w:bodyDiv w:val="1"/>
      <w:marLeft w:val="0"/>
      <w:marRight w:val="0"/>
      <w:marTop w:val="0"/>
      <w:marBottom w:val="0"/>
      <w:divBdr>
        <w:top w:val="none" w:sz="0" w:space="0" w:color="auto"/>
        <w:left w:val="none" w:sz="0" w:space="0" w:color="auto"/>
        <w:bottom w:val="none" w:sz="0" w:space="0" w:color="auto"/>
        <w:right w:val="none" w:sz="0" w:space="0" w:color="auto"/>
      </w:divBdr>
    </w:div>
    <w:div w:id="273631044">
      <w:bodyDiv w:val="1"/>
      <w:marLeft w:val="0"/>
      <w:marRight w:val="0"/>
      <w:marTop w:val="0"/>
      <w:marBottom w:val="0"/>
      <w:divBdr>
        <w:top w:val="none" w:sz="0" w:space="0" w:color="auto"/>
        <w:left w:val="none" w:sz="0" w:space="0" w:color="auto"/>
        <w:bottom w:val="none" w:sz="0" w:space="0" w:color="auto"/>
        <w:right w:val="none" w:sz="0" w:space="0" w:color="auto"/>
      </w:divBdr>
    </w:div>
    <w:div w:id="273946124">
      <w:bodyDiv w:val="1"/>
      <w:marLeft w:val="0"/>
      <w:marRight w:val="0"/>
      <w:marTop w:val="0"/>
      <w:marBottom w:val="0"/>
      <w:divBdr>
        <w:top w:val="none" w:sz="0" w:space="0" w:color="auto"/>
        <w:left w:val="none" w:sz="0" w:space="0" w:color="auto"/>
        <w:bottom w:val="none" w:sz="0" w:space="0" w:color="auto"/>
        <w:right w:val="none" w:sz="0" w:space="0" w:color="auto"/>
      </w:divBdr>
    </w:div>
    <w:div w:id="274017624">
      <w:bodyDiv w:val="1"/>
      <w:marLeft w:val="0"/>
      <w:marRight w:val="0"/>
      <w:marTop w:val="0"/>
      <w:marBottom w:val="0"/>
      <w:divBdr>
        <w:top w:val="none" w:sz="0" w:space="0" w:color="auto"/>
        <w:left w:val="none" w:sz="0" w:space="0" w:color="auto"/>
        <w:bottom w:val="none" w:sz="0" w:space="0" w:color="auto"/>
        <w:right w:val="none" w:sz="0" w:space="0" w:color="auto"/>
      </w:divBdr>
    </w:div>
    <w:div w:id="274480255">
      <w:bodyDiv w:val="1"/>
      <w:marLeft w:val="0"/>
      <w:marRight w:val="0"/>
      <w:marTop w:val="0"/>
      <w:marBottom w:val="0"/>
      <w:divBdr>
        <w:top w:val="none" w:sz="0" w:space="0" w:color="auto"/>
        <w:left w:val="none" w:sz="0" w:space="0" w:color="auto"/>
        <w:bottom w:val="none" w:sz="0" w:space="0" w:color="auto"/>
        <w:right w:val="none" w:sz="0" w:space="0" w:color="auto"/>
      </w:divBdr>
    </w:div>
    <w:div w:id="274559085">
      <w:bodyDiv w:val="1"/>
      <w:marLeft w:val="0"/>
      <w:marRight w:val="0"/>
      <w:marTop w:val="0"/>
      <w:marBottom w:val="0"/>
      <w:divBdr>
        <w:top w:val="none" w:sz="0" w:space="0" w:color="auto"/>
        <w:left w:val="none" w:sz="0" w:space="0" w:color="auto"/>
        <w:bottom w:val="none" w:sz="0" w:space="0" w:color="auto"/>
        <w:right w:val="none" w:sz="0" w:space="0" w:color="auto"/>
      </w:divBdr>
    </w:div>
    <w:div w:id="274755677">
      <w:bodyDiv w:val="1"/>
      <w:marLeft w:val="0"/>
      <w:marRight w:val="0"/>
      <w:marTop w:val="0"/>
      <w:marBottom w:val="0"/>
      <w:divBdr>
        <w:top w:val="none" w:sz="0" w:space="0" w:color="auto"/>
        <w:left w:val="none" w:sz="0" w:space="0" w:color="auto"/>
        <w:bottom w:val="none" w:sz="0" w:space="0" w:color="auto"/>
        <w:right w:val="none" w:sz="0" w:space="0" w:color="auto"/>
      </w:divBdr>
    </w:div>
    <w:div w:id="275259960">
      <w:bodyDiv w:val="1"/>
      <w:marLeft w:val="0"/>
      <w:marRight w:val="0"/>
      <w:marTop w:val="0"/>
      <w:marBottom w:val="0"/>
      <w:divBdr>
        <w:top w:val="none" w:sz="0" w:space="0" w:color="auto"/>
        <w:left w:val="none" w:sz="0" w:space="0" w:color="auto"/>
        <w:bottom w:val="none" w:sz="0" w:space="0" w:color="auto"/>
        <w:right w:val="none" w:sz="0" w:space="0" w:color="auto"/>
      </w:divBdr>
    </w:div>
    <w:div w:id="275529289">
      <w:bodyDiv w:val="1"/>
      <w:marLeft w:val="0"/>
      <w:marRight w:val="0"/>
      <w:marTop w:val="0"/>
      <w:marBottom w:val="0"/>
      <w:divBdr>
        <w:top w:val="none" w:sz="0" w:space="0" w:color="auto"/>
        <w:left w:val="none" w:sz="0" w:space="0" w:color="auto"/>
        <w:bottom w:val="none" w:sz="0" w:space="0" w:color="auto"/>
        <w:right w:val="none" w:sz="0" w:space="0" w:color="auto"/>
      </w:divBdr>
    </w:div>
    <w:div w:id="275606359">
      <w:bodyDiv w:val="1"/>
      <w:marLeft w:val="0"/>
      <w:marRight w:val="0"/>
      <w:marTop w:val="0"/>
      <w:marBottom w:val="0"/>
      <w:divBdr>
        <w:top w:val="none" w:sz="0" w:space="0" w:color="auto"/>
        <w:left w:val="none" w:sz="0" w:space="0" w:color="auto"/>
        <w:bottom w:val="none" w:sz="0" w:space="0" w:color="auto"/>
        <w:right w:val="none" w:sz="0" w:space="0" w:color="auto"/>
      </w:divBdr>
    </w:div>
    <w:div w:id="275916783">
      <w:bodyDiv w:val="1"/>
      <w:marLeft w:val="0"/>
      <w:marRight w:val="0"/>
      <w:marTop w:val="0"/>
      <w:marBottom w:val="0"/>
      <w:divBdr>
        <w:top w:val="none" w:sz="0" w:space="0" w:color="auto"/>
        <w:left w:val="none" w:sz="0" w:space="0" w:color="auto"/>
        <w:bottom w:val="none" w:sz="0" w:space="0" w:color="auto"/>
        <w:right w:val="none" w:sz="0" w:space="0" w:color="auto"/>
      </w:divBdr>
    </w:div>
    <w:div w:id="275917594">
      <w:bodyDiv w:val="1"/>
      <w:marLeft w:val="0"/>
      <w:marRight w:val="0"/>
      <w:marTop w:val="0"/>
      <w:marBottom w:val="0"/>
      <w:divBdr>
        <w:top w:val="none" w:sz="0" w:space="0" w:color="auto"/>
        <w:left w:val="none" w:sz="0" w:space="0" w:color="auto"/>
        <w:bottom w:val="none" w:sz="0" w:space="0" w:color="auto"/>
        <w:right w:val="none" w:sz="0" w:space="0" w:color="auto"/>
      </w:divBdr>
    </w:div>
    <w:div w:id="275917598">
      <w:bodyDiv w:val="1"/>
      <w:marLeft w:val="0"/>
      <w:marRight w:val="0"/>
      <w:marTop w:val="0"/>
      <w:marBottom w:val="0"/>
      <w:divBdr>
        <w:top w:val="none" w:sz="0" w:space="0" w:color="auto"/>
        <w:left w:val="none" w:sz="0" w:space="0" w:color="auto"/>
        <w:bottom w:val="none" w:sz="0" w:space="0" w:color="auto"/>
        <w:right w:val="none" w:sz="0" w:space="0" w:color="auto"/>
      </w:divBdr>
    </w:div>
    <w:div w:id="276564058">
      <w:bodyDiv w:val="1"/>
      <w:marLeft w:val="0"/>
      <w:marRight w:val="0"/>
      <w:marTop w:val="0"/>
      <w:marBottom w:val="0"/>
      <w:divBdr>
        <w:top w:val="none" w:sz="0" w:space="0" w:color="auto"/>
        <w:left w:val="none" w:sz="0" w:space="0" w:color="auto"/>
        <w:bottom w:val="none" w:sz="0" w:space="0" w:color="auto"/>
        <w:right w:val="none" w:sz="0" w:space="0" w:color="auto"/>
      </w:divBdr>
    </w:div>
    <w:div w:id="276833745">
      <w:bodyDiv w:val="1"/>
      <w:marLeft w:val="0"/>
      <w:marRight w:val="0"/>
      <w:marTop w:val="0"/>
      <w:marBottom w:val="0"/>
      <w:divBdr>
        <w:top w:val="none" w:sz="0" w:space="0" w:color="auto"/>
        <w:left w:val="none" w:sz="0" w:space="0" w:color="auto"/>
        <w:bottom w:val="none" w:sz="0" w:space="0" w:color="auto"/>
        <w:right w:val="none" w:sz="0" w:space="0" w:color="auto"/>
      </w:divBdr>
    </w:div>
    <w:div w:id="276982807">
      <w:bodyDiv w:val="1"/>
      <w:marLeft w:val="0"/>
      <w:marRight w:val="0"/>
      <w:marTop w:val="0"/>
      <w:marBottom w:val="0"/>
      <w:divBdr>
        <w:top w:val="none" w:sz="0" w:space="0" w:color="auto"/>
        <w:left w:val="none" w:sz="0" w:space="0" w:color="auto"/>
        <w:bottom w:val="none" w:sz="0" w:space="0" w:color="auto"/>
        <w:right w:val="none" w:sz="0" w:space="0" w:color="auto"/>
      </w:divBdr>
    </w:div>
    <w:div w:id="277949810">
      <w:bodyDiv w:val="1"/>
      <w:marLeft w:val="0"/>
      <w:marRight w:val="0"/>
      <w:marTop w:val="0"/>
      <w:marBottom w:val="0"/>
      <w:divBdr>
        <w:top w:val="none" w:sz="0" w:space="0" w:color="auto"/>
        <w:left w:val="none" w:sz="0" w:space="0" w:color="auto"/>
        <w:bottom w:val="none" w:sz="0" w:space="0" w:color="auto"/>
        <w:right w:val="none" w:sz="0" w:space="0" w:color="auto"/>
      </w:divBdr>
    </w:div>
    <w:div w:id="278148165">
      <w:bodyDiv w:val="1"/>
      <w:marLeft w:val="0"/>
      <w:marRight w:val="0"/>
      <w:marTop w:val="0"/>
      <w:marBottom w:val="0"/>
      <w:divBdr>
        <w:top w:val="none" w:sz="0" w:space="0" w:color="auto"/>
        <w:left w:val="none" w:sz="0" w:space="0" w:color="auto"/>
        <w:bottom w:val="none" w:sz="0" w:space="0" w:color="auto"/>
        <w:right w:val="none" w:sz="0" w:space="0" w:color="auto"/>
      </w:divBdr>
    </w:div>
    <w:div w:id="278340191">
      <w:bodyDiv w:val="1"/>
      <w:marLeft w:val="0"/>
      <w:marRight w:val="0"/>
      <w:marTop w:val="0"/>
      <w:marBottom w:val="0"/>
      <w:divBdr>
        <w:top w:val="none" w:sz="0" w:space="0" w:color="auto"/>
        <w:left w:val="none" w:sz="0" w:space="0" w:color="auto"/>
        <w:bottom w:val="none" w:sz="0" w:space="0" w:color="auto"/>
        <w:right w:val="none" w:sz="0" w:space="0" w:color="auto"/>
      </w:divBdr>
    </w:div>
    <w:div w:id="278682527">
      <w:bodyDiv w:val="1"/>
      <w:marLeft w:val="0"/>
      <w:marRight w:val="0"/>
      <w:marTop w:val="0"/>
      <w:marBottom w:val="0"/>
      <w:divBdr>
        <w:top w:val="none" w:sz="0" w:space="0" w:color="auto"/>
        <w:left w:val="none" w:sz="0" w:space="0" w:color="auto"/>
        <w:bottom w:val="none" w:sz="0" w:space="0" w:color="auto"/>
        <w:right w:val="none" w:sz="0" w:space="0" w:color="auto"/>
      </w:divBdr>
    </w:div>
    <w:div w:id="278922278">
      <w:bodyDiv w:val="1"/>
      <w:marLeft w:val="0"/>
      <w:marRight w:val="0"/>
      <w:marTop w:val="0"/>
      <w:marBottom w:val="0"/>
      <w:divBdr>
        <w:top w:val="none" w:sz="0" w:space="0" w:color="auto"/>
        <w:left w:val="none" w:sz="0" w:space="0" w:color="auto"/>
        <w:bottom w:val="none" w:sz="0" w:space="0" w:color="auto"/>
        <w:right w:val="none" w:sz="0" w:space="0" w:color="auto"/>
      </w:divBdr>
    </w:div>
    <w:div w:id="278995847">
      <w:bodyDiv w:val="1"/>
      <w:marLeft w:val="0"/>
      <w:marRight w:val="0"/>
      <w:marTop w:val="0"/>
      <w:marBottom w:val="0"/>
      <w:divBdr>
        <w:top w:val="none" w:sz="0" w:space="0" w:color="auto"/>
        <w:left w:val="none" w:sz="0" w:space="0" w:color="auto"/>
        <w:bottom w:val="none" w:sz="0" w:space="0" w:color="auto"/>
        <w:right w:val="none" w:sz="0" w:space="0" w:color="auto"/>
      </w:divBdr>
    </w:div>
    <w:div w:id="279266859">
      <w:bodyDiv w:val="1"/>
      <w:marLeft w:val="0"/>
      <w:marRight w:val="0"/>
      <w:marTop w:val="0"/>
      <w:marBottom w:val="0"/>
      <w:divBdr>
        <w:top w:val="none" w:sz="0" w:space="0" w:color="auto"/>
        <w:left w:val="none" w:sz="0" w:space="0" w:color="auto"/>
        <w:bottom w:val="none" w:sz="0" w:space="0" w:color="auto"/>
        <w:right w:val="none" w:sz="0" w:space="0" w:color="auto"/>
      </w:divBdr>
    </w:div>
    <w:div w:id="279461425">
      <w:bodyDiv w:val="1"/>
      <w:marLeft w:val="0"/>
      <w:marRight w:val="0"/>
      <w:marTop w:val="0"/>
      <w:marBottom w:val="0"/>
      <w:divBdr>
        <w:top w:val="none" w:sz="0" w:space="0" w:color="auto"/>
        <w:left w:val="none" w:sz="0" w:space="0" w:color="auto"/>
        <w:bottom w:val="none" w:sz="0" w:space="0" w:color="auto"/>
        <w:right w:val="none" w:sz="0" w:space="0" w:color="auto"/>
      </w:divBdr>
    </w:div>
    <w:div w:id="279576625">
      <w:bodyDiv w:val="1"/>
      <w:marLeft w:val="0"/>
      <w:marRight w:val="0"/>
      <w:marTop w:val="0"/>
      <w:marBottom w:val="0"/>
      <w:divBdr>
        <w:top w:val="none" w:sz="0" w:space="0" w:color="auto"/>
        <w:left w:val="none" w:sz="0" w:space="0" w:color="auto"/>
        <w:bottom w:val="none" w:sz="0" w:space="0" w:color="auto"/>
        <w:right w:val="none" w:sz="0" w:space="0" w:color="auto"/>
      </w:divBdr>
    </w:div>
    <w:div w:id="279799670">
      <w:bodyDiv w:val="1"/>
      <w:marLeft w:val="0"/>
      <w:marRight w:val="0"/>
      <w:marTop w:val="0"/>
      <w:marBottom w:val="0"/>
      <w:divBdr>
        <w:top w:val="none" w:sz="0" w:space="0" w:color="auto"/>
        <w:left w:val="none" w:sz="0" w:space="0" w:color="auto"/>
        <w:bottom w:val="none" w:sz="0" w:space="0" w:color="auto"/>
        <w:right w:val="none" w:sz="0" w:space="0" w:color="auto"/>
      </w:divBdr>
    </w:div>
    <w:div w:id="279800547">
      <w:bodyDiv w:val="1"/>
      <w:marLeft w:val="0"/>
      <w:marRight w:val="0"/>
      <w:marTop w:val="0"/>
      <w:marBottom w:val="0"/>
      <w:divBdr>
        <w:top w:val="none" w:sz="0" w:space="0" w:color="auto"/>
        <w:left w:val="none" w:sz="0" w:space="0" w:color="auto"/>
        <w:bottom w:val="none" w:sz="0" w:space="0" w:color="auto"/>
        <w:right w:val="none" w:sz="0" w:space="0" w:color="auto"/>
      </w:divBdr>
    </w:div>
    <w:div w:id="279916122">
      <w:bodyDiv w:val="1"/>
      <w:marLeft w:val="0"/>
      <w:marRight w:val="0"/>
      <w:marTop w:val="0"/>
      <w:marBottom w:val="0"/>
      <w:divBdr>
        <w:top w:val="none" w:sz="0" w:space="0" w:color="auto"/>
        <w:left w:val="none" w:sz="0" w:space="0" w:color="auto"/>
        <w:bottom w:val="none" w:sz="0" w:space="0" w:color="auto"/>
        <w:right w:val="none" w:sz="0" w:space="0" w:color="auto"/>
      </w:divBdr>
    </w:div>
    <w:div w:id="279920186">
      <w:bodyDiv w:val="1"/>
      <w:marLeft w:val="0"/>
      <w:marRight w:val="0"/>
      <w:marTop w:val="0"/>
      <w:marBottom w:val="0"/>
      <w:divBdr>
        <w:top w:val="none" w:sz="0" w:space="0" w:color="auto"/>
        <w:left w:val="none" w:sz="0" w:space="0" w:color="auto"/>
        <w:bottom w:val="none" w:sz="0" w:space="0" w:color="auto"/>
        <w:right w:val="none" w:sz="0" w:space="0" w:color="auto"/>
      </w:divBdr>
    </w:div>
    <w:div w:id="280040337">
      <w:bodyDiv w:val="1"/>
      <w:marLeft w:val="0"/>
      <w:marRight w:val="0"/>
      <w:marTop w:val="0"/>
      <w:marBottom w:val="0"/>
      <w:divBdr>
        <w:top w:val="none" w:sz="0" w:space="0" w:color="auto"/>
        <w:left w:val="none" w:sz="0" w:space="0" w:color="auto"/>
        <w:bottom w:val="none" w:sz="0" w:space="0" w:color="auto"/>
        <w:right w:val="none" w:sz="0" w:space="0" w:color="auto"/>
      </w:divBdr>
    </w:div>
    <w:div w:id="280496516">
      <w:bodyDiv w:val="1"/>
      <w:marLeft w:val="0"/>
      <w:marRight w:val="0"/>
      <w:marTop w:val="0"/>
      <w:marBottom w:val="0"/>
      <w:divBdr>
        <w:top w:val="none" w:sz="0" w:space="0" w:color="auto"/>
        <w:left w:val="none" w:sz="0" w:space="0" w:color="auto"/>
        <w:bottom w:val="none" w:sz="0" w:space="0" w:color="auto"/>
        <w:right w:val="none" w:sz="0" w:space="0" w:color="auto"/>
      </w:divBdr>
    </w:div>
    <w:div w:id="280693134">
      <w:bodyDiv w:val="1"/>
      <w:marLeft w:val="0"/>
      <w:marRight w:val="0"/>
      <w:marTop w:val="0"/>
      <w:marBottom w:val="0"/>
      <w:divBdr>
        <w:top w:val="none" w:sz="0" w:space="0" w:color="auto"/>
        <w:left w:val="none" w:sz="0" w:space="0" w:color="auto"/>
        <w:bottom w:val="none" w:sz="0" w:space="0" w:color="auto"/>
        <w:right w:val="none" w:sz="0" w:space="0" w:color="auto"/>
      </w:divBdr>
    </w:div>
    <w:div w:id="280722187">
      <w:bodyDiv w:val="1"/>
      <w:marLeft w:val="0"/>
      <w:marRight w:val="0"/>
      <w:marTop w:val="0"/>
      <w:marBottom w:val="0"/>
      <w:divBdr>
        <w:top w:val="none" w:sz="0" w:space="0" w:color="auto"/>
        <w:left w:val="none" w:sz="0" w:space="0" w:color="auto"/>
        <w:bottom w:val="none" w:sz="0" w:space="0" w:color="auto"/>
        <w:right w:val="none" w:sz="0" w:space="0" w:color="auto"/>
      </w:divBdr>
    </w:div>
    <w:div w:id="280962538">
      <w:bodyDiv w:val="1"/>
      <w:marLeft w:val="0"/>
      <w:marRight w:val="0"/>
      <w:marTop w:val="0"/>
      <w:marBottom w:val="0"/>
      <w:divBdr>
        <w:top w:val="none" w:sz="0" w:space="0" w:color="auto"/>
        <w:left w:val="none" w:sz="0" w:space="0" w:color="auto"/>
        <w:bottom w:val="none" w:sz="0" w:space="0" w:color="auto"/>
        <w:right w:val="none" w:sz="0" w:space="0" w:color="auto"/>
      </w:divBdr>
    </w:div>
    <w:div w:id="281152446">
      <w:bodyDiv w:val="1"/>
      <w:marLeft w:val="0"/>
      <w:marRight w:val="0"/>
      <w:marTop w:val="0"/>
      <w:marBottom w:val="0"/>
      <w:divBdr>
        <w:top w:val="none" w:sz="0" w:space="0" w:color="auto"/>
        <w:left w:val="none" w:sz="0" w:space="0" w:color="auto"/>
        <w:bottom w:val="none" w:sz="0" w:space="0" w:color="auto"/>
        <w:right w:val="none" w:sz="0" w:space="0" w:color="auto"/>
      </w:divBdr>
    </w:div>
    <w:div w:id="281352772">
      <w:bodyDiv w:val="1"/>
      <w:marLeft w:val="0"/>
      <w:marRight w:val="0"/>
      <w:marTop w:val="0"/>
      <w:marBottom w:val="0"/>
      <w:divBdr>
        <w:top w:val="none" w:sz="0" w:space="0" w:color="auto"/>
        <w:left w:val="none" w:sz="0" w:space="0" w:color="auto"/>
        <w:bottom w:val="none" w:sz="0" w:space="0" w:color="auto"/>
        <w:right w:val="none" w:sz="0" w:space="0" w:color="auto"/>
      </w:divBdr>
    </w:div>
    <w:div w:id="281500402">
      <w:bodyDiv w:val="1"/>
      <w:marLeft w:val="0"/>
      <w:marRight w:val="0"/>
      <w:marTop w:val="0"/>
      <w:marBottom w:val="0"/>
      <w:divBdr>
        <w:top w:val="none" w:sz="0" w:space="0" w:color="auto"/>
        <w:left w:val="none" w:sz="0" w:space="0" w:color="auto"/>
        <w:bottom w:val="none" w:sz="0" w:space="0" w:color="auto"/>
        <w:right w:val="none" w:sz="0" w:space="0" w:color="auto"/>
      </w:divBdr>
    </w:div>
    <w:div w:id="281692280">
      <w:bodyDiv w:val="1"/>
      <w:marLeft w:val="0"/>
      <w:marRight w:val="0"/>
      <w:marTop w:val="0"/>
      <w:marBottom w:val="0"/>
      <w:divBdr>
        <w:top w:val="none" w:sz="0" w:space="0" w:color="auto"/>
        <w:left w:val="none" w:sz="0" w:space="0" w:color="auto"/>
        <w:bottom w:val="none" w:sz="0" w:space="0" w:color="auto"/>
        <w:right w:val="none" w:sz="0" w:space="0" w:color="auto"/>
      </w:divBdr>
    </w:div>
    <w:div w:id="281694621">
      <w:bodyDiv w:val="1"/>
      <w:marLeft w:val="0"/>
      <w:marRight w:val="0"/>
      <w:marTop w:val="0"/>
      <w:marBottom w:val="0"/>
      <w:divBdr>
        <w:top w:val="none" w:sz="0" w:space="0" w:color="auto"/>
        <w:left w:val="none" w:sz="0" w:space="0" w:color="auto"/>
        <w:bottom w:val="none" w:sz="0" w:space="0" w:color="auto"/>
        <w:right w:val="none" w:sz="0" w:space="0" w:color="auto"/>
      </w:divBdr>
    </w:div>
    <w:div w:id="281762999">
      <w:bodyDiv w:val="1"/>
      <w:marLeft w:val="0"/>
      <w:marRight w:val="0"/>
      <w:marTop w:val="0"/>
      <w:marBottom w:val="0"/>
      <w:divBdr>
        <w:top w:val="none" w:sz="0" w:space="0" w:color="auto"/>
        <w:left w:val="none" w:sz="0" w:space="0" w:color="auto"/>
        <w:bottom w:val="none" w:sz="0" w:space="0" w:color="auto"/>
        <w:right w:val="none" w:sz="0" w:space="0" w:color="auto"/>
      </w:divBdr>
    </w:div>
    <w:div w:id="281767652">
      <w:bodyDiv w:val="1"/>
      <w:marLeft w:val="0"/>
      <w:marRight w:val="0"/>
      <w:marTop w:val="0"/>
      <w:marBottom w:val="0"/>
      <w:divBdr>
        <w:top w:val="none" w:sz="0" w:space="0" w:color="auto"/>
        <w:left w:val="none" w:sz="0" w:space="0" w:color="auto"/>
        <w:bottom w:val="none" w:sz="0" w:space="0" w:color="auto"/>
        <w:right w:val="none" w:sz="0" w:space="0" w:color="auto"/>
      </w:divBdr>
    </w:div>
    <w:div w:id="282032347">
      <w:bodyDiv w:val="1"/>
      <w:marLeft w:val="0"/>
      <w:marRight w:val="0"/>
      <w:marTop w:val="0"/>
      <w:marBottom w:val="0"/>
      <w:divBdr>
        <w:top w:val="none" w:sz="0" w:space="0" w:color="auto"/>
        <w:left w:val="none" w:sz="0" w:space="0" w:color="auto"/>
        <w:bottom w:val="none" w:sz="0" w:space="0" w:color="auto"/>
        <w:right w:val="none" w:sz="0" w:space="0" w:color="auto"/>
      </w:divBdr>
    </w:div>
    <w:div w:id="282157013">
      <w:bodyDiv w:val="1"/>
      <w:marLeft w:val="0"/>
      <w:marRight w:val="0"/>
      <w:marTop w:val="0"/>
      <w:marBottom w:val="0"/>
      <w:divBdr>
        <w:top w:val="none" w:sz="0" w:space="0" w:color="auto"/>
        <w:left w:val="none" w:sz="0" w:space="0" w:color="auto"/>
        <w:bottom w:val="none" w:sz="0" w:space="0" w:color="auto"/>
        <w:right w:val="none" w:sz="0" w:space="0" w:color="auto"/>
      </w:divBdr>
    </w:div>
    <w:div w:id="282467515">
      <w:bodyDiv w:val="1"/>
      <w:marLeft w:val="0"/>
      <w:marRight w:val="0"/>
      <w:marTop w:val="0"/>
      <w:marBottom w:val="0"/>
      <w:divBdr>
        <w:top w:val="none" w:sz="0" w:space="0" w:color="auto"/>
        <w:left w:val="none" w:sz="0" w:space="0" w:color="auto"/>
        <w:bottom w:val="none" w:sz="0" w:space="0" w:color="auto"/>
        <w:right w:val="none" w:sz="0" w:space="0" w:color="auto"/>
      </w:divBdr>
    </w:div>
    <w:div w:id="282660070">
      <w:bodyDiv w:val="1"/>
      <w:marLeft w:val="0"/>
      <w:marRight w:val="0"/>
      <w:marTop w:val="0"/>
      <w:marBottom w:val="0"/>
      <w:divBdr>
        <w:top w:val="none" w:sz="0" w:space="0" w:color="auto"/>
        <w:left w:val="none" w:sz="0" w:space="0" w:color="auto"/>
        <w:bottom w:val="none" w:sz="0" w:space="0" w:color="auto"/>
        <w:right w:val="none" w:sz="0" w:space="0" w:color="auto"/>
      </w:divBdr>
    </w:div>
    <w:div w:id="282806678">
      <w:bodyDiv w:val="1"/>
      <w:marLeft w:val="0"/>
      <w:marRight w:val="0"/>
      <w:marTop w:val="0"/>
      <w:marBottom w:val="0"/>
      <w:divBdr>
        <w:top w:val="none" w:sz="0" w:space="0" w:color="auto"/>
        <w:left w:val="none" w:sz="0" w:space="0" w:color="auto"/>
        <w:bottom w:val="none" w:sz="0" w:space="0" w:color="auto"/>
        <w:right w:val="none" w:sz="0" w:space="0" w:color="auto"/>
      </w:divBdr>
    </w:div>
    <w:div w:id="282807553">
      <w:bodyDiv w:val="1"/>
      <w:marLeft w:val="0"/>
      <w:marRight w:val="0"/>
      <w:marTop w:val="0"/>
      <w:marBottom w:val="0"/>
      <w:divBdr>
        <w:top w:val="none" w:sz="0" w:space="0" w:color="auto"/>
        <w:left w:val="none" w:sz="0" w:space="0" w:color="auto"/>
        <w:bottom w:val="none" w:sz="0" w:space="0" w:color="auto"/>
        <w:right w:val="none" w:sz="0" w:space="0" w:color="auto"/>
      </w:divBdr>
    </w:div>
    <w:div w:id="282812418">
      <w:bodyDiv w:val="1"/>
      <w:marLeft w:val="0"/>
      <w:marRight w:val="0"/>
      <w:marTop w:val="0"/>
      <w:marBottom w:val="0"/>
      <w:divBdr>
        <w:top w:val="none" w:sz="0" w:space="0" w:color="auto"/>
        <w:left w:val="none" w:sz="0" w:space="0" w:color="auto"/>
        <w:bottom w:val="none" w:sz="0" w:space="0" w:color="auto"/>
        <w:right w:val="none" w:sz="0" w:space="0" w:color="auto"/>
      </w:divBdr>
    </w:div>
    <w:div w:id="283538913">
      <w:bodyDiv w:val="1"/>
      <w:marLeft w:val="0"/>
      <w:marRight w:val="0"/>
      <w:marTop w:val="0"/>
      <w:marBottom w:val="0"/>
      <w:divBdr>
        <w:top w:val="none" w:sz="0" w:space="0" w:color="auto"/>
        <w:left w:val="none" w:sz="0" w:space="0" w:color="auto"/>
        <w:bottom w:val="none" w:sz="0" w:space="0" w:color="auto"/>
        <w:right w:val="none" w:sz="0" w:space="0" w:color="auto"/>
      </w:divBdr>
    </w:div>
    <w:div w:id="283848613">
      <w:bodyDiv w:val="1"/>
      <w:marLeft w:val="0"/>
      <w:marRight w:val="0"/>
      <w:marTop w:val="0"/>
      <w:marBottom w:val="0"/>
      <w:divBdr>
        <w:top w:val="none" w:sz="0" w:space="0" w:color="auto"/>
        <w:left w:val="none" w:sz="0" w:space="0" w:color="auto"/>
        <w:bottom w:val="none" w:sz="0" w:space="0" w:color="auto"/>
        <w:right w:val="none" w:sz="0" w:space="0" w:color="auto"/>
      </w:divBdr>
    </w:div>
    <w:div w:id="283970952">
      <w:bodyDiv w:val="1"/>
      <w:marLeft w:val="0"/>
      <w:marRight w:val="0"/>
      <w:marTop w:val="0"/>
      <w:marBottom w:val="0"/>
      <w:divBdr>
        <w:top w:val="none" w:sz="0" w:space="0" w:color="auto"/>
        <w:left w:val="none" w:sz="0" w:space="0" w:color="auto"/>
        <w:bottom w:val="none" w:sz="0" w:space="0" w:color="auto"/>
        <w:right w:val="none" w:sz="0" w:space="0" w:color="auto"/>
      </w:divBdr>
    </w:div>
    <w:div w:id="284699881">
      <w:bodyDiv w:val="1"/>
      <w:marLeft w:val="0"/>
      <w:marRight w:val="0"/>
      <w:marTop w:val="0"/>
      <w:marBottom w:val="0"/>
      <w:divBdr>
        <w:top w:val="none" w:sz="0" w:space="0" w:color="auto"/>
        <w:left w:val="none" w:sz="0" w:space="0" w:color="auto"/>
        <w:bottom w:val="none" w:sz="0" w:space="0" w:color="auto"/>
        <w:right w:val="none" w:sz="0" w:space="0" w:color="auto"/>
      </w:divBdr>
    </w:div>
    <w:div w:id="284775102">
      <w:bodyDiv w:val="1"/>
      <w:marLeft w:val="0"/>
      <w:marRight w:val="0"/>
      <w:marTop w:val="0"/>
      <w:marBottom w:val="0"/>
      <w:divBdr>
        <w:top w:val="none" w:sz="0" w:space="0" w:color="auto"/>
        <w:left w:val="none" w:sz="0" w:space="0" w:color="auto"/>
        <w:bottom w:val="none" w:sz="0" w:space="0" w:color="auto"/>
        <w:right w:val="none" w:sz="0" w:space="0" w:color="auto"/>
      </w:divBdr>
    </w:div>
    <w:div w:id="284891312">
      <w:bodyDiv w:val="1"/>
      <w:marLeft w:val="0"/>
      <w:marRight w:val="0"/>
      <w:marTop w:val="0"/>
      <w:marBottom w:val="0"/>
      <w:divBdr>
        <w:top w:val="none" w:sz="0" w:space="0" w:color="auto"/>
        <w:left w:val="none" w:sz="0" w:space="0" w:color="auto"/>
        <w:bottom w:val="none" w:sz="0" w:space="0" w:color="auto"/>
        <w:right w:val="none" w:sz="0" w:space="0" w:color="auto"/>
      </w:divBdr>
    </w:div>
    <w:div w:id="284893808">
      <w:bodyDiv w:val="1"/>
      <w:marLeft w:val="0"/>
      <w:marRight w:val="0"/>
      <w:marTop w:val="0"/>
      <w:marBottom w:val="0"/>
      <w:divBdr>
        <w:top w:val="none" w:sz="0" w:space="0" w:color="auto"/>
        <w:left w:val="none" w:sz="0" w:space="0" w:color="auto"/>
        <w:bottom w:val="none" w:sz="0" w:space="0" w:color="auto"/>
        <w:right w:val="none" w:sz="0" w:space="0" w:color="auto"/>
      </w:divBdr>
    </w:div>
    <w:div w:id="285084443">
      <w:bodyDiv w:val="1"/>
      <w:marLeft w:val="0"/>
      <w:marRight w:val="0"/>
      <w:marTop w:val="0"/>
      <w:marBottom w:val="0"/>
      <w:divBdr>
        <w:top w:val="none" w:sz="0" w:space="0" w:color="auto"/>
        <w:left w:val="none" w:sz="0" w:space="0" w:color="auto"/>
        <w:bottom w:val="none" w:sz="0" w:space="0" w:color="auto"/>
        <w:right w:val="none" w:sz="0" w:space="0" w:color="auto"/>
      </w:divBdr>
    </w:div>
    <w:div w:id="285165410">
      <w:bodyDiv w:val="1"/>
      <w:marLeft w:val="0"/>
      <w:marRight w:val="0"/>
      <w:marTop w:val="0"/>
      <w:marBottom w:val="0"/>
      <w:divBdr>
        <w:top w:val="none" w:sz="0" w:space="0" w:color="auto"/>
        <w:left w:val="none" w:sz="0" w:space="0" w:color="auto"/>
        <w:bottom w:val="none" w:sz="0" w:space="0" w:color="auto"/>
        <w:right w:val="none" w:sz="0" w:space="0" w:color="auto"/>
      </w:divBdr>
    </w:div>
    <w:div w:id="285552593">
      <w:bodyDiv w:val="1"/>
      <w:marLeft w:val="0"/>
      <w:marRight w:val="0"/>
      <w:marTop w:val="0"/>
      <w:marBottom w:val="0"/>
      <w:divBdr>
        <w:top w:val="none" w:sz="0" w:space="0" w:color="auto"/>
        <w:left w:val="none" w:sz="0" w:space="0" w:color="auto"/>
        <w:bottom w:val="none" w:sz="0" w:space="0" w:color="auto"/>
        <w:right w:val="none" w:sz="0" w:space="0" w:color="auto"/>
      </w:divBdr>
    </w:div>
    <w:div w:id="285695211">
      <w:bodyDiv w:val="1"/>
      <w:marLeft w:val="0"/>
      <w:marRight w:val="0"/>
      <w:marTop w:val="0"/>
      <w:marBottom w:val="0"/>
      <w:divBdr>
        <w:top w:val="none" w:sz="0" w:space="0" w:color="auto"/>
        <w:left w:val="none" w:sz="0" w:space="0" w:color="auto"/>
        <w:bottom w:val="none" w:sz="0" w:space="0" w:color="auto"/>
        <w:right w:val="none" w:sz="0" w:space="0" w:color="auto"/>
      </w:divBdr>
    </w:div>
    <w:div w:id="285743751">
      <w:bodyDiv w:val="1"/>
      <w:marLeft w:val="0"/>
      <w:marRight w:val="0"/>
      <w:marTop w:val="0"/>
      <w:marBottom w:val="0"/>
      <w:divBdr>
        <w:top w:val="none" w:sz="0" w:space="0" w:color="auto"/>
        <w:left w:val="none" w:sz="0" w:space="0" w:color="auto"/>
        <w:bottom w:val="none" w:sz="0" w:space="0" w:color="auto"/>
        <w:right w:val="none" w:sz="0" w:space="0" w:color="auto"/>
      </w:divBdr>
    </w:div>
    <w:div w:id="285821982">
      <w:bodyDiv w:val="1"/>
      <w:marLeft w:val="0"/>
      <w:marRight w:val="0"/>
      <w:marTop w:val="0"/>
      <w:marBottom w:val="0"/>
      <w:divBdr>
        <w:top w:val="none" w:sz="0" w:space="0" w:color="auto"/>
        <w:left w:val="none" w:sz="0" w:space="0" w:color="auto"/>
        <w:bottom w:val="none" w:sz="0" w:space="0" w:color="auto"/>
        <w:right w:val="none" w:sz="0" w:space="0" w:color="auto"/>
      </w:divBdr>
    </w:div>
    <w:div w:id="285890267">
      <w:bodyDiv w:val="1"/>
      <w:marLeft w:val="0"/>
      <w:marRight w:val="0"/>
      <w:marTop w:val="0"/>
      <w:marBottom w:val="0"/>
      <w:divBdr>
        <w:top w:val="none" w:sz="0" w:space="0" w:color="auto"/>
        <w:left w:val="none" w:sz="0" w:space="0" w:color="auto"/>
        <w:bottom w:val="none" w:sz="0" w:space="0" w:color="auto"/>
        <w:right w:val="none" w:sz="0" w:space="0" w:color="auto"/>
      </w:divBdr>
    </w:div>
    <w:div w:id="285893003">
      <w:bodyDiv w:val="1"/>
      <w:marLeft w:val="0"/>
      <w:marRight w:val="0"/>
      <w:marTop w:val="0"/>
      <w:marBottom w:val="0"/>
      <w:divBdr>
        <w:top w:val="none" w:sz="0" w:space="0" w:color="auto"/>
        <w:left w:val="none" w:sz="0" w:space="0" w:color="auto"/>
        <w:bottom w:val="none" w:sz="0" w:space="0" w:color="auto"/>
        <w:right w:val="none" w:sz="0" w:space="0" w:color="auto"/>
      </w:divBdr>
    </w:div>
    <w:div w:id="285937824">
      <w:bodyDiv w:val="1"/>
      <w:marLeft w:val="0"/>
      <w:marRight w:val="0"/>
      <w:marTop w:val="0"/>
      <w:marBottom w:val="0"/>
      <w:divBdr>
        <w:top w:val="none" w:sz="0" w:space="0" w:color="auto"/>
        <w:left w:val="none" w:sz="0" w:space="0" w:color="auto"/>
        <w:bottom w:val="none" w:sz="0" w:space="0" w:color="auto"/>
        <w:right w:val="none" w:sz="0" w:space="0" w:color="auto"/>
      </w:divBdr>
    </w:div>
    <w:div w:id="286132410">
      <w:bodyDiv w:val="1"/>
      <w:marLeft w:val="0"/>
      <w:marRight w:val="0"/>
      <w:marTop w:val="0"/>
      <w:marBottom w:val="0"/>
      <w:divBdr>
        <w:top w:val="none" w:sz="0" w:space="0" w:color="auto"/>
        <w:left w:val="none" w:sz="0" w:space="0" w:color="auto"/>
        <w:bottom w:val="none" w:sz="0" w:space="0" w:color="auto"/>
        <w:right w:val="none" w:sz="0" w:space="0" w:color="auto"/>
      </w:divBdr>
    </w:div>
    <w:div w:id="286202402">
      <w:bodyDiv w:val="1"/>
      <w:marLeft w:val="0"/>
      <w:marRight w:val="0"/>
      <w:marTop w:val="0"/>
      <w:marBottom w:val="0"/>
      <w:divBdr>
        <w:top w:val="none" w:sz="0" w:space="0" w:color="auto"/>
        <w:left w:val="none" w:sz="0" w:space="0" w:color="auto"/>
        <w:bottom w:val="none" w:sz="0" w:space="0" w:color="auto"/>
        <w:right w:val="none" w:sz="0" w:space="0" w:color="auto"/>
      </w:divBdr>
    </w:div>
    <w:div w:id="286280020">
      <w:bodyDiv w:val="1"/>
      <w:marLeft w:val="0"/>
      <w:marRight w:val="0"/>
      <w:marTop w:val="0"/>
      <w:marBottom w:val="0"/>
      <w:divBdr>
        <w:top w:val="none" w:sz="0" w:space="0" w:color="auto"/>
        <w:left w:val="none" w:sz="0" w:space="0" w:color="auto"/>
        <w:bottom w:val="none" w:sz="0" w:space="0" w:color="auto"/>
        <w:right w:val="none" w:sz="0" w:space="0" w:color="auto"/>
      </w:divBdr>
    </w:div>
    <w:div w:id="286589727">
      <w:bodyDiv w:val="1"/>
      <w:marLeft w:val="0"/>
      <w:marRight w:val="0"/>
      <w:marTop w:val="0"/>
      <w:marBottom w:val="0"/>
      <w:divBdr>
        <w:top w:val="none" w:sz="0" w:space="0" w:color="auto"/>
        <w:left w:val="none" w:sz="0" w:space="0" w:color="auto"/>
        <w:bottom w:val="none" w:sz="0" w:space="0" w:color="auto"/>
        <w:right w:val="none" w:sz="0" w:space="0" w:color="auto"/>
      </w:divBdr>
    </w:div>
    <w:div w:id="286786880">
      <w:bodyDiv w:val="1"/>
      <w:marLeft w:val="0"/>
      <w:marRight w:val="0"/>
      <w:marTop w:val="0"/>
      <w:marBottom w:val="0"/>
      <w:divBdr>
        <w:top w:val="none" w:sz="0" w:space="0" w:color="auto"/>
        <w:left w:val="none" w:sz="0" w:space="0" w:color="auto"/>
        <w:bottom w:val="none" w:sz="0" w:space="0" w:color="auto"/>
        <w:right w:val="none" w:sz="0" w:space="0" w:color="auto"/>
      </w:divBdr>
    </w:div>
    <w:div w:id="287395474">
      <w:bodyDiv w:val="1"/>
      <w:marLeft w:val="0"/>
      <w:marRight w:val="0"/>
      <w:marTop w:val="0"/>
      <w:marBottom w:val="0"/>
      <w:divBdr>
        <w:top w:val="none" w:sz="0" w:space="0" w:color="auto"/>
        <w:left w:val="none" w:sz="0" w:space="0" w:color="auto"/>
        <w:bottom w:val="none" w:sz="0" w:space="0" w:color="auto"/>
        <w:right w:val="none" w:sz="0" w:space="0" w:color="auto"/>
      </w:divBdr>
    </w:div>
    <w:div w:id="287399206">
      <w:bodyDiv w:val="1"/>
      <w:marLeft w:val="0"/>
      <w:marRight w:val="0"/>
      <w:marTop w:val="0"/>
      <w:marBottom w:val="0"/>
      <w:divBdr>
        <w:top w:val="none" w:sz="0" w:space="0" w:color="auto"/>
        <w:left w:val="none" w:sz="0" w:space="0" w:color="auto"/>
        <w:bottom w:val="none" w:sz="0" w:space="0" w:color="auto"/>
        <w:right w:val="none" w:sz="0" w:space="0" w:color="auto"/>
      </w:divBdr>
    </w:div>
    <w:div w:id="287516655">
      <w:bodyDiv w:val="1"/>
      <w:marLeft w:val="0"/>
      <w:marRight w:val="0"/>
      <w:marTop w:val="0"/>
      <w:marBottom w:val="0"/>
      <w:divBdr>
        <w:top w:val="none" w:sz="0" w:space="0" w:color="auto"/>
        <w:left w:val="none" w:sz="0" w:space="0" w:color="auto"/>
        <w:bottom w:val="none" w:sz="0" w:space="0" w:color="auto"/>
        <w:right w:val="none" w:sz="0" w:space="0" w:color="auto"/>
      </w:divBdr>
    </w:div>
    <w:div w:id="287588214">
      <w:bodyDiv w:val="1"/>
      <w:marLeft w:val="0"/>
      <w:marRight w:val="0"/>
      <w:marTop w:val="0"/>
      <w:marBottom w:val="0"/>
      <w:divBdr>
        <w:top w:val="none" w:sz="0" w:space="0" w:color="auto"/>
        <w:left w:val="none" w:sz="0" w:space="0" w:color="auto"/>
        <w:bottom w:val="none" w:sz="0" w:space="0" w:color="auto"/>
        <w:right w:val="none" w:sz="0" w:space="0" w:color="auto"/>
      </w:divBdr>
    </w:div>
    <w:div w:id="287785791">
      <w:bodyDiv w:val="1"/>
      <w:marLeft w:val="0"/>
      <w:marRight w:val="0"/>
      <w:marTop w:val="0"/>
      <w:marBottom w:val="0"/>
      <w:divBdr>
        <w:top w:val="none" w:sz="0" w:space="0" w:color="auto"/>
        <w:left w:val="none" w:sz="0" w:space="0" w:color="auto"/>
        <w:bottom w:val="none" w:sz="0" w:space="0" w:color="auto"/>
        <w:right w:val="none" w:sz="0" w:space="0" w:color="auto"/>
      </w:divBdr>
    </w:div>
    <w:div w:id="287853506">
      <w:bodyDiv w:val="1"/>
      <w:marLeft w:val="0"/>
      <w:marRight w:val="0"/>
      <w:marTop w:val="0"/>
      <w:marBottom w:val="0"/>
      <w:divBdr>
        <w:top w:val="none" w:sz="0" w:space="0" w:color="auto"/>
        <w:left w:val="none" w:sz="0" w:space="0" w:color="auto"/>
        <w:bottom w:val="none" w:sz="0" w:space="0" w:color="auto"/>
        <w:right w:val="none" w:sz="0" w:space="0" w:color="auto"/>
      </w:divBdr>
    </w:div>
    <w:div w:id="288779248">
      <w:bodyDiv w:val="1"/>
      <w:marLeft w:val="0"/>
      <w:marRight w:val="0"/>
      <w:marTop w:val="0"/>
      <w:marBottom w:val="0"/>
      <w:divBdr>
        <w:top w:val="none" w:sz="0" w:space="0" w:color="auto"/>
        <w:left w:val="none" w:sz="0" w:space="0" w:color="auto"/>
        <w:bottom w:val="none" w:sz="0" w:space="0" w:color="auto"/>
        <w:right w:val="none" w:sz="0" w:space="0" w:color="auto"/>
      </w:divBdr>
    </w:div>
    <w:div w:id="288822608">
      <w:bodyDiv w:val="1"/>
      <w:marLeft w:val="0"/>
      <w:marRight w:val="0"/>
      <w:marTop w:val="0"/>
      <w:marBottom w:val="0"/>
      <w:divBdr>
        <w:top w:val="none" w:sz="0" w:space="0" w:color="auto"/>
        <w:left w:val="none" w:sz="0" w:space="0" w:color="auto"/>
        <w:bottom w:val="none" w:sz="0" w:space="0" w:color="auto"/>
        <w:right w:val="none" w:sz="0" w:space="0" w:color="auto"/>
      </w:divBdr>
    </w:div>
    <w:div w:id="289285320">
      <w:bodyDiv w:val="1"/>
      <w:marLeft w:val="0"/>
      <w:marRight w:val="0"/>
      <w:marTop w:val="0"/>
      <w:marBottom w:val="0"/>
      <w:divBdr>
        <w:top w:val="none" w:sz="0" w:space="0" w:color="auto"/>
        <w:left w:val="none" w:sz="0" w:space="0" w:color="auto"/>
        <w:bottom w:val="none" w:sz="0" w:space="0" w:color="auto"/>
        <w:right w:val="none" w:sz="0" w:space="0" w:color="auto"/>
      </w:divBdr>
    </w:div>
    <w:div w:id="289363251">
      <w:bodyDiv w:val="1"/>
      <w:marLeft w:val="0"/>
      <w:marRight w:val="0"/>
      <w:marTop w:val="0"/>
      <w:marBottom w:val="0"/>
      <w:divBdr>
        <w:top w:val="none" w:sz="0" w:space="0" w:color="auto"/>
        <w:left w:val="none" w:sz="0" w:space="0" w:color="auto"/>
        <w:bottom w:val="none" w:sz="0" w:space="0" w:color="auto"/>
        <w:right w:val="none" w:sz="0" w:space="0" w:color="auto"/>
      </w:divBdr>
    </w:div>
    <w:div w:id="289434844">
      <w:bodyDiv w:val="1"/>
      <w:marLeft w:val="0"/>
      <w:marRight w:val="0"/>
      <w:marTop w:val="0"/>
      <w:marBottom w:val="0"/>
      <w:divBdr>
        <w:top w:val="none" w:sz="0" w:space="0" w:color="auto"/>
        <w:left w:val="none" w:sz="0" w:space="0" w:color="auto"/>
        <w:bottom w:val="none" w:sz="0" w:space="0" w:color="auto"/>
        <w:right w:val="none" w:sz="0" w:space="0" w:color="auto"/>
      </w:divBdr>
    </w:div>
    <w:div w:id="289436693">
      <w:bodyDiv w:val="1"/>
      <w:marLeft w:val="0"/>
      <w:marRight w:val="0"/>
      <w:marTop w:val="0"/>
      <w:marBottom w:val="0"/>
      <w:divBdr>
        <w:top w:val="none" w:sz="0" w:space="0" w:color="auto"/>
        <w:left w:val="none" w:sz="0" w:space="0" w:color="auto"/>
        <w:bottom w:val="none" w:sz="0" w:space="0" w:color="auto"/>
        <w:right w:val="none" w:sz="0" w:space="0" w:color="auto"/>
      </w:divBdr>
    </w:div>
    <w:div w:id="289628576">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400134">
      <w:bodyDiv w:val="1"/>
      <w:marLeft w:val="0"/>
      <w:marRight w:val="0"/>
      <w:marTop w:val="0"/>
      <w:marBottom w:val="0"/>
      <w:divBdr>
        <w:top w:val="none" w:sz="0" w:space="0" w:color="auto"/>
        <w:left w:val="none" w:sz="0" w:space="0" w:color="auto"/>
        <w:bottom w:val="none" w:sz="0" w:space="0" w:color="auto"/>
        <w:right w:val="none" w:sz="0" w:space="0" w:color="auto"/>
      </w:divBdr>
    </w:div>
    <w:div w:id="290553500">
      <w:bodyDiv w:val="1"/>
      <w:marLeft w:val="0"/>
      <w:marRight w:val="0"/>
      <w:marTop w:val="0"/>
      <w:marBottom w:val="0"/>
      <w:divBdr>
        <w:top w:val="none" w:sz="0" w:space="0" w:color="auto"/>
        <w:left w:val="none" w:sz="0" w:space="0" w:color="auto"/>
        <w:bottom w:val="none" w:sz="0" w:space="0" w:color="auto"/>
        <w:right w:val="none" w:sz="0" w:space="0" w:color="auto"/>
      </w:divBdr>
    </w:div>
    <w:div w:id="290868162">
      <w:bodyDiv w:val="1"/>
      <w:marLeft w:val="0"/>
      <w:marRight w:val="0"/>
      <w:marTop w:val="0"/>
      <w:marBottom w:val="0"/>
      <w:divBdr>
        <w:top w:val="none" w:sz="0" w:space="0" w:color="auto"/>
        <w:left w:val="none" w:sz="0" w:space="0" w:color="auto"/>
        <w:bottom w:val="none" w:sz="0" w:space="0" w:color="auto"/>
        <w:right w:val="none" w:sz="0" w:space="0" w:color="auto"/>
      </w:divBdr>
    </w:div>
    <w:div w:id="290870917">
      <w:bodyDiv w:val="1"/>
      <w:marLeft w:val="0"/>
      <w:marRight w:val="0"/>
      <w:marTop w:val="0"/>
      <w:marBottom w:val="0"/>
      <w:divBdr>
        <w:top w:val="none" w:sz="0" w:space="0" w:color="auto"/>
        <w:left w:val="none" w:sz="0" w:space="0" w:color="auto"/>
        <w:bottom w:val="none" w:sz="0" w:space="0" w:color="auto"/>
        <w:right w:val="none" w:sz="0" w:space="0" w:color="auto"/>
      </w:divBdr>
    </w:div>
    <w:div w:id="290940542">
      <w:bodyDiv w:val="1"/>
      <w:marLeft w:val="0"/>
      <w:marRight w:val="0"/>
      <w:marTop w:val="0"/>
      <w:marBottom w:val="0"/>
      <w:divBdr>
        <w:top w:val="none" w:sz="0" w:space="0" w:color="auto"/>
        <w:left w:val="none" w:sz="0" w:space="0" w:color="auto"/>
        <w:bottom w:val="none" w:sz="0" w:space="0" w:color="auto"/>
        <w:right w:val="none" w:sz="0" w:space="0" w:color="auto"/>
      </w:divBdr>
    </w:div>
    <w:div w:id="291054958">
      <w:bodyDiv w:val="1"/>
      <w:marLeft w:val="0"/>
      <w:marRight w:val="0"/>
      <w:marTop w:val="0"/>
      <w:marBottom w:val="0"/>
      <w:divBdr>
        <w:top w:val="none" w:sz="0" w:space="0" w:color="auto"/>
        <w:left w:val="none" w:sz="0" w:space="0" w:color="auto"/>
        <w:bottom w:val="none" w:sz="0" w:space="0" w:color="auto"/>
        <w:right w:val="none" w:sz="0" w:space="0" w:color="auto"/>
      </w:divBdr>
    </w:div>
    <w:div w:id="291667531">
      <w:bodyDiv w:val="1"/>
      <w:marLeft w:val="0"/>
      <w:marRight w:val="0"/>
      <w:marTop w:val="0"/>
      <w:marBottom w:val="0"/>
      <w:divBdr>
        <w:top w:val="none" w:sz="0" w:space="0" w:color="auto"/>
        <w:left w:val="none" w:sz="0" w:space="0" w:color="auto"/>
        <w:bottom w:val="none" w:sz="0" w:space="0" w:color="auto"/>
        <w:right w:val="none" w:sz="0" w:space="0" w:color="auto"/>
      </w:divBdr>
    </w:div>
    <w:div w:id="292103381">
      <w:bodyDiv w:val="1"/>
      <w:marLeft w:val="0"/>
      <w:marRight w:val="0"/>
      <w:marTop w:val="0"/>
      <w:marBottom w:val="0"/>
      <w:divBdr>
        <w:top w:val="none" w:sz="0" w:space="0" w:color="auto"/>
        <w:left w:val="none" w:sz="0" w:space="0" w:color="auto"/>
        <w:bottom w:val="none" w:sz="0" w:space="0" w:color="auto"/>
        <w:right w:val="none" w:sz="0" w:space="0" w:color="auto"/>
      </w:divBdr>
    </w:div>
    <w:div w:id="292173055">
      <w:bodyDiv w:val="1"/>
      <w:marLeft w:val="0"/>
      <w:marRight w:val="0"/>
      <w:marTop w:val="0"/>
      <w:marBottom w:val="0"/>
      <w:divBdr>
        <w:top w:val="none" w:sz="0" w:space="0" w:color="auto"/>
        <w:left w:val="none" w:sz="0" w:space="0" w:color="auto"/>
        <w:bottom w:val="none" w:sz="0" w:space="0" w:color="auto"/>
        <w:right w:val="none" w:sz="0" w:space="0" w:color="auto"/>
      </w:divBdr>
    </w:div>
    <w:div w:id="292173764">
      <w:bodyDiv w:val="1"/>
      <w:marLeft w:val="0"/>
      <w:marRight w:val="0"/>
      <w:marTop w:val="0"/>
      <w:marBottom w:val="0"/>
      <w:divBdr>
        <w:top w:val="none" w:sz="0" w:space="0" w:color="auto"/>
        <w:left w:val="none" w:sz="0" w:space="0" w:color="auto"/>
        <w:bottom w:val="none" w:sz="0" w:space="0" w:color="auto"/>
        <w:right w:val="none" w:sz="0" w:space="0" w:color="auto"/>
      </w:divBdr>
    </w:div>
    <w:div w:id="292180682">
      <w:bodyDiv w:val="1"/>
      <w:marLeft w:val="0"/>
      <w:marRight w:val="0"/>
      <w:marTop w:val="0"/>
      <w:marBottom w:val="0"/>
      <w:divBdr>
        <w:top w:val="none" w:sz="0" w:space="0" w:color="auto"/>
        <w:left w:val="none" w:sz="0" w:space="0" w:color="auto"/>
        <w:bottom w:val="none" w:sz="0" w:space="0" w:color="auto"/>
        <w:right w:val="none" w:sz="0" w:space="0" w:color="auto"/>
      </w:divBdr>
    </w:div>
    <w:div w:id="292297360">
      <w:bodyDiv w:val="1"/>
      <w:marLeft w:val="0"/>
      <w:marRight w:val="0"/>
      <w:marTop w:val="0"/>
      <w:marBottom w:val="0"/>
      <w:divBdr>
        <w:top w:val="none" w:sz="0" w:space="0" w:color="auto"/>
        <w:left w:val="none" w:sz="0" w:space="0" w:color="auto"/>
        <w:bottom w:val="none" w:sz="0" w:space="0" w:color="auto"/>
        <w:right w:val="none" w:sz="0" w:space="0" w:color="auto"/>
      </w:divBdr>
    </w:div>
    <w:div w:id="292374737">
      <w:bodyDiv w:val="1"/>
      <w:marLeft w:val="0"/>
      <w:marRight w:val="0"/>
      <w:marTop w:val="0"/>
      <w:marBottom w:val="0"/>
      <w:divBdr>
        <w:top w:val="none" w:sz="0" w:space="0" w:color="auto"/>
        <w:left w:val="none" w:sz="0" w:space="0" w:color="auto"/>
        <w:bottom w:val="none" w:sz="0" w:space="0" w:color="auto"/>
        <w:right w:val="none" w:sz="0" w:space="0" w:color="auto"/>
      </w:divBdr>
    </w:div>
    <w:div w:id="292516983">
      <w:bodyDiv w:val="1"/>
      <w:marLeft w:val="0"/>
      <w:marRight w:val="0"/>
      <w:marTop w:val="0"/>
      <w:marBottom w:val="0"/>
      <w:divBdr>
        <w:top w:val="none" w:sz="0" w:space="0" w:color="auto"/>
        <w:left w:val="none" w:sz="0" w:space="0" w:color="auto"/>
        <w:bottom w:val="none" w:sz="0" w:space="0" w:color="auto"/>
        <w:right w:val="none" w:sz="0" w:space="0" w:color="auto"/>
      </w:divBdr>
    </w:div>
    <w:div w:id="292756489">
      <w:bodyDiv w:val="1"/>
      <w:marLeft w:val="0"/>
      <w:marRight w:val="0"/>
      <w:marTop w:val="0"/>
      <w:marBottom w:val="0"/>
      <w:divBdr>
        <w:top w:val="none" w:sz="0" w:space="0" w:color="auto"/>
        <w:left w:val="none" w:sz="0" w:space="0" w:color="auto"/>
        <w:bottom w:val="none" w:sz="0" w:space="0" w:color="auto"/>
        <w:right w:val="none" w:sz="0" w:space="0" w:color="auto"/>
      </w:divBdr>
    </w:div>
    <w:div w:id="292757192">
      <w:bodyDiv w:val="1"/>
      <w:marLeft w:val="0"/>
      <w:marRight w:val="0"/>
      <w:marTop w:val="0"/>
      <w:marBottom w:val="0"/>
      <w:divBdr>
        <w:top w:val="none" w:sz="0" w:space="0" w:color="auto"/>
        <w:left w:val="none" w:sz="0" w:space="0" w:color="auto"/>
        <w:bottom w:val="none" w:sz="0" w:space="0" w:color="auto"/>
        <w:right w:val="none" w:sz="0" w:space="0" w:color="auto"/>
      </w:divBdr>
    </w:div>
    <w:div w:id="292952159">
      <w:bodyDiv w:val="1"/>
      <w:marLeft w:val="0"/>
      <w:marRight w:val="0"/>
      <w:marTop w:val="0"/>
      <w:marBottom w:val="0"/>
      <w:divBdr>
        <w:top w:val="none" w:sz="0" w:space="0" w:color="auto"/>
        <w:left w:val="none" w:sz="0" w:space="0" w:color="auto"/>
        <w:bottom w:val="none" w:sz="0" w:space="0" w:color="auto"/>
        <w:right w:val="none" w:sz="0" w:space="0" w:color="auto"/>
      </w:divBdr>
    </w:div>
    <w:div w:id="293219071">
      <w:bodyDiv w:val="1"/>
      <w:marLeft w:val="0"/>
      <w:marRight w:val="0"/>
      <w:marTop w:val="0"/>
      <w:marBottom w:val="0"/>
      <w:divBdr>
        <w:top w:val="none" w:sz="0" w:space="0" w:color="auto"/>
        <w:left w:val="none" w:sz="0" w:space="0" w:color="auto"/>
        <w:bottom w:val="none" w:sz="0" w:space="0" w:color="auto"/>
        <w:right w:val="none" w:sz="0" w:space="0" w:color="auto"/>
      </w:divBdr>
    </w:div>
    <w:div w:id="293289804">
      <w:bodyDiv w:val="1"/>
      <w:marLeft w:val="0"/>
      <w:marRight w:val="0"/>
      <w:marTop w:val="0"/>
      <w:marBottom w:val="0"/>
      <w:divBdr>
        <w:top w:val="none" w:sz="0" w:space="0" w:color="auto"/>
        <w:left w:val="none" w:sz="0" w:space="0" w:color="auto"/>
        <w:bottom w:val="none" w:sz="0" w:space="0" w:color="auto"/>
        <w:right w:val="none" w:sz="0" w:space="0" w:color="auto"/>
      </w:divBdr>
    </w:div>
    <w:div w:id="293485439">
      <w:bodyDiv w:val="1"/>
      <w:marLeft w:val="0"/>
      <w:marRight w:val="0"/>
      <w:marTop w:val="0"/>
      <w:marBottom w:val="0"/>
      <w:divBdr>
        <w:top w:val="none" w:sz="0" w:space="0" w:color="auto"/>
        <w:left w:val="none" w:sz="0" w:space="0" w:color="auto"/>
        <w:bottom w:val="none" w:sz="0" w:space="0" w:color="auto"/>
        <w:right w:val="none" w:sz="0" w:space="0" w:color="auto"/>
      </w:divBdr>
    </w:div>
    <w:div w:id="293566350">
      <w:bodyDiv w:val="1"/>
      <w:marLeft w:val="0"/>
      <w:marRight w:val="0"/>
      <w:marTop w:val="0"/>
      <w:marBottom w:val="0"/>
      <w:divBdr>
        <w:top w:val="none" w:sz="0" w:space="0" w:color="auto"/>
        <w:left w:val="none" w:sz="0" w:space="0" w:color="auto"/>
        <w:bottom w:val="none" w:sz="0" w:space="0" w:color="auto"/>
        <w:right w:val="none" w:sz="0" w:space="0" w:color="auto"/>
      </w:divBdr>
    </w:div>
    <w:div w:id="293566422">
      <w:bodyDiv w:val="1"/>
      <w:marLeft w:val="0"/>
      <w:marRight w:val="0"/>
      <w:marTop w:val="0"/>
      <w:marBottom w:val="0"/>
      <w:divBdr>
        <w:top w:val="none" w:sz="0" w:space="0" w:color="auto"/>
        <w:left w:val="none" w:sz="0" w:space="0" w:color="auto"/>
        <w:bottom w:val="none" w:sz="0" w:space="0" w:color="auto"/>
        <w:right w:val="none" w:sz="0" w:space="0" w:color="auto"/>
      </w:divBdr>
    </w:div>
    <w:div w:id="293801370">
      <w:bodyDiv w:val="1"/>
      <w:marLeft w:val="0"/>
      <w:marRight w:val="0"/>
      <w:marTop w:val="0"/>
      <w:marBottom w:val="0"/>
      <w:divBdr>
        <w:top w:val="none" w:sz="0" w:space="0" w:color="auto"/>
        <w:left w:val="none" w:sz="0" w:space="0" w:color="auto"/>
        <w:bottom w:val="none" w:sz="0" w:space="0" w:color="auto"/>
        <w:right w:val="none" w:sz="0" w:space="0" w:color="auto"/>
      </w:divBdr>
    </w:div>
    <w:div w:id="293947738">
      <w:bodyDiv w:val="1"/>
      <w:marLeft w:val="0"/>
      <w:marRight w:val="0"/>
      <w:marTop w:val="0"/>
      <w:marBottom w:val="0"/>
      <w:divBdr>
        <w:top w:val="none" w:sz="0" w:space="0" w:color="auto"/>
        <w:left w:val="none" w:sz="0" w:space="0" w:color="auto"/>
        <w:bottom w:val="none" w:sz="0" w:space="0" w:color="auto"/>
        <w:right w:val="none" w:sz="0" w:space="0" w:color="auto"/>
      </w:divBdr>
    </w:div>
    <w:div w:id="294026817">
      <w:bodyDiv w:val="1"/>
      <w:marLeft w:val="0"/>
      <w:marRight w:val="0"/>
      <w:marTop w:val="0"/>
      <w:marBottom w:val="0"/>
      <w:divBdr>
        <w:top w:val="none" w:sz="0" w:space="0" w:color="auto"/>
        <w:left w:val="none" w:sz="0" w:space="0" w:color="auto"/>
        <w:bottom w:val="none" w:sz="0" w:space="0" w:color="auto"/>
        <w:right w:val="none" w:sz="0" w:space="0" w:color="auto"/>
      </w:divBdr>
    </w:div>
    <w:div w:id="294140943">
      <w:bodyDiv w:val="1"/>
      <w:marLeft w:val="0"/>
      <w:marRight w:val="0"/>
      <w:marTop w:val="0"/>
      <w:marBottom w:val="0"/>
      <w:divBdr>
        <w:top w:val="none" w:sz="0" w:space="0" w:color="auto"/>
        <w:left w:val="none" w:sz="0" w:space="0" w:color="auto"/>
        <w:bottom w:val="none" w:sz="0" w:space="0" w:color="auto"/>
        <w:right w:val="none" w:sz="0" w:space="0" w:color="auto"/>
      </w:divBdr>
    </w:div>
    <w:div w:id="294214589">
      <w:bodyDiv w:val="1"/>
      <w:marLeft w:val="0"/>
      <w:marRight w:val="0"/>
      <w:marTop w:val="0"/>
      <w:marBottom w:val="0"/>
      <w:divBdr>
        <w:top w:val="none" w:sz="0" w:space="0" w:color="auto"/>
        <w:left w:val="none" w:sz="0" w:space="0" w:color="auto"/>
        <w:bottom w:val="none" w:sz="0" w:space="0" w:color="auto"/>
        <w:right w:val="none" w:sz="0" w:space="0" w:color="auto"/>
      </w:divBdr>
    </w:div>
    <w:div w:id="294264463">
      <w:bodyDiv w:val="1"/>
      <w:marLeft w:val="0"/>
      <w:marRight w:val="0"/>
      <w:marTop w:val="0"/>
      <w:marBottom w:val="0"/>
      <w:divBdr>
        <w:top w:val="none" w:sz="0" w:space="0" w:color="auto"/>
        <w:left w:val="none" w:sz="0" w:space="0" w:color="auto"/>
        <w:bottom w:val="none" w:sz="0" w:space="0" w:color="auto"/>
        <w:right w:val="none" w:sz="0" w:space="0" w:color="auto"/>
      </w:divBdr>
    </w:div>
    <w:div w:id="294414243">
      <w:bodyDiv w:val="1"/>
      <w:marLeft w:val="0"/>
      <w:marRight w:val="0"/>
      <w:marTop w:val="0"/>
      <w:marBottom w:val="0"/>
      <w:divBdr>
        <w:top w:val="none" w:sz="0" w:space="0" w:color="auto"/>
        <w:left w:val="none" w:sz="0" w:space="0" w:color="auto"/>
        <w:bottom w:val="none" w:sz="0" w:space="0" w:color="auto"/>
        <w:right w:val="none" w:sz="0" w:space="0" w:color="auto"/>
      </w:divBdr>
    </w:div>
    <w:div w:id="294720402">
      <w:bodyDiv w:val="1"/>
      <w:marLeft w:val="0"/>
      <w:marRight w:val="0"/>
      <w:marTop w:val="0"/>
      <w:marBottom w:val="0"/>
      <w:divBdr>
        <w:top w:val="none" w:sz="0" w:space="0" w:color="auto"/>
        <w:left w:val="none" w:sz="0" w:space="0" w:color="auto"/>
        <w:bottom w:val="none" w:sz="0" w:space="0" w:color="auto"/>
        <w:right w:val="none" w:sz="0" w:space="0" w:color="auto"/>
      </w:divBdr>
    </w:div>
    <w:div w:id="294723334">
      <w:bodyDiv w:val="1"/>
      <w:marLeft w:val="0"/>
      <w:marRight w:val="0"/>
      <w:marTop w:val="0"/>
      <w:marBottom w:val="0"/>
      <w:divBdr>
        <w:top w:val="none" w:sz="0" w:space="0" w:color="auto"/>
        <w:left w:val="none" w:sz="0" w:space="0" w:color="auto"/>
        <w:bottom w:val="none" w:sz="0" w:space="0" w:color="auto"/>
        <w:right w:val="none" w:sz="0" w:space="0" w:color="auto"/>
      </w:divBdr>
    </w:div>
    <w:div w:id="294724405">
      <w:bodyDiv w:val="1"/>
      <w:marLeft w:val="0"/>
      <w:marRight w:val="0"/>
      <w:marTop w:val="0"/>
      <w:marBottom w:val="0"/>
      <w:divBdr>
        <w:top w:val="none" w:sz="0" w:space="0" w:color="auto"/>
        <w:left w:val="none" w:sz="0" w:space="0" w:color="auto"/>
        <w:bottom w:val="none" w:sz="0" w:space="0" w:color="auto"/>
        <w:right w:val="none" w:sz="0" w:space="0" w:color="auto"/>
      </w:divBdr>
    </w:div>
    <w:div w:id="294871597">
      <w:bodyDiv w:val="1"/>
      <w:marLeft w:val="0"/>
      <w:marRight w:val="0"/>
      <w:marTop w:val="0"/>
      <w:marBottom w:val="0"/>
      <w:divBdr>
        <w:top w:val="none" w:sz="0" w:space="0" w:color="auto"/>
        <w:left w:val="none" w:sz="0" w:space="0" w:color="auto"/>
        <w:bottom w:val="none" w:sz="0" w:space="0" w:color="auto"/>
        <w:right w:val="none" w:sz="0" w:space="0" w:color="auto"/>
      </w:divBdr>
    </w:div>
    <w:div w:id="294916344">
      <w:bodyDiv w:val="1"/>
      <w:marLeft w:val="0"/>
      <w:marRight w:val="0"/>
      <w:marTop w:val="0"/>
      <w:marBottom w:val="0"/>
      <w:divBdr>
        <w:top w:val="none" w:sz="0" w:space="0" w:color="auto"/>
        <w:left w:val="none" w:sz="0" w:space="0" w:color="auto"/>
        <w:bottom w:val="none" w:sz="0" w:space="0" w:color="auto"/>
        <w:right w:val="none" w:sz="0" w:space="0" w:color="auto"/>
      </w:divBdr>
    </w:div>
    <w:div w:id="295068273">
      <w:bodyDiv w:val="1"/>
      <w:marLeft w:val="0"/>
      <w:marRight w:val="0"/>
      <w:marTop w:val="0"/>
      <w:marBottom w:val="0"/>
      <w:divBdr>
        <w:top w:val="none" w:sz="0" w:space="0" w:color="auto"/>
        <w:left w:val="none" w:sz="0" w:space="0" w:color="auto"/>
        <w:bottom w:val="none" w:sz="0" w:space="0" w:color="auto"/>
        <w:right w:val="none" w:sz="0" w:space="0" w:color="auto"/>
      </w:divBdr>
    </w:div>
    <w:div w:id="295180400">
      <w:bodyDiv w:val="1"/>
      <w:marLeft w:val="0"/>
      <w:marRight w:val="0"/>
      <w:marTop w:val="0"/>
      <w:marBottom w:val="0"/>
      <w:divBdr>
        <w:top w:val="none" w:sz="0" w:space="0" w:color="auto"/>
        <w:left w:val="none" w:sz="0" w:space="0" w:color="auto"/>
        <w:bottom w:val="none" w:sz="0" w:space="0" w:color="auto"/>
        <w:right w:val="none" w:sz="0" w:space="0" w:color="auto"/>
      </w:divBdr>
    </w:div>
    <w:div w:id="295187916">
      <w:bodyDiv w:val="1"/>
      <w:marLeft w:val="0"/>
      <w:marRight w:val="0"/>
      <w:marTop w:val="0"/>
      <w:marBottom w:val="0"/>
      <w:divBdr>
        <w:top w:val="none" w:sz="0" w:space="0" w:color="auto"/>
        <w:left w:val="none" w:sz="0" w:space="0" w:color="auto"/>
        <w:bottom w:val="none" w:sz="0" w:space="0" w:color="auto"/>
        <w:right w:val="none" w:sz="0" w:space="0" w:color="auto"/>
      </w:divBdr>
    </w:div>
    <w:div w:id="295375441">
      <w:bodyDiv w:val="1"/>
      <w:marLeft w:val="0"/>
      <w:marRight w:val="0"/>
      <w:marTop w:val="0"/>
      <w:marBottom w:val="0"/>
      <w:divBdr>
        <w:top w:val="none" w:sz="0" w:space="0" w:color="auto"/>
        <w:left w:val="none" w:sz="0" w:space="0" w:color="auto"/>
        <w:bottom w:val="none" w:sz="0" w:space="0" w:color="auto"/>
        <w:right w:val="none" w:sz="0" w:space="0" w:color="auto"/>
      </w:divBdr>
    </w:div>
    <w:div w:id="295526323">
      <w:bodyDiv w:val="1"/>
      <w:marLeft w:val="0"/>
      <w:marRight w:val="0"/>
      <w:marTop w:val="0"/>
      <w:marBottom w:val="0"/>
      <w:divBdr>
        <w:top w:val="none" w:sz="0" w:space="0" w:color="auto"/>
        <w:left w:val="none" w:sz="0" w:space="0" w:color="auto"/>
        <w:bottom w:val="none" w:sz="0" w:space="0" w:color="auto"/>
        <w:right w:val="none" w:sz="0" w:space="0" w:color="auto"/>
      </w:divBdr>
    </w:div>
    <w:div w:id="295796395">
      <w:bodyDiv w:val="1"/>
      <w:marLeft w:val="0"/>
      <w:marRight w:val="0"/>
      <w:marTop w:val="0"/>
      <w:marBottom w:val="0"/>
      <w:divBdr>
        <w:top w:val="none" w:sz="0" w:space="0" w:color="auto"/>
        <w:left w:val="none" w:sz="0" w:space="0" w:color="auto"/>
        <w:bottom w:val="none" w:sz="0" w:space="0" w:color="auto"/>
        <w:right w:val="none" w:sz="0" w:space="0" w:color="auto"/>
      </w:divBdr>
    </w:div>
    <w:div w:id="295915569">
      <w:bodyDiv w:val="1"/>
      <w:marLeft w:val="0"/>
      <w:marRight w:val="0"/>
      <w:marTop w:val="0"/>
      <w:marBottom w:val="0"/>
      <w:divBdr>
        <w:top w:val="none" w:sz="0" w:space="0" w:color="auto"/>
        <w:left w:val="none" w:sz="0" w:space="0" w:color="auto"/>
        <w:bottom w:val="none" w:sz="0" w:space="0" w:color="auto"/>
        <w:right w:val="none" w:sz="0" w:space="0" w:color="auto"/>
      </w:divBdr>
    </w:div>
    <w:div w:id="296183183">
      <w:bodyDiv w:val="1"/>
      <w:marLeft w:val="0"/>
      <w:marRight w:val="0"/>
      <w:marTop w:val="0"/>
      <w:marBottom w:val="0"/>
      <w:divBdr>
        <w:top w:val="none" w:sz="0" w:space="0" w:color="auto"/>
        <w:left w:val="none" w:sz="0" w:space="0" w:color="auto"/>
        <w:bottom w:val="none" w:sz="0" w:space="0" w:color="auto"/>
        <w:right w:val="none" w:sz="0" w:space="0" w:color="auto"/>
      </w:divBdr>
    </w:div>
    <w:div w:id="296301333">
      <w:bodyDiv w:val="1"/>
      <w:marLeft w:val="0"/>
      <w:marRight w:val="0"/>
      <w:marTop w:val="0"/>
      <w:marBottom w:val="0"/>
      <w:divBdr>
        <w:top w:val="none" w:sz="0" w:space="0" w:color="auto"/>
        <w:left w:val="none" w:sz="0" w:space="0" w:color="auto"/>
        <w:bottom w:val="none" w:sz="0" w:space="0" w:color="auto"/>
        <w:right w:val="none" w:sz="0" w:space="0" w:color="auto"/>
      </w:divBdr>
    </w:div>
    <w:div w:id="296765459">
      <w:bodyDiv w:val="1"/>
      <w:marLeft w:val="0"/>
      <w:marRight w:val="0"/>
      <w:marTop w:val="0"/>
      <w:marBottom w:val="0"/>
      <w:divBdr>
        <w:top w:val="none" w:sz="0" w:space="0" w:color="auto"/>
        <w:left w:val="none" w:sz="0" w:space="0" w:color="auto"/>
        <w:bottom w:val="none" w:sz="0" w:space="0" w:color="auto"/>
        <w:right w:val="none" w:sz="0" w:space="0" w:color="auto"/>
      </w:divBdr>
    </w:div>
    <w:div w:id="297105210">
      <w:bodyDiv w:val="1"/>
      <w:marLeft w:val="0"/>
      <w:marRight w:val="0"/>
      <w:marTop w:val="0"/>
      <w:marBottom w:val="0"/>
      <w:divBdr>
        <w:top w:val="none" w:sz="0" w:space="0" w:color="auto"/>
        <w:left w:val="none" w:sz="0" w:space="0" w:color="auto"/>
        <w:bottom w:val="none" w:sz="0" w:space="0" w:color="auto"/>
        <w:right w:val="none" w:sz="0" w:space="0" w:color="auto"/>
      </w:divBdr>
    </w:div>
    <w:div w:id="297348043">
      <w:bodyDiv w:val="1"/>
      <w:marLeft w:val="0"/>
      <w:marRight w:val="0"/>
      <w:marTop w:val="0"/>
      <w:marBottom w:val="0"/>
      <w:divBdr>
        <w:top w:val="none" w:sz="0" w:space="0" w:color="auto"/>
        <w:left w:val="none" w:sz="0" w:space="0" w:color="auto"/>
        <w:bottom w:val="none" w:sz="0" w:space="0" w:color="auto"/>
        <w:right w:val="none" w:sz="0" w:space="0" w:color="auto"/>
      </w:divBdr>
    </w:div>
    <w:div w:id="297686737">
      <w:bodyDiv w:val="1"/>
      <w:marLeft w:val="0"/>
      <w:marRight w:val="0"/>
      <w:marTop w:val="0"/>
      <w:marBottom w:val="0"/>
      <w:divBdr>
        <w:top w:val="none" w:sz="0" w:space="0" w:color="auto"/>
        <w:left w:val="none" w:sz="0" w:space="0" w:color="auto"/>
        <w:bottom w:val="none" w:sz="0" w:space="0" w:color="auto"/>
        <w:right w:val="none" w:sz="0" w:space="0" w:color="auto"/>
      </w:divBdr>
    </w:div>
    <w:div w:id="297731722">
      <w:bodyDiv w:val="1"/>
      <w:marLeft w:val="0"/>
      <w:marRight w:val="0"/>
      <w:marTop w:val="0"/>
      <w:marBottom w:val="0"/>
      <w:divBdr>
        <w:top w:val="none" w:sz="0" w:space="0" w:color="auto"/>
        <w:left w:val="none" w:sz="0" w:space="0" w:color="auto"/>
        <w:bottom w:val="none" w:sz="0" w:space="0" w:color="auto"/>
        <w:right w:val="none" w:sz="0" w:space="0" w:color="auto"/>
      </w:divBdr>
    </w:div>
    <w:div w:id="297880542">
      <w:bodyDiv w:val="1"/>
      <w:marLeft w:val="0"/>
      <w:marRight w:val="0"/>
      <w:marTop w:val="0"/>
      <w:marBottom w:val="0"/>
      <w:divBdr>
        <w:top w:val="none" w:sz="0" w:space="0" w:color="auto"/>
        <w:left w:val="none" w:sz="0" w:space="0" w:color="auto"/>
        <w:bottom w:val="none" w:sz="0" w:space="0" w:color="auto"/>
        <w:right w:val="none" w:sz="0" w:space="0" w:color="auto"/>
      </w:divBdr>
    </w:div>
    <w:div w:id="299187186">
      <w:bodyDiv w:val="1"/>
      <w:marLeft w:val="0"/>
      <w:marRight w:val="0"/>
      <w:marTop w:val="0"/>
      <w:marBottom w:val="0"/>
      <w:divBdr>
        <w:top w:val="none" w:sz="0" w:space="0" w:color="auto"/>
        <w:left w:val="none" w:sz="0" w:space="0" w:color="auto"/>
        <w:bottom w:val="none" w:sz="0" w:space="0" w:color="auto"/>
        <w:right w:val="none" w:sz="0" w:space="0" w:color="auto"/>
      </w:divBdr>
    </w:div>
    <w:div w:id="299193949">
      <w:bodyDiv w:val="1"/>
      <w:marLeft w:val="0"/>
      <w:marRight w:val="0"/>
      <w:marTop w:val="0"/>
      <w:marBottom w:val="0"/>
      <w:divBdr>
        <w:top w:val="none" w:sz="0" w:space="0" w:color="auto"/>
        <w:left w:val="none" w:sz="0" w:space="0" w:color="auto"/>
        <w:bottom w:val="none" w:sz="0" w:space="0" w:color="auto"/>
        <w:right w:val="none" w:sz="0" w:space="0" w:color="auto"/>
      </w:divBdr>
    </w:div>
    <w:div w:id="299268685">
      <w:bodyDiv w:val="1"/>
      <w:marLeft w:val="0"/>
      <w:marRight w:val="0"/>
      <w:marTop w:val="0"/>
      <w:marBottom w:val="0"/>
      <w:divBdr>
        <w:top w:val="none" w:sz="0" w:space="0" w:color="auto"/>
        <w:left w:val="none" w:sz="0" w:space="0" w:color="auto"/>
        <w:bottom w:val="none" w:sz="0" w:space="0" w:color="auto"/>
        <w:right w:val="none" w:sz="0" w:space="0" w:color="auto"/>
      </w:divBdr>
    </w:div>
    <w:div w:id="299382733">
      <w:bodyDiv w:val="1"/>
      <w:marLeft w:val="0"/>
      <w:marRight w:val="0"/>
      <w:marTop w:val="0"/>
      <w:marBottom w:val="0"/>
      <w:divBdr>
        <w:top w:val="none" w:sz="0" w:space="0" w:color="auto"/>
        <w:left w:val="none" w:sz="0" w:space="0" w:color="auto"/>
        <w:bottom w:val="none" w:sz="0" w:space="0" w:color="auto"/>
        <w:right w:val="none" w:sz="0" w:space="0" w:color="auto"/>
      </w:divBdr>
    </w:div>
    <w:div w:id="299385697">
      <w:bodyDiv w:val="1"/>
      <w:marLeft w:val="0"/>
      <w:marRight w:val="0"/>
      <w:marTop w:val="0"/>
      <w:marBottom w:val="0"/>
      <w:divBdr>
        <w:top w:val="none" w:sz="0" w:space="0" w:color="auto"/>
        <w:left w:val="none" w:sz="0" w:space="0" w:color="auto"/>
        <w:bottom w:val="none" w:sz="0" w:space="0" w:color="auto"/>
        <w:right w:val="none" w:sz="0" w:space="0" w:color="auto"/>
      </w:divBdr>
    </w:div>
    <w:div w:id="299457135">
      <w:bodyDiv w:val="1"/>
      <w:marLeft w:val="0"/>
      <w:marRight w:val="0"/>
      <w:marTop w:val="0"/>
      <w:marBottom w:val="0"/>
      <w:divBdr>
        <w:top w:val="none" w:sz="0" w:space="0" w:color="auto"/>
        <w:left w:val="none" w:sz="0" w:space="0" w:color="auto"/>
        <w:bottom w:val="none" w:sz="0" w:space="0" w:color="auto"/>
        <w:right w:val="none" w:sz="0" w:space="0" w:color="auto"/>
      </w:divBdr>
    </w:div>
    <w:div w:id="299531258">
      <w:bodyDiv w:val="1"/>
      <w:marLeft w:val="0"/>
      <w:marRight w:val="0"/>
      <w:marTop w:val="0"/>
      <w:marBottom w:val="0"/>
      <w:divBdr>
        <w:top w:val="none" w:sz="0" w:space="0" w:color="auto"/>
        <w:left w:val="none" w:sz="0" w:space="0" w:color="auto"/>
        <w:bottom w:val="none" w:sz="0" w:space="0" w:color="auto"/>
        <w:right w:val="none" w:sz="0" w:space="0" w:color="auto"/>
      </w:divBdr>
    </w:div>
    <w:div w:id="299532044">
      <w:bodyDiv w:val="1"/>
      <w:marLeft w:val="0"/>
      <w:marRight w:val="0"/>
      <w:marTop w:val="0"/>
      <w:marBottom w:val="0"/>
      <w:divBdr>
        <w:top w:val="none" w:sz="0" w:space="0" w:color="auto"/>
        <w:left w:val="none" w:sz="0" w:space="0" w:color="auto"/>
        <w:bottom w:val="none" w:sz="0" w:space="0" w:color="auto"/>
        <w:right w:val="none" w:sz="0" w:space="0" w:color="auto"/>
      </w:divBdr>
    </w:div>
    <w:div w:id="300156721">
      <w:bodyDiv w:val="1"/>
      <w:marLeft w:val="0"/>
      <w:marRight w:val="0"/>
      <w:marTop w:val="0"/>
      <w:marBottom w:val="0"/>
      <w:divBdr>
        <w:top w:val="none" w:sz="0" w:space="0" w:color="auto"/>
        <w:left w:val="none" w:sz="0" w:space="0" w:color="auto"/>
        <w:bottom w:val="none" w:sz="0" w:space="0" w:color="auto"/>
        <w:right w:val="none" w:sz="0" w:space="0" w:color="auto"/>
      </w:divBdr>
    </w:div>
    <w:div w:id="300186505">
      <w:bodyDiv w:val="1"/>
      <w:marLeft w:val="0"/>
      <w:marRight w:val="0"/>
      <w:marTop w:val="0"/>
      <w:marBottom w:val="0"/>
      <w:divBdr>
        <w:top w:val="none" w:sz="0" w:space="0" w:color="auto"/>
        <w:left w:val="none" w:sz="0" w:space="0" w:color="auto"/>
        <w:bottom w:val="none" w:sz="0" w:space="0" w:color="auto"/>
        <w:right w:val="none" w:sz="0" w:space="0" w:color="auto"/>
      </w:divBdr>
    </w:div>
    <w:div w:id="300186755">
      <w:bodyDiv w:val="1"/>
      <w:marLeft w:val="0"/>
      <w:marRight w:val="0"/>
      <w:marTop w:val="0"/>
      <w:marBottom w:val="0"/>
      <w:divBdr>
        <w:top w:val="none" w:sz="0" w:space="0" w:color="auto"/>
        <w:left w:val="none" w:sz="0" w:space="0" w:color="auto"/>
        <w:bottom w:val="none" w:sz="0" w:space="0" w:color="auto"/>
        <w:right w:val="none" w:sz="0" w:space="0" w:color="auto"/>
      </w:divBdr>
    </w:div>
    <w:div w:id="300425524">
      <w:bodyDiv w:val="1"/>
      <w:marLeft w:val="0"/>
      <w:marRight w:val="0"/>
      <w:marTop w:val="0"/>
      <w:marBottom w:val="0"/>
      <w:divBdr>
        <w:top w:val="none" w:sz="0" w:space="0" w:color="auto"/>
        <w:left w:val="none" w:sz="0" w:space="0" w:color="auto"/>
        <w:bottom w:val="none" w:sz="0" w:space="0" w:color="auto"/>
        <w:right w:val="none" w:sz="0" w:space="0" w:color="auto"/>
      </w:divBdr>
    </w:div>
    <w:div w:id="300814226">
      <w:bodyDiv w:val="1"/>
      <w:marLeft w:val="0"/>
      <w:marRight w:val="0"/>
      <w:marTop w:val="0"/>
      <w:marBottom w:val="0"/>
      <w:divBdr>
        <w:top w:val="none" w:sz="0" w:space="0" w:color="auto"/>
        <w:left w:val="none" w:sz="0" w:space="0" w:color="auto"/>
        <w:bottom w:val="none" w:sz="0" w:space="0" w:color="auto"/>
        <w:right w:val="none" w:sz="0" w:space="0" w:color="auto"/>
      </w:divBdr>
    </w:div>
    <w:div w:id="300964319">
      <w:bodyDiv w:val="1"/>
      <w:marLeft w:val="0"/>
      <w:marRight w:val="0"/>
      <w:marTop w:val="0"/>
      <w:marBottom w:val="0"/>
      <w:divBdr>
        <w:top w:val="none" w:sz="0" w:space="0" w:color="auto"/>
        <w:left w:val="none" w:sz="0" w:space="0" w:color="auto"/>
        <w:bottom w:val="none" w:sz="0" w:space="0" w:color="auto"/>
        <w:right w:val="none" w:sz="0" w:space="0" w:color="auto"/>
      </w:divBdr>
    </w:div>
    <w:div w:id="301469807">
      <w:bodyDiv w:val="1"/>
      <w:marLeft w:val="0"/>
      <w:marRight w:val="0"/>
      <w:marTop w:val="0"/>
      <w:marBottom w:val="0"/>
      <w:divBdr>
        <w:top w:val="none" w:sz="0" w:space="0" w:color="auto"/>
        <w:left w:val="none" w:sz="0" w:space="0" w:color="auto"/>
        <w:bottom w:val="none" w:sz="0" w:space="0" w:color="auto"/>
        <w:right w:val="none" w:sz="0" w:space="0" w:color="auto"/>
      </w:divBdr>
    </w:div>
    <w:div w:id="301663031">
      <w:bodyDiv w:val="1"/>
      <w:marLeft w:val="0"/>
      <w:marRight w:val="0"/>
      <w:marTop w:val="0"/>
      <w:marBottom w:val="0"/>
      <w:divBdr>
        <w:top w:val="none" w:sz="0" w:space="0" w:color="auto"/>
        <w:left w:val="none" w:sz="0" w:space="0" w:color="auto"/>
        <w:bottom w:val="none" w:sz="0" w:space="0" w:color="auto"/>
        <w:right w:val="none" w:sz="0" w:space="0" w:color="auto"/>
      </w:divBdr>
    </w:div>
    <w:div w:id="301665505">
      <w:bodyDiv w:val="1"/>
      <w:marLeft w:val="0"/>
      <w:marRight w:val="0"/>
      <w:marTop w:val="0"/>
      <w:marBottom w:val="0"/>
      <w:divBdr>
        <w:top w:val="none" w:sz="0" w:space="0" w:color="auto"/>
        <w:left w:val="none" w:sz="0" w:space="0" w:color="auto"/>
        <w:bottom w:val="none" w:sz="0" w:space="0" w:color="auto"/>
        <w:right w:val="none" w:sz="0" w:space="0" w:color="auto"/>
      </w:divBdr>
    </w:div>
    <w:div w:id="302202262">
      <w:bodyDiv w:val="1"/>
      <w:marLeft w:val="0"/>
      <w:marRight w:val="0"/>
      <w:marTop w:val="0"/>
      <w:marBottom w:val="0"/>
      <w:divBdr>
        <w:top w:val="none" w:sz="0" w:space="0" w:color="auto"/>
        <w:left w:val="none" w:sz="0" w:space="0" w:color="auto"/>
        <w:bottom w:val="none" w:sz="0" w:space="0" w:color="auto"/>
        <w:right w:val="none" w:sz="0" w:space="0" w:color="auto"/>
      </w:divBdr>
    </w:div>
    <w:div w:id="302464849">
      <w:bodyDiv w:val="1"/>
      <w:marLeft w:val="0"/>
      <w:marRight w:val="0"/>
      <w:marTop w:val="0"/>
      <w:marBottom w:val="0"/>
      <w:divBdr>
        <w:top w:val="none" w:sz="0" w:space="0" w:color="auto"/>
        <w:left w:val="none" w:sz="0" w:space="0" w:color="auto"/>
        <w:bottom w:val="none" w:sz="0" w:space="0" w:color="auto"/>
        <w:right w:val="none" w:sz="0" w:space="0" w:color="auto"/>
      </w:divBdr>
    </w:div>
    <w:div w:id="302544094">
      <w:bodyDiv w:val="1"/>
      <w:marLeft w:val="0"/>
      <w:marRight w:val="0"/>
      <w:marTop w:val="0"/>
      <w:marBottom w:val="0"/>
      <w:divBdr>
        <w:top w:val="none" w:sz="0" w:space="0" w:color="auto"/>
        <w:left w:val="none" w:sz="0" w:space="0" w:color="auto"/>
        <w:bottom w:val="none" w:sz="0" w:space="0" w:color="auto"/>
        <w:right w:val="none" w:sz="0" w:space="0" w:color="auto"/>
      </w:divBdr>
    </w:div>
    <w:div w:id="302587888">
      <w:bodyDiv w:val="1"/>
      <w:marLeft w:val="0"/>
      <w:marRight w:val="0"/>
      <w:marTop w:val="0"/>
      <w:marBottom w:val="0"/>
      <w:divBdr>
        <w:top w:val="none" w:sz="0" w:space="0" w:color="auto"/>
        <w:left w:val="none" w:sz="0" w:space="0" w:color="auto"/>
        <w:bottom w:val="none" w:sz="0" w:space="0" w:color="auto"/>
        <w:right w:val="none" w:sz="0" w:space="0" w:color="auto"/>
      </w:divBdr>
    </w:div>
    <w:div w:id="302664877">
      <w:bodyDiv w:val="1"/>
      <w:marLeft w:val="0"/>
      <w:marRight w:val="0"/>
      <w:marTop w:val="0"/>
      <w:marBottom w:val="0"/>
      <w:divBdr>
        <w:top w:val="none" w:sz="0" w:space="0" w:color="auto"/>
        <w:left w:val="none" w:sz="0" w:space="0" w:color="auto"/>
        <w:bottom w:val="none" w:sz="0" w:space="0" w:color="auto"/>
        <w:right w:val="none" w:sz="0" w:space="0" w:color="auto"/>
      </w:divBdr>
    </w:div>
    <w:div w:id="302738542">
      <w:bodyDiv w:val="1"/>
      <w:marLeft w:val="0"/>
      <w:marRight w:val="0"/>
      <w:marTop w:val="0"/>
      <w:marBottom w:val="0"/>
      <w:divBdr>
        <w:top w:val="none" w:sz="0" w:space="0" w:color="auto"/>
        <w:left w:val="none" w:sz="0" w:space="0" w:color="auto"/>
        <w:bottom w:val="none" w:sz="0" w:space="0" w:color="auto"/>
        <w:right w:val="none" w:sz="0" w:space="0" w:color="auto"/>
      </w:divBdr>
    </w:div>
    <w:div w:id="302783463">
      <w:bodyDiv w:val="1"/>
      <w:marLeft w:val="0"/>
      <w:marRight w:val="0"/>
      <w:marTop w:val="0"/>
      <w:marBottom w:val="0"/>
      <w:divBdr>
        <w:top w:val="none" w:sz="0" w:space="0" w:color="auto"/>
        <w:left w:val="none" w:sz="0" w:space="0" w:color="auto"/>
        <w:bottom w:val="none" w:sz="0" w:space="0" w:color="auto"/>
        <w:right w:val="none" w:sz="0" w:space="0" w:color="auto"/>
      </w:divBdr>
    </w:div>
    <w:div w:id="302853498">
      <w:bodyDiv w:val="1"/>
      <w:marLeft w:val="0"/>
      <w:marRight w:val="0"/>
      <w:marTop w:val="0"/>
      <w:marBottom w:val="0"/>
      <w:divBdr>
        <w:top w:val="none" w:sz="0" w:space="0" w:color="auto"/>
        <w:left w:val="none" w:sz="0" w:space="0" w:color="auto"/>
        <w:bottom w:val="none" w:sz="0" w:space="0" w:color="auto"/>
        <w:right w:val="none" w:sz="0" w:space="0" w:color="auto"/>
      </w:divBdr>
    </w:div>
    <w:div w:id="302973058">
      <w:bodyDiv w:val="1"/>
      <w:marLeft w:val="0"/>
      <w:marRight w:val="0"/>
      <w:marTop w:val="0"/>
      <w:marBottom w:val="0"/>
      <w:divBdr>
        <w:top w:val="none" w:sz="0" w:space="0" w:color="auto"/>
        <w:left w:val="none" w:sz="0" w:space="0" w:color="auto"/>
        <w:bottom w:val="none" w:sz="0" w:space="0" w:color="auto"/>
        <w:right w:val="none" w:sz="0" w:space="0" w:color="auto"/>
      </w:divBdr>
    </w:div>
    <w:div w:id="303318509">
      <w:bodyDiv w:val="1"/>
      <w:marLeft w:val="0"/>
      <w:marRight w:val="0"/>
      <w:marTop w:val="0"/>
      <w:marBottom w:val="0"/>
      <w:divBdr>
        <w:top w:val="none" w:sz="0" w:space="0" w:color="auto"/>
        <w:left w:val="none" w:sz="0" w:space="0" w:color="auto"/>
        <w:bottom w:val="none" w:sz="0" w:space="0" w:color="auto"/>
        <w:right w:val="none" w:sz="0" w:space="0" w:color="auto"/>
      </w:divBdr>
    </w:div>
    <w:div w:id="303585159">
      <w:bodyDiv w:val="1"/>
      <w:marLeft w:val="0"/>
      <w:marRight w:val="0"/>
      <w:marTop w:val="0"/>
      <w:marBottom w:val="0"/>
      <w:divBdr>
        <w:top w:val="none" w:sz="0" w:space="0" w:color="auto"/>
        <w:left w:val="none" w:sz="0" w:space="0" w:color="auto"/>
        <w:bottom w:val="none" w:sz="0" w:space="0" w:color="auto"/>
        <w:right w:val="none" w:sz="0" w:space="0" w:color="auto"/>
      </w:divBdr>
    </w:div>
    <w:div w:id="303851302">
      <w:bodyDiv w:val="1"/>
      <w:marLeft w:val="0"/>
      <w:marRight w:val="0"/>
      <w:marTop w:val="0"/>
      <w:marBottom w:val="0"/>
      <w:divBdr>
        <w:top w:val="none" w:sz="0" w:space="0" w:color="auto"/>
        <w:left w:val="none" w:sz="0" w:space="0" w:color="auto"/>
        <w:bottom w:val="none" w:sz="0" w:space="0" w:color="auto"/>
        <w:right w:val="none" w:sz="0" w:space="0" w:color="auto"/>
      </w:divBdr>
    </w:div>
    <w:div w:id="303854449">
      <w:bodyDiv w:val="1"/>
      <w:marLeft w:val="0"/>
      <w:marRight w:val="0"/>
      <w:marTop w:val="0"/>
      <w:marBottom w:val="0"/>
      <w:divBdr>
        <w:top w:val="none" w:sz="0" w:space="0" w:color="auto"/>
        <w:left w:val="none" w:sz="0" w:space="0" w:color="auto"/>
        <w:bottom w:val="none" w:sz="0" w:space="0" w:color="auto"/>
        <w:right w:val="none" w:sz="0" w:space="0" w:color="auto"/>
      </w:divBdr>
    </w:div>
    <w:div w:id="303896482">
      <w:bodyDiv w:val="1"/>
      <w:marLeft w:val="0"/>
      <w:marRight w:val="0"/>
      <w:marTop w:val="0"/>
      <w:marBottom w:val="0"/>
      <w:divBdr>
        <w:top w:val="none" w:sz="0" w:space="0" w:color="auto"/>
        <w:left w:val="none" w:sz="0" w:space="0" w:color="auto"/>
        <w:bottom w:val="none" w:sz="0" w:space="0" w:color="auto"/>
        <w:right w:val="none" w:sz="0" w:space="0" w:color="auto"/>
      </w:divBdr>
    </w:div>
    <w:div w:id="303972943">
      <w:bodyDiv w:val="1"/>
      <w:marLeft w:val="0"/>
      <w:marRight w:val="0"/>
      <w:marTop w:val="0"/>
      <w:marBottom w:val="0"/>
      <w:divBdr>
        <w:top w:val="none" w:sz="0" w:space="0" w:color="auto"/>
        <w:left w:val="none" w:sz="0" w:space="0" w:color="auto"/>
        <w:bottom w:val="none" w:sz="0" w:space="0" w:color="auto"/>
        <w:right w:val="none" w:sz="0" w:space="0" w:color="auto"/>
      </w:divBdr>
    </w:div>
    <w:div w:id="303974309">
      <w:bodyDiv w:val="1"/>
      <w:marLeft w:val="0"/>
      <w:marRight w:val="0"/>
      <w:marTop w:val="0"/>
      <w:marBottom w:val="0"/>
      <w:divBdr>
        <w:top w:val="none" w:sz="0" w:space="0" w:color="auto"/>
        <w:left w:val="none" w:sz="0" w:space="0" w:color="auto"/>
        <w:bottom w:val="none" w:sz="0" w:space="0" w:color="auto"/>
        <w:right w:val="none" w:sz="0" w:space="0" w:color="auto"/>
      </w:divBdr>
    </w:div>
    <w:div w:id="304044044">
      <w:bodyDiv w:val="1"/>
      <w:marLeft w:val="0"/>
      <w:marRight w:val="0"/>
      <w:marTop w:val="0"/>
      <w:marBottom w:val="0"/>
      <w:divBdr>
        <w:top w:val="none" w:sz="0" w:space="0" w:color="auto"/>
        <w:left w:val="none" w:sz="0" w:space="0" w:color="auto"/>
        <w:bottom w:val="none" w:sz="0" w:space="0" w:color="auto"/>
        <w:right w:val="none" w:sz="0" w:space="0" w:color="auto"/>
      </w:divBdr>
    </w:div>
    <w:div w:id="304242108">
      <w:bodyDiv w:val="1"/>
      <w:marLeft w:val="0"/>
      <w:marRight w:val="0"/>
      <w:marTop w:val="0"/>
      <w:marBottom w:val="0"/>
      <w:divBdr>
        <w:top w:val="none" w:sz="0" w:space="0" w:color="auto"/>
        <w:left w:val="none" w:sz="0" w:space="0" w:color="auto"/>
        <w:bottom w:val="none" w:sz="0" w:space="0" w:color="auto"/>
        <w:right w:val="none" w:sz="0" w:space="0" w:color="auto"/>
      </w:divBdr>
    </w:div>
    <w:div w:id="304243944">
      <w:bodyDiv w:val="1"/>
      <w:marLeft w:val="0"/>
      <w:marRight w:val="0"/>
      <w:marTop w:val="0"/>
      <w:marBottom w:val="0"/>
      <w:divBdr>
        <w:top w:val="none" w:sz="0" w:space="0" w:color="auto"/>
        <w:left w:val="none" w:sz="0" w:space="0" w:color="auto"/>
        <w:bottom w:val="none" w:sz="0" w:space="0" w:color="auto"/>
        <w:right w:val="none" w:sz="0" w:space="0" w:color="auto"/>
      </w:divBdr>
    </w:div>
    <w:div w:id="304285431">
      <w:bodyDiv w:val="1"/>
      <w:marLeft w:val="0"/>
      <w:marRight w:val="0"/>
      <w:marTop w:val="0"/>
      <w:marBottom w:val="0"/>
      <w:divBdr>
        <w:top w:val="none" w:sz="0" w:space="0" w:color="auto"/>
        <w:left w:val="none" w:sz="0" w:space="0" w:color="auto"/>
        <w:bottom w:val="none" w:sz="0" w:space="0" w:color="auto"/>
        <w:right w:val="none" w:sz="0" w:space="0" w:color="auto"/>
      </w:divBdr>
    </w:div>
    <w:div w:id="304895979">
      <w:bodyDiv w:val="1"/>
      <w:marLeft w:val="0"/>
      <w:marRight w:val="0"/>
      <w:marTop w:val="0"/>
      <w:marBottom w:val="0"/>
      <w:divBdr>
        <w:top w:val="none" w:sz="0" w:space="0" w:color="auto"/>
        <w:left w:val="none" w:sz="0" w:space="0" w:color="auto"/>
        <w:bottom w:val="none" w:sz="0" w:space="0" w:color="auto"/>
        <w:right w:val="none" w:sz="0" w:space="0" w:color="auto"/>
      </w:divBdr>
    </w:div>
    <w:div w:id="305014733">
      <w:bodyDiv w:val="1"/>
      <w:marLeft w:val="0"/>
      <w:marRight w:val="0"/>
      <w:marTop w:val="0"/>
      <w:marBottom w:val="0"/>
      <w:divBdr>
        <w:top w:val="none" w:sz="0" w:space="0" w:color="auto"/>
        <w:left w:val="none" w:sz="0" w:space="0" w:color="auto"/>
        <w:bottom w:val="none" w:sz="0" w:space="0" w:color="auto"/>
        <w:right w:val="none" w:sz="0" w:space="0" w:color="auto"/>
      </w:divBdr>
    </w:div>
    <w:div w:id="305088113">
      <w:bodyDiv w:val="1"/>
      <w:marLeft w:val="0"/>
      <w:marRight w:val="0"/>
      <w:marTop w:val="0"/>
      <w:marBottom w:val="0"/>
      <w:divBdr>
        <w:top w:val="none" w:sz="0" w:space="0" w:color="auto"/>
        <w:left w:val="none" w:sz="0" w:space="0" w:color="auto"/>
        <w:bottom w:val="none" w:sz="0" w:space="0" w:color="auto"/>
        <w:right w:val="none" w:sz="0" w:space="0" w:color="auto"/>
      </w:divBdr>
    </w:div>
    <w:div w:id="305088257">
      <w:bodyDiv w:val="1"/>
      <w:marLeft w:val="0"/>
      <w:marRight w:val="0"/>
      <w:marTop w:val="0"/>
      <w:marBottom w:val="0"/>
      <w:divBdr>
        <w:top w:val="none" w:sz="0" w:space="0" w:color="auto"/>
        <w:left w:val="none" w:sz="0" w:space="0" w:color="auto"/>
        <w:bottom w:val="none" w:sz="0" w:space="0" w:color="auto"/>
        <w:right w:val="none" w:sz="0" w:space="0" w:color="auto"/>
      </w:divBdr>
    </w:div>
    <w:div w:id="305162619">
      <w:bodyDiv w:val="1"/>
      <w:marLeft w:val="0"/>
      <w:marRight w:val="0"/>
      <w:marTop w:val="0"/>
      <w:marBottom w:val="0"/>
      <w:divBdr>
        <w:top w:val="none" w:sz="0" w:space="0" w:color="auto"/>
        <w:left w:val="none" w:sz="0" w:space="0" w:color="auto"/>
        <w:bottom w:val="none" w:sz="0" w:space="0" w:color="auto"/>
        <w:right w:val="none" w:sz="0" w:space="0" w:color="auto"/>
      </w:divBdr>
    </w:div>
    <w:div w:id="305278862">
      <w:bodyDiv w:val="1"/>
      <w:marLeft w:val="0"/>
      <w:marRight w:val="0"/>
      <w:marTop w:val="0"/>
      <w:marBottom w:val="0"/>
      <w:divBdr>
        <w:top w:val="none" w:sz="0" w:space="0" w:color="auto"/>
        <w:left w:val="none" w:sz="0" w:space="0" w:color="auto"/>
        <w:bottom w:val="none" w:sz="0" w:space="0" w:color="auto"/>
        <w:right w:val="none" w:sz="0" w:space="0" w:color="auto"/>
      </w:divBdr>
    </w:div>
    <w:div w:id="305744202">
      <w:bodyDiv w:val="1"/>
      <w:marLeft w:val="0"/>
      <w:marRight w:val="0"/>
      <w:marTop w:val="0"/>
      <w:marBottom w:val="0"/>
      <w:divBdr>
        <w:top w:val="none" w:sz="0" w:space="0" w:color="auto"/>
        <w:left w:val="none" w:sz="0" w:space="0" w:color="auto"/>
        <w:bottom w:val="none" w:sz="0" w:space="0" w:color="auto"/>
        <w:right w:val="none" w:sz="0" w:space="0" w:color="auto"/>
      </w:divBdr>
    </w:div>
    <w:div w:id="305748445">
      <w:bodyDiv w:val="1"/>
      <w:marLeft w:val="0"/>
      <w:marRight w:val="0"/>
      <w:marTop w:val="0"/>
      <w:marBottom w:val="0"/>
      <w:divBdr>
        <w:top w:val="none" w:sz="0" w:space="0" w:color="auto"/>
        <w:left w:val="none" w:sz="0" w:space="0" w:color="auto"/>
        <w:bottom w:val="none" w:sz="0" w:space="0" w:color="auto"/>
        <w:right w:val="none" w:sz="0" w:space="0" w:color="auto"/>
      </w:divBdr>
    </w:div>
    <w:div w:id="305864292">
      <w:bodyDiv w:val="1"/>
      <w:marLeft w:val="0"/>
      <w:marRight w:val="0"/>
      <w:marTop w:val="0"/>
      <w:marBottom w:val="0"/>
      <w:divBdr>
        <w:top w:val="none" w:sz="0" w:space="0" w:color="auto"/>
        <w:left w:val="none" w:sz="0" w:space="0" w:color="auto"/>
        <w:bottom w:val="none" w:sz="0" w:space="0" w:color="auto"/>
        <w:right w:val="none" w:sz="0" w:space="0" w:color="auto"/>
      </w:divBdr>
    </w:div>
    <w:div w:id="305866296">
      <w:bodyDiv w:val="1"/>
      <w:marLeft w:val="0"/>
      <w:marRight w:val="0"/>
      <w:marTop w:val="0"/>
      <w:marBottom w:val="0"/>
      <w:divBdr>
        <w:top w:val="none" w:sz="0" w:space="0" w:color="auto"/>
        <w:left w:val="none" w:sz="0" w:space="0" w:color="auto"/>
        <w:bottom w:val="none" w:sz="0" w:space="0" w:color="auto"/>
        <w:right w:val="none" w:sz="0" w:space="0" w:color="auto"/>
      </w:divBdr>
    </w:div>
    <w:div w:id="306134625">
      <w:bodyDiv w:val="1"/>
      <w:marLeft w:val="0"/>
      <w:marRight w:val="0"/>
      <w:marTop w:val="0"/>
      <w:marBottom w:val="0"/>
      <w:divBdr>
        <w:top w:val="none" w:sz="0" w:space="0" w:color="auto"/>
        <w:left w:val="none" w:sz="0" w:space="0" w:color="auto"/>
        <w:bottom w:val="none" w:sz="0" w:space="0" w:color="auto"/>
        <w:right w:val="none" w:sz="0" w:space="0" w:color="auto"/>
      </w:divBdr>
    </w:div>
    <w:div w:id="306595590">
      <w:bodyDiv w:val="1"/>
      <w:marLeft w:val="0"/>
      <w:marRight w:val="0"/>
      <w:marTop w:val="0"/>
      <w:marBottom w:val="0"/>
      <w:divBdr>
        <w:top w:val="none" w:sz="0" w:space="0" w:color="auto"/>
        <w:left w:val="none" w:sz="0" w:space="0" w:color="auto"/>
        <w:bottom w:val="none" w:sz="0" w:space="0" w:color="auto"/>
        <w:right w:val="none" w:sz="0" w:space="0" w:color="auto"/>
      </w:divBdr>
    </w:div>
    <w:div w:id="306908219">
      <w:bodyDiv w:val="1"/>
      <w:marLeft w:val="0"/>
      <w:marRight w:val="0"/>
      <w:marTop w:val="0"/>
      <w:marBottom w:val="0"/>
      <w:divBdr>
        <w:top w:val="none" w:sz="0" w:space="0" w:color="auto"/>
        <w:left w:val="none" w:sz="0" w:space="0" w:color="auto"/>
        <w:bottom w:val="none" w:sz="0" w:space="0" w:color="auto"/>
        <w:right w:val="none" w:sz="0" w:space="0" w:color="auto"/>
      </w:divBdr>
    </w:div>
    <w:div w:id="307125486">
      <w:bodyDiv w:val="1"/>
      <w:marLeft w:val="0"/>
      <w:marRight w:val="0"/>
      <w:marTop w:val="0"/>
      <w:marBottom w:val="0"/>
      <w:divBdr>
        <w:top w:val="none" w:sz="0" w:space="0" w:color="auto"/>
        <w:left w:val="none" w:sz="0" w:space="0" w:color="auto"/>
        <w:bottom w:val="none" w:sz="0" w:space="0" w:color="auto"/>
        <w:right w:val="none" w:sz="0" w:space="0" w:color="auto"/>
      </w:divBdr>
    </w:div>
    <w:div w:id="307170155">
      <w:bodyDiv w:val="1"/>
      <w:marLeft w:val="0"/>
      <w:marRight w:val="0"/>
      <w:marTop w:val="0"/>
      <w:marBottom w:val="0"/>
      <w:divBdr>
        <w:top w:val="none" w:sz="0" w:space="0" w:color="auto"/>
        <w:left w:val="none" w:sz="0" w:space="0" w:color="auto"/>
        <w:bottom w:val="none" w:sz="0" w:space="0" w:color="auto"/>
        <w:right w:val="none" w:sz="0" w:space="0" w:color="auto"/>
      </w:divBdr>
    </w:div>
    <w:div w:id="307245467">
      <w:bodyDiv w:val="1"/>
      <w:marLeft w:val="0"/>
      <w:marRight w:val="0"/>
      <w:marTop w:val="0"/>
      <w:marBottom w:val="0"/>
      <w:divBdr>
        <w:top w:val="none" w:sz="0" w:space="0" w:color="auto"/>
        <w:left w:val="none" w:sz="0" w:space="0" w:color="auto"/>
        <w:bottom w:val="none" w:sz="0" w:space="0" w:color="auto"/>
        <w:right w:val="none" w:sz="0" w:space="0" w:color="auto"/>
      </w:divBdr>
    </w:div>
    <w:div w:id="307322633">
      <w:bodyDiv w:val="1"/>
      <w:marLeft w:val="0"/>
      <w:marRight w:val="0"/>
      <w:marTop w:val="0"/>
      <w:marBottom w:val="0"/>
      <w:divBdr>
        <w:top w:val="none" w:sz="0" w:space="0" w:color="auto"/>
        <w:left w:val="none" w:sz="0" w:space="0" w:color="auto"/>
        <w:bottom w:val="none" w:sz="0" w:space="0" w:color="auto"/>
        <w:right w:val="none" w:sz="0" w:space="0" w:color="auto"/>
      </w:divBdr>
    </w:div>
    <w:div w:id="307513036">
      <w:bodyDiv w:val="1"/>
      <w:marLeft w:val="0"/>
      <w:marRight w:val="0"/>
      <w:marTop w:val="0"/>
      <w:marBottom w:val="0"/>
      <w:divBdr>
        <w:top w:val="none" w:sz="0" w:space="0" w:color="auto"/>
        <w:left w:val="none" w:sz="0" w:space="0" w:color="auto"/>
        <w:bottom w:val="none" w:sz="0" w:space="0" w:color="auto"/>
        <w:right w:val="none" w:sz="0" w:space="0" w:color="auto"/>
      </w:divBdr>
    </w:div>
    <w:div w:id="307977170">
      <w:bodyDiv w:val="1"/>
      <w:marLeft w:val="0"/>
      <w:marRight w:val="0"/>
      <w:marTop w:val="0"/>
      <w:marBottom w:val="0"/>
      <w:divBdr>
        <w:top w:val="none" w:sz="0" w:space="0" w:color="auto"/>
        <w:left w:val="none" w:sz="0" w:space="0" w:color="auto"/>
        <w:bottom w:val="none" w:sz="0" w:space="0" w:color="auto"/>
        <w:right w:val="none" w:sz="0" w:space="0" w:color="auto"/>
      </w:divBdr>
    </w:div>
    <w:div w:id="308292133">
      <w:bodyDiv w:val="1"/>
      <w:marLeft w:val="0"/>
      <w:marRight w:val="0"/>
      <w:marTop w:val="0"/>
      <w:marBottom w:val="0"/>
      <w:divBdr>
        <w:top w:val="none" w:sz="0" w:space="0" w:color="auto"/>
        <w:left w:val="none" w:sz="0" w:space="0" w:color="auto"/>
        <w:bottom w:val="none" w:sz="0" w:space="0" w:color="auto"/>
        <w:right w:val="none" w:sz="0" w:space="0" w:color="auto"/>
      </w:divBdr>
    </w:div>
    <w:div w:id="308677458">
      <w:bodyDiv w:val="1"/>
      <w:marLeft w:val="0"/>
      <w:marRight w:val="0"/>
      <w:marTop w:val="0"/>
      <w:marBottom w:val="0"/>
      <w:divBdr>
        <w:top w:val="none" w:sz="0" w:space="0" w:color="auto"/>
        <w:left w:val="none" w:sz="0" w:space="0" w:color="auto"/>
        <w:bottom w:val="none" w:sz="0" w:space="0" w:color="auto"/>
        <w:right w:val="none" w:sz="0" w:space="0" w:color="auto"/>
      </w:divBdr>
    </w:div>
    <w:div w:id="308872970">
      <w:bodyDiv w:val="1"/>
      <w:marLeft w:val="0"/>
      <w:marRight w:val="0"/>
      <w:marTop w:val="0"/>
      <w:marBottom w:val="0"/>
      <w:divBdr>
        <w:top w:val="none" w:sz="0" w:space="0" w:color="auto"/>
        <w:left w:val="none" w:sz="0" w:space="0" w:color="auto"/>
        <w:bottom w:val="none" w:sz="0" w:space="0" w:color="auto"/>
        <w:right w:val="none" w:sz="0" w:space="0" w:color="auto"/>
      </w:divBdr>
    </w:div>
    <w:div w:id="309095078">
      <w:bodyDiv w:val="1"/>
      <w:marLeft w:val="0"/>
      <w:marRight w:val="0"/>
      <w:marTop w:val="0"/>
      <w:marBottom w:val="0"/>
      <w:divBdr>
        <w:top w:val="none" w:sz="0" w:space="0" w:color="auto"/>
        <w:left w:val="none" w:sz="0" w:space="0" w:color="auto"/>
        <w:bottom w:val="none" w:sz="0" w:space="0" w:color="auto"/>
        <w:right w:val="none" w:sz="0" w:space="0" w:color="auto"/>
      </w:divBdr>
    </w:div>
    <w:div w:id="309600137">
      <w:bodyDiv w:val="1"/>
      <w:marLeft w:val="0"/>
      <w:marRight w:val="0"/>
      <w:marTop w:val="0"/>
      <w:marBottom w:val="0"/>
      <w:divBdr>
        <w:top w:val="none" w:sz="0" w:space="0" w:color="auto"/>
        <w:left w:val="none" w:sz="0" w:space="0" w:color="auto"/>
        <w:bottom w:val="none" w:sz="0" w:space="0" w:color="auto"/>
        <w:right w:val="none" w:sz="0" w:space="0" w:color="auto"/>
      </w:divBdr>
    </w:div>
    <w:div w:id="309675293">
      <w:bodyDiv w:val="1"/>
      <w:marLeft w:val="0"/>
      <w:marRight w:val="0"/>
      <w:marTop w:val="0"/>
      <w:marBottom w:val="0"/>
      <w:divBdr>
        <w:top w:val="none" w:sz="0" w:space="0" w:color="auto"/>
        <w:left w:val="none" w:sz="0" w:space="0" w:color="auto"/>
        <w:bottom w:val="none" w:sz="0" w:space="0" w:color="auto"/>
        <w:right w:val="none" w:sz="0" w:space="0" w:color="auto"/>
      </w:divBdr>
    </w:div>
    <w:div w:id="309948924">
      <w:bodyDiv w:val="1"/>
      <w:marLeft w:val="0"/>
      <w:marRight w:val="0"/>
      <w:marTop w:val="0"/>
      <w:marBottom w:val="0"/>
      <w:divBdr>
        <w:top w:val="none" w:sz="0" w:space="0" w:color="auto"/>
        <w:left w:val="none" w:sz="0" w:space="0" w:color="auto"/>
        <w:bottom w:val="none" w:sz="0" w:space="0" w:color="auto"/>
        <w:right w:val="none" w:sz="0" w:space="0" w:color="auto"/>
      </w:divBdr>
    </w:div>
    <w:div w:id="310329615">
      <w:bodyDiv w:val="1"/>
      <w:marLeft w:val="0"/>
      <w:marRight w:val="0"/>
      <w:marTop w:val="0"/>
      <w:marBottom w:val="0"/>
      <w:divBdr>
        <w:top w:val="none" w:sz="0" w:space="0" w:color="auto"/>
        <w:left w:val="none" w:sz="0" w:space="0" w:color="auto"/>
        <w:bottom w:val="none" w:sz="0" w:space="0" w:color="auto"/>
        <w:right w:val="none" w:sz="0" w:space="0" w:color="auto"/>
      </w:divBdr>
    </w:div>
    <w:div w:id="310524288">
      <w:bodyDiv w:val="1"/>
      <w:marLeft w:val="0"/>
      <w:marRight w:val="0"/>
      <w:marTop w:val="0"/>
      <w:marBottom w:val="0"/>
      <w:divBdr>
        <w:top w:val="none" w:sz="0" w:space="0" w:color="auto"/>
        <w:left w:val="none" w:sz="0" w:space="0" w:color="auto"/>
        <w:bottom w:val="none" w:sz="0" w:space="0" w:color="auto"/>
        <w:right w:val="none" w:sz="0" w:space="0" w:color="auto"/>
      </w:divBdr>
    </w:div>
    <w:div w:id="310910432">
      <w:bodyDiv w:val="1"/>
      <w:marLeft w:val="0"/>
      <w:marRight w:val="0"/>
      <w:marTop w:val="0"/>
      <w:marBottom w:val="0"/>
      <w:divBdr>
        <w:top w:val="none" w:sz="0" w:space="0" w:color="auto"/>
        <w:left w:val="none" w:sz="0" w:space="0" w:color="auto"/>
        <w:bottom w:val="none" w:sz="0" w:space="0" w:color="auto"/>
        <w:right w:val="none" w:sz="0" w:space="0" w:color="auto"/>
      </w:divBdr>
    </w:div>
    <w:div w:id="310988958">
      <w:bodyDiv w:val="1"/>
      <w:marLeft w:val="0"/>
      <w:marRight w:val="0"/>
      <w:marTop w:val="0"/>
      <w:marBottom w:val="0"/>
      <w:divBdr>
        <w:top w:val="none" w:sz="0" w:space="0" w:color="auto"/>
        <w:left w:val="none" w:sz="0" w:space="0" w:color="auto"/>
        <w:bottom w:val="none" w:sz="0" w:space="0" w:color="auto"/>
        <w:right w:val="none" w:sz="0" w:space="0" w:color="auto"/>
      </w:divBdr>
    </w:div>
    <w:div w:id="311063808">
      <w:bodyDiv w:val="1"/>
      <w:marLeft w:val="0"/>
      <w:marRight w:val="0"/>
      <w:marTop w:val="0"/>
      <w:marBottom w:val="0"/>
      <w:divBdr>
        <w:top w:val="none" w:sz="0" w:space="0" w:color="auto"/>
        <w:left w:val="none" w:sz="0" w:space="0" w:color="auto"/>
        <w:bottom w:val="none" w:sz="0" w:space="0" w:color="auto"/>
        <w:right w:val="none" w:sz="0" w:space="0" w:color="auto"/>
      </w:divBdr>
    </w:div>
    <w:div w:id="311252057">
      <w:bodyDiv w:val="1"/>
      <w:marLeft w:val="0"/>
      <w:marRight w:val="0"/>
      <w:marTop w:val="0"/>
      <w:marBottom w:val="0"/>
      <w:divBdr>
        <w:top w:val="none" w:sz="0" w:space="0" w:color="auto"/>
        <w:left w:val="none" w:sz="0" w:space="0" w:color="auto"/>
        <w:bottom w:val="none" w:sz="0" w:space="0" w:color="auto"/>
        <w:right w:val="none" w:sz="0" w:space="0" w:color="auto"/>
      </w:divBdr>
    </w:div>
    <w:div w:id="311447351">
      <w:bodyDiv w:val="1"/>
      <w:marLeft w:val="0"/>
      <w:marRight w:val="0"/>
      <w:marTop w:val="0"/>
      <w:marBottom w:val="0"/>
      <w:divBdr>
        <w:top w:val="none" w:sz="0" w:space="0" w:color="auto"/>
        <w:left w:val="none" w:sz="0" w:space="0" w:color="auto"/>
        <w:bottom w:val="none" w:sz="0" w:space="0" w:color="auto"/>
        <w:right w:val="none" w:sz="0" w:space="0" w:color="auto"/>
      </w:divBdr>
    </w:div>
    <w:div w:id="311492800">
      <w:bodyDiv w:val="1"/>
      <w:marLeft w:val="0"/>
      <w:marRight w:val="0"/>
      <w:marTop w:val="0"/>
      <w:marBottom w:val="0"/>
      <w:divBdr>
        <w:top w:val="none" w:sz="0" w:space="0" w:color="auto"/>
        <w:left w:val="none" w:sz="0" w:space="0" w:color="auto"/>
        <w:bottom w:val="none" w:sz="0" w:space="0" w:color="auto"/>
        <w:right w:val="none" w:sz="0" w:space="0" w:color="auto"/>
      </w:divBdr>
    </w:div>
    <w:div w:id="311907403">
      <w:bodyDiv w:val="1"/>
      <w:marLeft w:val="0"/>
      <w:marRight w:val="0"/>
      <w:marTop w:val="0"/>
      <w:marBottom w:val="0"/>
      <w:divBdr>
        <w:top w:val="none" w:sz="0" w:space="0" w:color="auto"/>
        <w:left w:val="none" w:sz="0" w:space="0" w:color="auto"/>
        <w:bottom w:val="none" w:sz="0" w:space="0" w:color="auto"/>
        <w:right w:val="none" w:sz="0" w:space="0" w:color="auto"/>
      </w:divBdr>
    </w:div>
    <w:div w:id="311910053">
      <w:bodyDiv w:val="1"/>
      <w:marLeft w:val="0"/>
      <w:marRight w:val="0"/>
      <w:marTop w:val="0"/>
      <w:marBottom w:val="0"/>
      <w:divBdr>
        <w:top w:val="none" w:sz="0" w:space="0" w:color="auto"/>
        <w:left w:val="none" w:sz="0" w:space="0" w:color="auto"/>
        <w:bottom w:val="none" w:sz="0" w:space="0" w:color="auto"/>
        <w:right w:val="none" w:sz="0" w:space="0" w:color="auto"/>
      </w:divBdr>
    </w:div>
    <w:div w:id="312102331">
      <w:bodyDiv w:val="1"/>
      <w:marLeft w:val="0"/>
      <w:marRight w:val="0"/>
      <w:marTop w:val="0"/>
      <w:marBottom w:val="0"/>
      <w:divBdr>
        <w:top w:val="none" w:sz="0" w:space="0" w:color="auto"/>
        <w:left w:val="none" w:sz="0" w:space="0" w:color="auto"/>
        <w:bottom w:val="none" w:sz="0" w:space="0" w:color="auto"/>
        <w:right w:val="none" w:sz="0" w:space="0" w:color="auto"/>
      </w:divBdr>
    </w:div>
    <w:div w:id="312374370">
      <w:bodyDiv w:val="1"/>
      <w:marLeft w:val="0"/>
      <w:marRight w:val="0"/>
      <w:marTop w:val="0"/>
      <w:marBottom w:val="0"/>
      <w:divBdr>
        <w:top w:val="none" w:sz="0" w:space="0" w:color="auto"/>
        <w:left w:val="none" w:sz="0" w:space="0" w:color="auto"/>
        <w:bottom w:val="none" w:sz="0" w:space="0" w:color="auto"/>
        <w:right w:val="none" w:sz="0" w:space="0" w:color="auto"/>
      </w:divBdr>
    </w:div>
    <w:div w:id="312492835">
      <w:bodyDiv w:val="1"/>
      <w:marLeft w:val="0"/>
      <w:marRight w:val="0"/>
      <w:marTop w:val="0"/>
      <w:marBottom w:val="0"/>
      <w:divBdr>
        <w:top w:val="none" w:sz="0" w:space="0" w:color="auto"/>
        <w:left w:val="none" w:sz="0" w:space="0" w:color="auto"/>
        <w:bottom w:val="none" w:sz="0" w:space="0" w:color="auto"/>
        <w:right w:val="none" w:sz="0" w:space="0" w:color="auto"/>
      </w:divBdr>
    </w:div>
    <w:div w:id="312680250">
      <w:bodyDiv w:val="1"/>
      <w:marLeft w:val="0"/>
      <w:marRight w:val="0"/>
      <w:marTop w:val="0"/>
      <w:marBottom w:val="0"/>
      <w:divBdr>
        <w:top w:val="none" w:sz="0" w:space="0" w:color="auto"/>
        <w:left w:val="none" w:sz="0" w:space="0" w:color="auto"/>
        <w:bottom w:val="none" w:sz="0" w:space="0" w:color="auto"/>
        <w:right w:val="none" w:sz="0" w:space="0" w:color="auto"/>
      </w:divBdr>
    </w:div>
    <w:div w:id="313068842">
      <w:bodyDiv w:val="1"/>
      <w:marLeft w:val="0"/>
      <w:marRight w:val="0"/>
      <w:marTop w:val="0"/>
      <w:marBottom w:val="0"/>
      <w:divBdr>
        <w:top w:val="none" w:sz="0" w:space="0" w:color="auto"/>
        <w:left w:val="none" w:sz="0" w:space="0" w:color="auto"/>
        <w:bottom w:val="none" w:sz="0" w:space="0" w:color="auto"/>
        <w:right w:val="none" w:sz="0" w:space="0" w:color="auto"/>
      </w:divBdr>
    </w:div>
    <w:div w:id="313143303">
      <w:bodyDiv w:val="1"/>
      <w:marLeft w:val="0"/>
      <w:marRight w:val="0"/>
      <w:marTop w:val="0"/>
      <w:marBottom w:val="0"/>
      <w:divBdr>
        <w:top w:val="none" w:sz="0" w:space="0" w:color="auto"/>
        <w:left w:val="none" w:sz="0" w:space="0" w:color="auto"/>
        <w:bottom w:val="none" w:sz="0" w:space="0" w:color="auto"/>
        <w:right w:val="none" w:sz="0" w:space="0" w:color="auto"/>
      </w:divBdr>
    </w:div>
    <w:div w:id="313220760">
      <w:bodyDiv w:val="1"/>
      <w:marLeft w:val="0"/>
      <w:marRight w:val="0"/>
      <w:marTop w:val="0"/>
      <w:marBottom w:val="0"/>
      <w:divBdr>
        <w:top w:val="none" w:sz="0" w:space="0" w:color="auto"/>
        <w:left w:val="none" w:sz="0" w:space="0" w:color="auto"/>
        <w:bottom w:val="none" w:sz="0" w:space="0" w:color="auto"/>
        <w:right w:val="none" w:sz="0" w:space="0" w:color="auto"/>
      </w:divBdr>
    </w:div>
    <w:div w:id="313264455">
      <w:bodyDiv w:val="1"/>
      <w:marLeft w:val="0"/>
      <w:marRight w:val="0"/>
      <w:marTop w:val="0"/>
      <w:marBottom w:val="0"/>
      <w:divBdr>
        <w:top w:val="none" w:sz="0" w:space="0" w:color="auto"/>
        <w:left w:val="none" w:sz="0" w:space="0" w:color="auto"/>
        <w:bottom w:val="none" w:sz="0" w:space="0" w:color="auto"/>
        <w:right w:val="none" w:sz="0" w:space="0" w:color="auto"/>
      </w:divBdr>
    </w:div>
    <w:div w:id="313414927">
      <w:bodyDiv w:val="1"/>
      <w:marLeft w:val="0"/>
      <w:marRight w:val="0"/>
      <w:marTop w:val="0"/>
      <w:marBottom w:val="0"/>
      <w:divBdr>
        <w:top w:val="none" w:sz="0" w:space="0" w:color="auto"/>
        <w:left w:val="none" w:sz="0" w:space="0" w:color="auto"/>
        <w:bottom w:val="none" w:sz="0" w:space="0" w:color="auto"/>
        <w:right w:val="none" w:sz="0" w:space="0" w:color="auto"/>
      </w:divBdr>
    </w:div>
    <w:div w:id="313803095">
      <w:bodyDiv w:val="1"/>
      <w:marLeft w:val="0"/>
      <w:marRight w:val="0"/>
      <w:marTop w:val="0"/>
      <w:marBottom w:val="0"/>
      <w:divBdr>
        <w:top w:val="none" w:sz="0" w:space="0" w:color="auto"/>
        <w:left w:val="none" w:sz="0" w:space="0" w:color="auto"/>
        <w:bottom w:val="none" w:sz="0" w:space="0" w:color="auto"/>
        <w:right w:val="none" w:sz="0" w:space="0" w:color="auto"/>
      </w:divBdr>
    </w:div>
    <w:div w:id="313804866">
      <w:bodyDiv w:val="1"/>
      <w:marLeft w:val="0"/>
      <w:marRight w:val="0"/>
      <w:marTop w:val="0"/>
      <w:marBottom w:val="0"/>
      <w:divBdr>
        <w:top w:val="none" w:sz="0" w:space="0" w:color="auto"/>
        <w:left w:val="none" w:sz="0" w:space="0" w:color="auto"/>
        <w:bottom w:val="none" w:sz="0" w:space="0" w:color="auto"/>
        <w:right w:val="none" w:sz="0" w:space="0" w:color="auto"/>
      </w:divBdr>
    </w:div>
    <w:div w:id="314141945">
      <w:bodyDiv w:val="1"/>
      <w:marLeft w:val="0"/>
      <w:marRight w:val="0"/>
      <w:marTop w:val="0"/>
      <w:marBottom w:val="0"/>
      <w:divBdr>
        <w:top w:val="none" w:sz="0" w:space="0" w:color="auto"/>
        <w:left w:val="none" w:sz="0" w:space="0" w:color="auto"/>
        <w:bottom w:val="none" w:sz="0" w:space="0" w:color="auto"/>
        <w:right w:val="none" w:sz="0" w:space="0" w:color="auto"/>
      </w:divBdr>
    </w:div>
    <w:div w:id="314191360">
      <w:bodyDiv w:val="1"/>
      <w:marLeft w:val="0"/>
      <w:marRight w:val="0"/>
      <w:marTop w:val="0"/>
      <w:marBottom w:val="0"/>
      <w:divBdr>
        <w:top w:val="none" w:sz="0" w:space="0" w:color="auto"/>
        <w:left w:val="none" w:sz="0" w:space="0" w:color="auto"/>
        <w:bottom w:val="none" w:sz="0" w:space="0" w:color="auto"/>
        <w:right w:val="none" w:sz="0" w:space="0" w:color="auto"/>
      </w:divBdr>
    </w:div>
    <w:div w:id="314259130">
      <w:bodyDiv w:val="1"/>
      <w:marLeft w:val="0"/>
      <w:marRight w:val="0"/>
      <w:marTop w:val="0"/>
      <w:marBottom w:val="0"/>
      <w:divBdr>
        <w:top w:val="none" w:sz="0" w:space="0" w:color="auto"/>
        <w:left w:val="none" w:sz="0" w:space="0" w:color="auto"/>
        <w:bottom w:val="none" w:sz="0" w:space="0" w:color="auto"/>
        <w:right w:val="none" w:sz="0" w:space="0" w:color="auto"/>
      </w:divBdr>
    </w:div>
    <w:div w:id="314649652">
      <w:bodyDiv w:val="1"/>
      <w:marLeft w:val="0"/>
      <w:marRight w:val="0"/>
      <w:marTop w:val="0"/>
      <w:marBottom w:val="0"/>
      <w:divBdr>
        <w:top w:val="none" w:sz="0" w:space="0" w:color="auto"/>
        <w:left w:val="none" w:sz="0" w:space="0" w:color="auto"/>
        <w:bottom w:val="none" w:sz="0" w:space="0" w:color="auto"/>
        <w:right w:val="none" w:sz="0" w:space="0" w:color="auto"/>
      </w:divBdr>
    </w:div>
    <w:div w:id="314839250">
      <w:bodyDiv w:val="1"/>
      <w:marLeft w:val="0"/>
      <w:marRight w:val="0"/>
      <w:marTop w:val="0"/>
      <w:marBottom w:val="0"/>
      <w:divBdr>
        <w:top w:val="none" w:sz="0" w:space="0" w:color="auto"/>
        <w:left w:val="none" w:sz="0" w:space="0" w:color="auto"/>
        <w:bottom w:val="none" w:sz="0" w:space="0" w:color="auto"/>
        <w:right w:val="none" w:sz="0" w:space="0" w:color="auto"/>
      </w:divBdr>
    </w:div>
    <w:div w:id="314843987">
      <w:bodyDiv w:val="1"/>
      <w:marLeft w:val="0"/>
      <w:marRight w:val="0"/>
      <w:marTop w:val="0"/>
      <w:marBottom w:val="0"/>
      <w:divBdr>
        <w:top w:val="none" w:sz="0" w:space="0" w:color="auto"/>
        <w:left w:val="none" w:sz="0" w:space="0" w:color="auto"/>
        <w:bottom w:val="none" w:sz="0" w:space="0" w:color="auto"/>
        <w:right w:val="none" w:sz="0" w:space="0" w:color="auto"/>
      </w:divBdr>
    </w:div>
    <w:div w:id="315233314">
      <w:bodyDiv w:val="1"/>
      <w:marLeft w:val="0"/>
      <w:marRight w:val="0"/>
      <w:marTop w:val="0"/>
      <w:marBottom w:val="0"/>
      <w:divBdr>
        <w:top w:val="none" w:sz="0" w:space="0" w:color="auto"/>
        <w:left w:val="none" w:sz="0" w:space="0" w:color="auto"/>
        <w:bottom w:val="none" w:sz="0" w:space="0" w:color="auto"/>
        <w:right w:val="none" w:sz="0" w:space="0" w:color="auto"/>
      </w:divBdr>
    </w:div>
    <w:div w:id="315499771">
      <w:bodyDiv w:val="1"/>
      <w:marLeft w:val="0"/>
      <w:marRight w:val="0"/>
      <w:marTop w:val="0"/>
      <w:marBottom w:val="0"/>
      <w:divBdr>
        <w:top w:val="none" w:sz="0" w:space="0" w:color="auto"/>
        <w:left w:val="none" w:sz="0" w:space="0" w:color="auto"/>
        <w:bottom w:val="none" w:sz="0" w:space="0" w:color="auto"/>
        <w:right w:val="none" w:sz="0" w:space="0" w:color="auto"/>
      </w:divBdr>
    </w:div>
    <w:div w:id="315569867">
      <w:bodyDiv w:val="1"/>
      <w:marLeft w:val="0"/>
      <w:marRight w:val="0"/>
      <w:marTop w:val="0"/>
      <w:marBottom w:val="0"/>
      <w:divBdr>
        <w:top w:val="none" w:sz="0" w:space="0" w:color="auto"/>
        <w:left w:val="none" w:sz="0" w:space="0" w:color="auto"/>
        <w:bottom w:val="none" w:sz="0" w:space="0" w:color="auto"/>
        <w:right w:val="none" w:sz="0" w:space="0" w:color="auto"/>
      </w:divBdr>
    </w:div>
    <w:div w:id="315648258">
      <w:bodyDiv w:val="1"/>
      <w:marLeft w:val="0"/>
      <w:marRight w:val="0"/>
      <w:marTop w:val="0"/>
      <w:marBottom w:val="0"/>
      <w:divBdr>
        <w:top w:val="none" w:sz="0" w:space="0" w:color="auto"/>
        <w:left w:val="none" w:sz="0" w:space="0" w:color="auto"/>
        <w:bottom w:val="none" w:sz="0" w:space="0" w:color="auto"/>
        <w:right w:val="none" w:sz="0" w:space="0" w:color="auto"/>
      </w:divBdr>
    </w:div>
    <w:div w:id="315886241">
      <w:bodyDiv w:val="1"/>
      <w:marLeft w:val="0"/>
      <w:marRight w:val="0"/>
      <w:marTop w:val="0"/>
      <w:marBottom w:val="0"/>
      <w:divBdr>
        <w:top w:val="none" w:sz="0" w:space="0" w:color="auto"/>
        <w:left w:val="none" w:sz="0" w:space="0" w:color="auto"/>
        <w:bottom w:val="none" w:sz="0" w:space="0" w:color="auto"/>
        <w:right w:val="none" w:sz="0" w:space="0" w:color="auto"/>
      </w:divBdr>
    </w:div>
    <w:div w:id="316108679">
      <w:bodyDiv w:val="1"/>
      <w:marLeft w:val="0"/>
      <w:marRight w:val="0"/>
      <w:marTop w:val="0"/>
      <w:marBottom w:val="0"/>
      <w:divBdr>
        <w:top w:val="none" w:sz="0" w:space="0" w:color="auto"/>
        <w:left w:val="none" w:sz="0" w:space="0" w:color="auto"/>
        <w:bottom w:val="none" w:sz="0" w:space="0" w:color="auto"/>
        <w:right w:val="none" w:sz="0" w:space="0" w:color="auto"/>
      </w:divBdr>
    </w:div>
    <w:div w:id="316425478">
      <w:bodyDiv w:val="1"/>
      <w:marLeft w:val="0"/>
      <w:marRight w:val="0"/>
      <w:marTop w:val="0"/>
      <w:marBottom w:val="0"/>
      <w:divBdr>
        <w:top w:val="none" w:sz="0" w:space="0" w:color="auto"/>
        <w:left w:val="none" w:sz="0" w:space="0" w:color="auto"/>
        <w:bottom w:val="none" w:sz="0" w:space="0" w:color="auto"/>
        <w:right w:val="none" w:sz="0" w:space="0" w:color="auto"/>
      </w:divBdr>
    </w:div>
    <w:div w:id="316567973">
      <w:bodyDiv w:val="1"/>
      <w:marLeft w:val="0"/>
      <w:marRight w:val="0"/>
      <w:marTop w:val="0"/>
      <w:marBottom w:val="0"/>
      <w:divBdr>
        <w:top w:val="none" w:sz="0" w:space="0" w:color="auto"/>
        <w:left w:val="none" w:sz="0" w:space="0" w:color="auto"/>
        <w:bottom w:val="none" w:sz="0" w:space="0" w:color="auto"/>
        <w:right w:val="none" w:sz="0" w:space="0" w:color="auto"/>
      </w:divBdr>
    </w:div>
    <w:div w:id="316806429">
      <w:bodyDiv w:val="1"/>
      <w:marLeft w:val="0"/>
      <w:marRight w:val="0"/>
      <w:marTop w:val="0"/>
      <w:marBottom w:val="0"/>
      <w:divBdr>
        <w:top w:val="none" w:sz="0" w:space="0" w:color="auto"/>
        <w:left w:val="none" w:sz="0" w:space="0" w:color="auto"/>
        <w:bottom w:val="none" w:sz="0" w:space="0" w:color="auto"/>
        <w:right w:val="none" w:sz="0" w:space="0" w:color="auto"/>
      </w:divBdr>
    </w:div>
    <w:div w:id="316809505">
      <w:bodyDiv w:val="1"/>
      <w:marLeft w:val="0"/>
      <w:marRight w:val="0"/>
      <w:marTop w:val="0"/>
      <w:marBottom w:val="0"/>
      <w:divBdr>
        <w:top w:val="none" w:sz="0" w:space="0" w:color="auto"/>
        <w:left w:val="none" w:sz="0" w:space="0" w:color="auto"/>
        <w:bottom w:val="none" w:sz="0" w:space="0" w:color="auto"/>
        <w:right w:val="none" w:sz="0" w:space="0" w:color="auto"/>
      </w:divBdr>
    </w:div>
    <w:div w:id="316810616">
      <w:bodyDiv w:val="1"/>
      <w:marLeft w:val="0"/>
      <w:marRight w:val="0"/>
      <w:marTop w:val="0"/>
      <w:marBottom w:val="0"/>
      <w:divBdr>
        <w:top w:val="none" w:sz="0" w:space="0" w:color="auto"/>
        <w:left w:val="none" w:sz="0" w:space="0" w:color="auto"/>
        <w:bottom w:val="none" w:sz="0" w:space="0" w:color="auto"/>
        <w:right w:val="none" w:sz="0" w:space="0" w:color="auto"/>
      </w:divBdr>
    </w:div>
    <w:div w:id="316882434">
      <w:bodyDiv w:val="1"/>
      <w:marLeft w:val="0"/>
      <w:marRight w:val="0"/>
      <w:marTop w:val="0"/>
      <w:marBottom w:val="0"/>
      <w:divBdr>
        <w:top w:val="none" w:sz="0" w:space="0" w:color="auto"/>
        <w:left w:val="none" w:sz="0" w:space="0" w:color="auto"/>
        <w:bottom w:val="none" w:sz="0" w:space="0" w:color="auto"/>
        <w:right w:val="none" w:sz="0" w:space="0" w:color="auto"/>
      </w:divBdr>
    </w:div>
    <w:div w:id="316956456">
      <w:bodyDiv w:val="1"/>
      <w:marLeft w:val="0"/>
      <w:marRight w:val="0"/>
      <w:marTop w:val="0"/>
      <w:marBottom w:val="0"/>
      <w:divBdr>
        <w:top w:val="none" w:sz="0" w:space="0" w:color="auto"/>
        <w:left w:val="none" w:sz="0" w:space="0" w:color="auto"/>
        <w:bottom w:val="none" w:sz="0" w:space="0" w:color="auto"/>
        <w:right w:val="none" w:sz="0" w:space="0" w:color="auto"/>
      </w:divBdr>
    </w:div>
    <w:div w:id="317345459">
      <w:bodyDiv w:val="1"/>
      <w:marLeft w:val="0"/>
      <w:marRight w:val="0"/>
      <w:marTop w:val="0"/>
      <w:marBottom w:val="0"/>
      <w:divBdr>
        <w:top w:val="none" w:sz="0" w:space="0" w:color="auto"/>
        <w:left w:val="none" w:sz="0" w:space="0" w:color="auto"/>
        <w:bottom w:val="none" w:sz="0" w:space="0" w:color="auto"/>
        <w:right w:val="none" w:sz="0" w:space="0" w:color="auto"/>
      </w:divBdr>
    </w:div>
    <w:div w:id="317464720">
      <w:bodyDiv w:val="1"/>
      <w:marLeft w:val="0"/>
      <w:marRight w:val="0"/>
      <w:marTop w:val="0"/>
      <w:marBottom w:val="0"/>
      <w:divBdr>
        <w:top w:val="none" w:sz="0" w:space="0" w:color="auto"/>
        <w:left w:val="none" w:sz="0" w:space="0" w:color="auto"/>
        <w:bottom w:val="none" w:sz="0" w:space="0" w:color="auto"/>
        <w:right w:val="none" w:sz="0" w:space="0" w:color="auto"/>
      </w:divBdr>
    </w:div>
    <w:div w:id="317610509">
      <w:bodyDiv w:val="1"/>
      <w:marLeft w:val="0"/>
      <w:marRight w:val="0"/>
      <w:marTop w:val="0"/>
      <w:marBottom w:val="0"/>
      <w:divBdr>
        <w:top w:val="none" w:sz="0" w:space="0" w:color="auto"/>
        <w:left w:val="none" w:sz="0" w:space="0" w:color="auto"/>
        <w:bottom w:val="none" w:sz="0" w:space="0" w:color="auto"/>
        <w:right w:val="none" w:sz="0" w:space="0" w:color="auto"/>
      </w:divBdr>
    </w:div>
    <w:div w:id="317616412">
      <w:bodyDiv w:val="1"/>
      <w:marLeft w:val="0"/>
      <w:marRight w:val="0"/>
      <w:marTop w:val="0"/>
      <w:marBottom w:val="0"/>
      <w:divBdr>
        <w:top w:val="none" w:sz="0" w:space="0" w:color="auto"/>
        <w:left w:val="none" w:sz="0" w:space="0" w:color="auto"/>
        <w:bottom w:val="none" w:sz="0" w:space="0" w:color="auto"/>
        <w:right w:val="none" w:sz="0" w:space="0" w:color="auto"/>
      </w:divBdr>
    </w:div>
    <w:div w:id="317852422">
      <w:bodyDiv w:val="1"/>
      <w:marLeft w:val="0"/>
      <w:marRight w:val="0"/>
      <w:marTop w:val="0"/>
      <w:marBottom w:val="0"/>
      <w:divBdr>
        <w:top w:val="none" w:sz="0" w:space="0" w:color="auto"/>
        <w:left w:val="none" w:sz="0" w:space="0" w:color="auto"/>
        <w:bottom w:val="none" w:sz="0" w:space="0" w:color="auto"/>
        <w:right w:val="none" w:sz="0" w:space="0" w:color="auto"/>
      </w:divBdr>
    </w:div>
    <w:div w:id="317879463">
      <w:bodyDiv w:val="1"/>
      <w:marLeft w:val="0"/>
      <w:marRight w:val="0"/>
      <w:marTop w:val="0"/>
      <w:marBottom w:val="0"/>
      <w:divBdr>
        <w:top w:val="none" w:sz="0" w:space="0" w:color="auto"/>
        <w:left w:val="none" w:sz="0" w:space="0" w:color="auto"/>
        <w:bottom w:val="none" w:sz="0" w:space="0" w:color="auto"/>
        <w:right w:val="none" w:sz="0" w:space="0" w:color="auto"/>
      </w:divBdr>
    </w:div>
    <w:div w:id="318193001">
      <w:bodyDiv w:val="1"/>
      <w:marLeft w:val="0"/>
      <w:marRight w:val="0"/>
      <w:marTop w:val="0"/>
      <w:marBottom w:val="0"/>
      <w:divBdr>
        <w:top w:val="none" w:sz="0" w:space="0" w:color="auto"/>
        <w:left w:val="none" w:sz="0" w:space="0" w:color="auto"/>
        <w:bottom w:val="none" w:sz="0" w:space="0" w:color="auto"/>
        <w:right w:val="none" w:sz="0" w:space="0" w:color="auto"/>
      </w:divBdr>
    </w:div>
    <w:div w:id="318467319">
      <w:bodyDiv w:val="1"/>
      <w:marLeft w:val="0"/>
      <w:marRight w:val="0"/>
      <w:marTop w:val="0"/>
      <w:marBottom w:val="0"/>
      <w:divBdr>
        <w:top w:val="none" w:sz="0" w:space="0" w:color="auto"/>
        <w:left w:val="none" w:sz="0" w:space="0" w:color="auto"/>
        <w:bottom w:val="none" w:sz="0" w:space="0" w:color="auto"/>
        <w:right w:val="none" w:sz="0" w:space="0" w:color="auto"/>
      </w:divBdr>
    </w:div>
    <w:div w:id="318584185">
      <w:bodyDiv w:val="1"/>
      <w:marLeft w:val="0"/>
      <w:marRight w:val="0"/>
      <w:marTop w:val="0"/>
      <w:marBottom w:val="0"/>
      <w:divBdr>
        <w:top w:val="none" w:sz="0" w:space="0" w:color="auto"/>
        <w:left w:val="none" w:sz="0" w:space="0" w:color="auto"/>
        <w:bottom w:val="none" w:sz="0" w:space="0" w:color="auto"/>
        <w:right w:val="none" w:sz="0" w:space="0" w:color="auto"/>
      </w:divBdr>
    </w:div>
    <w:div w:id="318966120">
      <w:bodyDiv w:val="1"/>
      <w:marLeft w:val="0"/>
      <w:marRight w:val="0"/>
      <w:marTop w:val="0"/>
      <w:marBottom w:val="0"/>
      <w:divBdr>
        <w:top w:val="none" w:sz="0" w:space="0" w:color="auto"/>
        <w:left w:val="none" w:sz="0" w:space="0" w:color="auto"/>
        <w:bottom w:val="none" w:sz="0" w:space="0" w:color="auto"/>
        <w:right w:val="none" w:sz="0" w:space="0" w:color="auto"/>
      </w:divBdr>
    </w:div>
    <w:div w:id="318966899">
      <w:bodyDiv w:val="1"/>
      <w:marLeft w:val="0"/>
      <w:marRight w:val="0"/>
      <w:marTop w:val="0"/>
      <w:marBottom w:val="0"/>
      <w:divBdr>
        <w:top w:val="none" w:sz="0" w:space="0" w:color="auto"/>
        <w:left w:val="none" w:sz="0" w:space="0" w:color="auto"/>
        <w:bottom w:val="none" w:sz="0" w:space="0" w:color="auto"/>
        <w:right w:val="none" w:sz="0" w:space="0" w:color="auto"/>
      </w:divBdr>
    </w:div>
    <w:div w:id="319115079">
      <w:bodyDiv w:val="1"/>
      <w:marLeft w:val="0"/>
      <w:marRight w:val="0"/>
      <w:marTop w:val="0"/>
      <w:marBottom w:val="0"/>
      <w:divBdr>
        <w:top w:val="none" w:sz="0" w:space="0" w:color="auto"/>
        <w:left w:val="none" w:sz="0" w:space="0" w:color="auto"/>
        <w:bottom w:val="none" w:sz="0" w:space="0" w:color="auto"/>
        <w:right w:val="none" w:sz="0" w:space="0" w:color="auto"/>
      </w:divBdr>
    </w:div>
    <w:div w:id="319161629">
      <w:bodyDiv w:val="1"/>
      <w:marLeft w:val="0"/>
      <w:marRight w:val="0"/>
      <w:marTop w:val="0"/>
      <w:marBottom w:val="0"/>
      <w:divBdr>
        <w:top w:val="none" w:sz="0" w:space="0" w:color="auto"/>
        <w:left w:val="none" w:sz="0" w:space="0" w:color="auto"/>
        <w:bottom w:val="none" w:sz="0" w:space="0" w:color="auto"/>
        <w:right w:val="none" w:sz="0" w:space="0" w:color="auto"/>
      </w:divBdr>
    </w:div>
    <w:div w:id="319313439">
      <w:bodyDiv w:val="1"/>
      <w:marLeft w:val="0"/>
      <w:marRight w:val="0"/>
      <w:marTop w:val="0"/>
      <w:marBottom w:val="0"/>
      <w:divBdr>
        <w:top w:val="none" w:sz="0" w:space="0" w:color="auto"/>
        <w:left w:val="none" w:sz="0" w:space="0" w:color="auto"/>
        <w:bottom w:val="none" w:sz="0" w:space="0" w:color="auto"/>
        <w:right w:val="none" w:sz="0" w:space="0" w:color="auto"/>
      </w:divBdr>
    </w:div>
    <w:div w:id="319619276">
      <w:bodyDiv w:val="1"/>
      <w:marLeft w:val="0"/>
      <w:marRight w:val="0"/>
      <w:marTop w:val="0"/>
      <w:marBottom w:val="0"/>
      <w:divBdr>
        <w:top w:val="none" w:sz="0" w:space="0" w:color="auto"/>
        <w:left w:val="none" w:sz="0" w:space="0" w:color="auto"/>
        <w:bottom w:val="none" w:sz="0" w:space="0" w:color="auto"/>
        <w:right w:val="none" w:sz="0" w:space="0" w:color="auto"/>
      </w:divBdr>
    </w:div>
    <w:div w:id="320040257">
      <w:bodyDiv w:val="1"/>
      <w:marLeft w:val="0"/>
      <w:marRight w:val="0"/>
      <w:marTop w:val="0"/>
      <w:marBottom w:val="0"/>
      <w:divBdr>
        <w:top w:val="none" w:sz="0" w:space="0" w:color="auto"/>
        <w:left w:val="none" w:sz="0" w:space="0" w:color="auto"/>
        <w:bottom w:val="none" w:sz="0" w:space="0" w:color="auto"/>
        <w:right w:val="none" w:sz="0" w:space="0" w:color="auto"/>
      </w:divBdr>
    </w:div>
    <w:div w:id="320159850">
      <w:bodyDiv w:val="1"/>
      <w:marLeft w:val="0"/>
      <w:marRight w:val="0"/>
      <w:marTop w:val="0"/>
      <w:marBottom w:val="0"/>
      <w:divBdr>
        <w:top w:val="none" w:sz="0" w:space="0" w:color="auto"/>
        <w:left w:val="none" w:sz="0" w:space="0" w:color="auto"/>
        <w:bottom w:val="none" w:sz="0" w:space="0" w:color="auto"/>
        <w:right w:val="none" w:sz="0" w:space="0" w:color="auto"/>
      </w:divBdr>
    </w:div>
    <w:div w:id="320233725">
      <w:bodyDiv w:val="1"/>
      <w:marLeft w:val="0"/>
      <w:marRight w:val="0"/>
      <w:marTop w:val="0"/>
      <w:marBottom w:val="0"/>
      <w:divBdr>
        <w:top w:val="none" w:sz="0" w:space="0" w:color="auto"/>
        <w:left w:val="none" w:sz="0" w:space="0" w:color="auto"/>
        <w:bottom w:val="none" w:sz="0" w:space="0" w:color="auto"/>
        <w:right w:val="none" w:sz="0" w:space="0" w:color="auto"/>
      </w:divBdr>
    </w:div>
    <w:div w:id="320234603">
      <w:bodyDiv w:val="1"/>
      <w:marLeft w:val="0"/>
      <w:marRight w:val="0"/>
      <w:marTop w:val="0"/>
      <w:marBottom w:val="0"/>
      <w:divBdr>
        <w:top w:val="none" w:sz="0" w:space="0" w:color="auto"/>
        <w:left w:val="none" w:sz="0" w:space="0" w:color="auto"/>
        <w:bottom w:val="none" w:sz="0" w:space="0" w:color="auto"/>
        <w:right w:val="none" w:sz="0" w:space="0" w:color="auto"/>
      </w:divBdr>
    </w:div>
    <w:div w:id="320237867">
      <w:bodyDiv w:val="1"/>
      <w:marLeft w:val="0"/>
      <w:marRight w:val="0"/>
      <w:marTop w:val="0"/>
      <w:marBottom w:val="0"/>
      <w:divBdr>
        <w:top w:val="none" w:sz="0" w:space="0" w:color="auto"/>
        <w:left w:val="none" w:sz="0" w:space="0" w:color="auto"/>
        <w:bottom w:val="none" w:sz="0" w:space="0" w:color="auto"/>
        <w:right w:val="none" w:sz="0" w:space="0" w:color="auto"/>
      </w:divBdr>
    </w:div>
    <w:div w:id="320279347">
      <w:bodyDiv w:val="1"/>
      <w:marLeft w:val="0"/>
      <w:marRight w:val="0"/>
      <w:marTop w:val="0"/>
      <w:marBottom w:val="0"/>
      <w:divBdr>
        <w:top w:val="none" w:sz="0" w:space="0" w:color="auto"/>
        <w:left w:val="none" w:sz="0" w:space="0" w:color="auto"/>
        <w:bottom w:val="none" w:sz="0" w:space="0" w:color="auto"/>
        <w:right w:val="none" w:sz="0" w:space="0" w:color="auto"/>
      </w:divBdr>
    </w:div>
    <w:div w:id="320961665">
      <w:bodyDiv w:val="1"/>
      <w:marLeft w:val="0"/>
      <w:marRight w:val="0"/>
      <w:marTop w:val="0"/>
      <w:marBottom w:val="0"/>
      <w:divBdr>
        <w:top w:val="none" w:sz="0" w:space="0" w:color="auto"/>
        <w:left w:val="none" w:sz="0" w:space="0" w:color="auto"/>
        <w:bottom w:val="none" w:sz="0" w:space="0" w:color="auto"/>
        <w:right w:val="none" w:sz="0" w:space="0" w:color="auto"/>
      </w:divBdr>
    </w:div>
    <w:div w:id="321009580">
      <w:bodyDiv w:val="1"/>
      <w:marLeft w:val="0"/>
      <w:marRight w:val="0"/>
      <w:marTop w:val="0"/>
      <w:marBottom w:val="0"/>
      <w:divBdr>
        <w:top w:val="none" w:sz="0" w:space="0" w:color="auto"/>
        <w:left w:val="none" w:sz="0" w:space="0" w:color="auto"/>
        <w:bottom w:val="none" w:sz="0" w:space="0" w:color="auto"/>
        <w:right w:val="none" w:sz="0" w:space="0" w:color="auto"/>
      </w:divBdr>
    </w:div>
    <w:div w:id="321084541">
      <w:bodyDiv w:val="1"/>
      <w:marLeft w:val="0"/>
      <w:marRight w:val="0"/>
      <w:marTop w:val="0"/>
      <w:marBottom w:val="0"/>
      <w:divBdr>
        <w:top w:val="none" w:sz="0" w:space="0" w:color="auto"/>
        <w:left w:val="none" w:sz="0" w:space="0" w:color="auto"/>
        <w:bottom w:val="none" w:sz="0" w:space="0" w:color="auto"/>
        <w:right w:val="none" w:sz="0" w:space="0" w:color="auto"/>
      </w:divBdr>
    </w:div>
    <w:div w:id="321273595">
      <w:bodyDiv w:val="1"/>
      <w:marLeft w:val="0"/>
      <w:marRight w:val="0"/>
      <w:marTop w:val="0"/>
      <w:marBottom w:val="0"/>
      <w:divBdr>
        <w:top w:val="none" w:sz="0" w:space="0" w:color="auto"/>
        <w:left w:val="none" w:sz="0" w:space="0" w:color="auto"/>
        <w:bottom w:val="none" w:sz="0" w:space="0" w:color="auto"/>
        <w:right w:val="none" w:sz="0" w:space="0" w:color="auto"/>
      </w:divBdr>
    </w:div>
    <w:div w:id="321592778">
      <w:bodyDiv w:val="1"/>
      <w:marLeft w:val="0"/>
      <w:marRight w:val="0"/>
      <w:marTop w:val="0"/>
      <w:marBottom w:val="0"/>
      <w:divBdr>
        <w:top w:val="none" w:sz="0" w:space="0" w:color="auto"/>
        <w:left w:val="none" w:sz="0" w:space="0" w:color="auto"/>
        <w:bottom w:val="none" w:sz="0" w:space="0" w:color="auto"/>
        <w:right w:val="none" w:sz="0" w:space="0" w:color="auto"/>
      </w:divBdr>
    </w:div>
    <w:div w:id="322004236">
      <w:bodyDiv w:val="1"/>
      <w:marLeft w:val="0"/>
      <w:marRight w:val="0"/>
      <w:marTop w:val="0"/>
      <w:marBottom w:val="0"/>
      <w:divBdr>
        <w:top w:val="none" w:sz="0" w:space="0" w:color="auto"/>
        <w:left w:val="none" w:sz="0" w:space="0" w:color="auto"/>
        <w:bottom w:val="none" w:sz="0" w:space="0" w:color="auto"/>
        <w:right w:val="none" w:sz="0" w:space="0" w:color="auto"/>
      </w:divBdr>
    </w:div>
    <w:div w:id="322122326">
      <w:bodyDiv w:val="1"/>
      <w:marLeft w:val="0"/>
      <w:marRight w:val="0"/>
      <w:marTop w:val="0"/>
      <w:marBottom w:val="0"/>
      <w:divBdr>
        <w:top w:val="none" w:sz="0" w:space="0" w:color="auto"/>
        <w:left w:val="none" w:sz="0" w:space="0" w:color="auto"/>
        <w:bottom w:val="none" w:sz="0" w:space="0" w:color="auto"/>
        <w:right w:val="none" w:sz="0" w:space="0" w:color="auto"/>
      </w:divBdr>
    </w:div>
    <w:div w:id="322437529">
      <w:bodyDiv w:val="1"/>
      <w:marLeft w:val="0"/>
      <w:marRight w:val="0"/>
      <w:marTop w:val="0"/>
      <w:marBottom w:val="0"/>
      <w:divBdr>
        <w:top w:val="none" w:sz="0" w:space="0" w:color="auto"/>
        <w:left w:val="none" w:sz="0" w:space="0" w:color="auto"/>
        <w:bottom w:val="none" w:sz="0" w:space="0" w:color="auto"/>
        <w:right w:val="none" w:sz="0" w:space="0" w:color="auto"/>
      </w:divBdr>
    </w:div>
    <w:div w:id="322703350">
      <w:bodyDiv w:val="1"/>
      <w:marLeft w:val="0"/>
      <w:marRight w:val="0"/>
      <w:marTop w:val="0"/>
      <w:marBottom w:val="0"/>
      <w:divBdr>
        <w:top w:val="none" w:sz="0" w:space="0" w:color="auto"/>
        <w:left w:val="none" w:sz="0" w:space="0" w:color="auto"/>
        <w:bottom w:val="none" w:sz="0" w:space="0" w:color="auto"/>
        <w:right w:val="none" w:sz="0" w:space="0" w:color="auto"/>
      </w:divBdr>
    </w:div>
    <w:div w:id="322780279">
      <w:bodyDiv w:val="1"/>
      <w:marLeft w:val="0"/>
      <w:marRight w:val="0"/>
      <w:marTop w:val="0"/>
      <w:marBottom w:val="0"/>
      <w:divBdr>
        <w:top w:val="none" w:sz="0" w:space="0" w:color="auto"/>
        <w:left w:val="none" w:sz="0" w:space="0" w:color="auto"/>
        <w:bottom w:val="none" w:sz="0" w:space="0" w:color="auto"/>
        <w:right w:val="none" w:sz="0" w:space="0" w:color="auto"/>
      </w:divBdr>
    </w:div>
    <w:div w:id="322859279">
      <w:bodyDiv w:val="1"/>
      <w:marLeft w:val="0"/>
      <w:marRight w:val="0"/>
      <w:marTop w:val="0"/>
      <w:marBottom w:val="0"/>
      <w:divBdr>
        <w:top w:val="none" w:sz="0" w:space="0" w:color="auto"/>
        <w:left w:val="none" w:sz="0" w:space="0" w:color="auto"/>
        <w:bottom w:val="none" w:sz="0" w:space="0" w:color="auto"/>
        <w:right w:val="none" w:sz="0" w:space="0" w:color="auto"/>
      </w:divBdr>
    </w:div>
    <w:div w:id="322860609">
      <w:bodyDiv w:val="1"/>
      <w:marLeft w:val="0"/>
      <w:marRight w:val="0"/>
      <w:marTop w:val="0"/>
      <w:marBottom w:val="0"/>
      <w:divBdr>
        <w:top w:val="none" w:sz="0" w:space="0" w:color="auto"/>
        <w:left w:val="none" w:sz="0" w:space="0" w:color="auto"/>
        <w:bottom w:val="none" w:sz="0" w:space="0" w:color="auto"/>
        <w:right w:val="none" w:sz="0" w:space="0" w:color="auto"/>
      </w:divBdr>
    </w:div>
    <w:div w:id="322973428">
      <w:bodyDiv w:val="1"/>
      <w:marLeft w:val="0"/>
      <w:marRight w:val="0"/>
      <w:marTop w:val="0"/>
      <w:marBottom w:val="0"/>
      <w:divBdr>
        <w:top w:val="none" w:sz="0" w:space="0" w:color="auto"/>
        <w:left w:val="none" w:sz="0" w:space="0" w:color="auto"/>
        <w:bottom w:val="none" w:sz="0" w:space="0" w:color="auto"/>
        <w:right w:val="none" w:sz="0" w:space="0" w:color="auto"/>
      </w:divBdr>
    </w:div>
    <w:div w:id="323123094">
      <w:bodyDiv w:val="1"/>
      <w:marLeft w:val="0"/>
      <w:marRight w:val="0"/>
      <w:marTop w:val="0"/>
      <w:marBottom w:val="0"/>
      <w:divBdr>
        <w:top w:val="none" w:sz="0" w:space="0" w:color="auto"/>
        <w:left w:val="none" w:sz="0" w:space="0" w:color="auto"/>
        <w:bottom w:val="none" w:sz="0" w:space="0" w:color="auto"/>
        <w:right w:val="none" w:sz="0" w:space="0" w:color="auto"/>
      </w:divBdr>
    </w:div>
    <w:div w:id="323163806">
      <w:bodyDiv w:val="1"/>
      <w:marLeft w:val="0"/>
      <w:marRight w:val="0"/>
      <w:marTop w:val="0"/>
      <w:marBottom w:val="0"/>
      <w:divBdr>
        <w:top w:val="none" w:sz="0" w:space="0" w:color="auto"/>
        <w:left w:val="none" w:sz="0" w:space="0" w:color="auto"/>
        <w:bottom w:val="none" w:sz="0" w:space="0" w:color="auto"/>
        <w:right w:val="none" w:sz="0" w:space="0" w:color="auto"/>
      </w:divBdr>
    </w:div>
    <w:div w:id="323238847">
      <w:bodyDiv w:val="1"/>
      <w:marLeft w:val="0"/>
      <w:marRight w:val="0"/>
      <w:marTop w:val="0"/>
      <w:marBottom w:val="0"/>
      <w:divBdr>
        <w:top w:val="none" w:sz="0" w:space="0" w:color="auto"/>
        <w:left w:val="none" w:sz="0" w:space="0" w:color="auto"/>
        <w:bottom w:val="none" w:sz="0" w:space="0" w:color="auto"/>
        <w:right w:val="none" w:sz="0" w:space="0" w:color="auto"/>
      </w:divBdr>
    </w:div>
    <w:div w:id="323628818">
      <w:bodyDiv w:val="1"/>
      <w:marLeft w:val="0"/>
      <w:marRight w:val="0"/>
      <w:marTop w:val="0"/>
      <w:marBottom w:val="0"/>
      <w:divBdr>
        <w:top w:val="none" w:sz="0" w:space="0" w:color="auto"/>
        <w:left w:val="none" w:sz="0" w:space="0" w:color="auto"/>
        <w:bottom w:val="none" w:sz="0" w:space="0" w:color="auto"/>
        <w:right w:val="none" w:sz="0" w:space="0" w:color="auto"/>
      </w:divBdr>
    </w:div>
    <w:div w:id="323705773">
      <w:bodyDiv w:val="1"/>
      <w:marLeft w:val="0"/>
      <w:marRight w:val="0"/>
      <w:marTop w:val="0"/>
      <w:marBottom w:val="0"/>
      <w:divBdr>
        <w:top w:val="none" w:sz="0" w:space="0" w:color="auto"/>
        <w:left w:val="none" w:sz="0" w:space="0" w:color="auto"/>
        <w:bottom w:val="none" w:sz="0" w:space="0" w:color="auto"/>
        <w:right w:val="none" w:sz="0" w:space="0" w:color="auto"/>
      </w:divBdr>
    </w:div>
    <w:div w:id="323823630">
      <w:bodyDiv w:val="1"/>
      <w:marLeft w:val="0"/>
      <w:marRight w:val="0"/>
      <w:marTop w:val="0"/>
      <w:marBottom w:val="0"/>
      <w:divBdr>
        <w:top w:val="none" w:sz="0" w:space="0" w:color="auto"/>
        <w:left w:val="none" w:sz="0" w:space="0" w:color="auto"/>
        <w:bottom w:val="none" w:sz="0" w:space="0" w:color="auto"/>
        <w:right w:val="none" w:sz="0" w:space="0" w:color="auto"/>
      </w:divBdr>
    </w:div>
    <w:div w:id="323823830">
      <w:bodyDiv w:val="1"/>
      <w:marLeft w:val="0"/>
      <w:marRight w:val="0"/>
      <w:marTop w:val="0"/>
      <w:marBottom w:val="0"/>
      <w:divBdr>
        <w:top w:val="none" w:sz="0" w:space="0" w:color="auto"/>
        <w:left w:val="none" w:sz="0" w:space="0" w:color="auto"/>
        <w:bottom w:val="none" w:sz="0" w:space="0" w:color="auto"/>
        <w:right w:val="none" w:sz="0" w:space="0" w:color="auto"/>
      </w:divBdr>
    </w:div>
    <w:div w:id="323897790">
      <w:bodyDiv w:val="1"/>
      <w:marLeft w:val="0"/>
      <w:marRight w:val="0"/>
      <w:marTop w:val="0"/>
      <w:marBottom w:val="0"/>
      <w:divBdr>
        <w:top w:val="none" w:sz="0" w:space="0" w:color="auto"/>
        <w:left w:val="none" w:sz="0" w:space="0" w:color="auto"/>
        <w:bottom w:val="none" w:sz="0" w:space="0" w:color="auto"/>
        <w:right w:val="none" w:sz="0" w:space="0" w:color="auto"/>
      </w:divBdr>
    </w:div>
    <w:div w:id="324168759">
      <w:bodyDiv w:val="1"/>
      <w:marLeft w:val="0"/>
      <w:marRight w:val="0"/>
      <w:marTop w:val="0"/>
      <w:marBottom w:val="0"/>
      <w:divBdr>
        <w:top w:val="none" w:sz="0" w:space="0" w:color="auto"/>
        <w:left w:val="none" w:sz="0" w:space="0" w:color="auto"/>
        <w:bottom w:val="none" w:sz="0" w:space="0" w:color="auto"/>
        <w:right w:val="none" w:sz="0" w:space="0" w:color="auto"/>
      </w:divBdr>
    </w:div>
    <w:div w:id="324211302">
      <w:bodyDiv w:val="1"/>
      <w:marLeft w:val="0"/>
      <w:marRight w:val="0"/>
      <w:marTop w:val="0"/>
      <w:marBottom w:val="0"/>
      <w:divBdr>
        <w:top w:val="none" w:sz="0" w:space="0" w:color="auto"/>
        <w:left w:val="none" w:sz="0" w:space="0" w:color="auto"/>
        <w:bottom w:val="none" w:sz="0" w:space="0" w:color="auto"/>
        <w:right w:val="none" w:sz="0" w:space="0" w:color="auto"/>
      </w:divBdr>
    </w:div>
    <w:div w:id="324285496">
      <w:bodyDiv w:val="1"/>
      <w:marLeft w:val="0"/>
      <w:marRight w:val="0"/>
      <w:marTop w:val="0"/>
      <w:marBottom w:val="0"/>
      <w:divBdr>
        <w:top w:val="none" w:sz="0" w:space="0" w:color="auto"/>
        <w:left w:val="none" w:sz="0" w:space="0" w:color="auto"/>
        <w:bottom w:val="none" w:sz="0" w:space="0" w:color="auto"/>
        <w:right w:val="none" w:sz="0" w:space="0" w:color="auto"/>
      </w:divBdr>
    </w:div>
    <w:div w:id="324355279">
      <w:bodyDiv w:val="1"/>
      <w:marLeft w:val="0"/>
      <w:marRight w:val="0"/>
      <w:marTop w:val="0"/>
      <w:marBottom w:val="0"/>
      <w:divBdr>
        <w:top w:val="none" w:sz="0" w:space="0" w:color="auto"/>
        <w:left w:val="none" w:sz="0" w:space="0" w:color="auto"/>
        <w:bottom w:val="none" w:sz="0" w:space="0" w:color="auto"/>
        <w:right w:val="none" w:sz="0" w:space="0" w:color="auto"/>
      </w:divBdr>
    </w:div>
    <w:div w:id="324434738">
      <w:bodyDiv w:val="1"/>
      <w:marLeft w:val="0"/>
      <w:marRight w:val="0"/>
      <w:marTop w:val="0"/>
      <w:marBottom w:val="0"/>
      <w:divBdr>
        <w:top w:val="none" w:sz="0" w:space="0" w:color="auto"/>
        <w:left w:val="none" w:sz="0" w:space="0" w:color="auto"/>
        <w:bottom w:val="none" w:sz="0" w:space="0" w:color="auto"/>
        <w:right w:val="none" w:sz="0" w:space="0" w:color="auto"/>
      </w:divBdr>
    </w:div>
    <w:div w:id="324476500">
      <w:bodyDiv w:val="1"/>
      <w:marLeft w:val="0"/>
      <w:marRight w:val="0"/>
      <w:marTop w:val="0"/>
      <w:marBottom w:val="0"/>
      <w:divBdr>
        <w:top w:val="none" w:sz="0" w:space="0" w:color="auto"/>
        <w:left w:val="none" w:sz="0" w:space="0" w:color="auto"/>
        <w:bottom w:val="none" w:sz="0" w:space="0" w:color="auto"/>
        <w:right w:val="none" w:sz="0" w:space="0" w:color="auto"/>
      </w:divBdr>
    </w:div>
    <w:div w:id="324629394">
      <w:bodyDiv w:val="1"/>
      <w:marLeft w:val="0"/>
      <w:marRight w:val="0"/>
      <w:marTop w:val="0"/>
      <w:marBottom w:val="0"/>
      <w:divBdr>
        <w:top w:val="none" w:sz="0" w:space="0" w:color="auto"/>
        <w:left w:val="none" w:sz="0" w:space="0" w:color="auto"/>
        <w:bottom w:val="none" w:sz="0" w:space="0" w:color="auto"/>
        <w:right w:val="none" w:sz="0" w:space="0" w:color="auto"/>
      </w:divBdr>
    </w:div>
    <w:div w:id="325517344">
      <w:bodyDiv w:val="1"/>
      <w:marLeft w:val="0"/>
      <w:marRight w:val="0"/>
      <w:marTop w:val="0"/>
      <w:marBottom w:val="0"/>
      <w:divBdr>
        <w:top w:val="none" w:sz="0" w:space="0" w:color="auto"/>
        <w:left w:val="none" w:sz="0" w:space="0" w:color="auto"/>
        <w:bottom w:val="none" w:sz="0" w:space="0" w:color="auto"/>
        <w:right w:val="none" w:sz="0" w:space="0" w:color="auto"/>
      </w:divBdr>
    </w:div>
    <w:div w:id="325521086">
      <w:bodyDiv w:val="1"/>
      <w:marLeft w:val="0"/>
      <w:marRight w:val="0"/>
      <w:marTop w:val="0"/>
      <w:marBottom w:val="0"/>
      <w:divBdr>
        <w:top w:val="none" w:sz="0" w:space="0" w:color="auto"/>
        <w:left w:val="none" w:sz="0" w:space="0" w:color="auto"/>
        <w:bottom w:val="none" w:sz="0" w:space="0" w:color="auto"/>
        <w:right w:val="none" w:sz="0" w:space="0" w:color="auto"/>
      </w:divBdr>
    </w:div>
    <w:div w:id="325981238">
      <w:bodyDiv w:val="1"/>
      <w:marLeft w:val="0"/>
      <w:marRight w:val="0"/>
      <w:marTop w:val="0"/>
      <w:marBottom w:val="0"/>
      <w:divBdr>
        <w:top w:val="none" w:sz="0" w:space="0" w:color="auto"/>
        <w:left w:val="none" w:sz="0" w:space="0" w:color="auto"/>
        <w:bottom w:val="none" w:sz="0" w:space="0" w:color="auto"/>
        <w:right w:val="none" w:sz="0" w:space="0" w:color="auto"/>
      </w:divBdr>
    </w:div>
    <w:div w:id="325986296">
      <w:bodyDiv w:val="1"/>
      <w:marLeft w:val="0"/>
      <w:marRight w:val="0"/>
      <w:marTop w:val="0"/>
      <w:marBottom w:val="0"/>
      <w:divBdr>
        <w:top w:val="none" w:sz="0" w:space="0" w:color="auto"/>
        <w:left w:val="none" w:sz="0" w:space="0" w:color="auto"/>
        <w:bottom w:val="none" w:sz="0" w:space="0" w:color="auto"/>
        <w:right w:val="none" w:sz="0" w:space="0" w:color="auto"/>
      </w:divBdr>
    </w:div>
    <w:div w:id="326059601">
      <w:bodyDiv w:val="1"/>
      <w:marLeft w:val="0"/>
      <w:marRight w:val="0"/>
      <w:marTop w:val="0"/>
      <w:marBottom w:val="0"/>
      <w:divBdr>
        <w:top w:val="none" w:sz="0" w:space="0" w:color="auto"/>
        <w:left w:val="none" w:sz="0" w:space="0" w:color="auto"/>
        <w:bottom w:val="none" w:sz="0" w:space="0" w:color="auto"/>
        <w:right w:val="none" w:sz="0" w:space="0" w:color="auto"/>
      </w:divBdr>
    </w:div>
    <w:div w:id="326784341">
      <w:bodyDiv w:val="1"/>
      <w:marLeft w:val="0"/>
      <w:marRight w:val="0"/>
      <w:marTop w:val="0"/>
      <w:marBottom w:val="0"/>
      <w:divBdr>
        <w:top w:val="none" w:sz="0" w:space="0" w:color="auto"/>
        <w:left w:val="none" w:sz="0" w:space="0" w:color="auto"/>
        <w:bottom w:val="none" w:sz="0" w:space="0" w:color="auto"/>
        <w:right w:val="none" w:sz="0" w:space="0" w:color="auto"/>
      </w:divBdr>
    </w:div>
    <w:div w:id="326832653">
      <w:bodyDiv w:val="1"/>
      <w:marLeft w:val="0"/>
      <w:marRight w:val="0"/>
      <w:marTop w:val="0"/>
      <w:marBottom w:val="0"/>
      <w:divBdr>
        <w:top w:val="none" w:sz="0" w:space="0" w:color="auto"/>
        <w:left w:val="none" w:sz="0" w:space="0" w:color="auto"/>
        <w:bottom w:val="none" w:sz="0" w:space="0" w:color="auto"/>
        <w:right w:val="none" w:sz="0" w:space="0" w:color="auto"/>
      </w:divBdr>
    </w:div>
    <w:div w:id="326984147">
      <w:bodyDiv w:val="1"/>
      <w:marLeft w:val="0"/>
      <w:marRight w:val="0"/>
      <w:marTop w:val="0"/>
      <w:marBottom w:val="0"/>
      <w:divBdr>
        <w:top w:val="none" w:sz="0" w:space="0" w:color="auto"/>
        <w:left w:val="none" w:sz="0" w:space="0" w:color="auto"/>
        <w:bottom w:val="none" w:sz="0" w:space="0" w:color="auto"/>
        <w:right w:val="none" w:sz="0" w:space="0" w:color="auto"/>
      </w:divBdr>
    </w:div>
    <w:div w:id="327177162">
      <w:bodyDiv w:val="1"/>
      <w:marLeft w:val="0"/>
      <w:marRight w:val="0"/>
      <w:marTop w:val="0"/>
      <w:marBottom w:val="0"/>
      <w:divBdr>
        <w:top w:val="none" w:sz="0" w:space="0" w:color="auto"/>
        <w:left w:val="none" w:sz="0" w:space="0" w:color="auto"/>
        <w:bottom w:val="none" w:sz="0" w:space="0" w:color="auto"/>
        <w:right w:val="none" w:sz="0" w:space="0" w:color="auto"/>
      </w:divBdr>
    </w:div>
    <w:div w:id="327179385">
      <w:bodyDiv w:val="1"/>
      <w:marLeft w:val="0"/>
      <w:marRight w:val="0"/>
      <w:marTop w:val="0"/>
      <w:marBottom w:val="0"/>
      <w:divBdr>
        <w:top w:val="none" w:sz="0" w:space="0" w:color="auto"/>
        <w:left w:val="none" w:sz="0" w:space="0" w:color="auto"/>
        <w:bottom w:val="none" w:sz="0" w:space="0" w:color="auto"/>
        <w:right w:val="none" w:sz="0" w:space="0" w:color="auto"/>
      </w:divBdr>
    </w:div>
    <w:div w:id="327247493">
      <w:bodyDiv w:val="1"/>
      <w:marLeft w:val="0"/>
      <w:marRight w:val="0"/>
      <w:marTop w:val="0"/>
      <w:marBottom w:val="0"/>
      <w:divBdr>
        <w:top w:val="none" w:sz="0" w:space="0" w:color="auto"/>
        <w:left w:val="none" w:sz="0" w:space="0" w:color="auto"/>
        <w:bottom w:val="none" w:sz="0" w:space="0" w:color="auto"/>
        <w:right w:val="none" w:sz="0" w:space="0" w:color="auto"/>
      </w:divBdr>
    </w:div>
    <w:div w:id="327295841">
      <w:bodyDiv w:val="1"/>
      <w:marLeft w:val="0"/>
      <w:marRight w:val="0"/>
      <w:marTop w:val="0"/>
      <w:marBottom w:val="0"/>
      <w:divBdr>
        <w:top w:val="none" w:sz="0" w:space="0" w:color="auto"/>
        <w:left w:val="none" w:sz="0" w:space="0" w:color="auto"/>
        <w:bottom w:val="none" w:sz="0" w:space="0" w:color="auto"/>
        <w:right w:val="none" w:sz="0" w:space="0" w:color="auto"/>
      </w:divBdr>
    </w:div>
    <w:div w:id="327711330">
      <w:bodyDiv w:val="1"/>
      <w:marLeft w:val="0"/>
      <w:marRight w:val="0"/>
      <w:marTop w:val="0"/>
      <w:marBottom w:val="0"/>
      <w:divBdr>
        <w:top w:val="none" w:sz="0" w:space="0" w:color="auto"/>
        <w:left w:val="none" w:sz="0" w:space="0" w:color="auto"/>
        <w:bottom w:val="none" w:sz="0" w:space="0" w:color="auto"/>
        <w:right w:val="none" w:sz="0" w:space="0" w:color="auto"/>
      </w:divBdr>
    </w:div>
    <w:div w:id="327828755">
      <w:bodyDiv w:val="1"/>
      <w:marLeft w:val="0"/>
      <w:marRight w:val="0"/>
      <w:marTop w:val="0"/>
      <w:marBottom w:val="0"/>
      <w:divBdr>
        <w:top w:val="none" w:sz="0" w:space="0" w:color="auto"/>
        <w:left w:val="none" w:sz="0" w:space="0" w:color="auto"/>
        <w:bottom w:val="none" w:sz="0" w:space="0" w:color="auto"/>
        <w:right w:val="none" w:sz="0" w:space="0" w:color="auto"/>
      </w:divBdr>
    </w:div>
    <w:div w:id="327832031">
      <w:bodyDiv w:val="1"/>
      <w:marLeft w:val="0"/>
      <w:marRight w:val="0"/>
      <w:marTop w:val="0"/>
      <w:marBottom w:val="0"/>
      <w:divBdr>
        <w:top w:val="none" w:sz="0" w:space="0" w:color="auto"/>
        <w:left w:val="none" w:sz="0" w:space="0" w:color="auto"/>
        <w:bottom w:val="none" w:sz="0" w:space="0" w:color="auto"/>
        <w:right w:val="none" w:sz="0" w:space="0" w:color="auto"/>
      </w:divBdr>
    </w:div>
    <w:div w:id="327901985">
      <w:bodyDiv w:val="1"/>
      <w:marLeft w:val="0"/>
      <w:marRight w:val="0"/>
      <w:marTop w:val="0"/>
      <w:marBottom w:val="0"/>
      <w:divBdr>
        <w:top w:val="none" w:sz="0" w:space="0" w:color="auto"/>
        <w:left w:val="none" w:sz="0" w:space="0" w:color="auto"/>
        <w:bottom w:val="none" w:sz="0" w:space="0" w:color="auto"/>
        <w:right w:val="none" w:sz="0" w:space="0" w:color="auto"/>
      </w:divBdr>
    </w:div>
    <w:div w:id="328169533">
      <w:bodyDiv w:val="1"/>
      <w:marLeft w:val="0"/>
      <w:marRight w:val="0"/>
      <w:marTop w:val="0"/>
      <w:marBottom w:val="0"/>
      <w:divBdr>
        <w:top w:val="none" w:sz="0" w:space="0" w:color="auto"/>
        <w:left w:val="none" w:sz="0" w:space="0" w:color="auto"/>
        <w:bottom w:val="none" w:sz="0" w:space="0" w:color="auto"/>
        <w:right w:val="none" w:sz="0" w:space="0" w:color="auto"/>
      </w:divBdr>
    </w:div>
    <w:div w:id="328291489">
      <w:bodyDiv w:val="1"/>
      <w:marLeft w:val="0"/>
      <w:marRight w:val="0"/>
      <w:marTop w:val="0"/>
      <w:marBottom w:val="0"/>
      <w:divBdr>
        <w:top w:val="none" w:sz="0" w:space="0" w:color="auto"/>
        <w:left w:val="none" w:sz="0" w:space="0" w:color="auto"/>
        <w:bottom w:val="none" w:sz="0" w:space="0" w:color="auto"/>
        <w:right w:val="none" w:sz="0" w:space="0" w:color="auto"/>
      </w:divBdr>
    </w:div>
    <w:div w:id="328676483">
      <w:bodyDiv w:val="1"/>
      <w:marLeft w:val="0"/>
      <w:marRight w:val="0"/>
      <w:marTop w:val="0"/>
      <w:marBottom w:val="0"/>
      <w:divBdr>
        <w:top w:val="none" w:sz="0" w:space="0" w:color="auto"/>
        <w:left w:val="none" w:sz="0" w:space="0" w:color="auto"/>
        <w:bottom w:val="none" w:sz="0" w:space="0" w:color="auto"/>
        <w:right w:val="none" w:sz="0" w:space="0" w:color="auto"/>
      </w:divBdr>
    </w:div>
    <w:div w:id="328682701">
      <w:bodyDiv w:val="1"/>
      <w:marLeft w:val="0"/>
      <w:marRight w:val="0"/>
      <w:marTop w:val="0"/>
      <w:marBottom w:val="0"/>
      <w:divBdr>
        <w:top w:val="none" w:sz="0" w:space="0" w:color="auto"/>
        <w:left w:val="none" w:sz="0" w:space="0" w:color="auto"/>
        <w:bottom w:val="none" w:sz="0" w:space="0" w:color="auto"/>
        <w:right w:val="none" w:sz="0" w:space="0" w:color="auto"/>
      </w:divBdr>
    </w:div>
    <w:div w:id="328753320">
      <w:bodyDiv w:val="1"/>
      <w:marLeft w:val="0"/>
      <w:marRight w:val="0"/>
      <w:marTop w:val="0"/>
      <w:marBottom w:val="0"/>
      <w:divBdr>
        <w:top w:val="none" w:sz="0" w:space="0" w:color="auto"/>
        <w:left w:val="none" w:sz="0" w:space="0" w:color="auto"/>
        <w:bottom w:val="none" w:sz="0" w:space="0" w:color="auto"/>
        <w:right w:val="none" w:sz="0" w:space="0" w:color="auto"/>
      </w:divBdr>
    </w:div>
    <w:div w:id="328755053">
      <w:bodyDiv w:val="1"/>
      <w:marLeft w:val="0"/>
      <w:marRight w:val="0"/>
      <w:marTop w:val="0"/>
      <w:marBottom w:val="0"/>
      <w:divBdr>
        <w:top w:val="none" w:sz="0" w:space="0" w:color="auto"/>
        <w:left w:val="none" w:sz="0" w:space="0" w:color="auto"/>
        <w:bottom w:val="none" w:sz="0" w:space="0" w:color="auto"/>
        <w:right w:val="none" w:sz="0" w:space="0" w:color="auto"/>
      </w:divBdr>
    </w:div>
    <w:div w:id="329144039">
      <w:bodyDiv w:val="1"/>
      <w:marLeft w:val="0"/>
      <w:marRight w:val="0"/>
      <w:marTop w:val="0"/>
      <w:marBottom w:val="0"/>
      <w:divBdr>
        <w:top w:val="none" w:sz="0" w:space="0" w:color="auto"/>
        <w:left w:val="none" w:sz="0" w:space="0" w:color="auto"/>
        <w:bottom w:val="none" w:sz="0" w:space="0" w:color="auto"/>
        <w:right w:val="none" w:sz="0" w:space="0" w:color="auto"/>
      </w:divBdr>
    </w:div>
    <w:div w:id="329336606">
      <w:bodyDiv w:val="1"/>
      <w:marLeft w:val="0"/>
      <w:marRight w:val="0"/>
      <w:marTop w:val="0"/>
      <w:marBottom w:val="0"/>
      <w:divBdr>
        <w:top w:val="none" w:sz="0" w:space="0" w:color="auto"/>
        <w:left w:val="none" w:sz="0" w:space="0" w:color="auto"/>
        <w:bottom w:val="none" w:sz="0" w:space="0" w:color="auto"/>
        <w:right w:val="none" w:sz="0" w:space="0" w:color="auto"/>
      </w:divBdr>
    </w:div>
    <w:div w:id="329404131">
      <w:bodyDiv w:val="1"/>
      <w:marLeft w:val="0"/>
      <w:marRight w:val="0"/>
      <w:marTop w:val="0"/>
      <w:marBottom w:val="0"/>
      <w:divBdr>
        <w:top w:val="none" w:sz="0" w:space="0" w:color="auto"/>
        <w:left w:val="none" w:sz="0" w:space="0" w:color="auto"/>
        <w:bottom w:val="none" w:sz="0" w:space="0" w:color="auto"/>
        <w:right w:val="none" w:sz="0" w:space="0" w:color="auto"/>
      </w:divBdr>
    </w:div>
    <w:div w:id="329677860">
      <w:bodyDiv w:val="1"/>
      <w:marLeft w:val="0"/>
      <w:marRight w:val="0"/>
      <w:marTop w:val="0"/>
      <w:marBottom w:val="0"/>
      <w:divBdr>
        <w:top w:val="none" w:sz="0" w:space="0" w:color="auto"/>
        <w:left w:val="none" w:sz="0" w:space="0" w:color="auto"/>
        <w:bottom w:val="none" w:sz="0" w:space="0" w:color="auto"/>
        <w:right w:val="none" w:sz="0" w:space="0" w:color="auto"/>
      </w:divBdr>
    </w:div>
    <w:div w:id="329868965">
      <w:bodyDiv w:val="1"/>
      <w:marLeft w:val="0"/>
      <w:marRight w:val="0"/>
      <w:marTop w:val="0"/>
      <w:marBottom w:val="0"/>
      <w:divBdr>
        <w:top w:val="none" w:sz="0" w:space="0" w:color="auto"/>
        <w:left w:val="none" w:sz="0" w:space="0" w:color="auto"/>
        <w:bottom w:val="none" w:sz="0" w:space="0" w:color="auto"/>
        <w:right w:val="none" w:sz="0" w:space="0" w:color="auto"/>
      </w:divBdr>
    </w:div>
    <w:div w:id="330068772">
      <w:bodyDiv w:val="1"/>
      <w:marLeft w:val="0"/>
      <w:marRight w:val="0"/>
      <w:marTop w:val="0"/>
      <w:marBottom w:val="0"/>
      <w:divBdr>
        <w:top w:val="none" w:sz="0" w:space="0" w:color="auto"/>
        <w:left w:val="none" w:sz="0" w:space="0" w:color="auto"/>
        <w:bottom w:val="none" w:sz="0" w:space="0" w:color="auto"/>
        <w:right w:val="none" w:sz="0" w:space="0" w:color="auto"/>
      </w:divBdr>
    </w:div>
    <w:div w:id="330110283">
      <w:bodyDiv w:val="1"/>
      <w:marLeft w:val="0"/>
      <w:marRight w:val="0"/>
      <w:marTop w:val="0"/>
      <w:marBottom w:val="0"/>
      <w:divBdr>
        <w:top w:val="none" w:sz="0" w:space="0" w:color="auto"/>
        <w:left w:val="none" w:sz="0" w:space="0" w:color="auto"/>
        <w:bottom w:val="none" w:sz="0" w:space="0" w:color="auto"/>
        <w:right w:val="none" w:sz="0" w:space="0" w:color="auto"/>
      </w:divBdr>
    </w:div>
    <w:div w:id="330334068">
      <w:bodyDiv w:val="1"/>
      <w:marLeft w:val="0"/>
      <w:marRight w:val="0"/>
      <w:marTop w:val="0"/>
      <w:marBottom w:val="0"/>
      <w:divBdr>
        <w:top w:val="none" w:sz="0" w:space="0" w:color="auto"/>
        <w:left w:val="none" w:sz="0" w:space="0" w:color="auto"/>
        <w:bottom w:val="none" w:sz="0" w:space="0" w:color="auto"/>
        <w:right w:val="none" w:sz="0" w:space="0" w:color="auto"/>
      </w:divBdr>
    </w:div>
    <w:div w:id="330447694">
      <w:bodyDiv w:val="1"/>
      <w:marLeft w:val="0"/>
      <w:marRight w:val="0"/>
      <w:marTop w:val="0"/>
      <w:marBottom w:val="0"/>
      <w:divBdr>
        <w:top w:val="none" w:sz="0" w:space="0" w:color="auto"/>
        <w:left w:val="none" w:sz="0" w:space="0" w:color="auto"/>
        <w:bottom w:val="none" w:sz="0" w:space="0" w:color="auto"/>
        <w:right w:val="none" w:sz="0" w:space="0" w:color="auto"/>
      </w:divBdr>
    </w:div>
    <w:div w:id="330525000">
      <w:bodyDiv w:val="1"/>
      <w:marLeft w:val="0"/>
      <w:marRight w:val="0"/>
      <w:marTop w:val="0"/>
      <w:marBottom w:val="0"/>
      <w:divBdr>
        <w:top w:val="none" w:sz="0" w:space="0" w:color="auto"/>
        <w:left w:val="none" w:sz="0" w:space="0" w:color="auto"/>
        <w:bottom w:val="none" w:sz="0" w:space="0" w:color="auto"/>
        <w:right w:val="none" w:sz="0" w:space="0" w:color="auto"/>
      </w:divBdr>
    </w:div>
    <w:div w:id="330915905">
      <w:bodyDiv w:val="1"/>
      <w:marLeft w:val="0"/>
      <w:marRight w:val="0"/>
      <w:marTop w:val="0"/>
      <w:marBottom w:val="0"/>
      <w:divBdr>
        <w:top w:val="none" w:sz="0" w:space="0" w:color="auto"/>
        <w:left w:val="none" w:sz="0" w:space="0" w:color="auto"/>
        <w:bottom w:val="none" w:sz="0" w:space="0" w:color="auto"/>
        <w:right w:val="none" w:sz="0" w:space="0" w:color="auto"/>
      </w:divBdr>
    </w:div>
    <w:div w:id="330989000">
      <w:bodyDiv w:val="1"/>
      <w:marLeft w:val="0"/>
      <w:marRight w:val="0"/>
      <w:marTop w:val="0"/>
      <w:marBottom w:val="0"/>
      <w:divBdr>
        <w:top w:val="none" w:sz="0" w:space="0" w:color="auto"/>
        <w:left w:val="none" w:sz="0" w:space="0" w:color="auto"/>
        <w:bottom w:val="none" w:sz="0" w:space="0" w:color="auto"/>
        <w:right w:val="none" w:sz="0" w:space="0" w:color="auto"/>
      </w:divBdr>
    </w:div>
    <w:div w:id="331294982">
      <w:bodyDiv w:val="1"/>
      <w:marLeft w:val="0"/>
      <w:marRight w:val="0"/>
      <w:marTop w:val="0"/>
      <w:marBottom w:val="0"/>
      <w:divBdr>
        <w:top w:val="none" w:sz="0" w:space="0" w:color="auto"/>
        <w:left w:val="none" w:sz="0" w:space="0" w:color="auto"/>
        <w:bottom w:val="none" w:sz="0" w:space="0" w:color="auto"/>
        <w:right w:val="none" w:sz="0" w:space="0" w:color="auto"/>
      </w:divBdr>
    </w:div>
    <w:div w:id="331877699">
      <w:bodyDiv w:val="1"/>
      <w:marLeft w:val="0"/>
      <w:marRight w:val="0"/>
      <w:marTop w:val="0"/>
      <w:marBottom w:val="0"/>
      <w:divBdr>
        <w:top w:val="none" w:sz="0" w:space="0" w:color="auto"/>
        <w:left w:val="none" w:sz="0" w:space="0" w:color="auto"/>
        <w:bottom w:val="none" w:sz="0" w:space="0" w:color="auto"/>
        <w:right w:val="none" w:sz="0" w:space="0" w:color="auto"/>
      </w:divBdr>
    </w:div>
    <w:div w:id="331955001">
      <w:bodyDiv w:val="1"/>
      <w:marLeft w:val="0"/>
      <w:marRight w:val="0"/>
      <w:marTop w:val="0"/>
      <w:marBottom w:val="0"/>
      <w:divBdr>
        <w:top w:val="none" w:sz="0" w:space="0" w:color="auto"/>
        <w:left w:val="none" w:sz="0" w:space="0" w:color="auto"/>
        <w:bottom w:val="none" w:sz="0" w:space="0" w:color="auto"/>
        <w:right w:val="none" w:sz="0" w:space="0" w:color="auto"/>
      </w:divBdr>
    </w:div>
    <w:div w:id="332030037">
      <w:bodyDiv w:val="1"/>
      <w:marLeft w:val="0"/>
      <w:marRight w:val="0"/>
      <w:marTop w:val="0"/>
      <w:marBottom w:val="0"/>
      <w:divBdr>
        <w:top w:val="none" w:sz="0" w:space="0" w:color="auto"/>
        <w:left w:val="none" w:sz="0" w:space="0" w:color="auto"/>
        <w:bottom w:val="none" w:sz="0" w:space="0" w:color="auto"/>
        <w:right w:val="none" w:sz="0" w:space="0" w:color="auto"/>
      </w:divBdr>
    </w:div>
    <w:div w:id="332102978">
      <w:bodyDiv w:val="1"/>
      <w:marLeft w:val="0"/>
      <w:marRight w:val="0"/>
      <w:marTop w:val="0"/>
      <w:marBottom w:val="0"/>
      <w:divBdr>
        <w:top w:val="none" w:sz="0" w:space="0" w:color="auto"/>
        <w:left w:val="none" w:sz="0" w:space="0" w:color="auto"/>
        <w:bottom w:val="none" w:sz="0" w:space="0" w:color="auto"/>
        <w:right w:val="none" w:sz="0" w:space="0" w:color="auto"/>
      </w:divBdr>
    </w:div>
    <w:div w:id="332342759">
      <w:bodyDiv w:val="1"/>
      <w:marLeft w:val="0"/>
      <w:marRight w:val="0"/>
      <w:marTop w:val="0"/>
      <w:marBottom w:val="0"/>
      <w:divBdr>
        <w:top w:val="none" w:sz="0" w:space="0" w:color="auto"/>
        <w:left w:val="none" w:sz="0" w:space="0" w:color="auto"/>
        <w:bottom w:val="none" w:sz="0" w:space="0" w:color="auto"/>
        <w:right w:val="none" w:sz="0" w:space="0" w:color="auto"/>
      </w:divBdr>
    </w:div>
    <w:div w:id="332534966">
      <w:bodyDiv w:val="1"/>
      <w:marLeft w:val="0"/>
      <w:marRight w:val="0"/>
      <w:marTop w:val="0"/>
      <w:marBottom w:val="0"/>
      <w:divBdr>
        <w:top w:val="none" w:sz="0" w:space="0" w:color="auto"/>
        <w:left w:val="none" w:sz="0" w:space="0" w:color="auto"/>
        <w:bottom w:val="none" w:sz="0" w:space="0" w:color="auto"/>
        <w:right w:val="none" w:sz="0" w:space="0" w:color="auto"/>
      </w:divBdr>
    </w:div>
    <w:div w:id="332726506">
      <w:bodyDiv w:val="1"/>
      <w:marLeft w:val="0"/>
      <w:marRight w:val="0"/>
      <w:marTop w:val="0"/>
      <w:marBottom w:val="0"/>
      <w:divBdr>
        <w:top w:val="none" w:sz="0" w:space="0" w:color="auto"/>
        <w:left w:val="none" w:sz="0" w:space="0" w:color="auto"/>
        <w:bottom w:val="none" w:sz="0" w:space="0" w:color="auto"/>
        <w:right w:val="none" w:sz="0" w:space="0" w:color="auto"/>
      </w:divBdr>
    </w:div>
    <w:div w:id="332799302">
      <w:bodyDiv w:val="1"/>
      <w:marLeft w:val="0"/>
      <w:marRight w:val="0"/>
      <w:marTop w:val="0"/>
      <w:marBottom w:val="0"/>
      <w:divBdr>
        <w:top w:val="none" w:sz="0" w:space="0" w:color="auto"/>
        <w:left w:val="none" w:sz="0" w:space="0" w:color="auto"/>
        <w:bottom w:val="none" w:sz="0" w:space="0" w:color="auto"/>
        <w:right w:val="none" w:sz="0" w:space="0" w:color="auto"/>
      </w:divBdr>
    </w:div>
    <w:div w:id="332800153">
      <w:bodyDiv w:val="1"/>
      <w:marLeft w:val="0"/>
      <w:marRight w:val="0"/>
      <w:marTop w:val="0"/>
      <w:marBottom w:val="0"/>
      <w:divBdr>
        <w:top w:val="none" w:sz="0" w:space="0" w:color="auto"/>
        <w:left w:val="none" w:sz="0" w:space="0" w:color="auto"/>
        <w:bottom w:val="none" w:sz="0" w:space="0" w:color="auto"/>
        <w:right w:val="none" w:sz="0" w:space="0" w:color="auto"/>
      </w:divBdr>
    </w:div>
    <w:div w:id="332807204">
      <w:bodyDiv w:val="1"/>
      <w:marLeft w:val="0"/>
      <w:marRight w:val="0"/>
      <w:marTop w:val="0"/>
      <w:marBottom w:val="0"/>
      <w:divBdr>
        <w:top w:val="none" w:sz="0" w:space="0" w:color="auto"/>
        <w:left w:val="none" w:sz="0" w:space="0" w:color="auto"/>
        <w:bottom w:val="none" w:sz="0" w:space="0" w:color="auto"/>
        <w:right w:val="none" w:sz="0" w:space="0" w:color="auto"/>
      </w:divBdr>
    </w:div>
    <w:div w:id="334847169">
      <w:bodyDiv w:val="1"/>
      <w:marLeft w:val="0"/>
      <w:marRight w:val="0"/>
      <w:marTop w:val="0"/>
      <w:marBottom w:val="0"/>
      <w:divBdr>
        <w:top w:val="none" w:sz="0" w:space="0" w:color="auto"/>
        <w:left w:val="none" w:sz="0" w:space="0" w:color="auto"/>
        <w:bottom w:val="none" w:sz="0" w:space="0" w:color="auto"/>
        <w:right w:val="none" w:sz="0" w:space="0" w:color="auto"/>
      </w:divBdr>
    </w:div>
    <w:div w:id="335115729">
      <w:bodyDiv w:val="1"/>
      <w:marLeft w:val="0"/>
      <w:marRight w:val="0"/>
      <w:marTop w:val="0"/>
      <w:marBottom w:val="0"/>
      <w:divBdr>
        <w:top w:val="none" w:sz="0" w:space="0" w:color="auto"/>
        <w:left w:val="none" w:sz="0" w:space="0" w:color="auto"/>
        <w:bottom w:val="none" w:sz="0" w:space="0" w:color="auto"/>
        <w:right w:val="none" w:sz="0" w:space="0" w:color="auto"/>
      </w:divBdr>
    </w:div>
    <w:div w:id="335153486">
      <w:bodyDiv w:val="1"/>
      <w:marLeft w:val="0"/>
      <w:marRight w:val="0"/>
      <w:marTop w:val="0"/>
      <w:marBottom w:val="0"/>
      <w:divBdr>
        <w:top w:val="none" w:sz="0" w:space="0" w:color="auto"/>
        <w:left w:val="none" w:sz="0" w:space="0" w:color="auto"/>
        <w:bottom w:val="none" w:sz="0" w:space="0" w:color="auto"/>
        <w:right w:val="none" w:sz="0" w:space="0" w:color="auto"/>
      </w:divBdr>
    </w:div>
    <w:div w:id="335158506">
      <w:bodyDiv w:val="1"/>
      <w:marLeft w:val="0"/>
      <w:marRight w:val="0"/>
      <w:marTop w:val="0"/>
      <w:marBottom w:val="0"/>
      <w:divBdr>
        <w:top w:val="none" w:sz="0" w:space="0" w:color="auto"/>
        <w:left w:val="none" w:sz="0" w:space="0" w:color="auto"/>
        <w:bottom w:val="none" w:sz="0" w:space="0" w:color="auto"/>
        <w:right w:val="none" w:sz="0" w:space="0" w:color="auto"/>
      </w:divBdr>
    </w:div>
    <w:div w:id="335159672">
      <w:bodyDiv w:val="1"/>
      <w:marLeft w:val="0"/>
      <w:marRight w:val="0"/>
      <w:marTop w:val="0"/>
      <w:marBottom w:val="0"/>
      <w:divBdr>
        <w:top w:val="none" w:sz="0" w:space="0" w:color="auto"/>
        <w:left w:val="none" w:sz="0" w:space="0" w:color="auto"/>
        <w:bottom w:val="none" w:sz="0" w:space="0" w:color="auto"/>
        <w:right w:val="none" w:sz="0" w:space="0" w:color="auto"/>
      </w:divBdr>
    </w:div>
    <w:div w:id="335230173">
      <w:bodyDiv w:val="1"/>
      <w:marLeft w:val="0"/>
      <w:marRight w:val="0"/>
      <w:marTop w:val="0"/>
      <w:marBottom w:val="0"/>
      <w:divBdr>
        <w:top w:val="none" w:sz="0" w:space="0" w:color="auto"/>
        <w:left w:val="none" w:sz="0" w:space="0" w:color="auto"/>
        <w:bottom w:val="none" w:sz="0" w:space="0" w:color="auto"/>
        <w:right w:val="none" w:sz="0" w:space="0" w:color="auto"/>
      </w:divBdr>
    </w:div>
    <w:div w:id="335309530">
      <w:bodyDiv w:val="1"/>
      <w:marLeft w:val="0"/>
      <w:marRight w:val="0"/>
      <w:marTop w:val="0"/>
      <w:marBottom w:val="0"/>
      <w:divBdr>
        <w:top w:val="none" w:sz="0" w:space="0" w:color="auto"/>
        <w:left w:val="none" w:sz="0" w:space="0" w:color="auto"/>
        <w:bottom w:val="none" w:sz="0" w:space="0" w:color="auto"/>
        <w:right w:val="none" w:sz="0" w:space="0" w:color="auto"/>
      </w:divBdr>
    </w:div>
    <w:div w:id="335502208">
      <w:bodyDiv w:val="1"/>
      <w:marLeft w:val="0"/>
      <w:marRight w:val="0"/>
      <w:marTop w:val="0"/>
      <w:marBottom w:val="0"/>
      <w:divBdr>
        <w:top w:val="none" w:sz="0" w:space="0" w:color="auto"/>
        <w:left w:val="none" w:sz="0" w:space="0" w:color="auto"/>
        <w:bottom w:val="none" w:sz="0" w:space="0" w:color="auto"/>
        <w:right w:val="none" w:sz="0" w:space="0" w:color="auto"/>
      </w:divBdr>
    </w:div>
    <w:div w:id="335545906">
      <w:bodyDiv w:val="1"/>
      <w:marLeft w:val="0"/>
      <w:marRight w:val="0"/>
      <w:marTop w:val="0"/>
      <w:marBottom w:val="0"/>
      <w:divBdr>
        <w:top w:val="none" w:sz="0" w:space="0" w:color="auto"/>
        <w:left w:val="none" w:sz="0" w:space="0" w:color="auto"/>
        <w:bottom w:val="none" w:sz="0" w:space="0" w:color="auto"/>
        <w:right w:val="none" w:sz="0" w:space="0" w:color="auto"/>
      </w:divBdr>
    </w:div>
    <w:div w:id="335767708">
      <w:bodyDiv w:val="1"/>
      <w:marLeft w:val="0"/>
      <w:marRight w:val="0"/>
      <w:marTop w:val="0"/>
      <w:marBottom w:val="0"/>
      <w:divBdr>
        <w:top w:val="none" w:sz="0" w:space="0" w:color="auto"/>
        <w:left w:val="none" w:sz="0" w:space="0" w:color="auto"/>
        <w:bottom w:val="none" w:sz="0" w:space="0" w:color="auto"/>
        <w:right w:val="none" w:sz="0" w:space="0" w:color="auto"/>
      </w:divBdr>
    </w:div>
    <w:div w:id="335963317">
      <w:bodyDiv w:val="1"/>
      <w:marLeft w:val="0"/>
      <w:marRight w:val="0"/>
      <w:marTop w:val="0"/>
      <w:marBottom w:val="0"/>
      <w:divBdr>
        <w:top w:val="none" w:sz="0" w:space="0" w:color="auto"/>
        <w:left w:val="none" w:sz="0" w:space="0" w:color="auto"/>
        <w:bottom w:val="none" w:sz="0" w:space="0" w:color="auto"/>
        <w:right w:val="none" w:sz="0" w:space="0" w:color="auto"/>
      </w:divBdr>
    </w:div>
    <w:div w:id="336078631">
      <w:bodyDiv w:val="1"/>
      <w:marLeft w:val="0"/>
      <w:marRight w:val="0"/>
      <w:marTop w:val="0"/>
      <w:marBottom w:val="0"/>
      <w:divBdr>
        <w:top w:val="none" w:sz="0" w:space="0" w:color="auto"/>
        <w:left w:val="none" w:sz="0" w:space="0" w:color="auto"/>
        <w:bottom w:val="none" w:sz="0" w:space="0" w:color="auto"/>
        <w:right w:val="none" w:sz="0" w:space="0" w:color="auto"/>
      </w:divBdr>
    </w:div>
    <w:div w:id="336424504">
      <w:bodyDiv w:val="1"/>
      <w:marLeft w:val="0"/>
      <w:marRight w:val="0"/>
      <w:marTop w:val="0"/>
      <w:marBottom w:val="0"/>
      <w:divBdr>
        <w:top w:val="none" w:sz="0" w:space="0" w:color="auto"/>
        <w:left w:val="none" w:sz="0" w:space="0" w:color="auto"/>
        <w:bottom w:val="none" w:sz="0" w:space="0" w:color="auto"/>
        <w:right w:val="none" w:sz="0" w:space="0" w:color="auto"/>
      </w:divBdr>
    </w:div>
    <w:div w:id="336463542">
      <w:bodyDiv w:val="1"/>
      <w:marLeft w:val="0"/>
      <w:marRight w:val="0"/>
      <w:marTop w:val="0"/>
      <w:marBottom w:val="0"/>
      <w:divBdr>
        <w:top w:val="none" w:sz="0" w:space="0" w:color="auto"/>
        <w:left w:val="none" w:sz="0" w:space="0" w:color="auto"/>
        <w:bottom w:val="none" w:sz="0" w:space="0" w:color="auto"/>
        <w:right w:val="none" w:sz="0" w:space="0" w:color="auto"/>
      </w:divBdr>
    </w:div>
    <w:div w:id="336619181">
      <w:bodyDiv w:val="1"/>
      <w:marLeft w:val="0"/>
      <w:marRight w:val="0"/>
      <w:marTop w:val="0"/>
      <w:marBottom w:val="0"/>
      <w:divBdr>
        <w:top w:val="none" w:sz="0" w:space="0" w:color="auto"/>
        <w:left w:val="none" w:sz="0" w:space="0" w:color="auto"/>
        <w:bottom w:val="none" w:sz="0" w:space="0" w:color="auto"/>
        <w:right w:val="none" w:sz="0" w:space="0" w:color="auto"/>
      </w:divBdr>
    </w:div>
    <w:div w:id="336932525">
      <w:bodyDiv w:val="1"/>
      <w:marLeft w:val="0"/>
      <w:marRight w:val="0"/>
      <w:marTop w:val="0"/>
      <w:marBottom w:val="0"/>
      <w:divBdr>
        <w:top w:val="none" w:sz="0" w:space="0" w:color="auto"/>
        <w:left w:val="none" w:sz="0" w:space="0" w:color="auto"/>
        <w:bottom w:val="none" w:sz="0" w:space="0" w:color="auto"/>
        <w:right w:val="none" w:sz="0" w:space="0" w:color="auto"/>
      </w:divBdr>
    </w:div>
    <w:div w:id="337078738">
      <w:bodyDiv w:val="1"/>
      <w:marLeft w:val="0"/>
      <w:marRight w:val="0"/>
      <w:marTop w:val="0"/>
      <w:marBottom w:val="0"/>
      <w:divBdr>
        <w:top w:val="none" w:sz="0" w:space="0" w:color="auto"/>
        <w:left w:val="none" w:sz="0" w:space="0" w:color="auto"/>
        <w:bottom w:val="none" w:sz="0" w:space="0" w:color="auto"/>
        <w:right w:val="none" w:sz="0" w:space="0" w:color="auto"/>
      </w:divBdr>
    </w:div>
    <w:div w:id="337201542">
      <w:bodyDiv w:val="1"/>
      <w:marLeft w:val="0"/>
      <w:marRight w:val="0"/>
      <w:marTop w:val="0"/>
      <w:marBottom w:val="0"/>
      <w:divBdr>
        <w:top w:val="none" w:sz="0" w:space="0" w:color="auto"/>
        <w:left w:val="none" w:sz="0" w:space="0" w:color="auto"/>
        <w:bottom w:val="none" w:sz="0" w:space="0" w:color="auto"/>
        <w:right w:val="none" w:sz="0" w:space="0" w:color="auto"/>
      </w:divBdr>
    </w:div>
    <w:div w:id="337271481">
      <w:bodyDiv w:val="1"/>
      <w:marLeft w:val="0"/>
      <w:marRight w:val="0"/>
      <w:marTop w:val="0"/>
      <w:marBottom w:val="0"/>
      <w:divBdr>
        <w:top w:val="none" w:sz="0" w:space="0" w:color="auto"/>
        <w:left w:val="none" w:sz="0" w:space="0" w:color="auto"/>
        <w:bottom w:val="none" w:sz="0" w:space="0" w:color="auto"/>
        <w:right w:val="none" w:sz="0" w:space="0" w:color="auto"/>
      </w:divBdr>
    </w:div>
    <w:div w:id="337733476">
      <w:bodyDiv w:val="1"/>
      <w:marLeft w:val="0"/>
      <w:marRight w:val="0"/>
      <w:marTop w:val="0"/>
      <w:marBottom w:val="0"/>
      <w:divBdr>
        <w:top w:val="none" w:sz="0" w:space="0" w:color="auto"/>
        <w:left w:val="none" w:sz="0" w:space="0" w:color="auto"/>
        <w:bottom w:val="none" w:sz="0" w:space="0" w:color="auto"/>
        <w:right w:val="none" w:sz="0" w:space="0" w:color="auto"/>
      </w:divBdr>
    </w:div>
    <w:div w:id="337971749">
      <w:bodyDiv w:val="1"/>
      <w:marLeft w:val="0"/>
      <w:marRight w:val="0"/>
      <w:marTop w:val="0"/>
      <w:marBottom w:val="0"/>
      <w:divBdr>
        <w:top w:val="none" w:sz="0" w:space="0" w:color="auto"/>
        <w:left w:val="none" w:sz="0" w:space="0" w:color="auto"/>
        <w:bottom w:val="none" w:sz="0" w:space="0" w:color="auto"/>
        <w:right w:val="none" w:sz="0" w:space="0" w:color="auto"/>
      </w:divBdr>
    </w:div>
    <w:div w:id="338311196">
      <w:bodyDiv w:val="1"/>
      <w:marLeft w:val="0"/>
      <w:marRight w:val="0"/>
      <w:marTop w:val="0"/>
      <w:marBottom w:val="0"/>
      <w:divBdr>
        <w:top w:val="none" w:sz="0" w:space="0" w:color="auto"/>
        <w:left w:val="none" w:sz="0" w:space="0" w:color="auto"/>
        <w:bottom w:val="none" w:sz="0" w:space="0" w:color="auto"/>
        <w:right w:val="none" w:sz="0" w:space="0" w:color="auto"/>
      </w:divBdr>
    </w:div>
    <w:div w:id="338578650">
      <w:bodyDiv w:val="1"/>
      <w:marLeft w:val="0"/>
      <w:marRight w:val="0"/>
      <w:marTop w:val="0"/>
      <w:marBottom w:val="0"/>
      <w:divBdr>
        <w:top w:val="none" w:sz="0" w:space="0" w:color="auto"/>
        <w:left w:val="none" w:sz="0" w:space="0" w:color="auto"/>
        <w:bottom w:val="none" w:sz="0" w:space="0" w:color="auto"/>
        <w:right w:val="none" w:sz="0" w:space="0" w:color="auto"/>
      </w:divBdr>
    </w:div>
    <w:div w:id="338625744">
      <w:bodyDiv w:val="1"/>
      <w:marLeft w:val="0"/>
      <w:marRight w:val="0"/>
      <w:marTop w:val="0"/>
      <w:marBottom w:val="0"/>
      <w:divBdr>
        <w:top w:val="none" w:sz="0" w:space="0" w:color="auto"/>
        <w:left w:val="none" w:sz="0" w:space="0" w:color="auto"/>
        <w:bottom w:val="none" w:sz="0" w:space="0" w:color="auto"/>
        <w:right w:val="none" w:sz="0" w:space="0" w:color="auto"/>
      </w:divBdr>
    </w:div>
    <w:div w:id="338850091">
      <w:bodyDiv w:val="1"/>
      <w:marLeft w:val="0"/>
      <w:marRight w:val="0"/>
      <w:marTop w:val="0"/>
      <w:marBottom w:val="0"/>
      <w:divBdr>
        <w:top w:val="none" w:sz="0" w:space="0" w:color="auto"/>
        <w:left w:val="none" w:sz="0" w:space="0" w:color="auto"/>
        <w:bottom w:val="none" w:sz="0" w:space="0" w:color="auto"/>
        <w:right w:val="none" w:sz="0" w:space="0" w:color="auto"/>
      </w:divBdr>
    </w:div>
    <w:div w:id="339041598">
      <w:bodyDiv w:val="1"/>
      <w:marLeft w:val="0"/>
      <w:marRight w:val="0"/>
      <w:marTop w:val="0"/>
      <w:marBottom w:val="0"/>
      <w:divBdr>
        <w:top w:val="none" w:sz="0" w:space="0" w:color="auto"/>
        <w:left w:val="none" w:sz="0" w:space="0" w:color="auto"/>
        <w:bottom w:val="none" w:sz="0" w:space="0" w:color="auto"/>
        <w:right w:val="none" w:sz="0" w:space="0" w:color="auto"/>
      </w:divBdr>
    </w:div>
    <w:div w:id="339284095">
      <w:bodyDiv w:val="1"/>
      <w:marLeft w:val="0"/>
      <w:marRight w:val="0"/>
      <w:marTop w:val="0"/>
      <w:marBottom w:val="0"/>
      <w:divBdr>
        <w:top w:val="none" w:sz="0" w:space="0" w:color="auto"/>
        <w:left w:val="none" w:sz="0" w:space="0" w:color="auto"/>
        <w:bottom w:val="none" w:sz="0" w:space="0" w:color="auto"/>
        <w:right w:val="none" w:sz="0" w:space="0" w:color="auto"/>
      </w:divBdr>
    </w:div>
    <w:div w:id="339308923">
      <w:bodyDiv w:val="1"/>
      <w:marLeft w:val="0"/>
      <w:marRight w:val="0"/>
      <w:marTop w:val="0"/>
      <w:marBottom w:val="0"/>
      <w:divBdr>
        <w:top w:val="none" w:sz="0" w:space="0" w:color="auto"/>
        <w:left w:val="none" w:sz="0" w:space="0" w:color="auto"/>
        <w:bottom w:val="none" w:sz="0" w:space="0" w:color="auto"/>
        <w:right w:val="none" w:sz="0" w:space="0" w:color="auto"/>
      </w:divBdr>
    </w:div>
    <w:div w:id="339428607">
      <w:bodyDiv w:val="1"/>
      <w:marLeft w:val="0"/>
      <w:marRight w:val="0"/>
      <w:marTop w:val="0"/>
      <w:marBottom w:val="0"/>
      <w:divBdr>
        <w:top w:val="none" w:sz="0" w:space="0" w:color="auto"/>
        <w:left w:val="none" w:sz="0" w:space="0" w:color="auto"/>
        <w:bottom w:val="none" w:sz="0" w:space="0" w:color="auto"/>
        <w:right w:val="none" w:sz="0" w:space="0" w:color="auto"/>
      </w:divBdr>
    </w:div>
    <w:div w:id="339431028">
      <w:bodyDiv w:val="1"/>
      <w:marLeft w:val="0"/>
      <w:marRight w:val="0"/>
      <w:marTop w:val="0"/>
      <w:marBottom w:val="0"/>
      <w:divBdr>
        <w:top w:val="none" w:sz="0" w:space="0" w:color="auto"/>
        <w:left w:val="none" w:sz="0" w:space="0" w:color="auto"/>
        <w:bottom w:val="none" w:sz="0" w:space="0" w:color="auto"/>
        <w:right w:val="none" w:sz="0" w:space="0" w:color="auto"/>
      </w:divBdr>
    </w:div>
    <w:div w:id="339554164">
      <w:bodyDiv w:val="1"/>
      <w:marLeft w:val="0"/>
      <w:marRight w:val="0"/>
      <w:marTop w:val="0"/>
      <w:marBottom w:val="0"/>
      <w:divBdr>
        <w:top w:val="none" w:sz="0" w:space="0" w:color="auto"/>
        <w:left w:val="none" w:sz="0" w:space="0" w:color="auto"/>
        <w:bottom w:val="none" w:sz="0" w:space="0" w:color="auto"/>
        <w:right w:val="none" w:sz="0" w:space="0" w:color="auto"/>
      </w:divBdr>
    </w:div>
    <w:div w:id="339695972">
      <w:bodyDiv w:val="1"/>
      <w:marLeft w:val="0"/>
      <w:marRight w:val="0"/>
      <w:marTop w:val="0"/>
      <w:marBottom w:val="0"/>
      <w:divBdr>
        <w:top w:val="none" w:sz="0" w:space="0" w:color="auto"/>
        <w:left w:val="none" w:sz="0" w:space="0" w:color="auto"/>
        <w:bottom w:val="none" w:sz="0" w:space="0" w:color="auto"/>
        <w:right w:val="none" w:sz="0" w:space="0" w:color="auto"/>
      </w:divBdr>
    </w:div>
    <w:div w:id="339704769">
      <w:bodyDiv w:val="1"/>
      <w:marLeft w:val="0"/>
      <w:marRight w:val="0"/>
      <w:marTop w:val="0"/>
      <w:marBottom w:val="0"/>
      <w:divBdr>
        <w:top w:val="none" w:sz="0" w:space="0" w:color="auto"/>
        <w:left w:val="none" w:sz="0" w:space="0" w:color="auto"/>
        <w:bottom w:val="none" w:sz="0" w:space="0" w:color="auto"/>
        <w:right w:val="none" w:sz="0" w:space="0" w:color="auto"/>
      </w:divBdr>
    </w:div>
    <w:div w:id="339771028">
      <w:bodyDiv w:val="1"/>
      <w:marLeft w:val="0"/>
      <w:marRight w:val="0"/>
      <w:marTop w:val="0"/>
      <w:marBottom w:val="0"/>
      <w:divBdr>
        <w:top w:val="none" w:sz="0" w:space="0" w:color="auto"/>
        <w:left w:val="none" w:sz="0" w:space="0" w:color="auto"/>
        <w:bottom w:val="none" w:sz="0" w:space="0" w:color="auto"/>
        <w:right w:val="none" w:sz="0" w:space="0" w:color="auto"/>
      </w:divBdr>
    </w:div>
    <w:div w:id="339896676">
      <w:bodyDiv w:val="1"/>
      <w:marLeft w:val="0"/>
      <w:marRight w:val="0"/>
      <w:marTop w:val="0"/>
      <w:marBottom w:val="0"/>
      <w:divBdr>
        <w:top w:val="none" w:sz="0" w:space="0" w:color="auto"/>
        <w:left w:val="none" w:sz="0" w:space="0" w:color="auto"/>
        <w:bottom w:val="none" w:sz="0" w:space="0" w:color="auto"/>
        <w:right w:val="none" w:sz="0" w:space="0" w:color="auto"/>
      </w:divBdr>
    </w:div>
    <w:div w:id="340014732">
      <w:bodyDiv w:val="1"/>
      <w:marLeft w:val="0"/>
      <w:marRight w:val="0"/>
      <w:marTop w:val="0"/>
      <w:marBottom w:val="0"/>
      <w:divBdr>
        <w:top w:val="none" w:sz="0" w:space="0" w:color="auto"/>
        <w:left w:val="none" w:sz="0" w:space="0" w:color="auto"/>
        <w:bottom w:val="none" w:sz="0" w:space="0" w:color="auto"/>
        <w:right w:val="none" w:sz="0" w:space="0" w:color="auto"/>
      </w:divBdr>
    </w:div>
    <w:div w:id="340207327">
      <w:bodyDiv w:val="1"/>
      <w:marLeft w:val="0"/>
      <w:marRight w:val="0"/>
      <w:marTop w:val="0"/>
      <w:marBottom w:val="0"/>
      <w:divBdr>
        <w:top w:val="none" w:sz="0" w:space="0" w:color="auto"/>
        <w:left w:val="none" w:sz="0" w:space="0" w:color="auto"/>
        <w:bottom w:val="none" w:sz="0" w:space="0" w:color="auto"/>
        <w:right w:val="none" w:sz="0" w:space="0" w:color="auto"/>
      </w:divBdr>
    </w:div>
    <w:div w:id="340787385">
      <w:bodyDiv w:val="1"/>
      <w:marLeft w:val="0"/>
      <w:marRight w:val="0"/>
      <w:marTop w:val="0"/>
      <w:marBottom w:val="0"/>
      <w:divBdr>
        <w:top w:val="none" w:sz="0" w:space="0" w:color="auto"/>
        <w:left w:val="none" w:sz="0" w:space="0" w:color="auto"/>
        <w:bottom w:val="none" w:sz="0" w:space="0" w:color="auto"/>
        <w:right w:val="none" w:sz="0" w:space="0" w:color="auto"/>
      </w:divBdr>
    </w:div>
    <w:div w:id="340818462">
      <w:bodyDiv w:val="1"/>
      <w:marLeft w:val="0"/>
      <w:marRight w:val="0"/>
      <w:marTop w:val="0"/>
      <w:marBottom w:val="0"/>
      <w:divBdr>
        <w:top w:val="none" w:sz="0" w:space="0" w:color="auto"/>
        <w:left w:val="none" w:sz="0" w:space="0" w:color="auto"/>
        <w:bottom w:val="none" w:sz="0" w:space="0" w:color="auto"/>
        <w:right w:val="none" w:sz="0" w:space="0" w:color="auto"/>
      </w:divBdr>
    </w:div>
    <w:div w:id="341131855">
      <w:bodyDiv w:val="1"/>
      <w:marLeft w:val="0"/>
      <w:marRight w:val="0"/>
      <w:marTop w:val="0"/>
      <w:marBottom w:val="0"/>
      <w:divBdr>
        <w:top w:val="none" w:sz="0" w:space="0" w:color="auto"/>
        <w:left w:val="none" w:sz="0" w:space="0" w:color="auto"/>
        <w:bottom w:val="none" w:sz="0" w:space="0" w:color="auto"/>
        <w:right w:val="none" w:sz="0" w:space="0" w:color="auto"/>
      </w:divBdr>
    </w:div>
    <w:div w:id="341392970">
      <w:bodyDiv w:val="1"/>
      <w:marLeft w:val="0"/>
      <w:marRight w:val="0"/>
      <w:marTop w:val="0"/>
      <w:marBottom w:val="0"/>
      <w:divBdr>
        <w:top w:val="none" w:sz="0" w:space="0" w:color="auto"/>
        <w:left w:val="none" w:sz="0" w:space="0" w:color="auto"/>
        <w:bottom w:val="none" w:sz="0" w:space="0" w:color="auto"/>
        <w:right w:val="none" w:sz="0" w:space="0" w:color="auto"/>
      </w:divBdr>
    </w:div>
    <w:div w:id="341470408">
      <w:bodyDiv w:val="1"/>
      <w:marLeft w:val="0"/>
      <w:marRight w:val="0"/>
      <w:marTop w:val="0"/>
      <w:marBottom w:val="0"/>
      <w:divBdr>
        <w:top w:val="none" w:sz="0" w:space="0" w:color="auto"/>
        <w:left w:val="none" w:sz="0" w:space="0" w:color="auto"/>
        <w:bottom w:val="none" w:sz="0" w:space="0" w:color="auto"/>
        <w:right w:val="none" w:sz="0" w:space="0" w:color="auto"/>
      </w:divBdr>
    </w:div>
    <w:div w:id="341513589">
      <w:bodyDiv w:val="1"/>
      <w:marLeft w:val="0"/>
      <w:marRight w:val="0"/>
      <w:marTop w:val="0"/>
      <w:marBottom w:val="0"/>
      <w:divBdr>
        <w:top w:val="none" w:sz="0" w:space="0" w:color="auto"/>
        <w:left w:val="none" w:sz="0" w:space="0" w:color="auto"/>
        <w:bottom w:val="none" w:sz="0" w:space="0" w:color="auto"/>
        <w:right w:val="none" w:sz="0" w:space="0" w:color="auto"/>
      </w:divBdr>
    </w:div>
    <w:div w:id="341588537">
      <w:bodyDiv w:val="1"/>
      <w:marLeft w:val="0"/>
      <w:marRight w:val="0"/>
      <w:marTop w:val="0"/>
      <w:marBottom w:val="0"/>
      <w:divBdr>
        <w:top w:val="none" w:sz="0" w:space="0" w:color="auto"/>
        <w:left w:val="none" w:sz="0" w:space="0" w:color="auto"/>
        <w:bottom w:val="none" w:sz="0" w:space="0" w:color="auto"/>
        <w:right w:val="none" w:sz="0" w:space="0" w:color="auto"/>
      </w:divBdr>
    </w:div>
    <w:div w:id="341664295">
      <w:bodyDiv w:val="1"/>
      <w:marLeft w:val="0"/>
      <w:marRight w:val="0"/>
      <w:marTop w:val="0"/>
      <w:marBottom w:val="0"/>
      <w:divBdr>
        <w:top w:val="none" w:sz="0" w:space="0" w:color="auto"/>
        <w:left w:val="none" w:sz="0" w:space="0" w:color="auto"/>
        <w:bottom w:val="none" w:sz="0" w:space="0" w:color="auto"/>
        <w:right w:val="none" w:sz="0" w:space="0" w:color="auto"/>
      </w:divBdr>
    </w:div>
    <w:div w:id="341669622">
      <w:bodyDiv w:val="1"/>
      <w:marLeft w:val="0"/>
      <w:marRight w:val="0"/>
      <w:marTop w:val="0"/>
      <w:marBottom w:val="0"/>
      <w:divBdr>
        <w:top w:val="none" w:sz="0" w:space="0" w:color="auto"/>
        <w:left w:val="none" w:sz="0" w:space="0" w:color="auto"/>
        <w:bottom w:val="none" w:sz="0" w:space="0" w:color="auto"/>
        <w:right w:val="none" w:sz="0" w:space="0" w:color="auto"/>
      </w:divBdr>
    </w:div>
    <w:div w:id="341932879">
      <w:bodyDiv w:val="1"/>
      <w:marLeft w:val="0"/>
      <w:marRight w:val="0"/>
      <w:marTop w:val="0"/>
      <w:marBottom w:val="0"/>
      <w:divBdr>
        <w:top w:val="none" w:sz="0" w:space="0" w:color="auto"/>
        <w:left w:val="none" w:sz="0" w:space="0" w:color="auto"/>
        <w:bottom w:val="none" w:sz="0" w:space="0" w:color="auto"/>
        <w:right w:val="none" w:sz="0" w:space="0" w:color="auto"/>
      </w:divBdr>
    </w:div>
    <w:div w:id="341976844">
      <w:bodyDiv w:val="1"/>
      <w:marLeft w:val="0"/>
      <w:marRight w:val="0"/>
      <w:marTop w:val="0"/>
      <w:marBottom w:val="0"/>
      <w:divBdr>
        <w:top w:val="none" w:sz="0" w:space="0" w:color="auto"/>
        <w:left w:val="none" w:sz="0" w:space="0" w:color="auto"/>
        <w:bottom w:val="none" w:sz="0" w:space="0" w:color="auto"/>
        <w:right w:val="none" w:sz="0" w:space="0" w:color="auto"/>
      </w:divBdr>
    </w:div>
    <w:div w:id="342056519">
      <w:bodyDiv w:val="1"/>
      <w:marLeft w:val="0"/>
      <w:marRight w:val="0"/>
      <w:marTop w:val="0"/>
      <w:marBottom w:val="0"/>
      <w:divBdr>
        <w:top w:val="none" w:sz="0" w:space="0" w:color="auto"/>
        <w:left w:val="none" w:sz="0" w:space="0" w:color="auto"/>
        <w:bottom w:val="none" w:sz="0" w:space="0" w:color="auto"/>
        <w:right w:val="none" w:sz="0" w:space="0" w:color="auto"/>
      </w:divBdr>
    </w:div>
    <w:div w:id="342169022">
      <w:bodyDiv w:val="1"/>
      <w:marLeft w:val="0"/>
      <w:marRight w:val="0"/>
      <w:marTop w:val="0"/>
      <w:marBottom w:val="0"/>
      <w:divBdr>
        <w:top w:val="none" w:sz="0" w:space="0" w:color="auto"/>
        <w:left w:val="none" w:sz="0" w:space="0" w:color="auto"/>
        <w:bottom w:val="none" w:sz="0" w:space="0" w:color="auto"/>
        <w:right w:val="none" w:sz="0" w:space="0" w:color="auto"/>
      </w:divBdr>
    </w:div>
    <w:div w:id="342703649">
      <w:bodyDiv w:val="1"/>
      <w:marLeft w:val="0"/>
      <w:marRight w:val="0"/>
      <w:marTop w:val="0"/>
      <w:marBottom w:val="0"/>
      <w:divBdr>
        <w:top w:val="none" w:sz="0" w:space="0" w:color="auto"/>
        <w:left w:val="none" w:sz="0" w:space="0" w:color="auto"/>
        <w:bottom w:val="none" w:sz="0" w:space="0" w:color="auto"/>
        <w:right w:val="none" w:sz="0" w:space="0" w:color="auto"/>
      </w:divBdr>
    </w:div>
    <w:div w:id="342711309">
      <w:bodyDiv w:val="1"/>
      <w:marLeft w:val="0"/>
      <w:marRight w:val="0"/>
      <w:marTop w:val="0"/>
      <w:marBottom w:val="0"/>
      <w:divBdr>
        <w:top w:val="none" w:sz="0" w:space="0" w:color="auto"/>
        <w:left w:val="none" w:sz="0" w:space="0" w:color="auto"/>
        <w:bottom w:val="none" w:sz="0" w:space="0" w:color="auto"/>
        <w:right w:val="none" w:sz="0" w:space="0" w:color="auto"/>
      </w:divBdr>
    </w:div>
    <w:div w:id="342779511">
      <w:bodyDiv w:val="1"/>
      <w:marLeft w:val="0"/>
      <w:marRight w:val="0"/>
      <w:marTop w:val="0"/>
      <w:marBottom w:val="0"/>
      <w:divBdr>
        <w:top w:val="none" w:sz="0" w:space="0" w:color="auto"/>
        <w:left w:val="none" w:sz="0" w:space="0" w:color="auto"/>
        <w:bottom w:val="none" w:sz="0" w:space="0" w:color="auto"/>
        <w:right w:val="none" w:sz="0" w:space="0" w:color="auto"/>
      </w:divBdr>
    </w:div>
    <w:div w:id="342781103">
      <w:bodyDiv w:val="1"/>
      <w:marLeft w:val="0"/>
      <w:marRight w:val="0"/>
      <w:marTop w:val="0"/>
      <w:marBottom w:val="0"/>
      <w:divBdr>
        <w:top w:val="none" w:sz="0" w:space="0" w:color="auto"/>
        <w:left w:val="none" w:sz="0" w:space="0" w:color="auto"/>
        <w:bottom w:val="none" w:sz="0" w:space="0" w:color="auto"/>
        <w:right w:val="none" w:sz="0" w:space="0" w:color="auto"/>
      </w:divBdr>
    </w:div>
    <w:div w:id="342904016">
      <w:bodyDiv w:val="1"/>
      <w:marLeft w:val="0"/>
      <w:marRight w:val="0"/>
      <w:marTop w:val="0"/>
      <w:marBottom w:val="0"/>
      <w:divBdr>
        <w:top w:val="none" w:sz="0" w:space="0" w:color="auto"/>
        <w:left w:val="none" w:sz="0" w:space="0" w:color="auto"/>
        <w:bottom w:val="none" w:sz="0" w:space="0" w:color="auto"/>
        <w:right w:val="none" w:sz="0" w:space="0" w:color="auto"/>
      </w:divBdr>
    </w:div>
    <w:div w:id="343098556">
      <w:bodyDiv w:val="1"/>
      <w:marLeft w:val="0"/>
      <w:marRight w:val="0"/>
      <w:marTop w:val="0"/>
      <w:marBottom w:val="0"/>
      <w:divBdr>
        <w:top w:val="none" w:sz="0" w:space="0" w:color="auto"/>
        <w:left w:val="none" w:sz="0" w:space="0" w:color="auto"/>
        <w:bottom w:val="none" w:sz="0" w:space="0" w:color="auto"/>
        <w:right w:val="none" w:sz="0" w:space="0" w:color="auto"/>
      </w:divBdr>
    </w:div>
    <w:div w:id="343552518">
      <w:bodyDiv w:val="1"/>
      <w:marLeft w:val="0"/>
      <w:marRight w:val="0"/>
      <w:marTop w:val="0"/>
      <w:marBottom w:val="0"/>
      <w:divBdr>
        <w:top w:val="none" w:sz="0" w:space="0" w:color="auto"/>
        <w:left w:val="none" w:sz="0" w:space="0" w:color="auto"/>
        <w:bottom w:val="none" w:sz="0" w:space="0" w:color="auto"/>
        <w:right w:val="none" w:sz="0" w:space="0" w:color="auto"/>
      </w:divBdr>
    </w:div>
    <w:div w:id="343942891">
      <w:bodyDiv w:val="1"/>
      <w:marLeft w:val="0"/>
      <w:marRight w:val="0"/>
      <w:marTop w:val="0"/>
      <w:marBottom w:val="0"/>
      <w:divBdr>
        <w:top w:val="none" w:sz="0" w:space="0" w:color="auto"/>
        <w:left w:val="none" w:sz="0" w:space="0" w:color="auto"/>
        <w:bottom w:val="none" w:sz="0" w:space="0" w:color="auto"/>
        <w:right w:val="none" w:sz="0" w:space="0" w:color="auto"/>
      </w:divBdr>
    </w:div>
    <w:div w:id="344018666">
      <w:bodyDiv w:val="1"/>
      <w:marLeft w:val="0"/>
      <w:marRight w:val="0"/>
      <w:marTop w:val="0"/>
      <w:marBottom w:val="0"/>
      <w:divBdr>
        <w:top w:val="none" w:sz="0" w:space="0" w:color="auto"/>
        <w:left w:val="none" w:sz="0" w:space="0" w:color="auto"/>
        <w:bottom w:val="none" w:sz="0" w:space="0" w:color="auto"/>
        <w:right w:val="none" w:sz="0" w:space="0" w:color="auto"/>
      </w:divBdr>
    </w:div>
    <w:div w:id="344021322">
      <w:bodyDiv w:val="1"/>
      <w:marLeft w:val="0"/>
      <w:marRight w:val="0"/>
      <w:marTop w:val="0"/>
      <w:marBottom w:val="0"/>
      <w:divBdr>
        <w:top w:val="none" w:sz="0" w:space="0" w:color="auto"/>
        <w:left w:val="none" w:sz="0" w:space="0" w:color="auto"/>
        <w:bottom w:val="none" w:sz="0" w:space="0" w:color="auto"/>
        <w:right w:val="none" w:sz="0" w:space="0" w:color="auto"/>
      </w:divBdr>
    </w:div>
    <w:div w:id="344334032">
      <w:bodyDiv w:val="1"/>
      <w:marLeft w:val="0"/>
      <w:marRight w:val="0"/>
      <w:marTop w:val="0"/>
      <w:marBottom w:val="0"/>
      <w:divBdr>
        <w:top w:val="none" w:sz="0" w:space="0" w:color="auto"/>
        <w:left w:val="none" w:sz="0" w:space="0" w:color="auto"/>
        <w:bottom w:val="none" w:sz="0" w:space="0" w:color="auto"/>
        <w:right w:val="none" w:sz="0" w:space="0" w:color="auto"/>
      </w:divBdr>
    </w:div>
    <w:div w:id="344475595">
      <w:bodyDiv w:val="1"/>
      <w:marLeft w:val="0"/>
      <w:marRight w:val="0"/>
      <w:marTop w:val="0"/>
      <w:marBottom w:val="0"/>
      <w:divBdr>
        <w:top w:val="none" w:sz="0" w:space="0" w:color="auto"/>
        <w:left w:val="none" w:sz="0" w:space="0" w:color="auto"/>
        <w:bottom w:val="none" w:sz="0" w:space="0" w:color="auto"/>
        <w:right w:val="none" w:sz="0" w:space="0" w:color="auto"/>
      </w:divBdr>
    </w:div>
    <w:div w:id="344522967">
      <w:bodyDiv w:val="1"/>
      <w:marLeft w:val="0"/>
      <w:marRight w:val="0"/>
      <w:marTop w:val="0"/>
      <w:marBottom w:val="0"/>
      <w:divBdr>
        <w:top w:val="none" w:sz="0" w:space="0" w:color="auto"/>
        <w:left w:val="none" w:sz="0" w:space="0" w:color="auto"/>
        <w:bottom w:val="none" w:sz="0" w:space="0" w:color="auto"/>
        <w:right w:val="none" w:sz="0" w:space="0" w:color="auto"/>
      </w:divBdr>
    </w:div>
    <w:div w:id="344553243">
      <w:bodyDiv w:val="1"/>
      <w:marLeft w:val="0"/>
      <w:marRight w:val="0"/>
      <w:marTop w:val="0"/>
      <w:marBottom w:val="0"/>
      <w:divBdr>
        <w:top w:val="none" w:sz="0" w:space="0" w:color="auto"/>
        <w:left w:val="none" w:sz="0" w:space="0" w:color="auto"/>
        <w:bottom w:val="none" w:sz="0" w:space="0" w:color="auto"/>
        <w:right w:val="none" w:sz="0" w:space="0" w:color="auto"/>
      </w:divBdr>
    </w:div>
    <w:div w:id="344984231">
      <w:bodyDiv w:val="1"/>
      <w:marLeft w:val="0"/>
      <w:marRight w:val="0"/>
      <w:marTop w:val="0"/>
      <w:marBottom w:val="0"/>
      <w:divBdr>
        <w:top w:val="none" w:sz="0" w:space="0" w:color="auto"/>
        <w:left w:val="none" w:sz="0" w:space="0" w:color="auto"/>
        <w:bottom w:val="none" w:sz="0" w:space="0" w:color="auto"/>
        <w:right w:val="none" w:sz="0" w:space="0" w:color="auto"/>
      </w:divBdr>
    </w:div>
    <w:div w:id="345055394">
      <w:bodyDiv w:val="1"/>
      <w:marLeft w:val="0"/>
      <w:marRight w:val="0"/>
      <w:marTop w:val="0"/>
      <w:marBottom w:val="0"/>
      <w:divBdr>
        <w:top w:val="none" w:sz="0" w:space="0" w:color="auto"/>
        <w:left w:val="none" w:sz="0" w:space="0" w:color="auto"/>
        <w:bottom w:val="none" w:sz="0" w:space="0" w:color="auto"/>
        <w:right w:val="none" w:sz="0" w:space="0" w:color="auto"/>
      </w:divBdr>
    </w:div>
    <w:div w:id="345448738">
      <w:bodyDiv w:val="1"/>
      <w:marLeft w:val="0"/>
      <w:marRight w:val="0"/>
      <w:marTop w:val="0"/>
      <w:marBottom w:val="0"/>
      <w:divBdr>
        <w:top w:val="none" w:sz="0" w:space="0" w:color="auto"/>
        <w:left w:val="none" w:sz="0" w:space="0" w:color="auto"/>
        <w:bottom w:val="none" w:sz="0" w:space="0" w:color="auto"/>
        <w:right w:val="none" w:sz="0" w:space="0" w:color="auto"/>
      </w:divBdr>
    </w:div>
    <w:div w:id="345449631">
      <w:bodyDiv w:val="1"/>
      <w:marLeft w:val="0"/>
      <w:marRight w:val="0"/>
      <w:marTop w:val="0"/>
      <w:marBottom w:val="0"/>
      <w:divBdr>
        <w:top w:val="none" w:sz="0" w:space="0" w:color="auto"/>
        <w:left w:val="none" w:sz="0" w:space="0" w:color="auto"/>
        <w:bottom w:val="none" w:sz="0" w:space="0" w:color="auto"/>
        <w:right w:val="none" w:sz="0" w:space="0" w:color="auto"/>
      </w:divBdr>
    </w:div>
    <w:div w:id="345597337">
      <w:bodyDiv w:val="1"/>
      <w:marLeft w:val="0"/>
      <w:marRight w:val="0"/>
      <w:marTop w:val="0"/>
      <w:marBottom w:val="0"/>
      <w:divBdr>
        <w:top w:val="none" w:sz="0" w:space="0" w:color="auto"/>
        <w:left w:val="none" w:sz="0" w:space="0" w:color="auto"/>
        <w:bottom w:val="none" w:sz="0" w:space="0" w:color="auto"/>
        <w:right w:val="none" w:sz="0" w:space="0" w:color="auto"/>
      </w:divBdr>
    </w:div>
    <w:div w:id="345644283">
      <w:bodyDiv w:val="1"/>
      <w:marLeft w:val="0"/>
      <w:marRight w:val="0"/>
      <w:marTop w:val="0"/>
      <w:marBottom w:val="0"/>
      <w:divBdr>
        <w:top w:val="none" w:sz="0" w:space="0" w:color="auto"/>
        <w:left w:val="none" w:sz="0" w:space="0" w:color="auto"/>
        <w:bottom w:val="none" w:sz="0" w:space="0" w:color="auto"/>
        <w:right w:val="none" w:sz="0" w:space="0" w:color="auto"/>
      </w:divBdr>
    </w:div>
    <w:div w:id="345834049">
      <w:bodyDiv w:val="1"/>
      <w:marLeft w:val="0"/>
      <w:marRight w:val="0"/>
      <w:marTop w:val="0"/>
      <w:marBottom w:val="0"/>
      <w:divBdr>
        <w:top w:val="none" w:sz="0" w:space="0" w:color="auto"/>
        <w:left w:val="none" w:sz="0" w:space="0" w:color="auto"/>
        <w:bottom w:val="none" w:sz="0" w:space="0" w:color="auto"/>
        <w:right w:val="none" w:sz="0" w:space="0" w:color="auto"/>
      </w:divBdr>
    </w:div>
    <w:div w:id="345981115">
      <w:bodyDiv w:val="1"/>
      <w:marLeft w:val="0"/>
      <w:marRight w:val="0"/>
      <w:marTop w:val="0"/>
      <w:marBottom w:val="0"/>
      <w:divBdr>
        <w:top w:val="none" w:sz="0" w:space="0" w:color="auto"/>
        <w:left w:val="none" w:sz="0" w:space="0" w:color="auto"/>
        <w:bottom w:val="none" w:sz="0" w:space="0" w:color="auto"/>
        <w:right w:val="none" w:sz="0" w:space="0" w:color="auto"/>
      </w:divBdr>
    </w:div>
    <w:div w:id="346062023">
      <w:bodyDiv w:val="1"/>
      <w:marLeft w:val="0"/>
      <w:marRight w:val="0"/>
      <w:marTop w:val="0"/>
      <w:marBottom w:val="0"/>
      <w:divBdr>
        <w:top w:val="none" w:sz="0" w:space="0" w:color="auto"/>
        <w:left w:val="none" w:sz="0" w:space="0" w:color="auto"/>
        <w:bottom w:val="none" w:sz="0" w:space="0" w:color="auto"/>
        <w:right w:val="none" w:sz="0" w:space="0" w:color="auto"/>
      </w:divBdr>
    </w:div>
    <w:div w:id="346104625">
      <w:bodyDiv w:val="1"/>
      <w:marLeft w:val="0"/>
      <w:marRight w:val="0"/>
      <w:marTop w:val="0"/>
      <w:marBottom w:val="0"/>
      <w:divBdr>
        <w:top w:val="none" w:sz="0" w:space="0" w:color="auto"/>
        <w:left w:val="none" w:sz="0" w:space="0" w:color="auto"/>
        <w:bottom w:val="none" w:sz="0" w:space="0" w:color="auto"/>
        <w:right w:val="none" w:sz="0" w:space="0" w:color="auto"/>
      </w:divBdr>
    </w:div>
    <w:div w:id="346173039">
      <w:bodyDiv w:val="1"/>
      <w:marLeft w:val="0"/>
      <w:marRight w:val="0"/>
      <w:marTop w:val="0"/>
      <w:marBottom w:val="0"/>
      <w:divBdr>
        <w:top w:val="none" w:sz="0" w:space="0" w:color="auto"/>
        <w:left w:val="none" w:sz="0" w:space="0" w:color="auto"/>
        <w:bottom w:val="none" w:sz="0" w:space="0" w:color="auto"/>
        <w:right w:val="none" w:sz="0" w:space="0" w:color="auto"/>
      </w:divBdr>
    </w:div>
    <w:div w:id="346450171">
      <w:bodyDiv w:val="1"/>
      <w:marLeft w:val="0"/>
      <w:marRight w:val="0"/>
      <w:marTop w:val="0"/>
      <w:marBottom w:val="0"/>
      <w:divBdr>
        <w:top w:val="none" w:sz="0" w:space="0" w:color="auto"/>
        <w:left w:val="none" w:sz="0" w:space="0" w:color="auto"/>
        <w:bottom w:val="none" w:sz="0" w:space="0" w:color="auto"/>
        <w:right w:val="none" w:sz="0" w:space="0" w:color="auto"/>
      </w:divBdr>
    </w:div>
    <w:div w:id="346493268">
      <w:bodyDiv w:val="1"/>
      <w:marLeft w:val="0"/>
      <w:marRight w:val="0"/>
      <w:marTop w:val="0"/>
      <w:marBottom w:val="0"/>
      <w:divBdr>
        <w:top w:val="none" w:sz="0" w:space="0" w:color="auto"/>
        <w:left w:val="none" w:sz="0" w:space="0" w:color="auto"/>
        <w:bottom w:val="none" w:sz="0" w:space="0" w:color="auto"/>
        <w:right w:val="none" w:sz="0" w:space="0" w:color="auto"/>
      </w:divBdr>
    </w:div>
    <w:div w:id="347027122">
      <w:bodyDiv w:val="1"/>
      <w:marLeft w:val="0"/>
      <w:marRight w:val="0"/>
      <w:marTop w:val="0"/>
      <w:marBottom w:val="0"/>
      <w:divBdr>
        <w:top w:val="none" w:sz="0" w:space="0" w:color="auto"/>
        <w:left w:val="none" w:sz="0" w:space="0" w:color="auto"/>
        <w:bottom w:val="none" w:sz="0" w:space="0" w:color="auto"/>
        <w:right w:val="none" w:sz="0" w:space="0" w:color="auto"/>
      </w:divBdr>
    </w:div>
    <w:div w:id="347176121">
      <w:bodyDiv w:val="1"/>
      <w:marLeft w:val="0"/>
      <w:marRight w:val="0"/>
      <w:marTop w:val="0"/>
      <w:marBottom w:val="0"/>
      <w:divBdr>
        <w:top w:val="none" w:sz="0" w:space="0" w:color="auto"/>
        <w:left w:val="none" w:sz="0" w:space="0" w:color="auto"/>
        <w:bottom w:val="none" w:sz="0" w:space="0" w:color="auto"/>
        <w:right w:val="none" w:sz="0" w:space="0" w:color="auto"/>
      </w:divBdr>
    </w:div>
    <w:div w:id="347296741">
      <w:bodyDiv w:val="1"/>
      <w:marLeft w:val="0"/>
      <w:marRight w:val="0"/>
      <w:marTop w:val="0"/>
      <w:marBottom w:val="0"/>
      <w:divBdr>
        <w:top w:val="none" w:sz="0" w:space="0" w:color="auto"/>
        <w:left w:val="none" w:sz="0" w:space="0" w:color="auto"/>
        <w:bottom w:val="none" w:sz="0" w:space="0" w:color="auto"/>
        <w:right w:val="none" w:sz="0" w:space="0" w:color="auto"/>
      </w:divBdr>
    </w:div>
    <w:div w:id="347408644">
      <w:bodyDiv w:val="1"/>
      <w:marLeft w:val="0"/>
      <w:marRight w:val="0"/>
      <w:marTop w:val="0"/>
      <w:marBottom w:val="0"/>
      <w:divBdr>
        <w:top w:val="none" w:sz="0" w:space="0" w:color="auto"/>
        <w:left w:val="none" w:sz="0" w:space="0" w:color="auto"/>
        <w:bottom w:val="none" w:sz="0" w:space="0" w:color="auto"/>
        <w:right w:val="none" w:sz="0" w:space="0" w:color="auto"/>
      </w:divBdr>
    </w:div>
    <w:div w:id="347416069">
      <w:bodyDiv w:val="1"/>
      <w:marLeft w:val="0"/>
      <w:marRight w:val="0"/>
      <w:marTop w:val="0"/>
      <w:marBottom w:val="0"/>
      <w:divBdr>
        <w:top w:val="none" w:sz="0" w:space="0" w:color="auto"/>
        <w:left w:val="none" w:sz="0" w:space="0" w:color="auto"/>
        <w:bottom w:val="none" w:sz="0" w:space="0" w:color="auto"/>
        <w:right w:val="none" w:sz="0" w:space="0" w:color="auto"/>
      </w:divBdr>
    </w:div>
    <w:div w:id="347607395">
      <w:bodyDiv w:val="1"/>
      <w:marLeft w:val="0"/>
      <w:marRight w:val="0"/>
      <w:marTop w:val="0"/>
      <w:marBottom w:val="0"/>
      <w:divBdr>
        <w:top w:val="none" w:sz="0" w:space="0" w:color="auto"/>
        <w:left w:val="none" w:sz="0" w:space="0" w:color="auto"/>
        <w:bottom w:val="none" w:sz="0" w:space="0" w:color="auto"/>
        <w:right w:val="none" w:sz="0" w:space="0" w:color="auto"/>
      </w:divBdr>
    </w:div>
    <w:div w:id="347945939">
      <w:bodyDiv w:val="1"/>
      <w:marLeft w:val="0"/>
      <w:marRight w:val="0"/>
      <w:marTop w:val="0"/>
      <w:marBottom w:val="0"/>
      <w:divBdr>
        <w:top w:val="none" w:sz="0" w:space="0" w:color="auto"/>
        <w:left w:val="none" w:sz="0" w:space="0" w:color="auto"/>
        <w:bottom w:val="none" w:sz="0" w:space="0" w:color="auto"/>
        <w:right w:val="none" w:sz="0" w:space="0" w:color="auto"/>
      </w:divBdr>
    </w:div>
    <w:div w:id="347949874">
      <w:bodyDiv w:val="1"/>
      <w:marLeft w:val="0"/>
      <w:marRight w:val="0"/>
      <w:marTop w:val="0"/>
      <w:marBottom w:val="0"/>
      <w:divBdr>
        <w:top w:val="none" w:sz="0" w:space="0" w:color="auto"/>
        <w:left w:val="none" w:sz="0" w:space="0" w:color="auto"/>
        <w:bottom w:val="none" w:sz="0" w:space="0" w:color="auto"/>
        <w:right w:val="none" w:sz="0" w:space="0" w:color="auto"/>
      </w:divBdr>
    </w:div>
    <w:div w:id="347953244">
      <w:bodyDiv w:val="1"/>
      <w:marLeft w:val="0"/>
      <w:marRight w:val="0"/>
      <w:marTop w:val="0"/>
      <w:marBottom w:val="0"/>
      <w:divBdr>
        <w:top w:val="none" w:sz="0" w:space="0" w:color="auto"/>
        <w:left w:val="none" w:sz="0" w:space="0" w:color="auto"/>
        <w:bottom w:val="none" w:sz="0" w:space="0" w:color="auto"/>
        <w:right w:val="none" w:sz="0" w:space="0" w:color="auto"/>
      </w:divBdr>
    </w:div>
    <w:div w:id="348290656">
      <w:bodyDiv w:val="1"/>
      <w:marLeft w:val="0"/>
      <w:marRight w:val="0"/>
      <w:marTop w:val="0"/>
      <w:marBottom w:val="0"/>
      <w:divBdr>
        <w:top w:val="none" w:sz="0" w:space="0" w:color="auto"/>
        <w:left w:val="none" w:sz="0" w:space="0" w:color="auto"/>
        <w:bottom w:val="none" w:sz="0" w:space="0" w:color="auto"/>
        <w:right w:val="none" w:sz="0" w:space="0" w:color="auto"/>
      </w:divBdr>
    </w:div>
    <w:div w:id="349066414">
      <w:bodyDiv w:val="1"/>
      <w:marLeft w:val="0"/>
      <w:marRight w:val="0"/>
      <w:marTop w:val="0"/>
      <w:marBottom w:val="0"/>
      <w:divBdr>
        <w:top w:val="none" w:sz="0" w:space="0" w:color="auto"/>
        <w:left w:val="none" w:sz="0" w:space="0" w:color="auto"/>
        <w:bottom w:val="none" w:sz="0" w:space="0" w:color="auto"/>
        <w:right w:val="none" w:sz="0" w:space="0" w:color="auto"/>
      </w:divBdr>
    </w:div>
    <w:div w:id="349332442">
      <w:bodyDiv w:val="1"/>
      <w:marLeft w:val="0"/>
      <w:marRight w:val="0"/>
      <w:marTop w:val="0"/>
      <w:marBottom w:val="0"/>
      <w:divBdr>
        <w:top w:val="none" w:sz="0" w:space="0" w:color="auto"/>
        <w:left w:val="none" w:sz="0" w:space="0" w:color="auto"/>
        <w:bottom w:val="none" w:sz="0" w:space="0" w:color="auto"/>
        <w:right w:val="none" w:sz="0" w:space="0" w:color="auto"/>
      </w:divBdr>
    </w:div>
    <w:div w:id="349526426">
      <w:bodyDiv w:val="1"/>
      <w:marLeft w:val="0"/>
      <w:marRight w:val="0"/>
      <w:marTop w:val="0"/>
      <w:marBottom w:val="0"/>
      <w:divBdr>
        <w:top w:val="none" w:sz="0" w:space="0" w:color="auto"/>
        <w:left w:val="none" w:sz="0" w:space="0" w:color="auto"/>
        <w:bottom w:val="none" w:sz="0" w:space="0" w:color="auto"/>
        <w:right w:val="none" w:sz="0" w:space="0" w:color="auto"/>
      </w:divBdr>
    </w:div>
    <w:div w:id="349919148">
      <w:bodyDiv w:val="1"/>
      <w:marLeft w:val="0"/>
      <w:marRight w:val="0"/>
      <w:marTop w:val="0"/>
      <w:marBottom w:val="0"/>
      <w:divBdr>
        <w:top w:val="none" w:sz="0" w:space="0" w:color="auto"/>
        <w:left w:val="none" w:sz="0" w:space="0" w:color="auto"/>
        <w:bottom w:val="none" w:sz="0" w:space="0" w:color="auto"/>
        <w:right w:val="none" w:sz="0" w:space="0" w:color="auto"/>
      </w:divBdr>
    </w:div>
    <w:div w:id="350180496">
      <w:bodyDiv w:val="1"/>
      <w:marLeft w:val="0"/>
      <w:marRight w:val="0"/>
      <w:marTop w:val="0"/>
      <w:marBottom w:val="0"/>
      <w:divBdr>
        <w:top w:val="none" w:sz="0" w:space="0" w:color="auto"/>
        <w:left w:val="none" w:sz="0" w:space="0" w:color="auto"/>
        <w:bottom w:val="none" w:sz="0" w:space="0" w:color="auto"/>
        <w:right w:val="none" w:sz="0" w:space="0" w:color="auto"/>
      </w:divBdr>
    </w:div>
    <w:div w:id="350230810">
      <w:bodyDiv w:val="1"/>
      <w:marLeft w:val="0"/>
      <w:marRight w:val="0"/>
      <w:marTop w:val="0"/>
      <w:marBottom w:val="0"/>
      <w:divBdr>
        <w:top w:val="none" w:sz="0" w:space="0" w:color="auto"/>
        <w:left w:val="none" w:sz="0" w:space="0" w:color="auto"/>
        <w:bottom w:val="none" w:sz="0" w:space="0" w:color="auto"/>
        <w:right w:val="none" w:sz="0" w:space="0" w:color="auto"/>
      </w:divBdr>
    </w:div>
    <w:div w:id="350302786">
      <w:bodyDiv w:val="1"/>
      <w:marLeft w:val="0"/>
      <w:marRight w:val="0"/>
      <w:marTop w:val="0"/>
      <w:marBottom w:val="0"/>
      <w:divBdr>
        <w:top w:val="none" w:sz="0" w:space="0" w:color="auto"/>
        <w:left w:val="none" w:sz="0" w:space="0" w:color="auto"/>
        <w:bottom w:val="none" w:sz="0" w:space="0" w:color="auto"/>
        <w:right w:val="none" w:sz="0" w:space="0" w:color="auto"/>
      </w:divBdr>
    </w:div>
    <w:div w:id="350378251">
      <w:bodyDiv w:val="1"/>
      <w:marLeft w:val="0"/>
      <w:marRight w:val="0"/>
      <w:marTop w:val="0"/>
      <w:marBottom w:val="0"/>
      <w:divBdr>
        <w:top w:val="none" w:sz="0" w:space="0" w:color="auto"/>
        <w:left w:val="none" w:sz="0" w:space="0" w:color="auto"/>
        <w:bottom w:val="none" w:sz="0" w:space="0" w:color="auto"/>
        <w:right w:val="none" w:sz="0" w:space="0" w:color="auto"/>
      </w:divBdr>
    </w:div>
    <w:div w:id="350379048">
      <w:bodyDiv w:val="1"/>
      <w:marLeft w:val="0"/>
      <w:marRight w:val="0"/>
      <w:marTop w:val="0"/>
      <w:marBottom w:val="0"/>
      <w:divBdr>
        <w:top w:val="none" w:sz="0" w:space="0" w:color="auto"/>
        <w:left w:val="none" w:sz="0" w:space="0" w:color="auto"/>
        <w:bottom w:val="none" w:sz="0" w:space="0" w:color="auto"/>
        <w:right w:val="none" w:sz="0" w:space="0" w:color="auto"/>
      </w:divBdr>
    </w:div>
    <w:div w:id="351345381">
      <w:bodyDiv w:val="1"/>
      <w:marLeft w:val="0"/>
      <w:marRight w:val="0"/>
      <w:marTop w:val="0"/>
      <w:marBottom w:val="0"/>
      <w:divBdr>
        <w:top w:val="none" w:sz="0" w:space="0" w:color="auto"/>
        <w:left w:val="none" w:sz="0" w:space="0" w:color="auto"/>
        <w:bottom w:val="none" w:sz="0" w:space="0" w:color="auto"/>
        <w:right w:val="none" w:sz="0" w:space="0" w:color="auto"/>
      </w:divBdr>
    </w:div>
    <w:div w:id="351415335">
      <w:bodyDiv w:val="1"/>
      <w:marLeft w:val="0"/>
      <w:marRight w:val="0"/>
      <w:marTop w:val="0"/>
      <w:marBottom w:val="0"/>
      <w:divBdr>
        <w:top w:val="none" w:sz="0" w:space="0" w:color="auto"/>
        <w:left w:val="none" w:sz="0" w:space="0" w:color="auto"/>
        <w:bottom w:val="none" w:sz="0" w:space="0" w:color="auto"/>
        <w:right w:val="none" w:sz="0" w:space="0" w:color="auto"/>
      </w:divBdr>
      <w:divsChild>
        <w:div w:id="517894092">
          <w:marLeft w:val="120"/>
          <w:marRight w:val="120"/>
          <w:marTop w:val="0"/>
          <w:marBottom w:val="0"/>
          <w:divBdr>
            <w:top w:val="none" w:sz="0" w:space="0" w:color="auto"/>
            <w:left w:val="none" w:sz="0" w:space="0" w:color="auto"/>
            <w:bottom w:val="none" w:sz="0" w:space="0" w:color="auto"/>
            <w:right w:val="none" w:sz="0" w:space="0" w:color="auto"/>
          </w:divBdr>
          <w:divsChild>
            <w:div w:id="158672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490541">
      <w:bodyDiv w:val="1"/>
      <w:marLeft w:val="0"/>
      <w:marRight w:val="0"/>
      <w:marTop w:val="0"/>
      <w:marBottom w:val="0"/>
      <w:divBdr>
        <w:top w:val="none" w:sz="0" w:space="0" w:color="auto"/>
        <w:left w:val="none" w:sz="0" w:space="0" w:color="auto"/>
        <w:bottom w:val="none" w:sz="0" w:space="0" w:color="auto"/>
        <w:right w:val="none" w:sz="0" w:space="0" w:color="auto"/>
      </w:divBdr>
    </w:div>
    <w:div w:id="351492732">
      <w:bodyDiv w:val="1"/>
      <w:marLeft w:val="0"/>
      <w:marRight w:val="0"/>
      <w:marTop w:val="0"/>
      <w:marBottom w:val="0"/>
      <w:divBdr>
        <w:top w:val="none" w:sz="0" w:space="0" w:color="auto"/>
        <w:left w:val="none" w:sz="0" w:space="0" w:color="auto"/>
        <w:bottom w:val="none" w:sz="0" w:space="0" w:color="auto"/>
        <w:right w:val="none" w:sz="0" w:space="0" w:color="auto"/>
      </w:divBdr>
    </w:div>
    <w:div w:id="351617489">
      <w:bodyDiv w:val="1"/>
      <w:marLeft w:val="0"/>
      <w:marRight w:val="0"/>
      <w:marTop w:val="0"/>
      <w:marBottom w:val="0"/>
      <w:divBdr>
        <w:top w:val="none" w:sz="0" w:space="0" w:color="auto"/>
        <w:left w:val="none" w:sz="0" w:space="0" w:color="auto"/>
        <w:bottom w:val="none" w:sz="0" w:space="0" w:color="auto"/>
        <w:right w:val="none" w:sz="0" w:space="0" w:color="auto"/>
      </w:divBdr>
    </w:div>
    <w:div w:id="351759234">
      <w:bodyDiv w:val="1"/>
      <w:marLeft w:val="0"/>
      <w:marRight w:val="0"/>
      <w:marTop w:val="0"/>
      <w:marBottom w:val="0"/>
      <w:divBdr>
        <w:top w:val="none" w:sz="0" w:space="0" w:color="auto"/>
        <w:left w:val="none" w:sz="0" w:space="0" w:color="auto"/>
        <w:bottom w:val="none" w:sz="0" w:space="0" w:color="auto"/>
        <w:right w:val="none" w:sz="0" w:space="0" w:color="auto"/>
      </w:divBdr>
    </w:div>
    <w:div w:id="351882230">
      <w:bodyDiv w:val="1"/>
      <w:marLeft w:val="0"/>
      <w:marRight w:val="0"/>
      <w:marTop w:val="0"/>
      <w:marBottom w:val="0"/>
      <w:divBdr>
        <w:top w:val="none" w:sz="0" w:space="0" w:color="auto"/>
        <w:left w:val="none" w:sz="0" w:space="0" w:color="auto"/>
        <w:bottom w:val="none" w:sz="0" w:space="0" w:color="auto"/>
        <w:right w:val="none" w:sz="0" w:space="0" w:color="auto"/>
      </w:divBdr>
    </w:div>
    <w:div w:id="352338949">
      <w:bodyDiv w:val="1"/>
      <w:marLeft w:val="0"/>
      <w:marRight w:val="0"/>
      <w:marTop w:val="0"/>
      <w:marBottom w:val="0"/>
      <w:divBdr>
        <w:top w:val="none" w:sz="0" w:space="0" w:color="auto"/>
        <w:left w:val="none" w:sz="0" w:space="0" w:color="auto"/>
        <w:bottom w:val="none" w:sz="0" w:space="0" w:color="auto"/>
        <w:right w:val="none" w:sz="0" w:space="0" w:color="auto"/>
      </w:divBdr>
    </w:div>
    <w:div w:id="352731891">
      <w:bodyDiv w:val="1"/>
      <w:marLeft w:val="0"/>
      <w:marRight w:val="0"/>
      <w:marTop w:val="0"/>
      <w:marBottom w:val="0"/>
      <w:divBdr>
        <w:top w:val="none" w:sz="0" w:space="0" w:color="auto"/>
        <w:left w:val="none" w:sz="0" w:space="0" w:color="auto"/>
        <w:bottom w:val="none" w:sz="0" w:space="0" w:color="auto"/>
        <w:right w:val="none" w:sz="0" w:space="0" w:color="auto"/>
      </w:divBdr>
    </w:div>
    <w:div w:id="352734144">
      <w:bodyDiv w:val="1"/>
      <w:marLeft w:val="0"/>
      <w:marRight w:val="0"/>
      <w:marTop w:val="0"/>
      <w:marBottom w:val="0"/>
      <w:divBdr>
        <w:top w:val="none" w:sz="0" w:space="0" w:color="auto"/>
        <w:left w:val="none" w:sz="0" w:space="0" w:color="auto"/>
        <w:bottom w:val="none" w:sz="0" w:space="0" w:color="auto"/>
        <w:right w:val="none" w:sz="0" w:space="0" w:color="auto"/>
      </w:divBdr>
    </w:div>
    <w:div w:id="352852628">
      <w:bodyDiv w:val="1"/>
      <w:marLeft w:val="0"/>
      <w:marRight w:val="0"/>
      <w:marTop w:val="0"/>
      <w:marBottom w:val="0"/>
      <w:divBdr>
        <w:top w:val="none" w:sz="0" w:space="0" w:color="auto"/>
        <w:left w:val="none" w:sz="0" w:space="0" w:color="auto"/>
        <w:bottom w:val="none" w:sz="0" w:space="0" w:color="auto"/>
        <w:right w:val="none" w:sz="0" w:space="0" w:color="auto"/>
      </w:divBdr>
    </w:div>
    <w:div w:id="353003007">
      <w:bodyDiv w:val="1"/>
      <w:marLeft w:val="0"/>
      <w:marRight w:val="0"/>
      <w:marTop w:val="0"/>
      <w:marBottom w:val="0"/>
      <w:divBdr>
        <w:top w:val="none" w:sz="0" w:space="0" w:color="auto"/>
        <w:left w:val="none" w:sz="0" w:space="0" w:color="auto"/>
        <w:bottom w:val="none" w:sz="0" w:space="0" w:color="auto"/>
        <w:right w:val="none" w:sz="0" w:space="0" w:color="auto"/>
      </w:divBdr>
    </w:div>
    <w:div w:id="353307660">
      <w:bodyDiv w:val="1"/>
      <w:marLeft w:val="0"/>
      <w:marRight w:val="0"/>
      <w:marTop w:val="0"/>
      <w:marBottom w:val="0"/>
      <w:divBdr>
        <w:top w:val="none" w:sz="0" w:space="0" w:color="auto"/>
        <w:left w:val="none" w:sz="0" w:space="0" w:color="auto"/>
        <w:bottom w:val="none" w:sz="0" w:space="0" w:color="auto"/>
        <w:right w:val="none" w:sz="0" w:space="0" w:color="auto"/>
      </w:divBdr>
    </w:div>
    <w:div w:id="353727993">
      <w:bodyDiv w:val="1"/>
      <w:marLeft w:val="0"/>
      <w:marRight w:val="0"/>
      <w:marTop w:val="0"/>
      <w:marBottom w:val="0"/>
      <w:divBdr>
        <w:top w:val="none" w:sz="0" w:space="0" w:color="auto"/>
        <w:left w:val="none" w:sz="0" w:space="0" w:color="auto"/>
        <w:bottom w:val="none" w:sz="0" w:space="0" w:color="auto"/>
        <w:right w:val="none" w:sz="0" w:space="0" w:color="auto"/>
      </w:divBdr>
    </w:div>
    <w:div w:id="354234850">
      <w:bodyDiv w:val="1"/>
      <w:marLeft w:val="0"/>
      <w:marRight w:val="0"/>
      <w:marTop w:val="0"/>
      <w:marBottom w:val="0"/>
      <w:divBdr>
        <w:top w:val="none" w:sz="0" w:space="0" w:color="auto"/>
        <w:left w:val="none" w:sz="0" w:space="0" w:color="auto"/>
        <w:bottom w:val="none" w:sz="0" w:space="0" w:color="auto"/>
        <w:right w:val="none" w:sz="0" w:space="0" w:color="auto"/>
      </w:divBdr>
    </w:div>
    <w:div w:id="354311562">
      <w:bodyDiv w:val="1"/>
      <w:marLeft w:val="0"/>
      <w:marRight w:val="0"/>
      <w:marTop w:val="0"/>
      <w:marBottom w:val="0"/>
      <w:divBdr>
        <w:top w:val="none" w:sz="0" w:space="0" w:color="auto"/>
        <w:left w:val="none" w:sz="0" w:space="0" w:color="auto"/>
        <w:bottom w:val="none" w:sz="0" w:space="0" w:color="auto"/>
        <w:right w:val="none" w:sz="0" w:space="0" w:color="auto"/>
      </w:divBdr>
    </w:div>
    <w:div w:id="354423121">
      <w:bodyDiv w:val="1"/>
      <w:marLeft w:val="0"/>
      <w:marRight w:val="0"/>
      <w:marTop w:val="0"/>
      <w:marBottom w:val="0"/>
      <w:divBdr>
        <w:top w:val="none" w:sz="0" w:space="0" w:color="auto"/>
        <w:left w:val="none" w:sz="0" w:space="0" w:color="auto"/>
        <w:bottom w:val="none" w:sz="0" w:space="0" w:color="auto"/>
        <w:right w:val="none" w:sz="0" w:space="0" w:color="auto"/>
      </w:divBdr>
    </w:div>
    <w:div w:id="354623991">
      <w:bodyDiv w:val="1"/>
      <w:marLeft w:val="0"/>
      <w:marRight w:val="0"/>
      <w:marTop w:val="0"/>
      <w:marBottom w:val="0"/>
      <w:divBdr>
        <w:top w:val="none" w:sz="0" w:space="0" w:color="auto"/>
        <w:left w:val="none" w:sz="0" w:space="0" w:color="auto"/>
        <w:bottom w:val="none" w:sz="0" w:space="0" w:color="auto"/>
        <w:right w:val="none" w:sz="0" w:space="0" w:color="auto"/>
      </w:divBdr>
    </w:div>
    <w:div w:id="354775350">
      <w:bodyDiv w:val="1"/>
      <w:marLeft w:val="0"/>
      <w:marRight w:val="0"/>
      <w:marTop w:val="0"/>
      <w:marBottom w:val="0"/>
      <w:divBdr>
        <w:top w:val="none" w:sz="0" w:space="0" w:color="auto"/>
        <w:left w:val="none" w:sz="0" w:space="0" w:color="auto"/>
        <w:bottom w:val="none" w:sz="0" w:space="0" w:color="auto"/>
        <w:right w:val="none" w:sz="0" w:space="0" w:color="auto"/>
      </w:divBdr>
    </w:div>
    <w:div w:id="354960516">
      <w:bodyDiv w:val="1"/>
      <w:marLeft w:val="0"/>
      <w:marRight w:val="0"/>
      <w:marTop w:val="0"/>
      <w:marBottom w:val="0"/>
      <w:divBdr>
        <w:top w:val="none" w:sz="0" w:space="0" w:color="auto"/>
        <w:left w:val="none" w:sz="0" w:space="0" w:color="auto"/>
        <w:bottom w:val="none" w:sz="0" w:space="0" w:color="auto"/>
        <w:right w:val="none" w:sz="0" w:space="0" w:color="auto"/>
      </w:divBdr>
    </w:div>
    <w:div w:id="354961622">
      <w:bodyDiv w:val="1"/>
      <w:marLeft w:val="0"/>
      <w:marRight w:val="0"/>
      <w:marTop w:val="0"/>
      <w:marBottom w:val="0"/>
      <w:divBdr>
        <w:top w:val="none" w:sz="0" w:space="0" w:color="auto"/>
        <w:left w:val="none" w:sz="0" w:space="0" w:color="auto"/>
        <w:bottom w:val="none" w:sz="0" w:space="0" w:color="auto"/>
        <w:right w:val="none" w:sz="0" w:space="0" w:color="auto"/>
      </w:divBdr>
    </w:div>
    <w:div w:id="354967780">
      <w:bodyDiv w:val="1"/>
      <w:marLeft w:val="0"/>
      <w:marRight w:val="0"/>
      <w:marTop w:val="0"/>
      <w:marBottom w:val="0"/>
      <w:divBdr>
        <w:top w:val="none" w:sz="0" w:space="0" w:color="auto"/>
        <w:left w:val="none" w:sz="0" w:space="0" w:color="auto"/>
        <w:bottom w:val="none" w:sz="0" w:space="0" w:color="auto"/>
        <w:right w:val="none" w:sz="0" w:space="0" w:color="auto"/>
      </w:divBdr>
    </w:div>
    <w:div w:id="355278468">
      <w:bodyDiv w:val="1"/>
      <w:marLeft w:val="0"/>
      <w:marRight w:val="0"/>
      <w:marTop w:val="0"/>
      <w:marBottom w:val="0"/>
      <w:divBdr>
        <w:top w:val="none" w:sz="0" w:space="0" w:color="auto"/>
        <w:left w:val="none" w:sz="0" w:space="0" w:color="auto"/>
        <w:bottom w:val="none" w:sz="0" w:space="0" w:color="auto"/>
        <w:right w:val="none" w:sz="0" w:space="0" w:color="auto"/>
      </w:divBdr>
    </w:div>
    <w:div w:id="355694744">
      <w:bodyDiv w:val="1"/>
      <w:marLeft w:val="0"/>
      <w:marRight w:val="0"/>
      <w:marTop w:val="0"/>
      <w:marBottom w:val="0"/>
      <w:divBdr>
        <w:top w:val="none" w:sz="0" w:space="0" w:color="auto"/>
        <w:left w:val="none" w:sz="0" w:space="0" w:color="auto"/>
        <w:bottom w:val="none" w:sz="0" w:space="0" w:color="auto"/>
        <w:right w:val="none" w:sz="0" w:space="0" w:color="auto"/>
      </w:divBdr>
    </w:div>
    <w:div w:id="355926175">
      <w:bodyDiv w:val="1"/>
      <w:marLeft w:val="0"/>
      <w:marRight w:val="0"/>
      <w:marTop w:val="0"/>
      <w:marBottom w:val="0"/>
      <w:divBdr>
        <w:top w:val="none" w:sz="0" w:space="0" w:color="auto"/>
        <w:left w:val="none" w:sz="0" w:space="0" w:color="auto"/>
        <w:bottom w:val="none" w:sz="0" w:space="0" w:color="auto"/>
        <w:right w:val="none" w:sz="0" w:space="0" w:color="auto"/>
      </w:divBdr>
    </w:div>
    <w:div w:id="356080591">
      <w:bodyDiv w:val="1"/>
      <w:marLeft w:val="0"/>
      <w:marRight w:val="0"/>
      <w:marTop w:val="0"/>
      <w:marBottom w:val="0"/>
      <w:divBdr>
        <w:top w:val="none" w:sz="0" w:space="0" w:color="auto"/>
        <w:left w:val="none" w:sz="0" w:space="0" w:color="auto"/>
        <w:bottom w:val="none" w:sz="0" w:space="0" w:color="auto"/>
        <w:right w:val="none" w:sz="0" w:space="0" w:color="auto"/>
      </w:divBdr>
    </w:div>
    <w:div w:id="356322301">
      <w:bodyDiv w:val="1"/>
      <w:marLeft w:val="0"/>
      <w:marRight w:val="0"/>
      <w:marTop w:val="0"/>
      <w:marBottom w:val="0"/>
      <w:divBdr>
        <w:top w:val="none" w:sz="0" w:space="0" w:color="auto"/>
        <w:left w:val="none" w:sz="0" w:space="0" w:color="auto"/>
        <w:bottom w:val="none" w:sz="0" w:space="0" w:color="auto"/>
        <w:right w:val="none" w:sz="0" w:space="0" w:color="auto"/>
      </w:divBdr>
    </w:div>
    <w:div w:id="356665288">
      <w:bodyDiv w:val="1"/>
      <w:marLeft w:val="0"/>
      <w:marRight w:val="0"/>
      <w:marTop w:val="0"/>
      <w:marBottom w:val="0"/>
      <w:divBdr>
        <w:top w:val="none" w:sz="0" w:space="0" w:color="auto"/>
        <w:left w:val="none" w:sz="0" w:space="0" w:color="auto"/>
        <w:bottom w:val="none" w:sz="0" w:space="0" w:color="auto"/>
        <w:right w:val="none" w:sz="0" w:space="0" w:color="auto"/>
      </w:divBdr>
    </w:div>
    <w:div w:id="356858751">
      <w:bodyDiv w:val="1"/>
      <w:marLeft w:val="0"/>
      <w:marRight w:val="0"/>
      <w:marTop w:val="0"/>
      <w:marBottom w:val="0"/>
      <w:divBdr>
        <w:top w:val="none" w:sz="0" w:space="0" w:color="auto"/>
        <w:left w:val="none" w:sz="0" w:space="0" w:color="auto"/>
        <w:bottom w:val="none" w:sz="0" w:space="0" w:color="auto"/>
        <w:right w:val="none" w:sz="0" w:space="0" w:color="auto"/>
      </w:divBdr>
    </w:div>
    <w:div w:id="357201815">
      <w:bodyDiv w:val="1"/>
      <w:marLeft w:val="0"/>
      <w:marRight w:val="0"/>
      <w:marTop w:val="0"/>
      <w:marBottom w:val="0"/>
      <w:divBdr>
        <w:top w:val="none" w:sz="0" w:space="0" w:color="auto"/>
        <w:left w:val="none" w:sz="0" w:space="0" w:color="auto"/>
        <w:bottom w:val="none" w:sz="0" w:space="0" w:color="auto"/>
        <w:right w:val="none" w:sz="0" w:space="0" w:color="auto"/>
      </w:divBdr>
    </w:div>
    <w:div w:id="357314221">
      <w:bodyDiv w:val="1"/>
      <w:marLeft w:val="0"/>
      <w:marRight w:val="0"/>
      <w:marTop w:val="0"/>
      <w:marBottom w:val="0"/>
      <w:divBdr>
        <w:top w:val="none" w:sz="0" w:space="0" w:color="auto"/>
        <w:left w:val="none" w:sz="0" w:space="0" w:color="auto"/>
        <w:bottom w:val="none" w:sz="0" w:space="0" w:color="auto"/>
        <w:right w:val="none" w:sz="0" w:space="0" w:color="auto"/>
      </w:divBdr>
    </w:div>
    <w:div w:id="357439695">
      <w:bodyDiv w:val="1"/>
      <w:marLeft w:val="0"/>
      <w:marRight w:val="0"/>
      <w:marTop w:val="0"/>
      <w:marBottom w:val="0"/>
      <w:divBdr>
        <w:top w:val="none" w:sz="0" w:space="0" w:color="auto"/>
        <w:left w:val="none" w:sz="0" w:space="0" w:color="auto"/>
        <w:bottom w:val="none" w:sz="0" w:space="0" w:color="auto"/>
        <w:right w:val="none" w:sz="0" w:space="0" w:color="auto"/>
      </w:divBdr>
    </w:div>
    <w:div w:id="357514786">
      <w:bodyDiv w:val="1"/>
      <w:marLeft w:val="0"/>
      <w:marRight w:val="0"/>
      <w:marTop w:val="0"/>
      <w:marBottom w:val="0"/>
      <w:divBdr>
        <w:top w:val="none" w:sz="0" w:space="0" w:color="auto"/>
        <w:left w:val="none" w:sz="0" w:space="0" w:color="auto"/>
        <w:bottom w:val="none" w:sz="0" w:space="0" w:color="auto"/>
        <w:right w:val="none" w:sz="0" w:space="0" w:color="auto"/>
      </w:divBdr>
    </w:div>
    <w:div w:id="357581435">
      <w:bodyDiv w:val="1"/>
      <w:marLeft w:val="0"/>
      <w:marRight w:val="0"/>
      <w:marTop w:val="0"/>
      <w:marBottom w:val="0"/>
      <w:divBdr>
        <w:top w:val="none" w:sz="0" w:space="0" w:color="auto"/>
        <w:left w:val="none" w:sz="0" w:space="0" w:color="auto"/>
        <w:bottom w:val="none" w:sz="0" w:space="0" w:color="auto"/>
        <w:right w:val="none" w:sz="0" w:space="0" w:color="auto"/>
      </w:divBdr>
    </w:div>
    <w:div w:id="357777126">
      <w:bodyDiv w:val="1"/>
      <w:marLeft w:val="0"/>
      <w:marRight w:val="0"/>
      <w:marTop w:val="0"/>
      <w:marBottom w:val="0"/>
      <w:divBdr>
        <w:top w:val="none" w:sz="0" w:space="0" w:color="auto"/>
        <w:left w:val="none" w:sz="0" w:space="0" w:color="auto"/>
        <w:bottom w:val="none" w:sz="0" w:space="0" w:color="auto"/>
        <w:right w:val="none" w:sz="0" w:space="0" w:color="auto"/>
      </w:divBdr>
    </w:div>
    <w:div w:id="357968987">
      <w:bodyDiv w:val="1"/>
      <w:marLeft w:val="0"/>
      <w:marRight w:val="0"/>
      <w:marTop w:val="0"/>
      <w:marBottom w:val="0"/>
      <w:divBdr>
        <w:top w:val="none" w:sz="0" w:space="0" w:color="auto"/>
        <w:left w:val="none" w:sz="0" w:space="0" w:color="auto"/>
        <w:bottom w:val="none" w:sz="0" w:space="0" w:color="auto"/>
        <w:right w:val="none" w:sz="0" w:space="0" w:color="auto"/>
      </w:divBdr>
    </w:div>
    <w:div w:id="357969132">
      <w:bodyDiv w:val="1"/>
      <w:marLeft w:val="0"/>
      <w:marRight w:val="0"/>
      <w:marTop w:val="0"/>
      <w:marBottom w:val="0"/>
      <w:divBdr>
        <w:top w:val="none" w:sz="0" w:space="0" w:color="auto"/>
        <w:left w:val="none" w:sz="0" w:space="0" w:color="auto"/>
        <w:bottom w:val="none" w:sz="0" w:space="0" w:color="auto"/>
        <w:right w:val="none" w:sz="0" w:space="0" w:color="auto"/>
      </w:divBdr>
    </w:div>
    <w:div w:id="358245232">
      <w:bodyDiv w:val="1"/>
      <w:marLeft w:val="0"/>
      <w:marRight w:val="0"/>
      <w:marTop w:val="0"/>
      <w:marBottom w:val="0"/>
      <w:divBdr>
        <w:top w:val="none" w:sz="0" w:space="0" w:color="auto"/>
        <w:left w:val="none" w:sz="0" w:space="0" w:color="auto"/>
        <w:bottom w:val="none" w:sz="0" w:space="0" w:color="auto"/>
        <w:right w:val="none" w:sz="0" w:space="0" w:color="auto"/>
      </w:divBdr>
    </w:div>
    <w:div w:id="358355486">
      <w:bodyDiv w:val="1"/>
      <w:marLeft w:val="0"/>
      <w:marRight w:val="0"/>
      <w:marTop w:val="0"/>
      <w:marBottom w:val="0"/>
      <w:divBdr>
        <w:top w:val="none" w:sz="0" w:space="0" w:color="auto"/>
        <w:left w:val="none" w:sz="0" w:space="0" w:color="auto"/>
        <w:bottom w:val="none" w:sz="0" w:space="0" w:color="auto"/>
        <w:right w:val="none" w:sz="0" w:space="0" w:color="auto"/>
      </w:divBdr>
    </w:div>
    <w:div w:id="358555343">
      <w:bodyDiv w:val="1"/>
      <w:marLeft w:val="0"/>
      <w:marRight w:val="0"/>
      <w:marTop w:val="0"/>
      <w:marBottom w:val="0"/>
      <w:divBdr>
        <w:top w:val="none" w:sz="0" w:space="0" w:color="auto"/>
        <w:left w:val="none" w:sz="0" w:space="0" w:color="auto"/>
        <w:bottom w:val="none" w:sz="0" w:space="0" w:color="auto"/>
        <w:right w:val="none" w:sz="0" w:space="0" w:color="auto"/>
      </w:divBdr>
    </w:div>
    <w:div w:id="358632127">
      <w:bodyDiv w:val="1"/>
      <w:marLeft w:val="0"/>
      <w:marRight w:val="0"/>
      <w:marTop w:val="0"/>
      <w:marBottom w:val="0"/>
      <w:divBdr>
        <w:top w:val="none" w:sz="0" w:space="0" w:color="auto"/>
        <w:left w:val="none" w:sz="0" w:space="0" w:color="auto"/>
        <w:bottom w:val="none" w:sz="0" w:space="0" w:color="auto"/>
        <w:right w:val="none" w:sz="0" w:space="0" w:color="auto"/>
      </w:divBdr>
    </w:div>
    <w:div w:id="358698276">
      <w:bodyDiv w:val="1"/>
      <w:marLeft w:val="0"/>
      <w:marRight w:val="0"/>
      <w:marTop w:val="0"/>
      <w:marBottom w:val="0"/>
      <w:divBdr>
        <w:top w:val="none" w:sz="0" w:space="0" w:color="auto"/>
        <w:left w:val="none" w:sz="0" w:space="0" w:color="auto"/>
        <w:bottom w:val="none" w:sz="0" w:space="0" w:color="auto"/>
        <w:right w:val="none" w:sz="0" w:space="0" w:color="auto"/>
      </w:divBdr>
    </w:div>
    <w:div w:id="358817714">
      <w:bodyDiv w:val="1"/>
      <w:marLeft w:val="0"/>
      <w:marRight w:val="0"/>
      <w:marTop w:val="0"/>
      <w:marBottom w:val="0"/>
      <w:divBdr>
        <w:top w:val="none" w:sz="0" w:space="0" w:color="auto"/>
        <w:left w:val="none" w:sz="0" w:space="0" w:color="auto"/>
        <w:bottom w:val="none" w:sz="0" w:space="0" w:color="auto"/>
        <w:right w:val="none" w:sz="0" w:space="0" w:color="auto"/>
      </w:divBdr>
    </w:div>
    <w:div w:id="358967660">
      <w:bodyDiv w:val="1"/>
      <w:marLeft w:val="0"/>
      <w:marRight w:val="0"/>
      <w:marTop w:val="0"/>
      <w:marBottom w:val="0"/>
      <w:divBdr>
        <w:top w:val="none" w:sz="0" w:space="0" w:color="auto"/>
        <w:left w:val="none" w:sz="0" w:space="0" w:color="auto"/>
        <w:bottom w:val="none" w:sz="0" w:space="0" w:color="auto"/>
        <w:right w:val="none" w:sz="0" w:space="0" w:color="auto"/>
      </w:divBdr>
    </w:div>
    <w:div w:id="359598027">
      <w:bodyDiv w:val="1"/>
      <w:marLeft w:val="0"/>
      <w:marRight w:val="0"/>
      <w:marTop w:val="0"/>
      <w:marBottom w:val="0"/>
      <w:divBdr>
        <w:top w:val="none" w:sz="0" w:space="0" w:color="auto"/>
        <w:left w:val="none" w:sz="0" w:space="0" w:color="auto"/>
        <w:bottom w:val="none" w:sz="0" w:space="0" w:color="auto"/>
        <w:right w:val="none" w:sz="0" w:space="0" w:color="auto"/>
      </w:divBdr>
    </w:div>
    <w:div w:id="359817408">
      <w:bodyDiv w:val="1"/>
      <w:marLeft w:val="0"/>
      <w:marRight w:val="0"/>
      <w:marTop w:val="0"/>
      <w:marBottom w:val="0"/>
      <w:divBdr>
        <w:top w:val="none" w:sz="0" w:space="0" w:color="auto"/>
        <w:left w:val="none" w:sz="0" w:space="0" w:color="auto"/>
        <w:bottom w:val="none" w:sz="0" w:space="0" w:color="auto"/>
        <w:right w:val="none" w:sz="0" w:space="0" w:color="auto"/>
      </w:divBdr>
    </w:div>
    <w:div w:id="360017876">
      <w:bodyDiv w:val="1"/>
      <w:marLeft w:val="0"/>
      <w:marRight w:val="0"/>
      <w:marTop w:val="0"/>
      <w:marBottom w:val="0"/>
      <w:divBdr>
        <w:top w:val="none" w:sz="0" w:space="0" w:color="auto"/>
        <w:left w:val="none" w:sz="0" w:space="0" w:color="auto"/>
        <w:bottom w:val="none" w:sz="0" w:space="0" w:color="auto"/>
        <w:right w:val="none" w:sz="0" w:space="0" w:color="auto"/>
      </w:divBdr>
    </w:div>
    <w:div w:id="360207901">
      <w:bodyDiv w:val="1"/>
      <w:marLeft w:val="0"/>
      <w:marRight w:val="0"/>
      <w:marTop w:val="0"/>
      <w:marBottom w:val="0"/>
      <w:divBdr>
        <w:top w:val="none" w:sz="0" w:space="0" w:color="auto"/>
        <w:left w:val="none" w:sz="0" w:space="0" w:color="auto"/>
        <w:bottom w:val="none" w:sz="0" w:space="0" w:color="auto"/>
        <w:right w:val="none" w:sz="0" w:space="0" w:color="auto"/>
      </w:divBdr>
    </w:div>
    <w:div w:id="360399393">
      <w:bodyDiv w:val="1"/>
      <w:marLeft w:val="0"/>
      <w:marRight w:val="0"/>
      <w:marTop w:val="0"/>
      <w:marBottom w:val="0"/>
      <w:divBdr>
        <w:top w:val="none" w:sz="0" w:space="0" w:color="auto"/>
        <w:left w:val="none" w:sz="0" w:space="0" w:color="auto"/>
        <w:bottom w:val="none" w:sz="0" w:space="0" w:color="auto"/>
        <w:right w:val="none" w:sz="0" w:space="0" w:color="auto"/>
      </w:divBdr>
    </w:div>
    <w:div w:id="360520945">
      <w:bodyDiv w:val="1"/>
      <w:marLeft w:val="0"/>
      <w:marRight w:val="0"/>
      <w:marTop w:val="0"/>
      <w:marBottom w:val="0"/>
      <w:divBdr>
        <w:top w:val="none" w:sz="0" w:space="0" w:color="auto"/>
        <w:left w:val="none" w:sz="0" w:space="0" w:color="auto"/>
        <w:bottom w:val="none" w:sz="0" w:space="0" w:color="auto"/>
        <w:right w:val="none" w:sz="0" w:space="0" w:color="auto"/>
      </w:divBdr>
    </w:div>
    <w:div w:id="360667742">
      <w:bodyDiv w:val="1"/>
      <w:marLeft w:val="0"/>
      <w:marRight w:val="0"/>
      <w:marTop w:val="0"/>
      <w:marBottom w:val="0"/>
      <w:divBdr>
        <w:top w:val="none" w:sz="0" w:space="0" w:color="auto"/>
        <w:left w:val="none" w:sz="0" w:space="0" w:color="auto"/>
        <w:bottom w:val="none" w:sz="0" w:space="0" w:color="auto"/>
        <w:right w:val="none" w:sz="0" w:space="0" w:color="auto"/>
      </w:divBdr>
    </w:div>
    <w:div w:id="360981345">
      <w:bodyDiv w:val="1"/>
      <w:marLeft w:val="0"/>
      <w:marRight w:val="0"/>
      <w:marTop w:val="0"/>
      <w:marBottom w:val="0"/>
      <w:divBdr>
        <w:top w:val="none" w:sz="0" w:space="0" w:color="auto"/>
        <w:left w:val="none" w:sz="0" w:space="0" w:color="auto"/>
        <w:bottom w:val="none" w:sz="0" w:space="0" w:color="auto"/>
        <w:right w:val="none" w:sz="0" w:space="0" w:color="auto"/>
      </w:divBdr>
    </w:div>
    <w:div w:id="361055291">
      <w:bodyDiv w:val="1"/>
      <w:marLeft w:val="0"/>
      <w:marRight w:val="0"/>
      <w:marTop w:val="0"/>
      <w:marBottom w:val="0"/>
      <w:divBdr>
        <w:top w:val="none" w:sz="0" w:space="0" w:color="auto"/>
        <w:left w:val="none" w:sz="0" w:space="0" w:color="auto"/>
        <w:bottom w:val="none" w:sz="0" w:space="0" w:color="auto"/>
        <w:right w:val="none" w:sz="0" w:space="0" w:color="auto"/>
      </w:divBdr>
    </w:div>
    <w:div w:id="361367214">
      <w:bodyDiv w:val="1"/>
      <w:marLeft w:val="0"/>
      <w:marRight w:val="0"/>
      <w:marTop w:val="0"/>
      <w:marBottom w:val="0"/>
      <w:divBdr>
        <w:top w:val="none" w:sz="0" w:space="0" w:color="auto"/>
        <w:left w:val="none" w:sz="0" w:space="0" w:color="auto"/>
        <w:bottom w:val="none" w:sz="0" w:space="0" w:color="auto"/>
        <w:right w:val="none" w:sz="0" w:space="0" w:color="auto"/>
      </w:divBdr>
    </w:div>
    <w:div w:id="361516100">
      <w:bodyDiv w:val="1"/>
      <w:marLeft w:val="0"/>
      <w:marRight w:val="0"/>
      <w:marTop w:val="0"/>
      <w:marBottom w:val="0"/>
      <w:divBdr>
        <w:top w:val="none" w:sz="0" w:space="0" w:color="auto"/>
        <w:left w:val="none" w:sz="0" w:space="0" w:color="auto"/>
        <w:bottom w:val="none" w:sz="0" w:space="0" w:color="auto"/>
        <w:right w:val="none" w:sz="0" w:space="0" w:color="auto"/>
      </w:divBdr>
    </w:div>
    <w:div w:id="361521947">
      <w:bodyDiv w:val="1"/>
      <w:marLeft w:val="0"/>
      <w:marRight w:val="0"/>
      <w:marTop w:val="0"/>
      <w:marBottom w:val="0"/>
      <w:divBdr>
        <w:top w:val="none" w:sz="0" w:space="0" w:color="auto"/>
        <w:left w:val="none" w:sz="0" w:space="0" w:color="auto"/>
        <w:bottom w:val="none" w:sz="0" w:space="0" w:color="auto"/>
        <w:right w:val="none" w:sz="0" w:space="0" w:color="auto"/>
      </w:divBdr>
    </w:div>
    <w:div w:id="361781071">
      <w:bodyDiv w:val="1"/>
      <w:marLeft w:val="0"/>
      <w:marRight w:val="0"/>
      <w:marTop w:val="0"/>
      <w:marBottom w:val="0"/>
      <w:divBdr>
        <w:top w:val="none" w:sz="0" w:space="0" w:color="auto"/>
        <w:left w:val="none" w:sz="0" w:space="0" w:color="auto"/>
        <w:bottom w:val="none" w:sz="0" w:space="0" w:color="auto"/>
        <w:right w:val="none" w:sz="0" w:space="0" w:color="auto"/>
      </w:divBdr>
    </w:div>
    <w:div w:id="361899612">
      <w:bodyDiv w:val="1"/>
      <w:marLeft w:val="0"/>
      <w:marRight w:val="0"/>
      <w:marTop w:val="0"/>
      <w:marBottom w:val="0"/>
      <w:divBdr>
        <w:top w:val="none" w:sz="0" w:space="0" w:color="auto"/>
        <w:left w:val="none" w:sz="0" w:space="0" w:color="auto"/>
        <w:bottom w:val="none" w:sz="0" w:space="0" w:color="auto"/>
        <w:right w:val="none" w:sz="0" w:space="0" w:color="auto"/>
      </w:divBdr>
    </w:div>
    <w:div w:id="361906401">
      <w:bodyDiv w:val="1"/>
      <w:marLeft w:val="0"/>
      <w:marRight w:val="0"/>
      <w:marTop w:val="0"/>
      <w:marBottom w:val="0"/>
      <w:divBdr>
        <w:top w:val="none" w:sz="0" w:space="0" w:color="auto"/>
        <w:left w:val="none" w:sz="0" w:space="0" w:color="auto"/>
        <w:bottom w:val="none" w:sz="0" w:space="0" w:color="auto"/>
        <w:right w:val="none" w:sz="0" w:space="0" w:color="auto"/>
      </w:divBdr>
    </w:div>
    <w:div w:id="361975155">
      <w:bodyDiv w:val="1"/>
      <w:marLeft w:val="0"/>
      <w:marRight w:val="0"/>
      <w:marTop w:val="0"/>
      <w:marBottom w:val="0"/>
      <w:divBdr>
        <w:top w:val="none" w:sz="0" w:space="0" w:color="auto"/>
        <w:left w:val="none" w:sz="0" w:space="0" w:color="auto"/>
        <w:bottom w:val="none" w:sz="0" w:space="0" w:color="auto"/>
        <w:right w:val="none" w:sz="0" w:space="0" w:color="auto"/>
      </w:divBdr>
    </w:div>
    <w:div w:id="362022088">
      <w:bodyDiv w:val="1"/>
      <w:marLeft w:val="0"/>
      <w:marRight w:val="0"/>
      <w:marTop w:val="0"/>
      <w:marBottom w:val="0"/>
      <w:divBdr>
        <w:top w:val="none" w:sz="0" w:space="0" w:color="auto"/>
        <w:left w:val="none" w:sz="0" w:space="0" w:color="auto"/>
        <w:bottom w:val="none" w:sz="0" w:space="0" w:color="auto"/>
        <w:right w:val="none" w:sz="0" w:space="0" w:color="auto"/>
      </w:divBdr>
    </w:div>
    <w:div w:id="362094335">
      <w:bodyDiv w:val="1"/>
      <w:marLeft w:val="0"/>
      <w:marRight w:val="0"/>
      <w:marTop w:val="0"/>
      <w:marBottom w:val="0"/>
      <w:divBdr>
        <w:top w:val="none" w:sz="0" w:space="0" w:color="auto"/>
        <w:left w:val="none" w:sz="0" w:space="0" w:color="auto"/>
        <w:bottom w:val="none" w:sz="0" w:space="0" w:color="auto"/>
        <w:right w:val="none" w:sz="0" w:space="0" w:color="auto"/>
      </w:divBdr>
    </w:div>
    <w:div w:id="362293862">
      <w:bodyDiv w:val="1"/>
      <w:marLeft w:val="0"/>
      <w:marRight w:val="0"/>
      <w:marTop w:val="0"/>
      <w:marBottom w:val="0"/>
      <w:divBdr>
        <w:top w:val="none" w:sz="0" w:space="0" w:color="auto"/>
        <w:left w:val="none" w:sz="0" w:space="0" w:color="auto"/>
        <w:bottom w:val="none" w:sz="0" w:space="0" w:color="auto"/>
        <w:right w:val="none" w:sz="0" w:space="0" w:color="auto"/>
      </w:divBdr>
    </w:div>
    <w:div w:id="362941854">
      <w:bodyDiv w:val="1"/>
      <w:marLeft w:val="0"/>
      <w:marRight w:val="0"/>
      <w:marTop w:val="0"/>
      <w:marBottom w:val="0"/>
      <w:divBdr>
        <w:top w:val="none" w:sz="0" w:space="0" w:color="auto"/>
        <w:left w:val="none" w:sz="0" w:space="0" w:color="auto"/>
        <w:bottom w:val="none" w:sz="0" w:space="0" w:color="auto"/>
        <w:right w:val="none" w:sz="0" w:space="0" w:color="auto"/>
      </w:divBdr>
    </w:div>
    <w:div w:id="363100731">
      <w:bodyDiv w:val="1"/>
      <w:marLeft w:val="0"/>
      <w:marRight w:val="0"/>
      <w:marTop w:val="0"/>
      <w:marBottom w:val="0"/>
      <w:divBdr>
        <w:top w:val="none" w:sz="0" w:space="0" w:color="auto"/>
        <w:left w:val="none" w:sz="0" w:space="0" w:color="auto"/>
        <w:bottom w:val="none" w:sz="0" w:space="0" w:color="auto"/>
        <w:right w:val="none" w:sz="0" w:space="0" w:color="auto"/>
      </w:divBdr>
    </w:div>
    <w:div w:id="363140224">
      <w:bodyDiv w:val="1"/>
      <w:marLeft w:val="0"/>
      <w:marRight w:val="0"/>
      <w:marTop w:val="0"/>
      <w:marBottom w:val="0"/>
      <w:divBdr>
        <w:top w:val="none" w:sz="0" w:space="0" w:color="auto"/>
        <w:left w:val="none" w:sz="0" w:space="0" w:color="auto"/>
        <w:bottom w:val="none" w:sz="0" w:space="0" w:color="auto"/>
        <w:right w:val="none" w:sz="0" w:space="0" w:color="auto"/>
      </w:divBdr>
    </w:div>
    <w:div w:id="363218480">
      <w:bodyDiv w:val="1"/>
      <w:marLeft w:val="0"/>
      <w:marRight w:val="0"/>
      <w:marTop w:val="0"/>
      <w:marBottom w:val="0"/>
      <w:divBdr>
        <w:top w:val="none" w:sz="0" w:space="0" w:color="auto"/>
        <w:left w:val="none" w:sz="0" w:space="0" w:color="auto"/>
        <w:bottom w:val="none" w:sz="0" w:space="0" w:color="auto"/>
        <w:right w:val="none" w:sz="0" w:space="0" w:color="auto"/>
      </w:divBdr>
    </w:div>
    <w:div w:id="363292767">
      <w:bodyDiv w:val="1"/>
      <w:marLeft w:val="0"/>
      <w:marRight w:val="0"/>
      <w:marTop w:val="0"/>
      <w:marBottom w:val="0"/>
      <w:divBdr>
        <w:top w:val="none" w:sz="0" w:space="0" w:color="auto"/>
        <w:left w:val="none" w:sz="0" w:space="0" w:color="auto"/>
        <w:bottom w:val="none" w:sz="0" w:space="0" w:color="auto"/>
        <w:right w:val="none" w:sz="0" w:space="0" w:color="auto"/>
      </w:divBdr>
    </w:div>
    <w:div w:id="363361288">
      <w:bodyDiv w:val="1"/>
      <w:marLeft w:val="0"/>
      <w:marRight w:val="0"/>
      <w:marTop w:val="0"/>
      <w:marBottom w:val="0"/>
      <w:divBdr>
        <w:top w:val="none" w:sz="0" w:space="0" w:color="auto"/>
        <w:left w:val="none" w:sz="0" w:space="0" w:color="auto"/>
        <w:bottom w:val="none" w:sz="0" w:space="0" w:color="auto"/>
        <w:right w:val="none" w:sz="0" w:space="0" w:color="auto"/>
      </w:divBdr>
    </w:div>
    <w:div w:id="363406125">
      <w:bodyDiv w:val="1"/>
      <w:marLeft w:val="0"/>
      <w:marRight w:val="0"/>
      <w:marTop w:val="0"/>
      <w:marBottom w:val="0"/>
      <w:divBdr>
        <w:top w:val="none" w:sz="0" w:space="0" w:color="auto"/>
        <w:left w:val="none" w:sz="0" w:space="0" w:color="auto"/>
        <w:bottom w:val="none" w:sz="0" w:space="0" w:color="auto"/>
        <w:right w:val="none" w:sz="0" w:space="0" w:color="auto"/>
      </w:divBdr>
    </w:div>
    <w:div w:id="363478730">
      <w:bodyDiv w:val="1"/>
      <w:marLeft w:val="0"/>
      <w:marRight w:val="0"/>
      <w:marTop w:val="0"/>
      <w:marBottom w:val="0"/>
      <w:divBdr>
        <w:top w:val="none" w:sz="0" w:space="0" w:color="auto"/>
        <w:left w:val="none" w:sz="0" w:space="0" w:color="auto"/>
        <w:bottom w:val="none" w:sz="0" w:space="0" w:color="auto"/>
        <w:right w:val="none" w:sz="0" w:space="0" w:color="auto"/>
      </w:divBdr>
    </w:div>
    <w:div w:id="363480585">
      <w:bodyDiv w:val="1"/>
      <w:marLeft w:val="0"/>
      <w:marRight w:val="0"/>
      <w:marTop w:val="0"/>
      <w:marBottom w:val="0"/>
      <w:divBdr>
        <w:top w:val="none" w:sz="0" w:space="0" w:color="auto"/>
        <w:left w:val="none" w:sz="0" w:space="0" w:color="auto"/>
        <w:bottom w:val="none" w:sz="0" w:space="0" w:color="auto"/>
        <w:right w:val="none" w:sz="0" w:space="0" w:color="auto"/>
      </w:divBdr>
    </w:div>
    <w:div w:id="363601922">
      <w:bodyDiv w:val="1"/>
      <w:marLeft w:val="0"/>
      <w:marRight w:val="0"/>
      <w:marTop w:val="0"/>
      <w:marBottom w:val="0"/>
      <w:divBdr>
        <w:top w:val="none" w:sz="0" w:space="0" w:color="auto"/>
        <w:left w:val="none" w:sz="0" w:space="0" w:color="auto"/>
        <w:bottom w:val="none" w:sz="0" w:space="0" w:color="auto"/>
        <w:right w:val="none" w:sz="0" w:space="0" w:color="auto"/>
      </w:divBdr>
    </w:div>
    <w:div w:id="364067274">
      <w:bodyDiv w:val="1"/>
      <w:marLeft w:val="0"/>
      <w:marRight w:val="0"/>
      <w:marTop w:val="0"/>
      <w:marBottom w:val="0"/>
      <w:divBdr>
        <w:top w:val="none" w:sz="0" w:space="0" w:color="auto"/>
        <w:left w:val="none" w:sz="0" w:space="0" w:color="auto"/>
        <w:bottom w:val="none" w:sz="0" w:space="0" w:color="auto"/>
        <w:right w:val="none" w:sz="0" w:space="0" w:color="auto"/>
      </w:divBdr>
    </w:div>
    <w:div w:id="364139018">
      <w:bodyDiv w:val="1"/>
      <w:marLeft w:val="0"/>
      <w:marRight w:val="0"/>
      <w:marTop w:val="0"/>
      <w:marBottom w:val="0"/>
      <w:divBdr>
        <w:top w:val="none" w:sz="0" w:space="0" w:color="auto"/>
        <w:left w:val="none" w:sz="0" w:space="0" w:color="auto"/>
        <w:bottom w:val="none" w:sz="0" w:space="0" w:color="auto"/>
        <w:right w:val="none" w:sz="0" w:space="0" w:color="auto"/>
      </w:divBdr>
    </w:div>
    <w:div w:id="364670851">
      <w:bodyDiv w:val="1"/>
      <w:marLeft w:val="0"/>
      <w:marRight w:val="0"/>
      <w:marTop w:val="0"/>
      <w:marBottom w:val="0"/>
      <w:divBdr>
        <w:top w:val="none" w:sz="0" w:space="0" w:color="auto"/>
        <w:left w:val="none" w:sz="0" w:space="0" w:color="auto"/>
        <w:bottom w:val="none" w:sz="0" w:space="0" w:color="auto"/>
        <w:right w:val="none" w:sz="0" w:space="0" w:color="auto"/>
      </w:divBdr>
    </w:div>
    <w:div w:id="364794689">
      <w:bodyDiv w:val="1"/>
      <w:marLeft w:val="0"/>
      <w:marRight w:val="0"/>
      <w:marTop w:val="0"/>
      <w:marBottom w:val="0"/>
      <w:divBdr>
        <w:top w:val="none" w:sz="0" w:space="0" w:color="auto"/>
        <w:left w:val="none" w:sz="0" w:space="0" w:color="auto"/>
        <w:bottom w:val="none" w:sz="0" w:space="0" w:color="auto"/>
        <w:right w:val="none" w:sz="0" w:space="0" w:color="auto"/>
      </w:divBdr>
    </w:div>
    <w:div w:id="364915739">
      <w:bodyDiv w:val="1"/>
      <w:marLeft w:val="0"/>
      <w:marRight w:val="0"/>
      <w:marTop w:val="0"/>
      <w:marBottom w:val="0"/>
      <w:divBdr>
        <w:top w:val="none" w:sz="0" w:space="0" w:color="auto"/>
        <w:left w:val="none" w:sz="0" w:space="0" w:color="auto"/>
        <w:bottom w:val="none" w:sz="0" w:space="0" w:color="auto"/>
        <w:right w:val="none" w:sz="0" w:space="0" w:color="auto"/>
      </w:divBdr>
    </w:div>
    <w:div w:id="365184983">
      <w:bodyDiv w:val="1"/>
      <w:marLeft w:val="0"/>
      <w:marRight w:val="0"/>
      <w:marTop w:val="0"/>
      <w:marBottom w:val="0"/>
      <w:divBdr>
        <w:top w:val="none" w:sz="0" w:space="0" w:color="auto"/>
        <w:left w:val="none" w:sz="0" w:space="0" w:color="auto"/>
        <w:bottom w:val="none" w:sz="0" w:space="0" w:color="auto"/>
        <w:right w:val="none" w:sz="0" w:space="0" w:color="auto"/>
      </w:divBdr>
    </w:div>
    <w:div w:id="365495068">
      <w:bodyDiv w:val="1"/>
      <w:marLeft w:val="0"/>
      <w:marRight w:val="0"/>
      <w:marTop w:val="0"/>
      <w:marBottom w:val="0"/>
      <w:divBdr>
        <w:top w:val="none" w:sz="0" w:space="0" w:color="auto"/>
        <w:left w:val="none" w:sz="0" w:space="0" w:color="auto"/>
        <w:bottom w:val="none" w:sz="0" w:space="0" w:color="auto"/>
        <w:right w:val="none" w:sz="0" w:space="0" w:color="auto"/>
      </w:divBdr>
    </w:div>
    <w:div w:id="365568323">
      <w:bodyDiv w:val="1"/>
      <w:marLeft w:val="0"/>
      <w:marRight w:val="0"/>
      <w:marTop w:val="0"/>
      <w:marBottom w:val="0"/>
      <w:divBdr>
        <w:top w:val="none" w:sz="0" w:space="0" w:color="auto"/>
        <w:left w:val="none" w:sz="0" w:space="0" w:color="auto"/>
        <w:bottom w:val="none" w:sz="0" w:space="0" w:color="auto"/>
        <w:right w:val="none" w:sz="0" w:space="0" w:color="auto"/>
      </w:divBdr>
    </w:div>
    <w:div w:id="365836380">
      <w:bodyDiv w:val="1"/>
      <w:marLeft w:val="0"/>
      <w:marRight w:val="0"/>
      <w:marTop w:val="0"/>
      <w:marBottom w:val="0"/>
      <w:divBdr>
        <w:top w:val="none" w:sz="0" w:space="0" w:color="auto"/>
        <w:left w:val="none" w:sz="0" w:space="0" w:color="auto"/>
        <w:bottom w:val="none" w:sz="0" w:space="0" w:color="auto"/>
        <w:right w:val="none" w:sz="0" w:space="0" w:color="auto"/>
      </w:divBdr>
    </w:div>
    <w:div w:id="366221686">
      <w:bodyDiv w:val="1"/>
      <w:marLeft w:val="0"/>
      <w:marRight w:val="0"/>
      <w:marTop w:val="0"/>
      <w:marBottom w:val="0"/>
      <w:divBdr>
        <w:top w:val="none" w:sz="0" w:space="0" w:color="auto"/>
        <w:left w:val="none" w:sz="0" w:space="0" w:color="auto"/>
        <w:bottom w:val="none" w:sz="0" w:space="0" w:color="auto"/>
        <w:right w:val="none" w:sz="0" w:space="0" w:color="auto"/>
      </w:divBdr>
    </w:div>
    <w:div w:id="366223070">
      <w:bodyDiv w:val="1"/>
      <w:marLeft w:val="0"/>
      <w:marRight w:val="0"/>
      <w:marTop w:val="0"/>
      <w:marBottom w:val="0"/>
      <w:divBdr>
        <w:top w:val="none" w:sz="0" w:space="0" w:color="auto"/>
        <w:left w:val="none" w:sz="0" w:space="0" w:color="auto"/>
        <w:bottom w:val="none" w:sz="0" w:space="0" w:color="auto"/>
        <w:right w:val="none" w:sz="0" w:space="0" w:color="auto"/>
      </w:divBdr>
    </w:div>
    <w:div w:id="366226330">
      <w:bodyDiv w:val="1"/>
      <w:marLeft w:val="0"/>
      <w:marRight w:val="0"/>
      <w:marTop w:val="0"/>
      <w:marBottom w:val="0"/>
      <w:divBdr>
        <w:top w:val="none" w:sz="0" w:space="0" w:color="auto"/>
        <w:left w:val="none" w:sz="0" w:space="0" w:color="auto"/>
        <w:bottom w:val="none" w:sz="0" w:space="0" w:color="auto"/>
        <w:right w:val="none" w:sz="0" w:space="0" w:color="auto"/>
      </w:divBdr>
    </w:div>
    <w:div w:id="366565078">
      <w:bodyDiv w:val="1"/>
      <w:marLeft w:val="0"/>
      <w:marRight w:val="0"/>
      <w:marTop w:val="0"/>
      <w:marBottom w:val="0"/>
      <w:divBdr>
        <w:top w:val="none" w:sz="0" w:space="0" w:color="auto"/>
        <w:left w:val="none" w:sz="0" w:space="0" w:color="auto"/>
        <w:bottom w:val="none" w:sz="0" w:space="0" w:color="auto"/>
        <w:right w:val="none" w:sz="0" w:space="0" w:color="auto"/>
      </w:divBdr>
    </w:div>
    <w:div w:id="366613081">
      <w:bodyDiv w:val="1"/>
      <w:marLeft w:val="0"/>
      <w:marRight w:val="0"/>
      <w:marTop w:val="0"/>
      <w:marBottom w:val="0"/>
      <w:divBdr>
        <w:top w:val="none" w:sz="0" w:space="0" w:color="auto"/>
        <w:left w:val="none" w:sz="0" w:space="0" w:color="auto"/>
        <w:bottom w:val="none" w:sz="0" w:space="0" w:color="auto"/>
        <w:right w:val="none" w:sz="0" w:space="0" w:color="auto"/>
      </w:divBdr>
    </w:div>
    <w:div w:id="366680346">
      <w:bodyDiv w:val="1"/>
      <w:marLeft w:val="0"/>
      <w:marRight w:val="0"/>
      <w:marTop w:val="0"/>
      <w:marBottom w:val="0"/>
      <w:divBdr>
        <w:top w:val="none" w:sz="0" w:space="0" w:color="auto"/>
        <w:left w:val="none" w:sz="0" w:space="0" w:color="auto"/>
        <w:bottom w:val="none" w:sz="0" w:space="0" w:color="auto"/>
        <w:right w:val="none" w:sz="0" w:space="0" w:color="auto"/>
      </w:divBdr>
    </w:div>
    <w:div w:id="367222128">
      <w:bodyDiv w:val="1"/>
      <w:marLeft w:val="0"/>
      <w:marRight w:val="0"/>
      <w:marTop w:val="0"/>
      <w:marBottom w:val="0"/>
      <w:divBdr>
        <w:top w:val="none" w:sz="0" w:space="0" w:color="auto"/>
        <w:left w:val="none" w:sz="0" w:space="0" w:color="auto"/>
        <w:bottom w:val="none" w:sz="0" w:space="0" w:color="auto"/>
        <w:right w:val="none" w:sz="0" w:space="0" w:color="auto"/>
      </w:divBdr>
    </w:div>
    <w:div w:id="367343650">
      <w:bodyDiv w:val="1"/>
      <w:marLeft w:val="0"/>
      <w:marRight w:val="0"/>
      <w:marTop w:val="0"/>
      <w:marBottom w:val="0"/>
      <w:divBdr>
        <w:top w:val="none" w:sz="0" w:space="0" w:color="auto"/>
        <w:left w:val="none" w:sz="0" w:space="0" w:color="auto"/>
        <w:bottom w:val="none" w:sz="0" w:space="0" w:color="auto"/>
        <w:right w:val="none" w:sz="0" w:space="0" w:color="auto"/>
      </w:divBdr>
    </w:div>
    <w:div w:id="367419056">
      <w:bodyDiv w:val="1"/>
      <w:marLeft w:val="0"/>
      <w:marRight w:val="0"/>
      <w:marTop w:val="0"/>
      <w:marBottom w:val="0"/>
      <w:divBdr>
        <w:top w:val="none" w:sz="0" w:space="0" w:color="auto"/>
        <w:left w:val="none" w:sz="0" w:space="0" w:color="auto"/>
        <w:bottom w:val="none" w:sz="0" w:space="0" w:color="auto"/>
        <w:right w:val="none" w:sz="0" w:space="0" w:color="auto"/>
      </w:divBdr>
    </w:div>
    <w:div w:id="367485206">
      <w:bodyDiv w:val="1"/>
      <w:marLeft w:val="0"/>
      <w:marRight w:val="0"/>
      <w:marTop w:val="0"/>
      <w:marBottom w:val="0"/>
      <w:divBdr>
        <w:top w:val="none" w:sz="0" w:space="0" w:color="auto"/>
        <w:left w:val="none" w:sz="0" w:space="0" w:color="auto"/>
        <w:bottom w:val="none" w:sz="0" w:space="0" w:color="auto"/>
        <w:right w:val="none" w:sz="0" w:space="0" w:color="auto"/>
      </w:divBdr>
    </w:div>
    <w:div w:id="367536017">
      <w:bodyDiv w:val="1"/>
      <w:marLeft w:val="0"/>
      <w:marRight w:val="0"/>
      <w:marTop w:val="0"/>
      <w:marBottom w:val="0"/>
      <w:divBdr>
        <w:top w:val="none" w:sz="0" w:space="0" w:color="auto"/>
        <w:left w:val="none" w:sz="0" w:space="0" w:color="auto"/>
        <w:bottom w:val="none" w:sz="0" w:space="0" w:color="auto"/>
        <w:right w:val="none" w:sz="0" w:space="0" w:color="auto"/>
      </w:divBdr>
    </w:div>
    <w:div w:id="367603311">
      <w:bodyDiv w:val="1"/>
      <w:marLeft w:val="0"/>
      <w:marRight w:val="0"/>
      <w:marTop w:val="0"/>
      <w:marBottom w:val="0"/>
      <w:divBdr>
        <w:top w:val="none" w:sz="0" w:space="0" w:color="auto"/>
        <w:left w:val="none" w:sz="0" w:space="0" w:color="auto"/>
        <w:bottom w:val="none" w:sz="0" w:space="0" w:color="auto"/>
        <w:right w:val="none" w:sz="0" w:space="0" w:color="auto"/>
      </w:divBdr>
    </w:div>
    <w:div w:id="367800371">
      <w:bodyDiv w:val="1"/>
      <w:marLeft w:val="0"/>
      <w:marRight w:val="0"/>
      <w:marTop w:val="0"/>
      <w:marBottom w:val="0"/>
      <w:divBdr>
        <w:top w:val="none" w:sz="0" w:space="0" w:color="auto"/>
        <w:left w:val="none" w:sz="0" w:space="0" w:color="auto"/>
        <w:bottom w:val="none" w:sz="0" w:space="0" w:color="auto"/>
        <w:right w:val="none" w:sz="0" w:space="0" w:color="auto"/>
      </w:divBdr>
    </w:div>
    <w:div w:id="367806043">
      <w:bodyDiv w:val="1"/>
      <w:marLeft w:val="0"/>
      <w:marRight w:val="0"/>
      <w:marTop w:val="0"/>
      <w:marBottom w:val="0"/>
      <w:divBdr>
        <w:top w:val="none" w:sz="0" w:space="0" w:color="auto"/>
        <w:left w:val="none" w:sz="0" w:space="0" w:color="auto"/>
        <w:bottom w:val="none" w:sz="0" w:space="0" w:color="auto"/>
        <w:right w:val="none" w:sz="0" w:space="0" w:color="auto"/>
      </w:divBdr>
    </w:div>
    <w:div w:id="368185147">
      <w:bodyDiv w:val="1"/>
      <w:marLeft w:val="0"/>
      <w:marRight w:val="0"/>
      <w:marTop w:val="0"/>
      <w:marBottom w:val="0"/>
      <w:divBdr>
        <w:top w:val="none" w:sz="0" w:space="0" w:color="auto"/>
        <w:left w:val="none" w:sz="0" w:space="0" w:color="auto"/>
        <w:bottom w:val="none" w:sz="0" w:space="0" w:color="auto"/>
        <w:right w:val="none" w:sz="0" w:space="0" w:color="auto"/>
      </w:divBdr>
    </w:div>
    <w:div w:id="368577515">
      <w:bodyDiv w:val="1"/>
      <w:marLeft w:val="0"/>
      <w:marRight w:val="0"/>
      <w:marTop w:val="0"/>
      <w:marBottom w:val="0"/>
      <w:divBdr>
        <w:top w:val="none" w:sz="0" w:space="0" w:color="auto"/>
        <w:left w:val="none" w:sz="0" w:space="0" w:color="auto"/>
        <w:bottom w:val="none" w:sz="0" w:space="0" w:color="auto"/>
        <w:right w:val="none" w:sz="0" w:space="0" w:color="auto"/>
      </w:divBdr>
    </w:div>
    <w:div w:id="368603436">
      <w:bodyDiv w:val="1"/>
      <w:marLeft w:val="0"/>
      <w:marRight w:val="0"/>
      <w:marTop w:val="0"/>
      <w:marBottom w:val="0"/>
      <w:divBdr>
        <w:top w:val="none" w:sz="0" w:space="0" w:color="auto"/>
        <w:left w:val="none" w:sz="0" w:space="0" w:color="auto"/>
        <w:bottom w:val="none" w:sz="0" w:space="0" w:color="auto"/>
        <w:right w:val="none" w:sz="0" w:space="0" w:color="auto"/>
      </w:divBdr>
    </w:div>
    <w:div w:id="368603787">
      <w:bodyDiv w:val="1"/>
      <w:marLeft w:val="0"/>
      <w:marRight w:val="0"/>
      <w:marTop w:val="0"/>
      <w:marBottom w:val="0"/>
      <w:divBdr>
        <w:top w:val="none" w:sz="0" w:space="0" w:color="auto"/>
        <w:left w:val="none" w:sz="0" w:space="0" w:color="auto"/>
        <w:bottom w:val="none" w:sz="0" w:space="0" w:color="auto"/>
        <w:right w:val="none" w:sz="0" w:space="0" w:color="auto"/>
      </w:divBdr>
    </w:div>
    <w:div w:id="369376082">
      <w:bodyDiv w:val="1"/>
      <w:marLeft w:val="0"/>
      <w:marRight w:val="0"/>
      <w:marTop w:val="0"/>
      <w:marBottom w:val="0"/>
      <w:divBdr>
        <w:top w:val="none" w:sz="0" w:space="0" w:color="auto"/>
        <w:left w:val="none" w:sz="0" w:space="0" w:color="auto"/>
        <w:bottom w:val="none" w:sz="0" w:space="0" w:color="auto"/>
        <w:right w:val="none" w:sz="0" w:space="0" w:color="auto"/>
      </w:divBdr>
    </w:div>
    <w:div w:id="369458199">
      <w:bodyDiv w:val="1"/>
      <w:marLeft w:val="0"/>
      <w:marRight w:val="0"/>
      <w:marTop w:val="0"/>
      <w:marBottom w:val="0"/>
      <w:divBdr>
        <w:top w:val="none" w:sz="0" w:space="0" w:color="auto"/>
        <w:left w:val="none" w:sz="0" w:space="0" w:color="auto"/>
        <w:bottom w:val="none" w:sz="0" w:space="0" w:color="auto"/>
        <w:right w:val="none" w:sz="0" w:space="0" w:color="auto"/>
      </w:divBdr>
    </w:div>
    <w:div w:id="369647620">
      <w:bodyDiv w:val="1"/>
      <w:marLeft w:val="0"/>
      <w:marRight w:val="0"/>
      <w:marTop w:val="0"/>
      <w:marBottom w:val="0"/>
      <w:divBdr>
        <w:top w:val="none" w:sz="0" w:space="0" w:color="auto"/>
        <w:left w:val="none" w:sz="0" w:space="0" w:color="auto"/>
        <w:bottom w:val="none" w:sz="0" w:space="0" w:color="auto"/>
        <w:right w:val="none" w:sz="0" w:space="0" w:color="auto"/>
      </w:divBdr>
    </w:div>
    <w:div w:id="369648720">
      <w:bodyDiv w:val="1"/>
      <w:marLeft w:val="0"/>
      <w:marRight w:val="0"/>
      <w:marTop w:val="0"/>
      <w:marBottom w:val="0"/>
      <w:divBdr>
        <w:top w:val="none" w:sz="0" w:space="0" w:color="auto"/>
        <w:left w:val="none" w:sz="0" w:space="0" w:color="auto"/>
        <w:bottom w:val="none" w:sz="0" w:space="0" w:color="auto"/>
        <w:right w:val="none" w:sz="0" w:space="0" w:color="auto"/>
      </w:divBdr>
    </w:div>
    <w:div w:id="369720984">
      <w:bodyDiv w:val="1"/>
      <w:marLeft w:val="0"/>
      <w:marRight w:val="0"/>
      <w:marTop w:val="0"/>
      <w:marBottom w:val="0"/>
      <w:divBdr>
        <w:top w:val="none" w:sz="0" w:space="0" w:color="auto"/>
        <w:left w:val="none" w:sz="0" w:space="0" w:color="auto"/>
        <w:bottom w:val="none" w:sz="0" w:space="0" w:color="auto"/>
        <w:right w:val="none" w:sz="0" w:space="0" w:color="auto"/>
      </w:divBdr>
    </w:div>
    <w:div w:id="369837999">
      <w:bodyDiv w:val="1"/>
      <w:marLeft w:val="0"/>
      <w:marRight w:val="0"/>
      <w:marTop w:val="0"/>
      <w:marBottom w:val="0"/>
      <w:divBdr>
        <w:top w:val="none" w:sz="0" w:space="0" w:color="auto"/>
        <w:left w:val="none" w:sz="0" w:space="0" w:color="auto"/>
        <w:bottom w:val="none" w:sz="0" w:space="0" w:color="auto"/>
        <w:right w:val="none" w:sz="0" w:space="0" w:color="auto"/>
      </w:divBdr>
    </w:div>
    <w:div w:id="369915696">
      <w:bodyDiv w:val="1"/>
      <w:marLeft w:val="0"/>
      <w:marRight w:val="0"/>
      <w:marTop w:val="0"/>
      <w:marBottom w:val="0"/>
      <w:divBdr>
        <w:top w:val="none" w:sz="0" w:space="0" w:color="auto"/>
        <w:left w:val="none" w:sz="0" w:space="0" w:color="auto"/>
        <w:bottom w:val="none" w:sz="0" w:space="0" w:color="auto"/>
        <w:right w:val="none" w:sz="0" w:space="0" w:color="auto"/>
      </w:divBdr>
    </w:div>
    <w:div w:id="370037398">
      <w:bodyDiv w:val="1"/>
      <w:marLeft w:val="0"/>
      <w:marRight w:val="0"/>
      <w:marTop w:val="0"/>
      <w:marBottom w:val="0"/>
      <w:divBdr>
        <w:top w:val="none" w:sz="0" w:space="0" w:color="auto"/>
        <w:left w:val="none" w:sz="0" w:space="0" w:color="auto"/>
        <w:bottom w:val="none" w:sz="0" w:space="0" w:color="auto"/>
        <w:right w:val="none" w:sz="0" w:space="0" w:color="auto"/>
      </w:divBdr>
    </w:div>
    <w:div w:id="370082370">
      <w:bodyDiv w:val="1"/>
      <w:marLeft w:val="0"/>
      <w:marRight w:val="0"/>
      <w:marTop w:val="0"/>
      <w:marBottom w:val="0"/>
      <w:divBdr>
        <w:top w:val="none" w:sz="0" w:space="0" w:color="auto"/>
        <w:left w:val="none" w:sz="0" w:space="0" w:color="auto"/>
        <w:bottom w:val="none" w:sz="0" w:space="0" w:color="auto"/>
        <w:right w:val="none" w:sz="0" w:space="0" w:color="auto"/>
      </w:divBdr>
    </w:div>
    <w:div w:id="370417693">
      <w:bodyDiv w:val="1"/>
      <w:marLeft w:val="0"/>
      <w:marRight w:val="0"/>
      <w:marTop w:val="0"/>
      <w:marBottom w:val="0"/>
      <w:divBdr>
        <w:top w:val="none" w:sz="0" w:space="0" w:color="auto"/>
        <w:left w:val="none" w:sz="0" w:space="0" w:color="auto"/>
        <w:bottom w:val="none" w:sz="0" w:space="0" w:color="auto"/>
        <w:right w:val="none" w:sz="0" w:space="0" w:color="auto"/>
      </w:divBdr>
    </w:div>
    <w:div w:id="370613142">
      <w:bodyDiv w:val="1"/>
      <w:marLeft w:val="0"/>
      <w:marRight w:val="0"/>
      <w:marTop w:val="0"/>
      <w:marBottom w:val="0"/>
      <w:divBdr>
        <w:top w:val="none" w:sz="0" w:space="0" w:color="auto"/>
        <w:left w:val="none" w:sz="0" w:space="0" w:color="auto"/>
        <w:bottom w:val="none" w:sz="0" w:space="0" w:color="auto"/>
        <w:right w:val="none" w:sz="0" w:space="0" w:color="auto"/>
      </w:divBdr>
    </w:div>
    <w:div w:id="370694979">
      <w:bodyDiv w:val="1"/>
      <w:marLeft w:val="0"/>
      <w:marRight w:val="0"/>
      <w:marTop w:val="0"/>
      <w:marBottom w:val="0"/>
      <w:divBdr>
        <w:top w:val="none" w:sz="0" w:space="0" w:color="auto"/>
        <w:left w:val="none" w:sz="0" w:space="0" w:color="auto"/>
        <w:bottom w:val="none" w:sz="0" w:space="0" w:color="auto"/>
        <w:right w:val="none" w:sz="0" w:space="0" w:color="auto"/>
      </w:divBdr>
    </w:div>
    <w:div w:id="370879359">
      <w:bodyDiv w:val="1"/>
      <w:marLeft w:val="0"/>
      <w:marRight w:val="0"/>
      <w:marTop w:val="0"/>
      <w:marBottom w:val="0"/>
      <w:divBdr>
        <w:top w:val="none" w:sz="0" w:space="0" w:color="auto"/>
        <w:left w:val="none" w:sz="0" w:space="0" w:color="auto"/>
        <w:bottom w:val="none" w:sz="0" w:space="0" w:color="auto"/>
        <w:right w:val="none" w:sz="0" w:space="0" w:color="auto"/>
      </w:divBdr>
    </w:div>
    <w:div w:id="370954842">
      <w:bodyDiv w:val="1"/>
      <w:marLeft w:val="0"/>
      <w:marRight w:val="0"/>
      <w:marTop w:val="0"/>
      <w:marBottom w:val="0"/>
      <w:divBdr>
        <w:top w:val="none" w:sz="0" w:space="0" w:color="auto"/>
        <w:left w:val="none" w:sz="0" w:space="0" w:color="auto"/>
        <w:bottom w:val="none" w:sz="0" w:space="0" w:color="auto"/>
        <w:right w:val="none" w:sz="0" w:space="0" w:color="auto"/>
      </w:divBdr>
    </w:div>
    <w:div w:id="370961674">
      <w:bodyDiv w:val="1"/>
      <w:marLeft w:val="0"/>
      <w:marRight w:val="0"/>
      <w:marTop w:val="0"/>
      <w:marBottom w:val="0"/>
      <w:divBdr>
        <w:top w:val="none" w:sz="0" w:space="0" w:color="auto"/>
        <w:left w:val="none" w:sz="0" w:space="0" w:color="auto"/>
        <w:bottom w:val="none" w:sz="0" w:space="0" w:color="auto"/>
        <w:right w:val="none" w:sz="0" w:space="0" w:color="auto"/>
      </w:divBdr>
    </w:div>
    <w:div w:id="371004375">
      <w:bodyDiv w:val="1"/>
      <w:marLeft w:val="0"/>
      <w:marRight w:val="0"/>
      <w:marTop w:val="0"/>
      <w:marBottom w:val="0"/>
      <w:divBdr>
        <w:top w:val="none" w:sz="0" w:space="0" w:color="auto"/>
        <w:left w:val="none" w:sz="0" w:space="0" w:color="auto"/>
        <w:bottom w:val="none" w:sz="0" w:space="0" w:color="auto"/>
        <w:right w:val="none" w:sz="0" w:space="0" w:color="auto"/>
      </w:divBdr>
    </w:div>
    <w:div w:id="371266201">
      <w:bodyDiv w:val="1"/>
      <w:marLeft w:val="0"/>
      <w:marRight w:val="0"/>
      <w:marTop w:val="0"/>
      <w:marBottom w:val="0"/>
      <w:divBdr>
        <w:top w:val="none" w:sz="0" w:space="0" w:color="auto"/>
        <w:left w:val="none" w:sz="0" w:space="0" w:color="auto"/>
        <w:bottom w:val="none" w:sz="0" w:space="0" w:color="auto"/>
        <w:right w:val="none" w:sz="0" w:space="0" w:color="auto"/>
      </w:divBdr>
    </w:div>
    <w:div w:id="371275701">
      <w:bodyDiv w:val="1"/>
      <w:marLeft w:val="0"/>
      <w:marRight w:val="0"/>
      <w:marTop w:val="0"/>
      <w:marBottom w:val="0"/>
      <w:divBdr>
        <w:top w:val="none" w:sz="0" w:space="0" w:color="auto"/>
        <w:left w:val="none" w:sz="0" w:space="0" w:color="auto"/>
        <w:bottom w:val="none" w:sz="0" w:space="0" w:color="auto"/>
        <w:right w:val="none" w:sz="0" w:space="0" w:color="auto"/>
      </w:divBdr>
    </w:div>
    <w:div w:id="371393362">
      <w:bodyDiv w:val="1"/>
      <w:marLeft w:val="0"/>
      <w:marRight w:val="0"/>
      <w:marTop w:val="0"/>
      <w:marBottom w:val="0"/>
      <w:divBdr>
        <w:top w:val="none" w:sz="0" w:space="0" w:color="auto"/>
        <w:left w:val="none" w:sz="0" w:space="0" w:color="auto"/>
        <w:bottom w:val="none" w:sz="0" w:space="0" w:color="auto"/>
        <w:right w:val="none" w:sz="0" w:space="0" w:color="auto"/>
      </w:divBdr>
    </w:div>
    <w:div w:id="372271034">
      <w:bodyDiv w:val="1"/>
      <w:marLeft w:val="0"/>
      <w:marRight w:val="0"/>
      <w:marTop w:val="0"/>
      <w:marBottom w:val="0"/>
      <w:divBdr>
        <w:top w:val="none" w:sz="0" w:space="0" w:color="auto"/>
        <w:left w:val="none" w:sz="0" w:space="0" w:color="auto"/>
        <w:bottom w:val="none" w:sz="0" w:space="0" w:color="auto"/>
        <w:right w:val="none" w:sz="0" w:space="0" w:color="auto"/>
      </w:divBdr>
    </w:div>
    <w:div w:id="372927533">
      <w:bodyDiv w:val="1"/>
      <w:marLeft w:val="0"/>
      <w:marRight w:val="0"/>
      <w:marTop w:val="0"/>
      <w:marBottom w:val="0"/>
      <w:divBdr>
        <w:top w:val="none" w:sz="0" w:space="0" w:color="auto"/>
        <w:left w:val="none" w:sz="0" w:space="0" w:color="auto"/>
        <w:bottom w:val="none" w:sz="0" w:space="0" w:color="auto"/>
        <w:right w:val="none" w:sz="0" w:space="0" w:color="auto"/>
      </w:divBdr>
    </w:div>
    <w:div w:id="373046974">
      <w:bodyDiv w:val="1"/>
      <w:marLeft w:val="0"/>
      <w:marRight w:val="0"/>
      <w:marTop w:val="0"/>
      <w:marBottom w:val="0"/>
      <w:divBdr>
        <w:top w:val="none" w:sz="0" w:space="0" w:color="auto"/>
        <w:left w:val="none" w:sz="0" w:space="0" w:color="auto"/>
        <w:bottom w:val="none" w:sz="0" w:space="0" w:color="auto"/>
        <w:right w:val="none" w:sz="0" w:space="0" w:color="auto"/>
      </w:divBdr>
    </w:div>
    <w:div w:id="373237328">
      <w:bodyDiv w:val="1"/>
      <w:marLeft w:val="0"/>
      <w:marRight w:val="0"/>
      <w:marTop w:val="0"/>
      <w:marBottom w:val="0"/>
      <w:divBdr>
        <w:top w:val="none" w:sz="0" w:space="0" w:color="auto"/>
        <w:left w:val="none" w:sz="0" w:space="0" w:color="auto"/>
        <w:bottom w:val="none" w:sz="0" w:space="0" w:color="auto"/>
        <w:right w:val="none" w:sz="0" w:space="0" w:color="auto"/>
      </w:divBdr>
    </w:div>
    <w:div w:id="373770413">
      <w:bodyDiv w:val="1"/>
      <w:marLeft w:val="0"/>
      <w:marRight w:val="0"/>
      <w:marTop w:val="0"/>
      <w:marBottom w:val="0"/>
      <w:divBdr>
        <w:top w:val="none" w:sz="0" w:space="0" w:color="auto"/>
        <w:left w:val="none" w:sz="0" w:space="0" w:color="auto"/>
        <w:bottom w:val="none" w:sz="0" w:space="0" w:color="auto"/>
        <w:right w:val="none" w:sz="0" w:space="0" w:color="auto"/>
      </w:divBdr>
    </w:div>
    <w:div w:id="373771074">
      <w:bodyDiv w:val="1"/>
      <w:marLeft w:val="0"/>
      <w:marRight w:val="0"/>
      <w:marTop w:val="0"/>
      <w:marBottom w:val="0"/>
      <w:divBdr>
        <w:top w:val="none" w:sz="0" w:space="0" w:color="auto"/>
        <w:left w:val="none" w:sz="0" w:space="0" w:color="auto"/>
        <w:bottom w:val="none" w:sz="0" w:space="0" w:color="auto"/>
        <w:right w:val="none" w:sz="0" w:space="0" w:color="auto"/>
      </w:divBdr>
    </w:div>
    <w:div w:id="373890500">
      <w:bodyDiv w:val="1"/>
      <w:marLeft w:val="0"/>
      <w:marRight w:val="0"/>
      <w:marTop w:val="0"/>
      <w:marBottom w:val="0"/>
      <w:divBdr>
        <w:top w:val="none" w:sz="0" w:space="0" w:color="auto"/>
        <w:left w:val="none" w:sz="0" w:space="0" w:color="auto"/>
        <w:bottom w:val="none" w:sz="0" w:space="0" w:color="auto"/>
        <w:right w:val="none" w:sz="0" w:space="0" w:color="auto"/>
      </w:divBdr>
    </w:div>
    <w:div w:id="374085511">
      <w:bodyDiv w:val="1"/>
      <w:marLeft w:val="0"/>
      <w:marRight w:val="0"/>
      <w:marTop w:val="0"/>
      <w:marBottom w:val="0"/>
      <w:divBdr>
        <w:top w:val="none" w:sz="0" w:space="0" w:color="auto"/>
        <w:left w:val="none" w:sz="0" w:space="0" w:color="auto"/>
        <w:bottom w:val="none" w:sz="0" w:space="0" w:color="auto"/>
        <w:right w:val="none" w:sz="0" w:space="0" w:color="auto"/>
      </w:divBdr>
    </w:div>
    <w:div w:id="374501914">
      <w:bodyDiv w:val="1"/>
      <w:marLeft w:val="0"/>
      <w:marRight w:val="0"/>
      <w:marTop w:val="0"/>
      <w:marBottom w:val="0"/>
      <w:divBdr>
        <w:top w:val="none" w:sz="0" w:space="0" w:color="auto"/>
        <w:left w:val="none" w:sz="0" w:space="0" w:color="auto"/>
        <w:bottom w:val="none" w:sz="0" w:space="0" w:color="auto"/>
        <w:right w:val="none" w:sz="0" w:space="0" w:color="auto"/>
      </w:divBdr>
    </w:div>
    <w:div w:id="374737654">
      <w:bodyDiv w:val="1"/>
      <w:marLeft w:val="0"/>
      <w:marRight w:val="0"/>
      <w:marTop w:val="0"/>
      <w:marBottom w:val="0"/>
      <w:divBdr>
        <w:top w:val="none" w:sz="0" w:space="0" w:color="auto"/>
        <w:left w:val="none" w:sz="0" w:space="0" w:color="auto"/>
        <w:bottom w:val="none" w:sz="0" w:space="0" w:color="auto"/>
        <w:right w:val="none" w:sz="0" w:space="0" w:color="auto"/>
      </w:divBdr>
    </w:div>
    <w:div w:id="374816819">
      <w:bodyDiv w:val="1"/>
      <w:marLeft w:val="0"/>
      <w:marRight w:val="0"/>
      <w:marTop w:val="0"/>
      <w:marBottom w:val="0"/>
      <w:divBdr>
        <w:top w:val="none" w:sz="0" w:space="0" w:color="auto"/>
        <w:left w:val="none" w:sz="0" w:space="0" w:color="auto"/>
        <w:bottom w:val="none" w:sz="0" w:space="0" w:color="auto"/>
        <w:right w:val="none" w:sz="0" w:space="0" w:color="auto"/>
      </w:divBdr>
    </w:div>
    <w:div w:id="375159814">
      <w:bodyDiv w:val="1"/>
      <w:marLeft w:val="0"/>
      <w:marRight w:val="0"/>
      <w:marTop w:val="0"/>
      <w:marBottom w:val="0"/>
      <w:divBdr>
        <w:top w:val="none" w:sz="0" w:space="0" w:color="auto"/>
        <w:left w:val="none" w:sz="0" w:space="0" w:color="auto"/>
        <w:bottom w:val="none" w:sz="0" w:space="0" w:color="auto"/>
        <w:right w:val="none" w:sz="0" w:space="0" w:color="auto"/>
      </w:divBdr>
    </w:div>
    <w:div w:id="375395989">
      <w:bodyDiv w:val="1"/>
      <w:marLeft w:val="0"/>
      <w:marRight w:val="0"/>
      <w:marTop w:val="0"/>
      <w:marBottom w:val="0"/>
      <w:divBdr>
        <w:top w:val="none" w:sz="0" w:space="0" w:color="auto"/>
        <w:left w:val="none" w:sz="0" w:space="0" w:color="auto"/>
        <w:bottom w:val="none" w:sz="0" w:space="0" w:color="auto"/>
        <w:right w:val="none" w:sz="0" w:space="0" w:color="auto"/>
      </w:divBdr>
    </w:div>
    <w:div w:id="375472446">
      <w:bodyDiv w:val="1"/>
      <w:marLeft w:val="0"/>
      <w:marRight w:val="0"/>
      <w:marTop w:val="0"/>
      <w:marBottom w:val="0"/>
      <w:divBdr>
        <w:top w:val="none" w:sz="0" w:space="0" w:color="auto"/>
        <w:left w:val="none" w:sz="0" w:space="0" w:color="auto"/>
        <w:bottom w:val="none" w:sz="0" w:space="0" w:color="auto"/>
        <w:right w:val="none" w:sz="0" w:space="0" w:color="auto"/>
      </w:divBdr>
    </w:div>
    <w:div w:id="375664707">
      <w:bodyDiv w:val="1"/>
      <w:marLeft w:val="0"/>
      <w:marRight w:val="0"/>
      <w:marTop w:val="0"/>
      <w:marBottom w:val="0"/>
      <w:divBdr>
        <w:top w:val="none" w:sz="0" w:space="0" w:color="auto"/>
        <w:left w:val="none" w:sz="0" w:space="0" w:color="auto"/>
        <w:bottom w:val="none" w:sz="0" w:space="0" w:color="auto"/>
        <w:right w:val="none" w:sz="0" w:space="0" w:color="auto"/>
      </w:divBdr>
    </w:div>
    <w:div w:id="376052878">
      <w:bodyDiv w:val="1"/>
      <w:marLeft w:val="0"/>
      <w:marRight w:val="0"/>
      <w:marTop w:val="0"/>
      <w:marBottom w:val="0"/>
      <w:divBdr>
        <w:top w:val="none" w:sz="0" w:space="0" w:color="auto"/>
        <w:left w:val="none" w:sz="0" w:space="0" w:color="auto"/>
        <w:bottom w:val="none" w:sz="0" w:space="0" w:color="auto"/>
        <w:right w:val="none" w:sz="0" w:space="0" w:color="auto"/>
      </w:divBdr>
    </w:div>
    <w:div w:id="376124112">
      <w:bodyDiv w:val="1"/>
      <w:marLeft w:val="0"/>
      <w:marRight w:val="0"/>
      <w:marTop w:val="0"/>
      <w:marBottom w:val="0"/>
      <w:divBdr>
        <w:top w:val="none" w:sz="0" w:space="0" w:color="auto"/>
        <w:left w:val="none" w:sz="0" w:space="0" w:color="auto"/>
        <w:bottom w:val="none" w:sz="0" w:space="0" w:color="auto"/>
        <w:right w:val="none" w:sz="0" w:space="0" w:color="auto"/>
      </w:divBdr>
    </w:div>
    <w:div w:id="376855705">
      <w:bodyDiv w:val="1"/>
      <w:marLeft w:val="0"/>
      <w:marRight w:val="0"/>
      <w:marTop w:val="0"/>
      <w:marBottom w:val="0"/>
      <w:divBdr>
        <w:top w:val="none" w:sz="0" w:space="0" w:color="auto"/>
        <w:left w:val="none" w:sz="0" w:space="0" w:color="auto"/>
        <w:bottom w:val="none" w:sz="0" w:space="0" w:color="auto"/>
        <w:right w:val="none" w:sz="0" w:space="0" w:color="auto"/>
      </w:divBdr>
    </w:div>
    <w:div w:id="377165296">
      <w:bodyDiv w:val="1"/>
      <w:marLeft w:val="0"/>
      <w:marRight w:val="0"/>
      <w:marTop w:val="0"/>
      <w:marBottom w:val="0"/>
      <w:divBdr>
        <w:top w:val="none" w:sz="0" w:space="0" w:color="auto"/>
        <w:left w:val="none" w:sz="0" w:space="0" w:color="auto"/>
        <w:bottom w:val="none" w:sz="0" w:space="0" w:color="auto"/>
        <w:right w:val="none" w:sz="0" w:space="0" w:color="auto"/>
      </w:divBdr>
    </w:div>
    <w:div w:id="377244676">
      <w:bodyDiv w:val="1"/>
      <w:marLeft w:val="0"/>
      <w:marRight w:val="0"/>
      <w:marTop w:val="0"/>
      <w:marBottom w:val="0"/>
      <w:divBdr>
        <w:top w:val="none" w:sz="0" w:space="0" w:color="auto"/>
        <w:left w:val="none" w:sz="0" w:space="0" w:color="auto"/>
        <w:bottom w:val="none" w:sz="0" w:space="0" w:color="auto"/>
        <w:right w:val="none" w:sz="0" w:space="0" w:color="auto"/>
      </w:divBdr>
    </w:div>
    <w:div w:id="377513674">
      <w:bodyDiv w:val="1"/>
      <w:marLeft w:val="0"/>
      <w:marRight w:val="0"/>
      <w:marTop w:val="0"/>
      <w:marBottom w:val="0"/>
      <w:divBdr>
        <w:top w:val="none" w:sz="0" w:space="0" w:color="auto"/>
        <w:left w:val="none" w:sz="0" w:space="0" w:color="auto"/>
        <w:bottom w:val="none" w:sz="0" w:space="0" w:color="auto"/>
        <w:right w:val="none" w:sz="0" w:space="0" w:color="auto"/>
      </w:divBdr>
    </w:div>
    <w:div w:id="377706253">
      <w:bodyDiv w:val="1"/>
      <w:marLeft w:val="0"/>
      <w:marRight w:val="0"/>
      <w:marTop w:val="0"/>
      <w:marBottom w:val="0"/>
      <w:divBdr>
        <w:top w:val="none" w:sz="0" w:space="0" w:color="auto"/>
        <w:left w:val="none" w:sz="0" w:space="0" w:color="auto"/>
        <w:bottom w:val="none" w:sz="0" w:space="0" w:color="auto"/>
        <w:right w:val="none" w:sz="0" w:space="0" w:color="auto"/>
      </w:divBdr>
    </w:div>
    <w:div w:id="377707145">
      <w:bodyDiv w:val="1"/>
      <w:marLeft w:val="0"/>
      <w:marRight w:val="0"/>
      <w:marTop w:val="0"/>
      <w:marBottom w:val="0"/>
      <w:divBdr>
        <w:top w:val="none" w:sz="0" w:space="0" w:color="auto"/>
        <w:left w:val="none" w:sz="0" w:space="0" w:color="auto"/>
        <w:bottom w:val="none" w:sz="0" w:space="0" w:color="auto"/>
        <w:right w:val="none" w:sz="0" w:space="0" w:color="auto"/>
      </w:divBdr>
    </w:div>
    <w:div w:id="377707709">
      <w:bodyDiv w:val="1"/>
      <w:marLeft w:val="0"/>
      <w:marRight w:val="0"/>
      <w:marTop w:val="0"/>
      <w:marBottom w:val="0"/>
      <w:divBdr>
        <w:top w:val="none" w:sz="0" w:space="0" w:color="auto"/>
        <w:left w:val="none" w:sz="0" w:space="0" w:color="auto"/>
        <w:bottom w:val="none" w:sz="0" w:space="0" w:color="auto"/>
        <w:right w:val="none" w:sz="0" w:space="0" w:color="auto"/>
      </w:divBdr>
    </w:div>
    <w:div w:id="377781318">
      <w:bodyDiv w:val="1"/>
      <w:marLeft w:val="0"/>
      <w:marRight w:val="0"/>
      <w:marTop w:val="0"/>
      <w:marBottom w:val="0"/>
      <w:divBdr>
        <w:top w:val="none" w:sz="0" w:space="0" w:color="auto"/>
        <w:left w:val="none" w:sz="0" w:space="0" w:color="auto"/>
        <w:bottom w:val="none" w:sz="0" w:space="0" w:color="auto"/>
        <w:right w:val="none" w:sz="0" w:space="0" w:color="auto"/>
      </w:divBdr>
    </w:div>
    <w:div w:id="377901896">
      <w:bodyDiv w:val="1"/>
      <w:marLeft w:val="0"/>
      <w:marRight w:val="0"/>
      <w:marTop w:val="0"/>
      <w:marBottom w:val="0"/>
      <w:divBdr>
        <w:top w:val="none" w:sz="0" w:space="0" w:color="auto"/>
        <w:left w:val="none" w:sz="0" w:space="0" w:color="auto"/>
        <w:bottom w:val="none" w:sz="0" w:space="0" w:color="auto"/>
        <w:right w:val="none" w:sz="0" w:space="0" w:color="auto"/>
      </w:divBdr>
    </w:div>
    <w:div w:id="378089580">
      <w:bodyDiv w:val="1"/>
      <w:marLeft w:val="0"/>
      <w:marRight w:val="0"/>
      <w:marTop w:val="0"/>
      <w:marBottom w:val="0"/>
      <w:divBdr>
        <w:top w:val="none" w:sz="0" w:space="0" w:color="auto"/>
        <w:left w:val="none" w:sz="0" w:space="0" w:color="auto"/>
        <w:bottom w:val="none" w:sz="0" w:space="0" w:color="auto"/>
        <w:right w:val="none" w:sz="0" w:space="0" w:color="auto"/>
      </w:divBdr>
    </w:div>
    <w:div w:id="378823816">
      <w:bodyDiv w:val="1"/>
      <w:marLeft w:val="0"/>
      <w:marRight w:val="0"/>
      <w:marTop w:val="0"/>
      <w:marBottom w:val="0"/>
      <w:divBdr>
        <w:top w:val="none" w:sz="0" w:space="0" w:color="auto"/>
        <w:left w:val="none" w:sz="0" w:space="0" w:color="auto"/>
        <w:bottom w:val="none" w:sz="0" w:space="0" w:color="auto"/>
        <w:right w:val="none" w:sz="0" w:space="0" w:color="auto"/>
      </w:divBdr>
    </w:div>
    <w:div w:id="378824309">
      <w:bodyDiv w:val="1"/>
      <w:marLeft w:val="0"/>
      <w:marRight w:val="0"/>
      <w:marTop w:val="0"/>
      <w:marBottom w:val="0"/>
      <w:divBdr>
        <w:top w:val="none" w:sz="0" w:space="0" w:color="auto"/>
        <w:left w:val="none" w:sz="0" w:space="0" w:color="auto"/>
        <w:bottom w:val="none" w:sz="0" w:space="0" w:color="auto"/>
        <w:right w:val="none" w:sz="0" w:space="0" w:color="auto"/>
      </w:divBdr>
    </w:div>
    <w:div w:id="379328371">
      <w:bodyDiv w:val="1"/>
      <w:marLeft w:val="0"/>
      <w:marRight w:val="0"/>
      <w:marTop w:val="0"/>
      <w:marBottom w:val="0"/>
      <w:divBdr>
        <w:top w:val="none" w:sz="0" w:space="0" w:color="auto"/>
        <w:left w:val="none" w:sz="0" w:space="0" w:color="auto"/>
        <w:bottom w:val="none" w:sz="0" w:space="0" w:color="auto"/>
        <w:right w:val="none" w:sz="0" w:space="0" w:color="auto"/>
      </w:divBdr>
    </w:div>
    <w:div w:id="379520563">
      <w:bodyDiv w:val="1"/>
      <w:marLeft w:val="0"/>
      <w:marRight w:val="0"/>
      <w:marTop w:val="0"/>
      <w:marBottom w:val="0"/>
      <w:divBdr>
        <w:top w:val="none" w:sz="0" w:space="0" w:color="auto"/>
        <w:left w:val="none" w:sz="0" w:space="0" w:color="auto"/>
        <w:bottom w:val="none" w:sz="0" w:space="0" w:color="auto"/>
        <w:right w:val="none" w:sz="0" w:space="0" w:color="auto"/>
      </w:divBdr>
    </w:div>
    <w:div w:id="379748351">
      <w:bodyDiv w:val="1"/>
      <w:marLeft w:val="0"/>
      <w:marRight w:val="0"/>
      <w:marTop w:val="0"/>
      <w:marBottom w:val="0"/>
      <w:divBdr>
        <w:top w:val="none" w:sz="0" w:space="0" w:color="auto"/>
        <w:left w:val="none" w:sz="0" w:space="0" w:color="auto"/>
        <w:bottom w:val="none" w:sz="0" w:space="0" w:color="auto"/>
        <w:right w:val="none" w:sz="0" w:space="0" w:color="auto"/>
      </w:divBdr>
    </w:div>
    <w:div w:id="379937616">
      <w:bodyDiv w:val="1"/>
      <w:marLeft w:val="0"/>
      <w:marRight w:val="0"/>
      <w:marTop w:val="0"/>
      <w:marBottom w:val="0"/>
      <w:divBdr>
        <w:top w:val="none" w:sz="0" w:space="0" w:color="auto"/>
        <w:left w:val="none" w:sz="0" w:space="0" w:color="auto"/>
        <w:bottom w:val="none" w:sz="0" w:space="0" w:color="auto"/>
        <w:right w:val="none" w:sz="0" w:space="0" w:color="auto"/>
      </w:divBdr>
    </w:div>
    <w:div w:id="379939490">
      <w:bodyDiv w:val="1"/>
      <w:marLeft w:val="0"/>
      <w:marRight w:val="0"/>
      <w:marTop w:val="0"/>
      <w:marBottom w:val="0"/>
      <w:divBdr>
        <w:top w:val="none" w:sz="0" w:space="0" w:color="auto"/>
        <w:left w:val="none" w:sz="0" w:space="0" w:color="auto"/>
        <w:bottom w:val="none" w:sz="0" w:space="0" w:color="auto"/>
        <w:right w:val="none" w:sz="0" w:space="0" w:color="auto"/>
      </w:divBdr>
    </w:div>
    <w:div w:id="380403662">
      <w:bodyDiv w:val="1"/>
      <w:marLeft w:val="0"/>
      <w:marRight w:val="0"/>
      <w:marTop w:val="0"/>
      <w:marBottom w:val="0"/>
      <w:divBdr>
        <w:top w:val="none" w:sz="0" w:space="0" w:color="auto"/>
        <w:left w:val="none" w:sz="0" w:space="0" w:color="auto"/>
        <w:bottom w:val="none" w:sz="0" w:space="0" w:color="auto"/>
        <w:right w:val="none" w:sz="0" w:space="0" w:color="auto"/>
      </w:divBdr>
    </w:div>
    <w:div w:id="380713085">
      <w:bodyDiv w:val="1"/>
      <w:marLeft w:val="0"/>
      <w:marRight w:val="0"/>
      <w:marTop w:val="0"/>
      <w:marBottom w:val="0"/>
      <w:divBdr>
        <w:top w:val="none" w:sz="0" w:space="0" w:color="auto"/>
        <w:left w:val="none" w:sz="0" w:space="0" w:color="auto"/>
        <w:bottom w:val="none" w:sz="0" w:space="0" w:color="auto"/>
        <w:right w:val="none" w:sz="0" w:space="0" w:color="auto"/>
      </w:divBdr>
    </w:div>
    <w:div w:id="380792721">
      <w:bodyDiv w:val="1"/>
      <w:marLeft w:val="0"/>
      <w:marRight w:val="0"/>
      <w:marTop w:val="0"/>
      <w:marBottom w:val="0"/>
      <w:divBdr>
        <w:top w:val="none" w:sz="0" w:space="0" w:color="auto"/>
        <w:left w:val="none" w:sz="0" w:space="0" w:color="auto"/>
        <w:bottom w:val="none" w:sz="0" w:space="0" w:color="auto"/>
        <w:right w:val="none" w:sz="0" w:space="0" w:color="auto"/>
      </w:divBdr>
    </w:div>
    <w:div w:id="380832398">
      <w:bodyDiv w:val="1"/>
      <w:marLeft w:val="0"/>
      <w:marRight w:val="0"/>
      <w:marTop w:val="0"/>
      <w:marBottom w:val="0"/>
      <w:divBdr>
        <w:top w:val="none" w:sz="0" w:space="0" w:color="auto"/>
        <w:left w:val="none" w:sz="0" w:space="0" w:color="auto"/>
        <w:bottom w:val="none" w:sz="0" w:space="0" w:color="auto"/>
        <w:right w:val="none" w:sz="0" w:space="0" w:color="auto"/>
      </w:divBdr>
    </w:div>
    <w:div w:id="380861710">
      <w:bodyDiv w:val="1"/>
      <w:marLeft w:val="0"/>
      <w:marRight w:val="0"/>
      <w:marTop w:val="0"/>
      <w:marBottom w:val="0"/>
      <w:divBdr>
        <w:top w:val="none" w:sz="0" w:space="0" w:color="auto"/>
        <w:left w:val="none" w:sz="0" w:space="0" w:color="auto"/>
        <w:bottom w:val="none" w:sz="0" w:space="0" w:color="auto"/>
        <w:right w:val="none" w:sz="0" w:space="0" w:color="auto"/>
      </w:divBdr>
    </w:div>
    <w:div w:id="380905452">
      <w:bodyDiv w:val="1"/>
      <w:marLeft w:val="0"/>
      <w:marRight w:val="0"/>
      <w:marTop w:val="0"/>
      <w:marBottom w:val="0"/>
      <w:divBdr>
        <w:top w:val="none" w:sz="0" w:space="0" w:color="auto"/>
        <w:left w:val="none" w:sz="0" w:space="0" w:color="auto"/>
        <w:bottom w:val="none" w:sz="0" w:space="0" w:color="auto"/>
        <w:right w:val="none" w:sz="0" w:space="0" w:color="auto"/>
      </w:divBdr>
    </w:div>
    <w:div w:id="381171450">
      <w:bodyDiv w:val="1"/>
      <w:marLeft w:val="0"/>
      <w:marRight w:val="0"/>
      <w:marTop w:val="0"/>
      <w:marBottom w:val="0"/>
      <w:divBdr>
        <w:top w:val="none" w:sz="0" w:space="0" w:color="auto"/>
        <w:left w:val="none" w:sz="0" w:space="0" w:color="auto"/>
        <w:bottom w:val="none" w:sz="0" w:space="0" w:color="auto"/>
        <w:right w:val="none" w:sz="0" w:space="0" w:color="auto"/>
      </w:divBdr>
    </w:div>
    <w:div w:id="381557231">
      <w:bodyDiv w:val="1"/>
      <w:marLeft w:val="0"/>
      <w:marRight w:val="0"/>
      <w:marTop w:val="0"/>
      <w:marBottom w:val="0"/>
      <w:divBdr>
        <w:top w:val="none" w:sz="0" w:space="0" w:color="auto"/>
        <w:left w:val="none" w:sz="0" w:space="0" w:color="auto"/>
        <w:bottom w:val="none" w:sz="0" w:space="0" w:color="auto"/>
        <w:right w:val="none" w:sz="0" w:space="0" w:color="auto"/>
      </w:divBdr>
    </w:div>
    <w:div w:id="381683726">
      <w:bodyDiv w:val="1"/>
      <w:marLeft w:val="0"/>
      <w:marRight w:val="0"/>
      <w:marTop w:val="0"/>
      <w:marBottom w:val="0"/>
      <w:divBdr>
        <w:top w:val="none" w:sz="0" w:space="0" w:color="auto"/>
        <w:left w:val="none" w:sz="0" w:space="0" w:color="auto"/>
        <w:bottom w:val="none" w:sz="0" w:space="0" w:color="auto"/>
        <w:right w:val="none" w:sz="0" w:space="0" w:color="auto"/>
      </w:divBdr>
    </w:div>
    <w:div w:id="381904166">
      <w:bodyDiv w:val="1"/>
      <w:marLeft w:val="0"/>
      <w:marRight w:val="0"/>
      <w:marTop w:val="0"/>
      <w:marBottom w:val="0"/>
      <w:divBdr>
        <w:top w:val="none" w:sz="0" w:space="0" w:color="auto"/>
        <w:left w:val="none" w:sz="0" w:space="0" w:color="auto"/>
        <w:bottom w:val="none" w:sz="0" w:space="0" w:color="auto"/>
        <w:right w:val="none" w:sz="0" w:space="0" w:color="auto"/>
      </w:divBdr>
    </w:div>
    <w:div w:id="381910130">
      <w:bodyDiv w:val="1"/>
      <w:marLeft w:val="0"/>
      <w:marRight w:val="0"/>
      <w:marTop w:val="0"/>
      <w:marBottom w:val="0"/>
      <w:divBdr>
        <w:top w:val="none" w:sz="0" w:space="0" w:color="auto"/>
        <w:left w:val="none" w:sz="0" w:space="0" w:color="auto"/>
        <w:bottom w:val="none" w:sz="0" w:space="0" w:color="auto"/>
        <w:right w:val="none" w:sz="0" w:space="0" w:color="auto"/>
      </w:divBdr>
    </w:div>
    <w:div w:id="382023165">
      <w:bodyDiv w:val="1"/>
      <w:marLeft w:val="0"/>
      <w:marRight w:val="0"/>
      <w:marTop w:val="0"/>
      <w:marBottom w:val="0"/>
      <w:divBdr>
        <w:top w:val="none" w:sz="0" w:space="0" w:color="auto"/>
        <w:left w:val="none" w:sz="0" w:space="0" w:color="auto"/>
        <w:bottom w:val="none" w:sz="0" w:space="0" w:color="auto"/>
        <w:right w:val="none" w:sz="0" w:space="0" w:color="auto"/>
      </w:divBdr>
    </w:div>
    <w:div w:id="382171087">
      <w:bodyDiv w:val="1"/>
      <w:marLeft w:val="0"/>
      <w:marRight w:val="0"/>
      <w:marTop w:val="0"/>
      <w:marBottom w:val="0"/>
      <w:divBdr>
        <w:top w:val="none" w:sz="0" w:space="0" w:color="auto"/>
        <w:left w:val="none" w:sz="0" w:space="0" w:color="auto"/>
        <w:bottom w:val="none" w:sz="0" w:space="0" w:color="auto"/>
        <w:right w:val="none" w:sz="0" w:space="0" w:color="auto"/>
      </w:divBdr>
    </w:div>
    <w:div w:id="382481259">
      <w:bodyDiv w:val="1"/>
      <w:marLeft w:val="0"/>
      <w:marRight w:val="0"/>
      <w:marTop w:val="0"/>
      <w:marBottom w:val="0"/>
      <w:divBdr>
        <w:top w:val="none" w:sz="0" w:space="0" w:color="auto"/>
        <w:left w:val="none" w:sz="0" w:space="0" w:color="auto"/>
        <w:bottom w:val="none" w:sz="0" w:space="0" w:color="auto"/>
        <w:right w:val="none" w:sz="0" w:space="0" w:color="auto"/>
      </w:divBdr>
    </w:div>
    <w:div w:id="382600127">
      <w:bodyDiv w:val="1"/>
      <w:marLeft w:val="0"/>
      <w:marRight w:val="0"/>
      <w:marTop w:val="0"/>
      <w:marBottom w:val="0"/>
      <w:divBdr>
        <w:top w:val="none" w:sz="0" w:space="0" w:color="auto"/>
        <w:left w:val="none" w:sz="0" w:space="0" w:color="auto"/>
        <w:bottom w:val="none" w:sz="0" w:space="0" w:color="auto"/>
        <w:right w:val="none" w:sz="0" w:space="0" w:color="auto"/>
      </w:divBdr>
    </w:div>
    <w:div w:id="382679239">
      <w:bodyDiv w:val="1"/>
      <w:marLeft w:val="0"/>
      <w:marRight w:val="0"/>
      <w:marTop w:val="0"/>
      <w:marBottom w:val="0"/>
      <w:divBdr>
        <w:top w:val="none" w:sz="0" w:space="0" w:color="auto"/>
        <w:left w:val="none" w:sz="0" w:space="0" w:color="auto"/>
        <w:bottom w:val="none" w:sz="0" w:space="0" w:color="auto"/>
        <w:right w:val="none" w:sz="0" w:space="0" w:color="auto"/>
      </w:divBdr>
    </w:div>
    <w:div w:id="382943781">
      <w:bodyDiv w:val="1"/>
      <w:marLeft w:val="0"/>
      <w:marRight w:val="0"/>
      <w:marTop w:val="0"/>
      <w:marBottom w:val="0"/>
      <w:divBdr>
        <w:top w:val="none" w:sz="0" w:space="0" w:color="auto"/>
        <w:left w:val="none" w:sz="0" w:space="0" w:color="auto"/>
        <w:bottom w:val="none" w:sz="0" w:space="0" w:color="auto"/>
        <w:right w:val="none" w:sz="0" w:space="0" w:color="auto"/>
      </w:divBdr>
    </w:div>
    <w:div w:id="383019075">
      <w:bodyDiv w:val="1"/>
      <w:marLeft w:val="0"/>
      <w:marRight w:val="0"/>
      <w:marTop w:val="0"/>
      <w:marBottom w:val="0"/>
      <w:divBdr>
        <w:top w:val="none" w:sz="0" w:space="0" w:color="auto"/>
        <w:left w:val="none" w:sz="0" w:space="0" w:color="auto"/>
        <w:bottom w:val="none" w:sz="0" w:space="0" w:color="auto"/>
        <w:right w:val="none" w:sz="0" w:space="0" w:color="auto"/>
      </w:divBdr>
    </w:div>
    <w:div w:id="383065000">
      <w:bodyDiv w:val="1"/>
      <w:marLeft w:val="0"/>
      <w:marRight w:val="0"/>
      <w:marTop w:val="0"/>
      <w:marBottom w:val="0"/>
      <w:divBdr>
        <w:top w:val="none" w:sz="0" w:space="0" w:color="auto"/>
        <w:left w:val="none" w:sz="0" w:space="0" w:color="auto"/>
        <w:bottom w:val="none" w:sz="0" w:space="0" w:color="auto"/>
        <w:right w:val="none" w:sz="0" w:space="0" w:color="auto"/>
      </w:divBdr>
    </w:div>
    <w:div w:id="383140818">
      <w:bodyDiv w:val="1"/>
      <w:marLeft w:val="0"/>
      <w:marRight w:val="0"/>
      <w:marTop w:val="0"/>
      <w:marBottom w:val="0"/>
      <w:divBdr>
        <w:top w:val="none" w:sz="0" w:space="0" w:color="auto"/>
        <w:left w:val="none" w:sz="0" w:space="0" w:color="auto"/>
        <w:bottom w:val="none" w:sz="0" w:space="0" w:color="auto"/>
        <w:right w:val="none" w:sz="0" w:space="0" w:color="auto"/>
      </w:divBdr>
    </w:div>
    <w:div w:id="383143658">
      <w:bodyDiv w:val="1"/>
      <w:marLeft w:val="0"/>
      <w:marRight w:val="0"/>
      <w:marTop w:val="0"/>
      <w:marBottom w:val="0"/>
      <w:divBdr>
        <w:top w:val="none" w:sz="0" w:space="0" w:color="auto"/>
        <w:left w:val="none" w:sz="0" w:space="0" w:color="auto"/>
        <w:bottom w:val="none" w:sz="0" w:space="0" w:color="auto"/>
        <w:right w:val="none" w:sz="0" w:space="0" w:color="auto"/>
      </w:divBdr>
    </w:div>
    <w:div w:id="383254785">
      <w:bodyDiv w:val="1"/>
      <w:marLeft w:val="0"/>
      <w:marRight w:val="0"/>
      <w:marTop w:val="0"/>
      <w:marBottom w:val="0"/>
      <w:divBdr>
        <w:top w:val="none" w:sz="0" w:space="0" w:color="auto"/>
        <w:left w:val="none" w:sz="0" w:space="0" w:color="auto"/>
        <w:bottom w:val="none" w:sz="0" w:space="0" w:color="auto"/>
        <w:right w:val="none" w:sz="0" w:space="0" w:color="auto"/>
      </w:divBdr>
    </w:div>
    <w:div w:id="383337724">
      <w:bodyDiv w:val="1"/>
      <w:marLeft w:val="0"/>
      <w:marRight w:val="0"/>
      <w:marTop w:val="0"/>
      <w:marBottom w:val="0"/>
      <w:divBdr>
        <w:top w:val="none" w:sz="0" w:space="0" w:color="auto"/>
        <w:left w:val="none" w:sz="0" w:space="0" w:color="auto"/>
        <w:bottom w:val="none" w:sz="0" w:space="0" w:color="auto"/>
        <w:right w:val="none" w:sz="0" w:space="0" w:color="auto"/>
      </w:divBdr>
    </w:div>
    <w:div w:id="383406678">
      <w:bodyDiv w:val="1"/>
      <w:marLeft w:val="0"/>
      <w:marRight w:val="0"/>
      <w:marTop w:val="0"/>
      <w:marBottom w:val="0"/>
      <w:divBdr>
        <w:top w:val="none" w:sz="0" w:space="0" w:color="auto"/>
        <w:left w:val="none" w:sz="0" w:space="0" w:color="auto"/>
        <w:bottom w:val="none" w:sz="0" w:space="0" w:color="auto"/>
        <w:right w:val="none" w:sz="0" w:space="0" w:color="auto"/>
      </w:divBdr>
    </w:div>
    <w:div w:id="383482201">
      <w:bodyDiv w:val="1"/>
      <w:marLeft w:val="0"/>
      <w:marRight w:val="0"/>
      <w:marTop w:val="0"/>
      <w:marBottom w:val="0"/>
      <w:divBdr>
        <w:top w:val="none" w:sz="0" w:space="0" w:color="auto"/>
        <w:left w:val="none" w:sz="0" w:space="0" w:color="auto"/>
        <w:bottom w:val="none" w:sz="0" w:space="0" w:color="auto"/>
        <w:right w:val="none" w:sz="0" w:space="0" w:color="auto"/>
      </w:divBdr>
    </w:div>
    <w:div w:id="383794314">
      <w:bodyDiv w:val="1"/>
      <w:marLeft w:val="0"/>
      <w:marRight w:val="0"/>
      <w:marTop w:val="0"/>
      <w:marBottom w:val="0"/>
      <w:divBdr>
        <w:top w:val="none" w:sz="0" w:space="0" w:color="auto"/>
        <w:left w:val="none" w:sz="0" w:space="0" w:color="auto"/>
        <w:bottom w:val="none" w:sz="0" w:space="0" w:color="auto"/>
        <w:right w:val="none" w:sz="0" w:space="0" w:color="auto"/>
      </w:divBdr>
    </w:div>
    <w:div w:id="384184084">
      <w:bodyDiv w:val="1"/>
      <w:marLeft w:val="0"/>
      <w:marRight w:val="0"/>
      <w:marTop w:val="0"/>
      <w:marBottom w:val="0"/>
      <w:divBdr>
        <w:top w:val="none" w:sz="0" w:space="0" w:color="auto"/>
        <w:left w:val="none" w:sz="0" w:space="0" w:color="auto"/>
        <w:bottom w:val="none" w:sz="0" w:space="0" w:color="auto"/>
        <w:right w:val="none" w:sz="0" w:space="0" w:color="auto"/>
      </w:divBdr>
    </w:div>
    <w:div w:id="384329115">
      <w:bodyDiv w:val="1"/>
      <w:marLeft w:val="0"/>
      <w:marRight w:val="0"/>
      <w:marTop w:val="0"/>
      <w:marBottom w:val="0"/>
      <w:divBdr>
        <w:top w:val="none" w:sz="0" w:space="0" w:color="auto"/>
        <w:left w:val="none" w:sz="0" w:space="0" w:color="auto"/>
        <w:bottom w:val="none" w:sz="0" w:space="0" w:color="auto"/>
        <w:right w:val="none" w:sz="0" w:space="0" w:color="auto"/>
      </w:divBdr>
    </w:div>
    <w:div w:id="384380220">
      <w:bodyDiv w:val="1"/>
      <w:marLeft w:val="0"/>
      <w:marRight w:val="0"/>
      <w:marTop w:val="0"/>
      <w:marBottom w:val="0"/>
      <w:divBdr>
        <w:top w:val="none" w:sz="0" w:space="0" w:color="auto"/>
        <w:left w:val="none" w:sz="0" w:space="0" w:color="auto"/>
        <w:bottom w:val="none" w:sz="0" w:space="0" w:color="auto"/>
        <w:right w:val="none" w:sz="0" w:space="0" w:color="auto"/>
      </w:divBdr>
    </w:div>
    <w:div w:id="384523193">
      <w:bodyDiv w:val="1"/>
      <w:marLeft w:val="0"/>
      <w:marRight w:val="0"/>
      <w:marTop w:val="0"/>
      <w:marBottom w:val="0"/>
      <w:divBdr>
        <w:top w:val="none" w:sz="0" w:space="0" w:color="auto"/>
        <w:left w:val="none" w:sz="0" w:space="0" w:color="auto"/>
        <w:bottom w:val="none" w:sz="0" w:space="0" w:color="auto"/>
        <w:right w:val="none" w:sz="0" w:space="0" w:color="auto"/>
      </w:divBdr>
    </w:div>
    <w:div w:id="384526498">
      <w:bodyDiv w:val="1"/>
      <w:marLeft w:val="0"/>
      <w:marRight w:val="0"/>
      <w:marTop w:val="0"/>
      <w:marBottom w:val="0"/>
      <w:divBdr>
        <w:top w:val="none" w:sz="0" w:space="0" w:color="auto"/>
        <w:left w:val="none" w:sz="0" w:space="0" w:color="auto"/>
        <w:bottom w:val="none" w:sz="0" w:space="0" w:color="auto"/>
        <w:right w:val="none" w:sz="0" w:space="0" w:color="auto"/>
      </w:divBdr>
    </w:div>
    <w:div w:id="384764427">
      <w:bodyDiv w:val="1"/>
      <w:marLeft w:val="0"/>
      <w:marRight w:val="0"/>
      <w:marTop w:val="0"/>
      <w:marBottom w:val="0"/>
      <w:divBdr>
        <w:top w:val="none" w:sz="0" w:space="0" w:color="auto"/>
        <w:left w:val="none" w:sz="0" w:space="0" w:color="auto"/>
        <w:bottom w:val="none" w:sz="0" w:space="0" w:color="auto"/>
        <w:right w:val="none" w:sz="0" w:space="0" w:color="auto"/>
      </w:divBdr>
    </w:div>
    <w:div w:id="385566833">
      <w:bodyDiv w:val="1"/>
      <w:marLeft w:val="0"/>
      <w:marRight w:val="0"/>
      <w:marTop w:val="0"/>
      <w:marBottom w:val="0"/>
      <w:divBdr>
        <w:top w:val="none" w:sz="0" w:space="0" w:color="auto"/>
        <w:left w:val="none" w:sz="0" w:space="0" w:color="auto"/>
        <w:bottom w:val="none" w:sz="0" w:space="0" w:color="auto"/>
        <w:right w:val="none" w:sz="0" w:space="0" w:color="auto"/>
      </w:divBdr>
    </w:div>
    <w:div w:id="385877531">
      <w:bodyDiv w:val="1"/>
      <w:marLeft w:val="0"/>
      <w:marRight w:val="0"/>
      <w:marTop w:val="0"/>
      <w:marBottom w:val="0"/>
      <w:divBdr>
        <w:top w:val="none" w:sz="0" w:space="0" w:color="auto"/>
        <w:left w:val="none" w:sz="0" w:space="0" w:color="auto"/>
        <w:bottom w:val="none" w:sz="0" w:space="0" w:color="auto"/>
        <w:right w:val="none" w:sz="0" w:space="0" w:color="auto"/>
      </w:divBdr>
    </w:div>
    <w:div w:id="385878269">
      <w:bodyDiv w:val="1"/>
      <w:marLeft w:val="0"/>
      <w:marRight w:val="0"/>
      <w:marTop w:val="0"/>
      <w:marBottom w:val="0"/>
      <w:divBdr>
        <w:top w:val="none" w:sz="0" w:space="0" w:color="auto"/>
        <w:left w:val="none" w:sz="0" w:space="0" w:color="auto"/>
        <w:bottom w:val="none" w:sz="0" w:space="0" w:color="auto"/>
        <w:right w:val="none" w:sz="0" w:space="0" w:color="auto"/>
      </w:divBdr>
    </w:div>
    <w:div w:id="386030836">
      <w:bodyDiv w:val="1"/>
      <w:marLeft w:val="0"/>
      <w:marRight w:val="0"/>
      <w:marTop w:val="0"/>
      <w:marBottom w:val="0"/>
      <w:divBdr>
        <w:top w:val="none" w:sz="0" w:space="0" w:color="auto"/>
        <w:left w:val="none" w:sz="0" w:space="0" w:color="auto"/>
        <w:bottom w:val="none" w:sz="0" w:space="0" w:color="auto"/>
        <w:right w:val="none" w:sz="0" w:space="0" w:color="auto"/>
      </w:divBdr>
    </w:div>
    <w:div w:id="386034879">
      <w:bodyDiv w:val="1"/>
      <w:marLeft w:val="0"/>
      <w:marRight w:val="0"/>
      <w:marTop w:val="0"/>
      <w:marBottom w:val="0"/>
      <w:divBdr>
        <w:top w:val="none" w:sz="0" w:space="0" w:color="auto"/>
        <w:left w:val="none" w:sz="0" w:space="0" w:color="auto"/>
        <w:bottom w:val="none" w:sz="0" w:space="0" w:color="auto"/>
        <w:right w:val="none" w:sz="0" w:space="0" w:color="auto"/>
      </w:divBdr>
    </w:div>
    <w:div w:id="386144184">
      <w:bodyDiv w:val="1"/>
      <w:marLeft w:val="0"/>
      <w:marRight w:val="0"/>
      <w:marTop w:val="0"/>
      <w:marBottom w:val="0"/>
      <w:divBdr>
        <w:top w:val="none" w:sz="0" w:space="0" w:color="auto"/>
        <w:left w:val="none" w:sz="0" w:space="0" w:color="auto"/>
        <w:bottom w:val="none" w:sz="0" w:space="0" w:color="auto"/>
        <w:right w:val="none" w:sz="0" w:space="0" w:color="auto"/>
      </w:divBdr>
    </w:div>
    <w:div w:id="386227959">
      <w:bodyDiv w:val="1"/>
      <w:marLeft w:val="0"/>
      <w:marRight w:val="0"/>
      <w:marTop w:val="0"/>
      <w:marBottom w:val="0"/>
      <w:divBdr>
        <w:top w:val="none" w:sz="0" w:space="0" w:color="auto"/>
        <w:left w:val="none" w:sz="0" w:space="0" w:color="auto"/>
        <w:bottom w:val="none" w:sz="0" w:space="0" w:color="auto"/>
        <w:right w:val="none" w:sz="0" w:space="0" w:color="auto"/>
      </w:divBdr>
    </w:div>
    <w:div w:id="386297555">
      <w:bodyDiv w:val="1"/>
      <w:marLeft w:val="0"/>
      <w:marRight w:val="0"/>
      <w:marTop w:val="0"/>
      <w:marBottom w:val="0"/>
      <w:divBdr>
        <w:top w:val="none" w:sz="0" w:space="0" w:color="auto"/>
        <w:left w:val="none" w:sz="0" w:space="0" w:color="auto"/>
        <w:bottom w:val="none" w:sz="0" w:space="0" w:color="auto"/>
        <w:right w:val="none" w:sz="0" w:space="0" w:color="auto"/>
      </w:divBdr>
    </w:div>
    <w:div w:id="386757662">
      <w:bodyDiv w:val="1"/>
      <w:marLeft w:val="0"/>
      <w:marRight w:val="0"/>
      <w:marTop w:val="0"/>
      <w:marBottom w:val="0"/>
      <w:divBdr>
        <w:top w:val="none" w:sz="0" w:space="0" w:color="auto"/>
        <w:left w:val="none" w:sz="0" w:space="0" w:color="auto"/>
        <w:bottom w:val="none" w:sz="0" w:space="0" w:color="auto"/>
        <w:right w:val="none" w:sz="0" w:space="0" w:color="auto"/>
      </w:divBdr>
    </w:div>
    <w:div w:id="386801964">
      <w:bodyDiv w:val="1"/>
      <w:marLeft w:val="0"/>
      <w:marRight w:val="0"/>
      <w:marTop w:val="0"/>
      <w:marBottom w:val="0"/>
      <w:divBdr>
        <w:top w:val="none" w:sz="0" w:space="0" w:color="auto"/>
        <w:left w:val="none" w:sz="0" w:space="0" w:color="auto"/>
        <w:bottom w:val="none" w:sz="0" w:space="0" w:color="auto"/>
        <w:right w:val="none" w:sz="0" w:space="0" w:color="auto"/>
      </w:divBdr>
    </w:div>
    <w:div w:id="386875040">
      <w:bodyDiv w:val="1"/>
      <w:marLeft w:val="0"/>
      <w:marRight w:val="0"/>
      <w:marTop w:val="0"/>
      <w:marBottom w:val="0"/>
      <w:divBdr>
        <w:top w:val="none" w:sz="0" w:space="0" w:color="auto"/>
        <w:left w:val="none" w:sz="0" w:space="0" w:color="auto"/>
        <w:bottom w:val="none" w:sz="0" w:space="0" w:color="auto"/>
        <w:right w:val="none" w:sz="0" w:space="0" w:color="auto"/>
      </w:divBdr>
    </w:div>
    <w:div w:id="386878898">
      <w:bodyDiv w:val="1"/>
      <w:marLeft w:val="0"/>
      <w:marRight w:val="0"/>
      <w:marTop w:val="0"/>
      <w:marBottom w:val="0"/>
      <w:divBdr>
        <w:top w:val="none" w:sz="0" w:space="0" w:color="auto"/>
        <w:left w:val="none" w:sz="0" w:space="0" w:color="auto"/>
        <w:bottom w:val="none" w:sz="0" w:space="0" w:color="auto"/>
        <w:right w:val="none" w:sz="0" w:space="0" w:color="auto"/>
      </w:divBdr>
    </w:div>
    <w:div w:id="387001644">
      <w:bodyDiv w:val="1"/>
      <w:marLeft w:val="0"/>
      <w:marRight w:val="0"/>
      <w:marTop w:val="0"/>
      <w:marBottom w:val="0"/>
      <w:divBdr>
        <w:top w:val="none" w:sz="0" w:space="0" w:color="auto"/>
        <w:left w:val="none" w:sz="0" w:space="0" w:color="auto"/>
        <w:bottom w:val="none" w:sz="0" w:space="0" w:color="auto"/>
        <w:right w:val="none" w:sz="0" w:space="0" w:color="auto"/>
      </w:divBdr>
    </w:div>
    <w:div w:id="387143657">
      <w:bodyDiv w:val="1"/>
      <w:marLeft w:val="0"/>
      <w:marRight w:val="0"/>
      <w:marTop w:val="0"/>
      <w:marBottom w:val="0"/>
      <w:divBdr>
        <w:top w:val="none" w:sz="0" w:space="0" w:color="auto"/>
        <w:left w:val="none" w:sz="0" w:space="0" w:color="auto"/>
        <w:bottom w:val="none" w:sz="0" w:space="0" w:color="auto"/>
        <w:right w:val="none" w:sz="0" w:space="0" w:color="auto"/>
      </w:divBdr>
    </w:div>
    <w:div w:id="387415486">
      <w:bodyDiv w:val="1"/>
      <w:marLeft w:val="0"/>
      <w:marRight w:val="0"/>
      <w:marTop w:val="0"/>
      <w:marBottom w:val="0"/>
      <w:divBdr>
        <w:top w:val="none" w:sz="0" w:space="0" w:color="auto"/>
        <w:left w:val="none" w:sz="0" w:space="0" w:color="auto"/>
        <w:bottom w:val="none" w:sz="0" w:space="0" w:color="auto"/>
        <w:right w:val="none" w:sz="0" w:space="0" w:color="auto"/>
      </w:divBdr>
    </w:div>
    <w:div w:id="387610430">
      <w:bodyDiv w:val="1"/>
      <w:marLeft w:val="0"/>
      <w:marRight w:val="0"/>
      <w:marTop w:val="0"/>
      <w:marBottom w:val="0"/>
      <w:divBdr>
        <w:top w:val="none" w:sz="0" w:space="0" w:color="auto"/>
        <w:left w:val="none" w:sz="0" w:space="0" w:color="auto"/>
        <w:bottom w:val="none" w:sz="0" w:space="0" w:color="auto"/>
        <w:right w:val="none" w:sz="0" w:space="0" w:color="auto"/>
      </w:divBdr>
    </w:div>
    <w:div w:id="387925477">
      <w:bodyDiv w:val="1"/>
      <w:marLeft w:val="0"/>
      <w:marRight w:val="0"/>
      <w:marTop w:val="0"/>
      <w:marBottom w:val="0"/>
      <w:divBdr>
        <w:top w:val="none" w:sz="0" w:space="0" w:color="auto"/>
        <w:left w:val="none" w:sz="0" w:space="0" w:color="auto"/>
        <w:bottom w:val="none" w:sz="0" w:space="0" w:color="auto"/>
        <w:right w:val="none" w:sz="0" w:space="0" w:color="auto"/>
      </w:divBdr>
    </w:div>
    <w:div w:id="388305906">
      <w:bodyDiv w:val="1"/>
      <w:marLeft w:val="0"/>
      <w:marRight w:val="0"/>
      <w:marTop w:val="0"/>
      <w:marBottom w:val="0"/>
      <w:divBdr>
        <w:top w:val="none" w:sz="0" w:space="0" w:color="auto"/>
        <w:left w:val="none" w:sz="0" w:space="0" w:color="auto"/>
        <w:bottom w:val="none" w:sz="0" w:space="0" w:color="auto"/>
        <w:right w:val="none" w:sz="0" w:space="0" w:color="auto"/>
      </w:divBdr>
    </w:div>
    <w:div w:id="388502968">
      <w:bodyDiv w:val="1"/>
      <w:marLeft w:val="0"/>
      <w:marRight w:val="0"/>
      <w:marTop w:val="0"/>
      <w:marBottom w:val="0"/>
      <w:divBdr>
        <w:top w:val="none" w:sz="0" w:space="0" w:color="auto"/>
        <w:left w:val="none" w:sz="0" w:space="0" w:color="auto"/>
        <w:bottom w:val="none" w:sz="0" w:space="0" w:color="auto"/>
        <w:right w:val="none" w:sz="0" w:space="0" w:color="auto"/>
      </w:divBdr>
    </w:div>
    <w:div w:id="388577820">
      <w:bodyDiv w:val="1"/>
      <w:marLeft w:val="0"/>
      <w:marRight w:val="0"/>
      <w:marTop w:val="0"/>
      <w:marBottom w:val="0"/>
      <w:divBdr>
        <w:top w:val="none" w:sz="0" w:space="0" w:color="auto"/>
        <w:left w:val="none" w:sz="0" w:space="0" w:color="auto"/>
        <w:bottom w:val="none" w:sz="0" w:space="0" w:color="auto"/>
        <w:right w:val="none" w:sz="0" w:space="0" w:color="auto"/>
      </w:divBdr>
    </w:div>
    <w:div w:id="388845894">
      <w:bodyDiv w:val="1"/>
      <w:marLeft w:val="0"/>
      <w:marRight w:val="0"/>
      <w:marTop w:val="0"/>
      <w:marBottom w:val="0"/>
      <w:divBdr>
        <w:top w:val="none" w:sz="0" w:space="0" w:color="auto"/>
        <w:left w:val="none" w:sz="0" w:space="0" w:color="auto"/>
        <w:bottom w:val="none" w:sz="0" w:space="0" w:color="auto"/>
        <w:right w:val="none" w:sz="0" w:space="0" w:color="auto"/>
      </w:divBdr>
    </w:div>
    <w:div w:id="388848646">
      <w:bodyDiv w:val="1"/>
      <w:marLeft w:val="0"/>
      <w:marRight w:val="0"/>
      <w:marTop w:val="0"/>
      <w:marBottom w:val="0"/>
      <w:divBdr>
        <w:top w:val="none" w:sz="0" w:space="0" w:color="auto"/>
        <w:left w:val="none" w:sz="0" w:space="0" w:color="auto"/>
        <w:bottom w:val="none" w:sz="0" w:space="0" w:color="auto"/>
        <w:right w:val="none" w:sz="0" w:space="0" w:color="auto"/>
      </w:divBdr>
    </w:div>
    <w:div w:id="389038556">
      <w:bodyDiv w:val="1"/>
      <w:marLeft w:val="0"/>
      <w:marRight w:val="0"/>
      <w:marTop w:val="0"/>
      <w:marBottom w:val="0"/>
      <w:divBdr>
        <w:top w:val="none" w:sz="0" w:space="0" w:color="auto"/>
        <w:left w:val="none" w:sz="0" w:space="0" w:color="auto"/>
        <w:bottom w:val="none" w:sz="0" w:space="0" w:color="auto"/>
        <w:right w:val="none" w:sz="0" w:space="0" w:color="auto"/>
      </w:divBdr>
    </w:div>
    <w:div w:id="389040819">
      <w:bodyDiv w:val="1"/>
      <w:marLeft w:val="0"/>
      <w:marRight w:val="0"/>
      <w:marTop w:val="0"/>
      <w:marBottom w:val="0"/>
      <w:divBdr>
        <w:top w:val="none" w:sz="0" w:space="0" w:color="auto"/>
        <w:left w:val="none" w:sz="0" w:space="0" w:color="auto"/>
        <w:bottom w:val="none" w:sz="0" w:space="0" w:color="auto"/>
        <w:right w:val="none" w:sz="0" w:space="0" w:color="auto"/>
      </w:divBdr>
    </w:div>
    <w:div w:id="389498315">
      <w:bodyDiv w:val="1"/>
      <w:marLeft w:val="0"/>
      <w:marRight w:val="0"/>
      <w:marTop w:val="0"/>
      <w:marBottom w:val="0"/>
      <w:divBdr>
        <w:top w:val="none" w:sz="0" w:space="0" w:color="auto"/>
        <w:left w:val="none" w:sz="0" w:space="0" w:color="auto"/>
        <w:bottom w:val="none" w:sz="0" w:space="0" w:color="auto"/>
        <w:right w:val="none" w:sz="0" w:space="0" w:color="auto"/>
      </w:divBdr>
    </w:div>
    <w:div w:id="389575806">
      <w:bodyDiv w:val="1"/>
      <w:marLeft w:val="0"/>
      <w:marRight w:val="0"/>
      <w:marTop w:val="0"/>
      <w:marBottom w:val="0"/>
      <w:divBdr>
        <w:top w:val="none" w:sz="0" w:space="0" w:color="auto"/>
        <w:left w:val="none" w:sz="0" w:space="0" w:color="auto"/>
        <w:bottom w:val="none" w:sz="0" w:space="0" w:color="auto"/>
        <w:right w:val="none" w:sz="0" w:space="0" w:color="auto"/>
      </w:divBdr>
    </w:div>
    <w:div w:id="389691519">
      <w:bodyDiv w:val="1"/>
      <w:marLeft w:val="0"/>
      <w:marRight w:val="0"/>
      <w:marTop w:val="0"/>
      <w:marBottom w:val="0"/>
      <w:divBdr>
        <w:top w:val="none" w:sz="0" w:space="0" w:color="auto"/>
        <w:left w:val="none" w:sz="0" w:space="0" w:color="auto"/>
        <w:bottom w:val="none" w:sz="0" w:space="0" w:color="auto"/>
        <w:right w:val="none" w:sz="0" w:space="0" w:color="auto"/>
      </w:divBdr>
    </w:div>
    <w:div w:id="389891577">
      <w:bodyDiv w:val="1"/>
      <w:marLeft w:val="0"/>
      <w:marRight w:val="0"/>
      <w:marTop w:val="0"/>
      <w:marBottom w:val="0"/>
      <w:divBdr>
        <w:top w:val="none" w:sz="0" w:space="0" w:color="auto"/>
        <w:left w:val="none" w:sz="0" w:space="0" w:color="auto"/>
        <w:bottom w:val="none" w:sz="0" w:space="0" w:color="auto"/>
        <w:right w:val="none" w:sz="0" w:space="0" w:color="auto"/>
      </w:divBdr>
    </w:div>
    <w:div w:id="389959489">
      <w:bodyDiv w:val="1"/>
      <w:marLeft w:val="0"/>
      <w:marRight w:val="0"/>
      <w:marTop w:val="0"/>
      <w:marBottom w:val="0"/>
      <w:divBdr>
        <w:top w:val="none" w:sz="0" w:space="0" w:color="auto"/>
        <w:left w:val="none" w:sz="0" w:space="0" w:color="auto"/>
        <w:bottom w:val="none" w:sz="0" w:space="0" w:color="auto"/>
        <w:right w:val="none" w:sz="0" w:space="0" w:color="auto"/>
      </w:divBdr>
    </w:div>
    <w:div w:id="390467344">
      <w:bodyDiv w:val="1"/>
      <w:marLeft w:val="0"/>
      <w:marRight w:val="0"/>
      <w:marTop w:val="0"/>
      <w:marBottom w:val="0"/>
      <w:divBdr>
        <w:top w:val="none" w:sz="0" w:space="0" w:color="auto"/>
        <w:left w:val="none" w:sz="0" w:space="0" w:color="auto"/>
        <w:bottom w:val="none" w:sz="0" w:space="0" w:color="auto"/>
        <w:right w:val="none" w:sz="0" w:space="0" w:color="auto"/>
      </w:divBdr>
    </w:div>
    <w:div w:id="390545913">
      <w:bodyDiv w:val="1"/>
      <w:marLeft w:val="0"/>
      <w:marRight w:val="0"/>
      <w:marTop w:val="0"/>
      <w:marBottom w:val="0"/>
      <w:divBdr>
        <w:top w:val="none" w:sz="0" w:space="0" w:color="auto"/>
        <w:left w:val="none" w:sz="0" w:space="0" w:color="auto"/>
        <w:bottom w:val="none" w:sz="0" w:space="0" w:color="auto"/>
        <w:right w:val="none" w:sz="0" w:space="0" w:color="auto"/>
      </w:divBdr>
    </w:div>
    <w:div w:id="390692111">
      <w:bodyDiv w:val="1"/>
      <w:marLeft w:val="0"/>
      <w:marRight w:val="0"/>
      <w:marTop w:val="0"/>
      <w:marBottom w:val="0"/>
      <w:divBdr>
        <w:top w:val="none" w:sz="0" w:space="0" w:color="auto"/>
        <w:left w:val="none" w:sz="0" w:space="0" w:color="auto"/>
        <w:bottom w:val="none" w:sz="0" w:space="0" w:color="auto"/>
        <w:right w:val="none" w:sz="0" w:space="0" w:color="auto"/>
      </w:divBdr>
    </w:div>
    <w:div w:id="391344562">
      <w:bodyDiv w:val="1"/>
      <w:marLeft w:val="0"/>
      <w:marRight w:val="0"/>
      <w:marTop w:val="0"/>
      <w:marBottom w:val="0"/>
      <w:divBdr>
        <w:top w:val="none" w:sz="0" w:space="0" w:color="auto"/>
        <w:left w:val="none" w:sz="0" w:space="0" w:color="auto"/>
        <w:bottom w:val="none" w:sz="0" w:space="0" w:color="auto"/>
        <w:right w:val="none" w:sz="0" w:space="0" w:color="auto"/>
      </w:divBdr>
    </w:div>
    <w:div w:id="391393049">
      <w:bodyDiv w:val="1"/>
      <w:marLeft w:val="0"/>
      <w:marRight w:val="0"/>
      <w:marTop w:val="0"/>
      <w:marBottom w:val="0"/>
      <w:divBdr>
        <w:top w:val="none" w:sz="0" w:space="0" w:color="auto"/>
        <w:left w:val="none" w:sz="0" w:space="0" w:color="auto"/>
        <w:bottom w:val="none" w:sz="0" w:space="0" w:color="auto"/>
        <w:right w:val="none" w:sz="0" w:space="0" w:color="auto"/>
      </w:divBdr>
    </w:div>
    <w:div w:id="391582772">
      <w:bodyDiv w:val="1"/>
      <w:marLeft w:val="0"/>
      <w:marRight w:val="0"/>
      <w:marTop w:val="0"/>
      <w:marBottom w:val="0"/>
      <w:divBdr>
        <w:top w:val="none" w:sz="0" w:space="0" w:color="auto"/>
        <w:left w:val="none" w:sz="0" w:space="0" w:color="auto"/>
        <w:bottom w:val="none" w:sz="0" w:space="0" w:color="auto"/>
        <w:right w:val="none" w:sz="0" w:space="0" w:color="auto"/>
      </w:divBdr>
    </w:div>
    <w:div w:id="391780173">
      <w:bodyDiv w:val="1"/>
      <w:marLeft w:val="0"/>
      <w:marRight w:val="0"/>
      <w:marTop w:val="0"/>
      <w:marBottom w:val="0"/>
      <w:divBdr>
        <w:top w:val="none" w:sz="0" w:space="0" w:color="auto"/>
        <w:left w:val="none" w:sz="0" w:space="0" w:color="auto"/>
        <w:bottom w:val="none" w:sz="0" w:space="0" w:color="auto"/>
        <w:right w:val="none" w:sz="0" w:space="0" w:color="auto"/>
      </w:divBdr>
    </w:div>
    <w:div w:id="392003034">
      <w:bodyDiv w:val="1"/>
      <w:marLeft w:val="0"/>
      <w:marRight w:val="0"/>
      <w:marTop w:val="0"/>
      <w:marBottom w:val="0"/>
      <w:divBdr>
        <w:top w:val="none" w:sz="0" w:space="0" w:color="auto"/>
        <w:left w:val="none" w:sz="0" w:space="0" w:color="auto"/>
        <w:bottom w:val="none" w:sz="0" w:space="0" w:color="auto"/>
        <w:right w:val="none" w:sz="0" w:space="0" w:color="auto"/>
      </w:divBdr>
    </w:div>
    <w:div w:id="392117701">
      <w:bodyDiv w:val="1"/>
      <w:marLeft w:val="0"/>
      <w:marRight w:val="0"/>
      <w:marTop w:val="0"/>
      <w:marBottom w:val="0"/>
      <w:divBdr>
        <w:top w:val="none" w:sz="0" w:space="0" w:color="auto"/>
        <w:left w:val="none" w:sz="0" w:space="0" w:color="auto"/>
        <w:bottom w:val="none" w:sz="0" w:space="0" w:color="auto"/>
        <w:right w:val="none" w:sz="0" w:space="0" w:color="auto"/>
      </w:divBdr>
    </w:div>
    <w:div w:id="392121859">
      <w:bodyDiv w:val="1"/>
      <w:marLeft w:val="0"/>
      <w:marRight w:val="0"/>
      <w:marTop w:val="0"/>
      <w:marBottom w:val="0"/>
      <w:divBdr>
        <w:top w:val="none" w:sz="0" w:space="0" w:color="auto"/>
        <w:left w:val="none" w:sz="0" w:space="0" w:color="auto"/>
        <w:bottom w:val="none" w:sz="0" w:space="0" w:color="auto"/>
        <w:right w:val="none" w:sz="0" w:space="0" w:color="auto"/>
      </w:divBdr>
    </w:div>
    <w:div w:id="392505022">
      <w:bodyDiv w:val="1"/>
      <w:marLeft w:val="0"/>
      <w:marRight w:val="0"/>
      <w:marTop w:val="0"/>
      <w:marBottom w:val="0"/>
      <w:divBdr>
        <w:top w:val="none" w:sz="0" w:space="0" w:color="auto"/>
        <w:left w:val="none" w:sz="0" w:space="0" w:color="auto"/>
        <w:bottom w:val="none" w:sz="0" w:space="0" w:color="auto"/>
        <w:right w:val="none" w:sz="0" w:space="0" w:color="auto"/>
      </w:divBdr>
    </w:div>
    <w:div w:id="392581258">
      <w:bodyDiv w:val="1"/>
      <w:marLeft w:val="0"/>
      <w:marRight w:val="0"/>
      <w:marTop w:val="0"/>
      <w:marBottom w:val="0"/>
      <w:divBdr>
        <w:top w:val="none" w:sz="0" w:space="0" w:color="auto"/>
        <w:left w:val="none" w:sz="0" w:space="0" w:color="auto"/>
        <w:bottom w:val="none" w:sz="0" w:space="0" w:color="auto"/>
        <w:right w:val="none" w:sz="0" w:space="0" w:color="auto"/>
      </w:divBdr>
    </w:div>
    <w:div w:id="392779504">
      <w:bodyDiv w:val="1"/>
      <w:marLeft w:val="0"/>
      <w:marRight w:val="0"/>
      <w:marTop w:val="0"/>
      <w:marBottom w:val="0"/>
      <w:divBdr>
        <w:top w:val="none" w:sz="0" w:space="0" w:color="auto"/>
        <w:left w:val="none" w:sz="0" w:space="0" w:color="auto"/>
        <w:bottom w:val="none" w:sz="0" w:space="0" w:color="auto"/>
        <w:right w:val="none" w:sz="0" w:space="0" w:color="auto"/>
      </w:divBdr>
    </w:div>
    <w:div w:id="393048176">
      <w:bodyDiv w:val="1"/>
      <w:marLeft w:val="0"/>
      <w:marRight w:val="0"/>
      <w:marTop w:val="0"/>
      <w:marBottom w:val="0"/>
      <w:divBdr>
        <w:top w:val="none" w:sz="0" w:space="0" w:color="auto"/>
        <w:left w:val="none" w:sz="0" w:space="0" w:color="auto"/>
        <w:bottom w:val="none" w:sz="0" w:space="0" w:color="auto"/>
        <w:right w:val="none" w:sz="0" w:space="0" w:color="auto"/>
      </w:divBdr>
    </w:div>
    <w:div w:id="393049941">
      <w:bodyDiv w:val="1"/>
      <w:marLeft w:val="0"/>
      <w:marRight w:val="0"/>
      <w:marTop w:val="0"/>
      <w:marBottom w:val="0"/>
      <w:divBdr>
        <w:top w:val="none" w:sz="0" w:space="0" w:color="auto"/>
        <w:left w:val="none" w:sz="0" w:space="0" w:color="auto"/>
        <w:bottom w:val="none" w:sz="0" w:space="0" w:color="auto"/>
        <w:right w:val="none" w:sz="0" w:space="0" w:color="auto"/>
      </w:divBdr>
    </w:div>
    <w:div w:id="393354648">
      <w:bodyDiv w:val="1"/>
      <w:marLeft w:val="0"/>
      <w:marRight w:val="0"/>
      <w:marTop w:val="0"/>
      <w:marBottom w:val="0"/>
      <w:divBdr>
        <w:top w:val="none" w:sz="0" w:space="0" w:color="auto"/>
        <w:left w:val="none" w:sz="0" w:space="0" w:color="auto"/>
        <w:bottom w:val="none" w:sz="0" w:space="0" w:color="auto"/>
        <w:right w:val="none" w:sz="0" w:space="0" w:color="auto"/>
      </w:divBdr>
    </w:div>
    <w:div w:id="393356899">
      <w:bodyDiv w:val="1"/>
      <w:marLeft w:val="0"/>
      <w:marRight w:val="0"/>
      <w:marTop w:val="0"/>
      <w:marBottom w:val="0"/>
      <w:divBdr>
        <w:top w:val="none" w:sz="0" w:space="0" w:color="auto"/>
        <w:left w:val="none" w:sz="0" w:space="0" w:color="auto"/>
        <w:bottom w:val="none" w:sz="0" w:space="0" w:color="auto"/>
        <w:right w:val="none" w:sz="0" w:space="0" w:color="auto"/>
      </w:divBdr>
    </w:div>
    <w:div w:id="393428681">
      <w:bodyDiv w:val="1"/>
      <w:marLeft w:val="0"/>
      <w:marRight w:val="0"/>
      <w:marTop w:val="0"/>
      <w:marBottom w:val="0"/>
      <w:divBdr>
        <w:top w:val="none" w:sz="0" w:space="0" w:color="auto"/>
        <w:left w:val="none" w:sz="0" w:space="0" w:color="auto"/>
        <w:bottom w:val="none" w:sz="0" w:space="0" w:color="auto"/>
        <w:right w:val="none" w:sz="0" w:space="0" w:color="auto"/>
      </w:divBdr>
    </w:div>
    <w:div w:id="393889318">
      <w:bodyDiv w:val="1"/>
      <w:marLeft w:val="0"/>
      <w:marRight w:val="0"/>
      <w:marTop w:val="0"/>
      <w:marBottom w:val="0"/>
      <w:divBdr>
        <w:top w:val="none" w:sz="0" w:space="0" w:color="auto"/>
        <w:left w:val="none" w:sz="0" w:space="0" w:color="auto"/>
        <w:bottom w:val="none" w:sz="0" w:space="0" w:color="auto"/>
        <w:right w:val="none" w:sz="0" w:space="0" w:color="auto"/>
      </w:divBdr>
    </w:div>
    <w:div w:id="393893400">
      <w:bodyDiv w:val="1"/>
      <w:marLeft w:val="0"/>
      <w:marRight w:val="0"/>
      <w:marTop w:val="0"/>
      <w:marBottom w:val="0"/>
      <w:divBdr>
        <w:top w:val="none" w:sz="0" w:space="0" w:color="auto"/>
        <w:left w:val="none" w:sz="0" w:space="0" w:color="auto"/>
        <w:bottom w:val="none" w:sz="0" w:space="0" w:color="auto"/>
        <w:right w:val="none" w:sz="0" w:space="0" w:color="auto"/>
      </w:divBdr>
    </w:div>
    <w:div w:id="394279691">
      <w:bodyDiv w:val="1"/>
      <w:marLeft w:val="0"/>
      <w:marRight w:val="0"/>
      <w:marTop w:val="0"/>
      <w:marBottom w:val="0"/>
      <w:divBdr>
        <w:top w:val="none" w:sz="0" w:space="0" w:color="auto"/>
        <w:left w:val="none" w:sz="0" w:space="0" w:color="auto"/>
        <w:bottom w:val="none" w:sz="0" w:space="0" w:color="auto"/>
        <w:right w:val="none" w:sz="0" w:space="0" w:color="auto"/>
      </w:divBdr>
    </w:div>
    <w:div w:id="394397402">
      <w:bodyDiv w:val="1"/>
      <w:marLeft w:val="0"/>
      <w:marRight w:val="0"/>
      <w:marTop w:val="0"/>
      <w:marBottom w:val="0"/>
      <w:divBdr>
        <w:top w:val="none" w:sz="0" w:space="0" w:color="auto"/>
        <w:left w:val="none" w:sz="0" w:space="0" w:color="auto"/>
        <w:bottom w:val="none" w:sz="0" w:space="0" w:color="auto"/>
        <w:right w:val="none" w:sz="0" w:space="0" w:color="auto"/>
      </w:divBdr>
    </w:div>
    <w:div w:id="394397970">
      <w:bodyDiv w:val="1"/>
      <w:marLeft w:val="0"/>
      <w:marRight w:val="0"/>
      <w:marTop w:val="0"/>
      <w:marBottom w:val="0"/>
      <w:divBdr>
        <w:top w:val="none" w:sz="0" w:space="0" w:color="auto"/>
        <w:left w:val="none" w:sz="0" w:space="0" w:color="auto"/>
        <w:bottom w:val="none" w:sz="0" w:space="0" w:color="auto"/>
        <w:right w:val="none" w:sz="0" w:space="0" w:color="auto"/>
      </w:divBdr>
    </w:div>
    <w:div w:id="394594851">
      <w:bodyDiv w:val="1"/>
      <w:marLeft w:val="0"/>
      <w:marRight w:val="0"/>
      <w:marTop w:val="0"/>
      <w:marBottom w:val="0"/>
      <w:divBdr>
        <w:top w:val="none" w:sz="0" w:space="0" w:color="auto"/>
        <w:left w:val="none" w:sz="0" w:space="0" w:color="auto"/>
        <w:bottom w:val="none" w:sz="0" w:space="0" w:color="auto"/>
        <w:right w:val="none" w:sz="0" w:space="0" w:color="auto"/>
      </w:divBdr>
    </w:div>
    <w:div w:id="394864855">
      <w:bodyDiv w:val="1"/>
      <w:marLeft w:val="0"/>
      <w:marRight w:val="0"/>
      <w:marTop w:val="0"/>
      <w:marBottom w:val="0"/>
      <w:divBdr>
        <w:top w:val="none" w:sz="0" w:space="0" w:color="auto"/>
        <w:left w:val="none" w:sz="0" w:space="0" w:color="auto"/>
        <w:bottom w:val="none" w:sz="0" w:space="0" w:color="auto"/>
        <w:right w:val="none" w:sz="0" w:space="0" w:color="auto"/>
      </w:divBdr>
    </w:div>
    <w:div w:id="394937161">
      <w:bodyDiv w:val="1"/>
      <w:marLeft w:val="0"/>
      <w:marRight w:val="0"/>
      <w:marTop w:val="0"/>
      <w:marBottom w:val="0"/>
      <w:divBdr>
        <w:top w:val="none" w:sz="0" w:space="0" w:color="auto"/>
        <w:left w:val="none" w:sz="0" w:space="0" w:color="auto"/>
        <w:bottom w:val="none" w:sz="0" w:space="0" w:color="auto"/>
        <w:right w:val="none" w:sz="0" w:space="0" w:color="auto"/>
      </w:divBdr>
    </w:div>
    <w:div w:id="395128513">
      <w:bodyDiv w:val="1"/>
      <w:marLeft w:val="0"/>
      <w:marRight w:val="0"/>
      <w:marTop w:val="0"/>
      <w:marBottom w:val="0"/>
      <w:divBdr>
        <w:top w:val="none" w:sz="0" w:space="0" w:color="auto"/>
        <w:left w:val="none" w:sz="0" w:space="0" w:color="auto"/>
        <w:bottom w:val="none" w:sz="0" w:space="0" w:color="auto"/>
        <w:right w:val="none" w:sz="0" w:space="0" w:color="auto"/>
      </w:divBdr>
    </w:div>
    <w:div w:id="395277942">
      <w:bodyDiv w:val="1"/>
      <w:marLeft w:val="0"/>
      <w:marRight w:val="0"/>
      <w:marTop w:val="0"/>
      <w:marBottom w:val="0"/>
      <w:divBdr>
        <w:top w:val="none" w:sz="0" w:space="0" w:color="auto"/>
        <w:left w:val="none" w:sz="0" w:space="0" w:color="auto"/>
        <w:bottom w:val="none" w:sz="0" w:space="0" w:color="auto"/>
        <w:right w:val="none" w:sz="0" w:space="0" w:color="auto"/>
      </w:divBdr>
    </w:div>
    <w:div w:id="395468878">
      <w:bodyDiv w:val="1"/>
      <w:marLeft w:val="0"/>
      <w:marRight w:val="0"/>
      <w:marTop w:val="0"/>
      <w:marBottom w:val="0"/>
      <w:divBdr>
        <w:top w:val="none" w:sz="0" w:space="0" w:color="auto"/>
        <w:left w:val="none" w:sz="0" w:space="0" w:color="auto"/>
        <w:bottom w:val="none" w:sz="0" w:space="0" w:color="auto"/>
        <w:right w:val="none" w:sz="0" w:space="0" w:color="auto"/>
      </w:divBdr>
    </w:div>
    <w:div w:id="395519758">
      <w:bodyDiv w:val="1"/>
      <w:marLeft w:val="0"/>
      <w:marRight w:val="0"/>
      <w:marTop w:val="0"/>
      <w:marBottom w:val="0"/>
      <w:divBdr>
        <w:top w:val="none" w:sz="0" w:space="0" w:color="auto"/>
        <w:left w:val="none" w:sz="0" w:space="0" w:color="auto"/>
        <w:bottom w:val="none" w:sz="0" w:space="0" w:color="auto"/>
        <w:right w:val="none" w:sz="0" w:space="0" w:color="auto"/>
      </w:divBdr>
    </w:div>
    <w:div w:id="395662874">
      <w:bodyDiv w:val="1"/>
      <w:marLeft w:val="0"/>
      <w:marRight w:val="0"/>
      <w:marTop w:val="0"/>
      <w:marBottom w:val="0"/>
      <w:divBdr>
        <w:top w:val="none" w:sz="0" w:space="0" w:color="auto"/>
        <w:left w:val="none" w:sz="0" w:space="0" w:color="auto"/>
        <w:bottom w:val="none" w:sz="0" w:space="0" w:color="auto"/>
        <w:right w:val="none" w:sz="0" w:space="0" w:color="auto"/>
      </w:divBdr>
    </w:div>
    <w:div w:id="395713517">
      <w:bodyDiv w:val="1"/>
      <w:marLeft w:val="0"/>
      <w:marRight w:val="0"/>
      <w:marTop w:val="0"/>
      <w:marBottom w:val="0"/>
      <w:divBdr>
        <w:top w:val="none" w:sz="0" w:space="0" w:color="auto"/>
        <w:left w:val="none" w:sz="0" w:space="0" w:color="auto"/>
        <w:bottom w:val="none" w:sz="0" w:space="0" w:color="auto"/>
        <w:right w:val="none" w:sz="0" w:space="0" w:color="auto"/>
      </w:divBdr>
    </w:div>
    <w:div w:id="395906759">
      <w:bodyDiv w:val="1"/>
      <w:marLeft w:val="0"/>
      <w:marRight w:val="0"/>
      <w:marTop w:val="0"/>
      <w:marBottom w:val="0"/>
      <w:divBdr>
        <w:top w:val="none" w:sz="0" w:space="0" w:color="auto"/>
        <w:left w:val="none" w:sz="0" w:space="0" w:color="auto"/>
        <w:bottom w:val="none" w:sz="0" w:space="0" w:color="auto"/>
        <w:right w:val="none" w:sz="0" w:space="0" w:color="auto"/>
      </w:divBdr>
    </w:div>
    <w:div w:id="395907185">
      <w:bodyDiv w:val="1"/>
      <w:marLeft w:val="0"/>
      <w:marRight w:val="0"/>
      <w:marTop w:val="0"/>
      <w:marBottom w:val="0"/>
      <w:divBdr>
        <w:top w:val="none" w:sz="0" w:space="0" w:color="auto"/>
        <w:left w:val="none" w:sz="0" w:space="0" w:color="auto"/>
        <w:bottom w:val="none" w:sz="0" w:space="0" w:color="auto"/>
        <w:right w:val="none" w:sz="0" w:space="0" w:color="auto"/>
      </w:divBdr>
    </w:div>
    <w:div w:id="396394179">
      <w:bodyDiv w:val="1"/>
      <w:marLeft w:val="0"/>
      <w:marRight w:val="0"/>
      <w:marTop w:val="0"/>
      <w:marBottom w:val="0"/>
      <w:divBdr>
        <w:top w:val="none" w:sz="0" w:space="0" w:color="auto"/>
        <w:left w:val="none" w:sz="0" w:space="0" w:color="auto"/>
        <w:bottom w:val="none" w:sz="0" w:space="0" w:color="auto"/>
        <w:right w:val="none" w:sz="0" w:space="0" w:color="auto"/>
      </w:divBdr>
    </w:div>
    <w:div w:id="396559271">
      <w:bodyDiv w:val="1"/>
      <w:marLeft w:val="0"/>
      <w:marRight w:val="0"/>
      <w:marTop w:val="0"/>
      <w:marBottom w:val="0"/>
      <w:divBdr>
        <w:top w:val="none" w:sz="0" w:space="0" w:color="auto"/>
        <w:left w:val="none" w:sz="0" w:space="0" w:color="auto"/>
        <w:bottom w:val="none" w:sz="0" w:space="0" w:color="auto"/>
        <w:right w:val="none" w:sz="0" w:space="0" w:color="auto"/>
      </w:divBdr>
    </w:div>
    <w:div w:id="396706632">
      <w:bodyDiv w:val="1"/>
      <w:marLeft w:val="0"/>
      <w:marRight w:val="0"/>
      <w:marTop w:val="0"/>
      <w:marBottom w:val="0"/>
      <w:divBdr>
        <w:top w:val="none" w:sz="0" w:space="0" w:color="auto"/>
        <w:left w:val="none" w:sz="0" w:space="0" w:color="auto"/>
        <w:bottom w:val="none" w:sz="0" w:space="0" w:color="auto"/>
        <w:right w:val="none" w:sz="0" w:space="0" w:color="auto"/>
      </w:divBdr>
    </w:div>
    <w:div w:id="396711687">
      <w:bodyDiv w:val="1"/>
      <w:marLeft w:val="0"/>
      <w:marRight w:val="0"/>
      <w:marTop w:val="0"/>
      <w:marBottom w:val="0"/>
      <w:divBdr>
        <w:top w:val="none" w:sz="0" w:space="0" w:color="auto"/>
        <w:left w:val="none" w:sz="0" w:space="0" w:color="auto"/>
        <w:bottom w:val="none" w:sz="0" w:space="0" w:color="auto"/>
        <w:right w:val="none" w:sz="0" w:space="0" w:color="auto"/>
      </w:divBdr>
    </w:div>
    <w:div w:id="396825947">
      <w:bodyDiv w:val="1"/>
      <w:marLeft w:val="0"/>
      <w:marRight w:val="0"/>
      <w:marTop w:val="0"/>
      <w:marBottom w:val="0"/>
      <w:divBdr>
        <w:top w:val="none" w:sz="0" w:space="0" w:color="auto"/>
        <w:left w:val="none" w:sz="0" w:space="0" w:color="auto"/>
        <w:bottom w:val="none" w:sz="0" w:space="0" w:color="auto"/>
        <w:right w:val="none" w:sz="0" w:space="0" w:color="auto"/>
      </w:divBdr>
    </w:div>
    <w:div w:id="396827177">
      <w:bodyDiv w:val="1"/>
      <w:marLeft w:val="0"/>
      <w:marRight w:val="0"/>
      <w:marTop w:val="0"/>
      <w:marBottom w:val="0"/>
      <w:divBdr>
        <w:top w:val="none" w:sz="0" w:space="0" w:color="auto"/>
        <w:left w:val="none" w:sz="0" w:space="0" w:color="auto"/>
        <w:bottom w:val="none" w:sz="0" w:space="0" w:color="auto"/>
        <w:right w:val="none" w:sz="0" w:space="0" w:color="auto"/>
      </w:divBdr>
    </w:div>
    <w:div w:id="396903784">
      <w:bodyDiv w:val="1"/>
      <w:marLeft w:val="0"/>
      <w:marRight w:val="0"/>
      <w:marTop w:val="0"/>
      <w:marBottom w:val="0"/>
      <w:divBdr>
        <w:top w:val="none" w:sz="0" w:space="0" w:color="auto"/>
        <w:left w:val="none" w:sz="0" w:space="0" w:color="auto"/>
        <w:bottom w:val="none" w:sz="0" w:space="0" w:color="auto"/>
        <w:right w:val="none" w:sz="0" w:space="0" w:color="auto"/>
      </w:divBdr>
    </w:div>
    <w:div w:id="396974631">
      <w:bodyDiv w:val="1"/>
      <w:marLeft w:val="0"/>
      <w:marRight w:val="0"/>
      <w:marTop w:val="0"/>
      <w:marBottom w:val="0"/>
      <w:divBdr>
        <w:top w:val="none" w:sz="0" w:space="0" w:color="auto"/>
        <w:left w:val="none" w:sz="0" w:space="0" w:color="auto"/>
        <w:bottom w:val="none" w:sz="0" w:space="0" w:color="auto"/>
        <w:right w:val="none" w:sz="0" w:space="0" w:color="auto"/>
      </w:divBdr>
    </w:div>
    <w:div w:id="397090563">
      <w:bodyDiv w:val="1"/>
      <w:marLeft w:val="0"/>
      <w:marRight w:val="0"/>
      <w:marTop w:val="0"/>
      <w:marBottom w:val="0"/>
      <w:divBdr>
        <w:top w:val="none" w:sz="0" w:space="0" w:color="auto"/>
        <w:left w:val="none" w:sz="0" w:space="0" w:color="auto"/>
        <w:bottom w:val="none" w:sz="0" w:space="0" w:color="auto"/>
        <w:right w:val="none" w:sz="0" w:space="0" w:color="auto"/>
      </w:divBdr>
    </w:div>
    <w:div w:id="397170840">
      <w:bodyDiv w:val="1"/>
      <w:marLeft w:val="0"/>
      <w:marRight w:val="0"/>
      <w:marTop w:val="0"/>
      <w:marBottom w:val="0"/>
      <w:divBdr>
        <w:top w:val="none" w:sz="0" w:space="0" w:color="auto"/>
        <w:left w:val="none" w:sz="0" w:space="0" w:color="auto"/>
        <w:bottom w:val="none" w:sz="0" w:space="0" w:color="auto"/>
        <w:right w:val="none" w:sz="0" w:space="0" w:color="auto"/>
      </w:divBdr>
    </w:div>
    <w:div w:id="397434764">
      <w:bodyDiv w:val="1"/>
      <w:marLeft w:val="0"/>
      <w:marRight w:val="0"/>
      <w:marTop w:val="0"/>
      <w:marBottom w:val="0"/>
      <w:divBdr>
        <w:top w:val="none" w:sz="0" w:space="0" w:color="auto"/>
        <w:left w:val="none" w:sz="0" w:space="0" w:color="auto"/>
        <w:bottom w:val="none" w:sz="0" w:space="0" w:color="auto"/>
        <w:right w:val="none" w:sz="0" w:space="0" w:color="auto"/>
      </w:divBdr>
    </w:div>
    <w:div w:id="397486351">
      <w:bodyDiv w:val="1"/>
      <w:marLeft w:val="0"/>
      <w:marRight w:val="0"/>
      <w:marTop w:val="0"/>
      <w:marBottom w:val="0"/>
      <w:divBdr>
        <w:top w:val="none" w:sz="0" w:space="0" w:color="auto"/>
        <w:left w:val="none" w:sz="0" w:space="0" w:color="auto"/>
        <w:bottom w:val="none" w:sz="0" w:space="0" w:color="auto"/>
        <w:right w:val="none" w:sz="0" w:space="0" w:color="auto"/>
      </w:divBdr>
    </w:div>
    <w:div w:id="397676259">
      <w:bodyDiv w:val="1"/>
      <w:marLeft w:val="0"/>
      <w:marRight w:val="0"/>
      <w:marTop w:val="0"/>
      <w:marBottom w:val="0"/>
      <w:divBdr>
        <w:top w:val="none" w:sz="0" w:space="0" w:color="auto"/>
        <w:left w:val="none" w:sz="0" w:space="0" w:color="auto"/>
        <w:bottom w:val="none" w:sz="0" w:space="0" w:color="auto"/>
        <w:right w:val="none" w:sz="0" w:space="0" w:color="auto"/>
      </w:divBdr>
    </w:div>
    <w:div w:id="397676309">
      <w:bodyDiv w:val="1"/>
      <w:marLeft w:val="0"/>
      <w:marRight w:val="0"/>
      <w:marTop w:val="0"/>
      <w:marBottom w:val="0"/>
      <w:divBdr>
        <w:top w:val="none" w:sz="0" w:space="0" w:color="auto"/>
        <w:left w:val="none" w:sz="0" w:space="0" w:color="auto"/>
        <w:bottom w:val="none" w:sz="0" w:space="0" w:color="auto"/>
        <w:right w:val="none" w:sz="0" w:space="0" w:color="auto"/>
      </w:divBdr>
    </w:div>
    <w:div w:id="397748467">
      <w:bodyDiv w:val="1"/>
      <w:marLeft w:val="0"/>
      <w:marRight w:val="0"/>
      <w:marTop w:val="0"/>
      <w:marBottom w:val="0"/>
      <w:divBdr>
        <w:top w:val="none" w:sz="0" w:space="0" w:color="auto"/>
        <w:left w:val="none" w:sz="0" w:space="0" w:color="auto"/>
        <w:bottom w:val="none" w:sz="0" w:space="0" w:color="auto"/>
        <w:right w:val="none" w:sz="0" w:space="0" w:color="auto"/>
      </w:divBdr>
    </w:div>
    <w:div w:id="397869471">
      <w:bodyDiv w:val="1"/>
      <w:marLeft w:val="0"/>
      <w:marRight w:val="0"/>
      <w:marTop w:val="0"/>
      <w:marBottom w:val="0"/>
      <w:divBdr>
        <w:top w:val="none" w:sz="0" w:space="0" w:color="auto"/>
        <w:left w:val="none" w:sz="0" w:space="0" w:color="auto"/>
        <w:bottom w:val="none" w:sz="0" w:space="0" w:color="auto"/>
        <w:right w:val="none" w:sz="0" w:space="0" w:color="auto"/>
      </w:divBdr>
    </w:div>
    <w:div w:id="398023237">
      <w:bodyDiv w:val="1"/>
      <w:marLeft w:val="0"/>
      <w:marRight w:val="0"/>
      <w:marTop w:val="0"/>
      <w:marBottom w:val="0"/>
      <w:divBdr>
        <w:top w:val="none" w:sz="0" w:space="0" w:color="auto"/>
        <w:left w:val="none" w:sz="0" w:space="0" w:color="auto"/>
        <w:bottom w:val="none" w:sz="0" w:space="0" w:color="auto"/>
        <w:right w:val="none" w:sz="0" w:space="0" w:color="auto"/>
      </w:divBdr>
    </w:div>
    <w:div w:id="398135665">
      <w:bodyDiv w:val="1"/>
      <w:marLeft w:val="0"/>
      <w:marRight w:val="0"/>
      <w:marTop w:val="0"/>
      <w:marBottom w:val="0"/>
      <w:divBdr>
        <w:top w:val="none" w:sz="0" w:space="0" w:color="auto"/>
        <w:left w:val="none" w:sz="0" w:space="0" w:color="auto"/>
        <w:bottom w:val="none" w:sz="0" w:space="0" w:color="auto"/>
        <w:right w:val="none" w:sz="0" w:space="0" w:color="auto"/>
      </w:divBdr>
    </w:div>
    <w:div w:id="398555873">
      <w:bodyDiv w:val="1"/>
      <w:marLeft w:val="0"/>
      <w:marRight w:val="0"/>
      <w:marTop w:val="0"/>
      <w:marBottom w:val="0"/>
      <w:divBdr>
        <w:top w:val="none" w:sz="0" w:space="0" w:color="auto"/>
        <w:left w:val="none" w:sz="0" w:space="0" w:color="auto"/>
        <w:bottom w:val="none" w:sz="0" w:space="0" w:color="auto"/>
        <w:right w:val="none" w:sz="0" w:space="0" w:color="auto"/>
      </w:divBdr>
    </w:div>
    <w:div w:id="398868933">
      <w:bodyDiv w:val="1"/>
      <w:marLeft w:val="0"/>
      <w:marRight w:val="0"/>
      <w:marTop w:val="0"/>
      <w:marBottom w:val="0"/>
      <w:divBdr>
        <w:top w:val="none" w:sz="0" w:space="0" w:color="auto"/>
        <w:left w:val="none" w:sz="0" w:space="0" w:color="auto"/>
        <w:bottom w:val="none" w:sz="0" w:space="0" w:color="auto"/>
        <w:right w:val="none" w:sz="0" w:space="0" w:color="auto"/>
      </w:divBdr>
    </w:div>
    <w:div w:id="398871452">
      <w:bodyDiv w:val="1"/>
      <w:marLeft w:val="0"/>
      <w:marRight w:val="0"/>
      <w:marTop w:val="0"/>
      <w:marBottom w:val="0"/>
      <w:divBdr>
        <w:top w:val="none" w:sz="0" w:space="0" w:color="auto"/>
        <w:left w:val="none" w:sz="0" w:space="0" w:color="auto"/>
        <w:bottom w:val="none" w:sz="0" w:space="0" w:color="auto"/>
        <w:right w:val="none" w:sz="0" w:space="0" w:color="auto"/>
      </w:divBdr>
    </w:div>
    <w:div w:id="398942039">
      <w:bodyDiv w:val="1"/>
      <w:marLeft w:val="0"/>
      <w:marRight w:val="0"/>
      <w:marTop w:val="0"/>
      <w:marBottom w:val="0"/>
      <w:divBdr>
        <w:top w:val="none" w:sz="0" w:space="0" w:color="auto"/>
        <w:left w:val="none" w:sz="0" w:space="0" w:color="auto"/>
        <w:bottom w:val="none" w:sz="0" w:space="0" w:color="auto"/>
        <w:right w:val="none" w:sz="0" w:space="0" w:color="auto"/>
      </w:divBdr>
    </w:div>
    <w:div w:id="399208942">
      <w:bodyDiv w:val="1"/>
      <w:marLeft w:val="0"/>
      <w:marRight w:val="0"/>
      <w:marTop w:val="0"/>
      <w:marBottom w:val="0"/>
      <w:divBdr>
        <w:top w:val="none" w:sz="0" w:space="0" w:color="auto"/>
        <w:left w:val="none" w:sz="0" w:space="0" w:color="auto"/>
        <w:bottom w:val="none" w:sz="0" w:space="0" w:color="auto"/>
        <w:right w:val="none" w:sz="0" w:space="0" w:color="auto"/>
      </w:divBdr>
    </w:div>
    <w:div w:id="399331253">
      <w:bodyDiv w:val="1"/>
      <w:marLeft w:val="0"/>
      <w:marRight w:val="0"/>
      <w:marTop w:val="0"/>
      <w:marBottom w:val="0"/>
      <w:divBdr>
        <w:top w:val="none" w:sz="0" w:space="0" w:color="auto"/>
        <w:left w:val="none" w:sz="0" w:space="0" w:color="auto"/>
        <w:bottom w:val="none" w:sz="0" w:space="0" w:color="auto"/>
        <w:right w:val="none" w:sz="0" w:space="0" w:color="auto"/>
      </w:divBdr>
    </w:div>
    <w:div w:id="399401124">
      <w:bodyDiv w:val="1"/>
      <w:marLeft w:val="0"/>
      <w:marRight w:val="0"/>
      <w:marTop w:val="0"/>
      <w:marBottom w:val="0"/>
      <w:divBdr>
        <w:top w:val="none" w:sz="0" w:space="0" w:color="auto"/>
        <w:left w:val="none" w:sz="0" w:space="0" w:color="auto"/>
        <w:bottom w:val="none" w:sz="0" w:space="0" w:color="auto"/>
        <w:right w:val="none" w:sz="0" w:space="0" w:color="auto"/>
      </w:divBdr>
    </w:div>
    <w:div w:id="399715157">
      <w:bodyDiv w:val="1"/>
      <w:marLeft w:val="0"/>
      <w:marRight w:val="0"/>
      <w:marTop w:val="0"/>
      <w:marBottom w:val="0"/>
      <w:divBdr>
        <w:top w:val="none" w:sz="0" w:space="0" w:color="auto"/>
        <w:left w:val="none" w:sz="0" w:space="0" w:color="auto"/>
        <w:bottom w:val="none" w:sz="0" w:space="0" w:color="auto"/>
        <w:right w:val="none" w:sz="0" w:space="0" w:color="auto"/>
      </w:divBdr>
    </w:div>
    <w:div w:id="400059035">
      <w:bodyDiv w:val="1"/>
      <w:marLeft w:val="0"/>
      <w:marRight w:val="0"/>
      <w:marTop w:val="0"/>
      <w:marBottom w:val="0"/>
      <w:divBdr>
        <w:top w:val="none" w:sz="0" w:space="0" w:color="auto"/>
        <w:left w:val="none" w:sz="0" w:space="0" w:color="auto"/>
        <w:bottom w:val="none" w:sz="0" w:space="0" w:color="auto"/>
        <w:right w:val="none" w:sz="0" w:space="0" w:color="auto"/>
      </w:divBdr>
    </w:div>
    <w:div w:id="400063128">
      <w:bodyDiv w:val="1"/>
      <w:marLeft w:val="0"/>
      <w:marRight w:val="0"/>
      <w:marTop w:val="0"/>
      <w:marBottom w:val="0"/>
      <w:divBdr>
        <w:top w:val="none" w:sz="0" w:space="0" w:color="auto"/>
        <w:left w:val="none" w:sz="0" w:space="0" w:color="auto"/>
        <w:bottom w:val="none" w:sz="0" w:space="0" w:color="auto"/>
        <w:right w:val="none" w:sz="0" w:space="0" w:color="auto"/>
      </w:divBdr>
    </w:div>
    <w:div w:id="400098048">
      <w:bodyDiv w:val="1"/>
      <w:marLeft w:val="0"/>
      <w:marRight w:val="0"/>
      <w:marTop w:val="0"/>
      <w:marBottom w:val="0"/>
      <w:divBdr>
        <w:top w:val="none" w:sz="0" w:space="0" w:color="auto"/>
        <w:left w:val="none" w:sz="0" w:space="0" w:color="auto"/>
        <w:bottom w:val="none" w:sz="0" w:space="0" w:color="auto"/>
        <w:right w:val="none" w:sz="0" w:space="0" w:color="auto"/>
      </w:divBdr>
    </w:div>
    <w:div w:id="400375008">
      <w:bodyDiv w:val="1"/>
      <w:marLeft w:val="0"/>
      <w:marRight w:val="0"/>
      <w:marTop w:val="0"/>
      <w:marBottom w:val="0"/>
      <w:divBdr>
        <w:top w:val="none" w:sz="0" w:space="0" w:color="auto"/>
        <w:left w:val="none" w:sz="0" w:space="0" w:color="auto"/>
        <w:bottom w:val="none" w:sz="0" w:space="0" w:color="auto"/>
        <w:right w:val="none" w:sz="0" w:space="0" w:color="auto"/>
      </w:divBdr>
    </w:div>
    <w:div w:id="400521566">
      <w:bodyDiv w:val="1"/>
      <w:marLeft w:val="0"/>
      <w:marRight w:val="0"/>
      <w:marTop w:val="0"/>
      <w:marBottom w:val="0"/>
      <w:divBdr>
        <w:top w:val="none" w:sz="0" w:space="0" w:color="auto"/>
        <w:left w:val="none" w:sz="0" w:space="0" w:color="auto"/>
        <w:bottom w:val="none" w:sz="0" w:space="0" w:color="auto"/>
        <w:right w:val="none" w:sz="0" w:space="0" w:color="auto"/>
      </w:divBdr>
    </w:div>
    <w:div w:id="400687380">
      <w:bodyDiv w:val="1"/>
      <w:marLeft w:val="0"/>
      <w:marRight w:val="0"/>
      <w:marTop w:val="0"/>
      <w:marBottom w:val="0"/>
      <w:divBdr>
        <w:top w:val="none" w:sz="0" w:space="0" w:color="auto"/>
        <w:left w:val="none" w:sz="0" w:space="0" w:color="auto"/>
        <w:bottom w:val="none" w:sz="0" w:space="0" w:color="auto"/>
        <w:right w:val="none" w:sz="0" w:space="0" w:color="auto"/>
      </w:divBdr>
    </w:div>
    <w:div w:id="400760797">
      <w:bodyDiv w:val="1"/>
      <w:marLeft w:val="0"/>
      <w:marRight w:val="0"/>
      <w:marTop w:val="0"/>
      <w:marBottom w:val="0"/>
      <w:divBdr>
        <w:top w:val="none" w:sz="0" w:space="0" w:color="auto"/>
        <w:left w:val="none" w:sz="0" w:space="0" w:color="auto"/>
        <w:bottom w:val="none" w:sz="0" w:space="0" w:color="auto"/>
        <w:right w:val="none" w:sz="0" w:space="0" w:color="auto"/>
      </w:divBdr>
    </w:div>
    <w:div w:id="400760798">
      <w:bodyDiv w:val="1"/>
      <w:marLeft w:val="0"/>
      <w:marRight w:val="0"/>
      <w:marTop w:val="0"/>
      <w:marBottom w:val="0"/>
      <w:divBdr>
        <w:top w:val="none" w:sz="0" w:space="0" w:color="auto"/>
        <w:left w:val="none" w:sz="0" w:space="0" w:color="auto"/>
        <w:bottom w:val="none" w:sz="0" w:space="0" w:color="auto"/>
        <w:right w:val="none" w:sz="0" w:space="0" w:color="auto"/>
      </w:divBdr>
    </w:div>
    <w:div w:id="401293724">
      <w:bodyDiv w:val="1"/>
      <w:marLeft w:val="0"/>
      <w:marRight w:val="0"/>
      <w:marTop w:val="0"/>
      <w:marBottom w:val="0"/>
      <w:divBdr>
        <w:top w:val="none" w:sz="0" w:space="0" w:color="auto"/>
        <w:left w:val="none" w:sz="0" w:space="0" w:color="auto"/>
        <w:bottom w:val="none" w:sz="0" w:space="0" w:color="auto"/>
        <w:right w:val="none" w:sz="0" w:space="0" w:color="auto"/>
      </w:divBdr>
    </w:div>
    <w:div w:id="401294791">
      <w:bodyDiv w:val="1"/>
      <w:marLeft w:val="0"/>
      <w:marRight w:val="0"/>
      <w:marTop w:val="0"/>
      <w:marBottom w:val="0"/>
      <w:divBdr>
        <w:top w:val="none" w:sz="0" w:space="0" w:color="auto"/>
        <w:left w:val="none" w:sz="0" w:space="0" w:color="auto"/>
        <w:bottom w:val="none" w:sz="0" w:space="0" w:color="auto"/>
        <w:right w:val="none" w:sz="0" w:space="0" w:color="auto"/>
      </w:divBdr>
    </w:div>
    <w:div w:id="401415707">
      <w:bodyDiv w:val="1"/>
      <w:marLeft w:val="0"/>
      <w:marRight w:val="0"/>
      <w:marTop w:val="0"/>
      <w:marBottom w:val="0"/>
      <w:divBdr>
        <w:top w:val="none" w:sz="0" w:space="0" w:color="auto"/>
        <w:left w:val="none" w:sz="0" w:space="0" w:color="auto"/>
        <w:bottom w:val="none" w:sz="0" w:space="0" w:color="auto"/>
        <w:right w:val="none" w:sz="0" w:space="0" w:color="auto"/>
      </w:divBdr>
    </w:div>
    <w:div w:id="401610177">
      <w:bodyDiv w:val="1"/>
      <w:marLeft w:val="0"/>
      <w:marRight w:val="0"/>
      <w:marTop w:val="0"/>
      <w:marBottom w:val="0"/>
      <w:divBdr>
        <w:top w:val="none" w:sz="0" w:space="0" w:color="auto"/>
        <w:left w:val="none" w:sz="0" w:space="0" w:color="auto"/>
        <w:bottom w:val="none" w:sz="0" w:space="0" w:color="auto"/>
        <w:right w:val="none" w:sz="0" w:space="0" w:color="auto"/>
      </w:divBdr>
    </w:div>
    <w:div w:id="401829204">
      <w:bodyDiv w:val="1"/>
      <w:marLeft w:val="0"/>
      <w:marRight w:val="0"/>
      <w:marTop w:val="0"/>
      <w:marBottom w:val="0"/>
      <w:divBdr>
        <w:top w:val="none" w:sz="0" w:space="0" w:color="auto"/>
        <w:left w:val="none" w:sz="0" w:space="0" w:color="auto"/>
        <w:bottom w:val="none" w:sz="0" w:space="0" w:color="auto"/>
        <w:right w:val="none" w:sz="0" w:space="0" w:color="auto"/>
      </w:divBdr>
    </w:div>
    <w:div w:id="402029515">
      <w:bodyDiv w:val="1"/>
      <w:marLeft w:val="0"/>
      <w:marRight w:val="0"/>
      <w:marTop w:val="0"/>
      <w:marBottom w:val="0"/>
      <w:divBdr>
        <w:top w:val="none" w:sz="0" w:space="0" w:color="auto"/>
        <w:left w:val="none" w:sz="0" w:space="0" w:color="auto"/>
        <w:bottom w:val="none" w:sz="0" w:space="0" w:color="auto"/>
        <w:right w:val="none" w:sz="0" w:space="0" w:color="auto"/>
      </w:divBdr>
    </w:div>
    <w:div w:id="402141119">
      <w:bodyDiv w:val="1"/>
      <w:marLeft w:val="0"/>
      <w:marRight w:val="0"/>
      <w:marTop w:val="0"/>
      <w:marBottom w:val="0"/>
      <w:divBdr>
        <w:top w:val="none" w:sz="0" w:space="0" w:color="auto"/>
        <w:left w:val="none" w:sz="0" w:space="0" w:color="auto"/>
        <w:bottom w:val="none" w:sz="0" w:space="0" w:color="auto"/>
        <w:right w:val="none" w:sz="0" w:space="0" w:color="auto"/>
      </w:divBdr>
    </w:div>
    <w:div w:id="402527014">
      <w:bodyDiv w:val="1"/>
      <w:marLeft w:val="0"/>
      <w:marRight w:val="0"/>
      <w:marTop w:val="0"/>
      <w:marBottom w:val="0"/>
      <w:divBdr>
        <w:top w:val="none" w:sz="0" w:space="0" w:color="auto"/>
        <w:left w:val="none" w:sz="0" w:space="0" w:color="auto"/>
        <w:bottom w:val="none" w:sz="0" w:space="0" w:color="auto"/>
        <w:right w:val="none" w:sz="0" w:space="0" w:color="auto"/>
      </w:divBdr>
    </w:div>
    <w:div w:id="402529558">
      <w:bodyDiv w:val="1"/>
      <w:marLeft w:val="0"/>
      <w:marRight w:val="0"/>
      <w:marTop w:val="0"/>
      <w:marBottom w:val="0"/>
      <w:divBdr>
        <w:top w:val="none" w:sz="0" w:space="0" w:color="auto"/>
        <w:left w:val="none" w:sz="0" w:space="0" w:color="auto"/>
        <w:bottom w:val="none" w:sz="0" w:space="0" w:color="auto"/>
        <w:right w:val="none" w:sz="0" w:space="0" w:color="auto"/>
      </w:divBdr>
    </w:div>
    <w:div w:id="402684252">
      <w:bodyDiv w:val="1"/>
      <w:marLeft w:val="0"/>
      <w:marRight w:val="0"/>
      <w:marTop w:val="0"/>
      <w:marBottom w:val="0"/>
      <w:divBdr>
        <w:top w:val="none" w:sz="0" w:space="0" w:color="auto"/>
        <w:left w:val="none" w:sz="0" w:space="0" w:color="auto"/>
        <w:bottom w:val="none" w:sz="0" w:space="0" w:color="auto"/>
        <w:right w:val="none" w:sz="0" w:space="0" w:color="auto"/>
      </w:divBdr>
    </w:div>
    <w:div w:id="402723827">
      <w:bodyDiv w:val="1"/>
      <w:marLeft w:val="0"/>
      <w:marRight w:val="0"/>
      <w:marTop w:val="0"/>
      <w:marBottom w:val="0"/>
      <w:divBdr>
        <w:top w:val="none" w:sz="0" w:space="0" w:color="auto"/>
        <w:left w:val="none" w:sz="0" w:space="0" w:color="auto"/>
        <w:bottom w:val="none" w:sz="0" w:space="0" w:color="auto"/>
        <w:right w:val="none" w:sz="0" w:space="0" w:color="auto"/>
      </w:divBdr>
    </w:div>
    <w:div w:id="402728538">
      <w:bodyDiv w:val="1"/>
      <w:marLeft w:val="0"/>
      <w:marRight w:val="0"/>
      <w:marTop w:val="0"/>
      <w:marBottom w:val="0"/>
      <w:divBdr>
        <w:top w:val="none" w:sz="0" w:space="0" w:color="auto"/>
        <w:left w:val="none" w:sz="0" w:space="0" w:color="auto"/>
        <w:bottom w:val="none" w:sz="0" w:space="0" w:color="auto"/>
        <w:right w:val="none" w:sz="0" w:space="0" w:color="auto"/>
      </w:divBdr>
    </w:div>
    <w:div w:id="402996152">
      <w:bodyDiv w:val="1"/>
      <w:marLeft w:val="0"/>
      <w:marRight w:val="0"/>
      <w:marTop w:val="0"/>
      <w:marBottom w:val="0"/>
      <w:divBdr>
        <w:top w:val="none" w:sz="0" w:space="0" w:color="auto"/>
        <w:left w:val="none" w:sz="0" w:space="0" w:color="auto"/>
        <w:bottom w:val="none" w:sz="0" w:space="0" w:color="auto"/>
        <w:right w:val="none" w:sz="0" w:space="0" w:color="auto"/>
      </w:divBdr>
    </w:div>
    <w:div w:id="403260008">
      <w:bodyDiv w:val="1"/>
      <w:marLeft w:val="0"/>
      <w:marRight w:val="0"/>
      <w:marTop w:val="0"/>
      <w:marBottom w:val="0"/>
      <w:divBdr>
        <w:top w:val="none" w:sz="0" w:space="0" w:color="auto"/>
        <w:left w:val="none" w:sz="0" w:space="0" w:color="auto"/>
        <w:bottom w:val="none" w:sz="0" w:space="0" w:color="auto"/>
        <w:right w:val="none" w:sz="0" w:space="0" w:color="auto"/>
      </w:divBdr>
    </w:div>
    <w:div w:id="403340333">
      <w:bodyDiv w:val="1"/>
      <w:marLeft w:val="0"/>
      <w:marRight w:val="0"/>
      <w:marTop w:val="0"/>
      <w:marBottom w:val="0"/>
      <w:divBdr>
        <w:top w:val="none" w:sz="0" w:space="0" w:color="auto"/>
        <w:left w:val="none" w:sz="0" w:space="0" w:color="auto"/>
        <w:bottom w:val="none" w:sz="0" w:space="0" w:color="auto"/>
        <w:right w:val="none" w:sz="0" w:space="0" w:color="auto"/>
      </w:divBdr>
    </w:div>
    <w:div w:id="403381670">
      <w:bodyDiv w:val="1"/>
      <w:marLeft w:val="0"/>
      <w:marRight w:val="0"/>
      <w:marTop w:val="0"/>
      <w:marBottom w:val="0"/>
      <w:divBdr>
        <w:top w:val="none" w:sz="0" w:space="0" w:color="auto"/>
        <w:left w:val="none" w:sz="0" w:space="0" w:color="auto"/>
        <w:bottom w:val="none" w:sz="0" w:space="0" w:color="auto"/>
        <w:right w:val="none" w:sz="0" w:space="0" w:color="auto"/>
      </w:divBdr>
    </w:div>
    <w:div w:id="403912203">
      <w:bodyDiv w:val="1"/>
      <w:marLeft w:val="0"/>
      <w:marRight w:val="0"/>
      <w:marTop w:val="0"/>
      <w:marBottom w:val="0"/>
      <w:divBdr>
        <w:top w:val="none" w:sz="0" w:space="0" w:color="auto"/>
        <w:left w:val="none" w:sz="0" w:space="0" w:color="auto"/>
        <w:bottom w:val="none" w:sz="0" w:space="0" w:color="auto"/>
        <w:right w:val="none" w:sz="0" w:space="0" w:color="auto"/>
      </w:divBdr>
    </w:div>
    <w:div w:id="404256188">
      <w:bodyDiv w:val="1"/>
      <w:marLeft w:val="0"/>
      <w:marRight w:val="0"/>
      <w:marTop w:val="0"/>
      <w:marBottom w:val="0"/>
      <w:divBdr>
        <w:top w:val="none" w:sz="0" w:space="0" w:color="auto"/>
        <w:left w:val="none" w:sz="0" w:space="0" w:color="auto"/>
        <w:bottom w:val="none" w:sz="0" w:space="0" w:color="auto"/>
        <w:right w:val="none" w:sz="0" w:space="0" w:color="auto"/>
      </w:divBdr>
    </w:div>
    <w:div w:id="404383108">
      <w:bodyDiv w:val="1"/>
      <w:marLeft w:val="0"/>
      <w:marRight w:val="0"/>
      <w:marTop w:val="0"/>
      <w:marBottom w:val="0"/>
      <w:divBdr>
        <w:top w:val="none" w:sz="0" w:space="0" w:color="auto"/>
        <w:left w:val="none" w:sz="0" w:space="0" w:color="auto"/>
        <w:bottom w:val="none" w:sz="0" w:space="0" w:color="auto"/>
        <w:right w:val="none" w:sz="0" w:space="0" w:color="auto"/>
      </w:divBdr>
    </w:div>
    <w:div w:id="404451795">
      <w:bodyDiv w:val="1"/>
      <w:marLeft w:val="0"/>
      <w:marRight w:val="0"/>
      <w:marTop w:val="0"/>
      <w:marBottom w:val="0"/>
      <w:divBdr>
        <w:top w:val="none" w:sz="0" w:space="0" w:color="auto"/>
        <w:left w:val="none" w:sz="0" w:space="0" w:color="auto"/>
        <w:bottom w:val="none" w:sz="0" w:space="0" w:color="auto"/>
        <w:right w:val="none" w:sz="0" w:space="0" w:color="auto"/>
      </w:divBdr>
    </w:div>
    <w:div w:id="404574488">
      <w:bodyDiv w:val="1"/>
      <w:marLeft w:val="0"/>
      <w:marRight w:val="0"/>
      <w:marTop w:val="0"/>
      <w:marBottom w:val="0"/>
      <w:divBdr>
        <w:top w:val="none" w:sz="0" w:space="0" w:color="auto"/>
        <w:left w:val="none" w:sz="0" w:space="0" w:color="auto"/>
        <w:bottom w:val="none" w:sz="0" w:space="0" w:color="auto"/>
        <w:right w:val="none" w:sz="0" w:space="0" w:color="auto"/>
      </w:divBdr>
    </w:div>
    <w:div w:id="404687470">
      <w:bodyDiv w:val="1"/>
      <w:marLeft w:val="0"/>
      <w:marRight w:val="0"/>
      <w:marTop w:val="0"/>
      <w:marBottom w:val="0"/>
      <w:divBdr>
        <w:top w:val="none" w:sz="0" w:space="0" w:color="auto"/>
        <w:left w:val="none" w:sz="0" w:space="0" w:color="auto"/>
        <w:bottom w:val="none" w:sz="0" w:space="0" w:color="auto"/>
        <w:right w:val="none" w:sz="0" w:space="0" w:color="auto"/>
      </w:divBdr>
    </w:div>
    <w:div w:id="404761727">
      <w:bodyDiv w:val="1"/>
      <w:marLeft w:val="0"/>
      <w:marRight w:val="0"/>
      <w:marTop w:val="0"/>
      <w:marBottom w:val="0"/>
      <w:divBdr>
        <w:top w:val="none" w:sz="0" w:space="0" w:color="auto"/>
        <w:left w:val="none" w:sz="0" w:space="0" w:color="auto"/>
        <w:bottom w:val="none" w:sz="0" w:space="0" w:color="auto"/>
        <w:right w:val="none" w:sz="0" w:space="0" w:color="auto"/>
      </w:divBdr>
    </w:div>
    <w:div w:id="404839219">
      <w:bodyDiv w:val="1"/>
      <w:marLeft w:val="0"/>
      <w:marRight w:val="0"/>
      <w:marTop w:val="0"/>
      <w:marBottom w:val="0"/>
      <w:divBdr>
        <w:top w:val="none" w:sz="0" w:space="0" w:color="auto"/>
        <w:left w:val="none" w:sz="0" w:space="0" w:color="auto"/>
        <w:bottom w:val="none" w:sz="0" w:space="0" w:color="auto"/>
        <w:right w:val="none" w:sz="0" w:space="0" w:color="auto"/>
      </w:divBdr>
    </w:div>
    <w:div w:id="404887287">
      <w:bodyDiv w:val="1"/>
      <w:marLeft w:val="0"/>
      <w:marRight w:val="0"/>
      <w:marTop w:val="0"/>
      <w:marBottom w:val="0"/>
      <w:divBdr>
        <w:top w:val="none" w:sz="0" w:space="0" w:color="auto"/>
        <w:left w:val="none" w:sz="0" w:space="0" w:color="auto"/>
        <w:bottom w:val="none" w:sz="0" w:space="0" w:color="auto"/>
        <w:right w:val="none" w:sz="0" w:space="0" w:color="auto"/>
      </w:divBdr>
    </w:div>
    <w:div w:id="405035806">
      <w:bodyDiv w:val="1"/>
      <w:marLeft w:val="0"/>
      <w:marRight w:val="0"/>
      <w:marTop w:val="0"/>
      <w:marBottom w:val="0"/>
      <w:divBdr>
        <w:top w:val="none" w:sz="0" w:space="0" w:color="auto"/>
        <w:left w:val="none" w:sz="0" w:space="0" w:color="auto"/>
        <w:bottom w:val="none" w:sz="0" w:space="0" w:color="auto"/>
        <w:right w:val="none" w:sz="0" w:space="0" w:color="auto"/>
      </w:divBdr>
    </w:div>
    <w:div w:id="405109716">
      <w:bodyDiv w:val="1"/>
      <w:marLeft w:val="0"/>
      <w:marRight w:val="0"/>
      <w:marTop w:val="0"/>
      <w:marBottom w:val="0"/>
      <w:divBdr>
        <w:top w:val="none" w:sz="0" w:space="0" w:color="auto"/>
        <w:left w:val="none" w:sz="0" w:space="0" w:color="auto"/>
        <w:bottom w:val="none" w:sz="0" w:space="0" w:color="auto"/>
        <w:right w:val="none" w:sz="0" w:space="0" w:color="auto"/>
      </w:divBdr>
    </w:div>
    <w:div w:id="405153689">
      <w:bodyDiv w:val="1"/>
      <w:marLeft w:val="0"/>
      <w:marRight w:val="0"/>
      <w:marTop w:val="0"/>
      <w:marBottom w:val="0"/>
      <w:divBdr>
        <w:top w:val="none" w:sz="0" w:space="0" w:color="auto"/>
        <w:left w:val="none" w:sz="0" w:space="0" w:color="auto"/>
        <w:bottom w:val="none" w:sz="0" w:space="0" w:color="auto"/>
        <w:right w:val="none" w:sz="0" w:space="0" w:color="auto"/>
      </w:divBdr>
    </w:div>
    <w:div w:id="405345457">
      <w:bodyDiv w:val="1"/>
      <w:marLeft w:val="0"/>
      <w:marRight w:val="0"/>
      <w:marTop w:val="0"/>
      <w:marBottom w:val="0"/>
      <w:divBdr>
        <w:top w:val="none" w:sz="0" w:space="0" w:color="auto"/>
        <w:left w:val="none" w:sz="0" w:space="0" w:color="auto"/>
        <w:bottom w:val="none" w:sz="0" w:space="0" w:color="auto"/>
        <w:right w:val="none" w:sz="0" w:space="0" w:color="auto"/>
      </w:divBdr>
    </w:div>
    <w:div w:id="405423680">
      <w:bodyDiv w:val="1"/>
      <w:marLeft w:val="0"/>
      <w:marRight w:val="0"/>
      <w:marTop w:val="0"/>
      <w:marBottom w:val="0"/>
      <w:divBdr>
        <w:top w:val="none" w:sz="0" w:space="0" w:color="auto"/>
        <w:left w:val="none" w:sz="0" w:space="0" w:color="auto"/>
        <w:bottom w:val="none" w:sz="0" w:space="0" w:color="auto"/>
        <w:right w:val="none" w:sz="0" w:space="0" w:color="auto"/>
      </w:divBdr>
    </w:div>
    <w:div w:id="405491841">
      <w:bodyDiv w:val="1"/>
      <w:marLeft w:val="0"/>
      <w:marRight w:val="0"/>
      <w:marTop w:val="0"/>
      <w:marBottom w:val="0"/>
      <w:divBdr>
        <w:top w:val="none" w:sz="0" w:space="0" w:color="auto"/>
        <w:left w:val="none" w:sz="0" w:space="0" w:color="auto"/>
        <w:bottom w:val="none" w:sz="0" w:space="0" w:color="auto"/>
        <w:right w:val="none" w:sz="0" w:space="0" w:color="auto"/>
      </w:divBdr>
    </w:div>
    <w:div w:id="405539990">
      <w:bodyDiv w:val="1"/>
      <w:marLeft w:val="0"/>
      <w:marRight w:val="0"/>
      <w:marTop w:val="0"/>
      <w:marBottom w:val="0"/>
      <w:divBdr>
        <w:top w:val="none" w:sz="0" w:space="0" w:color="auto"/>
        <w:left w:val="none" w:sz="0" w:space="0" w:color="auto"/>
        <w:bottom w:val="none" w:sz="0" w:space="0" w:color="auto"/>
        <w:right w:val="none" w:sz="0" w:space="0" w:color="auto"/>
      </w:divBdr>
    </w:div>
    <w:div w:id="405734658">
      <w:bodyDiv w:val="1"/>
      <w:marLeft w:val="0"/>
      <w:marRight w:val="0"/>
      <w:marTop w:val="0"/>
      <w:marBottom w:val="0"/>
      <w:divBdr>
        <w:top w:val="none" w:sz="0" w:space="0" w:color="auto"/>
        <w:left w:val="none" w:sz="0" w:space="0" w:color="auto"/>
        <w:bottom w:val="none" w:sz="0" w:space="0" w:color="auto"/>
        <w:right w:val="none" w:sz="0" w:space="0" w:color="auto"/>
      </w:divBdr>
    </w:div>
    <w:div w:id="405761726">
      <w:bodyDiv w:val="1"/>
      <w:marLeft w:val="0"/>
      <w:marRight w:val="0"/>
      <w:marTop w:val="0"/>
      <w:marBottom w:val="0"/>
      <w:divBdr>
        <w:top w:val="none" w:sz="0" w:space="0" w:color="auto"/>
        <w:left w:val="none" w:sz="0" w:space="0" w:color="auto"/>
        <w:bottom w:val="none" w:sz="0" w:space="0" w:color="auto"/>
        <w:right w:val="none" w:sz="0" w:space="0" w:color="auto"/>
      </w:divBdr>
    </w:div>
    <w:div w:id="405811242">
      <w:bodyDiv w:val="1"/>
      <w:marLeft w:val="0"/>
      <w:marRight w:val="0"/>
      <w:marTop w:val="0"/>
      <w:marBottom w:val="0"/>
      <w:divBdr>
        <w:top w:val="none" w:sz="0" w:space="0" w:color="auto"/>
        <w:left w:val="none" w:sz="0" w:space="0" w:color="auto"/>
        <w:bottom w:val="none" w:sz="0" w:space="0" w:color="auto"/>
        <w:right w:val="none" w:sz="0" w:space="0" w:color="auto"/>
      </w:divBdr>
    </w:div>
    <w:div w:id="406077658">
      <w:bodyDiv w:val="1"/>
      <w:marLeft w:val="0"/>
      <w:marRight w:val="0"/>
      <w:marTop w:val="0"/>
      <w:marBottom w:val="0"/>
      <w:divBdr>
        <w:top w:val="none" w:sz="0" w:space="0" w:color="auto"/>
        <w:left w:val="none" w:sz="0" w:space="0" w:color="auto"/>
        <w:bottom w:val="none" w:sz="0" w:space="0" w:color="auto"/>
        <w:right w:val="none" w:sz="0" w:space="0" w:color="auto"/>
      </w:divBdr>
    </w:div>
    <w:div w:id="406151187">
      <w:bodyDiv w:val="1"/>
      <w:marLeft w:val="0"/>
      <w:marRight w:val="0"/>
      <w:marTop w:val="0"/>
      <w:marBottom w:val="0"/>
      <w:divBdr>
        <w:top w:val="none" w:sz="0" w:space="0" w:color="auto"/>
        <w:left w:val="none" w:sz="0" w:space="0" w:color="auto"/>
        <w:bottom w:val="none" w:sz="0" w:space="0" w:color="auto"/>
        <w:right w:val="none" w:sz="0" w:space="0" w:color="auto"/>
      </w:divBdr>
    </w:div>
    <w:div w:id="406269390">
      <w:bodyDiv w:val="1"/>
      <w:marLeft w:val="0"/>
      <w:marRight w:val="0"/>
      <w:marTop w:val="0"/>
      <w:marBottom w:val="0"/>
      <w:divBdr>
        <w:top w:val="none" w:sz="0" w:space="0" w:color="auto"/>
        <w:left w:val="none" w:sz="0" w:space="0" w:color="auto"/>
        <w:bottom w:val="none" w:sz="0" w:space="0" w:color="auto"/>
        <w:right w:val="none" w:sz="0" w:space="0" w:color="auto"/>
      </w:divBdr>
    </w:div>
    <w:div w:id="406269671">
      <w:bodyDiv w:val="1"/>
      <w:marLeft w:val="0"/>
      <w:marRight w:val="0"/>
      <w:marTop w:val="0"/>
      <w:marBottom w:val="0"/>
      <w:divBdr>
        <w:top w:val="none" w:sz="0" w:space="0" w:color="auto"/>
        <w:left w:val="none" w:sz="0" w:space="0" w:color="auto"/>
        <w:bottom w:val="none" w:sz="0" w:space="0" w:color="auto"/>
        <w:right w:val="none" w:sz="0" w:space="0" w:color="auto"/>
      </w:divBdr>
    </w:div>
    <w:div w:id="406416132">
      <w:bodyDiv w:val="1"/>
      <w:marLeft w:val="0"/>
      <w:marRight w:val="0"/>
      <w:marTop w:val="0"/>
      <w:marBottom w:val="0"/>
      <w:divBdr>
        <w:top w:val="none" w:sz="0" w:space="0" w:color="auto"/>
        <w:left w:val="none" w:sz="0" w:space="0" w:color="auto"/>
        <w:bottom w:val="none" w:sz="0" w:space="0" w:color="auto"/>
        <w:right w:val="none" w:sz="0" w:space="0" w:color="auto"/>
      </w:divBdr>
    </w:div>
    <w:div w:id="406608965">
      <w:bodyDiv w:val="1"/>
      <w:marLeft w:val="0"/>
      <w:marRight w:val="0"/>
      <w:marTop w:val="0"/>
      <w:marBottom w:val="0"/>
      <w:divBdr>
        <w:top w:val="none" w:sz="0" w:space="0" w:color="auto"/>
        <w:left w:val="none" w:sz="0" w:space="0" w:color="auto"/>
        <w:bottom w:val="none" w:sz="0" w:space="0" w:color="auto"/>
        <w:right w:val="none" w:sz="0" w:space="0" w:color="auto"/>
      </w:divBdr>
    </w:div>
    <w:div w:id="406810183">
      <w:bodyDiv w:val="1"/>
      <w:marLeft w:val="0"/>
      <w:marRight w:val="0"/>
      <w:marTop w:val="0"/>
      <w:marBottom w:val="0"/>
      <w:divBdr>
        <w:top w:val="none" w:sz="0" w:space="0" w:color="auto"/>
        <w:left w:val="none" w:sz="0" w:space="0" w:color="auto"/>
        <w:bottom w:val="none" w:sz="0" w:space="0" w:color="auto"/>
        <w:right w:val="none" w:sz="0" w:space="0" w:color="auto"/>
      </w:divBdr>
    </w:div>
    <w:div w:id="406924704">
      <w:bodyDiv w:val="1"/>
      <w:marLeft w:val="0"/>
      <w:marRight w:val="0"/>
      <w:marTop w:val="0"/>
      <w:marBottom w:val="0"/>
      <w:divBdr>
        <w:top w:val="none" w:sz="0" w:space="0" w:color="auto"/>
        <w:left w:val="none" w:sz="0" w:space="0" w:color="auto"/>
        <w:bottom w:val="none" w:sz="0" w:space="0" w:color="auto"/>
        <w:right w:val="none" w:sz="0" w:space="0" w:color="auto"/>
      </w:divBdr>
    </w:div>
    <w:div w:id="406996652">
      <w:bodyDiv w:val="1"/>
      <w:marLeft w:val="0"/>
      <w:marRight w:val="0"/>
      <w:marTop w:val="0"/>
      <w:marBottom w:val="0"/>
      <w:divBdr>
        <w:top w:val="none" w:sz="0" w:space="0" w:color="auto"/>
        <w:left w:val="none" w:sz="0" w:space="0" w:color="auto"/>
        <w:bottom w:val="none" w:sz="0" w:space="0" w:color="auto"/>
        <w:right w:val="none" w:sz="0" w:space="0" w:color="auto"/>
      </w:divBdr>
    </w:div>
    <w:div w:id="407189332">
      <w:bodyDiv w:val="1"/>
      <w:marLeft w:val="0"/>
      <w:marRight w:val="0"/>
      <w:marTop w:val="0"/>
      <w:marBottom w:val="0"/>
      <w:divBdr>
        <w:top w:val="none" w:sz="0" w:space="0" w:color="auto"/>
        <w:left w:val="none" w:sz="0" w:space="0" w:color="auto"/>
        <w:bottom w:val="none" w:sz="0" w:space="0" w:color="auto"/>
        <w:right w:val="none" w:sz="0" w:space="0" w:color="auto"/>
      </w:divBdr>
    </w:div>
    <w:div w:id="407383985">
      <w:bodyDiv w:val="1"/>
      <w:marLeft w:val="0"/>
      <w:marRight w:val="0"/>
      <w:marTop w:val="0"/>
      <w:marBottom w:val="0"/>
      <w:divBdr>
        <w:top w:val="none" w:sz="0" w:space="0" w:color="auto"/>
        <w:left w:val="none" w:sz="0" w:space="0" w:color="auto"/>
        <w:bottom w:val="none" w:sz="0" w:space="0" w:color="auto"/>
        <w:right w:val="none" w:sz="0" w:space="0" w:color="auto"/>
      </w:divBdr>
    </w:div>
    <w:div w:id="407461212">
      <w:bodyDiv w:val="1"/>
      <w:marLeft w:val="0"/>
      <w:marRight w:val="0"/>
      <w:marTop w:val="0"/>
      <w:marBottom w:val="0"/>
      <w:divBdr>
        <w:top w:val="none" w:sz="0" w:space="0" w:color="auto"/>
        <w:left w:val="none" w:sz="0" w:space="0" w:color="auto"/>
        <w:bottom w:val="none" w:sz="0" w:space="0" w:color="auto"/>
        <w:right w:val="none" w:sz="0" w:space="0" w:color="auto"/>
      </w:divBdr>
    </w:div>
    <w:div w:id="407770113">
      <w:bodyDiv w:val="1"/>
      <w:marLeft w:val="0"/>
      <w:marRight w:val="0"/>
      <w:marTop w:val="0"/>
      <w:marBottom w:val="0"/>
      <w:divBdr>
        <w:top w:val="none" w:sz="0" w:space="0" w:color="auto"/>
        <w:left w:val="none" w:sz="0" w:space="0" w:color="auto"/>
        <w:bottom w:val="none" w:sz="0" w:space="0" w:color="auto"/>
        <w:right w:val="none" w:sz="0" w:space="0" w:color="auto"/>
      </w:divBdr>
    </w:div>
    <w:div w:id="407921141">
      <w:bodyDiv w:val="1"/>
      <w:marLeft w:val="0"/>
      <w:marRight w:val="0"/>
      <w:marTop w:val="0"/>
      <w:marBottom w:val="0"/>
      <w:divBdr>
        <w:top w:val="none" w:sz="0" w:space="0" w:color="auto"/>
        <w:left w:val="none" w:sz="0" w:space="0" w:color="auto"/>
        <w:bottom w:val="none" w:sz="0" w:space="0" w:color="auto"/>
        <w:right w:val="none" w:sz="0" w:space="0" w:color="auto"/>
      </w:divBdr>
    </w:div>
    <w:div w:id="408305251">
      <w:bodyDiv w:val="1"/>
      <w:marLeft w:val="0"/>
      <w:marRight w:val="0"/>
      <w:marTop w:val="0"/>
      <w:marBottom w:val="0"/>
      <w:divBdr>
        <w:top w:val="none" w:sz="0" w:space="0" w:color="auto"/>
        <w:left w:val="none" w:sz="0" w:space="0" w:color="auto"/>
        <w:bottom w:val="none" w:sz="0" w:space="0" w:color="auto"/>
        <w:right w:val="none" w:sz="0" w:space="0" w:color="auto"/>
      </w:divBdr>
    </w:div>
    <w:div w:id="408582823">
      <w:bodyDiv w:val="1"/>
      <w:marLeft w:val="0"/>
      <w:marRight w:val="0"/>
      <w:marTop w:val="0"/>
      <w:marBottom w:val="0"/>
      <w:divBdr>
        <w:top w:val="none" w:sz="0" w:space="0" w:color="auto"/>
        <w:left w:val="none" w:sz="0" w:space="0" w:color="auto"/>
        <w:bottom w:val="none" w:sz="0" w:space="0" w:color="auto"/>
        <w:right w:val="none" w:sz="0" w:space="0" w:color="auto"/>
      </w:divBdr>
    </w:div>
    <w:div w:id="408771740">
      <w:bodyDiv w:val="1"/>
      <w:marLeft w:val="0"/>
      <w:marRight w:val="0"/>
      <w:marTop w:val="0"/>
      <w:marBottom w:val="0"/>
      <w:divBdr>
        <w:top w:val="none" w:sz="0" w:space="0" w:color="auto"/>
        <w:left w:val="none" w:sz="0" w:space="0" w:color="auto"/>
        <w:bottom w:val="none" w:sz="0" w:space="0" w:color="auto"/>
        <w:right w:val="none" w:sz="0" w:space="0" w:color="auto"/>
      </w:divBdr>
    </w:div>
    <w:div w:id="408890888">
      <w:bodyDiv w:val="1"/>
      <w:marLeft w:val="0"/>
      <w:marRight w:val="0"/>
      <w:marTop w:val="0"/>
      <w:marBottom w:val="0"/>
      <w:divBdr>
        <w:top w:val="none" w:sz="0" w:space="0" w:color="auto"/>
        <w:left w:val="none" w:sz="0" w:space="0" w:color="auto"/>
        <w:bottom w:val="none" w:sz="0" w:space="0" w:color="auto"/>
        <w:right w:val="none" w:sz="0" w:space="0" w:color="auto"/>
      </w:divBdr>
    </w:div>
    <w:div w:id="408964658">
      <w:bodyDiv w:val="1"/>
      <w:marLeft w:val="0"/>
      <w:marRight w:val="0"/>
      <w:marTop w:val="0"/>
      <w:marBottom w:val="0"/>
      <w:divBdr>
        <w:top w:val="none" w:sz="0" w:space="0" w:color="auto"/>
        <w:left w:val="none" w:sz="0" w:space="0" w:color="auto"/>
        <w:bottom w:val="none" w:sz="0" w:space="0" w:color="auto"/>
        <w:right w:val="none" w:sz="0" w:space="0" w:color="auto"/>
      </w:divBdr>
    </w:div>
    <w:div w:id="409010208">
      <w:bodyDiv w:val="1"/>
      <w:marLeft w:val="0"/>
      <w:marRight w:val="0"/>
      <w:marTop w:val="0"/>
      <w:marBottom w:val="0"/>
      <w:divBdr>
        <w:top w:val="none" w:sz="0" w:space="0" w:color="auto"/>
        <w:left w:val="none" w:sz="0" w:space="0" w:color="auto"/>
        <w:bottom w:val="none" w:sz="0" w:space="0" w:color="auto"/>
        <w:right w:val="none" w:sz="0" w:space="0" w:color="auto"/>
      </w:divBdr>
    </w:div>
    <w:div w:id="409546546">
      <w:bodyDiv w:val="1"/>
      <w:marLeft w:val="0"/>
      <w:marRight w:val="0"/>
      <w:marTop w:val="0"/>
      <w:marBottom w:val="0"/>
      <w:divBdr>
        <w:top w:val="none" w:sz="0" w:space="0" w:color="auto"/>
        <w:left w:val="none" w:sz="0" w:space="0" w:color="auto"/>
        <w:bottom w:val="none" w:sz="0" w:space="0" w:color="auto"/>
        <w:right w:val="none" w:sz="0" w:space="0" w:color="auto"/>
      </w:divBdr>
    </w:div>
    <w:div w:id="409888848">
      <w:bodyDiv w:val="1"/>
      <w:marLeft w:val="0"/>
      <w:marRight w:val="0"/>
      <w:marTop w:val="0"/>
      <w:marBottom w:val="0"/>
      <w:divBdr>
        <w:top w:val="none" w:sz="0" w:space="0" w:color="auto"/>
        <w:left w:val="none" w:sz="0" w:space="0" w:color="auto"/>
        <w:bottom w:val="none" w:sz="0" w:space="0" w:color="auto"/>
        <w:right w:val="none" w:sz="0" w:space="0" w:color="auto"/>
      </w:divBdr>
    </w:div>
    <w:div w:id="409891183">
      <w:bodyDiv w:val="1"/>
      <w:marLeft w:val="0"/>
      <w:marRight w:val="0"/>
      <w:marTop w:val="0"/>
      <w:marBottom w:val="0"/>
      <w:divBdr>
        <w:top w:val="none" w:sz="0" w:space="0" w:color="auto"/>
        <w:left w:val="none" w:sz="0" w:space="0" w:color="auto"/>
        <w:bottom w:val="none" w:sz="0" w:space="0" w:color="auto"/>
        <w:right w:val="none" w:sz="0" w:space="0" w:color="auto"/>
      </w:divBdr>
    </w:div>
    <w:div w:id="409930896">
      <w:bodyDiv w:val="1"/>
      <w:marLeft w:val="0"/>
      <w:marRight w:val="0"/>
      <w:marTop w:val="0"/>
      <w:marBottom w:val="0"/>
      <w:divBdr>
        <w:top w:val="none" w:sz="0" w:space="0" w:color="auto"/>
        <w:left w:val="none" w:sz="0" w:space="0" w:color="auto"/>
        <w:bottom w:val="none" w:sz="0" w:space="0" w:color="auto"/>
        <w:right w:val="none" w:sz="0" w:space="0" w:color="auto"/>
      </w:divBdr>
    </w:div>
    <w:div w:id="410079131">
      <w:bodyDiv w:val="1"/>
      <w:marLeft w:val="0"/>
      <w:marRight w:val="0"/>
      <w:marTop w:val="0"/>
      <w:marBottom w:val="0"/>
      <w:divBdr>
        <w:top w:val="none" w:sz="0" w:space="0" w:color="auto"/>
        <w:left w:val="none" w:sz="0" w:space="0" w:color="auto"/>
        <w:bottom w:val="none" w:sz="0" w:space="0" w:color="auto"/>
        <w:right w:val="none" w:sz="0" w:space="0" w:color="auto"/>
      </w:divBdr>
    </w:div>
    <w:div w:id="410080989">
      <w:bodyDiv w:val="1"/>
      <w:marLeft w:val="0"/>
      <w:marRight w:val="0"/>
      <w:marTop w:val="0"/>
      <w:marBottom w:val="0"/>
      <w:divBdr>
        <w:top w:val="none" w:sz="0" w:space="0" w:color="auto"/>
        <w:left w:val="none" w:sz="0" w:space="0" w:color="auto"/>
        <w:bottom w:val="none" w:sz="0" w:space="0" w:color="auto"/>
        <w:right w:val="none" w:sz="0" w:space="0" w:color="auto"/>
      </w:divBdr>
    </w:div>
    <w:div w:id="410084444">
      <w:bodyDiv w:val="1"/>
      <w:marLeft w:val="0"/>
      <w:marRight w:val="0"/>
      <w:marTop w:val="0"/>
      <w:marBottom w:val="0"/>
      <w:divBdr>
        <w:top w:val="none" w:sz="0" w:space="0" w:color="auto"/>
        <w:left w:val="none" w:sz="0" w:space="0" w:color="auto"/>
        <w:bottom w:val="none" w:sz="0" w:space="0" w:color="auto"/>
        <w:right w:val="none" w:sz="0" w:space="0" w:color="auto"/>
      </w:divBdr>
    </w:div>
    <w:div w:id="410086030">
      <w:bodyDiv w:val="1"/>
      <w:marLeft w:val="0"/>
      <w:marRight w:val="0"/>
      <w:marTop w:val="0"/>
      <w:marBottom w:val="0"/>
      <w:divBdr>
        <w:top w:val="none" w:sz="0" w:space="0" w:color="auto"/>
        <w:left w:val="none" w:sz="0" w:space="0" w:color="auto"/>
        <w:bottom w:val="none" w:sz="0" w:space="0" w:color="auto"/>
        <w:right w:val="none" w:sz="0" w:space="0" w:color="auto"/>
      </w:divBdr>
    </w:div>
    <w:div w:id="410196972">
      <w:bodyDiv w:val="1"/>
      <w:marLeft w:val="0"/>
      <w:marRight w:val="0"/>
      <w:marTop w:val="0"/>
      <w:marBottom w:val="0"/>
      <w:divBdr>
        <w:top w:val="none" w:sz="0" w:space="0" w:color="auto"/>
        <w:left w:val="none" w:sz="0" w:space="0" w:color="auto"/>
        <w:bottom w:val="none" w:sz="0" w:space="0" w:color="auto"/>
        <w:right w:val="none" w:sz="0" w:space="0" w:color="auto"/>
      </w:divBdr>
    </w:div>
    <w:div w:id="410197760">
      <w:bodyDiv w:val="1"/>
      <w:marLeft w:val="0"/>
      <w:marRight w:val="0"/>
      <w:marTop w:val="0"/>
      <w:marBottom w:val="0"/>
      <w:divBdr>
        <w:top w:val="none" w:sz="0" w:space="0" w:color="auto"/>
        <w:left w:val="none" w:sz="0" w:space="0" w:color="auto"/>
        <w:bottom w:val="none" w:sz="0" w:space="0" w:color="auto"/>
        <w:right w:val="none" w:sz="0" w:space="0" w:color="auto"/>
      </w:divBdr>
    </w:div>
    <w:div w:id="410276609">
      <w:bodyDiv w:val="1"/>
      <w:marLeft w:val="0"/>
      <w:marRight w:val="0"/>
      <w:marTop w:val="0"/>
      <w:marBottom w:val="0"/>
      <w:divBdr>
        <w:top w:val="none" w:sz="0" w:space="0" w:color="auto"/>
        <w:left w:val="none" w:sz="0" w:space="0" w:color="auto"/>
        <w:bottom w:val="none" w:sz="0" w:space="0" w:color="auto"/>
        <w:right w:val="none" w:sz="0" w:space="0" w:color="auto"/>
      </w:divBdr>
    </w:div>
    <w:div w:id="410346656">
      <w:bodyDiv w:val="1"/>
      <w:marLeft w:val="0"/>
      <w:marRight w:val="0"/>
      <w:marTop w:val="0"/>
      <w:marBottom w:val="0"/>
      <w:divBdr>
        <w:top w:val="none" w:sz="0" w:space="0" w:color="auto"/>
        <w:left w:val="none" w:sz="0" w:space="0" w:color="auto"/>
        <w:bottom w:val="none" w:sz="0" w:space="0" w:color="auto"/>
        <w:right w:val="none" w:sz="0" w:space="0" w:color="auto"/>
      </w:divBdr>
    </w:div>
    <w:div w:id="410397765">
      <w:bodyDiv w:val="1"/>
      <w:marLeft w:val="0"/>
      <w:marRight w:val="0"/>
      <w:marTop w:val="0"/>
      <w:marBottom w:val="0"/>
      <w:divBdr>
        <w:top w:val="none" w:sz="0" w:space="0" w:color="auto"/>
        <w:left w:val="none" w:sz="0" w:space="0" w:color="auto"/>
        <w:bottom w:val="none" w:sz="0" w:space="0" w:color="auto"/>
        <w:right w:val="none" w:sz="0" w:space="0" w:color="auto"/>
      </w:divBdr>
    </w:div>
    <w:div w:id="410584977">
      <w:bodyDiv w:val="1"/>
      <w:marLeft w:val="0"/>
      <w:marRight w:val="0"/>
      <w:marTop w:val="0"/>
      <w:marBottom w:val="0"/>
      <w:divBdr>
        <w:top w:val="none" w:sz="0" w:space="0" w:color="auto"/>
        <w:left w:val="none" w:sz="0" w:space="0" w:color="auto"/>
        <w:bottom w:val="none" w:sz="0" w:space="0" w:color="auto"/>
        <w:right w:val="none" w:sz="0" w:space="0" w:color="auto"/>
      </w:divBdr>
    </w:div>
    <w:div w:id="410855497">
      <w:bodyDiv w:val="1"/>
      <w:marLeft w:val="0"/>
      <w:marRight w:val="0"/>
      <w:marTop w:val="0"/>
      <w:marBottom w:val="0"/>
      <w:divBdr>
        <w:top w:val="none" w:sz="0" w:space="0" w:color="auto"/>
        <w:left w:val="none" w:sz="0" w:space="0" w:color="auto"/>
        <w:bottom w:val="none" w:sz="0" w:space="0" w:color="auto"/>
        <w:right w:val="none" w:sz="0" w:space="0" w:color="auto"/>
      </w:divBdr>
    </w:div>
    <w:div w:id="410856934">
      <w:bodyDiv w:val="1"/>
      <w:marLeft w:val="0"/>
      <w:marRight w:val="0"/>
      <w:marTop w:val="0"/>
      <w:marBottom w:val="0"/>
      <w:divBdr>
        <w:top w:val="none" w:sz="0" w:space="0" w:color="auto"/>
        <w:left w:val="none" w:sz="0" w:space="0" w:color="auto"/>
        <w:bottom w:val="none" w:sz="0" w:space="0" w:color="auto"/>
        <w:right w:val="none" w:sz="0" w:space="0" w:color="auto"/>
      </w:divBdr>
    </w:div>
    <w:div w:id="410859453">
      <w:bodyDiv w:val="1"/>
      <w:marLeft w:val="0"/>
      <w:marRight w:val="0"/>
      <w:marTop w:val="0"/>
      <w:marBottom w:val="0"/>
      <w:divBdr>
        <w:top w:val="none" w:sz="0" w:space="0" w:color="auto"/>
        <w:left w:val="none" w:sz="0" w:space="0" w:color="auto"/>
        <w:bottom w:val="none" w:sz="0" w:space="0" w:color="auto"/>
        <w:right w:val="none" w:sz="0" w:space="0" w:color="auto"/>
      </w:divBdr>
    </w:div>
    <w:div w:id="411270201">
      <w:bodyDiv w:val="1"/>
      <w:marLeft w:val="0"/>
      <w:marRight w:val="0"/>
      <w:marTop w:val="0"/>
      <w:marBottom w:val="0"/>
      <w:divBdr>
        <w:top w:val="none" w:sz="0" w:space="0" w:color="auto"/>
        <w:left w:val="none" w:sz="0" w:space="0" w:color="auto"/>
        <w:bottom w:val="none" w:sz="0" w:space="0" w:color="auto"/>
        <w:right w:val="none" w:sz="0" w:space="0" w:color="auto"/>
      </w:divBdr>
    </w:div>
    <w:div w:id="411435489">
      <w:bodyDiv w:val="1"/>
      <w:marLeft w:val="0"/>
      <w:marRight w:val="0"/>
      <w:marTop w:val="0"/>
      <w:marBottom w:val="0"/>
      <w:divBdr>
        <w:top w:val="none" w:sz="0" w:space="0" w:color="auto"/>
        <w:left w:val="none" w:sz="0" w:space="0" w:color="auto"/>
        <w:bottom w:val="none" w:sz="0" w:space="0" w:color="auto"/>
        <w:right w:val="none" w:sz="0" w:space="0" w:color="auto"/>
      </w:divBdr>
    </w:div>
    <w:div w:id="411437944">
      <w:bodyDiv w:val="1"/>
      <w:marLeft w:val="0"/>
      <w:marRight w:val="0"/>
      <w:marTop w:val="0"/>
      <w:marBottom w:val="0"/>
      <w:divBdr>
        <w:top w:val="none" w:sz="0" w:space="0" w:color="auto"/>
        <w:left w:val="none" w:sz="0" w:space="0" w:color="auto"/>
        <w:bottom w:val="none" w:sz="0" w:space="0" w:color="auto"/>
        <w:right w:val="none" w:sz="0" w:space="0" w:color="auto"/>
      </w:divBdr>
    </w:div>
    <w:div w:id="411463708">
      <w:bodyDiv w:val="1"/>
      <w:marLeft w:val="0"/>
      <w:marRight w:val="0"/>
      <w:marTop w:val="0"/>
      <w:marBottom w:val="0"/>
      <w:divBdr>
        <w:top w:val="none" w:sz="0" w:space="0" w:color="auto"/>
        <w:left w:val="none" w:sz="0" w:space="0" w:color="auto"/>
        <w:bottom w:val="none" w:sz="0" w:space="0" w:color="auto"/>
        <w:right w:val="none" w:sz="0" w:space="0" w:color="auto"/>
      </w:divBdr>
    </w:div>
    <w:div w:id="411510629">
      <w:bodyDiv w:val="1"/>
      <w:marLeft w:val="0"/>
      <w:marRight w:val="0"/>
      <w:marTop w:val="0"/>
      <w:marBottom w:val="0"/>
      <w:divBdr>
        <w:top w:val="none" w:sz="0" w:space="0" w:color="auto"/>
        <w:left w:val="none" w:sz="0" w:space="0" w:color="auto"/>
        <w:bottom w:val="none" w:sz="0" w:space="0" w:color="auto"/>
        <w:right w:val="none" w:sz="0" w:space="0" w:color="auto"/>
      </w:divBdr>
    </w:div>
    <w:div w:id="411706746">
      <w:bodyDiv w:val="1"/>
      <w:marLeft w:val="0"/>
      <w:marRight w:val="0"/>
      <w:marTop w:val="0"/>
      <w:marBottom w:val="0"/>
      <w:divBdr>
        <w:top w:val="none" w:sz="0" w:space="0" w:color="auto"/>
        <w:left w:val="none" w:sz="0" w:space="0" w:color="auto"/>
        <w:bottom w:val="none" w:sz="0" w:space="0" w:color="auto"/>
        <w:right w:val="none" w:sz="0" w:space="0" w:color="auto"/>
      </w:divBdr>
    </w:div>
    <w:div w:id="412431925">
      <w:bodyDiv w:val="1"/>
      <w:marLeft w:val="0"/>
      <w:marRight w:val="0"/>
      <w:marTop w:val="0"/>
      <w:marBottom w:val="0"/>
      <w:divBdr>
        <w:top w:val="none" w:sz="0" w:space="0" w:color="auto"/>
        <w:left w:val="none" w:sz="0" w:space="0" w:color="auto"/>
        <w:bottom w:val="none" w:sz="0" w:space="0" w:color="auto"/>
        <w:right w:val="none" w:sz="0" w:space="0" w:color="auto"/>
      </w:divBdr>
    </w:div>
    <w:div w:id="412508112">
      <w:bodyDiv w:val="1"/>
      <w:marLeft w:val="0"/>
      <w:marRight w:val="0"/>
      <w:marTop w:val="0"/>
      <w:marBottom w:val="0"/>
      <w:divBdr>
        <w:top w:val="none" w:sz="0" w:space="0" w:color="auto"/>
        <w:left w:val="none" w:sz="0" w:space="0" w:color="auto"/>
        <w:bottom w:val="none" w:sz="0" w:space="0" w:color="auto"/>
        <w:right w:val="none" w:sz="0" w:space="0" w:color="auto"/>
      </w:divBdr>
    </w:div>
    <w:div w:id="412629155">
      <w:bodyDiv w:val="1"/>
      <w:marLeft w:val="0"/>
      <w:marRight w:val="0"/>
      <w:marTop w:val="0"/>
      <w:marBottom w:val="0"/>
      <w:divBdr>
        <w:top w:val="none" w:sz="0" w:space="0" w:color="auto"/>
        <w:left w:val="none" w:sz="0" w:space="0" w:color="auto"/>
        <w:bottom w:val="none" w:sz="0" w:space="0" w:color="auto"/>
        <w:right w:val="none" w:sz="0" w:space="0" w:color="auto"/>
      </w:divBdr>
    </w:div>
    <w:div w:id="412699628">
      <w:bodyDiv w:val="1"/>
      <w:marLeft w:val="0"/>
      <w:marRight w:val="0"/>
      <w:marTop w:val="0"/>
      <w:marBottom w:val="0"/>
      <w:divBdr>
        <w:top w:val="none" w:sz="0" w:space="0" w:color="auto"/>
        <w:left w:val="none" w:sz="0" w:space="0" w:color="auto"/>
        <w:bottom w:val="none" w:sz="0" w:space="0" w:color="auto"/>
        <w:right w:val="none" w:sz="0" w:space="0" w:color="auto"/>
      </w:divBdr>
    </w:div>
    <w:div w:id="412892935">
      <w:bodyDiv w:val="1"/>
      <w:marLeft w:val="0"/>
      <w:marRight w:val="0"/>
      <w:marTop w:val="0"/>
      <w:marBottom w:val="0"/>
      <w:divBdr>
        <w:top w:val="none" w:sz="0" w:space="0" w:color="auto"/>
        <w:left w:val="none" w:sz="0" w:space="0" w:color="auto"/>
        <w:bottom w:val="none" w:sz="0" w:space="0" w:color="auto"/>
        <w:right w:val="none" w:sz="0" w:space="0" w:color="auto"/>
      </w:divBdr>
    </w:div>
    <w:div w:id="412968614">
      <w:bodyDiv w:val="1"/>
      <w:marLeft w:val="0"/>
      <w:marRight w:val="0"/>
      <w:marTop w:val="0"/>
      <w:marBottom w:val="0"/>
      <w:divBdr>
        <w:top w:val="none" w:sz="0" w:space="0" w:color="auto"/>
        <w:left w:val="none" w:sz="0" w:space="0" w:color="auto"/>
        <w:bottom w:val="none" w:sz="0" w:space="0" w:color="auto"/>
        <w:right w:val="none" w:sz="0" w:space="0" w:color="auto"/>
      </w:divBdr>
    </w:div>
    <w:div w:id="413015460">
      <w:bodyDiv w:val="1"/>
      <w:marLeft w:val="0"/>
      <w:marRight w:val="0"/>
      <w:marTop w:val="0"/>
      <w:marBottom w:val="0"/>
      <w:divBdr>
        <w:top w:val="none" w:sz="0" w:space="0" w:color="auto"/>
        <w:left w:val="none" w:sz="0" w:space="0" w:color="auto"/>
        <w:bottom w:val="none" w:sz="0" w:space="0" w:color="auto"/>
        <w:right w:val="none" w:sz="0" w:space="0" w:color="auto"/>
      </w:divBdr>
    </w:div>
    <w:div w:id="413088805">
      <w:bodyDiv w:val="1"/>
      <w:marLeft w:val="0"/>
      <w:marRight w:val="0"/>
      <w:marTop w:val="0"/>
      <w:marBottom w:val="0"/>
      <w:divBdr>
        <w:top w:val="none" w:sz="0" w:space="0" w:color="auto"/>
        <w:left w:val="none" w:sz="0" w:space="0" w:color="auto"/>
        <w:bottom w:val="none" w:sz="0" w:space="0" w:color="auto"/>
        <w:right w:val="none" w:sz="0" w:space="0" w:color="auto"/>
      </w:divBdr>
    </w:div>
    <w:div w:id="413169047">
      <w:bodyDiv w:val="1"/>
      <w:marLeft w:val="0"/>
      <w:marRight w:val="0"/>
      <w:marTop w:val="0"/>
      <w:marBottom w:val="0"/>
      <w:divBdr>
        <w:top w:val="none" w:sz="0" w:space="0" w:color="auto"/>
        <w:left w:val="none" w:sz="0" w:space="0" w:color="auto"/>
        <w:bottom w:val="none" w:sz="0" w:space="0" w:color="auto"/>
        <w:right w:val="none" w:sz="0" w:space="0" w:color="auto"/>
      </w:divBdr>
    </w:div>
    <w:div w:id="413281251">
      <w:bodyDiv w:val="1"/>
      <w:marLeft w:val="0"/>
      <w:marRight w:val="0"/>
      <w:marTop w:val="0"/>
      <w:marBottom w:val="0"/>
      <w:divBdr>
        <w:top w:val="none" w:sz="0" w:space="0" w:color="auto"/>
        <w:left w:val="none" w:sz="0" w:space="0" w:color="auto"/>
        <w:bottom w:val="none" w:sz="0" w:space="0" w:color="auto"/>
        <w:right w:val="none" w:sz="0" w:space="0" w:color="auto"/>
      </w:divBdr>
    </w:div>
    <w:div w:id="413745451">
      <w:bodyDiv w:val="1"/>
      <w:marLeft w:val="0"/>
      <w:marRight w:val="0"/>
      <w:marTop w:val="0"/>
      <w:marBottom w:val="0"/>
      <w:divBdr>
        <w:top w:val="none" w:sz="0" w:space="0" w:color="auto"/>
        <w:left w:val="none" w:sz="0" w:space="0" w:color="auto"/>
        <w:bottom w:val="none" w:sz="0" w:space="0" w:color="auto"/>
        <w:right w:val="none" w:sz="0" w:space="0" w:color="auto"/>
      </w:divBdr>
    </w:div>
    <w:div w:id="413825021">
      <w:bodyDiv w:val="1"/>
      <w:marLeft w:val="0"/>
      <w:marRight w:val="0"/>
      <w:marTop w:val="0"/>
      <w:marBottom w:val="0"/>
      <w:divBdr>
        <w:top w:val="none" w:sz="0" w:space="0" w:color="auto"/>
        <w:left w:val="none" w:sz="0" w:space="0" w:color="auto"/>
        <w:bottom w:val="none" w:sz="0" w:space="0" w:color="auto"/>
        <w:right w:val="none" w:sz="0" w:space="0" w:color="auto"/>
      </w:divBdr>
    </w:div>
    <w:div w:id="413934867">
      <w:bodyDiv w:val="1"/>
      <w:marLeft w:val="0"/>
      <w:marRight w:val="0"/>
      <w:marTop w:val="0"/>
      <w:marBottom w:val="0"/>
      <w:divBdr>
        <w:top w:val="none" w:sz="0" w:space="0" w:color="auto"/>
        <w:left w:val="none" w:sz="0" w:space="0" w:color="auto"/>
        <w:bottom w:val="none" w:sz="0" w:space="0" w:color="auto"/>
        <w:right w:val="none" w:sz="0" w:space="0" w:color="auto"/>
      </w:divBdr>
    </w:div>
    <w:div w:id="413943165">
      <w:bodyDiv w:val="1"/>
      <w:marLeft w:val="0"/>
      <w:marRight w:val="0"/>
      <w:marTop w:val="0"/>
      <w:marBottom w:val="0"/>
      <w:divBdr>
        <w:top w:val="none" w:sz="0" w:space="0" w:color="auto"/>
        <w:left w:val="none" w:sz="0" w:space="0" w:color="auto"/>
        <w:bottom w:val="none" w:sz="0" w:space="0" w:color="auto"/>
        <w:right w:val="none" w:sz="0" w:space="0" w:color="auto"/>
      </w:divBdr>
    </w:div>
    <w:div w:id="414595349">
      <w:bodyDiv w:val="1"/>
      <w:marLeft w:val="0"/>
      <w:marRight w:val="0"/>
      <w:marTop w:val="0"/>
      <w:marBottom w:val="0"/>
      <w:divBdr>
        <w:top w:val="none" w:sz="0" w:space="0" w:color="auto"/>
        <w:left w:val="none" w:sz="0" w:space="0" w:color="auto"/>
        <w:bottom w:val="none" w:sz="0" w:space="0" w:color="auto"/>
        <w:right w:val="none" w:sz="0" w:space="0" w:color="auto"/>
      </w:divBdr>
    </w:div>
    <w:div w:id="414666291">
      <w:bodyDiv w:val="1"/>
      <w:marLeft w:val="0"/>
      <w:marRight w:val="0"/>
      <w:marTop w:val="0"/>
      <w:marBottom w:val="0"/>
      <w:divBdr>
        <w:top w:val="none" w:sz="0" w:space="0" w:color="auto"/>
        <w:left w:val="none" w:sz="0" w:space="0" w:color="auto"/>
        <w:bottom w:val="none" w:sz="0" w:space="0" w:color="auto"/>
        <w:right w:val="none" w:sz="0" w:space="0" w:color="auto"/>
      </w:divBdr>
    </w:div>
    <w:div w:id="414712292">
      <w:bodyDiv w:val="1"/>
      <w:marLeft w:val="0"/>
      <w:marRight w:val="0"/>
      <w:marTop w:val="0"/>
      <w:marBottom w:val="0"/>
      <w:divBdr>
        <w:top w:val="none" w:sz="0" w:space="0" w:color="auto"/>
        <w:left w:val="none" w:sz="0" w:space="0" w:color="auto"/>
        <w:bottom w:val="none" w:sz="0" w:space="0" w:color="auto"/>
        <w:right w:val="none" w:sz="0" w:space="0" w:color="auto"/>
      </w:divBdr>
    </w:div>
    <w:div w:id="414858716">
      <w:bodyDiv w:val="1"/>
      <w:marLeft w:val="0"/>
      <w:marRight w:val="0"/>
      <w:marTop w:val="0"/>
      <w:marBottom w:val="0"/>
      <w:divBdr>
        <w:top w:val="none" w:sz="0" w:space="0" w:color="auto"/>
        <w:left w:val="none" w:sz="0" w:space="0" w:color="auto"/>
        <w:bottom w:val="none" w:sz="0" w:space="0" w:color="auto"/>
        <w:right w:val="none" w:sz="0" w:space="0" w:color="auto"/>
      </w:divBdr>
    </w:div>
    <w:div w:id="415127902">
      <w:bodyDiv w:val="1"/>
      <w:marLeft w:val="0"/>
      <w:marRight w:val="0"/>
      <w:marTop w:val="0"/>
      <w:marBottom w:val="0"/>
      <w:divBdr>
        <w:top w:val="none" w:sz="0" w:space="0" w:color="auto"/>
        <w:left w:val="none" w:sz="0" w:space="0" w:color="auto"/>
        <w:bottom w:val="none" w:sz="0" w:space="0" w:color="auto"/>
        <w:right w:val="none" w:sz="0" w:space="0" w:color="auto"/>
      </w:divBdr>
    </w:div>
    <w:div w:id="415170723">
      <w:bodyDiv w:val="1"/>
      <w:marLeft w:val="0"/>
      <w:marRight w:val="0"/>
      <w:marTop w:val="0"/>
      <w:marBottom w:val="0"/>
      <w:divBdr>
        <w:top w:val="none" w:sz="0" w:space="0" w:color="auto"/>
        <w:left w:val="none" w:sz="0" w:space="0" w:color="auto"/>
        <w:bottom w:val="none" w:sz="0" w:space="0" w:color="auto"/>
        <w:right w:val="none" w:sz="0" w:space="0" w:color="auto"/>
      </w:divBdr>
    </w:div>
    <w:div w:id="415439981">
      <w:bodyDiv w:val="1"/>
      <w:marLeft w:val="0"/>
      <w:marRight w:val="0"/>
      <w:marTop w:val="0"/>
      <w:marBottom w:val="0"/>
      <w:divBdr>
        <w:top w:val="none" w:sz="0" w:space="0" w:color="auto"/>
        <w:left w:val="none" w:sz="0" w:space="0" w:color="auto"/>
        <w:bottom w:val="none" w:sz="0" w:space="0" w:color="auto"/>
        <w:right w:val="none" w:sz="0" w:space="0" w:color="auto"/>
      </w:divBdr>
    </w:div>
    <w:div w:id="415442337">
      <w:bodyDiv w:val="1"/>
      <w:marLeft w:val="0"/>
      <w:marRight w:val="0"/>
      <w:marTop w:val="0"/>
      <w:marBottom w:val="0"/>
      <w:divBdr>
        <w:top w:val="none" w:sz="0" w:space="0" w:color="auto"/>
        <w:left w:val="none" w:sz="0" w:space="0" w:color="auto"/>
        <w:bottom w:val="none" w:sz="0" w:space="0" w:color="auto"/>
        <w:right w:val="none" w:sz="0" w:space="0" w:color="auto"/>
      </w:divBdr>
    </w:div>
    <w:div w:id="415791056">
      <w:bodyDiv w:val="1"/>
      <w:marLeft w:val="0"/>
      <w:marRight w:val="0"/>
      <w:marTop w:val="0"/>
      <w:marBottom w:val="0"/>
      <w:divBdr>
        <w:top w:val="none" w:sz="0" w:space="0" w:color="auto"/>
        <w:left w:val="none" w:sz="0" w:space="0" w:color="auto"/>
        <w:bottom w:val="none" w:sz="0" w:space="0" w:color="auto"/>
        <w:right w:val="none" w:sz="0" w:space="0" w:color="auto"/>
      </w:divBdr>
    </w:div>
    <w:div w:id="416050541">
      <w:bodyDiv w:val="1"/>
      <w:marLeft w:val="0"/>
      <w:marRight w:val="0"/>
      <w:marTop w:val="0"/>
      <w:marBottom w:val="0"/>
      <w:divBdr>
        <w:top w:val="none" w:sz="0" w:space="0" w:color="auto"/>
        <w:left w:val="none" w:sz="0" w:space="0" w:color="auto"/>
        <w:bottom w:val="none" w:sz="0" w:space="0" w:color="auto"/>
        <w:right w:val="none" w:sz="0" w:space="0" w:color="auto"/>
      </w:divBdr>
    </w:div>
    <w:div w:id="416286941">
      <w:bodyDiv w:val="1"/>
      <w:marLeft w:val="0"/>
      <w:marRight w:val="0"/>
      <w:marTop w:val="0"/>
      <w:marBottom w:val="0"/>
      <w:divBdr>
        <w:top w:val="none" w:sz="0" w:space="0" w:color="auto"/>
        <w:left w:val="none" w:sz="0" w:space="0" w:color="auto"/>
        <w:bottom w:val="none" w:sz="0" w:space="0" w:color="auto"/>
        <w:right w:val="none" w:sz="0" w:space="0" w:color="auto"/>
      </w:divBdr>
    </w:div>
    <w:div w:id="416557779">
      <w:bodyDiv w:val="1"/>
      <w:marLeft w:val="0"/>
      <w:marRight w:val="0"/>
      <w:marTop w:val="0"/>
      <w:marBottom w:val="0"/>
      <w:divBdr>
        <w:top w:val="none" w:sz="0" w:space="0" w:color="auto"/>
        <w:left w:val="none" w:sz="0" w:space="0" w:color="auto"/>
        <w:bottom w:val="none" w:sz="0" w:space="0" w:color="auto"/>
        <w:right w:val="none" w:sz="0" w:space="0" w:color="auto"/>
      </w:divBdr>
    </w:div>
    <w:div w:id="416563332">
      <w:bodyDiv w:val="1"/>
      <w:marLeft w:val="0"/>
      <w:marRight w:val="0"/>
      <w:marTop w:val="0"/>
      <w:marBottom w:val="0"/>
      <w:divBdr>
        <w:top w:val="none" w:sz="0" w:space="0" w:color="auto"/>
        <w:left w:val="none" w:sz="0" w:space="0" w:color="auto"/>
        <w:bottom w:val="none" w:sz="0" w:space="0" w:color="auto"/>
        <w:right w:val="none" w:sz="0" w:space="0" w:color="auto"/>
      </w:divBdr>
    </w:div>
    <w:div w:id="416634511">
      <w:bodyDiv w:val="1"/>
      <w:marLeft w:val="0"/>
      <w:marRight w:val="0"/>
      <w:marTop w:val="0"/>
      <w:marBottom w:val="0"/>
      <w:divBdr>
        <w:top w:val="none" w:sz="0" w:space="0" w:color="auto"/>
        <w:left w:val="none" w:sz="0" w:space="0" w:color="auto"/>
        <w:bottom w:val="none" w:sz="0" w:space="0" w:color="auto"/>
        <w:right w:val="none" w:sz="0" w:space="0" w:color="auto"/>
      </w:divBdr>
    </w:div>
    <w:div w:id="416949713">
      <w:bodyDiv w:val="1"/>
      <w:marLeft w:val="0"/>
      <w:marRight w:val="0"/>
      <w:marTop w:val="0"/>
      <w:marBottom w:val="0"/>
      <w:divBdr>
        <w:top w:val="none" w:sz="0" w:space="0" w:color="auto"/>
        <w:left w:val="none" w:sz="0" w:space="0" w:color="auto"/>
        <w:bottom w:val="none" w:sz="0" w:space="0" w:color="auto"/>
        <w:right w:val="none" w:sz="0" w:space="0" w:color="auto"/>
      </w:divBdr>
    </w:div>
    <w:div w:id="417752443">
      <w:bodyDiv w:val="1"/>
      <w:marLeft w:val="0"/>
      <w:marRight w:val="0"/>
      <w:marTop w:val="0"/>
      <w:marBottom w:val="0"/>
      <w:divBdr>
        <w:top w:val="none" w:sz="0" w:space="0" w:color="auto"/>
        <w:left w:val="none" w:sz="0" w:space="0" w:color="auto"/>
        <w:bottom w:val="none" w:sz="0" w:space="0" w:color="auto"/>
        <w:right w:val="none" w:sz="0" w:space="0" w:color="auto"/>
      </w:divBdr>
    </w:div>
    <w:div w:id="417947912">
      <w:bodyDiv w:val="1"/>
      <w:marLeft w:val="0"/>
      <w:marRight w:val="0"/>
      <w:marTop w:val="0"/>
      <w:marBottom w:val="0"/>
      <w:divBdr>
        <w:top w:val="none" w:sz="0" w:space="0" w:color="auto"/>
        <w:left w:val="none" w:sz="0" w:space="0" w:color="auto"/>
        <w:bottom w:val="none" w:sz="0" w:space="0" w:color="auto"/>
        <w:right w:val="none" w:sz="0" w:space="0" w:color="auto"/>
      </w:divBdr>
    </w:div>
    <w:div w:id="418210288">
      <w:bodyDiv w:val="1"/>
      <w:marLeft w:val="0"/>
      <w:marRight w:val="0"/>
      <w:marTop w:val="0"/>
      <w:marBottom w:val="0"/>
      <w:divBdr>
        <w:top w:val="none" w:sz="0" w:space="0" w:color="auto"/>
        <w:left w:val="none" w:sz="0" w:space="0" w:color="auto"/>
        <w:bottom w:val="none" w:sz="0" w:space="0" w:color="auto"/>
        <w:right w:val="none" w:sz="0" w:space="0" w:color="auto"/>
      </w:divBdr>
    </w:div>
    <w:div w:id="418332111">
      <w:bodyDiv w:val="1"/>
      <w:marLeft w:val="0"/>
      <w:marRight w:val="0"/>
      <w:marTop w:val="0"/>
      <w:marBottom w:val="0"/>
      <w:divBdr>
        <w:top w:val="none" w:sz="0" w:space="0" w:color="auto"/>
        <w:left w:val="none" w:sz="0" w:space="0" w:color="auto"/>
        <w:bottom w:val="none" w:sz="0" w:space="0" w:color="auto"/>
        <w:right w:val="none" w:sz="0" w:space="0" w:color="auto"/>
      </w:divBdr>
    </w:div>
    <w:div w:id="418450511">
      <w:bodyDiv w:val="1"/>
      <w:marLeft w:val="0"/>
      <w:marRight w:val="0"/>
      <w:marTop w:val="0"/>
      <w:marBottom w:val="0"/>
      <w:divBdr>
        <w:top w:val="none" w:sz="0" w:space="0" w:color="auto"/>
        <w:left w:val="none" w:sz="0" w:space="0" w:color="auto"/>
        <w:bottom w:val="none" w:sz="0" w:space="0" w:color="auto"/>
        <w:right w:val="none" w:sz="0" w:space="0" w:color="auto"/>
      </w:divBdr>
    </w:div>
    <w:div w:id="418521147">
      <w:bodyDiv w:val="1"/>
      <w:marLeft w:val="0"/>
      <w:marRight w:val="0"/>
      <w:marTop w:val="0"/>
      <w:marBottom w:val="0"/>
      <w:divBdr>
        <w:top w:val="none" w:sz="0" w:space="0" w:color="auto"/>
        <w:left w:val="none" w:sz="0" w:space="0" w:color="auto"/>
        <w:bottom w:val="none" w:sz="0" w:space="0" w:color="auto"/>
        <w:right w:val="none" w:sz="0" w:space="0" w:color="auto"/>
      </w:divBdr>
    </w:div>
    <w:div w:id="418602887">
      <w:bodyDiv w:val="1"/>
      <w:marLeft w:val="0"/>
      <w:marRight w:val="0"/>
      <w:marTop w:val="0"/>
      <w:marBottom w:val="0"/>
      <w:divBdr>
        <w:top w:val="none" w:sz="0" w:space="0" w:color="auto"/>
        <w:left w:val="none" w:sz="0" w:space="0" w:color="auto"/>
        <w:bottom w:val="none" w:sz="0" w:space="0" w:color="auto"/>
        <w:right w:val="none" w:sz="0" w:space="0" w:color="auto"/>
      </w:divBdr>
    </w:div>
    <w:div w:id="418909911">
      <w:bodyDiv w:val="1"/>
      <w:marLeft w:val="0"/>
      <w:marRight w:val="0"/>
      <w:marTop w:val="0"/>
      <w:marBottom w:val="0"/>
      <w:divBdr>
        <w:top w:val="none" w:sz="0" w:space="0" w:color="auto"/>
        <w:left w:val="none" w:sz="0" w:space="0" w:color="auto"/>
        <w:bottom w:val="none" w:sz="0" w:space="0" w:color="auto"/>
        <w:right w:val="none" w:sz="0" w:space="0" w:color="auto"/>
      </w:divBdr>
    </w:div>
    <w:div w:id="418912054">
      <w:bodyDiv w:val="1"/>
      <w:marLeft w:val="0"/>
      <w:marRight w:val="0"/>
      <w:marTop w:val="0"/>
      <w:marBottom w:val="0"/>
      <w:divBdr>
        <w:top w:val="none" w:sz="0" w:space="0" w:color="auto"/>
        <w:left w:val="none" w:sz="0" w:space="0" w:color="auto"/>
        <w:bottom w:val="none" w:sz="0" w:space="0" w:color="auto"/>
        <w:right w:val="none" w:sz="0" w:space="0" w:color="auto"/>
      </w:divBdr>
    </w:div>
    <w:div w:id="419260250">
      <w:bodyDiv w:val="1"/>
      <w:marLeft w:val="0"/>
      <w:marRight w:val="0"/>
      <w:marTop w:val="0"/>
      <w:marBottom w:val="0"/>
      <w:divBdr>
        <w:top w:val="none" w:sz="0" w:space="0" w:color="auto"/>
        <w:left w:val="none" w:sz="0" w:space="0" w:color="auto"/>
        <w:bottom w:val="none" w:sz="0" w:space="0" w:color="auto"/>
        <w:right w:val="none" w:sz="0" w:space="0" w:color="auto"/>
      </w:divBdr>
    </w:div>
    <w:div w:id="419452572">
      <w:bodyDiv w:val="1"/>
      <w:marLeft w:val="0"/>
      <w:marRight w:val="0"/>
      <w:marTop w:val="0"/>
      <w:marBottom w:val="0"/>
      <w:divBdr>
        <w:top w:val="none" w:sz="0" w:space="0" w:color="auto"/>
        <w:left w:val="none" w:sz="0" w:space="0" w:color="auto"/>
        <w:bottom w:val="none" w:sz="0" w:space="0" w:color="auto"/>
        <w:right w:val="none" w:sz="0" w:space="0" w:color="auto"/>
      </w:divBdr>
    </w:div>
    <w:div w:id="419526067">
      <w:bodyDiv w:val="1"/>
      <w:marLeft w:val="0"/>
      <w:marRight w:val="0"/>
      <w:marTop w:val="0"/>
      <w:marBottom w:val="0"/>
      <w:divBdr>
        <w:top w:val="none" w:sz="0" w:space="0" w:color="auto"/>
        <w:left w:val="none" w:sz="0" w:space="0" w:color="auto"/>
        <w:bottom w:val="none" w:sz="0" w:space="0" w:color="auto"/>
        <w:right w:val="none" w:sz="0" w:space="0" w:color="auto"/>
      </w:divBdr>
    </w:div>
    <w:div w:id="419641547">
      <w:bodyDiv w:val="1"/>
      <w:marLeft w:val="0"/>
      <w:marRight w:val="0"/>
      <w:marTop w:val="0"/>
      <w:marBottom w:val="0"/>
      <w:divBdr>
        <w:top w:val="none" w:sz="0" w:space="0" w:color="auto"/>
        <w:left w:val="none" w:sz="0" w:space="0" w:color="auto"/>
        <w:bottom w:val="none" w:sz="0" w:space="0" w:color="auto"/>
        <w:right w:val="none" w:sz="0" w:space="0" w:color="auto"/>
      </w:divBdr>
    </w:div>
    <w:div w:id="419720915">
      <w:bodyDiv w:val="1"/>
      <w:marLeft w:val="0"/>
      <w:marRight w:val="0"/>
      <w:marTop w:val="0"/>
      <w:marBottom w:val="0"/>
      <w:divBdr>
        <w:top w:val="none" w:sz="0" w:space="0" w:color="auto"/>
        <w:left w:val="none" w:sz="0" w:space="0" w:color="auto"/>
        <w:bottom w:val="none" w:sz="0" w:space="0" w:color="auto"/>
        <w:right w:val="none" w:sz="0" w:space="0" w:color="auto"/>
      </w:divBdr>
    </w:div>
    <w:div w:id="419832860">
      <w:bodyDiv w:val="1"/>
      <w:marLeft w:val="0"/>
      <w:marRight w:val="0"/>
      <w:marTop w:val="0"/>
      <w:marBottom w:val="0"/>
      <w:divBdr>
        <w:top w:val="none" w:sz="0" w:space="0" w:color="auto"/>
        <w:left w:val="none" w:sz="0" w:space="0" w:color="auto"/>
        <w:bottom w:val="none" w:sz="0" w:space="0" w:color="auto"/>
        <w:right w:val="none" w:sz="0" w:space="0" w:color="auto"/>
      </w:divBdr>
    </w:div>
    <w:div w:id="419834205">
      <w:bodyDiv w:val="1"/>
      <w:marLeft w:val="0"/>
      <w:marRight w:val="0"/>
      <w:marTop w:val="0"/>
      <w:marBottom w:val="0"/>
      <w:divBdr>
        <w:top w:val="none" w:sz="0" w:space="0" w:color="auto"/>
        <w:left w:val="none" w:sz="0" w:space="0" w:color="auto"/>
        <w:bottom w:val="none" w:sz="0" w:space="0" w:color="auto"/>
        <w:right w:val="none" w:sz="0" w:space="0" w:color="auto"/>
      </w:divBdr>
    </w:div>
    <w:div w:id="419840659">
      <w:bodyDiv w:val="1"/>
      <w:marLeft w:val="0"/>
      <w:marRight w:val="0"/>
      <w:marTop w:val="0"/>
      <w:marBottom w:val="0"/>
      <w:divBdr>
        <w:top w:val="none" w:sz="0" w:space="0" w:color="auto"/>
        <w:left w:val="none" w:sz="0" w:space="0" w:color="auto"/>
        <w:bottom w:val="none" w:sz="0" w:space="0" w:color="auto"/>
        <w:right w:val="none" w:sz="0" w:space="0" w:color="auto"/>
      </w:divBdr>
    </w:div>
    <w:div w:id="420102990">
      <w:bodyDiv w:val="1"/>
      <w:marLeft w:val="0"/>
      <w:marRight w:val="0"/>
      <w:marTop w:val="0"/>
      <w:marBottom w:val="0"/>
      <w:divBdr>
        <w:top w:val="none" w:sz="0" w:space="0" w:color="auto"/>
        <w:left w:val="none" w:sz="0" w:space="0" w:color="auto"/>
        <w:bottom w:val="none" w:sz="0" w:space="0" w:color="auto"/>
        <w:right w:val="none" w:sz="0" w:space="0" w:color="auto"/>
      </w:divBdr>
    </w:div>
    <w:div w:id="420297179">
      <w:bodyDiv w:val="1"/>
      <w:marLeft w:val="0"/>
      <w:marRight w:val="0"/>
      <w:marTop w:val="0"/>
      <w:marBottom w:val="0"/>
      <w:divBdr>
        <w:top w:val="none" w:sz="0" w:space="0" w:color="auto"/>
        <w:left w:val="none" w:sz="0" w:space="0" w:color="auto"/>
        <w:bottom w:val="none" w:sz="0" w:space="0" w:color="auto"/>
        <w:right w:val="none" w:sz="0" w:space="0" w:color="auto"/>
      </w:divBdr>
    </w:div>
    <w:div w:id="420614207">
      <w:bodyDiv w:val="1"/>
      <w:marLeft w:val="0"/>
      <w:marRight w:val="0"/>
      <w:marTop w:val="0"/>
      <w:marBottom w:val="0"/>
      <w:divBdr>
        <w:top w:val="none" w:sz="0" w:space="0" w:color="auto"/>
        <w:left w:val="none" w:sz="0" w:space="0" w:color="auto"/>
        <w:bottom w:val="none" w:sz="0" w:space="0" w:color="auto"/>
        <w:right w:val="none" w:sz="0" w:space="0" w:color="auto"/>
      </w:divBdr>
    </w:div>
    <w:div w:id="420835302">
      <w:bodyDiv w:val="1"/>
      <w:marLeft w:val="0"/>
      <w:marRight w:val="0"/>
      <w:marTop w:val="0"/>
      <w:marBottom w:val="0"/>
      <w:divBdr>
        <w:top w:val="none" w:sz="0" w:space="0" w:color="auto"/>
        <w:left w:val="none" w:sz="0" w:space="0" w:color="auto"/>
        <w:bottom w:val="none" w:sz="0" w:space="0" w:color="auto"/>
        <w:right w:val="none" w:sz="0" w:space="0" w:color="auto"/>
      </w:divBdr>
    </w:div>
    <w:div w:id="420878329">
      <w:bodyDiv w:val="1"/>
      <w:marLeft w:val="0"/>
      <w:marRight w:val="0"/>
      <w:marTop w:val="0"/>
      <w:marBottom w:val="0"/>
      <w:divBdr>
        <w:top w:val="none" w:sz="0" w:space="0" w:color="auto"/>
        <w:left w:val="none" w:sz="0" w:space="0" w:color="auto"/>
        <w:bottom w:val="none" w:sz="0" w:space="0" w:color="auto"/>
        <w:right w:val="none" w:sz="0" w:space="0" w:color="auto"/>
      </w:divBdr>
    </w:div>
    <w:div w:id="420951973">
      <w:bodyDiv w:val="1"/>
      <w:marLeft w:val="0"/>
      <w:marRight w:val="0"/>
      <w:marTop w:val="0"/>
      <w:marBottom w:val="0"/>
      <w:divBdr>
        <w:top w:val="none" w:sz="0" w:space="0" w:color="auto"/>
        <w:left w:val="none" w:sz="0" w:space="0" w:color="auto"/>
        <w:bottom w:val="none" w:sz="0" w:space="0" w:color="auto"/>
        <w:right w:val="none" w:sz="0" w:space="0" w:color="auto"/>
      </w:divBdr>
    </w:div>
    <w:div w:id="420955100">
      <w:bodyDiv w:val="1"/>
      <w:marLeft w:val="0"/>
      <w:marRight w:val="0"/>
      <w:marTop w:val="0"/>
      <w:marBottom w:val="0"/>
      <w:divBdr>
        <w:top w:val="none" w:sz="0" w:space="0" w:color="auto"/>
        <w:left w:val="none" w:sz="0" w:space="0" w:color="auto"/>
        <w:bottom w:val="none" w:sz="0" w:space="0" w:color="auto"/>
        <w:right w:val="none" w:sz="0" w:space="0" w:color="auto"/>
      </w:divBdr>
    </w:div>
    <w:div w:id="421030036">
      <w:bodyDiv w:val="1"/>
      <w:marLeft w:val="0"/>
      <w:marRight w:val="0"/>
      <w:marTop w:val="0"/>
      <w:marBottom w:val="0"/>
      <w:divBdr>
        <w:top w:val="none" w:sz="0" w:space="0" w:color="auto"/>
        <w:left w:val="none" w:sz="0" w:space="0" w:color="auto"/>
        <w:bottom w:val="none" w:sz="0" w:space="0" w:color="auto"/>
        <w:right w:val="none" w:sz="0" w:space="0" w:color="auto"/>
      </w:divBdr>
    </w:div>
    <w:div w:id="421335994">
      <w:bodyDiv w:val="1"/>
      <w:marLeft w:val="0"/>
      <w:marRight w:val="0"/>
      <w:marTop w:val="0"/>
      <w:marBottom w:val="0"/>
      <w:divBdr>
        <w:top w:val="none" w:sz="0" w:space="0" w:color="auto"/>
        <w:left w:val="none" w:sz="0" w:space="0" w:color="auto"/>
        <w:bottom w:val="none" w:sz="0" w:space="0" w:color="auto"/>
        <w:right w:val="none" w:sz="0" w:space="0" w:color="auto"/>
      </w:divBdr>
    </w:div>
    <w:div w:id="421799811">
      <w:bodyDiv w:val="1"/>
      <w:marLeft w:val="0"/>
      <w:marRight w:val="0"/>
      <w:marTop w:val="0"/>
      <w:marBottom w:val="0"/>
      <w:divBdr>
        <w:top w:val="none" w:sz="0" w:space="0" w:color="auto"/>
        <w:left w:val="none" w:sz="0" w:space="0" w:color="auto"/>
        <w:bottom w:val="none" w:sz="0" w:space="0" w:color="auto"/>
        <w:right w:val="none" w:sz="0" w:space="0" w:color="auto"/>
      </w:divBdr>
    </w:div>
    <w:div w:id="421873690">
      <w:bodyDiv w:val="1"/>
      <w:marLeft w:val="0"/>
      <w:marRight w:val="0"/>
      <w:marTop w:val="0"/>
      <w:marBottom w:val="0"/>
      <w:divBdr>
        <w:top w:val="none" w:sz="0" w:space="0" w:color="auto"/>
        <w:left w:val="none" w:sz="0" w:space="0" w:color="auto"/>
        <w:bottom w:val="none" w:sz="0" w:space="0" w:color="auto"/>
        <w:right w:val="none" w:sz="0" w:space="0" w:color="auto"/>
      </w:divBdr>
    </w:div>
    <w:div w:id="422071151">
      <w:bodyDiv w:val="1"/>
      <w:marLeft w:val="0"/>
      <w:marRight w:val="0"/>
      <w:marTop w:val="0"/>
      <w:marBottom w:val="0"/>
      <w:divBdr>
        <w:top w:val="none" w:sz="0" w:space="0" w:color="auto"/>
        <w:left w:val="none" w:sz="0" w:space="0" w:color="auto"/>
        <w:bottom w:val="none" w:sz="0" w:space="0" w:color="auto"/>
        <w:right w:val="none" w:sz="0" w:space="0" w:color="auto"/>
      </w:divBdr>
    </w:div>
    <w:div w:id="422141730">
      <w:bodyDiv w:val="1"/>
      <w:marLeft w:val="0"/>
      <w:marRight w:val="0"/>
      <w:marTop w:val="0"/>
      <w:marBottom w:val="0"/>
      <w:divBdr>
        <w:top w:val="none" w:sz="0" w:space="0" w:color="auto"/>
        <w:left w:val="none" w:sz="0" w:space="0" w:color="auto"/>
        <w:bottom w:val="none" w:sz="0" w:space="0" w:color="auto"/>
        <w:right w:val="none" w:sz="0" w:space="0" w:color="auto"/>
      </w:divBdr>
    </w:div>
    <w:div w:id="422144825">
      <w:bodyDiv w:val="1"/>
      <w:marLeft w:val="0"/>
      <w:marRight w:val="0"/>
      <w:marTop w:val="0"/>
      <w:marBottom w:val="0"/>
      <w:divBdr>
        <w:top w:val="none" w:sz="0" w:space="0" w:color="auto"/>
        <w:left w:val="none" w:sz="0" w:space="0" w:color="auto"/>
        <w:bottom w:val="none" w:sz="0" w:space="0" w:color="auto"/>
        <w:right w:val="none" w:sz="0" w:space="0" w:color="auto"/>
      </w:divBdr>
    </w:div>
    <w:div w:id="422335744">
      <w:bodyDiv w:val="1"/>
      <w:marLeft w:val="0"/>
      <w:marRight w:val="0"/>
      <w:marTop w:val="0"/>
      <w:marBottom w:val="0"/>
      <w:divBdr>
        <w:top w:val="none" w:sz="0" w:space="0" w:color="auto"/>
        <w:left w:val="none" w:sz="0" w:space="0" w:color="auto"/>
        <w:bottom w:val="none" w:sz="0" w:space="0" w:color="auto"/>
        <w:right w:val="none" w:sz="0" w:space="0" w:color="auto"/>
      </w:divBdr>
    </w:div>
    <w:div w:id="422336080">
      <w:bodyDiv w:val="1"/>
      <w:marLeft w:val="0"/>
      <w:marRight w:val="0"/>
      <w:marTop w:val="0"/>
      <w:marBottom w:val="0"/>
      <w:divBdr>
        <w:top w:val="none" w:sz="0" w:space="0" w:color="auto"/>
        <w:left w:val="none" w:sz="0" w:space="0" w:color="auto"/>
        <w:bottom w:val="none" w:sz="0" w:space="0" w:color="auto"/>
        <w:right w:val="none" w:sz="0" w:space="0" w:color="auto"/>
      </w:divBdr>
    </w:div>
    <w:div w:id="422382185">
      <w:bodyDiv w:val="1"/>
      <w:marLeft w:val="0"/>
      <w:marRight w:val="0"/>
      <w:marTop w:val="0"/>
      <w:marBottom w:val="0"/>
      <w:divBdr>
        <w:top w:val="none" w:sz="0" w:space="0" w:color="auto"/>
        <w:left w:val="none" w:sz="0" w:space="0" w:color="auto"/>
        <w:bottom w:val="none" w:sz="0" w:space="0" w:color="auto"/>
        <w:right w:val="none" w:sz="0" w:space="0" w:color="auto"/>
      </w:divBdr>
    </w:div>
    <w:div w:id="422383335">
      <w:bodyDiv w:val="1"/>
      <w:marLeft w:val="0"/>
      <w:marRight w:val="0"/>
      <w:marTop w:val="0"/>
      <w:marBottom w:val="0"/>
      <w:divBdr>
        <w:top w:val="none" w:sz="0" w:space="0" w:color="auto"/>
        <w:left w:val="none" w:sz="0" w:space="0" w:color="auto"/>
        <w:bottom w:val="none" w:sz="0" w:space="0" w:color="auto"/>
        <w:right w:val="none" w:sz="0" w:space="0" w:color="auto"/>
      </w:divBdr>
    </w:div>
    <w:div w:id="422462013">
      <w:bodyDiv w:val="1"/>
      <w:marLeft w:val="0"/>
      <w:marRight w:val="0"/>
      <w:marTop w:val="0"/>
      <w:marBottom w:val="0"/>
      <w:divBdr>
        <w:top w:val="none" w:sz="0" w:space="0" w:color="auto"/>
        <w:left w:val="none" w:sz="0" w:space="0" w:color="auto"/>
        <w:bottom w:val="none" w:sz="0" w:space="0" w:color="auto"/>
        <w:right w:val="none" w:sz="0" w:space="0" w:color="auto"/>
      </w:divBdr>
    </w:div>
    <w:div w:id="422607096">
      <w:bodyDiv w:val="1"/>
      <w:marLeft w:val="0"/>
      <w:marRight w:val="0"/>
      <w:marTop w:val="0"/>
      <w:marBottom w:val="0"/>
      <w:divBdr>
        <w:top w:val="none" w:sz="0" w:space="0" w:color="auto"/>
        <w:left w:val="none" w:sz="0" w:space="0" w:color="auto"/>
        <w:bottom w:val="none" w:sz="0" w:space="0" w:color="auto"/>
        <w:right w:val="none" w:sz="0" w:space="0" w:color="auto"/>
      </w:divBdr>
    </w:div>
    <w:div w:id="422803043">
      <w:bodyDiv w:val="1"/>
      <w:marLeft w:val="0"/>
      <w:marRight w:val="0"/>
      <w:marTop w:val="0"/>
      <w:marBottom w:val="0"/>
      <w:divBdr>
        <w:top w:val="none" w:sz="0" w:space="0" w:color="auto"/>
        <w:left w:val="none" w:sz="0" w:space="0" w:color="auto"/>
        <w:bottom w:val="none" w:sz="0" w:space="0" w:color="auto"/>
        <w:right w:val="none" w:sz="0" w:space="0" w:color="auto"/>
      </w:divBdr>
    </w:div>
    <w:div w:id="422998494">
      <w:bodyDiv w:val="1"/>
      <w:marLeft w:val="0"/>
      <w:marRight w:val="0"/>
      <w:marTop w:val="0"/>
      <w:marBottom w:val="0"/>
      <w:divBdr>
        <w:top w:val="none" w:sz="0" w:space="0" w:color="auto"/>
        <w:left w:val="none" w:sz="0" w:space="0" w:color="auto"/>
        <w:bottom w:val="none" w:sz="0" w:space="0" w:color="auto"/>
        <w:right w:val="none" w:sz="0" w:space="0" w:color="auto"/>
      </w:divBdr>
    </w:div>
    <w:div w:id="423111234">
      <w:bodyDiv w:val="1"/>
      <w:marLeft w:val="0"/>
      <w:marRight w:val="0"/>
      <w:marTop w:val="0"/>
      <w:marBottom w:val="0"/>
      <w:divBdr>
        <w:top w:val="none" w:sz="0" w:space="0" w:color="auto"/>
        <w:left w:val="none" w:sz="0" w:space="0" w:color="auto"/>
        <w:bottom w:val="none" w:sz="0" w:space="0" w:color="auto"/>
        <w:right w:val="none" w:sz="0" w:space="0" w:color="auto"/>
      </w:divBdr>
    </w:div>
    <w:div w:id="423458727">
      <w:bodyDiv w:val="1"/>
      <w:marLeft w:val="0"/>
      <w:marRight w:val="0"/>
      <w:marTop w:val="0"/>
      <w:marBottom w:val="0"/>
      <w:divBdr>
        <w:top w:val="none" w:sz="0" w:space="0" w:color="auto"/>
        <w:left w:val="none" w:sz="0" w:space="0" w:color="auto"/>
        <w:bottom w:val="none" w:sz="0" w:space="0" w:color="auto"/>
        <w:right w:val="none" w:sz="0" w:space="0" w:color="auto"/>
      </w:divBdr>
    </w:div>
    <w:div w:id="423771588">
      <w:bodyDiv w:val="1"/>
      <w:marLeft w:val="0"/>
      <w:marRight w:val="0"/>
      <w:marTop w:val="0"/>
      <w:marBottom w:val="0"/>
      <w:divBdr>
        <w:top w:val="none" w:sz="0" w:space="0" w:color="auto"/>
        <w:left w:val="none" w:sz="0" w:space="0" w:color="auto"/>
        <w:bottom w:val="none" w:sz="0" w:space="0" w:color="auto"/>
        <w:right w:val="none" w:sz="0" w:space="0" w:color="auto"/>
      </w:divBdr>
    </w:div>
    <w:div w:id="423844603">
      <w:bodyDiv w:val="1"/>
      <w:marLeft w:val="0"/>
      <w:marRight w:val="0"/>
      <w:marTop w:val="0"/>
      <w:marBottom w:val="0"/>
      <w:divBdr>
        <w:top w:val="none" w:sz="0" w:space="0" w:color="auto"/>
        <w:left w:val="none" w:sz="0" w:space="0" w:color="auto"/>
        <w:bottom w:val="none" w:sz="0" w:space="0" w:color="auto"/>
        <w:right w:val="none" w:sz="0" w:space="0" w:color="auto"/>
      </w:divBdr>
    </w:div>
    <w:div w:id="424107995">
      <w:bodyDiv w:val="1"/>
      <w:marLeft w:val="0"/>
      <w:marRight w:val="0"/>
      <w:marTop w:val="0"/>
      <w:marBottom w:val="0"/>
      <w:divBdr>
        <w:top w:val="none" w:sz="0" w:space="0" w:color="auto"/>
        <w:left w:val="none" w:sz="0" w:space="0" w:color="auto"/>
        <w:bottom w:val="none" w:sz="0" w:space="0" w:color="auto"/>
        <w:right w:val="none" w:sz="0" w:space="0" w:color="auto"/>
      </w:divBdr>
    </w:div>
    <w:div w:id="424234577">
      <w:bodyDiv w:val="1"/>
      <w:marLeft w:val="0"/>
      <w:marRight w:val="0"/>
      <w:marTop w:val="0"/>
      <w:marBottom w:val="0"/>
      <w:divBdr>
        <w:top w:val="none" w:sz="0" w:space="0" w:color="auto"/>
        <w:left w:val="none" w:sz="0" w:space="0" w:color="auto"/>
        <w:bottom w:val="none" w:sz="0" w:space="0" w:color="auto"/>
        <w:right w:val="none" w:sz="0" w:space="0" w:color="auto"/>
      </w:divBdr>
    </w:div>
    <w:div w:id="424350628">
      <w:bodyDiv w:val="1"/>
      <w:marLeft w:val="0"/>
      <w:marRight w:val="0"/>
      <w:marTop w:val="0"/>
      <w:marBottom w:val="0"/>
      <w:divBdr>
        <w:top w:val="none" w:sz="0" w:space="0" w:color="auto"/>
        <w:left w:val="none" w:sz="0" w:space="0" w:color="auto"/>
        <w:bottom w:val="none" w:sz="0" w:space="0" w:color="auto"/>
        <w:right w:val="none" w:sz="0" w:space="0" w:color="auto"/>
      </w:divBdr>
    </w:div>
    <w:div w:id="424419937">
      <w:bodyDiv w:val="1"/>
      <w:marLeft w:val="0"/>
      <w:marRight w:val="0"/>
      <w:marTop w:val="0"/>
      <w:marBottom w:val="0"/>
      <w:divBdr>
        <w:top w:val="none" w:sz="0" w:space="0" w:color="auto"/>
        <w:left w:val="none" w:sz="0" w:space="0" w:color="auto"/>
        <w:bottom w:val="none" w:sz="0" w:space="0" w:color="auto"/>
        <w:right w:val="none" w:sz="0" w:space="0" w:color="auto"/>
      </w:divBdr>
    </w:div>
    <w:div w:id="424420874">
      <w:bodyDiv w:val="1"/>
      <w:marLeft w:val="0"/>
      <w:marRight w:val="0"/>
      <w:marTop w:val="0"/>
      <w:marBottom w:val="0"/>
      <w:divBdr>
        <w:top w:val="none" w:sz="0" w:space="0" w:color="auto"/>
        <w:left w:val="none" w:sz="0" w:space="0" w:color="auto"/>
        <w:bottom w:val="none" w:sz="0" w:space="0" w:color="auto"/>
        <w:right w:val="none" w:sz="0" w:space="0" w:color="auto"/>
      </w:divBdr>
    </w:div>
    <w:div w:id="42457056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770206">
      <w:bodyDiv w:val="1"/>
      <w:marLeft w:val="0"/>
      <w:marRight w:val="0"/>
      <w:marTop w:val="0"/>
      <w:marBottom w:val="0"/>
      <w:divBdr>
        <w:top w:val="none" w:sz="0" w:space="0" w:color="auto"/>
        <w:left w:val="none" w:sz="0" w:space="0" w:color="auto"/>
        <w:bottom w:val="none" w:sz="0" w:space="0" w:color="auto"/>
        <w:right w:val="none" w:sz="0" w:space="0" w:color="auto"/>
      </w:divBdr>
    </w:div>
    <w:div w:id="424809844">
      <w:bodyDiv w:val="1"/>
      <w:marLeft w:val="0"/>
      <w:marRight w:val="0"/>
      <w:marTop w:val="0"/>
      <w:marBottom w:val="0"/>
      <w:divBdr>
        <w:top w:val="none" w:sz="0" w:space="0" w:color="auto"/>
        <w:left w:val="none" w:sz="0" w:space="0" w:color="auto"/>
        <w:bottom w:val="none" w:sz="0" w:space="0" w:color="auto"/>
        <w:right w:val="none" w:sz="0" w:space="0" w:color="auto"/>
      </w:divBdr>
    </w:div>
    <w:div w:id="424881682">
      <w:bodyDiv w:val="1"/>
      <w:marLeft w:val="0"/>
      <w:marRight w:val="0"/>
      <w:marTop w:val="0"/>
      <w:marBottom w:val="0"/>
      <w:divBdr>
        <w:top w:val="none" w:sz="0" w:space="0" w:color="auto"/>
        <w:left w:val="none" w:sz="0" w:space="0" w:color="auto"/>
        <w:bottom w:val="none" w:sz="0" w:space="0" w:color="auto"/>
        <w:right w:val="none" w:sz="0" w:space="0" w:color="auto"/>
      </w:divBdr>
    </w:div>
    <w:div w:id="424884171">
      <w:bodyDiv w:val="1"/>
      <w:marLeft w:val="0"/>
      <w:marRight w:val="0"/>
      <w:marTop w:val="0"/>
      <w:marBottom w:val="0"/>
      <w:divBdr>
        <w:top w:val="none" w:sz="0" w:space="0" w:color="auto"/>
        <w:left w:val="none" w:sz="0" w:space="0" w:color="auto"/>
        <w:bottom w:val="none" w:sz="0" w:space="0" w:color="auto"/>
        <w:right w:val="none" w:sz="0" w:space="0" w:color="auto"/>
      </w:divBdr>
    </w:div>
    <w:div w:id="424884301">
      <w:bodyDiv w:val="1"/>
      <w:marLeft w:val="0"/>
      <w:marRight w:val="0"/>
      <w:marTop w:val="0"/>
      <w:marBottom w:val="0"/>
      <w:divBdr>
        <w:top w:val="none" w:sz="0" w:space="0" w:color="auto"/>
        <w:left w:val="none" w:sz="0" w:space="0" w:color="auto"/>
        <w:bottom w:val="none" w:sz="0" w:space="0" w:color="auto"/>
        <w:right w:val="none" w:sz="0" w:space="0" w:color="auto"/>
      </w:divBdr>
    </w:div>
    <w:div w:id="425268650">
      <w:bodyDiv w:val="1"/>
      <w:marLeft w:val="0"/>
      <w:marRight w:val="0"/>
      <w:marTop w:val="0"/>
      <w:marBottom w:val="0"/>
      <w:divBdr>
        <w:top w:val="none" w:sz="0" w:space="0" w:color="auto"/>
        <w:left w:val="none" w:sz="0" w:space="0" w:color="auto"/>
        <w:bottom w:val="none" w:sz="0" w:space="0" w:color="auto"/>
        <w:right w:val="none" w:sz="0" w:space="0" w:color="auto"/>
      </w:divBdr>
    </w:div>
    <w:div w:id="425422346">
      <w:bodyDiv w:val="1"/>
      <w:marLeft w:val="0"/>
      <w:marRight w:val="0"/>
      <w:marTop w:val="0"/>
      <w:marBottom w:val="0"/>
      <w:divBdr>
        <w:top w:val="none" w:sz="0" w:space="0" w:color="auto"/>
        <w:left w:val="none" w:sz="0" w:space="0" w:color="auto"/>
        <w:bottom w:val="none" w:sz="0" w:space="0" w:color="auto"/>
        <w:right w:val="none" w:sz="0" w:space="0" w:color="auto"/>
      </w:divBdr>
    </w:div>
    <w:div w:id="425617340">
      <w:bodyDiv w:val="1"/>
      <w:marLeft w:val="0"/>
      <w:marRight w:val="0"/>
      <w:marTop w:val="0"/>
      <w:marBottom w:val="0"/>
      <w:divBdr>
        <w:top w:val="none" w:sz="0" w:space="0" w:color="auto"/>
        <w:left w:val="none" w:sz="0" w:space="0" w:color="auto"/>
        <w:bottom w:val="none" w:sz="0" w:space="0" w:color="auto"/>
        <w:right w:val="none" w:sz="0" w:space="0" w:color="auto"/>
      </w:divBdr>
    </w:div>
    <w:div w:id="425733108">
      <w:bodyDiv w:val="1"/>
      <w:marLeft w:val="0"/>
      <w:marRight w:val="0"/>
      <w:marTop w:val="0"/>
      <w:marBottom w:val="0"/>
      <w:divBdr>
        <w:top w:val="none" w:sz="0" w:space="0" w:color="auto"/>
        <w:left w:val="none" w:sz="0" w:space="0" w:color="auto"/>
        <w:bottom w:val="none" w:sz="0" w:space="0" w:color="auto"/>
        <w:right w:val="none" w:sz="0" w:space="0" w:color="auto"/>
      </w:divBdr>
    </w:div>
    <w:div w:id="425806080">
      <w:bodyDiv w:val="1"/>
      <w:marLeft w:val="0"/>
      <w:marRight w:val="0"/>
      <w:marTop w:val="0"/>
      <w:marBottom w:val="0"/>
      <w:divBdr>
        <w:top w:val="none" w:sz="0" w:space="0" w:color="auto"/>
        <w:left w:val="none" w:sz="0" w:space="0" w:color="auto"/>
        <w:bottom w:val="none" w:sz="0" w:space="0" w:color="auto"/>
        <w:right w:val="none" w:sz="0" w:space="0" w:color="auto"/>
      </w:divBdr>
    </w:div>
    <w:div w:id="426192078">
      <w:bodyDiv w:val="1"/>
      <w:marLeft w:val="0"/>
      <w:marRight w:val="0"/>
      <w:marTop w:val="0"/>
      <w:marBottom w:val="0"/>
      <w:divBdr>
        <w:top w:val="none" w:sz="0" w:space="0" w:color="auto"/>
        <w:left w:val="none" w:sz="0" w:space="0" w:color="auto"/>
        <w:bottom w:val="none" w:sz="0" w:space="0" w:color="auto"/>
        <w:right w:val="none" w:sz="0" w:space="0" w:color="auto"/>
      </w:divBdr>
    </w:div>
    <w:div w:id="426273397">
      <w:bodyDiv w:val="1"/>
      <w:marLeft w:val="0"/>
      <w:marRight w:val="0"/>
      <w:marTop w:val="0"/>
      <w:marBottom w:val="0"/>
      <w:divBdr>
        <w:top w:val="none" w:sz="0" w:space="0" w:color="auto"/>
        <w:left w:val="none" w:sz="0" w:space="0" w:color="auto"/>
        <w:bottom w:val="none" w:sz="0" w:space="0" w:color="auto"/>
        <w:right w:val="none" w:sz="0" w:space="0" w:color="auto"/>
      </w:divBdr>
    </w:div>
    <w:div w:id="426312365">
      <w:bodyDiv w:val="1"/>
      <w:marLeft w:val="0"/>
      <w:marRight w:val="0"/>
      <w:marTop w:val="0"/>
      <w:marBottom w:val="0"/>
      <w:divBdr>
        <w:top w:val="none" w:sz="0" w:space="0" w:color="auto"/>
        <w:left w:val="none" w:sz="0" w:space="0" w:color="auto"/>
        <w:bottom w:val="none" w:sz="0" w:space="0" w:color="auto"/>
        <w:right w:val="none" w:sz="0" w:space="0" w:color="auto"/>
      </w:divBdr>
    </w:div>
    <w:div w:id="426582863">
      <w:bodyDiv w:val="1"/>
      <w:marLeft w:val="0"/>
      <w:marRight w:val="0"/>
      <w:marTop w:val="0"/>
      <w:marBottom w:val="0"/>
      <w:divBdr>
        <w:top w:val="none" w:sz="0" w:space="0" w:color="auto"/>
        <w:left w:val="none" w:sz="0" w:space="0" w:color="auto"/>
        <w:bottom w:val="none" w:sz="0" w:space="0" w:color="auto"/>
        <w:right w:val="none" w:sz="0" w:space="0" w:color="auto"/>
      </w:divBdr>
    </w:div>
    <w:div w:id="426772906">
      <w:bodyDiv w:val="1"/>
      <w:marLeft w:val="0"/>
      <w:marRight w:val="0"/>
      <w:marTop w:val="0"/>
      <w:marBottom w:val="0"/>
      <w:divBdr>
        <w:top w:val="none" w:sz="0" w:space="0" w:color="auto"/>
        <w:left w:val="none" w:sz="0" w:space="0" w:color="auto"/>
        <w:bottom w:val="none" w:sz="0" w:space="0" w:color="auto"/>
        <w:right w:val="none" w:sz="0" w:space="0" w:color="auto"/>
      </w:divBdr>
    </w:div>
    <w:div w:id="426779363">
      <w:bodyDiv w:val="1"/>
      <w:marLeft w:val="0"/>
      <w:marRight w:val="0"/>
      <w:marTop w:val="0"/>
      <w:marBottom w:val="0"/>
      <w:divBdr>
        <w:top w:val="none" w:sz="0" w:space="0" w:color="auto"/>
        <w:left w:val="none" w:sz="0" w:space="0" w:color="auto"/>
        <w:bottom w:val="none" w:sz="0" w:space="0" w:color="auto"/>
        <w:right w:val="none" w:sz="0" w:space="0" w:color="auto"/>
      </w:divBdr>
    </w:div>
    <w:div w:id="426780021">
      <w:bodyDiv w:val="1"/>
      <w:marLeft w:val="0"/>
      <w:marRight w:val="0"/>
      <w:marTop w:val="0"/>
      <w:marBottom w:val="0"/>
      <w:divBdr>
        <w:top w:val="none" w:sz="0" w:space="0" w:color="auto"/>
        <w:left w:val="none" w:sz="0" w:space="0" w:color="auto"/>
        <w:bottom w:val="none" w:sz="0" w:space="0" w:color="auto"/>
        <w:right w:val="none" w:sz="0" w:space="0" w:color="auto"/>
      </w:divBdr>
    </w:div>
    <w:div w:id="426923586">
      <w:bodyDiv w:val="1"/>
      <w:marLeft w:val="0"/>
      <w:marRight w:val="0"/>
      <w:marTop w:val="0"/>
      <w:marBottom w:val="0"/>
      <w:divBdr>
        <w:top w:val="none" w:sz="0" w:space="0" w:color="auto"/>
        <w:left w:val="none" w:sz="0" w:space="0" w:color="auto"/>
        <w:bottom w:val="none" w:sz="0" w:space="0" w:color="auto"/>
        <w:right w:val="none" w:sz="0" w:space="0" w:color="auto"/>
      </w:divBdr>
    </w:div>
    <w:div w:id="426925112">
      <w:bodyDiv w:val="1"/>
      <w:marLeft w:val="0"/>
      <w:marRight w:val="0"/>
      <w:marTop w:val="0"/>
      <w:marBottom w:val="0"/>
      <w:divBdr>
        <w:top w:val="none" w:sz="0" w:space="0" w:color="auto"/>
        <w:left w:val="none" w:sz="0" w:space="0" w:color="auto"/>
        <w:bottom w:val="none" w:sz="0" w:space="0" w:color="auto"/>
        <w:right w:val="none" w:sz="0" w:space="0" w:color="auto"/>
      </w:divBdr>
    </w:div>
    <w:div w:id="426929210">
      <w:bodyDiv w:val="1"/>
      <w:marLeft w:val="0"/>
      <w:marRight w:val="0"/>
      <w:marTop w:val="0"/>
      <w:marBottom w:val="0"/>
      <w:divBdr>
        <w:top w:val="none" w:sz="0" w:space="0" w:color="auto"/>
        <w:left w:val="none" w:sz="0" w:space="0" w:color="auto"/>
        <w:bottom w:val="none" w:sz="0" w:space="0" w:color="auto"/>
        <w:right w:val="none" w:sz="0" w:space="0" w:color="auto"/>
      </w:divBdr>
    </w:div>
    <w:div w:id="427194257">
      <w:bodyDiv w:val="1"/>
      <w:marLeft w:val="0"/>
      <w:marRight w:val="0"/>
      <w:marTop w:val="0"/>
      <w:marBottom w:val="0"/>
      <w:divBdr>
        <w:top w:val="none" w:sz="0" w:space="0" w:color="auto"/>
        <w:left w:val="none" w:sz="0" w:space="0" w:color="auto"/>
        <w:bottom w:val="none" w:sz="0" w:space="0" w:color="auto"/>
        <w:right w:val="none" w:sz="0" w:space="0" w:color="auto"/>
      </w:divBdr>
    </w:div>
    <w:div w:id="427430384">
      <w:bodyDiv w:val="1"/>
      <w:marLeft w:val="0"/>
      <w:marRight w:val="0"/>
      <w:marTop w:val="0"/>
      <w:marBottom w:val="0"/>
      <w:divBdr>
        <w:top w:val="none" w:sz="0" w:space="0" w:color="auto"/>
        <w:left w:val="none" w:sz="0" w:space="0" w:color="auto"/>
        <w:bottom w:val="none" w:sz="0" w:space="0" w:color="auto"/>
        <w:right w:val="none" w:sz="0" w:space="0" w:color="auto"/>
      </w:divBdr>
    </w:div>
    <w:div w:id="427433589">
      <w:bodyDiv w:val="1"/>
      <w:marLeft w:val="0"/>
      <w:marRight w:val="0"/>
      <w:marTop w:val="0"/>
      <w:marBottom w:val="0"/>
      <w:divBdr>
        <w:top w:val="none" w:sz="0" w:space="0" w:color="auto"/>
        <w:left w:val="none" w:sz="0" w:space="0" w:color="auto"/>
        <w:bottom w:val="none" w:sz="0" w:space="0" w:color="auto"/>
        <w:right w:val="none" w:sz="0" w:space="0" w:color="auto"/>
      </w:divBdr>
    </w:div>
    <w:div w:id="427889002">
      <w:bodyDiv w:val="1"/>
      <w:marLeft w:val="0"/>
      <w:marRight w:val="0"/>
      <w:marTop w:val="0"/>
      <w:marBottom w:val="0"/>
      <w:divBdr>
        <w:top w:val="none" w:sz="0" w:space="0" w:color="auto"/>
        <w:left w:val="none" w:sz="0" w:space="0" w:color="auto"/>
        <w:bottom w:val="none" w:sz="0" w:space="0" w:color="auto"/>
        <w:right w:val="none" w:sz="0" w:space="0" w:color="auto"/>
      </w:divBdr>
    </w:div>
    <w:div w:id="428047459">
      <w:bodyDiv w:val="1"/>
      <w:marLeft w:val="0"/>
      <w:marRight w:val="0"/>
      <w:marTop w:val="0"/>
      <w:marBottom w:val="0"/>
      <w:divBdr>
        <w:top w:val="none" w:sz="0" w:space="0" w:color="auto"/>
        <w:left w:val="none" w:sz="0" w:space="0" w:color="auto"/>
        <w:bottom w:val="none" w:sz="0" w:space="0" w:color="auto"/>
        <w:right w:val="none" w:sz="0" w:space="0" w:color="auto"/>
      </w:divBdr>
    </w:div>
    <w:div w:id="428048222">
      <w:bodyDiv w:val="1"/>
      <w:marLeft w:val="0"/>
      <w:marRight w:val="0"/>
      <w:marTop w:val="0"/>
      <w:marBottom w:val="0"/>
      <w:divBdr>
        <w:top w:val="none" w:sz="0" w:space="0" w:color="auto"/>
        <w:left w:val="none" w:sz="0" w:space="0" w:color="auto"/>
        <w:bottom w:val="none" w:sz="0" w:space="0" w:color="auto"/>
        <w:right w:val="none" w:sz="0" w:space="0" w:color="auto"/>
      </w:divBdr>
    </w:div>
    <w:div w:id="429132720">
      <w:bodyDiv w:val="1"/>
      <w:marLeft w:val="0"/>
      <w:marRight w:val="0"/>
      <w:marTop w:val="0"/>
      <w:marBottom w:val="0"/>
      <w:divBdr>
        <w:top w:val="none" w:sz="0" w:space="0" w:color="auto"/>
        <w:left w:val="none" w:sz="0" w:space="0" w:color="auto"/>
        <w:bottom w:val="none" w:sz="0" w:space="0" w:color="auto"/>
        <w:right w:val="none" w:sz="0" w:space="0" w:color="auto"/>
      </w:divBdr>
    </w:div>
    <w:div w:id="429203550">
      <w:bodyDiv w:val="1"/>
      <w:marLeft w:val="0"/>
      <w:marRight w:val="0"/>
      <w:marTop w:val="0"/>
      <w:marBottom w:val="0"/>
      <w:divBdr>
        <w:top w:val="none" w:sz="0" w:space="0" w:color="auto"/>
        <w:left w:val="none" w:sz="0" w:space="0" w:color="auto"/>
        <w:bottom w:val="none" w:sz="0" w:space="0" w:color="auto"/>
        <w:right w:val="none" w:sz="0" w:space="0" w:color="auto"/>
      </w:divBdr>
    </w:div>
    <w:div w:id="429353906">
      <w:bodyDiv w:val="1"/>
      <w:marLeft w:val="0"/>
      <w:marRight w:val="0"/>
      <w:marTop w:val="0"/>
      <w:marBottom w:val="0"/>
      <w:divBdr>
        <w:top w:val="none" w:sz="0" w:space="0" w:color="auto"/>
        <w:left w:val="none" w:sz="0" w:space="0" w:color="auto"/>
        <w:bottom w:val="none" w:sz="0" w:space="0" w:color="auto"/>
        <w:right w:val="none" w:sz="0" w:space="0" w:color="auto"/>
      </w:divBdr>
    </w:div>
    <w:div w:id="429472757">
      <w:bodyDiv w:val="1"/>
      <w:marLeft w:val="0"/>
      <w:marRight w:val="0"/>
      <w:marTop w:val="0"/>
      <w:marBottom w:val="0"/>
      <w:divBdr>
        <w:top w:val="none" w:sz="0" w:space="0" w:color="auto"/>
        <w:left w:val="none" w:sz="0" w:space="0" w:color="auto"/>
        <w:bottom w:val="none" w:sz="0" w:space="0" w:color="auto"/>
        <w:right w:val="none" w:sz="0" w:space="0" w:color="auto"/>
      </w:divBdr>
    </w:div>
    <w:div w:id="429591518">
      <w:bodyDiv w:val="1"/>
      <w:marLeft w:val="0"/>
      <w:marRight w:val="0"/>
      <w:marTop w:val="0"/>
      <w:marBottom w:val="0"/>
      <w:divBdr>
        <w:top w:val="none" w:sz="0" w:space="0" w:color="auto"/>
        <w:left w:val="none" w:sz="0" w:space="0" w:color="auto"/>
        <w:bottom w:val="none" w:sz="0" w:space="0" w:color="auto"/>
        <w:right w:val="none" w:sz="0" w:space="0" w:color="auto"/>
      </w:divBdr>
    </w:div>
    <w:div w:id="429617760">
      <w:bodyDiv w:val="1"/>
      <w:marLeft w:val="0"/>
      <w:marRight w:val="0"/>
      <w:marTop w:val="0"/>
      <w:marBottom w:val="0"/>
      <w:divBdr>
        <w:top w:val="none" w:sz="0" w:space="0" w:color="auto"/>
        <w:left w:val="none" w:sz="0" w:space="0" w:color="auto"/>
        <w:bottom w:val="none" w:sz="0" w:space="0" w:color="auto"/>
        <w:right w:val="none" w:sz="0" w:space="0" w:color="auto"/>
      </w:divBdr>
    </w:div>
    <w:div w:id="430005544">
      <w:bodyDiv w:val="1"/>
      <w:marLeft w:val="0"/>
      <w:marRight w:val="0"/>
      <w:marTop w:val="0"/>
      <w:marBottom w:val="0"/>
      <w:divBdr>
        <w:top w:val="none" w:sz="0" w:space="0" w:color="auto"/>
        <w:left w:val="none" w:sz="0" w:space="0" w:color="auto"/>
        <w:bottom w:val="none" w:sz="0" w:space="0" w:color="auto"/>
        <w:right w:val="none" w:sz="0" w:space="0" w:color="auto"/>
      </w:divBdr>
    </w:div>
    <w:div w:id="430249785">
      <w:bodyDiv w:val="1"/>
      <w:marLeft w:val="0"/>
      <w:marRight w:val="0"/>
      <w:marTop w:val="0"/>
      <w:marBottom w:val="0"/>
      <w:divBdr>
        <w:top w:val="none" w:sz="0" w:space="0" w:color="auto"/>
        <w:left w:val="none" w:sz="0" w:space="0" w:color="auto"/>
        <w:bottom w:val="none" w:sz="0" w:space="0" w:color="auto"/>
        <w:right w:val="none" w:sz="0" w:space="0" w:color="auto"/>
      </w:divBdr>
    </w:div>
    <w:div w:id="430400336">
      <w:bodyDiv w:val="1"/>
      <w:marLeft w:val="0"/>
      <w:marRight w:val="0"/>
      <w:marTop w:val="0"/>
      <w:marBottom w:val="0"/>
      <w:divBdr>
        <w:top w:val="none" w:sz="0" w:space="0" w:color="auto"/>
        <w:left w:val="none" w:sz="0" w:space="0" w:color="auto"/>
        <w:bottom w:val="none" w:sz="0" w:space="0" w:color="auto"/>
        <w:right w:val="none" w:sz="0" w:space="0" w:color="auto"/>
      </w:divBdr>
    </w:div>
    <w:div w:id="430853293">
      <w:bodyDiv w:val="1"/>
      <w:marLeft w:val="0"/>
      <w:marRight w:val="0"/>
      <w:marTop w:val="0"/>
      <w:marBottom w:val="0"/>
      <w:divBdr>
        <w:top w:val="none" w:sz="0" w:space="0" w:color="auto"/>
        <w:left w:val="none" w:sz="0" w:space="0" w:color="auto"/>
        <w:bottom w:val="none" w:sz="0" w:space="0" w:color="auto"/>
        <w:right w:val="none" w:sz="0" w:space="0" w:color="auto"/>
      </w:divBdr>
    </w:div>
    <w:div w:id="431051291">
      <w:bodyDiv w:val="1"/>
      <w:marLeft w:val="0"/>
      <w:marRight w:val="0"/>
      <w:marTop w:val="0"/>
      <w:marBottom w:val="0"/>
      <w:divBdr>
        <w:top w:val="none" w:sz="0" w:space="0" w:color="auto"/>
        <w:left w:val="none" w:sz="0" w:space="0" w:color="auto"/>
        <w:bottom w:val="none" w:sz="0" w:space="0" w:color="auto"/>
        <w:right w:val="none" w:sz="0" w:space="0" w:color="auto"/>
      </w:divBdr>
    </w:div>
    <w:div w:id="431168730">
      <w:bodyDiv w:val="1"/>
      <w:marLeft w:val="0"/>
      <w:marRight w:val="0"/>
      <w:marTop w:val="0"/>
      <w:marBottom w:val="0"/>
      <w:divBdr>
        <w:top w:val="none" w:sz="0" w:space="0" w:color="auto"/>
        <w:left w:val="none" w:sz="0" w:space="0" w:color="auto"/>
        <w:bottom w:val="none" w:sz="0" w:space="0" w:color="auto"/>
        <w:right w:val="none" w:sz="0" w:space="0" w:color="auto"/>
      </w:divBdr>
    </w:div>
    <w:div w:id="431629407">
      <w:bodyDiv w:val="1"/>
      <w:marLeft w:val="0"/>
      <w:marRight w:val="0"/>
      <w:marTop w:val="0"/>
      <w:marBottom w:val="0"/>
      <w:divBdr>
        <w:top w:val="none" w:sz="0" w:space="0" w:color="auto"/>
        <w:left w:val="none" w:sz="0" w:space="0" w:color="auto"/>
        <w:bottom w:val="none" w:sz="0" w:space="0" w:color="auto"/>
        <w:right w:val="none" w:sz="0" w:space="0" w:color="auto"/>
      </w:divBdr>
    </w:div>
    <w:div w:id="431823985">
      <w:bodyDiv w:val="1"/>
      <w:marLeft w:val="0"/>
      <w:marRight w:val="0"/>
      <w:marTop w:val="0"/>
      <w:marBottom w:val="0"/>
      <w:divBdr>
        <w:top w:val="none" w:sz="0" w:space="0" w:color="auto"/>
        <w:left w:val="none" w:sz="0" w:space="0" w:color="auto"/>
        <w:bottom w:val="none" w:sz="0" w:space="0" w:color="auto"/>
        <w:right w:val="none" w:sz="0" w:space="0" w:color="auto"/>
      </w:divBdr>
    </w:div>
    <w:div w:id="432284363">
      <w:bodyDiv w:val="1"/>
      <w:marLeft w:val="0"/>
      <w:marRight w:val="0"/>
      <w:marTop w:val="0"/>
      <w:marBottom w:val="0"/>
      <w:divBdr>
        <w:top w:val="none" w:sz="0" w:space="0" w:color="auto"/>
        <w:left w:val="none" w:sz="0" w:space="0" w:color="auto"/>
        <w:bottom w:val="none" w:sz="0" w:space="0" w:color="auto"/>
        <w:right w:val="none" w:sz="0" w:space="0" w:color="auto"/>
      </w:divBdr>
    </w:div>
    <w:div w:id="432407909">
      <w:bodyDiv w:val="1"/>
      <w:marLeft w:val="0"/>
      <w:marRight w:val="0"/>
      <w:marTop w:val="0"/>
      <w:marBottom w:val="0"/>
      <w:divBdr>
        <w:top w:val="none" w:sz="0" w:space="0" w:color="auto"/>
        <w:left w:val="none" w:sz="0" w:space="0" w:color="auto"/>
        <w:bottom w:val="none" w:sz="0" w:space="0" w:color="auto"/>
        <w:right w:val="none" w:sz="0" w:space="0" w:color="auto"/>
      </w:divBdr>
    </w:div>
    <w:div w:id="432821097">
      <w:bodyDiv w:val="1"/>
      <w:marLeft w:val="0"/>
      <w:marRight w:val="0"/>
      <w:marTop w:val="0"/>
      <w:marBottom w:val="0"/>
      <w:divBdr>
        <w:top w:val="none" w:sz="0" w:space="0" w:color="auto"/>
        <w:left w:val="none" w:sz="0" w:space="0" w:color="auto"/>
        <w:bottom w:val="none" w:sz="0" w:space="0" w:color="auto"/>
        <w:right w:val="none" w:sz="0" w:space="0" w:color="auto"/>
      </w:divBdr>
    </w:div>
    <w:div w:id="432866951">
      <w:bodyDiv w:val="1"/>
      <w:marLeft w:val="0"/>
      <w:marRight w:val="0"/>
      <w:marTop w:val="0"/>
      <w:marBottom w:val="0"/>
      <w:divBdr>
        <w:top w:val="none" w:sz="0" w:space="0" w:color="auto"/>
        <w:left w:val="none" w:sz="0" w:space="0" w:color="auto"/>
        <w:bottom w:val="none" w:sz="0" w:space="0" w:color="auto"/>
        <w:right w:val="none" w:sz="0" w:space="0" w:color="auto"/>
      </w:divBdr>
    </w:div>
    <w:div w:id="433020258">
      <w:bodyDiv w:val="1"/>
      <w:marLeft w:val="0"/>
      <w:marRight w:val="0"/>
      <w:marTop w:val="0"/>
      <w:marBottom w:val="0"/>
      <w:divBdr>
        <w:top w:val="none" w:sz="0" w:space="0" w:color="auto"/>
        <w:left w:val="none" w:sz="0" w:space="0" w:color="auto"/>
        <w:bottom w:val="none" w:sz="0" w:space="0" w:color="auto"/>
        <w:right w:val="none" w:sz="0" w:space="0" w:color="auto"/>
      </w:divBdr>
    </w:div>
    <w:div w:id="433088012">
      <w:bodyDiv w:val="1"/>
      <w:marLeft w:val="0"/>
      <w:marRight w:val="0"/>
      <w:marTop w:val="0"/>
      <w:marBottom w:val="0"/>
      <w:divBdr>
        <w:top w:val="none" w:sz="0" w:space="0" w:color="auto"/>
        <w:left w:val="none" w:sz="0" w:space="0" w:color="auto"/>
        <w:bottom w:val="none" w:sz="0" w:space="0" w:color="auto"/>
        <w:right w:val="none" w:sz="0" w:space="0" w:color="auto"/>
      </w:divBdr>
    </w:div>
    <w:div w:id="433207847">
      <w:bodyDiv w:val="1"/>
      <w:marLeft w:val="0"/>
      <w:marRight w:val="0"/>
      <w:marTop w:val="0"/>
      <w:marBottom w:val="0"/>
      <w:divBdr>
        <w:top w:val="none" w:sz="0" w:space="0" w:color="auto"/>
        <w:left w:val="none" w:sz="0" w:space="0" w:color="auto"/>
        <w:bottom w:val="none" w:sz="0" w:space="0" w:color="auto"/>
        <w:right w:val="none" w:sz="0" w:space="0" w:color="auto"/>
      </w:divBdr>
    </w:div>
    <w:div w:id="433405489">
      <w:bodyDiv w:val="1"/>
      <w:marLeft w:val="0"/>
      <w:marRight w:val="0"/>
      <w:marTop w:val="0"/>
      <w:marBottom w:val="0"/>
      <w:divBdr>
        <w:top w:val="none" w:sz="0" w:space="0" w:color="auto"/>
        <w:left w:val="none" w:sz="0" w:space="0" w:color="auto"/>
        <w:bottom w:val="none" w:sz="0" w:space="0" w:color="auto"/>
        <w:right w:val="none" w:sz="0" w:space="0" w:color="auto"/>
      </w:divBdr>
    </w:div>
    <w:div w:id="433551990">
      <w:bodyDiv w:val="1"/>
      <w:marLeft w:val="0"/>
      <w:marRight w:val="0"/>
      <w:marTop w:val="0"/>
      <w:marBottom w:val="0"/>
      <w:divBdr>
        <w:top w:val="none" w:sz="0" w:space="0" w:color="auto"/>
        <w:left w:val="none" w:sz="0" w:space="0" w:color="auto"/>
        <w:bottom w:val="none" w:sz="0" w:space="0" w:color="auto"/>
        <w:right w:val="none" w:sz="0" w:space="0" w:color="auto"/>
      </w:divBdr>
    </w:div>
    <w:div w:id="434180513">
      <w:bodyDiv w:val="1"/>
      <w:marLeft w:val="0"/>
      <w:marRight w:val="0"/>
      <w:marTop w:val="0"/>
      <w:marBottom w:val="0"/>
      <w:divBdr>
        <w:top w:val="none" w:sz="0" w:space="0" w:color="auto"/>
        <w:left w:val="none" w:sz="0" w:space="0" w:color="auto"/>
        <w:bottom w:val="none" w:sz="0" w:space="0" w:color="auto"/>
        <w:right w:val="none" w:sz="0" w:space="0" w:color="auto"/>
      </w:divBdr>
    </w:div>
    <w:div w:id="434253159">
      <w:bodyDiv w:val="1"/>
      <w:marLeft w:val="0"/>
      <w:marRight w:val="0"/>
      <w:marTop w:val="0"/>
      <w:marBottom w:val="0"/>
      <w:divBdr>
        <w:top w:val="none" w:sz="0" w:space="0" w:color="auto"/>
        <w:left w:val="none" w:sz="0" w:space="0" w:color="auto"/>
        <w:bottom w:val="none" w:sz="0" w:space="0" w:color="auto"/>
        <w:right w:val="none" w:sz="0" w:space="0" w:color="auto"/>
      </w:divBdr>
    </w:div>
    <w:div w:id="434401645">
      <w:bodyDiv w:val="1"/>
      <w:marLeft w:val="0"/>
      <w:marRight w:val="0"/>
      <w:marTop w:val="0"/>
      <w:marBottom w:val="0"/>
      <w:divBdr>
        <w:top w:val="none" w:sz="0" w:space="0" w:color="auto"/>
        <w:left w:val="none" w:sz="0" w:space="0" w:color="auto"/>
        <w:bottom w:val="none" w:sz="0" w:space="0" w:color="auto"/>
        <w:right w:val="none" w:sz="0" w:space="0" w:color="auto"/>
      </w:divBdr>
    </w:div>
    <w:div w:id="434642765">
      <w:bodyDiv w:val="1"/>
      <w:marLeft w:val="0"/>
      <w:marRight w:val="0"/>
      <w:marTop w:val="0"/>
      <w:marBottom w:val="0"/>
      <w:divBdr>
        <w:top w:val="none" w:sz="0" w:space="0" w:color="auto"/>
        <w:left w:val="none" w:sz="0" w:space="0" w:color="auto"/>
        <w:bottom w:val="none" w:sz="0" w:space="0" w:color="auto"/>
        <w:right w:val="none" w:sz="0" w:space="0" w:color="auto"/>
      </w:divBdr>
    </w:div>
    <w:div w:id="434979003">
      <w:bodyDiv w:val="1"/>
      <w:marLeft w:val="0"/>
      <w:marRight w:val="0"/>
      <w:marTop w:val="0"/>
      <w:marBottom w:val="0"/>
      <w:divBdr>
        <w:top w:val="none" w:sz="0" w:space="0" w:color="auto"/>
        <w:left w:val="none" w:sz="0" w:space="0" w:color="auto"/>
        <w:bottom w:val="none" w:sz="0" w:space="0" w:color="auto"/>
        <w:right w:val="none" w:sz="0" w:space="0" w:color="auto"/>
      </w:divBdr>
    </w:div>
    <w:div w:id="434980759">
      <w:bodyDiv w:val="1"/>
      <w:marLeft w:val="0"/>
      <w:marRight w:val="0"/>
      <w:marTop w:val="0"/>
      <w:marBottom w:val="0"/>
      <w:divBdr>
        <w:top w:val="none" w:sz="0" w:space="0" w:color="auto"/>
        <w:left w:val="none" w:sz="0" w:space="0" w:color="auto"/>
        <w:bottom w:val="none" w:sz="0" w:space="0" w:color="auto"/>
        <w:right w:val="none" w:sz="0" w:space="0" w:color="auto"/>
      </w:divBdr>
    </w:div>
    <w:div w:id="435172457">
      <w:bodyDiv w:val="1"/>
      <w:marLeft w:val="0"/>
      <w:marRight w:val="0"/>
      <w:marTop w:val="0"/>
      <w:marBottom w:val="0"/>
      <w:divBdr>
        <w:top w:val="none" w:sz="0" w:space="0" w:color="auto"/>
        <w:left w:val="none" w:sz="0" w:space="0" w:color="auto"/>
        <w:bottom w:val="none" w:sz="0" w:space="0" w:color="auto"/>
        <w:right w:val="none" w:sz="0" w:space="0" w:color="auto"/>
      </w:divBdr>
    </w:div>
    <w:div w:id="435441183">
      <w:bodyDiv w:val="1"/>
      <w:marLeft w:val="0"/>
      <w:marRight w:val="0"/>
      <w:marTop w:val="0"/>
      <w:marBottom w:val="0"/>
      <w:divBdr>
        <w:top w:val="none" w:sz="0" w:space="0" w:color="auto"/>
        <w:left w:val="none" w:sz="0" w:space="0" w:color="auto"/>
        <w:bottom w:val="none" w:sz="0" w:space="0" w:color="auto"/>
        <w:right w:val="none" w:sz="0" w:space="0" w:color="auto"/>
      </w:divBdr>
    </w:div>
    <w:div w:id="436145691">
      <w:bodyDiv w:val="1"/>
      <w:marLeft w:val="0"/>
      <w:marRight w:val="0"/>
      <w:marTop w:val="0"/>
      <w:marBottom w:val="0"/>
      <w:divBdr>
        <w:top w:val="none" w:sz="0" w:space="0" w:color="auto"/>
        <w:left w:val="none" w:sz="0" w:space="0" w:color="auto"/>
        <w:bottom w:val="none" w:sz="0" w:space="0" w:color="auto"/>
        <w:right w:val="none" w:sz="0" w:space="0" w:color="auto"/>
      </w:divBdr>
    </w:div>
    <w:div w:id="436219383">
      <w:bodyDiv w:val="1"/>
      <w:marLeft w:val="0"/>
      <w:marRight w:val="0"/>
      <w:marTop w:val="0"/>
      <w:marBottom w:val="0"/>
      <w:divBdr>
        <w:top w:val="none" w:sz="0" w:space="0" w:color="auto"/>
        <w:left w:val="none" w:sz="0" w:space="0" w:color="auto"/>
        <w:bottom w:val="none" w:sz="0" w:space="0" w:color="auto"/>
        <w:right w:val="none" w:sz="0" w:space="0" w:color="auto"/>
      </w:divBdr>
    </w:div>
    <w:div w:id="436750687">
      <w:bodyDiv w:val="1"/>
      <w:marLeft w:val="0"/>
      <w:marRight w:val="0"/>
      <w:marTop w:val="0"/>
      <w:marBottom w:val="0"/>
      <w:divBdr>
        <w:top w:val="none" w:sz="0" w:space="0" w:color="auto"/>
        <w:left w:val="none" w:sz="0" w:space="0" w:color="auto"/>
        <w:bottom w:val="none" w:sz="0" w:space="0" w:color="auto"/>
        <w:right w:val="none" w:sz="0" w:space="0" w:color="auto"/>
      </w:divBdr>
    </w:div>
    <w:div w:id="436798610">
      <w:bodyDiv w:val="1"/>
      <w:marLeft w:val="0"/>
      <w:marRight w:val="0"/>
      <w:marTop w:val="0"/>
      <w:marBottom w:val="0"/>
      <w:divBdr>
        <w:top w:val="none" w:sz="0" w:space="0" w:color="auto"/>
        <w:left w:val="none" w:sz="0" w:space="0" w:color="auto"/>
        <w:bottom w:val="none" w:sz="0" w:space="0" w:color="auto"/>
        <w:right w:val="none" w:sz="0" w:space="0" w:color="auto"/>
      </w:divBdr>
    </w:div>
    <w:div w:id="436868660">
      <w:bodyDiv w:val="1"/>
      <w:marLeft w:val="0"/>
      <w:marRight w:val="0"/>
      <w:marTop w:val="0"/>
      <w:marBottom w:val="0"/>
      <w:divBdr>
        <w:top w:val="none" w:sz="0" w:space="0" w:color="auto"/>
        <w:left w:val="none" w:sz="0" w:space="0" w:color="auto"/>
        <w:bottom w:val="none" w:sz="0" w:space="0" w:color="auto"/>
        <w:right w:val="none" w:sz="0" w:space="0" w:color="auto"/>
      </w:divBdr>
    </w:div>
    <w:div w:id="436946279">
      <w:bodyDiv w:val="1"/>
      <w:marLeft w:val="0"/>
      <w:marRight w:val="0"/>
      <w:marTop w:val="0"/>
      <w:marBottom w:val="0"/>
      <w:divBdr>
        <w:top w:val="none" w:sz="0" w:space="0" w:color="auto"/>
        <w:left w:val="none" w:sz="0" w:space="0" w:color="auto"/>
        <w:bottom w:val="none" w:sz="0" w:space="0" w:color="auto"/>
        <w:right w:val="none" w:sz="0" w:space="0" w:color="auto"/>
      </w:divBdr>
    </w:div>
    <w:div w:id="436946653">
      <w:bodyDiv w:val="1"/>
      <w:marLeft w:val="0"/>
      <w:marRight w:val="0"/>
      <w:marTop w:val="0"/>
      <w:marBottom w:val="0"/>
      <w:divBdr>
        <w:top w:val="none" w:sz="0" w:space="0" w:color="auto"/>
        <w:left w:val="none" w:sz="0" w:space="0" w:color="auto"/>
        <w:bottom w:val="none" w:sz="0" w:space="0" w:color="auto"/>
        <w:right w:val="none" w:sz="0" w:space="0" w:color="auto"/>
      </w:divBdr>
    </w:div>
    <w:div w:id="436947939">
      <w:bodyDiv w:val="1"/>
      <w:marLeft w:val="0"/>
      <w:marRight w:val="0"/>
      <w:marTop w:val="0"/>
      <w:marBottom w:val="0"/>
      <w:divBdr>
        <w:top w:val="none" w:sz="0" w:space="0" w:color="auto"/>
        <w:left w:val="none" w:sz="0" w:space="0" w:color="auto"/>
        <w:bottom w:val="none" w:sz="0" w:space="0" w:color="auto"/>
        <w:right w:val="none" w:sz="0" w:space="0" w:color="auto"/>
      </w:divBdr>
    </w:div>
    <w:div w:id="437023584">
      <w:bodyDiv w:val="1"/>
      <w:marLeft w:val="0"/>
      <w:marRight w:val="0"/>
      <w:marTop w:val="0"/>
      <w:marBottom w:val="0"/>
      <w:divBdr>
        <w:top w:val="none" w:sz="0" w:space="0" w:color="auto"/>
        <w:left w:val="none" w:sz="0" w:space="0" w:color="auto"/>
        <w:bottom w:val="none" w:sz="0" w:space="0" w:color="auto"/>
        <w:right w:val="none" w:sz="0" w:space="0" w:color="auto"/>
      </w:divBdr>
    </w:div>
    <w:div w:id="437025551">
      <w:bodyDiv w:val="1"/>
      <w:marLeft w:val="0"/>
      <w:marRight w:val="0"/>
      <w:marTop w:val="0"/>
      <w:marBottom w:val="0"/>
      <w:divBdr>
        <w:top w:val="none" w:sz="0" w:space="0" w:color="auto"/>
        <w:left w:val="none" w:sz="0" w:space="0" w:color="auto"/>
        <w:bottom w:val="none" w:sz="0" w:space="0" w:color="auto"/>
        <w:right w:val="none" w:sz="0" w:space="0" w:color="auto"/>
      </w:divBdr>
    </w:div>
    <w:div w:id="437142023">
      <w:bodyDiv w:val="1"/>
      <w:marLeft w:val="0"/>
      <w:marRight w:val="0"/>
      <w:marTop w:val="0"/>
      <w:marBottom w:val="0"/>
      <w:divBdr>
        <w:top w:val="none" w:sz="0" w:space="0" w:color="auto"/>
        <w:left w:val="none" w:sz="0" w:space="0" w:color="auto"/>
        <w:bottom w:val="none" w:sz="0" w:space="0" w:color="auto"/>
        <w:right w:val="none" w:sz="0" w:space="0" w:color="auto"/>
      </w:divBdr>
    </w:div>
    <w:div w:id="437259216">
      <w:bodyDiv w:val="1"/>
      <w:marLeft w:val="0"/>
      <w:marRight w:val="0"/>
      <w:marTop w:val="0"/>
      <w:marBottom w:val="0"/>
      <w:divBdr>
        <w:top w:val="none" w:sz="0" w:space="0" w:color="auto"/>
        <w:left w:val="none" w:sz="0" w:space="0" w:color="auto"/>
        <w:bottom w:val="none" w:sz="0" w:space="0" w:color="auto"/>
        <w:right w:val="none" w:sz="0" w:space="0" w:color="auto"/>
      </w:divBdr>
    </w:div>
    <w:div w:id="437335676">
      <w:bodyDiv w:val="1"/>
      <w:marLeft w:val="0"/>
      <w:marRight w:val="0"/>
      <w:marTop w:val="0"/>
      <w:marBottom w:val="0"/>
      <w:divBdr>
        <w:top w:val="none" w:sz="0" w:space="0" w:color="auto"/>
        <w:left w:val="none" w:sz="0" w:space="0" w:color="auto"/>
        <w:bottom w:val="none" w:sz="0" w:space="0" w:color="auto"/>
        <w:right w:val="none" w:sz="0" w:space="0" w:color="auto"/>
      </w:divBdr>
    </w:div>
    <w:div w:id="437720074">
      <w:bodyDiv w:val="1"/>
      <w:marLeft w:val="0"/>
      <w:marRight w:val="0"/>
      <w:marTop w:val="0"/>
      <w:marBottom w:val="0"/>
      <w:divBdr>
        <w:top w:val="none" w:sz="0" w:space="0" w:color="auto"/>
        <w:left w:val="none" w:sz="0" w:space="0" w:color="auto"/>
        <w:bottom w:val="none" w:sz="0" w:space="0" w:color="auto"/>
        <w:right w:val="none" w:sz="0" w:space="0" w:color="auto"/>
      </w:divBdr>
    </w:div>
    <w:div w:id="437943265">
      <w:bodyDiv w:val="1"/>
      <w:marLeft w:val="0"/>
      <w:marRight w:val="0"/>
      <w:marTop w:val="0"/>
      <w:marBottom w:val="0"/>
      <w:divBdr>
        <w:top w:val="none" w:sz="0" w:space="0" w:color="auto"/>
        <w:left w:val="none" w:sz="0" w:space="0" w:color="auto"/>
        <w:bottom w:val="none" w:sz="0" w:space="0" w:color="auto"/>
        <w:right w:val="none" w:sz="0" w:space="0" w:color="auto"/>
      </w:divBdr>
    </w:div>
    <w:div w:id="438109050">
      <w:bodyDiv w:val="1"/>
      <w:marLeft w:val="0"/>
      <w:marRight w:val="0"/>
      <w:marTop w:val="0"/>
      <w:marBottom w:val="0"/>
      <w:divBdr>
        <w:top w:val="none" w:sz="0" w:space="0" w:color="auto"/>
        <w:left w:val="none" w:sz="0" w:space="0" w:color="auto"/>
        <w:bottom w:val="none" w:sz="0" w:space="0" w:color="auto"/>
        <w:right w:val="none" w:sz="0" w:space="0" w:color="auto"/>
      </w:divBdr>
    </w:div>
    <w:div w:id="438452506">
      <w:bodyDiv w:val="1"/>
      <w:marLeft w:val="0"/>
      <w:marRight w:val="0"/>
      <w:marTop w:val="0"/>
      <w:marBottom w:val="0"/>
      <w:divBdr>
        <w:top w:val="none" w:sz="0" w:space="0" w:color="auto"/>
        <w:left w:val="none" w:sz="0" w:space="0" w:color="auto"/>
        <w:bottom w:val="none" w:sz="0" w:space="0" w:color="auto"/>
        <w:right w:val="none" w:sz="0" w:space="0" w:color="auto"/>
      </w:divBdr>
    </w:div>
    <w:div w:id="438530913">
      <w:bodyDiv w:val="1"/>
      <w:marLeft w:val="0"/>
      <w:marRight w:val="0"/>
      <w:marTop w:val="0"/>
      <w:marBottom w:val="0"/>
      <w:divBdr>
        <w:top w:val="none" w:sz="0" w:space="0" w:color="auto"/>
        <w:left w:val="none" w:sz="0" w:space="0" w:color="auto"/>
        <w:bottom w:val="none" w:sz="0" w:space="0" w:color="auto"/>
        <w:right w:val="none" w:sz="0" w:space="0" w:color="auto"/>
      </w:divBdr>
    </w:div>
    <w:div w:id="438763598">
      <w:bodyDiv w:val="1"/>
      <w:marLeft w:val="0"/>
      <w:marRight w:val="0"/>
      <w:marTop w:val="0"/>
      <w:marBottom w:val="0"/>
      <w:divBdr>
        <w:top w:val="none" w:sz="0" w:space="0" w:color="auto"/>
        <w:left w:val="none" w:sz="0" w:space="0" w:color="auto"/>
        <w:bottom w:val="none" w:sz="0" w:space="0" w:color="auto"/>
        <w:right w:val="none" w:sz="0" w:space="0" w:color="auto"/>
      </w:divBdr>
    </w:div>
    <w:div w:id="438989839">
      <w:bodyDiv w:val="1"/>
      <w:marLeft w:val="0"/>
      <w:marRight w:val="0"/>
      <w:marTop w:val="0"/>
      <w:marBottom w:val="0"/>
      <w:divBdr>
        <w:top w:val="none" w:sz="0" w:space="0" w:color="auto"/>
        <w:left w:val="none" w:sz="0" w:space="0" w:color="auto"/>
        <w:bottom w:val="none" w:sz="0" w:space="0" w:color="auto"/>
        <w:right w:val="none" w:sz="0" w:space="0" w:color="auto"/>
      </w:divBdr>
    </w:div>
    <w:div w:id="439300937">
      <w:bodyDiv w:val="1"/>
      <w:marLeft w:val="0"/>
      <w:marRight w:val="0"/>
      <w:marTop w:val="0"/>
      <w:marBottom w:val="0"/>
      <w:divBdr>
        <w:top w:val="none" w:sz="0" w:space="0" w:color="auto"/>
        <w:left w:val="none" w:sz="0" w:space="0" w:color="auto"/>
        <w:bottom w:val="none" w:sz="0" w:space="0" w:color="auto"/>
        <w:right w:val="none" w:sz="0" w:space="0" w:color="auto"/>
      </w:divBdr>
    </w:div>
    <w:div w:id="439682734">
      <w:bodyDiv w:val="1"/>
      <w:marLeft w:val="0"/>
      <w:marRight w:val="0"/>
      <w:marTop w:val="0"/>
      <w:marBottom w:val="0"/>
      <w:divBdr>
        <w:top w:val="none" w:sz="0" w:space="0" w:color="auto"/>
        <w:left w:val="none" w:sz="0" w:space="0" w:color="auto"/>
        <w:bottom w:val="none" w:sz="0" w:space="0" w:color="auto"/>
        <w:right w:val="none" w:sz="0" w:space="0" w:color="auto"/>
      </w:divBdr>
    </w:div>
    <w:div w:id="439688261">
      <w:bodyDiv w:val="1"/>
      <w:marLeft w:val="0"/>
      <w:marRight w:val="0"/>
      <w:marTop w:val="0"/>
      <w:marBottom w:val="0"/>
      <w:divBdr>
        <w:top w:val="none" w:sz="0" w:space="0" w:color="auto"/>
        <w:left w:val="none" w:sz="0" w:space="0" w:color="auto"/>
        <w:bottom w:val="none" w:sz="0" w:space="0" w:color="auto"/>
        <w:right w:val="none" w:sz="0" w:space="0" w:color="auto"/>
      </w:divBdr>
    </w:div>
    <w:div w:id="440027355">
      <w:bodyDiv w:val="1"/>
      <w:marLeft w:val="0"/>
      <w:marRight w:val="0"/>
      <w:marTop w:val="0"/>
      <w:marBottom w:val="0"/>
      <w:divBdr>
        <w:top w:val="none" w:sz="0" w:space="0" w:color="auto"/>
        <w:left w:val="none" w:sz="0" w:space="0" w:color="auto"/>
        <w:bottom w:val="none" w:sz="0" w:space="0" w:color="auto"/>
        <w:right w:val="none" w:sz="0" w:space="0" w:color="auto"/>
      </w:divBdr>
    </w:div>
    <w:div w:id="440152826">
      <w:bodyDiv w:val="1"/>
      <w:marLeft w:val="0"/>
      <w:marRight w:val="0"/>
      <w:marTop w:val="0"/>
      <w:marBottom w:val="0"/>
      <w:divBdr>
        <w:top w:val="none" w:sz="0" w:space="0" w:color="auto"/>
        <w:left w:val="none" w:sz="0" w:space="0" w:color="auto"/>
        <w:bottom w:val="none" w:sz="0" w:space="0" w:color="auto"/>
        <w:right w:val="none" w:sz="0" w:space="0" w:color="auto"/>
      </w:divBdr>
    </w:div>
    <w:div w:id="440229026">
      <w:bodyDiv w:val="1"/>
      <w:marLeft w:val="0"/>
      <w:marRight w:val="0"/>
      <w:marTop w:val="0"/>
      <w:marBottom w:val="0"/>
      <w:divBdr>
        <w:top w:val="none" w:sz="0" w:space="0" w:color="auto"/>
        <w:left w:val="none" w:sz="0" w:space="0" w:color="auto"/>
        <w:bottom w:val="none" w:sz="0" w:space="0" w:color="auto"/>
        <w:right w:val="none" w:sz="0" w:space="0" w:color="auto"/>
      </w:divBdr>
    </w:div>
    <w:div w:id="440298966">
      <w:bodyDiv w:val="1"/>
      <w:marLeft w:val="0"/>
      <w:marRight w:val="0"/>
      <w:marTop w:val="0"/>
      <w:marBottom w:val="0"/>
      <w:divBdr>
        <w:top w:val="none" w:sz="0" w:space="0" w:color="auto"/>
        <w:left w:val="none" w:sz="0" w:space="0" w:color="auto"/>
        <w:bottom w:val="none" w:sz="0" w:space="0" w:color="auto"/>
        <w:right w:val="none" w:sz="0" w:space="0" w:color="auto"/>
      </w:divBdr>
    </w:div>
    <w:div w:id="440539959">
      <w:bodyDiv w:val="1"/>
      <w:marLeft w:val="0"/>
      <w:marRight w:val="0"/>
      <w:marTop w:val="0"/>
      <w:marBottom w:val="0"/>
      <w:divBdr>
        <w:top w:val="none" w:sz="0" w:space="0" w:color="auto"/>
        <w:left w:val="none" w:sz="0" w:space="0" w:color="auto"/>
        <w:bottom w:val="none" w:sz="0" w:space="0" w:color="auto"/>
        <w:right w:val="none" w:sz="0" w:space="0" w:color="auto"/>
      </w:divBdr>
    </w:div>
    <w:div w:id="440760803">
      <w:bodyDiv w:val="1"/>
      <w:marLeft w:val="0"/>
      <w:marRight w:val="0"/>
      <w:marTop w:val="0"/>
      <w:marBottom w:val="0"/>
      <w:divBdr>
        <w:top w:val="none" w:sz="0" w:space="0" w:color="auto"/>
        <w:left w:val="none" w:sz="0" w:space="0" w:color="auto"/>
        <w:bottom w:val="none" w:sz="0" w:space="0" w:color="auto"/>
        <w:right w:val="none" w:sz="0" w:space="0" w:color="auto"/>
      </w:divBdr>
    </w:div>
    <w:div w:id="440877419">
      <w:bodyDiv w:val="1"/>
      <w:marLeft w:val="0"/>
      <w:marRight w:val="0"/>
      <w:marTop w:val="0"/>
      <w:marBottom w:val="0"/>
      <w:divBdr>
        <w:top w:val="none" w:sz="0" w:space="0" w:color="auto"/>
        <w:left w:val="none" w:sz="0" w:space="0" w:color="auto"/>
        <w:bottom w:val="none" w:sz="0" w:space="0" w:color="auto"/>
        <w:right w:val="none" w:sz="0" w:space="0" w:color="auto"/>
      </w:divBdr>
    </w:div>
    <w:div w:id="441189146">
      <w:bodyDiv w:val="1"/>
      <w:marLeft w:val="0"/>
      <w:marRight w:val="0"/>
      <w:marTop w:val="0"/>
      <w:marBottom w:val="0"/>
      <w:divBdr>
        <w:top w:val="none" w:sz="0" w:space="0" w:color="auto"/>
        <w:left w:val="none" w:sz="0" w:space="0" w:color="auto"/>
        <w:bottom w:val="none" w:sz="0" w:space="0" w:color="auto"/>
        <w:right w:val="none" w:sz="0" w:space="0" w:color="auto"/>
      </w:divBdr>
    </w:div>
    <w:div w:id="441531491">
      <w:bodyDiv w:val="1"/>
      <w:marLeft w:val="0"/>
      <w:marRight w:val="0"/>
      <w:marTop w:val="0"/>
      <w:marBottom w:val="0"/>
      <w:divBdr>
        <w:top w:val="none" w:sz="0" w:space="0" w:color="auto"/>
        <w:left w:val="none" w:sz="0" w:space="0" w:color="auto"/>
        <w:bottom w:val="none" w:sz="0" w:space="0" w:color="auto"/>
        <w:right w:val="none" w:sz="0" w:space="0" w:color="auto"/>
      </w:divBdr>
    </w:div>
    <w:div w:id="441536152">
      <w:bodyDiv w:val="1"/>
      <w:marLeft w:val="0"/>
      <w:marRight w:val="0"/>
      <w:marTop w:val="0"/>
      <w:marBottom w:val="0"/>
      <w:divBdr>
        <w:top w:val="none" w:sz="0" w:space="0" w:color="auto"/>
        <w:left w:val="none" w:sz="0" w:space="0" w:color="auto"/>
        <w:bottom w:val="none" w:sz="0" w:space="0" w:color="auto"/>
        <w:right w:val="none" w:sz="0" w:space="0" w:color="auto"/>
      </w:divBdr>
    </w:div>
    <w:div w:id="441726106">
      <w:bodyDiv w:val="1"/>
      <w:marLeft w:val="0"/>
      <w:marRight w:val="0"/>
      <w:marTop w:val="0"/>
      <w:marBottom w:val="0"/>
      <w:divBdr>
        <w:top w:val="none" w:sz="0" w:space="0" w:color="auto"/>
        <w:left w:val="none" w:sz="0" w:space="0" w:color="auto"/>
        <w:bottom w:val="none" w:sz="0" w:space="0" w:color="auto"/>
        <w:right w:val="none" w:sz="0" w:space="0" w:color="auto"/>
      </w:divBdr>
    </w:div>
    <w:div w:id="441926684">
      <w:bodyDiv w:val="1"/>
      <w:marLeft w:val="0"/>
      <w:marRight w:val="0"/>
      <w:marTop w:val="0"/>
      <w:marBottom w:val="0"/>
      <w:divBdr>
        <w:top w:val="none" w:sz="0" w:space="0" w:color="auto"/>
        <w:left w:val="none" w:sz="0" w:space="0" w:color="auto"/>
        <w:bottom w:val="none" w:sz="0" w:space="0" w:color="auto"/>
        <w:right w:val="none" w:sz="0" w:space="0" w:color="auto"/>
      </w:divBdr>
    </w:div>
    <w:div w:id="442002187">
      <w:bodyDiv w:val="1"/>
      <w:marLeft w:val="0"/>
      <w:marRight w:val="0"/>
      <w:marTop w:val="0"/>
      <w:marBottom w:val="0"/>
      <w:divBdr>
        <w:top w:val="none" w:sz="0" w:space="0" w:color="auto"/>
        <w:left w:val="none" w:sz="0" w:space="0" w:color="auto"/>
        <w:bottom w:val="none" w:sz="0" w:space="0" w:color="auto"/>
        <w:right w:val="none" w:sz="0" w:space="0" w:color="auto"/>
      </w:divBdr>
    </w:div>
    <w:div w:id="442042238">
      <w:bodyDiv w:val="1"/>
      <w:marLeft w:val="0"/>
      <w:marRight w:val="0"/>
      <w:marTop w:val="0"/>
      <w:marBottom w:val="0"/>
      <w:divBdr>
        <w:top w:val="none" w:sz="0" w:space="0" w:color="auto"/>
        <w:left w:val="none" w:sz="0" w:space="0" w:color="auto"/>
        <w:bottom w:val="none" w:sz="0" w:space="0" w:color="auto"/>
        <w:right w:val="none" w:sz="0" w:space="0" w:color="auto"/>
      </w:divBdr>
    </w:div>
    <w:div w:id="442262892">
      <w:bodyDiv w:val="1"/>
      <w:marLeft w:val="0"/>
      <w:marRight w:val="0"/>
      <w:marTop w:val="0"/>
      <w:marBottom w:val="0"/>
      <w:divBdr>
        <w:top w:val="none" w:sz="0" w:space="0" w:color="auto"/>
        <w:left w:val="none" w:sz="0" w:space="0" w:color="auto"/>
        <w:bottom w:val="none" w:sz="0" w:space="0" w:color="auto"/>
        <w:right w:val="none" w:sz="0" w:space="0" w:color="auto"/>
      </w:divBdr>
    </w:div>
    <w:div w:id="442269650">
      <w:bodyDiv w:val="1"/>
      <w:marLeft w:val="0"/>
      <w:marRight w:val="0"/>
      <w:marTop w:val="0"/>
      <w:marBottom w:val="0"/>
      <w:divBdr>
        <w:top w:val="none" w:sz="0" w:space="0" w:color="auto"/>
        <w:left w:val="none" w:sz="0" w:space="0" w:color="auto"/>
        <w:bottom w:val="none" w:sz="0" w:space="0" w:color="auto"/>
        <w:right w:val="none" w:sz="0" w:space="0" w:color="auto"/>
      </w:divBdr>
    </w:div>
    <w:div w:id="442387080">
      <w:bodyDiv w:val="1"/>
      <w:marLeft w:val="0"/>
      <w:marRight w:val="0"/>
      <w:marTop w:val="0"/>
      <w:marBottom w:val="0"/>
      <w:divBdr>
        <w:top w:val="none" w:sz="0" w:space="0" w:color="auto"/>
        <w:left w:val="none" w:sz="0" w:space="0" w:color="auto"/>
        <w:bottom w:val="none" w:sz="0" w:space="0" w:color="auto"/>
        <w:right w:val="none" w:sz="0" w:space="0" w:color="auto"/>
      </w:divBdr>
    </w:div>
    <w:div w:id="442460982">
      <w:bodyDiv w:val="1"/>
      <w:marLeft w:val="0"/>
      <w:marRight w:val="0"/>
      <w:marTop w:val="0"/>
      <w:marBottom w:val="0"/>
      <w:divBdr>
        <w:top w:val="none" w:sz="0" w:space="0" w:color="auto"/>
        <w:left w:val="none" w:sz="0" w:space="0" w:color="auto"/>
        <w:bottom w:val="none" w:sz="0" w:space="0" w:color="auto"/>
        <w:right w:val="none" w:sz="0" w:space="0" w:color="auto"/>
      </w:divBdr>
    </w:div>
    <w:div w:id="442579959">
      <w:bodyDiv w:val="1"/>
      <w:marLeft w:val="0"/>
      <w:marRight w:val="0"/>
      <w:marTop w:val="0"/>
      <w:marBottom w:val="0"/>
      <w:divBdr>
        <w:top w:val="none" w:sz="0" w:space="0" w:color="auto"/>
        <w:left w:val="none" w:sz="0" w:space="0" w:color="auto"/>
        <w:bottom w:val="none" w:sz="0" w:space="0" w:color="auto"/>
        <w:right w:val="none" w:sz="0" w:space="0" w:color="auto"/>
      </w:divBdr>
    </w:div>
    <w:div w:id="442652703">
      <w:bodyDiv w:val="1"/>
      <w:marLeft w:val="0"/>
      <w:marRight w:val="0"/>
      <w:marTop w:val="0"/>
      <w:marBottom w:val="0"/>
      <w:divBdr>
        <w:top w:val="none" w:sz="0" w:space="0" w:color="auto"/>
        <w:left w:val="none" w:sz="0" w:space="0" w:color="auto"/>
        <w:bottom w:val="none" w:sz="0" w:space="0" w:color="auto"/>
        <w:right w:val="none" w:sz="0" w:space="0" w:color="auto"/>
      </w:divBdr>
    </w:div>
    <w:div w:id="443423770">
      <w:bodyDiv w:val="1"/>
      <w:marLeft w:val="0"/>
      <w:marRight w:val="0"/>
      <w:marTop w:val="0"/>
      <w:marBottom w:val="0"/>
      <w:divBdr>
        <w:top w:val="none" w:sz="0" w:space="0" w:color="auto"/>
        <w:left w:val="none" w:sz="0" w:space="0" w:color="auto"/>
        <w:bottom w:val="none" w:sz="0" w:space="0" w:color="auto"/>
        <w:right w:val="none" w:sz="0" w:space="0" w:color="auto"/>
      </w:divBdr>
    </w:div>
    <w:div w:id="443623100">
      <w:bodyDiv w:val="1"/>
      <w:marLeft w:val="0"/>
      <w:marRight w:val="0"/>
      <w:marTop w:val="0"/>
      <w:marBottom w:val="0"/>
      <w:divBdr>
        <w:top w:val="none" w:sz="0" w:space="0" w:color="auto"/>
        <w:left w:val="none" w:sz="0" w:space="0" w:color="auto"/>
        <w:bottom w:val="none" w:sz="0" w:space="0" w:color="auto"/>
        <w:right w:val="none" w:sz="0" w:space="0" w:color="auto"/>
      </w:divBdr>
    </w:div>
    <w:div w:id="443892279">
      <w:bodyDiv w:val="1"/>
      <w:marLeft w:val="0"/>
      <w:marRight w:val="0"/>
      <w:marTop w:val="0"/>
      <w:marBottom w:val="0"/>
      <w:divBdr>
        <w:top w:val="none" w:sz="0" w:space="0" w:color="auto"/>
        <w:left w:val="none" w:sz="0" w:space="0" w:color="auto"/>
        <w:bottom w:val="none" w:sz="0" w:space="0" w:color="auto"/>
        <w:right w:val="none" w:sz="0" w:space="0" w:color="auto"/>
      </w:divBdr>
    </w:div>
    <w:div w:id="444229952">
      <w:bodyDiv w:val="1"/>
      <w:marLeft w:val="0"/>
      <w:marRight w:val="0"/>
      <w:marTop w:val="0"/>
      <w:marBottom w:val="0"/>
      <w:divBdr>
        <w:top w:val="none" w:sz="0" w:space="0" w:color="auto"/>
        <w:left w:val="none" w:sz="0" w:space="0" w:color="auto"/>
        <w:bottom w:val="none" w:sz="0" w:space="0" w:color="auto"/>
        <w:right w:val="none" w:sz="0" w:space="0" w:color="auto"/>
      </w:divBdr>
    </w:div>
    <w:div w:id="444230714">
      <w:bodyDiv w:val="1"/>
      <w:marLeft w:val="0"/>
      <w:marRight w:val="0"/>
      <w:marTop w:val="0"/>
      <w:marBottom w:val="0"/>
      <w:divBdr>
        <w:top w:val="none" w:sz="0" w:space="0" w:color="auto"/>
        <w:left w:val="none" w:sz="0" w:space="0" w:color="auto"/>
        <w:bottom w:val="none" w:sz="0" w:space="0" w:color="auto"/>
        <w:right w:val="none" w:sz="0" w:space="0" w:color="auto"/>
      </w:divBdr>
    </w:div>
    <w:div w:id="444274306">
      <w:bodyDiv w:val="1"/>
      <w:marLeft w:val="0"/>
      <w:marRight w:val="0"/>
      <w:marTop w:val="0"/>
      <w:marBottom w:val="0"/>
      <w:divBdr>
        <w:top w:val="none" w:sz="0" w:space="0" w:color="auto"/>
        <w:left w:val="none" w:sz="0" w:space="0" w:color="auto"/>
        <w:bottom w:val="none" w:sz="0" w:space="0" w:color="auto"/>
        <w:right w:val="none" w:sz="0" w:space="0" w:color="auto"/>
      </w:divBdr>
    </w:div>
    <w:div w:id="444465981">
      <w:bodyDiv w:val="1"/>
      <w:marLeft w:val="0"/>
      <w:marRight w:val="0"/>
      <w:marTop w:val="0"/>
      <w:marBottom w:val="0"/>
      <w:divBdr>
        <w:top w:val="none" w:sz="0" w:space="0" w:color="auto"/>
        <w:left w:val="none" w:sz="0" w:space="0" w:color="auto"/>
        <w:bottom w:val="none" w:sz="0" w:space="0" w:color="auto"/>
        <w:right w:val="none" w:sz="0" w:space="0" w:color="auto"/>
      </w:divBdr>
    </w:div>
    <w:div w:id="444619661">
      <w:bodyDiv w:val="1"/>
      <w:marLeft w:val="0"/>
      <w:marRight w:val="0"/>
      <w:marTop w:val="0"/>
      <w:marBottom w:val="0"/>
      <w:divBdr>
        <w:top w:val="none" w:sz="0" w:space="0" w:color="auto"/>
        <w:left w:val="none" w:sz="0" w:space="0" w:color="auto"/>
        <w:bottom w:val="none" w:sz="0" w:space="0" w:color="auto"/>
        <w:right w:val="none" w:sz="0" w:space="0" w:color="auto"/>
      </w:divBdr>
    </w:div>
    <w:div w:id="444620005">
      <w:bodyDiv w:val="1"/>
      <w:marLeft w:val="0"/>
      <w:marRight w:val="0"/>
      <w:marTop w:val="0"/>
      <w:marBottom w:val="0"/>
      <w:divBdr>
        <w:top w:val="none" w:sz="0" w:space="0" w:color="auto"/>
        <w:left w:val="none" w:sz="0" w:space="0" w:color="auto"/>
        <w:bottom w:val="none" w:sz="0" w:space="0" w:color="auto"/>
        <w:right w:val="none" w:sz="0" w:space="0" w:color="auto"/>
      </w:divBdr>
    </w:div>
    <w:div w:id="444662045">
      <w:bodyDiv w:val="1"/>
      <w:marLeft w:val="0"/>
      <w:marRight w:val="0"/>
      <w:marTop w:val="0"/>
      <w:marBottom w:val="0"/>
      <w:divBdr>
        <w:top w:val="none" w:sz="0" w:space="0" w:color="auto"/>
        <w:left w:val="none" w:sz="0" w:space="0" w:color="auto"/>
        <w:bottom w:val="none" w:sz="0" w:space="0" w:color="auto"/>
        <w:right w:val="none" w:sz="0" w:space="0" w:color="auto"/>
      </w:divBdr>
    </w:div>
    <w:div w:id="444882448">
      <w:bodyDiv w:val="1"/>
      <w:marLeft w:val="0"/>
      <w:marRight w:val="0"/>
      <w:marTop w:val="0"/>
      <w:marBottom w:val="0"/>
      <w:divBdr>
        <w:top w:val="none" w:sz="0" w:space="0" w:color="auto"/>
        <w:left w:val="none" w:sz="0" w:space="0" w:color="auto"/>
        <w:bottom w:val="none" w:sz="0" w:space="0" w:color="auto"/>
        <w:right w:val="none" w:sz="0" w:space="0" w:color="auto"/>
      </w:divBdr>
    </w:div>
    <w:div w:id="445125005">
      <w:bodyDiv w:val="1"/>
      <w:marLeft w:val="0"/>
      <w:marRight w:val="0"/>
      <w:marTop w:val="0"/>
      <w:marBottom w:val="0"/>
      <w:divBdr>
        <w:top w:val="none" w:sz="0" w:space="0" w:color="auto"/>
        <w:left w:val="none" w:sz="0" w:space="0" w:color="auto"/>
        <w:bottom w:val="none" w:sz="0" w:space="0" w:color="auto"/>
        <w:right w:val="none" w:sz="0" w:space="0" w:color="auto"/>
      </w:divBdr>
    </w:div>
    <w:div w:id="445467587">
      <w:bodyDiv w:val="1"/>
      <w:marLeft w:val="0"/>
      <w:marRight w:val="0"/>
      <w:marTop w:val="0"/>
      <w:marBottom w:val="0"/>
      <w:divBdr>
        <w:top w:val="none" w:sz="0" w:space="0" w:color="auto"/>
        <w:left w:val="none" w:sz="0" w:space="0" w:color="auto"/>
        <w:bottom w:val="none" w:sz="0" w:space="0" w:color="auto"/>
        <w:right w:val="none" w:sz="0" w:space="0" w:color="auto"/>
      </w:divBdr>
    </w:div>
    <w:div w:id="445663572">
      <w:bodyDiv w:val="1"/>
      <w:marLeft w:val="0"/>
      <w:marRight w:val="0"/>
      <w:marTop w:val="0"/>
      <w:marBottom w:val="0"/>
      <w:divBdr>
        <w:top w:val="none" w:sz="0" w:space="0" w:color="auto"/>
        <w:left w:val="none" w:sz="0" w:space="0" w:color="auto"/>
        <w:bottom w:val="none" w:sz="0" w:space="0" w:color="auto"/>
        <w:right w:val="none" w:sz="0" w:space="0" w:color="auto"/>
      </w:divBdr>
    </w:div>
    <w:div w:id="446045825">
      <w:bodyDiv w:val="1"/>
      <w:marLeft w:val="0"/>
      <w:marRight w:val="0"/>
      <w:marTop w:val="0"/>
      <w:marBottom w:val="0"/>
      <w:divBdr>
        <w:top w:val="none" w:sz="0" w:space="0" w:color="auto"/>
        <w:left w:val="none" w:sz="0" w:space="0" w:color="auto"/>
        <w:bottom w:val="none" w:sz="0" w:space="0" w:color="auto"/>
        <w:right w:val="none" w:sz="0" w:space="0" w:color="auto"/>
      </w:divBdr>
    </w:div>
    <w:div w:id="446050474">
      <w:bodyDiv w:val="1"/>
      <w:marLeft w:val="0"/>
      <w:marRight w:val="0"/>
      <w:marTop w:val="0"/>
      <w:marBottom w:val="0"/>
      <w:divBdr>
        <w:top w:val="none" w:sz="0" w:space="0" w:color="auto"/>
        <w:left w:val="none" w:sz="0" w:space="0" w:color="auto"/>
        <w:bottom w:val="none" w:sz="0" w:space="0" w:color="auto"/>
        <w:right w:val="none" w:sz="0" w:space="0" w:color="auto"/>
      </w:divBdr>
    </w:div>
    <w:div w:id="446244261">
      <w:bodyDiv w:val="1"/>
      <w:marLeft w:val="0"/>
      <w:marRight w:val="0"/>
      <w:marTop w:val="0"/>
      <w:marBottom w:val="0"/>
      <w:divBdr>
        <w:top w:val="none" w:sz="0" w:space="0" w:color="auto"/>
        <w:left w:val="none" w:sz="0" w:space="0" w:color="auto"/>
        <w:bottom w:val="none" w:sz="0" w:space="0" w:color="auto"/>
        <w:right w:val="none" w:sz="0" w:space="0" w:color="auto"/>
      </w:divBdr>
    </w:div>
    <w:div w:id="446314571">
      <w:bodyDiv w:val="1"/>
      <w:marLeft w:val="0"/>
      <w:marRight w:val="0"/>
      <w:marTop w:val="0"/>
      <w:marBottom w:val="0"/>
      <w:divBdr>
        <w:top w:val="none" w:sz="0" w:space="0" w:color="auto"/>
        <w:left w:val="none" w:sz="0" w:space="0" w:color="auto"/>
        <w:bottom w:val="none" w:sz="0" w:space="0" w:color="auto"/>
        <w:right w:val="none" w:sz="0" w:space="0" w:color="auto"/>
      </w:divBdr>
    </w:div>
    <w:div w:id="446772913">
      <w:bodyDiv w:val="1"/>
      <w:marLeft w:val="0"/>
      <w:marRight w:val="0"/>
      <w:marTop w:val="0"/>
      <w:marBottom w:val="0"/>
      <w:divBdr>
        <w:top w:val="none" w:sz="0" w:space="0" w:color="auto"/>
        <w:left w:val="none" w:sz="0" w:space="0" w:color="auto"/>
        <w:bottom w:val="none" w:sz="0" w:space="0" w:color="auto"/>
        <w:right w:val="none" w:sz="0" w:space="0" w:color="auto"/>
      </w:divBdr>
    </w:div>
    <w:div w:id="446969354">
      <w:bodyDiv w:val="1"/>
      <w:marLeft w:val="0"/>
      <w:marRight w:val="0"/>
      <w:marTop w:val="0"/>
      <w:marBottom w:val="0"/>
      <w:divBdr>
        <w:top w:val="none" w:sz="0" w:space="0" w:color="auto"/>
        <w:left w:val="none" w:sz="0" w:space="0" w:color="auto"/>
        <w:bottom w:val="none" w:sz="0" w:space="0" w:color="auto"/>
        <w:right w:val="none" w:sz="0" w:space="0" w:color="auto"/>
      </w:divBdr>
    </w:div>
    <w:div w:id="447433014">
      <w:bodyDiv w:val="1"/>
      <w:marLeft w:val="0"/>
      <w:marRight w:val="0"/>
      <w:marTop w:val="0"/>
      <w:marBottom w:val="0"/>
      <w:divBdr>
        <w:top w:val="none" w:sz="0" w:space="0" w:color="auto"/>
        <w:left w:val="none" w:sz="0" w:space="0" w:color="auto"/>
        <w:bottom w:val="none" w:sz="0" w:space="0" w:color="auto"/>
        <w:right w:val="none" w:sz="0" w:space="0" w:color="auto"/>
      </w:divBdr>
    </w:div>
    <w:div w:id="447555521">
      <w:bodyDiv w:val="1"/>
      <w:marLeft w:val="0"/>
      <w:marRight w:val="0"/>
      <w:marTop w:val="0"/>
      <w:marBottom w:val="0"/>
      <w:divBdr>
        <w:top w:val="none" w:sz="0" w:space="0" w:color="auto"/>
        <w:left w:val="none" w:sz="0" w:space="0" w:color="auto"/>
        <w:bottom w:val="none" w:sz="0" w:space="0" w:color="auto"/>
        <w:right w:val="none" w:sz="0" w:space="0" w:color="auto"/>
      </w:divBdr>
    </w:div>
    <w:div w:id="447891042">
      <w:bodyDiv w:val="1"/>
      <w:marLeft w:val="0"/>
      <w:marRight w:val="0"/>
      <w:marTop w:val="0"/>
      <w:marBottom w:val="0"/>
      <w:divBdr>
        <w:top w:val="none" w:sz="0" w:space="0" w:color="auto"/>
        <w:left w:val="none" w:sz="0" w:space="0" w:color="auto"/>
        <w:bottom w:val="none" w:sz="0" w:space="0" w:color="auto"/>
        <w:right w:val="none" w:sz="0" w:space="0" w:color="auto"/>
      </w:divBdr>
    </w:div>
    <w:div w:id="447941358">
      <w:bodyDiv w:val="1"/>
      <w:marLeft w:val="0"/>
      <w:marRight w:val="0"/>
      <w:marTop w:val="0"/>
      <w:marBottom w:val="0"/>
      <w:divBdr>
        <w:top w:val="none" w:sz="0" w:space="0" w:color="auto"/>
        <w:left w:val="none" w:sz="0" w:space="0" w:color="auto"/>
        <w:bottom w:val="none" w:sz="0" w:space="0" w:color="auto"/>
        <w:right w:val="none" w:sz="0" w:space="0" w:color="auto"/>
      </w:divBdr>
    </w:div>
    <w:div w:id="448359109">
      <w:bodyDiv w:val="1"/>
      <w:marLeft w:val="0"/>
      <w:marRight w:val="0"/>
      <w:marTop w:val="0"/>
      <w:marBottom w:val="0"/>
      <w:divBdr>
        <w:top w:val="none" w:sz="0" w:space="0" w:color="auto"/>
        <w:left w:val="none" w:sz="0" w:space="0" w:color="auto"/>
        <w:bottom w:val="none" w:sz="0" w:space="0" w:color="auto"/>
        <w:right w:val="none" w:sz="0" w:space="0" w:color="auto"/>
      </w:divBdr>
    </w:div>
    <w:div w:id="448473967">
      <w:bodyDiv w:val="1"/>
      <w:marLeft w:val="0"/>
      <w:marRight w:val="0"/>
      <w:marTop w:val="0"/>
      <w:marBottom w:val="0"/>
      <w:divBdr>
        <w:top w:val="none" w:sz="0" w:space="0" w:color="auto"/>
        <w:left w:val="none" w:sz="0" w:space="0" w:color="auto"/>
        <w:bottom w:val="none" w:sz="0" w:space="0" w:color="auto"/>
        <w:right w:val="none" w:sz="0" w:space="0" w:color="auto"/>
      </w:divBdr>
    </w:div>
    <w:div w:id="448474498">
      <w:bodyDiv w:val="1"/>
      <w:marLeft w:val="0"/>
      <w:marRight w:val="0"/>
      <w:marTop w:val="0"/>
      <w:marBottom w:val="0"/>
      <w:divBdr>
        <w:top w:val="none" w:sz="0" w:space="0" w:color="auto"/>
        <w:left w:val="none" w:sz="0" w:space="0" w:color="auto"/>
        <w:bottom w:val="none" w:sz="0" w:space="0" w:color="auto"/>
        <w:right w:val="none" w:sz="0" w:space="0" w:color="auto"/>
      </w:divBdr>
    </w:div>
    <w:div w:id="448547820">
      <w:bodyDiv w:val="1"/>
      <w:marLeft w:val="0"/>
      <w:marRight w:val="0"/>
      <w:marTop w:val="0"/>
      <w:marBottom w:val="0"/>
      <w:divBdr>
        <w:top w:val="none" w:sz="0" w:space="0" w:color="auto"/>
        <w:left w:val="none" w:sz="0" w:space="0" w:color="auto"/>
        <w:bottom w:val="none" w:sz="0" w:space="0" w:color="auto"/>
        <w:right w:val="none" w:sz="0" w:space="0" w:color="auto"/>
      </w:divBdr>
    </w:div>
    <w:div w:id="448554899">
      <w:bodyDiv w:val="1"/>
      <w:marLeft w:val="0"/>
      <w:marRight w:val="0"/>
      <w:marTop w:val="0"/>
      <w:marBottom w:val="0"/>
      <w:divBdr>
        <w:top w:val="none" w:sz="0" w:space="0" w:color="auto"/>
        <w:left w:val="none" w:sz="0" w:space="0" w:color="auto"/>
        <w:bottom w:val="none" w:sz="0" w:space="0" w:color="auto"/>
        <w:right w:val="none" w:sz="0" w:space="0" w:color="auto"/>
      </w:divBdr>
    </w:div>
    <w:div w:id="448739303">
      <w:bodyDiv w:val="1"/>
      <w:marLeft w:val="0"/>
      <w:marRight w:val="0"/>
      <w:marTop w:val="0"/>
      <w:marBottom w:val="0"/>
      <w:divBdr>
        <w:top w:val="none" w:sz="0" w:space="0" w:color="auto"/>
        <w:left w:val="none" w:sz="0" w:space="0" w:color="auto"/>
        <w:bottom w:val="none" w:sz="0" w:space="0" w:color="auto"/>
        <w:right w:val="none" w:sz="0" w:space="0" w:color="auto"/>
      </w:divBdr>
    </w:div>
    <w:div w:id="448744792">
      <w:bodyDiv w:val="1"/>
      <w:marLeft w:val="0"/>
      <w:marRight w:val="0"/>
      <w:marTop w:val="0"/>
      <w:marBottom w:val="0"/>
      <w:divBdr>
        <w:top w:val="none" w:sz="0" w:space="0" w:color="auto"/>
        <w:left w:val="none" w:sz="0" w:space="0" w:color="auto"/>
        <w:bottom w:val="none" w:sz="0" w:space="0" w:color="auto"/>
        <w:right w:val="none" w:sz="0" w:space="0" w:color="auto"/>
      </w:divBdr>
    </w:div>
    <w:div w:id="448745568">
      <w:bodyDiv w:val="1"/>
      <w:marLeft w:val="0"/>
      <w:marRight w:val="0"/>
      <w:marTop w:val="0"/>
      <w:marBottom w:val="0"/>
      <w:divBdr>
        <w:top w:val="none" w:sz="0" w:space="0" w:color="auto"/>
        <w:left w:val="none" w:sz="0" w:space="0" w:color="auto"/>
        <w:bottom w:val="none" w:sz="0" w:space="0" w:color="auto"/>
        <w:right w:val="none" w:sz="0" w:space="0" w:color="auto"/>
      </w:divBdr>
    </w:div>
    <w:div w:id="448864440">
      <w:bodyDiv w:val="1"/>
      <w:marLeft w:val="0"/>
      <w:marRight w:val="0"/>
      <w:marTop w:val="0"/>
      <w:marBottom w:val="0"/>
      <w:divBdr>
        <w:top w:val="none" w:sz="0" w:space="0" w:color="auto"/>
        <w:left w:val="none" w:sz="0" w:space="0" w:color="auto"/>
        <w:bottom w:val="none" w:sz="0" w:space="0" w:color="auto"/>
        <w:right w:val="none" w:sz="0" w:space="0" w:color="auto"/>
      </w:divBdr>
    </w:div>
    <w:div w:id="449249404">
      <w:bodyDiv w:val="1"/>
      <w:marLeft w:val="0"/>
      <w:marRight w:val="0"/>
      <w:marTop w:val="0"/>
      <w:marBottom w:val="0"/>
      <w:divBdr>
        <w:top w:val="none" w:sz="0" w:space="0" w:color="auto"/>
        <w:left w:val="none" w:sz="0" w:space="0" w:color="auto"/>
        <w:bottom w:val="none" w:sz="0" w:space="0" w:color="auto"/>
        <w:right w:val="none" w:sz="0" w:space="0" w:color="auto"/>
      </w:divBdr>
    </w:div>
    <w:div w:id="449327298">
      <w:bodyDiv w:val="1"/>
      <w:marLeft w:val="0"/>
      <w:marRight w:val="0"/>
      <w:marTop w:val="0"/>
      <w:marBottom w:val="0"/>
      <w:divBdr>
        <w:top w:val="none" w:sz="0" w:space="0" w:color="auto"/>
        <w:left w:val="none" w:sz="0" w:space="0" w:color="auto"/>
        <w:bottom w:val="none" w:sz="0" w:space="0" w:color="auto"/>
        <w:right w:val="none" w:sz="0" w:space="0" w:color="auto"/>
      </w:divBdr>
    </w:div>
    <w:div w:id="449401131">
      <w:bodyDiv w:val="1"/>
      <w:marLeft w:val="0"/>
      <w:marRight w:val="0"/>
      <w:marTop w:val="0"/>
      <w:marBottom w:val="0"/>
      <w:divBdr>
        <w:top w:val="none" w:sz="0" w:space="0" w:color="auto"/>
        <w:left w:val="none" w:sz="0" w:space="0" w:color="auto"/>
        <w:bottom w:val="none" w:sz="0" w:space="0" w:color="auto"/>
        <w:right w:val="none" w:sz="0" w:space="0" w:color="auto"/>
      </w:divBdr>
    </w:div>
    <w:div w:id="449907005">
      <w:bodyDiv w:val="1"/>
      <w:marLeft w:val="0"/>
      <w:marRight w:val="0"/>
      <w:marTop w:val="0"/>
      <w:marBottom w:val="0"/>
      <w:divBdr>
        <w:top w:val="none" w:sz="0" w:space="0" w:color="auto"/>
        <w:left w:val="none" w:sz="0" w:space="0" w:color="auto"/>
        <w:bottom w:val="none" w:sz="0" w:space="0" w:color="auto"/>
        <w:right w:val="none" w:sz="0" w:space="0" w:color="auto"/>
      </w:divBdr>
    </w:div>
    <w:div w:id="450324474">
      <w:bodyDiv w:val="1"/>
      <w:marLeft w:val="0"/>
      <w:marRight w:val="0"/>
      <w:marTop w:val="0"/>
      <w:marBottom w:val="0"/>
      <w:divBdr>
        <w:top w:val="none" w:sz="0" w:space="0" w:color="auto"/>
        <w:left w:val="none" w:sz="0" w:space="0" w:color="auto"/>
        <w:bottom w:val="none" w:sz="0" w:space="0" w:color="auto"/>
        <w:right w:val="none" w:sz="0" w:space="0" w:color="auto"/>
      </w:divBdr>
    </w:div>
    <w:div w:id="450445058">
      <w:bodyDiv w:val="1"/>
      <w:marLeft w:val="0"/>
      <w:marRight w:val="0"/>
      <w:marTop w:val="0"/>
      <w:marBottom w:val="0"/>
      <w:divBdr>
        <w:top w:val="none" w:sz="0" w:space="0" w:color="auto"/>
        <w:left w:val="none" w:sz="0" w:space="0" w:color="auto"/>
        <w:bottom w:val="none" w:sz="0" w:space="0" w:color="auto"/>
        <w:right w:val="none" w:sz="0" w:space="0" w:color="auto"/>
      </w:divBdr>
    </w:div>
    <w:div w:id="450977962">
      <w:bodyDiv w:val="1"/>
      <w:marLeft w:val="0"/>
      <w:marRight w:val="0"/>
      <w:marTop w:val="0"/>
      <w:marBottom w:val="0"/>
      <w:divBdr>
        <w:top w:val="none" w:sz="0" w:space="0" w:color="auto"/>
        <w:left w:val="none" w:sz="0" w:space="0" w:color="auto"/>
        <w:bottom w:val="none" w:sz="0" w:space="0" w:color="auto"/>
        <w:right w:val="none" w:sz="0" w:space="0" w:color="auto"/>
      </w:divBdr>
    </w:div>
    <w:div w:id="451293058">
      <w:bodyDiv w:val="1"/>
      <w:marLeft w:val="0"/>
      <w:marRight w:val="0"/>
      <w:marTop w:val="0"/>
      <w:marBottom w:val="0"/>
      <w:divBdr>
        <w:top w:val="none" w:sz="0" w:space="0" w:color="auto"/>
        <w:left w:val="none" w:sz="0" w:space="0" w:color="auto"/>
        <w:bottom w:val="none" w:sz="0" w:space="0" w:color="auto"/>
        <w:right w:val="none" w:sz="0" w:space="0" w:color="auto"/>
      </w:divBdr>
    </w:div>
    <w:div w:id="451364985">
      <w:bodyDiv w:val="1"/>
      <w:marLeft w:val="0"/>
      <w:marRight w:val="0"/>
      <w:marTop w:val="0"/>
      <w:marBottom w:val="0"/>
      <w:divBdr>
        <w:top w:val="none" w:sz="0" w:space="0" w:color="auto"/>
        <w:left w:val="none" w:sz="0" w:space="0" w:color="auto"/>
        <w:bottom w:val="none" w:sz="0" w:space="0" w:color="auto"/>
        <w:right w:val="none" w:sz="0" w:space="0" w:color="auto"/>
      </w:divBdr>
    </w:div>
    <w:div w:id="451634003">
      <w:bodyDiv w:val="1"/>
      <w:marLeft w:val="0"/>
      <w:marRight w:val="0"/>
      <w:marTop w:val="0"/>
      <w:marBottom w:val="0"/>
      <w:divBdr>
        <w:top w:val="none" w:sz="0" w:space="0" w:color="auto"/>
        <w:left w:val="none" w:sz="0" w:space="0" w:color="auto"/>
        <w:bottom w:val="none" w:sz="0" w:space="0" w:color="auto"/>
        <w:right w:val="none" w:sz="0" w:space="0" w:color="auto"/>
      </w:divBdr>
    </w:div>
    <w:div w:id="451747580">
      <w:bodyDiv w:val="1"/>
      <w:marLeft w:val="0"/>
      <w:marRight w:val="0"/>
      <w:marTop w:val="0"/>
      <w:marBottom w:val="0"/>
      <w:divBdr>
        <w:top w:val="none" w:sz="0" w:space="0" w:color="auto"/>
        <w:left w:val="none" w:sz="0" w:space="0" w:color="auto"/>
        <w:bottom w:val="none" w:sz="0" w:space="0" w:color="auto"/>
        <w:right w:val="none" w:sz="0" w:space="0" w:color="auto"/>
      </w:divBdr>
    </w:div>
    <w:div w:id="451826480">
      <w:bodyDiv w:val="1"/>
      <w:marLeft w:val="0"/>
      <w:marRight w:val="0"/>
      <w:marTop w:val="0"/>
      <w:marBottom w:val="0"/>
      <w:divBdr>
        <w:top w:val="none" w:sz="0" w:space="0" w:color="auto"/>
        <w:left w:val="none" w:sz="0" w:space="0" w:color="auto"/>
        <w:bottom w:val="none" w:sz="0" w:space="0" w:color="auto"/>
        <w:right w:val="none" w:sz="0" w:space="0" w:color="auto"/>
      </w:divBdr>
    </w:div>
    <w:div w:id="452020186">
      <w:bodyDiv w:val="1"/>
      <w:marLeft w:val="0"/>
      <w:marRight w:val="0"/>
      <w:marTop w:val="0"/>
      <w:marBottom w:val="0"/>
      <w:divBdr>
        <w:top w:val="none" w:sz="0" w:space="0" w:color="auto"/>
        <w:left w:val="none" w:sz="0" w:space="0" w:color="auto"/>
        <w:bottom w:val="none" w:sz="0" w:space="0" w:color="auto"/>
        <w:right w:val="none" w:sz="0" w:space="0" w:color="auto"/>
      </w:divBdr>
    </w:div>
    <w:div w:id="452140828">
      <w:bodyDiv w:val="1"/>
      <w:marLeft w:val="0"/>
      <w:marRight w:val="0"/>
      <w:marTop w:val="0"/>
      <w:marBottom w:val="0"/>
      <w:divBdr>
        <w:top w:val="none" w:sz="0" w:space="0" w:color="auto"/>
        <w:left w:val="none" w:sz="0" w:space="0" w:color="auto"/>
        <w:bottom w:val="none" w:sz="0" w:space="0" w:color="auto"/>
        <w:right w:val="none" w:sz="0" w:space="0" w:color="auto"/>
      </w:divBdr>
    </w:div>
    <w:div w:id="452211074">
      <w:bodyDiv w:val="1"/>
      <w:marLeft w:val="0"/>
      <w:marRight w:val="0"/>
      <w:marTop w:val="0"/>
      <w:marBottom w:val="0"/>
      <w:divBdr>
        <w:top w:val="none" w:sz="0" w:space="0" w:color="auto"/>
        <w:left w:val="none" w:sz="0" w:space="0" w:color="auto"/>
        <w:bottom w:val="none" w:sz="0" w:space="0" w:color="auto"/>
        <w:right w:val="none" w:sz="0" w:space="0" w:color="auto"/>
      </w:divBdr>
    </w:div>
    <w:div w:id="452401959">
      <w:bodyDiv w:val="1"/>
      <w:marLeft w:val="0"/>
      <w:marRight w:val="0"/>
      <w:marTop w:val="0"/>
      <w:marBottom w:val="0"/>
      <w:divBdr>
        <w:top w:val="none" w:sz="0" w:space="0" w:color="auto"/>
        <w:left w:val="none" w:sz="0" w:space="0" w:color="auto"/>
        <w:bottom w:val="none" w:sz="0" w:space="0" w:color="auto"/>
        <w:right w:val="none" w:sz="0" w:space="0" w:color="auto"/>
      </w:divBdr>
    </w:div>
    <w:div w:id="452552296">
      <w:bodyDiv w:val="1"/>
      <w:marLeft w:val="0"/>
      <w:marRight w:val="0"/>
      <w:marTop w:val="0"/>
      <w:marBottom w:val="0"/>
      <w:divBdr>
        <w:top w:val="none" w:sz="0" w:space="0" w:color="auto"/>
        <w:left w:val="none" w:sz="0" w:space="0" w:color="auto"/>
        <w:bottom w:val="none" w:sz="0" w:space="0" w:color="auto"/>
        <w:right w:val="none" w:sz="0" w:space="0" w:color="auto"/>
      </w:divBdr>
    </w:div>
    <w:div w:id="452678093">
      <w:bodyDiv w:val="1"/>
      <w:marLeft w:val="0"/>
      <w:marRight w:val="0"/>
      <w:marTop w:val="0"/>
      <w:marBottom w:val="0"/>
      <w:divBdr>
        <w:top w:val="none" w:sz="0" w:space="0" w:color="auto"/>
        <w:left w:val="none" w:sz="0" w:space="0" w:color="auto"/>
        <w:bottom w:val="none" w:sz="0" w:space="0" w:color="auto"/>
        <w:right w:val="none" w:sz="0" w:space="0" w:color="auto"/>
      </w:divBdr>
    </w:div>
    <w:div w:id="452948074">
      <w:bodyDiv w:val="1"/>
      <w:marLeft w:val="0"/>
      <w:marRight w:val="0"/>
      <w:marTop w:val="0"/>
      <w:marBottom w:val="0"/>
      <w:divBdr>
        <w:top w:val="none" w:sz="0" w:space="0" w:color="auto"/>
        <w:left w:val="none" w:sz="0" w:space="0" w:color="auto"/>
        <w:bottom w:val="none" w:sz="0" w:space="0" w:color="auto"/>
        <w:right w:val="none" w:sz="0" w:space="0" w:color="auto"/>
      </w:divBdr>
    </w:div>
    <w:div w:id="453256359">
      <w:bodyDiv w:val="1"/>
      <w:marLeft w:val="0"/>
      <w:marRight w:val="0"/>
      <w:marTop w:val="0"/>
      <w:marBottom w:val="0"/>
      <w:divBdr>
        <w:top w:val="none" w:sz="0" w:space="0" w:color="auto"/>
        <w:left w:val="none" w:sz="0" w:space="0" w:color="auto"/>
        <w:bottom w:val="none" w:sz="0" w:space="0" w:color="auto"/>
        <w:right w:val="none" w:sz="0" w:space="0" w:color="auto"/>
      </w:divBdr>
    </w:div>
    <w:div w:id="453404165">
      <w:bodyDiv w:val="1"/>
      <w:marLeft w:val="0"/>
      <w:marRight w:val="0"/>
      <w:marTop w:val="0"/>
      <w:marBottom w:val="0"/>
      <w:divBdr>
        <w:top w:val="none" w:sz="0" w:space="0" w:color="auto"/>
        <w:left w:val="none" w:sz="0" w:space="0" w:color="auto"/>
        <w:bottom w:val="none" w:sz="0" w:space="0" w:color="auto"/>
        <w:right w:val="none" w:sz="0" w:space="0" w:color="auto"/>
      </w:divBdr>
    </w:div>
    <w:div w:id="453451480">
      <w:bodyDiv w:val="1"/>
      <w:marLeft w:val="0"/>
      <w:marRight w:val="0"/>
      <w:marTop w:val="0"/>
      <w:marBottom w:val="0"/>
      <w:divBdr>
        <w:top w:val="none" w:sz="0" w:space="0" w:color="auto"/>
        <w:left w:val="none" w:sz="0" w:space="0" w:color="auto"/>
        <w:bottom w:val="none" w:sz="0" w:space="0" w:color="auto"/>
        <w:right w:val="none" w:sz="0" w:space="0" w:color="auto"/>
      </w:divBdr>
    </w:div>
    <w:div w:id="453594776">
      <w:bodyDiv w:val="1"/>
      <w:marLeft w:val="0"/>
      <w:marRight w:val="0"/>
      <w:marTop w:val="0"/>
      <w:marBottom w:val="0"/>
      <w:divBdr>
        <w:top w:val="none" w:sz="0" w:space="0" w:color="auto"/>
        <w:left w:val="none" w:sz="0" w:space="0" w:color="auto"/>
        <w:bottom w:val="none" w:sz="0" w:space="0" w:color="auto"/>
        <w:right w:val="none" w:sz="0" w:space="0" w:color="auto"/>
      </w:divBdr>
    </w:div>
    <w:div w:id="453984738">
      <w:bodyDiv w:val="1"/>
      <w:marLeft w:val="0"/>
      <w:marRight w:val="0"/>
      <w:marTop w:val="0"/>
      <w:marBottom w:val="0"/>
      <w:divBdr>
        <w:top w:val="none" w:sz="0" w:space="0" w:color="auto"/>
        <w:left w:val="none" w:sz="0" w:space="0" w:color="auto"/>
        <w:bottom w:val="none" w:sz="0" w:space="0" w:color="auto"/>
        <w:right w:val="none" w:sz="0" w:space="0" w:color="auto"/>
      </w:divBdr>
    </w:div>
    <w:div w:id="454447520">
      <w:bodyDiv w:val="1"/>
      <w:marLeft w:val="0"/>
      <w:marRight w:val="0"/>
      <w:marTop w:val="0"/>
      <w:marBottom w:val="0"/>
      <w:divBdr>
        <w:top w:val="none" w:sz="0" w:space="0" w:color="auto"/>
        <w:left w:val="none" w:sz="0" w:space="0" w:color="auto"/>
        <w:bottom w:val="none" w:sz="0" w:space="0" w:color="auto"/>
        <w:right w:val="none" w:sz="0" w:space="0" w:color="auto"/>
      </w:divBdr>
    </w:div>
    <w:div w:id="454523075">
      <w:bodyDiv w:val="1"/>
      <w:marLeft w:val="0"/>
      <w:marRight w:val="0"/>
      <w:marTop w:val="0"/>
      <w:marBottom w:val="0"/>
      <w:divBdr>
        <w:top w:val="none" w:sz="0" w:space="0" w:color="auto"/>
        <w:left w:val="none" w:sz="0" w:space="0" w:color="auto"/>
        <w:bottom w:val="none" w:sz="0" w:space="0" w:color="auto"/>
        <w:right w:val="none" w:sz="0" w:space="0" w:color="auto"/>
      </w:divBdr>
    </w:div>
    <w:div w:id="454568614">
      <w:bodyDiv w:val="1"/>
      <w:marLeft w:val="0"/>
      <w:marRight w:val="0"/>
      <w:marTop w:val="0"/>
      <w:marBottom w:val="0"/>
      <w:divBdr>
        <w:top w:val="none" w:sz="0" w:space="0" w:color="auto"/>
        <w:left w:val="none" w:sz="0" w:space="0" w:color="auto"/>
        <w:bottom w:val="none" w:sz="0" w:space="0" w:color="auto"/>
        <w:right w:val="none" w:sz="0" w:space="0" w:color="auto"/>
      </w:divBdr>
    </w:div>
    <w:div w:id="454643998">
      <w:bodyDiv w:val="1"/>
      <w:marLeft w:val="0"/>
      <w:marRight w:val="0"/>
      <w:marTop w:val="0"/>
      <w:marBottom w:val="0"/>
      <w:divBdr>
        <w:top w:val="none" w:sz="0" w:space="0" w:color="auto"/>
        <w:left w:val="none" w:sz="0" w:space="0" w:color="auto"/>
        <w:bottom w:val="none" w:sz="0" w:space="0" w:color="auto"/>
        <w:right w:val="none" w:sz="0" w:space="0" w:color="auto"/>
      </w:divBdr>
    </w:div>
    <w:div w:id="454761742">
      <w:bodyDiv w:val="1"/>
      <w:marLeft w:val="0"/>
      <w:marRight w:val="0"/>
      <w:marTop w:val="0"/>
      <w:marBottom w:val="0"/>
      <w:divBdr>
        <w:top w:val="none" w:sz="0" w:space="0" w:color="auto"/>
        <w:left w:val="none" w:sz="0" w:space="0" w:color="auto"/>
        <w:bottom w:val="none" w:sz="0" w:space="0" w:color="auto"/>
        <w:right w:val="none" w:sz="0" w:space="0" w:color="auto"/>
      </w:divBdr>
    </w:div>
    <w:div w:id="454954408">
      <w:bodyDiv w:val="1"/>
      <w:marLeft w:val="0"/>
      <w:marRight w:val="0"/>
      <w:marTop w:val="0"/>
      <w:marBottom w:val="0"/>
      <w:divBdr>
        <w:top w:val="none" w:sz="0" w:space="0" w:color="auto"/>
        <w:left w:val="none" w:sz="0" w:space="0" w:color="auto"/>
        <w:bottom w:val="none" w:sz="0" w:space="0" w:color="auto"/>
        <w:right w:val="none" w:sz="0" w:space="0" w:color="auto"/>
      </w:divBdr>
    </w:div>
    <w:div w:id="455030584">
      <w:bodyDiv w:val="1"/>
      <w:marLeft w:val="0"/>
      <w:marRight w:val="0"/>
      <w:marTop w:val="0"/>
      <w:marBottom w:val="0"/>
      <w:divBdr>
        <w:top w:val="none" w:sz="0" w:space="0" w:color="auto"/>
        <w:left w:val="none" w:sz="0" w:space="0" w:color="auto"/>
        <w:bottom w:val="none" w:sz="0" w:space="0" w:color="auto"/>
        <w:right w:val="none" w:sz="0" w:space="0" w:color="auto"/>
      </w:divBdr>
    </w:div>
    <w:div w:id="455607598">
      <w:bodyDiv w:val="1"/>
      <w:marLeft w:val="0"/>
      <w:marRight w:val="0"/>
      <w:marTop w:val="0"/>
      <w:marBottom w:val="0"/>
      <w:divBdr>
        <w:top w:val="none" w:sz="0" w:space="0" w:color="auto"/>
        <w:left w:val="none" w:sz="0" w:space="0" w:color="auto"/>
        <w:bottom w:val="none" w:sz="0" w:space="0" w:color="auto"/>
        <w:right w:val="none" w:sz="0" w:space="0" w:color="auto"/>
      </w:divBdr>
    </w:div>
    <w:div w:id="456029744">
      <w:bodyDiv w:val="1"/>
      <w:marLeft w:val="0"/>
      <w:marRight w:val="0"/>
      <w:marTop w:val="0"/>
      <w:marBottom w:val="0"/>
      <w:divBdr>
        <w:top w:val="none" w:sz="0" w:space="0" w:color="auto"/>
        <w:left w:val="none" w:sz="0" w:space="0" w:color="auto"/>
        <w:bottom w:val="none" w:sz="0" w:space="0" w:color="auto"/>
        <w:right w:val="none" w:sz="0" w:space="0" w:color="auto"/>
      </w:divBdr>
    </w:div>
    <w:div w:id="456072012">
      <w:bodyDiv w:val="1"/>
      <w:marLeft w:val="0"/>
      <w:marRight w:val="0"/>
      <w:marTop w:val="0"/>
      <w:marBottom w:val="0"/>
      <w:divBdr>
        <w:top w:val="none" w:sz="0" w:space="0" w:color="auto"/>
        <w:left w:val="none" w:sz="0" w:space="0" w:color="auto"/>
        <w:bottom w:val="none" w:sz="0" w:space="0" w:color="auto"/>
        <w:right w:val="none" w:sz="0" w:space="0" w:color="auto"/>
      </w:divBdr>
    </w:div>
    <w:div w:id="456293208">
      <w:bodyDiv w:val="1"/>
      <w:marLeft w:val="0"/>
      <w:marRight w:val="0"/>
      <w:marTop w:val="0"/>
      <w:marBottom w:val="0"/>
      <w:divBdr>
        <w:top w:val="none" w:sz="0" w:space="0" w:color="auto"/>
        <w:left w:val="none" w:sz="0" w:space="0" w:color="auto"/>
        <w:bottom w:val="none" w:sz="0" w:space="0" w:color="auto"/>
        <w:right w:val="none" w:sz="0" w:space="0" w:color="auto"/>
      </w:divBdr>
    </w:div>
    <w:div w:id="456415510">
      <w:bodyDiv w:val="1"/>
      <w:marLeft w:val="0"/>
      <w:marRight w:val="0"/>
      <w:marTop w:val="0"/>
      <w:marBottom w:val="0"/>
      <w:divBdr>
        <w:top w:val="none" w:sz="0" w:space="0" w:color="auto"/>
        <w:left w:val="none" w:sz="0" w:space="0" w:color="auto"/>
        <w:bottom w:val="none" w:sz="0" w:space="0" w:color="auto"/>
        <w:right w:val="none" w:sz="0" w:space="0" w:color="auto"/>
      </w:divBdr>
    </w:div>
    <w:div w:id="456416189">
      <w:bodyDiv w:val="1"/>
      <w:marLeft w:val="0"/>
      <w:marRight w:val="0"/>
      <w:marTop w:val="0"/>
      <w:marBottom w:val="0"/>
      <w:divBdr>
        <w:top w:val="none" w:sz="0" w:space="0" w:color="auto"/>
        <w:left w:val="none" w:sz="0" w:space="0" w:color="auto"/>
        <w:bottom w:val="none" w:sz="0" w:space="0" w:color="auto"/>
        <w:right w:val="none" w:sz="0" w:space="0" w:color="auto"/>
      </w:divBdr>
    </w:div>
    <w:div w:id="456417250">
      <w:bodyDiv w:val="1"/>
      <w:marLeft w:val="0"/>
      <w:marRight w:val="0"/>
      <w:marTop w:val="0"/>
      <w:marBottom w:val="0"/>
      <w:divBdr>
        <w:top w:val="none" w:sz="0" w:space="0" w:color="auto"/>
        <w:left w:val="none" w:sz="0" w:space="0" w:color="auto"/>
        <w:bottom w:val="none" w:sz="0" w:space="0" w:color="auto"/>
        <w:right w:val="none" w:sz="0" w:space="0" w:color="auto"/>
      </w:divBdr>
    </w:div>
    <w:div w:id="456488953">
      <w:bodyDiv w:val="1"/>
      <w:marLeft w:val="0"/>
      <w:marRight w:val="0"/>
      <w:marTop w:val="0"/>
      <w:marBottom w:val="0"/>
      <w:divBdr>
        <w:top w:val="none" w:sz="0" w:space="0" w:color="auto"/>
        <w:left w:val="none" w:sz="0" w:space="0" w:color="auto"/>
        <w:bottom w:val="none" w:sz="0" w:space="0" w:color="auto"/>
        <w:right w:val="none" w:sz="0" w:space="0" w:color="auto"/>
      </w:divBdr>
    </w:div>
    <w:div w:id="456528793">
      <w:bodyDiv w:val="1"/>
      <w:marLeft w:val="0"/>
      <w:marRight w:val="0"/>
      <w:marTop w:val="0"/>
      <w:marBottom w:val="0"/>
      <w:divBdr>
        <w:top w:val="none" w:sz="0" w:space="0" w:color="auto"/>
        <w:left w:val="none" w:sz="0" w:space="0" w:color="auto"/>
        <w:bottom w:val="none" w:sz="0" w:space="0" w:color="auto"/>
        <w:right w:val="none" w:sz="0" w:space="0" w:color="auto"/>
      </w:divBdr>
    </w:div>
    <w:div w:id="456798346">
      <w:bodyDiv w:val="1"/>
      <w:marLeft w:val="0"/>
      <w:marRight w:val="0"/>
      <w:marTop w:val="0"/>
      <w:marBottom w:val="0"/>
      <w:divBdr>
        <w:top w:val="none" w:sz="0" w:space="0" w:color="auto"/>
        <w:left w:val="none" w:sz="0" w:space="0" w:color="auto"/>
        <w:bottom w:val="none" w:sz="0" w:space="0" w:color="auto"/>
        <w:right w:val="none" w:sz="0" w:space="0" w:color="auto"/>
      </w:divBdr>
    </w:div>
    <w:div w:id="457140011">
      <w:bodyDiv w:val="1"/>
      <w:marLeft w:val="0"/>
      <w:marRight w:val="0"/>
      <w:marTop w:val="0"/>
      <w:marBottom w:val="0"/>
      <w:divBdr>
        <w:top w:val="none" w:sz="0" w:space="0" w:color="auto"/>
        <w:left w:val="none" w:sz="0" w:space="0" w:color="auto"/>
        <w:bottom w:val="none" w:sz="0" w:space="0" w:color="auto"/>
        <w:right w:val="none" w:sz="0" w:space="0" w:color="auto"/>
      </w:divBdr>
    </w:div>
    <w:div w:id="457141007">
      <w:bodyDiv w:val="1"/>
      <w:marLeft w:val="0"/>
      <w:marRight w:val="0"/>
      <w:marTop w:val="0"/>
      <w:marBottom w:val="0"/>
      <w:divBdr>
        <w:top w:val="none" w:sz="0" w:space="0" w:color="auto"/>
        <w:left w:val="none" w:sz="0" w:space="0" w:color="auto"/>
        <w:bottom w:val="none" w:sz="0" w:space="0" w:color="auto"/>
        <w:right w:val="none" w:sz="0" w:space="0" w:color="auto"/>
      </w:divBdr>
    </w:div>
    <w:div w:id="457141668">
      <w:bodyDiv w:val="1"/>
      <w:marLeft w:val="0"/>
      <w:marRight w:val="0"/>
      <w:marTop w:val="0"/>
      <w:marBottom w:val="0"/>
      <w:divBdr>
        <w:top w:val="none" w:sz="0" w:space="0" w:color="auto"/>
        <w:left w:val="none" w:sz="0" w:space="0" w:color="auto"/>
        <w:bottom w:val="none" w:sz="0" w:space="0" w:color="auto"/>
        <w:right w:val="none" w:sz="0" w:space="0" w:color="auto"/>
      </w:divBdr>
    </w:div>
    <w:div w:id="457338425">
      <w:bodyDiv w:val="1"/>
      <w:marLeft w:val="0"/>
      <w:marRight w:val="0"/>
      <w:marTop w:val="0"/>
      <w:marBottom w:val="0"/>
      <w:divBdr>
        <w:top w:val="none" w:sz="0" w:space="0" w:color="auto"/>
        <w:left w:val="none" w:sz="0" w:space="0" w:color="auto"/>
        <w:bottom w:val="none" w:sz="0" w:space="0" w:color="auto"/>
        <w:right w:val="none" w:sz="0" w:space="0" w:color="auto"/>
      </w:divBdr>
    </w:div>
    <w:div w:id="457914074">
      <w:bodyDiv w:val="1"/>
      <w:marLeft w:val="0"/>
      <w:marRight w:val="0"/>
      <w:marTop w:val="0"/>
      <w:marBottom w:val="0"/>
      <w:divBdr>
        <w:top w:val="none" w:sz="0" w:space="0" w:color="auto"/>
        <w:left w:val="none" w:sz="0" w:space="0" w:color="auto"/>
        <w:bottom w:val="none" w:sz="0" w:space="0" w:color="auto"/>
        <w:right w:val="none" w:sz="0" w:space="0" w:color="auto"/>
      </w:divBdr>
    </w:div>
    <w:div w:id="458189438">
      <w:bodyDiv w:val="1"/>
      <w:marLeft w:val="0"/>
      <w:marRight w:val="0"/>
      <w:marTop w:val="0"/>
      <w:marBottom w:val="0"/>
      <w:divBdr>
        <w:top w:val="none" w:sz="0" w:space="0" w:color="auto"/>
        <w:left w:val="none" w:sz="0" w:space="0" w:color="auto"/>
        <w:bottom w:val="none" w:sz="0" w:space="0" w:color="auto"/>
        <w:right w:val="none" w:sz="0" w:space="0" w:color="auto"/>
      </w:divBdr>
    </w:div>
    <w:div w:id="458228718">
      <w:bodyDiv w:val="1"/>
      <w:marLeft w:val="0"/>
      <w:marRight w:val="0"/>
      <w:marTop w:val="0"/>
      <w:marBottom w:val="0"/>
      <w:divBdr>
        <w:top w:val="none" w:sz="0" w:space="0" w:color="auto"/>
        <w:left w:val="none" w:sz="0" w:space="0" w:color="auto"/>
        <w:bottom w:val="none" w:sz="0" w:space="0" w:color="auto"/>
        <w:right w:val="none" w:sz="0" w:space="0" w:color="auto"/>
      </w:divBdr>
    </w:div>
    <w:div w:id="458376887">
      <w:bodyDiv w:val="1"/>
      <w:marLeft w:val="0"/>
      <w:marRight w:val="0"/>
      <w:marTop w:val="0"/>
      <w:marBottom w:val="0"/>
      <w:divBdr>
        <w:top w:val="none" w:sz="0" w:space="0" w:color="auto"/>
        <w:left w:val="none" w:sz="0" w:space="0" w:color="auto"/>
        <w:bottom w:val="none" w:sz="0" w:space="0" w:color="auto"/>
        <w:right w:val="none" w:sz="0" w:space="0" w:color="auto"/>
      </w:divBdr>
    </w:div>
    <w:div w:id="458425907">
      <w:bodyDiv w:val="1"/>
      <w:marLeft w:val="0"/>
      <w:marRight w:val="0"/>
      <w:marTop w:val="0"/>
      <w:marBottom w:val="0"/>
      <w:divBdr>
        <w:top w:val="none" w:sz="0" w:space="0" w:color="auto"/>
        <w:left w:val="none" w:sz="0" w:space="0" w:color="auto"/>
        <w:bottom w:val="none" w:sz="0" w:space="0" w:color="auto"/>
        <w:right w:val="none" w:sz="0" w:space="0" w:color="auto"/>
      </w:divBdr>
    </w:div>
    <w:div w:id="458492645">
      <w:bodyDiv w:val="1"/>
      <w:marLeft w:val="0"/>
      <w:marRight w:val="0"/>
      <w:marTop w:val="0"/>
      <w:marBottom w:val="0"/>
      <w:divBdr>
        <w:top w:val="none" w:sz="0" w:space="0" w:color="auto"/>
        <w:left w:val="none" w:sz="0" w:space="0" w:color="auto"/>
        <w:bottom w:val="none" w:sz="0" w:space="0" w:color="auto"/>
        <w:right w:val="none" w:sz="0" w:space="0" w:color="auto"/>
      </w:divBdr>
      <w:divsChild>
        <w:div w:id="1222137285">
          <w:marLeft w:val="120"/>
          <w:marRight w:val="120"/>
          <w:marTop w:val="0"/>
          <w:marBottom w:val="0"/>
          <w:divBdr>
            <w:top w:val="none" w:sz="0" w:space="0" w:color="auto"/>
            <w:left w:val="none" w:sz="0" w:space="0" w:color="auto"/>
            <w:bottom w:val="none" w:sz="0" w:space="0" w:color="auto"/>
            <w:right w:val="none" w:sz="0" w:space="0" w:color="auto"/>
          </w:divBdr>
          <w:divsChild>
            <w:div w:id="150065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496248">
      <w:bodyDiv w:val="1"/>
      <w:marLeft w:val="0"/>
      <w:marRight w:val="0"/>
      <w:marTop w:val="0"/>
      <w:marBottom w:val="0"/>
      <w:divBdr>
        <w:top w:val="none" w:sz="0" w:space="0" w:color="auto"/>
        <w:left w:val="none" w:sz="0" w:space="0" w:color="auto"/>
        <w:bottom w:val="none" w:sz="0" w:space="0" w:color="auto"/>
        <w:right w:val="none" w:sz="0" w:space="0" w:color="auto"/>
      </w:divBdr>
    </w:div>
    <w:div w:id="458695112">
      <w:bodyDiv w:val="1"/>
      <w:marLeft w:val="0"/>
      <w:marRight w:val="0"/>
      <w:marTop w:val="0"/>
      <w:marBottom w:val="0"/>
      <w:divBdr>
        <w:top w:val="none" w:sz="0" w:space="0" w:color="auto"/>
        <w:left w:val="none" w:sz="0" w:space="0" w:color="auto"/>
        <w:bottom w:val="none" w:sz="0" w:space="0" w:color="auto"/>
        <w:right w:val="none" w:sz="0" w:space="0" w:color="auto"/>
      </w:divBdr>
    </w:div>
    <w:div w:id="459037352">
      <w:bodyDiv w:val="1"/>
      <w:marLeft w:val="0"/>
      <w:marRight w:val="0"/>
      <w:marTop w:val="0"/>
      <w:marBottom w:val="0"/>
      <w:divBdr>
        <w:top w:val="none" w:sz="0" w:space="0" w:color="auto"/>
        <w:left w:val="none" w:sz="0" w:space="0" w:color="auto"/>
        <w:bottom w:val="none" w:sz="0" w:space="0" w:color="auto"/>
        <w:right w:val="none" w:sz="0" w:space="0" w:color="auto"/>
      </w:divBdr>
    </w:div>
    <w:div w:id="459304037">
      <w:bodyDiv w:val="1"/>
      <w:marLeft w:val="0"/>
      <w:marRight w:val="0"/>
      <w:marTop w:val="0"/>
      <w:marBottom w:val="0"/>
      <w:divBdr>
        <w:top w:val="none" w:sz="0" w:space="0" w:color="auto"/>
        <w:left w:val="none" w:sz="0" w:space="0" w:color="auto"/>
        <w:bottom w:val="none" w:sz="0" w:space="0" w:color="auto"/>
        <w:right w:val="none" w:sz="0" w:space="0" w:color="auto"/>
      </w:divBdr>
    </w:div>
    <w:div w:id="459954074">
      <w:bodyDiv w:val="1"/>
      <w:marLeft w:val="0"/>
      <w:marRight w:val="0"/>
      <w:marTop w:val="0"/>
      <w:marBottom w:val="0"/>
      <w:divBdr>
        <w:top w:val="none" w:sz="0" w:space="0" w:color="auto"/>
        <w:left w:val="none" w:sz="0" w:space="0" w:color="auto"/>
        <w:bottom w:val="none" w:sz="0" w:space="0" w:color="auto"/>
        <w:right w:val="none" w:sz="0" w:space="0" w:color="auto"/>
      </w:divBdr>
    </w:div>
    <w:div w:id="459999639">
      <w:bodyDiv w:val="1"/>
      <w:marLeft w:val="0"/>
      <w:marRight w:val="0"/>
      <w:marTop w:val="0"/>
      <w:marBottom w:val="0"/>
      <w:divBdr>
        <w:top w:val="none" w:sz="0" w:space="0" w:color="auto"/>
        <w:left w:val="none" w:sz="0" w:space="0" w:color="auto"/>
        <w:bottom w:val="none" w:sz="0" w:space="0" w:color="auto"/>
        <w:right w:val="none" w:sz="0" w:space="0" w:color="auto"/>
      </w:divBdr>
    </w:div>
    <w:div w:id="460345997">
      <w:bodyDiv w:val="1"/>
      <w:marLeft w:val="0"/>
      <w:marRight w:val="0"/>
      <w:marTop w:val="0"/>
      <w:marBottom w:val="0"/>
      <w:divBdr>
        <w:top w:val="none" w:sz="0" w:space="0" w:color="auto"/>
        <w:left w:val="none" w:sz="0" w:space="0" w:color="auto"/>
        <w:bottom w:val="none" w:sz="0" w:space="0" w:color="auto"/>
        <w:right w:val="none" w:sz="0" w:space="0" w:color="auto"/>
      </w:divBdr>
    </w:div>
    <w:div w:id="460349585">
      <w:bodyDiv w:val="1"/>
      <w:marLeft w:val="0"/>
      <w:marRight w:val="0"/>
      <w:marTop w:val="0"/>
      <w:marBottom w:val="0"/>
      <w:divBdr>
        <w:top w:val="none" w:sz="0" w:space="0" w:color="auto"/>
        <w:left w:val="none" w:sz="0" w:space="0" w:color="auto"/>
        <w:bottom w:val="none" w:sz="0" w:space="0" w:color="auto"/>
        <w:right w:val="none" w:sz="0" w:space="0" w:color="auto"/>
      </w:divBdr>
    </w:div>
    <w:div w:id="460418283">
      <w:bodyDiv w:val="1"/>
      <w:marLeft w:val="0"/>
      <w:marRight w:val="0"/>
      <w:marTop w:val="0"/>
      <w:marBottom w:val="0"/>
      <w:divBdr>
        <w:top w:val="none" w:sz="0" w:space="0" w:color="auto"/>
        <w:left w:val="none" w:sz="0" w:space="0" w:color="auto"/>
        <w:bottom w:val="none" w:sz="0" w:space="0" w:color="auto"/>
        <w:right w:val="none" w:sz="0" w:space="0" w:color="auto"/>
      </w:divBdr>
    </w:div>
    <w:div w:id="460460968">
      <w:bodyDiv w:val="1"/>
      <w:marLeft w:val="0"/>
      <w:marRight w:val="0"/>
      <w:marTop w:val="0"/>
      <w:marBottom w:val="0"/>
      <w:divBdr>
        <w:top w:val="none" w:sz="0" w:space="0" w:color="auto"/>
        <w:left w:val="none" w:sz="0" w:space="0" w:color="auto"/>
        <w:bottom w:val="none" w:sz="0" w:space="0" w:color="auto"/>
        <w:right w:val="none" w:sz="0" w:space="0" w:color="auto"/>
      </w:divBdr>
    </w:div>
    <w:div w:id="460851876">
      <w:bodyDiv w:val="1"/>
      <w:marLeft w:val="0"/>
      <w:marRight w:val="0"/>
      <w:marTop w:val="0"/>
      <w:marBottom w:val="0"/>
      <w:divBdr>
        <w:top w:val="none" w:sz="0" w:space="0" w:color="auto"/>
        <w:left w:val="none" w:sz="0" w:space="0" w:color="auto"/>
        <w:bottom w:val="none" w:sz="0" w:space="0" w:color="auto"/>
        <w:right w:val="none" w:sz="0" w:space="0" w:color="auto"/>
      </w:divBdr>
    </w:div>
    <w:div w:id="461001157">
      <w:bodyDiv w:val="1"/>
      <w:marLeft w:val="0"/>
      <w:marRight w:val="0"/>
      <w:marTop w:val="0"/>
      <w:marBottom w:val="0"/>
      <w:divBdr>
        <w:top w:val="none" w:sz="0" w:space="0" w:color="auto"/>
        <w:left w:val="none" w:sz="0" w:space="0" w:color="auto"/>
        <w:bottom w:val="none" w:sz="0" w:space="0" w:color="auto"/>
        <w:right w:val="none" w:sz="0" w:space="0" w:color="auto"/>
      </w:divBdr>
    </w:div>
    <w:div w:id="461190726">
      <w:bodyDiv w:val="1"/>
      <w:marLeft w:val="0"/>
      <w:marRight w:val="0"/>
      <w:marTop w:val="0"/>
      <w:marBottom w:val="0"/>
      <w:divBdr>
        <w:top w:val="none" w:sz="0" w:space="0" w:color="auto"/>
        <w:left w:val="none" w:sz="0" w:space="0" w:color="auto"/>
        <w:bottom w:val="none" w:sz="0" w:space="0" w:color="auto"/>
        <w:right w:val="none" w:sz="0" w:space="0" w:color="auto"/>
      </w:divBdr>
    </w:div>
    <w:div w:id="461271009">
      <w:bodyDiv w:val="1"/>
      <w:marLeft w:val="0"/>
      <w:marRight w:val="0"/>
      <w:marTop w:val="0"/>
      <w:marBottom w:val="0"/>
      <w:divBdr>
        <w:top w:val="none" w:sz="0" w:space="0" w:color="auto"/>
        <w:left w:val="none" w:sz="0" w:space="0" w:color="auto"/>
        <w:bottom w:val="none" w:sz="0" w:space="0" w:color="auto"/>
        <w:right w:val="none" w:sz="0" w:space="0" w:color="auto"/>
      </w:divBdr>
    </w:div>
    <w:div w:id="461462480">
      <w:bodyDiv w:val="1"/>
      <w:marLeft w:val="0"/>
      <w:marRight w:val="0"/>
      <w:marTop w:val="0"/>
      <w:marBottom w:val="0"/>
      <w:divBdr>
        <w:top w:val="none" w:sz="0" w:space="0" w:color="auto"/>
        <w:left w:val="none" w:sz="0" w:space="0" w:color="auto"/>
        <w:bottom w:val="none" w:sz="0" w:space="0" w:color="auto"/>
        <w:right w:val="none" w:sz="0" w:space="0" w:color="auto"/>
      </w:divBdr>
    </w:div>
    <w:div w:id="461725963">
      <w:bodyDiv w:val="1"/>
      <w:marLeft w:val="0"/>
      <w:marRight w:val="0"/>
      <w:marTop w:val="0"/>
      <w:marBottom w:val="0"/>
      <w:divBdr>
        <w:top w:val="none" w:sz="0" w:space="0" w:color="auto"/>
        <w:left w:val="none" w:sz="0" w:space="0" w:color="auto"/>
        <w:bottom w:val="none" w:sz="0" w:space="0" w:color="auto"/>
        <w:right w:val="none" w:sz="0" w:space="0" w:color="auto"/>
      </w:divBdr>
    </w:div>
    <w:div w:id="462038661">
      <w:bodyDiv w:val="1"/>
      <w:marLeft w:val="0"/>
      <w:marRight w:val="0"/>
      <w:marTop w:val="0"/>
      <w:marBottom w:val="0"/>
      <w:divBdr>
        <w:top w:val="none" w:sz="0" w:space="0" w:color="auto"/>
        <w:left w:val="none" w:sz="0" w:space="0" w:color="auto"/>
        <w:bottom w:val="none" w:sz="0" w:space="0" w:color="auto"/>
        <w:right w:val="none" w:sz="0" w:space="0" w:color="auto"/>
      </w:divBdr>
    </w:div>
    <w:div w:id="462311126">
      <w:bodyDiv w:val="1"/>
      <w:marLeft w:val="0"/>
      <w:marRight w:val="0"/>
      <w:marTop w:val="0"/>
      <w:marBottom w:val="0"/>
      <w:divBdr>
        <w:top w:val="none" w:sz="0" w:space="0" w:color="auto"/>
        <w:left w:val="none" w:sz="0" w:space="0" w:color="auto"/>
        <w:bottom w:val="none" w:sz="0" w:space="0" w:color="auto"/>
        <w:right w:val="none" w:sz="0" w:space="0" w:color="auto"/>
      </w:divBdr>
    </w:div>
    <w:div w:id="462579188">
      <w:bodyDiv w:val="1"/>
      <w:marLeft w:val="0"/>
      <w:marRight w:val="0"/>
      <w:marTop w:val="0"/>
      <w:marBottom w:val="0"/>
      <w:divBdr>
        <w:top w:val="none" w:sz="0" w:space="0" w:color="auto"/>
        <w:left w:val="none" w:sz="0" w:space="0" w:color="auto"/>
        <w:bottom w:val="none" w:sz="0" w:space="0" w:color="auto"/>
        <w:right w:val="none" w:sz="0" w:space="0" w:color="auto"/>
      </w:divBdr>
    </w:div>
    <w:div w:id="462768677">
      <w:bodyDiv w:val="1"/>
      <w:marLeft w:val="0"/>
      <w:marRight w:val="0"/>
      <w:marTop w:val="0"/>
      <w:marBottom w:val="0"/>
      <w:divBdr>
        <w:top w:val="none" w:sz="0" w:space="0" w:color="auto"/>
        <w:left w:val="none" w:sz="0" w:space="0" w:color="auto"/>
        <w:bottom w:val="none" w:sz="0" w:space="0" w:color="auto"/>
        <w:right w:val="none" w:sz="0" w:space="0" w:color="auto"/>
      </w:divBdr>
    </w:div>
    <w:div w:id="463154831">
      <w:bodyDiv w:val="1"/>
      <w:marLeft w:val="0"/>
      <w:marRight w:val="0"/>
      <w:marTop w:val="0"/>
      <w:marBottom w:val="0"/>
      <w:divBdr>
        <w:top w:val="none" w:sz="0" w:space="0" w:color="auto"/>
        <w:left w:val="none" w:sz="0" w:space="0" w:color="auto"/>
        <w:bottom w:val="none" w:sz="0" w:space="0" w:color="auto"/>
        <w:right w:val="none" w:sz="0" w:space="0" w:color="auto"/>
      </w:divBdr>
    </w:div>
    <w:div w:id="463161904">
      <w:bodyDiv w:val="1"/>
      <w:marLeft w:val="0"/>
      <w:marRight w:val="0"/>
      <w:marTop w:val="0"/>
      <w:marBottom w:val="0"/>
      <w:divBdr>
        <w:top w:val="none" w:sz="0" w:space="0" w:color="auto"/>
        <w:left w:val="none" w:sz="0" w:space="0" w:color="auto"/>
        <w:bottom w:val="none" w:sz="0" w:space="0" w:color="auto"/>
        <w:right w:val="none" w:sz="0" w:space="0" w:color="auto"/>
      </w:divBdr>
    </w:div>
    <w:div w:id="463352100">
      <w:bodyDiv w:val="1"/>
      <w:marLeft w:val="0"/>
      <w:marRight w:val="0"/>
      <w:marTop w:val="0"/>
      <w:marBottom w:val="0"/>
      <w:divBdr>
        <w:top w:val="none" w:sz="0" w:space="0" w:color="auto"/>
        <w:left w:val="none" w:sz="0" w:space="0" w:color="auto"/>
        <w:bottom w:val="none" w:sz="0" w:space="0" w:color="auto"/>
        <w:right w:val="none" w:sz="0" w:space="0" w:color="auto"/>
      </w:divBdr>
    </w:div>
    <w:div w:id="463814997">
      <w:bodyDiv w:val="1"/>
      <w:marLeft w:val="0"/>
      <w:marRight w:val="0"/>
      <w:marTop w:val="0"/>
      <w:marBottom w:val="0"/>
      <w:divBdr>
        <w:top w:val="none" w:sz="0" w:space="0" w:color="auto"/>
        <w:left w:val="none" w:sz="0" w:space="0" w:color="auto"/>
        <w:bottom w:val="none" w:sz="0" w:space="0" w:color="auto"/>
        <w:right w:val="none" w:sz="0" w:space="0" w:color="auto"/>
      </w:divBdr>
    </w:div>
    <w:div w:id="463890025">
      <w:bodyDiv w:val="1"/>
      <w:marLeft w:val="0"/>
      <w:marRight w:val="0"/>
      <w:marTop w:val="0"/>
      <w:marBottom w:val="0"/>
      <w:divBdr>
        <w:top w:val="none" w:sz="0" w:space="0" w:color="auto"/>
        <w:left w:val="none" w:sz="0" w:space="0" w:color="auto"/>
        <w:bottom w:val="none" w:sz="0" w:space="0" w:color="auto"/>
        <w:right w:val="none" w:sz="0" w:space="0" w:color="auto"/>
      </w:divBdr>
    </w:div>
    <w:div w:id="463930206">
      <w:bodyDiv w:val="1"/>
      <w:marLeft w:val="0"/>
      <w:marRight w:val="0"/>
      <w:marTop w:val="0"/>
      <w:marBottom w:val="0"/>
      <w:divBdr>
        <w:top w:val="none" w:sz="0" w:space="0" w:color="auto"/>
        <w:left w:val="none" w:sz="0" w:space="0" w:color="auto"/>
        <w:bottom w:val="none" w:sz="0" w:space="0" w:color="auto"/>
        <w:right w:val="none" w:sz="0" w:space="0" w:color="auto"/>
      </w:divBdr>
    </w:div>
    <w:div w:id="464348999">
      <w:bodyDiv w:val="1"/>
      <w:marLeft w:val="0"/>
      <w:marRight w:val="0"/>
      <w:marTop w:val="0"/>
      <w:marBottom w:val="0"/>
      <w:divBdr>
        <w:top w:val="none" w:sz="0" w:space="0" w:color="auto"/>
        <w:left w:val="none" w:sz="0" w:space="0" w:color="auto"/>
        <w:bottom w:val="none" w:sz="0" w:space="0" w:color="auto"/>
        <w:right w:val="none" w:sz="0" w:space="0" w:color="auto"/>
      </w:divBdr>
    </w:div>
    <w:div w:id="464394972">
      <w:bodyDiv w:val="1"/>
      <w:marLeft w:val="0"/>
      <w:marRight w:val="0"/>
      <w:marTop w:val="0"/>
      <w:marBottom w:val="0"/>
      <w:divBdr>
        <w:top w:val="none" w:sz="0" w:space="0" w:color="auto"/>
        <w:left w:val="none" w:sz="0" w:space="0" w:color="auto"/>
        <w:bottom w:val="none" w:sz="0" w:space="0" w:color="auto"/>
        <w:right w:val="none" w:sz="0" w:space="0" w:color="auto"/>
      </w:divBdr>
    </w:div>
    <w:div w:id="464615840">
      <w:bodyDiv w:val="1"/>
      <w:marLeft w:val="0"/>
      <w:marRight w:val="0"/>
      <w:marTop w:val="0"/>
      <w:marBottom w:val="0"/>
      <w:divBdr>
        <w:top w:val="none" w:sz="0" w:space="0" w:color="auto"/>
        <w:left w:val="none" w:sz="0" w:space="0" w:color="auto"/>
        <w:bottom w:val="none" w:sz="0" w:space="0" w:color="auto"/>
        <w:right w:val="none" w:sz="0" w:space="0" w:color="auto"/>
      </w:divBdr>
    </w:div>
    <w:div w:id="464743189">
      <w:bodyDiv w:val="1"/>
      <w:marLeft w:val="0"/>
      <w:marRight w:val="0"/>
      <w:marTop w:val="0"/>
      <w:marBottom w:val="0"/>
      <w:divBdr>
        <w:top w:val="none" w:sz="0" w:space="0" w:color="auto"/>
        <w:left w:val="none" w:sz="0" w:space="0" w:color="auto"/>
        <w:bottom w:val="none" w:sz="0" w:space="0" w:color="auto"/>
        <w:right w:val="none" w:sz="0" w:space="0" w:color="auto"/>
      </w:divBdr>
    </w:div>
    <w:div w:id="464928767">
      <w:bodyDiv w:val="1"/>
      <w:marLeft w:val="0"/>
      <w:marRight w:val="0"/>
      <w:marTop w:val="0"/>
      <w:marBottom w:val="0"/>
      <w:divBdr>
        <w:top w:val="none" w:sz="0" w:space="0" w:color="auto"/>
        <w:left w:val="none" w:sz="0" w:space="0" w:color="auto"/>
        <w:bottom w:val="none" w:sz="0" w:space="0" w:color="auto"/>
        <w:right w:val="none" w:sz="0" w:space="0" w:color="auto"/>
      </w:divBdr>
    </w:div>
    <w:div w:id="465197795">
      <w:bodyDiv w:val="1"/>
      <w:marLeft w:val="0"/>
      <w:marRight w:val="0"/>
      <w:marTop w:val="0"/>
      <w:marBottom w:val="0"/>
      <w:divBdr>
        <w:top w:val="none" w:sz="0" w:space="0" w:color="auto"/>
        <w:left w:val="none" w:sz="0" w:space="0" w:color="auto"/>
        <w:bottom w:val="none" w:sz="0" w:space="0" w:color="auto"/>
        <w:right w:val="none" w:sz="0" w:space="0" w:color="auto"/>
      </w:divBdr>
    </w:div>
    <w:div w:id="465243680">
      <w:bodyDiv w:val="1"/>
      <w:marLeft w:val="0"/>
      <w:marRight w:val="0"/>
      <w:marTop w:val="0"/>
      <w:marBottom w:val="0"/>
      <w:divBdr>
        <w:top w:val="none" w:sz="0" w:space="0" w:color="auto"/>
        <w:left w:val="none" w:sz="0" w:space="0" w:color="auto"/>
        <w:bottom w:val="none" w:sz="0" w:space="0" w:color="auto"/>
        <w:right w:val="none" w:sz="0" w:space="0" w:color="auto"/>
      </w:divBdr>
    </w:div>
    <w:div w:id="465316252">
      <w:bodyDiv w:val="1"/>
      <w:marLeft w:val="0"/>
      <w:marRight w:val="0"/>
      <w:marTop w:val="0"/>
      <w:marBottom w:val="0"/>
      <w:divBdr>
        <w:top w:val="none" w:sz="0" w:space="0" w:color="auto"/>
        <w:left w:val="none" w:sz="0" w:space="0" w:color="auto"/>
        <w:bottom w:val="none" w:sz="0" w:space="0" w:color="auto"/>
        <w:right w:val="none" w:sz="0" w:space="0" w:color="auto"/>
      </w:divBdr>
    </w:div>
    <w:div w:id="465316413">
      <w:bodyDiv w:val="1"/>
      <w:marLeft w:val="0"/>
      <w:marRight w:val="0"/>
      <w:marTop w:val="0"/>
      <w:marBottom w:val="0"/>
      <w:divBdr>
        <w:top w:val="none" w:sz="0" w:space="0" w:color="auto"/>
        <w:left w:val="none" w:sz="0" w:space="0" w:color="auto"/>
        <w:bottom w:val="none" w:sz="0" w:space="0" w:color="auto"/>
        <w:right w:val="none" w:sz="0" w:space="0" w:color="auto"/>
      </w:divBdr>
    </w:div>
    <w:div w:id="465316419">
      <w:bodyDiv w:val="1"/>
      <w:marLeft w:val="0"/>
      <w:marRight w:val="0"/>
      <w:marTop w:val="0"/>
      <w:marBottom w:val="0"/>
      <w:divBdr>
        <w:top w:val="none" w:sz="0" w:space="0" w:color="auto"/>
        <w:left w:val="none" w:sz="0" w:space="0" w:color="auto"/>
        <w:bottom w:val="none" w:sz="0" w:space="0" w:color="auto"/>
        <w:right w:val="none" w:sz="0" w:space="0" w:color="auto"/>
      </w:divBdr>
    </w:div>
    <w:div w:id="465396329">
      <w:bodyDiv w:val="1"/>
      <w:marLeft w:val="0"/>
      <w:marRight w:val="0"/>
      <w:marTop w:val="0"/>
      <w:marBottom w:val="0"/>
      <w:divBdr>
        <w:top w:val="none" w:sz="0" w:space="0" w:color="auto"/>
        <w:left w:val="none" w:sz="0" w:space="0" w:color="auto"/>
        <w:bottom w:val="none" w:sz="0" w:space="0" w:color="auto"/>
        <w:right w:val="none" w:sz="0" w:space="0" w:color="auto"/>
      </w:divBdr>
    </w:div>
    <w:div w:id="465511512">
      <w:bodyDiv w:val="1"/>
      <w:marLeft w:val="0"/>
      <w:marRight w:val="0"/>
      <w:marTop w:val="0"/>
      <w:marBottom w:val="0"/>
      <w:divBdr>
        <w:top w:val="none" w:sz="0" w:space="0" w:color="auto"/>
        <w:left w:val="none" w:sz="0" w:space="0" w:color="auto"/>
        <w:bottom w:val="none" w:sz="0" w:space="0" w:color="auto"/>
        <w:right w:val="none" w:sz="0" w:space="0" w:color="auto"/>
      </w:divBdr>
    </w:div>
    <w:div w:id="465663264">
      <w:bodyDiv w:val="1"/>
      <w:marLeft w:val="0"/>
      <w:marRight w:val="0"/>
      <w:marTop w:val="0"/>
      <w:marBottom w:val="0"/>
      <w:divBdr>
        <w:top w:val="none" w:sz="0" w:space="0" w:color="auto"/>
        <w:left w:val="none" w:sz="0" w:space="0" w:color="auto"/>
        <w:bottom w:val="none" w:sz="0" w:space="0" w:color="auto"/>
        <w:right w:val="none" w:sz="0" w:space="0" w:color="auto"/>
      </w:divBdr>
    </w:div>
    <w:div w:id="466162614">
      <w:bodyDiv w:val="1"/>
      <w:marLeft w:val="0"/>
      <w:marRight w:val="0"/>
      <w:marTop w:val="0"/>
      <w:marBottom w:val="0"/>
      <w:divBdr>
        <w:top w:val="none" w:sz="0" w:space="0" w:color="auto"/>
        <w:left w:val="none" w:sz="0" w:space="0" w:color="auto"/>
        <w:bottom w:val="none" w:sz="0" w:space="0" w:color="auto"/>
        <w:right w:val="none" w:sz="0" w:space="0" w:color="auto"/>
      </w:divBdr>
    </w:div>
    <w:div w:id="466239039">
      <w:bodyDiv w:val="1"/>
      <w:marLeft w:val="0"/>
      <w:marRight w:val="0"/>
      <w:marTop w:val="0"/>
      <w:marBottom w:val="0"/>
      <w:divBdr>
        <w:top w:val="none" w:sz="0" w:space="0" w:color="auto"/>
        <w:left w:val="none" w:sz="0" w:space="0" w:color="auto"/>
        <w:bottom w:val="none" w:sz="0" w:space="0" w:color="auto"/>
        <w:right w:val="none" w:sz="0" w:space="0" w:color="auto"/>
      </w:divBdr>
    </w:div>
    <w:div w:id="466775437">
      <w:bodyDiv w:val="1"/>
      <w:marLeft w:val="0"/>
      <w:marRight w:val="0"/>
      <w:marTop w:val="0"/>
      <w:marBottom w:val="0"/>
      <w:divBdr>
        <w:top w:val="none" w:sz="0" w:space="0" w:color="auto"/>
        <w:left w:val="none" w:sz="0" w:space="0" w:color="auto"/>
        <w:bottom w:val="none" w:sz="0" w:space="0" w:color="auto"/>
        <w:right w:val="none" w:sz="0" w:space="0" w:color="auto"/>
      </w:divBdr>
    </w:div>
    <w:div w:id="467092865">
      <w:bodyDiv w:val="1"/>
      <w:marLeft w:val="0"/>
      <w:marRight w:val="0"/>
      <w:marTop w:val="0"/>
      <w:marBottom w:val="0"/>
      <w:divBdr>
        <w:top w:val="none" w:sz="0" w:space="0" w:color="auto"/>
        <w:left w:val="none" w:sz="0" w:space="0" w:color="auto"/>
        <w:bottom w:val="none" w:sz="0" w:space="0" w:color="auto"/>
        <w:right w:val="none" w:sz="0" w:space="0" w:color="auto"/>
      </w:divBdr>
    </w:div>
    <w:div w:id="467093729">
      <w:bodyDiv w:val="1"/>
      <w:marLeft w:val="0"/>
      <w:marRight w:val="0"/>
      <w:marTop w:val="0"/>
      <w:marBottom w:val="0"/>
      <w:divBdr>
        <w:top w:val="none" w:sz="0" w:space="0" w:color="auto"/>
        <w:left w:val="none" w:sz="0" w:space="0" w:color="auto"/>
        <w:bottom w:val="none" w:sz="0" w:space="0" w:color="auto"/>
        <w:right w:val="none" w:sz="0" w:space="0" w:color="auto"/>
      </w:divBdr>
    </w:div>
    <w:div w:id="467162224">
      <w:bodyDiv w:val="1"/>
      <w:marLeft w:val="0"/>
      <w:marRight w:val="0"/>
      <w:marTop w:val="0"/>
      <w:marBottom w:val="0"/>
      <w:divBdr>
        <w:top w:val="none" w:sz="0" w:space="0" w:color="auto"/>
        <w:left w:val="none" w:sz="0" w:space="0" w:color="auto"/>
        <w:bottom w:val="none" w:sz="0" w:space="0" w:color="auto"/>
        <w:right w:val="none" w:sz="0" w:space="0" w:color="auto"/>
      </w:divBdr>
    </w:div>
    <w:div w:id="467281168">
      <w:bodyDiv w:val="1"/>
      <w:marLeft w:val="0"/>
      <w:marRight w:val="0"/>
      <w:marTop w:val="0"/>
      <w:marBottom w:val="0"/>
      <w:divBdr>
        <w:top w:val="none" w:sz="0" w:space="0" w:color="auto"/>
        <w:left w:val="none" w:sz="0" w:space="0" w:color="auto"/>
        <w:bottom w:val="none" w:sz="0" w:space="0" w:color="auto"/>
        <w:right w:val="none" w:sz="0" w:space="0" w:color="auto"/>
      </w:divBdr>
    </w:div>
    <w:div w:id="467287132">
      <w:bodyDiv w:val="1"/>
      <w:marLeft w:val="0"/>
      <w:marRight w:val="0"/>
      <w:marTop w:val="0"/>
      <w:marBottom w:val="0"/>
      <w:divBdr>
        <w:top w:val="none" w:sz="0" w:space="0" w:color="auto"/>
        <w:left w:val="none" w:sz="0" w:space="0" w:color="auto"/>
        <w:bottom w:val="none" w:sz="0" w:space="0" w:color="auto"/>
        <w:right w:val="none" w:sz="0" w:space="0" w:color="auto"/>
      </w:divBdr>
    </w:div>
    <w:div w:id="467482035">
      <w:bodyDiv w:val="1"/>
      <w:marLeft w:val="0"/>
      <w:marRight w:val="0"/>
      <w:marTop w:val="0"/>
      <w:marBottom w:val="0"/>
      <w:divBdr>
        <w:top w:val="none" w:sz="0" w:space="0" w:color="auto"/>
        <w:left w:val="none" w:sz="0" w:space="0" w:color="auto"/>
        <w:bottom w:val="none" w:sz="0" w:space="0" w:color="auto"/>
        <w:right w:val="none" w:sz="0" w:space="0" w:color="auto"/>
      </w:divBdr>
    </w:div>
    <w:div w:id="467556116">
      <w:bodyDiv w:val="1"/>
      <w:marLeft w:val="0"/>
      <w:marRight w:val="0"/>
      <w:marTop w:val="0"/>
      <w:marBottom w:val="0"/>
      <w:divBdr>
        <w:top w:val="none" w:sz="0" w:space="0" w:color="auto"/>
        <w:left w:val="none" w:sz="0" w:space="0" w:color="auto"/>
        <w:bottom w:val="none" w:sz="0" w:space="0" w:color="auto"/>
        <w:right w:val="none" w:sz="0" w:space="0" w:color="auto"/>
      </w:divBdr>
    </w:div>
    <w:div w:id="467624353">
      <w:bodyDiv w:val="1"/>
      <w:marLeft w:val="0"/>
      <w:marRight w:val="0"/>
      <w:marTop w:val="0"/>
      <w:marBottom w:val="0"/>
      <w:divBdr>
        <w:top w:val="none" w:sz="0" w:space="0" w:color="auto"/>
        <w:left w:val="none" w:sz="0" w:space="0" w:color="auto"/>
        <w:bottom w:val="none" w:sz="0" w:space="0" w:color="auto"/>
        <w:right w:val="none" w:sz="0" w:space="0" w:color="auto"/>
      </w:divBdr>
    </w:div>
    <w:div w:id="467627247">
      <w:bodyDiv w:val="1"/>
      <w:marLeft w:val="0"/>
      <w:marRight w:val="0"/>
      <w:marTop w:val="0"/>
      <w:marBottom w:val="0"/>
      <w:divBdr>
        <w:top w:val="none" w:sz="0" w:space="0" w:color="auto"/>
        <w:left w:val="none" w:sz="0" w:space="0" w:color="auto"/>
        <w:bottom w:val="none" w:sz="0" w:space="0" w:color="auto"/>
        <w:right w:val="none" w:sz="0" w:space="0" w:color="auto"/>
      </w:divBdr>
    </w:div>
    <w:div w:id="467749695">
      <w:bodyDiv w:val="1"/>
      <w:marLeft w:val="0"/>
      <w:marRight w:val="0"/>
      <w:marTop w:val="0"/>
      <w:marBottom w:val="0"/>
      <w:divBdr>
        <w:top w:val="none" w:sz="0" w:space="0" w:color="auto"/>
        <w:left w:val="none" w:sz="0" w:space="0" w:color="auto"/>
        <w:bottom w:val="none" w:sz="0" w:space="0" w:color="auto"/>
        <w:right w:val="none" w:sz="0" w:space="0" w:color="auto"/>
      </w:divBdr>
    </w:div>
    <w:div w:id="468212123">
      <w:bodyDiv w:val="1"/>
      <w:marLeft w:val="0"/>
      <w:marRight w:val="0"/>
      <w:marTop w:val="0"/>
      <w:marBottom w:val="0"/>
      <w:divBdr>
        <w:top w:val="none" w:sz="0" w:space="0" w:color="auto"/>
        <w:left w:val="none" w:sz="0" w:space="0" w:color="auto"/>
        <w:bottom w:val="none" w:sz="0" w:space="0" w:color="auto"/>
        <w:right w:val="none" w:sz="0" w:space="0" w:color="auto"/>
      </w:divBdr>
    </w:div>
    <w:div w:id="468212643">
      <w:bodyDiv w:val="1"/>
      <w:marLeft w:val="0"/>
      <w:marRight w:val="0"/>
      <w:marTop w:val="0"/>
      <w:marBottom w:val="0"/>
      <w:divBdr>
        <w:top w:val="none" w:sz="0" w:space="0" w:color="auto"/>
        <w:left w:val="none" w:sz="0" w:space="0" w:color="auto"/>
        <w:bottom w:val="none" w:sz="0" w:space="0" w:color="auto"/>
        <w:right w:val="none" w:sz="0" w:space="0" w:color="auto"/>
      </w:divBdr>
    </w:div>
    <w:div w:id="468784528">
      <w:bodyDiv w:val="1"/>
      <w:marLeft w:val="0"/>
      <w:marRight w:val="0"/>
      <w:marTop w:val="0"/>
      <w:marBottom w:val="0"/>
      <w:divBdr>
        <w:top w:val="none" w:sz="0" w:space="0" w:color="auto"/>
        <w:left w:val="none" w:sz="0" w:space="0" w:color="auto"/>
        <w:bottom w:val="none" w:sz="0" w:space="0" w:color="auto"/>
        <w:right w:val="none" w:sz="0" w:space="0" w:color="auto"/>
      </w:divBdr>
    </w:div>
    <w:div w:id="469178665">
      <w:bodyDiv w:val="1"/>
      <w:marLeft w:val="0"/>
      <w:marRight w:val="0"/>
      <w:marTop w:val="0"/>
      <w:marBottom w:val="0"/>
      <w:divBdr>
        <w:top w:val="none" w:sz="0" w:space="0" w:color="auto"/>
        <w:left w:val="none" w:sz="0" w:space="0" w:color="auto"/>
        <w:bottom w:val="none" w:sz="0" w:space="0" w:color="auto"/>
        <w:right w:val="none" w:sz="0" w:space="0" w:color="auto"/>
      </w:divBdr>
    </w:div>
    <w:div w:id="469519112">
      <w:bodyDiv w:val="1"/>
      <w:marLeft w:val="0"/>
      <w:marRight w:val="0"/>
      <w:marTop w:val="0"/>
      <w:marBottom w:val="0"/>
      <w:divBdr>
        <w:top w:val="none" w:sz="0" w:space="0" w:color="auto"/>
        <w:left w:val="none" w:sz="0" w:space="0" w:color="auto"/>
        <w:bottom w:val="none" w:sz="0" w:space="0" w:color="auto"/>
        <w:right w:val="none" w:sz="0" w:space="0" w:color="auto"/>
      </w:divBdr>
    </w:div>
    <w:div w:id="469905433">
      <w:bodyDiv w:val="1"/>
      <w:marLeft w:val="0"/>
      <w:marRight w:val="0"/>
      <w:marTop w:val="0"/>
      <w:marBottom w:val="0"/>
      <w:divBdr>
        <w:top w:val="none" w:sz="0" w:space="0" w:color="auto"/>
        <w:left w:val="none" w:sz="0" w:space="0" w:color="auto"/>
        <w:bottom w:val="none" w:sz="0" w:space="0" w:color="auto"/>
        <w:right w:val="none" w:sz="0" w:space="0" w:color="auto"/>
      </w:divBdr>
    </w:div>
    <w:div w:id="470169797">
      <w:bodyDiv w:val="1"/>
      <w:marLeft w:val="0"/>
      <w:marRight w:val="0"/>
      <w:marTop w:val="0"/>
      <w:marBottom w:val="0"/>
      <w:divBdr>
        <w:top w:val="none" w:sz="0" w:space="0" w:color="auto"/>
        <w:left w:val="none" w:sz="0" w:space="0" w:color="auto"/>
        <w:bottom w:val="none" w:sz="0" w:space="0" w:color="auto"/>
        <w:right w:val="none" w:sz="0" w:space="0" w:color="auto"/>
      </w:divBdr>
    </w:div>
    <w:div w:id="470248142">
      <w:bodyDiv w:val="1"/>
      <w:marLeft w:val="0"/>
      <w:marRight w:val="0"/>
      <w:marTop w:val="0"/>
      <w:marBottom w:val="0"/>
      <w:divBdr>
        <w:top w:val="none" w:sz="0" w:space="0" w:color="auto"/>
        <w:left w:val="none" w:sz="0" w:space="0" w:color="auto"/>
        <w:bottom w:val="none" w:sz="0" w:space="0" w:color="auto"/>
        <w:right w:val="none" w:sz="0" w:space="0" w:color="auto"/>
      </w:divBdr>
    </w:div>
    <w:div w:id="470484365">
      <w:bodyDiv w:val="1"/>
      <w:marLeft w:val="0"/>
      <w:marRight w:val="0"/>
      <w:marTop w:val="0"/>
      <w:marBottom w:val="0"/>
      <w:divBdr>
        <w:top w:val="none" w:sz="0" w:space="0" w:color="auto"/>
        <w:left w:val="none" w:sz="0" w:space="0" w:color="auto"/>
        <w:bottom w:val="none" w:sz="0" w:space="0" w:color="auto"/>
        <w:right w:val="none" w:sz="0" w:space="0" w:color="auto"/>
      </w:divBdr>
    </w:div>
    <w:div w:id="471021033">
      <w:bodyDiv w:val="1"/>
      <w:marLeft w:val="0"/>
      <w:marRight w:val="0"/>
      <w:marTop w:val="0"/>
      <w:marBottom w:val="0"/>
      <w:divBdr>
        <w:top w:val="none" w:sz="0" w:space="0" w:color="auto"/>
        <w:left w:val="none" w:sz="0" w:space="0" w:color="auto"/>
        <w:bottom w:val="none" w:sz="0" w:space="0" w:color="auto"/>
        <w:right w:val="none" w:sz="0" w:space="0" w:color="auto"/>
      </w:divBdr>
    </w:div>
    <w:div w:id="471097299">
      <w:bodyDiv w:val="1"/>
      <w:marLeft w:val="0"/>
      <w:marRight w:val="0"/>
      <w:marTop w:val="0"/>
      <w:marBottom w:val="0"/>
      <w:divBdr>
        <w:top w:val="none" w:sz="0" w:space="0" w:color="auto"/>
        <w:left w:val="none" w:sz="0" w:space="0" w:color="auto"/>
        <w:bottom w:val="none" w:sz="0" w:space="0" w:color="auto"/>
        <w:right w:val="none" w:sz="0" w:space="0" w:color="auto"/>
      </w:divBdr>
    </w:div>
    <w:div w:id="471169187">
      <w:bodyDiv w:val="1"/>
      <w:marLeft w:val="0"/>
      <w:marRight w:val="0"/>
      <w:marTop w:val="0"/>
      <w:marBottom w:val="0"/>
      <w:divBdr>
        <w:top w:val="none" w:sz="0" w:space="0" w:color="auto"/>
        <w:left w:val="none" w:sz="0" w:space="0" w:color="auto"/>
        <w:bottom w:val="none" w:sz="0" w:space="0" w:color="auto"/>
        <w:right w:val="none" w:sz="0" w:space="0" w:color="auto"/>
      </w:divBdr>
    </w:div>
    <w:div w:id="471169195">
      <w:bodyDiv w:val="1"/>
      <w:marLeft w:val="0"/>
      <w:marRight w:val="0"/>
      <w:marTop w:val="0"/>
      <w:marBottom w:val="0"/>
      <w:divBdr>
        <w:top w:val="none" w:sz="0" w:space="0" w:color="auto"/>
        <w:left w:val="none" w:sz="0" w:space="0" w:color="auto"/>
        <w:bottom w:val="none" w:sz="0" w:space="0" w:color="auto"/>
        <w:right w:val="none" w:sz="0" w:space="0" w:color="auto"/>
      </w:divBdr>
    </w:div>
    <w:div w:id="471211902">
      <w:bodyDiv w:val="1"/>
      <w:marLeft w:val="0"/>
      <w:marRight w:val="0"/>
      <w:marTop w:val="0"/>
      <w:marBottom w:val="0"/>
      <w:divBdr>
        <w:top w:val="none" w:sz="0" w:space="0" w:color="auto"/>
        <w:left w:val="none" w:sz="0" w:space="0" w:color="auto"/>
        <w:bottom w:val="none" w:sz="0" w:space="0" w:color="auto"/>
        <w:right w:val="none" w:sz="0" w:space="0" w:color="auto"/>
      </w:divBdr>
    </w:div>
    <w:div w:id="471365645">
      <w:bodyDiv w:val="1"/>
      <w:marLeft w:val="0"/>
      <w:marRight w:val="0"/>
      <w:marTop w:val="0"/>
      <w:marBottom w:val="0"/>
      <w:divBdr>
        <w:top w:val="none" w:sz="0" w:space="0" w:color="auto"/>
        <w:left w:val="none" w:sz="0" w:space="0" w:color="auto"/>
        <w:bottom w:val="none" w:sz="0" w:space="0" w:color="auto"/>
        <w:right w:val="none" w:sz="0" w:space="0" w:color="auto"/>
      </w:divBdr>
    </w:div>
    <w:div w:id="471754256">
      <w:bodyDiv w:val="1"/>
      <w:marLeft w:val="0"/>
      <w:marRight w:val="0"/>
      <w:marTop w:val="0"/>
      <w:marBottom w:val="0"/>
      <w:divBdr>
        <w:top w:val="none" w:sz="0" w:space="0" w:color="auto"/>
        <w:left w:val="none" w:sz="0" w:space="0" w:color="auto"/>
        <w:bottom w:val="none" w:sz="0" w:space="0" w:color="auto"/>
        <w:right w:val="none" w:sz="0" w:space="0" w:color="auto"/>
      </w:divBdr>
    </w:div>
    <w:div w:id="471872287">
      <w:bodyDiv w:val="1"/>
      <w:marLeft w:val="0"/>
      <w:marRight w:val="0"/>
      <w:marTop w:val="0"/>
      <w:marBottom w:val="0"/>
      <w:divBdr>
        <w:top w:val="none" w:sz="0" w:space="0" w:color="auto"/>
        <w:left w:val="none" w:sz="0" w:space="0" w:color="auto"/>
        <w:bottom w:val="none" w:sz="0" w:space="0" w:color="auto"/>
        <w:right w:val="none" w:sz="0" w:space="0" w:color="auto"/>
      </w:divBdr>
    </w:div>
    <w:div w:id="471872754">
      <w:bodyDiv w:val="1"/>
      <w:marLeft w:val="0"/>
      <w:marRight w:val="0"/>
      <w:marTop w:val="0"/>
      <w:marBottom w:val="0"/>
      <w:divBdr>
        <w:top w:val="none" w:sz="0" w:space="0" w:color="auto"/>
        <w:left w:val="none" w:sz="0" w:space="0" w:color="auto"/>
        <w:bottom w:val="none" w:sz="0" w:space="0" w:color="auto"/>
        <w:right w:val="none" w:sz="0" w:space="0" w:color="auto"/>
      </w:divBdr>
    </w:div>
    <w:div w:id="471992613">
      <w:bodyDiv w:val="1"/>
      <w:marLeft w:val="0"/>
      <w:marRight w:val="0"/>
      <w:marTop w:val="0"/>
      <w:marBottom w:val="0"/>
      <w:divBdr>
        <w:top w:val="none" w:sz="0" w:space="0" w:color="auto"/>
        <w:left w:val="none" w:sz="0" w:space="0" w:color="auto"/>
        <w:bottom w:val="none" w:sz="0" w:space="0" w:color="auto"/>
        <w:right w:val="none" w:sz="0" w:space="0" w:color="auto"/>
      </w:divBdr>
    </w:div>
    <w:div w:id="472142193">
      <w:bodyDiv w:val="1"/>
      <w:marLeft w:val="0"/>
      <w:marRight w:val="0"/>
      <w:marTop w:val="0"/>
      <w:marBottom w:val="0"/>
      <w:divBdr>
        <w:top w:val="none" w:sz="0" w:space="0" w:color="auto"/>
        <w:left w:val="none" w:sz="0" w:space="0" w:color="auto"/>
        <w:bottom w:val="none" w:sz="0" w:space="0" w:color="auto"/>
        <w:right w:val="none" w:sz="0" w:space="0" w:color="auto"/>
      </w:divBdr>
    </w:div>
    <w:div w:id="472210260">
      <w:bodyDiv w:val="1"/>
      <w:marLeft w:val="0"/>
      <w:marRight w:val="0"/>
      <w:marTop w:val="0"/>
      <w:marBottom w:val="0"/>
      <w:divBdr>
        <w:top w:val="none" w:sz="0" w:space="0" w:color="auto"/>
        <w:left w:val="none" w:sz="0" w:space="0" w:color="auto"/>
        <w:bottom w:val="none" w:sz="0" w:space="0" w:color="auto"/>
        <w:right w:val="none" w:sz="0" w:space="0" w:color="auto"/>
      </w:divBdr>
    </w:div>
    <w:div w:id="472337335">
      <w:bodyDiv w:val="1"/>
      <w:marLeft w:val="0"/>
      <w:marRight w:val="0"/>
      <w:marTop w:val="0"/>
      <w:marBottom w:val="0"/>
      <w:divBdr>
        <w:top w:val="none" w:sz="0" w:space="0" w:color="auto"/>
        <w:left w:val="none" w:sz="0" w:space="0" w:color="auto"/>
        <w:bottom w:val="none" w:sz="0" w:space="0" w:color="auto"/>
        <w:right w:val="none" w:sz="0" w:space="0" w:color="auto"/>
      </w:divBdr>
    </w:div>
    <w:div w:id="472406202">
      <w:bodyDiv w:val="1"/>
      <w:marLeft w:val="0"/>
      <w:marRight w:val="0"/>
      <w:marTop w:val="0"/>
      <w:marBottom w:val="0"/>
      <w:divBdr>
        <w:top w:val="none" w:sz="0" w:space="0" w:color="auto"/>
        <w:left w:val="none" w:sz="0" w:space="0" w:color="auto"/>
        <w:bottom w:val="none" w:sz="0" w:space="0" w:color="auto"/>
        <w:right w:val="none" w:sz="0" w:space="0" w:color="auto"/>
      </w:divBdr>
    </w:div>
    <w:div w:id="472450090">
      <w:bodyDiv w:val="1"/>
      <w:marLeft w:val="0"/>
      <w:marRight w:val="0"/>
      <w:marTop w:val="0"/>
      <w:marBottom w:val="0"/>
      <w:divBdr>
        <w:top w:val="none" w:sz="0" w:space="0" w:color="auto"/>
        <w:left w:val="none" w:sz="0" w:space="0" w:color="auto"/>
        <w:bottom w:val="none" w:sz="0" w:space="0" w:color="auto"/>
        <w:right w:val="none" w:sz="0" w:space="0" w:color="auto"/>
      </w:divBdr>
    </w:div>
    <w:div w:id="472481409">
      <w:bodyDiv w:val="1"/>
      <w:marLeft w:val="0"/>
      <w:marRight w:val="0"/>
      <w:marTop w:val="0"/>
      <w:marBottom w:val="0"/>
      <w:divBdr>
        <w:top w:val="none" w:sz="0" w:space="0" w:color="auto"/>
        <w:left w:val="none" w:sz="0" w:space="0" w:color="auto"/>
        <w:bottom w:val="none" w:sz="0" w:space="0" w:color="auto"/>
        <w:right w:val="none" w:sz="0" w:space="0" w:color="auto"/>
      </w:divBdr>
    </w:div>
    <w:div w:id="472529646">
      <w:bodyDiv w:val="1"/>
      <w:marLeft w:val="0"/>
      <w:marRight w:val="0"/>
      <w:marTop w:val="0"/>
      <w:marBottom w:val="0"/>
      <w:divBdr>
        <w:top w:val="none" w:sz="0" w:space="0" w:color="auto"/>
        <w:left w:val="none" w:sz="0" w:space="0" w:color="auto"/>
        <w:bottom w:val="none" w:sz="0" w:space="0" w:color="auto"/>
        <w:right w:val="none" w:sz="0" w:space="0" w:color="auto"/>
      </w:divBdr>
    </w:div>
    <w:div w:id="472677759">
      <w:bodyDiv w:val="1"/>
      <w:marLeft w:val="0"/>
      <w:marRight w:val="0"/>
      <w:marTop w:val="0"/>
      <w:marBottom w:val="0"/>
      <w:divBdr>
        <w:top w:val="none" w:sz="0" w:space="0" w:color="auto"/>
        <w:left w:val="none" w:sz="0" w:space="0" w:color="auto"/>
        <w:bottom w:val="none" w:sz="0" w:space="0" w:color="auto"/>
        <w:right w:val="none" w:sz="0" w:space="0" w:color="auto"/>
      </w:divBdr>
    </w:div>
    <w:div w:id="473261478">
      <w:bodyDiv w:val="1"/>
      <w:marLeft w:val="0"/>
      <w:marRight w:val="0"/>
      <w:marTop w:val="0"/>
      <w:marBottom w:val="0"/>
      <w:divBdr>
        <w:top w:val="none" w:sz="0" w:space="0" w:color="auto"/>
        <w:left w:val="none" w:sz="0" w:space="0" w:color="auto"/>
        <w:bottom w:val="none" w:sz="0" w:space="0" w:color="auto"/>
        <w:right w:val="none" w:sz="0" w:space="0" w:color="auto"/>
      </w:divBdr>
    </w:div>
    <w:div w:id="473452382">
      <w:bodyDiv w:val="1"/>
      <w:marLeft w:val="0"/>
      <w:marRight w:val="0"/>
      <w:marTop w:val="0"/>
      <w:marBottom w:val="0"/>
      <w:divBdr>
        <w:top w:val="none" w:sz="0" w:space="0" w:color="auto"/>
        <w:left w:val="none" w:sz="0" w:space="0" w:color="auto"/>
        <w:bottom w:val="none" w:sz="0" w:space="0" w:color="auto"/>
        <w:right w:val="none" w:sz="0" w:space="0" w:color="auto"/>
      </w:divBdr>
    </w:div>
    <w:div w:id="473570117">
      <w:bodyDiv w:val="1"/>
      <w:marLeft w:val="0"/>
      <w:marRight w:val="0"/>
      <w:marTop w:val="0"/>
      <w:marBottom w:val="0"/>
      <w:divBdr>
        <w:top w:val="none" w:sz="0" w:space="0" w:color="auto"/>
        <w:left w:val="none" w:sz="0" w:space="0" w:color="auto"/>
        <w:bottom w:val="none" w:sz="0" w:space="0" w:color="auto"/>
        <w:right w:val="none" w:sz="0" w:space="0" w:color="auto"/>
      </w:divBdr>
    </w:div>
    <w:div w:id="473840323">
      <w:bodyDiv w:val="1"/>
      <w:marLeft w:val="0"/>
      <w:marRight w:val="0"/>
      <w:marTop w:val="0"/>
      <w:marBottom w:val="0"/>
      <w:divBdr>
        <w:top w:val="none" w:sz="0" w:space="0" w:color="auto"/>
        <w:left w:val="none" w:sz="0" w:space="0" w:color="auto"/>
        <w:bottom w:val="none" w:sz="0" w:space="0" w:color="auto"/>
        <w:right w:val="none" w:sz="0" w:space="0" w:color="auto"/>
      </w:divBdr>
    </w:div>
    <w:div w:id="474184120">
      <w:bodyDiv w:val="1"/>
      <w:marLeft w:val="0"/>
      <w:marRight w:val="0"/>
      <w:marTop w:val="0"/>
      <w:marBottom w:val="0"/>
      <w:divBdr>
        <w:top w:val="none" w:sz="0" w:space="0" w:color="auto"/>
        <w:left w:val="none" w:sz="0" w:space="0" w:color="auto"/>
        <w:bottom w:val="none" w:sz="0" w:space="0" w:color="auto"/>
        <w:right w:val="none" w:sz="0" w:space="0" w:color="auto"/>
      </w:divBdr>
    </w:div>
    <w:div w:id="474296609">
      <w:bodyDiv w:val="1"/>
      <w:marLeft w:val="0"/>
      <w:marRight w:val="0"/>
      <w:marTop w:val="0"/>
      <w:marBottom w:val="0"/>
      <w:divBdr>
        <w:top w:val="none" w:sz="0" w:space="0" w:color="auto"/>
        <w:left w:val="none" w:sz="0" w:space="0" w:color="auto"/>
        <w:bottom w:val="none" w:sz="0" w:space="0" w:color="auto"/>
        <w:right w:val="none" w:sz="0" w:space="0" w:color="auto"/>
      </w:divBdr>
    </w:div>
    <w:div w:id="474415882">
      <w:bodyDiv w:val="1"/>
      <w:marLeft w:val="0"/>
      <w:marRight w:val="0"/>
      <w:marTop w:val="0"/>
      <w:marBottom w:val="0"/>
      <w:divBdr>
        <w:top w:val="none" w:sz="0" w:space="0" w:color="auto"/>
        <w:left w:val="none" w:sz="0" w:space="0" w:color="auto"/>
        <w:bottom w:val="none" w:sz="0" w:space="0" w:color="auto"/>
        <w:right w:val="none" w:sz="0" w:space="0" w:color="auto"/>
      </w:divBdr>
    </w:div>
    <w:div w:id="474421254">
      <w:bodyDiv w:val="1"/>
      <w:marLeft w:val="0"/>
      <w:marRight w:val="0"/>
      <w:marTop w:val="0"/>
      <w:marBottom w:val="0"/>
      <w:divBdr>
        <w:top w:val="none" w:sz="0" w:space="0" w:color="auto"/>
        <w:left w:val="none" w:sz="0" w:space="0" w:color="auto"/>
        <w:bottom w:val="none" w:sz="0" w:space="0" w:color="auto"/>
        <w:right w:val="none" w:sz="0" w:space="0" w:color="auto"/>
      </w:divBdr>
    </w:div>
    <w:div w:id="474759304">
      <w:bodyDiv w:val="1"/>
      <w:marLeft w:val="0"/>
      <w:marRight w:val="0"/>
      <w:marTop w:val="0"/>
      <w:marBottom w:val="0"/>
      <w:divBdr>
        <w:top w:val="none" w:sz="0" w:space="0" w:color="auto"/>
        <w:left w:val="none" w:sz="0" w:space="0" w:color="auto"/>
        <w:bottom w:val="none" w:sz="0" w:space="0" w:color="auto"/>
        <w:right w:val="none" w:sz="0" w:space="0" w:color="auto"/>
      </w:divBdr>
    </w:div>
    <w:div w:id="474949523">
      <w:bodyDiv w:val="1"/>
      <w:marLeft w:val="0"/>
      <w:marRight w:val="0"/>
      <w:marTop w:val="0"/>
      <w:marBottom w:val="0"/>
      <w:divBdr>
        <w:top w:val="none" w:sz="0" w:space="0" w:color="auto"/>
        <w:left w:val="none" w:sz="0" w:space="0" w:color="auto"/>
        <w:bottom w:val="none" w:sz="0" w:space="0" w:color="auto"/>
        <w:right w:val="none" w:sz="0" w:space="0" w:color="auto"/>
      </w:divBdr>
    </w:div>
    <w:div w:id="475491794">
      <w:bodyDiv w:val="1"/>
      <w:marLeft w:val="0"/>
      <w:marRight w:val="0"/>
      <w:marTop w:val="0"/>
      <w:marBottom w:val="0"/>
      <w:divBdr>
        <w:top w:val="none" w:sz="0" w:space="0" w:color="auto"/>
        <w:left w:val="none" w:sz="0" w:space="0" w:color="auto"/>
        <w:bottom w:val="none" w:sz="0" w:space="0" w:color="auto"/>
        <w:right w:val="none" w:sz="0" w:space="0" w:color="auto"/>
      </w:divBdr>
    </w:div>
    <w:div w:id="475683341">
      <w:bodyDiv w:val="1"/>
      <w:marLeft w:val="0"/>
      <w:marRight w:val="0"/>
      <w:marTop w:val="0"/>
      <w:marBottom w:val="0"/>
      <w:divBdr>
        <w:top w:val="none" w:sz="0" w:space="0" w:color="auto"/>
        <w:left w:val="none" w:sz="0" w:space="0" w:color="auto"/>
        <w:bottom w:val="none" w:sz="0" w:space="0" w:color="auto"/>
        <w:right w:val="none" w:sz="0" w:space="0" w:color="auto"/>
      </w:divBdr>
    </w:div>
    <w:div w:id="475805431">
      <w:bodyDiv w:val="1"/>
      <w:marLeft w:val="0"/>
      <w:marRight w:val="0"/>
      <w:marTop w:val="0"/>
      <w:marBottom w:val="0"/>
      <w:divBdr>
        <w:top w:val="none" w:sz="0" w:space="0" w:color="auto"/>
        <w:left w:val="none" w:sz="0" w:space="0" w:color="auto"/>
        <w:bottom w:val="none" w:sz="0" w:space="0" w:color="auto"/>
        <w:right w:val="none" w:sz="0" w:space="0" w:color="auto"/>
      </w:divBdr>
    </w:div>
    <w:div w:id="475874607">
      <w:bodyDiv w:val="1"/>
      <w:marLeft w:val="0"/>
      <w:marRight w:val="0"/>
      <w:marTop w:val="0"/>
      <w:marBottom w:val="0"/>
      <w:divBdr>
        <w:top w:val="none" w:sz="0" w:space="0" w:color="auto"/>
        <w:left w:val="none" w:sz="0" w:space="0" w:color="auto"/>
        <w:bottom w:val="none" w:sz="0" w:space="0" w:color="auto"/>
        <w:right w:val="none" w:sz="0" w:space="0" w:color="auto"/>
      </w:divBdr>
    </w:div>
    <w:div w:id="476262315">
      <w:bodyDiv w:val="1"/>
      <w:marLeft w:val="0"/>
      <w:marRight w:val="0"/>
      <w:marTop w:val="0"/>
      <w:marBottom w:val="0"/>
      <w:divBdr>
        <w:top w:val="none" w:sz="0" w:space="0" w:color="auto"/>
        <w:left w:val="none" w:sz="0" w:space="0" w:color="auto"/>
        <w:bottom w:val="none" w:sz="0" w:space="0" w:color="auto"/>
        <w:right w:val="none" w:sz="0" w:space="0" w:color="auto"/>
      </w:divBdr>
    </w:div>
    <w:div w:id="476268440">
      <w:bodyDiv w:val="1"/>
      <w:marLeft w:val="0"/>
      <w:marRight w:val="0"/>
      <w:marTop w:val="0"/>
      <w:marBottom w:val="0"/>
      <w:divBdr>
        <w:top w:val="none" w:sz="0" w:space="0" w:color="auto"/>
        <w:left w:val="none" w:sz="0" w:space="0" w:color="auto"/>
        <w:bottom w:val="none" w:sz="0" w:space="0" w:color="auto"/>
        <w:right w:val="none" w:sz="0" w:space="0" w:color="auto"/>
      </w:divBdr>
    </w:div>
    <w:div w:id="476336151">
      <w:bodyDiv w:val="1"/>
      <w:marLeft w:val="0"/>
      <w:marRight w:val="0"/>
      <w:marTop w:val="0"/>
      <w:marBottom w:val="0"/>
      <w:divBdr>
        <w:top w:val="none" w:sz="0" w:space="0" w:color="auto"/>
        <w:left w:val="none" w:sz="0" w:space="0" w:color="auto"/>
        <w:bottom w:val="none" w:sz="0" w:space="0" w:color="auto"/>
        <w:right w:val="none" w:sz="0" w:space="0" w:color="auto"/>
      </w:divBdr>
    </w:div>
    <w:div w:id="476343868">
      <w:bodyDiv w:val="1"/>
      <w:marLeft w:val="0"/>
      <w:marRight w:val="0"/>
      <w:marTop w:val="0"/>
      <w:marBottom w:val="0"/>
      <w:divBdr>
        <w:top w:val="none" w:sz="0" w:space="0" w:color="auto"/>
        <w:left w:val="none" w:sz="0" w:space="0" w:color="auto"/>
        <w:bottom w:val="none" w:sz="0" w:space="0" w:color="auto"/>
        <w:right w:val="none" w:sz="0" w:space="0" w:color="auto"/>
      </w:divBdr>
    </w:div>
    <w:div w:id="476528447">
      <w:bodyDiv w:val="1"/>
      <w:marLeft w:val="0"/>
      <w:marRight w:val="0"/>
      <w:marTop w:val="0"/>
      <w:marBottom w:val="0"/>
      <w:divBdr>
        <w:top w:val="none" w:sz="0" w:space="0" w:color="auto"/>
        <w:left w:val="none" w:sz="0" w:space="0" w:color="auto"/>
        <w:bottom w:val="none" w:sz="0" w:space="0" w:color="auto"/>
        <w:right w:val="none" w:sz="0" w:space="0" w:color="auto"/>
      </w:divBdr>
    </w:div>
    <w:div w:id="476532978">
      <w:bodyDiv w:val="1"/>
      <w:marLeft w:val="0"/>
      <w:marRight w:val="0"/>
      <w:marTop w:val="0"/>
      <w:marBottom w:val="0"/>
      <w:divBdr>
        <w:top w:val="none" w:sz="0" w:space="0" w:color="auto"/>
        <w:left w:val="none" w:sz="0" w:space="0" w:color="auto"/>
        <w:bottom w:val="none" w:sz="0" w:space="0" w:color="auto"/>
        <w:right w:val="none" w:sz="0" w:space="0" w:color="auto"/>
      </w:divBdr>
    </w:div>
    <w:div w:id="476537107">
      <w:bodyDiv w:val="1"/>
      <w:marLeft w:val="0"/>
      <w:marRight w:val="0"/>
      <w:marTop w:val="0"/>
      <w:marBottom w:val="0"/>
      <w:divBdr>
        <w:top w:val="none" w:sz="0" w:space="0" w:color="auto"/>
        <w:left w:val="none" w:sz="0" w:space="0" w:color="auto"/>
        <w:bottom w:val="none" w:sz="0" w:space="0" w:color="auto"/>
        <w:right w:val="none" w:sz="0" w:space="0" w:color="auto"/>
      </w:divBdr>
    </w:div>
    <w:div w:id="476580215">
      <w:bodyDiv w:val="1"/>
      <w:marLeft w:val="0"/>
      <w:marRight w:val="0"/>
      <w:marTop w:val="0"/>
      <w:marBottom w:val="0"/>
      <w:divBdr>
        <w:top w:val="none" w:sz="0" w:space="0" w:color="auto"/>
        <w:left w:val="none" w:sz="0" w:space="0" w:color="auto"/>
        <w:bottom w:val="none" w:sz="0" w:space="0" w:color="auto"/>
        <w:right w:val="none" w:sz="0" w:space="0" w:color="auto"/>
      </w:divBdr>
    </w:div>
    <w:div w:id="476603747">
      <w:bodyDiv w:val="1"/>
      <w:marLeft w:val="0"/>
      <w:marRight w:val="0"/>
      <w:marTop w:val="0"/>
      <w:marBottom w:val="0"/>
      <w:divBdr>
        <w:top w:val="none" w:sz="0" w:space="0" w:color="auto"/>
        <w:left w:val="none" w:sz="0" w:space="0" w:color="auto"/>
        <w:bottom w:val="none" w:sz="0" w:space="0" w:color="auto"/>
        <w:right w:val="none" w:sz="0" w:space="0" w:color="auto"/>
      </w:divBdr>
    </w:div>
    <w:div w:id="476723707">
      <w:bodyDiv w:val="1"/>
      <w:marLeft w:val="0"/>
      <w:marRight w:val="0"/>
      <w:marTop w:val="0"/>
      <w:marBottom w:val="0"/>
      <w:divBdr>
        <w:top w:val="none" w:sz="0" w:space="0" w:color="auto"/>
        <w:left w:val="none" w:sz="0" w:space="0" w:color="auto"/>
        <w:bottom w:val="none" w:sz="0" w:space="0" w:color="auto"/>
        <w:right w:val="none" w:sz="0" w:space="0" w:color="auto"/>
      </w:divBdr>
    </w:div>
    <w:div w:id="477190824">
      <w:bodyDiv w:val="1"/>
      <w:marLeft w:val="0"/>
      <w:marRight w:val="0"/>
      <w:marTop w:val="0"/>
      <w:marBottom w:val="0"/>
      <w:divBdr>
        <w:top w:val="none" w:sz="0" w:space="0" w:color="auto"/>
        <w:left w:val="none" w:sz="0" w:space="0" w:color="auto"/>
        <w:bottom w:val="none" w:sz="0" w:space="0" w:color="auto"/>
        <w:right w:val="none" w:sz="0" w:space="0" w:color="auto"/>
      </w:divBdr>
    </w:div>
    <w:div w:id="477578824">
      <w:bodyDiv w:val="1"/>
      <w:marLeft w:val="0"/>
      <w:marRight w:val="0"/>
      <w:marTop w:val="0"/>
      <w:marBottom w:val="0"/>
      <w:divBdr>
        <w:top w:val="none" w:sz="0" w:space="0" w:color="auto"/>
        <w:left w:val="none" w:sz="0" w:space="0" w:color="auto"/>
        <w:bottom w:val="none" w:sz="0" w:space="0" w:color="auto"/>
        <w:right w:val="none" w:sz="0" w:space="0" w:color="auto"/>
      </w:divBdr>
    </w:div>
    <w:div w:id="477694357">
      <w:bodyDiv w:val="1"/>
      <w:marLeft w:val="0"/>
      <w:marRight w:val="0"/>
      <w:marTop w:val="0"/>
      <w:marBottom w:val="0"/>
      <w:divBdr>
        <w:top w:val="none" w:sz="0" w:space="0" w:color="auto"/>
        <w:left w:val="none" w:sz="0" w:space="0" w:color="auto"/>
        <w:bottom w:val="none" w:sz="0" w:space="0" w:color="auto"/>
        <w:right w:val="none" w:sz="0" w:space="0" w:color="auto"/>
      </w:divBdr>
    </w:div>
    <w:div w:id="477722894">
      <w:bodyDiv w:val="1"/>
      <w:marLeft w:val="0"/>
      <w:marRight w:val="0"/>
      <w:marTop w:val="0"/>
      <w:marBottom w:val="0"/>
      <w:divBdr>
        <w:top w:val="none" w:sz="0" w:space="0" w:color="auto"/>
        <w:left w:val="none" w:sz="0" w:space="0" w:color="auto"/>
        <w:bottom w:val="none" w:sz="0" w:space="0" w:color="auto"/>
        <w:right w:val="none" w:sz="0" w:space="0" w:color="auto"/>
      </w:divBdr>
    </w:div>
    <w:div w:id="477724670">
      <w:bodyDiv w:val="1"/>
      <w:marLeft w:val="0"/>
      <w:marRight w:val="0"/>
      <w:marTop w:val="0"/>
      <w:marBottom w:val="0"/>
      <w:divBdr>
        <w:top w:val="none" w:sz="0" w:space="0" w:color="auto"/>
        <w:left w:val="none" w:sz="0" w:space="0" w:color="auto"/>
        <w:bottom w:val="none" w:sz="0" w:space="0" w:color="auto"/>
        <w:right w:val="none" w:sz="0" w:space="0" w:color="auto"/>
      </w:divBdr>
    </w:div>
    <w:div w:id="477763676">
      <w:bodyDiv w:val="1"/>
      <w:marLeft w:val="0"/>
      <w:marRight w:val="0"/>
      <w:marTop w:val="0"/>
      <w:marBottom w:val="0"/>
      <w:divBdr>
        <w:top w:val="none" w:sz="0" w:space="0" w:color="auto"/>
        <w:left w:val="none" w:sz="0" w:space="0" w:color="auto"/>
        <w:bottom w:val="none" w:sz="0" w:space="0" w:color="auto"/>
        <w:right w:val="none" w:sz="0" w:space="0" w:color="auto"/>
      </w:divBdr>
    </w:div>
    <w:div w:id="477842041">
      <w:bodyDiv w:val="1"/>
      <w:marLeft w:val="0"/>
      <w:marRight w:val="0"/>
      <w:marTop w:val="0"/>
      <w:marBottom w:val="0"/>
      <w:divBdr>
        <w:top w:val="none" w:sz="0" w:space="0" w:color="auto"/>
        <w:left w:val="none" w:sz="0" w:space="0" w:color="auto"/>
        <w:bottom w:val="none" w:sz="0" w:space="0" w:color="auto"/>
        <w:right w:val="none" w:sz="0" w:space="0" w:color="auto"/>
      </w:divBdr>
    </w:div>
    <w:div w:id="477846695">
      <w:bodyDiv w:val="1"/>
      <w:marLeft w:val="0"/>
      <w:marRight w:val="0"/>
      <w:marTop w:val="0"/>
      <w:marBottom w:val="0"/>
      <w:divBdr>
        <w:top w:val="none" w:sz="0" w:space="0" w:color="auto"/>
        <w:left w:val="none" w:sz="0" w:space="0" w:color="auto"/>
        <w:bottom w:val="none" w:sz="0" w:space="0" w:color="auto"/>
        <w:right w:val="none" w:sz="0" w:space="0" w:color="auto"/>
      </w:divBdr>
    </w:div>
    <w:div w:id="477956953">
      <w:bodyDiv w:val="1"/>
      <w:marLeft w:val="0"/>
      <w:marRight w:val="0"/>
      <w:marTop w:val="0"/>
      <w:marBottom w:val="0"/>
      <w:divBdr>
        <w:top w:val="none" w:sz="0" w:space="0" w:color="auto"/>
        <w:left w:val="none" w:sz="0" w:space="0" w:color="auto"/>
        <w:bottom w:val="none" w:sz="0" w:space="0" w:color="auto"/>
        <w:right w:val="none" w:sz="0" w:space="0" w:color="auto"/>
      </w:divBdr>
    </w:div>
    <w:div w:id="477964865">
      <w:bodyDiv w:val="1"/>
      <w:marLeft w:val="0"/>
      <w:marRight w:val="0"/>
      <w:marTop w:val="0"/>
      <w:marBottom w:val="0"/>
      <w:divBdr>
        <w:top w:val="none" w:sz="0" w:space="0" w:color="auto"/>
        <w:left w:val="none" w:sz="0" w:space="0" w:color="auto"/>
        <w:bottom w:val="none" w:sz="0" w:space="0" w:color="auto"/>
        <w:right w:val="none" w:sz="0" w:space="0" w:color="auto"/>
      </w:divBdr>
    </w:div>
    <w:div w:id="478114890">
      <w:bodyDiv w:val="1"/>
      <w:marLeft w:val="0"/>
      <w:marRight w:val="0"/>
      <w:marTop w:val="0"/>
      <w:marBottom w:val="0"/>
      <w:divBdr>
        <w:top w:val="none" w:sz="0" w:space="0" w:color="auto"/>
        <w:left w:val="none" w:sz="0" w:space="0" w:color="auto"/>
        <w:bottom w:val="none" w:sz="0" w:space="0" w:color="auto"/>
        <w:right w:val="none" w:sz="0" w:space="0" w:color="auto"/>
      </w:divBdr>
    </w:div>
    <w:div w:id="478226347">
      <w:bodyDiv w:val="1"/>
      <w:marLeft w:val="0"/>
      <w:marRight w:val="0"/>
      <w:marTop w:val="0"/>
      <w:marBottom w:val="0"/>
      <w:divBdr>
        <w:top w:val="none" w:sz="0" w:space="0" w:color="auto"/>
        <w:left w:val="none" w:sz="0" w:space="0" w:color="auto"/>
        <w:bottom w:val="none" w:sz="0" w:space="0" w:color="auto"/>
        <w:right w:val="none" w:sz="0" w:space="0" w:color="auto"/>
      </w:divBdr>
    </w:div>
    <w:div w:id="478691347">
      <w:bodyDiv w:val="1"/>
      <w:marLeft w:val="0"/>
      <w:marRight w:val="0"/>
      <w:marTop w:val="0"/>
      <w:marBottom w:val="0"/>
      <w:divBdr>
        <w:top w:val="none" w:sz="0" w:space="0" w:color="auto"/>
        <w:left w:val="none" w:sz="0" w:space="0" w:color="auto"/>
        <w:bottom w:val="none" w:sz="0" w:space="0" w:color="auto"/>
        <w:right w:val="none" w:sz="0" w:space="0" w:color="auto"/>
      </w:divBdr>
    </w:div>
    <w:div w:id="478960492">
      <w:bodyDiv w:val="1"/>
      <w:marLeft w:val="0"/>
      <w:marRight w:val="0"/>
      <w:marTop w:val="0"/>
      <w:marBottom w:val="0"/>
      <w:divBdr>
        <w:top w:val="none" w:sz="0" w:space="0" w:color="auto"/>
        <w:left w:val="none" w:sz="0" w:space="0" w:color="auto"/>
        <w:bottom w:val="none" w:sz="0" w:space="0" w:color="auto"/>
        <w:right w:val="none" w:sz="0" w:space="0" w:color="auto"/>
      </w:divBdr>
    </w:div>
    <w:div w:id="479227475">
      <w:bodyDiv w:val="1"/>
      <w:marLeft w:val="0"/>
      <w:marRight w:val="0"/>
      <w:marTop w:val="0"/>
      <w:marBottom w:val="0"/>
      <w:divBdr>
        <w:top w:val="none" w:sz="0" w:space="0" w:color="auto"/>
        <w:left w:val="none" w:sz="0" w:space="0" w:color="auto"/>
        <w:bottom w:val="none" w:sz="0" w:space="0" w:color="auto"/>
        <w:right w:val="none" w:sz="0" w:space="0" w:color="auto"/>
      </w:divBdr>
    </w:div>
    <w:div w:id="479343425">
      <w:bodyDiv w:val="1"/>
      <w:marLeft w:val="0"/>
      <w:marRight w:val="0"/>
      <w:marTop w:val="0"/>
      <w:marBottom w:val="0"/>
      <w:divBdr>
        <w:top w:val="none" w:sz="0" w:space="0" w:color="auto"/>
        <w:left w:val="none" w:sz="0" w:space="0" w:color="auto"/>
        <w:bottom w:val="none" w:sz="0" w:space="0" w:color="auto"/>
        <w:right w:val="none" w:sz="0" w:space="0" w:color="auto"/>
      </w:divBdr>
    </w:div>
    <w:div w:id="479344106">
      <w:bodyDiv w:val="1"/>
      <w:marLeft w:val="0"/>
      <w:marRight w:val="0"/>
      <w:marTop w:val="0"/>
      <w:marBottom w:val="0"/>
      <w:divBdr>
        <w:top w:val="none" w:sz="0" w:space="0" w:color="auto"/>
        <w:left w:val="none" w:sz="0" w:space="0" w:color="auto"/>
        <w:bottom w:val="none" w:sz="0" w:space="0" w:color="auto"/>
        <w:right w:val="none" w:sz="0" w:space="0" w:color="auto"/>
      </w:divBdr>
    </w:div>
    <w:div w:id="479347010">
      <w:bodyDiv w:val="1"/>
      <w:marLeft w:val="0"/>
      <w:marRight w:val="0"/>
      <w:marTop w:val="0"/>
      <w:marBottom w:val="0"/>
      <w:divBdr>
        <w:top w:val="none" w:sz="0" w:space="0" w:color="auto"/>
        <w:left w:val="none" w:sz="0" w:space="0" w:color="auto"/>
        <w:bottom w:val="none" w:sz="0" w:space="0" w:color="auto"/>
        <w:right w:val="none" w:sz="0" w:space="0" w:color="auto"/>
      </w:divBdr>
    </w:div>
    <w:div w:id="479539262">
      <w:bodyDiv w:val="1"/>
      <w:marLeft w:val="0"/>
      <w:marRight w:val="0"/>
      <w:marTop w:val="0"/>
      <w:marBottom w:val="0"/>
      <w:divBdr>
        <w:top w:val="none" w:sz="0" w:space="0" w:color="auto"/>
        <w:left w:val="none" w:sz="0" w:space="0" w:color="auto"/>
        <w:bottom w:val="none" w:sz="0" w:space="0" w:color="auto"/>
        <w:right w:val="none" w:sz="0" w:space="0" w:color="auto"/>
      </w:divBdr>
    </w:div>
    <w:div w:id="479734175">
      <w:bodyDiv w:val="1"/>
      <w:marLeft w:val="0"/>
      <w:marRight w:val="0"/>
      <w:marTop w:val="0"/>
      <w:marBottom w:val="0"/>
      <w:divBdr>
        <w:top w:val="none" w:sz="0" w:space="0" w:color="auto"/>
        <w:left w:val="none" w:sz="0" w:space="0" w:color="auto"/>
        <w:bottom w:val="none" w:sz="0" w:space="0" w:color="auto"/>
        <w:right w:val="none" w:sz="0" w:space="0" w:color="auto"/>
      </w:divBdr>
    </w:div>
    <w:div w:id="479814046">
      <w:bodyDiv w:val="1"/>
      <w:marLeft w:val="0"/>
      <w:marRight w:val="0"/>
      <w:marTop w:val="0"/>
      <w:marBottom w:val="0"/>
      <w:divBdr>
        <w:top w:val="none" w:sz="0" w:space="0" w:color="auto"/>
        <w:left w:val="none" w:sz="0" w:space="0" w:color="auto"/>
        <w:bottom w:val="none" w:sz="0" w:space="0" w:color="auto"/>
        <w:right w:val="none" w:sz="0" w:space="0" w:color="auto"/>
      </w:divBdr>
    </w:div>
    <w:div w:id="480119767">
      <w:bodyDiv w:val="1"/>
      <w:marLeft w:val="0"/>
      <w:marRight w:val="0"/>
      <w:marTop w:val="0"/>
      <w:marBottom w:val="0"/>
      <w:divBdr>
        <w:top w:val="none" w:sz="0" w:space="0" w:color="auto"/>
        <w:left w:val="none" w:sz="0" w:space="0" w:color="auto"/>
        <w:bottom w:val="none" w:sz="0" w:space="0" w:color="auto"/>
        <w:right w:val="none" w:sz="0" w:space="0" w:color="auto"/>
      </w:divBdr>
    </w:div>
    <w:div w:id="480392024">
      <w:bodyDiv w:val="1"/>
      <w:marLeft w:val="0"/>
      <w:marRight w:val="0"/>
      <w:marTop w:val="0"/>
      <w:marBottom w:val="0"/>
      <w:divBdr>
        <w:top w:val="none" w:sz="0" w:space="0" w:color="auto"/>
        <w:left w:val="none" w:sz="0" w:space="0" w:color="auto"/>
        <w:bottom w:val="none" w:sz="0" w:space="0" w:color="auto"/>
        <w:right w:val="none" w:sz="0" w:space="0" w:color="auto"/>
      </w:divBdr>
    </w:div>
    <w:div w:id="480584220">
      <w:bodyDiv w:val="1"/>
      <w:marLeft w:val="0"/>
      <w:marRight w:val="0"/>
      <w:marTop w:val="0"/>
      <w:marBottom w:val="0"/>
      <w:divBdr>
        <w:top w:val="none" w:sz="0" w:space="0" w:color="auto"/>
        <w:left w:val="none" w:sz="0" w:space="0" w:color="auto"/>
        <w:bottom w:val="none" w:sz="0" w:space="0" w:color="auto"/>
        <w:right w:val="none" w:sz="0" w:space="0" w:color="auto"/>
      </w:divBdr>
    </w:div>
    <w:div w:id="480586514">
      <w:bodyDiv w:val="1"/>
      <w:marLeft w:val="0"/>
      <w:marRight w:val="0"/>
      <w:marTop w:val="0"/>
      <w:marBottom w:val="0"/>
      <w:divBdr>
        <w:top w:val="none" w:sz="0" w:space="0" w:color="auto"/>
        <w:left w:val="none" w:sz="0" w:space="0" w:color="auto"/>
        <w:bottom w:val="none" w:sz="0" w:space="0" w:color="auto"/>
        <w:right w:val="none" w:sz="0" w:space="0" w:color="auto"/>
      </w:divBdr>
    </w:div>
    <w:div w:id="480851757">
      <w:bodyDiv w:val="1"/>
      <w:marLeft w:val="0"/>
      <w:marRight w:val="0"/>
      <w:marTop w:val="0"/>
      <w:marBottom w:val="0"/>
      <w:divBdr>
        <w:top w:val="none" w:sz="0" w:space="0" w:color="auto"/>
        <w:left w:val="none" w:sz="0" w:space="0" w:color="auto"/>
        <w:bottom w:val="none" w:sz="0" w:space="0" w:color="auto"/>
        <w:right w:val="none" w:sz="0" w:space="0" w:color="auto"/>
      </w:divBdr>
    </w:div>
    <w:div w:id="481190669">
      <w:bodyDiv w:val="1"/>
      <w:marLeft w:val="0"/>
      <w:marRight w:val="0"/>
      <w:marTop w:val="0"/>
      <w:marBottom w:val="0"/>
      <w:divBdr>
        <w:top w:val="none" w:sz="0" w:space="0" w:color="auto"/>
        <w:left w:val="none" w:sz="0" w:space="0" w:color="auto"/>
        <w:bottom w:val="none" w:sz="0" w:space="0" w:color="auto"/>
        <w:right w:val="none" w:sz="0" w:space="0" w:color="auto"/>
      </w:divBdr>
    </w:div>
    <w:div w:id="481240090">
      <w:bodyDiv w:val="1"/>
      <w:marLeft w:val="0"/>
      <w:marRight w:val="0"/>
      <w:marTop w:val="0"/>
      <w:marBottom w:val="0"/>
      <w:divBdr>
        <w:top w:val="none" w:sz="0" w:space="0" w:color="auto"/>
        <w:left w:val="none" w:sz="0" w:space="0" w:color="auto"/>
        <w:bottom w:val="none" w:sz="0" w:space="0" w:color="auto"/>
        <w:right w:val="none" w:sz="0" w:space="0" w:color="auto"/>
      </w:divBdr>
    </w:div>
    <w:div w:id="481628205">
      <w:bodyDiv w:val="1"/>
      <w:marLeft w:val="0"/>
      <w:marRight w:val="0"/>
      <w:marTop w:val="0"/>
      <w:marBottom w:val="0"/>
      <w:divBdr>
        <w:top w:val="none" w:sz="0" w:space="0" w:color="auto"/>
        <w:left w:val="none" w:sz="0" w:space="0" w:color="auto"/>
        <w:bottom w:val="none" w:sz="0" w:space="0" w:color="auto"/>
        <w:right w:val="none" w:sz="0" w:space="0" w:color="auto"/>
      </w:divBdr>
    </w:div>
    <w:div w:id="481695410">
      <w:bodyDiv w:val="1"/>
      <w:marLeft w:val="0"/>
      <w:marRight w:val="0"/>
      <w:marTop w:val="0"/>
      <w:marBottom w:val="0"/>
      <w:divBdr>
        <w:top w:val="none" w:sz="0" w:space="0" w:color="auto"/>
        <w:left w:val="none" w:sz="0" w:space="0" w:color="auto"/>
        <w:bottom w:val="none" w:sz="0" w:space="0" w:color="auto"/>
        <w:right w:val="none" w:sz="0" w:space="0" w:color="auto"/>
      </w:divBdr>
    </w:div>
    <w:div w:id="481889661">
      <w:bodyDiv w:val="1"/>
      <w:marLeft w:val="0"/>
      <w:marRight w:val="0"/>
      <w:marTop w:val="0"/>
      <w:marBottom w:val="0"/>
      <w:divBdr>
        <w:top w:val="none" w:sz="0" w:space="0" w:color="auto"/>
        <w:left w:val="none" w:sz="0" w:space="0" w:color="auto"/>
        <w:bottom w:val="none" w:sz="0" w:space="0" w:color="auto"/>
        <w:right w:val="none" w:sz="0" w:space="0" w:color="auto"/>
      </w:divBdr>
    </w:div>
    <w:div w:id="481973564">
      <w:bodyDiv w:val="1"/>
      <w:marLeft w:val="0"/>
      <w:marRight w:val="0"/>
      <w:marTop w:val="0"/>
      <w:marBottom w:val="0"/>
      <w:divBdr>
        <w:top w:val="none" w:sz="0" w:space="0" w:color="auto"/>
        <w:left w:val="none" w:sz="0" w:space="0" w:color="auto"/>
        <w:bottom w:val="none" w:sz="0" w:space="0" w:color="auto"/>
        <w:right w:val="none" w:sz="0" w:space="0" w:color="auto"/>
      </w:divBdr>
    </w:div>
    <w:div w:id="482039564">
      <w:bodyDiv w:val="1"/>
      <w:marLeft w:val="0"/>
      <w:marRight w:val="0"/>
      <w:marTop w:val="0"/>
      <w:marBottom w:val="0"/>
      <w:divBdr>
        <w:top w:val="none" w:sz="0" w:space="0" w:color="auto"/>
        <w:left w:val="none" w:sz="0" w:space="0" w:color="auto"/>
        <w:bottom w:val="none" w:sz="0" w:space="0" w:color="auto"/>
        <w:right w:val="none" w:sz="0" w:space="0" w:color="auto"/>
      </w:divBdr>
    </w:div>
    <w:div w:id="482619479">
      <w:bodyDiv w:val="1"/>
      <w:marLeft w:val="0"/>
      <w:marRight w:val="0"/>
      <w:marTop w:val="0"/>
      <w:marBottom w:val="0"/>
      <w:divBdr>
        <w:top w:val="none" w:sz="0" w:space="0" w:color="auto"/>
        <w:left w:val="none" w:sz="0" w:space="0" w:color="auto"/>
        <w:bottom w:val="none" w:sz="0" w:space="0" w:color="auto"/>
        <w:right w:val="none" w:sz="0" w:space="0" w:color="auto"/>
      </w:divBdr>
    </w:div>
    <w:div w:id="483008974">
      <w:bodyDiv w:val="1"/>
      <w:marLeft w:val="0"/>
      <w:marRight w:val="0"/>
      <w:marTop w:val="0"/>
      <w:marBottom w:val="0"/>
      <w:divBdr>
        <w:top w:val="none" w:sz="0" w:space="0" w:color="auto"/>
        <w:left w:val="none" w:sz="0" w:space="0" w:color="auto"/>
        <w:bottom w:val="none" w:sz="0" w:space="0" w:color="auto"/>
        <w:right w:val="none" w:sz="0" w:space="0" w:color="auto"/>
      </w:divBdr>
    </w:div>
    <w:div w:id="483088805">
      <w:bodyDiv w:val="1"/>
      <w:marLeft w:val="0"/>
      <w:marRight w:val="0"/>
      <w:marTop w:val="0"/>
      <w:marBottom w:val="0"/>
      <w:divBdr>
        <w:top w:val="none" w:sz="0" w:space="0" w:color="auto"/>
        <w:left w:val="none" w:sz="0" w:space="0" w:color="auto"/>
        <w:bottom w:val="none" w:sz="0" w:space="0" w:color="auto"/>
        <w:right w:val="none" w:sz="0" w:space="0" w:color="auto"/>
      </w:divBdr>
    </w:div>
    <w:div w:id="483131899">
      <w:bodyDiv w:val="1"/>
      <w:marLeft w:val="0"/>
      <w:marRight w:val="0"/>
      <w:marTop w:val="0"/>
      <w:marBottom w:val="0"/>
      <w:divBdr>
        <w:top w:val="none" w:sz="0" w:space="0" w:color="auto"/>
        <w:left w:val="none" w:sz="0" w:space="0" w:color="auto"/>
        <w:bottom w:val="none" w:sz="0" w:space="0" w:color="auto"/>
        <w:right w:val="none" w:sz="0" w:space="0" w:color="auto"/>
      </w:divBdr>
    </w:div>
    <w:div w:id="483157085">
      <w:bodyDiv w:val="1"/>
      <w:marLeft w:val="0"/>
      <w:marRight w:val="0"/>
      <w:marTop w:val="0"/>
      <w:marBottom w:val="0"/>
      <w:divBdr>
        <w:top w:val="none" w:sz="0" w:space="0" w:color="auto"/>
        <w:left w:val="none" w:sz="0" w:space="0" w:color="auto"/>
        <w:bottom w:val="none" w:sz="0" w:space="0" w:color="auto"/>
        <w:right w:val="none" w:sz="0" w:space="0" w:color="auto"/>
      </w:divBdr>
    </w:div>
    <w:div w:id="484005339">
      <w:bodyDiv w:val="1"/>
      <w:marLeft w:val="0"/>
      <w:marRight w:val="0"/>
      <w:marTop w:val="0"/>
      <w:marBottom w:val="0"/>
      <w:divBdr>
        <w:top w:val="none" w:sz="0" w:space="0" w:color="auto"/>
        <w:left w:val="none" w:sz="0" w:space="0" w:color="auto"/>
        <w:bottom w:val="none" w:sz="0" w:space="0" w:color="auto"/>
        <w:right w:val="none" w:sz="0" w:space="0" w:color="auto"/>
      </w:divBdr>
    </w:div>
    <w:div w:id="484010733">
      <w:bodyDiv w:val="1"/>
      <w:marLeft w:val="0"/>
      <w:marRight w:val="0"/>
      <w:marTop w:val="0"/>
      <w:marBottom w:val="0"/>
      <w:divBdr>
        <w:top w:val="none" w:sz="0" w:space="0" w:color="auto"/>
        <w:left w:val="none" w:sz="0" w:space="0" w:color="auto"/>
        <w:bottom w:val="none" w:sz="0" w:space="0" w:color="auto"/>
        <w:right w:val="none" w:sz="0" w:space="0" w:color="auto"/>
      </w:divBdr>
    </w:div>
    <w:div w:id="484514842">
      <w:bodyDiv w:val="1"/>
      <w:marLeft w:val="0"/>
      <w:marRight w:val="0"/>
      <w:marTop w:val="0"/>
      <w:marBottom w:val="0"/>
      <w:divBdr>
        <w:top w:val="none" w:sz="0" w:space="0" w:color="auto"/>
        <w:left w:val="none" w:sz="0" w:space="0" w:color="auto"/>
        <w:bottom w:val="none" w:sz="0" w:space="0" w:color="auto"/>
        <w:right w:val="none" w:sz="0" w:space="0" w:color="auto"/>
      </w:divBdr>
    </w:div>
    <w:div w:id="484665978">
      <w:bodyDiv w:val="1"/>
      <w:marLeft w:val="0"/>
      <w:marRight w:val="0"/>
      <w:marTop w:val="0"/>
      <w:marBottom w:val="0"/>
      <w:divBdr>
        <w:top w:val="none" w:sz="0" w:space="0" w:color="auto"/>
        <w:left w:val="none" w:sz="0" w:space="0" w:color="auto"/>
        <w:bottom w:val="none" w:sz="0" w:space="0" w:color="auto"/>
        <w:right w:val="none" w:sz="0" w:space="0" w:color="auto"/>
      </w:divBdr>
    </w:div>
    <w:div w:id="484786848">
      <w:bodyDiv w:val="1"/>
      <w:marLeft w:val="0"/>
      <w:marRight w:val="0"/>
      <w:marTop w:val="0"/>
      <w:marBottom w:val="0"/>
      <w:divBdr>
        <w:top w:val="none" w:sz="0" w:space="0" w:color="auto"/>
        <w:left w:val="none" w:sz="0" w:space="0" w:color="auto"/>
        <w:bottom w:val="none" w:sz="0" w:space="0" w:color="auto"/>
        <w:right w:val="none" w:sz="0" w:space="0" w:color="auto"/>
      </w:divBdr>
    </w:div>
    <w:div w:id="484787260">
      <w:bodyDiv w:val="1"/>
      <w:marLeft w:val="0"/>
      <w:marRight w:val="0"/>
      <w:marTop w:val="0"/>
      <w:marBottom w:val="0"/>
      <w:divBdr>
        <w:top w:val="none" w:sz="0" w:space="0" w:color="auto"/>
        <w:left w:val="none" w:sz="0" w:space="0" w:color="auto"/>
        <w:bottom w:val="none" w:sz="0" w:space="0" w:color="auto"/>
        <w:right w:val="none" w:sz="0" w:space="0" w:color="auto"/>
      </w:divBdr>
    </w:div>
    <w:div w:id="484903097">
      <w:bodyDiv w:val="1"/>
      <w:marLeft w:val="0"/>
      <w:marRight w:val="0"/>
      <w:marTop w:val="0"/>
      <w:marBottom w:val="0"/>
      <w:divBdr>
        <w:top w:val="none" w:sz="0" w:space="0" w:color="auto"/>
        <w:left w:val="none" w:sz="0" w:space="0" w:color="auto"/>
        <w:bottom w:val="none" w:sz="0" w:space="0" w:color="auto"/>
        <w:right w:val="none" w:sz="0" w:space="0" w:color="auto"/>
      </w:divBdr>
    </w:div>
    <w:div w:id="485128358">
      <w:bodyDiv w:val="1"/>
      <w:marLeft w:val="0"/>
      <w:marRight w:val="0"/>
      <w:marTop w:val="0"/>
      <w:marBottom w:val="0"/>
      <w:divBdr>
        <w:top w:val="none" w:sz="0" w:space="0" w:color="auto"/>
        <w:left w:val="none" w:sz="0" w:space="0" w:color="auto"/>
        <w:bottom w:val="none" w:sz="0" w:space="0" w:color="auto"/>
        <w:right w:val="none" w:sz="0" w:space="0" w:color="auto"/>
      </w:divBdr>
    </w:div>
    <w:div w:id="485515588">
      <w:bodyDiv w:val="1"/>
      <w:marLeft w:val="0"/>
      <w:marRight w:val="0"/>
      <w:marTop w:val="0"/>
      <w:marBottom w:val="0"/>
      <w:divBdr>
        <w:top w:val="none" w:sz="0" w:space="0" w:color="auto"/>
        <w:left w:val="none" w:sz="0" w:space="0" w:color="auto"/>
        <w:bottom w:val="none" w:sz="0" w:space="0" w:color="auto"/>
        <w:right w:val="none" w:sz="0" w:space="0" w:color="auto"/>
      </w:divBdr>
    </w:div>
    <w:div w:id="485584296">
      <w:bodyDiv w:val="1"/>
      <w:marLeft w:val="0"/>
      <w:marRight w:val="0"/>
      <w:marTop w:val="0"/>
      <w:marBottom w:val="0"/>
      <w:divBdr>
        <w:top w:val="none" w:sz="0" w:space="0" w:color="auto"/>
        <w:left w:val="none" w:sz="0" w:space="0" w:color="auto"/>
        <w:bottom w:val="none" w:sz="0" w:space="0" w:color="auto"/>
        <w:right w:val="none" w:sz="0" w:space="0" w:color="auto"/>
      </w:divBdr>
    </w:div>
    <w:div w:id="485587608">
      <w:bodyDiv w:val="1"/>
      <w:marLeft w:val="0"/>
      <w:marRight w:val="0"/>
      <w:marTop w:val="0"/>
      <w:marBottom w:val="0"/>
      <w:divBdr>
        <w:top w:val="none" w:sz="0" w:space="0" w:color="auto"/>
        <w:left w:val="none" w:sz="0" w:space="0" w:color="auto"/>
        <w:bottom w:val="none" w:sz="0" w:space="0" w:color="auto"/>
        <w:right w:val="none" w:sz="0" w:space="0" w:color="auto"/>
      </w:divBdr>
    </w:div>
    <w:div w:id="485702178">
      <w:bodyDiv w:val="1"/>
      <w:marLeft w:val="0"/>
      <w:marRight w:val="0"/>
      <w:marTop w:val="0"/>
      <w:marBottom w:val="0"/>
      <w:divBdr>
        <w:top w:val="none" w:sz="0" w:space="0" w:color="auto"/>
        <w:left w:val="none" w:sz="0" w:space="0" w:color="auto"/>
        <w:bottom w:val="none" w:sz="0" w:space="0" w:color="auto"/>
        <w:right w:val="none" w:sz="0" w:space="0" w:color="auto"/>
      </w:divBdr>
    </w:div>
    <w:div w:id="485977763">
      <w:bodyDiv w:val="1"/>
      <w:marLeft w:val="0"/>
      <w:marRight w:val="0"/>
      <w:marTop w:val="0"/>
      <w:marBottom w:val="0"/>
      <w:divBdr>
        <w:top w:val="none" w:sz="0" w:space="0" w:color="auto"/>
        <w:left w:val="none" w:sz="0" w:space="0" w:color="auto"/>
        <w:bottom w:val="none" w:sz="0" w:space="0" w:color="auto"/>
        <w:right w:val="none" w:sz="0" w:space="0" w:color="auto"/>
      </w:divBdr>
    </w:div>
    <w:div w:id="486476864">
      <w:bodyDiv w:val="1"/>
      <w:marLeft w:val="0"/>
      <w:marRight w:val="0"/>
      <w:marTop w:val="0"/>
      <w:marBottom w:val="0"/>
      <w:divBdr>
        <w:top w:val="none" w:sz="0" w:space="0" w:color="auto"/>
        <w:left w:val="none" w:sz="0" w:space="0" w:color="auto"/>
        <w:bottom w:val="none" w:sz="0" w:space="0" w:color="auto"/>
        <w:right w:val="none" w:sz="0" w:space="0" w:color="auto"/>
      </w:divBdr>
    </w:div>
    <w:div w:id="486701463">
      <w:bodyDiv w:val="1"/>
      <w:marLeft w:val="0"/>
      <w:marRight w:val="0"/>
      <w:marTop w:val="0"/>
      <w:marBottom w:val="0"/>
      <w:divBdr>
        <w:top w:val="none" w:sz="0" w:space="0" w:color="auto"/>
        <w:left w:val="none" w:sz="0" w:space="0" w:color="auto"/>
        <w:bottom w:val="none" w:sz="0" w:space="0" w:color="auto"/>
        <w:right w:val="none" w:sz="0" w:space="0" w:color="auto"/>
      </w:divBdr>
    </w:div>
    <w:div w:id="486744558">
      <w:bodyDiv w:val="1"/>
      <w:marLeft w:val="0"/>
      <w:marRight w:val="0"/>
      <w:marTop w:val="0"/>
      <w:marBottom w:val="0"/>
      <w:divBdr>
        <w:top w:val="none" w:sz="0" w:space="0" w:color="auto"/>
        <w:left w:val="none" w:sz="0" w:space="0" w:color="auto"/>
        <w:bottom w:val="none" w:sz="0" w:space="0" w:color="auto"/>
        <w:right w:val="none" w:sz="0" w:space="0" w:color="auto"/>
      </w:divBdr>
    </w:div>
    <w:div w:id="486752093">
      <w:bodyDiv w:val="1"/>
      <w:marLeft w:val="0"/>
      <w:marRight w:val="0"/>
      <w:marTop w:val="0"/>
      <w:marBottom w:val="0"/>
      <w:divBdr>
        <w:top w:val="none" w:sz="0" w:space="0" w:color="auto"/>
        <w:left w:val="none" w:sz="0" w:space="0" w:color="auto"/>
        <w:bottom w:val="none" w:sz="0" w:space="0" w:color="auto"/>
        <w:right w:val="none" w:sz="0" w:space="0" w:color="auto"/>
      </w:divBdr>
    </w:div>
    <w:div w:id="487017794">
      <w:bodyDiv w:val="1"/>
      <w:marLeft w:val="0"/>
      <w:marRight w:val="0"/>
      <w:marTop w:val="0"/>
      <w:marBottom w:val="0"/>
      <w:divBdr>
        <w:top w:val="none" w:sz="0" w:space="0" w:color="auto"/>
        <w:left w:val="none" w:sz="0" w:space="0" w:color="auto"/>
        <w:bottom w:val="none" w:sz="0" w:space="0" w:color="auto"/>
        <w:right w:val="none" w:sz="0" w:space="0" w:color="auto"/>
      </w:divBdr>
    </w:div>
    <w:div w:id="487138701">
      <w:bodyDiv w:val="1"/>
      <w:marLeft w:val="0"/>
      <w:marRight w:val="0"/>
      <w:marTop w:val="0"/>
      <w:marBottom w:val="0"/>
      <w:divBdr>
        <w:top w:val="none" w:sz="0" w:space="0" w:color="auto"/>
        <w:left w:val="none" w:sz="0" w:space="0" w:color="auto"/>
        <w:bottom w:val="none" w:sz="0" w:space="0" w:color="auto"/>
        <w:right w:val="none" w:sz="0" w:space="0" w:color="auto"/>
      </w:divBdr>
    </w:div>
    <w:div w:id="487206010">
      <w:bodyDiv w:val="1"/>
      <w:marLeft w:val="0"/>
      <w:marRight w:val="0"/>
      <w:marTop w:val="0"/>
      <w:marBottom w:val="0"/>
      <w:divBdr>
        <w:top w:val="none" w:sz="0" w:space="0" w:color="auto"/>
        <w:left w:val="none" w:sz="0" w:space="0" w:color="auto"/>
        <w:bottom w:val="none" w:sz="0" w:space="0" w:color="auto"/>
        <w:right w:val="none" w:sz="0" w:space="0" w:color="auto"/>
      </w:divBdr>
    </w:div>
    <w:div w:id="487215024">
      <w:bodyDiv w:val="1"/>
      <w:marLeft w:val="0"/>
      <w:marRight w:val="0"/>
      <w:marTop w:val="0"/>
      <w:marBottom w:val="0"/>
      <w:divBdr>
        <w:top w:val="none" w:sz="0" w:space="0" w:color="auto"/>
        <w:left w:val="none" w:sz="0" w:space="0" w:color="auto"/>
        <w:bottom w:val="none" w:sz="0" w:space="0" w:color="auto"/>
        <w:right w:val="none" w:sz="0" w:space="0" w:color="auto"/>
      </w:divBdr>
    </w:div>
    <w:div w:id="487399848">
      <w:bodyDiv w:val="1"/>
      <w:marLeft w:val="0"/>
      <w:marRight w:val="0"/>
      <w:marTop w:val="0"/>
      <w:marBottom w:val="0"/>
      <w:divBdr>
        <w:top w:val="none" w:sz="0" w:space="0" w:color="auto"/>
        <w:left w:val="none" w:sz="0" w:space="0" w:color="auto"/>
        <w:bottom w:val="none" w:sz="0" w:space="0" w:color="auto"/>
        <w:right w:val="none" w:sz="0" w:space="0" w:color="auto"/>
      </w:divBdr>
    </w:div>
    <w:div w:id="487523707">
      <w:bodyDiv w:val="1"/>
      <w:marLeft w:val="0"/>
      <w:marRight w:val="0"/>
      <w:marTop w:val="0"/>
      <w:marBottom w:val="0"/>
      <w:divBdr>
        <w:top w:val="none" w:sz="0" w:space="0" w:color="auto"/>
        <w:left w:val="none" w:sz="0" w:space="0" w:color="auto"/>
        <w:bottom w:val="none" w:sz="0" w:space="0" w:color="auto"/>
        <w:right w:val="none" w:sz="0" w:space="0" w:color="auto"/>
      </w:divBdr>
    </w:div>
    <w:div w:id="487523911">
      <w:bodyDiv w:val="1"/>
      <w:marLeft w:val="0"/>
      <w:marRight w:val="0"/>
      <w:marTop w:val="0"/>
      <w:marBottom w:val="0"/>
      <w:divBdr>
        <w:top w:val="none" w:sz="0" w:space="0" w:color="auto"/>
        <w:left w:val="none" w:sz="0" w:space="0" w:color="auto"/>
        <w:bottom w:val="none" w:sz="0" w:space="0" w:color="auto"/>
        <w:right w:val="none" w:sz="0" w:space="0" w:color="auto"/>
      </w:divBdr>
    </w:div>
    <w:div w:id="487861368">
      <w:bodyDiv w:val="1"/>
      <w:marLeft w:val="0"/>
      <w:marRight w:val="0"/>
      <w:marTop w:val="0"/>
      <w:marBottom w:val="0"/>
      <w:divBdr>
        <w:top w:val="none" w:sz="0" w:space="0" w:color="auto"/>
        <w:left w:val="none" w:sz="0" w:space="0" w:color="auto"/>
        <w:bottom w:val="none" w:sz="0" w:space="0" w:color="auto"/>
        <w:right w:val="none" w:sz="0" w:space="0" w:color="auto"/>
      </w:divBdr>
    </w:div>
    <w:div w:id="488137769">
      <w:bodyDiv w:val="1"/>
      <w:marLeft w:val="0"/>
      <w:marRight w:val="0"/>
      <w:marTop w:val="0"/>
      <w:marBottom w:val="0"/>
      <w:divBdr>
        <w:top w:val="none" w:sz="0" w:space="0" w:color="auto"/>
        <w:left w:val="none" w:sz="0" w:space="0" w:color="auto"/>
        <w:bottom w:val="none" w:sz="0" w:space="0" w:color="auto"/>
        <w:right w:val="none" w:sz="0" w:space="0" w:color="auto"/>
      </w:divBdr>
    </w:div>
    <w:div w:id="488249498">
      <w:bodyDiv w:val="1"/>
      <w:marLeft w:val="0"/>
      <w:marRight w:val="0"/>
      <w:marTop w:val="0"/>
      <w:marBottom w:val="0"/>
      <w:divBdr>
        <w:top w:val="none" w:sz="0" w:space="0" w:color="auto"/>
        <w:left w:val="none" w:sz="0" w:space="0" w:color="auto"/>
        <w:bottom w:val="none" w:sz="0" w:space="0" w:color="auto"/>
        <w:right w:val="none" w:sz="0" w:space="0" w:color="auto"/>
      </w:divBdr>
    </w:div>
    <w:div w:id="488641279">
      <w:bodyDiv w:val="1"/>
      <w:marLeft w:val="0"/>
      <w:marRight w:val="0"/>
      <w:marTop w:val="0"/>
      <w:marBottom w:val="0"/>
      <w:divBdr>
        <w:top w:val="none" w:sz="0" w:space="0" w:color="auto"/>
        <w:left w:val="none" w:sz="0" w:space="0" w:color="auto"/>
        <w:bottom w:val="none" w:sz="0" w:space="0" w:color="auto"/>
        <w:right w:val="none" w:sz="0" w:space="0" w:color="auto"/>
      </w:divBdr>
    </w:div>
    <w:div w:id="488904536">
      <w:bodyDiv w:val="1"/>
      <w:marLeft w:val="0"/>
      <w:marRight w:val="0"/>
      <w:marTop w:val="0"/>
      <w:marBottom w:val="0"/>
      <w:divBdr>
        <w:top w:val="none" w:sz="0" w:space="0" w:color="auto"/>
        <w:left w:val="none" w:sz="0" w:space="0" w:color="auto"/>
        <w:bottom w:val="none" w:sz="0" w:space="0" w:color="auto"/>
        <w:right w:val="none" w:sz="0" w:space="0" w:color="auto"/>
      </w:divBdr>
    </w:div>
    <w:div w:id="488912395">
      <w:bodyDiv w:val="1"/>
      <w:marLeft w:val="0"/>
      <w:marRight w:val="0"/>
      <w:marTop w:val="0"/>
      <w:marBottom w:val="0"/>
      <w:divBdr>
        <w:top w:val="none" w:sz="0" w:space="0" w:color="auto"/>
        <w:left w:val="none" w:sz="0" w:space="0" w:color="auto"/>
        <w:bottom w:val="none" w:sz="0" w:space="0" w:color="auto"/>
        <w:right w:val="none" w:sz="0" w:space="0" w:color="auto"/>
      </w:divBdr>
    </w:div>
    <w:div w:id="488979359">
      <w:bodyDiv w:val="1"/>
      <w:marLeft w:val="0"/>
      <w:marRight w:val="0"/>
      <w:marTop w:val="0"/>
      <w:marBottom w:val="0"/>
      <w:divBdr>
        <w:top w:val="none" w:sz="0" w:space="0" w:color="auto"/>
        <w:left w:val="none" w:sz="0" w:space="0" w:color="auto"/>
        <w:bottom w:val="none" w:sz="0" w:space="0" w:color="auto"/>
        <w:right w:val="none" w:sz="0" w:space="0" w:color="auto"/>
      </w:divBdr>
    </w:div>
    <w:div w:id="489255067">
      <w:bodyDiv w:val="1"/>
      <w:marLeft w:val="0"/>
      <w:marRight w:val="0"/>
      <w:marTop w:val="0"/>
      <w:marBottom w:val="0"/>
      <w:divBdr>
        <w:top w:val="none" w:sz="0" w:space="0" w:color="auto"/>
        <w:left w:val="none" w:sz="0" w:space="0" w:color="auto"/>
        <w:bottom w:val="none" w:sz="0" w:space="0" w:color="auto"/>
        <w:right w:val="none" w:sz="0" w:space="0" w:color="auto"/>
      </w:divBdr>
    </w:div>
    <w:div w:id="489294073">
      <w:bodyDiv w:val="1"/>
      <w:marLeft w:val="0"/>
      <w:marRight w:val="0"/>
      <w:marTop w:val="0"/>
      <w:marBottom w:val="0"/>
      <w:divBdr>
        <w:top w:val="none" w:sz="0" w:space="0" w:color="auto"/>
        <w:left w:val="none" w:sz="0" w:space="0" w:color="auto"/>
        <w:bottom w:val="none" w:sz="0" w:space="0" w:color="auto"/>
        <w:right w:val="none" w:sz="0" w:space="0" w:color="auto"/>
      </w:divBdr>
    </w:div>
    <w:div w:id="489372643">
      <w:bodyDiv w:val="1"/>
      <w:marLeft w:val="0"/>
      <w:marRight w:val="0"/>
      <w:marTop w:val="0"/>
      <w:marBottom w:val="0"/>
      <w:divBdr>
        <w:top w:val="none" w:sz="0" w:space="0" w:color="auto"/>
        <w:left w:val="none" w:sz="0" w:space="0" w:color="auto"/>
        <w:bottom w:val="none" w:sz="0" w:space="0" w:color="auto"/>
        <w:right w:val="none" w:sz="0" w:space="0" w:color="auto"/>
      </w:divBdr>
    </w:div>
    <w:div w:id="489710594">
      <w:bodyDiv w:val="1"/>
      <w:marLeft w:val="0"/>
      <w:marRight w:val="0"/>
      <w:marTop w:val="0"/>
      <w:marBottom w:val="0"/>
      <w:divBdr>
        <w:top w:val="none" w:sz="0" w:space="0" w:color="auto"/>
        <w:left w:val="none" w:sz="0" w:space="0" w:color="auto"/>
        <w:bottom w:val="none" w:sz="0" w:space="0" w:color="auto"/>
        <w:right w:val="none" w:sz="0" w:space="0" w:color="auto"/>
      </w:divBdr>
    </w:div>
    <w:div w:id="489753295">
      <w:bodyDiv w:val="1"/>
      <w:marLeft w:val="0"/>
      <w:marRight w:val="0"/>
      <w:marTop w:val="0"/>
      <w:marBottom w:val="0"/>
      <w:divBdr>
        <w:top w:val="none" w:sz="0" w:space="0" w:color="auto"/>
        <w:left w:val="none" w:sz="0" w:space="0" w:color="auto"/>
        <w:bottom w:val="none" w:sz="0" w:space="0" w:color="auto"/>
        <w:right w:val="none" w:sz="0" w:space="0" w:color="auto"/>
      </w:divBdr>
    </w:div>
    <w:div w:id="489907523">
      <w:bodyDiv w:val="1"/>
      <w:marLeft w:val="0"/>
      <w:marRight w:val="0"/>
      <w:marTop w:val="0"/>
      <w:marBottom w:val="0"/>
      <w:divBdr>
        <w:top w:val="none" w:sz="0" w:space="0" w:color="auto"/>
        <w:left w:val="none" w:sz="0" w:space="0" w:color="auto"/>
        <w:bottom w:val="none" w:sz="0" w:space="0" w:color="auto"/>
        <w:right w:val="none" w:sz="0" w:space="0" w:color="auto"/>
      </w:divBdr>
    </w:div>
    <w:div w:id="490098114">
      <w:bodyDiv w:val="1"/>
      <w:marLeft w:val="0"/>
      <w:marRight w:val="0"/>
      <w:marTop w:val="0"/>
      <w:marBottom w:val="0"/>
      <w:divBdr>
        <w:top w:val="none" w:sz="0" w:space="0" w:color="auto"/>
        <w:left w:val="none" w:sz="0" w:space="0" w:color="auto"/>
        <w:bottom w:val="none" w:sz="0" w:space="0" w:color="auto"/>
        <w:right w:val="none" w:sz="0" w:space="0" w:color="auto"/>
      </w:divBdr>
    </w:div>
    <w:div w:id="490292321">
      <w:bodyDiv w:val="1"/>
      <w:marLeft w:val="0"/>
      <w:marRight w:val="0"/>
      <w:marTop w:val="0"/>
      <w:marBottom w:val="0"/>
      <w:divBdr>
        <w:top w:val="none" w:sz="0" w:space="0" w:color="auto"/>
        <w:left w:val="none" w:sz="0" w:space="0" w:color="auto"/>
        <w:bottom w:val="none" w:sz="0" w:space="0" w:color="auto"/>
        <w:right w:val="none" w:sz="0" w:space="0" w:color="auto"/>
      </w:divBdr>
    </w:div>
    <w:div w:id="490484334">
      <w:bodyDiv w:val="1"/>
      <w:marLeft w:val="0"/>
      <w:marRight w:val="0"/>
      <w:marTop w:val="0"/>
      <w:marBottom w:val="0"/>
      <w:divBdr>
        <w:top w:val="none" w:sz="0" w:space="0" w:color="auto"/>
        <w:left w:val="none" w:sz="0" w:space="0" w:color="auto"/>
        <w:bottom w:val="none" w:sz="0" w:space="0" w:color="auto"/>
        <w:right w:val="none" w:sz="0" w:space="0" w:color="auto"/>
      </w:divBdr>
    </w:div>
    <w:div w:id="490680841">
      <w:bodyDiv w:val="1"/>
      <w:marLeft w:val="0"/>
      <w:marRight w:val="0"/>
      <w:marTop w:val="0"/>
      <w:marBottom w:val="0"/>
      <w:divBdr>
        <w:top w:val="none" w:sz="0" w:space="0" w:color="auto"/>
        <w:left w:val="none" w:sz="0" w:space="0" w:color="auto"/>
        <w:bottom w:val="none" w:sz="0" w:space="0" w:color="auto"/>
        <w:right w:val="none" w:sz="0" w:space="0" w:color="auto"/>
      </w:divBdr>
    </w:div>
    <w:div w:id="490683760">
      <w:bodyDiv w:val="1"/>
      <w:marLeft w:val="0"/>
      <w:marRight w:val="0"/>
      <w:marTop w:val="0"/>
      <w:marBottom w:val="0"/>
      <w:divBdr>
        <w:top w:val="none" w:sz="0" w:space="0" w:color="auto"/>
        <w:left w:val="none" w:sz="0" w:space="0" w:color="auto"/>
        <w:bottom w:val="none" w:sz="0" w:space="0" w:color="auto"/>
        <w:right w:val="none" w:sz="0" w:space="0" w:color="auto"/>
      </w:divBdr>
    </w:div>
    <w:div w:id="491024769">
      <w:bodyDiv w:val="1"/>
      <w:marLeft w:val="0"/>
      <w:marRight w:val="0"/>
      <w:marTop w:val="0"/>
      <w:marBottom w:val="0"/>
      <w:divBdr>
        <w:top w:val="none" w:sz="0" w:space="0" w:color="auto"/>
        <w:left w:val="none" w:sz="0" w:space="0" w:color="auto"/>
        <w:bottom w:val="none" w:sz="0" w:space="0" w:color="auto"/>
        <w:right w:val="none" w:sz="0" w:space="0" w:color="auto"/>
      </w:divBdr>
    </w:div>
    <w:div w:id="491069753">
      <w:bodyDiv w:val="1"/>
      <w:marLeft w:val="0"/>
      <w:marRight w:val="0"/>
      <w:marTop w:val="0"/>
      <w:marBottom w:val="0"/>
      <w:divBdr>
        <w:top w:val="none" w:sz="0" w:space="0" w:color="auto"/>
        <w:left w:val="none" w:sz="0" w:space="0" w:color="auto"/>
        <w:bottom w:val="none" w:sz="0" w:space="0" w:color="auto"/>
        <w:right w:val="none" w:sz="0" w:space="0" w:color="auto"/>
      </w:divBdr>
    </w:div>
    <w:div w:id="491143711">
      <w:bodyDiv w:val="1"/>
      <w:marLeft w:val="0"/>
      <w:marRight w:val="0"/>
      <w:marTop w:val="0"/>
      <w:marBottom w:val="0"/>
      <w:divBdr>
        <w:top w:val="none" w:sz="0" w:space="0" w:color="auto"/>
        <w:left w:val="none" w:sz="0" w:space="0" w:color="auto"/>
        <w:bottom w:val="none" w:sz="0" w:space="0" w:color="auto"/>
        <w:right w:val="none" w:sz="0" w:space="0" w:color="auto"/>
      </w:divBdr>
    </w:div>
    <w:div w:id="491215895">
      <w:bodyDiv w:val="1"/>
      <w:marLeft w:val="0"/>
      <w:marRight w:val="0"/>
      <w:marTop w:val="0"/>
      <w:marBottom w:val="0"/>
      <w:divBdr>
        <w:top w:val="none" w:sz="0" w:space="0" w:color="auto"/>
        <w:left w:val="none" w:sz="0" w:space="0" w:color="auto"/>
        <w:bottom w:val="none" w:sz="0" w:space="0" w:color="auto"/>
        <w:right w:val="none" w:sz="0" w:space="0" w:color="auto"/>
      </w:divBdr>
    </w:div>
    <w:div w:id="491259015">
      <w:bodyDiv w:val="1"/>
      <w:marLeft w:val="0"/>
      <w:marRight w:val="0"/>
      <w:marTop w:val="0"/>
      <w:marBottom w:val="0"/>
      <w:divBdr>
        <w:top w:val="none" w:sz="0" w:space="0" w:color="auto"/>
        <w:left w:val="none" w:sz="0" w:space="0" w:color="auto"/>
        <w:bottom w:val="none" w:sz="0" w:space="0" w:color="auto"/>
        <w:right w:val="none" w:sz="0" w:space="0" w:color="auto"/>
      </w:divBdr>
    </w:div>
    <w:div w:id="491600692">
      <w:bodyDiv w:val="1"/>
      <w:marLeft w:val="0"/>
      <w:marRight w:val="0"/>
      <w:marTop w:val="0"/>
      <w:marBottom w:val="0"/>
      <w:divBdr>
        <w:top w:val="none" w:sz="0" w:space="0" w:color="auto"/>
        <w:left w:val="none" w:sz="0" w:space="0" w:color="auto"/>
        <w:bottom w:val="none" w:sz="0" w:space="0" w:color="auto"/>
        <w:right w:val="none" w:sz="0" w:space="0" w:color="auto"/>
      </w:divBdr>
    </w:div>
    <w:div w:id="491801359">
      <w:bodyDiv w:val="1"/>
      <w:marLeft w:val="0"/>
      <w:marRight w:val="0"/>
      <w:marTop w:val="0"/>
      <w:marBottom w:val="0"/>
      <w:divBdr>
        <w:top w:val="none" w:sz="0" w:space="0" w:color="auto"/>
        <w:left w:val="none" w:sz="0" w:space="0" w:color="auto"/>
        <w:bottom w:val="none" w:sz="0" w:space="0" w:color="auto"/>
        <w:right w:val="none" w:sz="0" w:space="0" w:color="auto"/>
      </w:divBdr>
    </w:div>
    <w:div w:id="492137346">
      <w:bodyDiv w:val="1"/>
      <w:marLeft w:val="0"/>
      <w:marRight w:val="0"/>
      <w:marTop w:val="0"/>
      <w:marBottom w:val="0"/>
      <w:divBdr>
        <w:top w:val="none" w:sz="0" w:space="0" w:color="auto"/>
        <w:left w:val="none" w:sz="0" w:space="0" w:color="auto"/>
        <w:bottom w:val="none" w:sz="0" w:space="0" w:color="auto"/>
        <w:right w:val="none" w:sz="0" w:space="0" w:color="auto"/>
      </w:divBdr>
    </w:div>
    <w:div w:id="492187049">
      <w:bodyDiv w:val="1"/>
      <w:marLeft w:val="0"/>
      <w:marRight w:val="0"/>
      <w:marTop w:val="0"/>
      <w:marBottom w:val="0"/>
      <w:divBdr>
        <w:top w:val="none" w:sz="0" w:space="0" w:color="auto"/>
        <w:left w:val="none" w:sz="0" w:space="0" w:color="auto"/>
        <w:bottom w:val="none" w:sz="0" w:space="0" w:color="auto"/>
        <w:right w:val="none" w:sz="0" w:space="0" w:color="auto"/>
      </w:divBdr>
    </w:div>
    <w:div w:id="492262350">
      <w:bodyDiv w:val="1"/>
      <w:marLeft w:val="0"/>
      <w:marRight w:val="0"/>
      <w:marTop w:val="0"/>
      <w:marBottom w:val="0"/>
      <w:divBdr>
        <w:top w:val="none" w:sz="0" w:space="0" w:color="auto"/>
        <w:left w:val="none" w:sz="0" w:space="0" w:color="auto"/>
        <w:bottom w:val="none" w:sz="0" w:space="0" w:color="auto"/>
        <w:right w:val="none" w:sz="0" w:space="0" w:color="auto"/>
      </w:divBdr>
    </w:div>
    <w:div w:id="492332413">
      <w:bodyDiv w:val="1"/>
      <w:marLeft w:val="0"/>
      <w:marRight w:val="0"/>
      <w:marTop w:val="0"/>
      <w:marBottom w:val="0"/>
      <w:divBdr>
        <w:top w:val="none" w:sz="0" w:space="0" w:color="auto"/>
        <w:left w:val="none" w:sz="0" w:space="0" w:color="auto"/>
        <w:bottom w:val="none" w:sz="0" w:space="0" w:color="auto"/>
        <w:right w:val="none" w:sz="0" w:space="0" w:color="auto"/>
      </w:divBdr>
    </w:div>
    <w:div w:id="492451729">
      <w:bodyDiv w:val="1"/>
      <w:marLeft w:val="0"/>
      <w:marRight w:val="0"/>
      <w:marTop w:val="0"/>
      <w:marBottom w:val="0"/>
      <w:divBdr>
        <w:top w:val="none" w:sz="0" w:space="0" w:color="auto"/>
        <w:left w:val="none" w:sz="0" w:space="0" w:color="auto"/>
        <w:bottom w:val="none" w:sz="0" w:space="0" w:color="auto"/>
        <w:right w:val="none" w:sz="0" w:space="0" w:color="auto"/>
      </w:divBdr>
    </w:div>
    <w:div w:id="492457644">
      <w:bodyDiv w:val="1"/>
      <w:marLeft w:val="0"/>
      <w:marRight w:val="0"/>
      <w:marTop w:val="0"/>
      <w:marBottom w:val="0"/>
      <w:divBdr>
        <w:top w:val="none" w:sz="0" w:space="0" w:color="auto"/>
        <w:left w:val="none" w:sz="0" w:space="0" w:color="auto"/>
        <w:bottom w:val="none" w:sz="0" w:space="0" w:color="auto"/>
        <w:right w:val="none" w:sz="0" w:space="0" w:color="auto"/>
      </w:divBdr>
    </w:div>
    <w:div w:id="492599802">
      <w:bodyDiv w:val="1"/>
      <w:marLeft w:val="0"/>
      <w:marRight w:val="0"/>
      <w:marTop w:val="0"/>
      <w:marBottom w:val="0"/>
      <w:divBdr>
        <w:top w:val="none" w:sz="0" w:space="0" w:color="auto"/>
        <w:left w:val="none" w:sz="0" w:space="0" w:color="auto"/>
        <w:bottom w:val="none" w:sz="0" w:space="0" w:color="auto"/>
        <w:right w:val="none" w:sz="0" w:space="0" w:color="auto"/>
      </w:divBdr>
    </w:div>
    <w:div w:id="492836373">
      <w:bodyDiv w:val="1"/>
      <w:marLeft w:val="0"/>
      <w:marRight w:val="0"/>
      <w:marTop w:val="0"/>
      <w:marBottom w:val="0"/>
      <w:divBdr>
        <w:top w:val="none" w:sz="0" w:space="0" w:color="auto"/>
        <w:left w:val="none" w:sz="0" w:space="0" w:color="auto"/>
        <w:bottom w:val="none" w:sz="0" w:space="0" w:color="auto"/>
        <w:right w:val="none" w:sz="0" w:space="0" w:color="auto"/>
      </w:divBdr>
    </w:div>
    <w:div w:id="493572271">
      <w:bodyDiv w:val="1"/>
      <w:marLeft w:val="0"/>
      <w:marRight w:val="0"/>
      <w:marTop w:val="0"/>
      <w:marBottom w:val="0"/>
      <w:divBdr>
        <w:top w:val="none" w:sz="0" w:space="0" w:color="auto"/>
        <w:left w:val="none" w:sz="0" w:space="0" w:color="auto"/>
        <w:bottom w:val="none" w:sz="0" w:space="0" w:color="auto"/>
        <w:right w:val="none" w:sz="0" w:space="0" w:color="auto"/>
      </w:divBdr>
    </w:div>
    <w:div w:id="493686269">
      <w:bodyDiv w:val="1"/>
      <w:marLeft w:val="0"/>
      <w:marRight w:val="0"/>
      <w:marTop w:val="0"/>
      <w:marBottom w:val="0"/>
      <w:divBdr>
        <w:top w:val="none" w:sz="0" w:space="0" w:color="auto"/>
        <w:left w:val="none" w:sz="0" w:space="0" w:color="auto"/>
        <w:bottom w:val="none" w:sz="0" w:space="0" w:color="auto"/>
        <w:right w:val="none" w:sz="0" w:space="0" w:color="auto"/>
      </w:divBdr>
    </w:div>
    <w:div w:id="493764523">
      <w:bodyDiv w:val="1"/>
      <w:marLeft w:val="0"/>
      <w:marRight w:val="0"/>
      <w:marTop w:val="0"/>
      <w:marBottom w:val="0"/>
      <w:divBdr>
        <w:top w:val="none" w:sz="0" w:space="0" w:color="auto"/>
        <w:left w:val="none" w:sz="0" w:space="0" w:color="auto"/>
        <w:bottom w:val="none" w:sz="0" w:space="0" w:color="auto"/>
        <w:right w:val="none" w:sz="0" w:space="0" w:color="auto"/>
      </w:divBdr>
    </w:div>
    <w:div w:id="493841512">
      <w:bodyDiv w:val="1"/>
      <w:marLeft w:val="0"/>
      <w:marRight w:val="0"/>
      <w:marTop w:val="0"/>
      <w:marBottom w:val="0"/>
      <w:divBdr>
        <w:top w:val="none" w:sz="0" w:space="0" w:color="auto"/>
        <w:left w:val="none" w:sz="0" w:space="0" w:color="auto"/>
        <w:bottom w:val="none" w:sz="0" w:space="0" w:color="auto"/>
        <w:right w:val="none" w:sz="0" w:space="0" w:color="auto"/>
      </w:divBdr>
    </w:div>
    <w:div w:id="494102937">
      <w:bodyDiv w:val="1"/>
      <w:marLeft w:val="0"/>
      <w:marRight w:val="0"/>
      <w:marTop w:val="0"/>
      <w:marBottom w:val="0"/>
      <w:divBdr>
        <w:top w:val="none" w:sz="0" w:space="0" w:color="auto"/>
        <w:left w:val="none" w:sz="0" w:space="0" w:color="auto"/>
        <w:bottom w:val="none" w:sz="0" w:space="0" w:color="auto"/>
        <w:right w:val="none" w:sz="0" w:space="0" w:color="auto"/>
      </w:divBdr>
    </w:div>
    <w:div w:id="494418542">
      <w:bodyDiv w:val="1"/>
      <w:marLeft w:val="0"/>
      <w:marRight w:val="0"/>
      <w:marTop w:val="0"/>
      <w:marBottom w:val="0"/>
      <w:divBdr>
        <w:top w:val="none" w:sz="0" w:space="0" w:color="auto"/>
        <w:left w:val="none" w:sz="0" w:space="0" w:color="auto"/>
        <w:bottom w:val="none" w:sz="0" w:space="0" w:color="auto"/>
        <w:right w:val="none" w:sz="0" w:space="0" w:color="auto"/>
      </w:divBdr>
    </w:div>
    <w:div w:id="494535966">
      <w:bodyDiv w:val="1"/>
      <w:marLeft w:val="0"/>
      <w:marRight w:val="0"/>
      <w:marTop w:val="0"/>
      <w:marBottom w:val="0"/>
      <w:divBdr>
        <w:top w:val="none" w:sz="0" w:space="0" w:color="auto"/>
        <w:left w:val="none" w:sz="0" w:space="0" w:color="auto"/>
        <w:bottom w:val="none" w:sz="0" w:space="0" w:color="auto"/>
        <w:right w:val="none" w:sz="0" w:space="0" w:color="auto"/>
      </w:divBdr>
    </w:div>
    <w:div w:id="494540347">
      <w:bodyDiv w:val="1"/>
      <w:marLeft w:val="0"/>
      <w:marRight w:val="0"/>
      <w:marTop w:val="0"/>
      <w:marBottom w:val="0"/>
      <w:divBdr>
        <w:top w:val="none" w:sz="0" w:space="0" w:color="auto"/>
        <w:left w:val="none" w:sz="0" w:space="0" w:color="auto"/>
        <w:bottom w:val="none" w:sz="0" w:space="0" w:color="auto"/>
        <w:right w:val="none" w:sz="0" w:space="0" w:color="auto"/>
      </w:divBdr>
    </w:div>
    <w:div w:id="495001720">
      <w:bodyDiv w:val="1"/>
      <w:marLeft w:val="0"/>
      <w:marRight w:val="0"/>
      <w:marTop w:val="0"/>
      <w:marBottom w:val="0"/>
      <w:divBdr>
        <w:top w:val="none" w:sz="0" w:space="0" w:color="auto"/>
        <w:left w:val="none" w:sz="0" w:space="0" w:color="auto"/>
        <w:bottom w:val="none" w:sz="0" w:space="0" w:color="auto"/>
        <w:right w:val="none" w:sz="0" w:space="0" w:color="auto"/>
      </w:divBdr>
    </w:div>
    <w:div w:id="495345156">
      <w:bodyDiv w:val="1"/>
      <w:marLeft w:val="0"/>
      <w:marRight w:val="0"/>
      <w:marTop w:val="0"/>
      <w:marBottom w:val="0"/>
      <w:divBdr>
        <w:top w:val="none" w:sz="0" w:space="0" w:color="auto"/>
        <w:left w:val="none" w:sz="0" w:space="0" w:color="auto"/>
        <w:bottom w:val="none" w:sz="0" w:space="0" w:color="auto"/>
        <w:right w:val="none" w:sz="0" w:space="0" w:color="auto"/>
      </w:divBdr>
    </w:div>
    <w:div w:id="495416632">
      <w:bodyDiv w:val="1"/>
      <w:marLeft w:val="0"/>
      <w:marRight w:val="0"/>
      <w:marTop w:val="0"/>
      <w:marBottom w:val="0"/>
      <w:divBdr>
        <w:top w:val="none" w:sz="0" w:space="0" w:color="auto"/>
        <w:left w:val="none" w:sz="0" w:space="0" w:color="auto"/>
        <w:bottom w:val="none" w:sz="0" w:space="0" w:color="auto"/>
        <w:right w:val="none" w:sz="0" w:space="0" w:color="auto"/>
      </w:divBdr>
    </w:div>
    <w:div w:id="495418138">
      <w:bodyDiv w:val="1"/>
      <w:marLeft w:val="0"/>
      <w:marRight w:val="0"/>
      <w:marTop w:val="0"/>
      <w:marBottom w:val="0"/>
      <w:divBdr>
        <w:top w:val="none" w:sz="0" w:space="0" w:color="auto"/>
        <w:left w:val="none" w:sz="0" w:space="0" w:color="auto"/>
        <w:bottom w:val="none" w:sz="0" w:space="0" w:color="auto"/>
        <w:right w:val="none" w:sz="0" w:space="0" w:color="auto"/>
      </w:divBdr>
    </w:div>
    <w:div w:id="495456772">
      <w:bodyDiv w:val="1"/>
      <w:marLeft w:val="0"/>
      <w:marRight w:val="0"/>
      <w:marTop w:val="0"/>
      <w:marBottom w:val="0"/>
      <w:divBdr>
        <w:top w:val="none" w:sz="0" w:space="0" w:color="auto"/>
        <w:left w:val="none" w:sz="0" w:space="0" w:color="auto"/>
        <w:bottom w:val="none" w:sz="0" w:space="0" w:color="auto"/>
        <w:right w:val="none" w:sz="0" w:space="0" w:color="auto"/>
      </w:divBdr>
    </w:div>
    <w:div w:id="495653083">
      <w:bodyDiv w:val="1"/>
      <w:marLeft w:val="0"/>
      <w:marRight w:val="0"/>
      <w:marTop w:val="0"/>
      <w:marBottom w:val="0"/>
      <w:divBdr>
        <w:top w:val="none" w:sz="0" w:space="0" w:color="auto"/>
        <w:left w:val="none" w:sz="0" w:space="0" w:color="auto"/>
        <w:bottom w:val="none" w:sz="0" w:space="0" w:color="auto"/>
        <w:right w:val="none" w:sz="0" w:space="0" w:color="auto"/>
      </w:divBdr>
    </w:div>
    <w:div w:id="495730629">
      <w:bodyDiv w:val="1"/>
      <w:marLeft w:val="0"/>
      <w:marRight w:val="0"/>
      <w:marTop w:val="0"/>
      <w:marBottom w:val="0"/>
      <w:divBdr>
        <w:top w:val="none" w:sz="0" w:space="0" w:color="auto"/>
        <w:left w:val="none" w:sz="0" w:space="0" w:color="auto"/>
        <w:bottom w:val="none" w:sz="0" w:space="0" w:color="auto"/>
        <w:right w:val="none" w:sz="0" w:space="0" w:color="auto"/>
      </w:divBdr>
    </w:div>
    <w:div w:id="495925997">
      <w:bodyDiv w:val="1"/>
      <w:marLeft w:val="0"/>
      <w:marRight w:val="0"/>
      <w:marTop w:val="0"/>
      <w:marBottom w:val="0"/>
      <w:divBdr>
        <w:top w:val="none" w:sz="0" w:space="0" w:color="auto"/>
        <w:left w:val="none" w:sz="0" w:space="0" w:color="auto"/>
        <w:bottom w:val="none" w:sz="0" w:space="0" w:color="auto"/>
        <w:right w:val="none" w:sz="0" w:space="0" w:color="auto"/>
      </w:divBdr>
    </w:div>
    <w:div w:id="496001378">
      <w:bodyDiv w:val="1"/>
      <w:marLeft w:val="0"/>
      <w:marRight w:val="0"/>
      <w:marTop w:val="0"/>
      <w:marBottom w:val="0"/>
      <w:divBdr>
        <w:top w:val="none" w:sz="0" w:space="0" w:color="auto"/>
        <w:left w:val="none" w:sz="0" w:space="0" w:color="auto"/>
        <w:bottom w:val="none" w:sz="0" w:space="0" w:color="auto"/>
        <w:right w:val="none" w:sz="0" w:space="0" w:color="auto"/>
      </w:divBdr>
    </w:div>
    <w:div w:id="496001517">
      <w:bodyDiv w:val="1"/>
      <w:marLeft w:val="0"/>
      <w:marRight w:val="0"/>
      <w:marTop w:val="0"/>
      <w:marBottom w:val="0"/>
      <w:divBdr>
        <w:top w:val="none" w:sz="0" w:space="0" w:color="auto"/>
        <w:left w:val="none" w:sz="0" w:space="0" w:color="auto"/>
        <w:bottom w:val="none" w:sz="0" w:space="0" w:color="auto"/>
        <w:right w:val="none" w:sz="0" w:space="0" w:color="auto"/>
      </w:divBdr>
    </w:div>
    <w:div w:id="496310679">
      <w:bodyDiv w:val="1"/>
      <w:marLeft w:val="0"/>
      <w:marRight w:val="0"/>
      <w:marTop w:val="0"/>
      <w:marBottom w:val="0"/>
      <w:divBdr>
        <w:top w:val="none" w:sz="0" w:space="0" w:color="auto"/>
        <w:left w:val="none" w:sz="0" w:space="0" w:color="auto"/>
        <w:bottom w:val="none" w:sz="0" w:space="0" w:color="auto"/>
        <w:right w:val="none" w:sz="0" w:space="0" w:color="auto"/>
      </w:divBdr>
    </w:div>
    <w:div w:id="496388476">
      <w:bodyDiv w:val="1"/>
      <w:marLeft w:val="0"/>
      <w:marRight w:val="0"/>
      <w:marTop w:val="0"/>
      <w:marBottom w:val="0"/>
      <w:divBdr>
        <w:top w:val="none" w:sz="0" w:space="0" w:color="auto"/>
        <w:left w:val="none" w:sz="0" w:space="0" w:color="auto"/>
        <w:bottom w:val="none" w:sz="0" w:space="0" w:color="auto"/>
        <w:right w:val="none" w:sz="0" w:space="0" w:color="auto"/>
      </w:divBdr>
    </w:div>
    <w:div w:id="496774910">
      <w:bodyDiv w:val="1"/>
      <w:marLeft w:val="0"/>
      <w:marRight w:val="0"/>
      <w:marTop w:val="0"/>
      <w:marBottom w:val="0"/>
      <w:divBdr>
        <w:top w:val="none" w:sz="0" w:space="0" w:color="auto"/>
        <w:left w:val="none" w:sz="0" w:space="0" w:color="auto"/>
        <w:bottom w:val="none" w:sz="0" w:space="0" w:color="auto"/>
        <w:right w:val="none" w:sz="0" w:space="0" w:color="auto"/>
      </w:divBdr>
    </w:div>
    <w:div w:id="496846732">
      <w:bodyDiv w:val="1"/>
      <w:marLeft w:val="0"/>
      <w:marRight w:val="0"/>
      <w:marTop w:val="0"/>
      <w:marBottom w:val="0"/>
      <w:divBdr>
        <w:top w:val="none" w:sz="0" w:space="0" w:color="auto"/>
        <w:left w:val="none" w:sz="0" w:space="0" w:color="auto"/>
        <w:bottom w:val="none" w:sz="0" w:space="0" w:color="auto"/>
        <w:right w:val="none" w:sz="0" w:space="0" w:color="auto"/>
      </w:divBdr>
    </w:div>
    <w:div w:id="497038635">
      <w:bodyDiv w:val="1"/>
      <w:marLeft w:val="0"/>
      <w:marRight w:val="0"/>
      <w:marTop w:val="0"/>
      <w:marBottom w:val="0"/>
      <w:divBdr>
        <w:top w:val="none" w:sz="0" w:space="0" w:color="auto"/>
        <w:left w:val="none" w:sz="0" w:space="0" w:color="auto"/>
        <w:bottom w:val="none" w:sz="0" w:space="0" w:color="auto"/>
        <w:right w:val="none" w:sz="0" w:space="0" w:color="auto"/>
      </w:divBdr>
    </w:div>
    <w:div w:id="497158425">
      <w:bodyDiv w:val="1"/>
      <w:marLeft w:val="0"/>
      <w:marRight w:val="0"/>
      <w:marTop w:val="0"/>
      <w:marBottom w:val="0"/>
      <w:divBdr>
        <w:top w:val="none" w:sz="0" w:space="0" w:color="auto"/>
        <w:left w:val="none" w:sz="0" w:space="0" w:color="auto"/>
        <w:bottom w:val="none" w:sz="0" w:space="0" w:color="auto"/>
        <w:right w:val="none" w:sz="0" w:space="0" w:color="auto"/>
      </w:divBdr>
    </w:div>
    <w:div w:id="497430222">
      <w:bodyDiv w:val="1"/>
      <w:marLeft w:val="0"/>
      <w:marRight w:val="0"/>
      <w:marTop w:val="0"/>
      <w:marBottom w:val="0"/>
      <w:divBdr>
        <w:top w:val="none" w:sz="0" w:space="0" w:color="auto"/>
        <w:left w:val="none" w:sz="0" w:space="0" w:color="auto"/>
        <w:bottom w:val="none" w:sz="0" w:space="0" w:color="auto"/>
        <w:right w:val="none" w:sz="0" w:space="0" w:color="auto"/>
      </w:divBdr>
    </w:div>
    <w:div w:id="497506179">
      <w:bodyDiv w:val="1"/>
      <w:marLeft w:val="0"/>
      <w:marRight w:val="0"/>
      <w:marTop w:val="0"/>
      <w:marBottom w:val="0"/>
      <w:divBdr>
        <w:top w:val="none" w:sz="0" w:space="0" w:color="auto"/>
        <w:left w:val="none" w:sz="0" w:space="0" w:color="auto"/>
        <w:bottom w:val="none" w:sz="0" w:space="0" w:color="auto"/>
        <w:right w:val="none" w:sz="0" w:space="0" w:color="auto"/>
      </w:divBdr>
    </w:div>
    <w:div w:id="497615968">
      <w:bodyDiv w:val="1"/>
      <w:marLeft w:val="0"/>
      <w:marRight w:val="0"/>
      <w:marTop w:val="0"/>
      <w:marBottom w:val="0"/>
      <w:divBdr>
        <w:top w:val="none" w:sz="0" w:space="0" w:color="auto"/>
        <w:left w:val="none" w:sz="0" w:space="0" w:color="auto"/>
        <w:bottom w:val="none" w:sz="0" w:space="0" w:color="auto"/>
        <w:right w:val="none" w:sz="0" w:space="0" w:color="auto"/>
      </w:divBdr>
    </w:div>
    <w:div w:id="497773147">
      <w:bodyDiv w:val="1"/>
      <w:marLeft w:val="0"/>
      <w:marRight w:val="0"/>
      <w:marTop w:val="0"/>
      <w:marBottom w:val="0"/>
      <w:divBdr>
        <w:top w:val="none" w:sz="0" w:space="0" w:color="auto"/>
        <w:left w:val="none" w:sz="0" w:space="0" w:color="auto"/>
        <w:bottom w:val="none" w:sz="0" w:space="0" w:color="auto"/>
        <w:right w:val="none" w:sz="0" w:space="0" w:color="auto"/>
      </w:divBdr>
    </w:div>
    <w:div w:id="498037747">
      <w:bodyDiv w:val="1"/>
      <w:marLeft w:val="0"/>
      <w:marRight w:val="0"/>
      <w:marTop w:val="0"/>
      <w:marBottom w:val="0"/>
      <w:divBdr>
        <w:top w:val="none" w:sz="0" w:space="0" w:color="auto"/>
        <w:left w:val="none" w:sz="0" w:space="0" w:color="auto"/>
        <w:bottom w:val="none" w:sz="0" w:space="0" w:color="auto"/>
        <w:right w:val="none" w:sz="0" w:space="0" w:color="auto"/>
      </w:divBdr>
    </w:div>
    <w:div w:id="498159286">
      <w:bodyDiv w:val="1"/>
      <w:marLeft w:val="0"/>
      <w:marRight w:val="0"/>
      <w:marTop w:val="0"/>
      <w:marBottom w:val="0"/>
      <w:divBdr>
        <w:top w:val="none" w:sz="0" w:space="0" w:color="auto"/>
        <w:left w:val="none" w:sz="0" w:space="0" w:color="auto"/>
        <w:bottom w:val="none" w:sz="0" w:space="0" w:color="auto"/>
        <w:right w:val="none" w:sz="0" w:space="0" w:color="auto"/>
      </w:divBdr>
    </w:div>
    <w:div w:id="498349185">
      <w:bodyDiv w:val="1"/>
      <w:marLeft w:val="0"/>
      <w:marRight w:val="0"/>
      <w:marTop w:val="0"/>
      <w:marBottom w:val="0"/>
      <w:divBdr>
        <w:top w:val="none" w:sz="0" w:space="0" w:color="auto"/>
        <w:left w:val="none" w:sz="0" w:space="0" w:color="auto"/>
        <w:bottom w:val="none" w:sz="0" w:space="0" w:color="auto"/>
        <w:right w:val="none" w:sz="0" w:space="0" w:color="auto"/>
      </w:divBdr>
    </w:div>
    <w:div w:id="498546297">
      <w:bodyDiv w:val="1"/>
      <w:marLeft w:val="0"/>
      <w:marRight w:val="0"/>
      <w:marTop w:val="0"/>
      <w:marBottom w:val="0"/>
      <w:divBdr>
        <w:top w:val="none" w:sz="0" w:space="0" w:color="auto"/>
        <w:left w:val="none" w:sz="0" w:space="0" w:color="auto"/>
        <w:bottom w:val="none" w:sz="0" w:space="0" w:color="auto"/>
        <w:right w:val="none" w:sz="0" w:space="0" w:color="auto"/>
      </w:divBdr>
    </w:div>
    <w:div w:id="498619296">
      <w:bodyDiv w:val="1"/>
      <w:marLeft w:val="0"/>
      <w:marRight w:val="0"/>
      <w:marTop w:val="0"/>
      <w:marBottom w:val="0"/>
      <w:divBdr>
        <w:top w:val="none" w:sz="0" w:space="0" w:color="auto"/>
        <w:left w:val="none" w:sz="0" w:space="0" w:color="auto"/>
        <w:bottom w:val="none" w:sz="0" w:space="0" w:color="auto"/>
        <w:right w:val="none" w:sz="0" w:space="0" w:color="auto"/>
      </w:divBdr>
    </w:div>
    <w:div w:id="498619603">
      <w:bodyDiv w:val="1"/>
      <w:marLeft w:val="0"/>
      <w:marRight w:val="0"/>
      <w:marTop w:val="0"/>
      <w:marBottom w:val="0"/>
      <w:divBdr>
        <w:top w:val="none" w:sz="0" w:space="0" w:color="auto"/>
        <w:left w:val="none" w:sz="0" w:space="0" w:color="auto"/>
        <w:bottom w:val="none" w:sz="0" w:space="0" w:color="auto"/>
        <w:right w:val="none" w:sz="0" w:space="0" w:color="auto"/>
      </w:divBdr>
    </w:div>
    <w:div w:id="499077965">
      <w:bodyDiv w:val="1"/>
      <w:marLeft w:val="0"/>
      <w:marRight w:val="0"/>
      <w:marTop w:val="0"/>
      <w:marBottom w:val="0"/>
      <w:divBdr>
        <w:top w:val="none" w:sz="0" w:space="0" w:color="auto"/>
        <w:left w:val="none" w:sz="0" w:space="0" w:color="auto"/>
        <w:bottom w:val="none" w:sz="0" w:space="0" w:color="auto"/>
        <w:right w:val="none" w:sz="0" w:space="0" w:color="auto"/>
      </w:divBdr>
    </w:div>
    <w:div w:id="499080371">
      <w:bodyDiv w:val="1"/>
      <w:marLeft w:val="0"/>
      <w:marRight w:val="0"/>
      <w:marTop w:val="0"/>
      <w:marBottom w:val="0"/>
      <w:divBdr>
        <w:top w:val="none" w:sz="0" w:space="0" w:color="auto"/>
        <w:left w:val="none" w:sz="0" w:space="0" w:color="auto"/>
        <w:bottom w:val="none" w:sz="0" w:space="0" w:color="auto"/>
        <w:right w:val="none" w:sz="0" w:space="0" w:color="auto"/>
      </w:divBdr>
    </w:div>
    <w:div w:id="499274276">
      <w:bodyDiv w:val="1"/>
      <w:marLeft w:val="0"/>
      <w:marRight w:val="0"/>
      <w:marTop w:val="0"/>
      <w:marBottom w:val="0"/>
      <w:divBdr>
        <w:top w:val="none" w:sz="0" w:space="0" w:color="auto"/>
        <w:left w:val="none" w:sz="0" w:space="0" w:color="auto"/>
        <w:bottom w:val="none" w:sz="0" w:space="0" w:color="auto"/>
        <w:right w:val="none" w:sz="0" w:space="0" w:color="auto"/>
      </w:divBdr>
    </w:div>
    <w:div w:id="499345140">
      <w:bodyDiv w:val="1"/>
      <w:marLeft w:val="0"/>
      <w:marRight w:val="0"/>
      <w:marTop w:val="0"/>
      <w:marBottom w:val="0"/>
      <w:divBdr>
        <w:top w:val="none" w:sz="0" w:space="0" w:color="auto"/>
        <w:left w:val="none" w:sz="0" w:space="0" w:color="auto"/>
        <w:bottom w:val="none" w:sz="0" w:space="0" w:color="auto"/>
        <w:right w:val="none" w:sz="0" w:space="0" w:color="auto"/>
      </w:divBdr>
    </w:div>
    <w:div w:id="499543881">
      <w:bodyDiv w:val="1"/>
      <w:marLeft w:val="0"/>
      <w:marRight w:val="0"/>
      <w:marTop w:val="0"/>
      <w:marBottom w:val="0"/>
      <w:divBdr>
        <w:top w:val="none" w:sz="0" w:space="0" w:color="auto"/>
        <w:left w:val="none" w:sz="0" w:space="0" w:color="auto"/>
        <w:bottom w:val="none" w:sz="0" w:space="0" w:color="auto"/>
        <w:right w:val="none" w:sz="0" w:space="0" w:color="auto"/>
      </w:divBdr>
    </w:div>
    <w:div w:id="499740792">
      <w:bodyDiv w:val="1"/>
      <w:marLeft w:val="0"/>
      <w:marRight w:val="0"/>
      <w:marTop w:val="0"/>
      <w:marBottom w:val="0"/>
      <w:divBdr>
        <w:top w:val="none" w:sz="0" w:space="0" w:color="auto"/>
        <w:left w:val="none" w:sz="0" w:space="0" w:color="auto"/>
        <w:bottom w:val="none" w:sz="0" w:space="0" w:color="auto"/>
        <w:right w:val="none" w:sz="0" w:space="0" w:color="auto"/>
      </w:divBdr>
    </w:div>
    <w:div w:id="499850429">
      <w:bodyDiv w:val="1"/>
      <w:marLeft w:val="0"/>
      <w:marRight w:val="0"/>
      <w:marTop w:val="0"/>
      <w:marBottom w:val="0"/>
      <w:divBdr>
        <w:top w:val="none" w:sz="0" w:space="0" w:color="auto"/>
        <w:left w:val="none" w:sz="0" w:space="0" w:color="auto"/>
        <w:bottom w:val="none" w:sz="0" w:space="0" w:color="auto"/>
        <w:right w:val="none" w:sz="0" w:space="0" w:color="auto"/>
      </w:divBdr>
    </w:div>
    <w:div w:id="500045884">
      <w:bodyDiv w:val="1"/>
      <w:marLeft w:val="0"/>
      <w:marRight w:val="0"/>
      <w:marTop w:val="0"/>
      <w:marBottom w:val="0"/>
      <w:divBdr>
        <w:top w:val="none" w:sz="0" w:space="0" w:color="auto"/>
        <w:left w:val="none" w:sz="0" w:space="0" w:color="auto"/>
        <w:bottom w:val="none" w:sz="0" w:space="0" w:color="auto"/>
        <w:right w:val="none" w:sz="0" w:space="0" w:color="auto"/>
      </w:divBdr>
    </w:div>
    <w:div w:id="500051358">
      <w:bodyDiv w:val="1"/>
      <w:marLeft w:val="0"/>
      <w:marRight w:val="0"/>
      <w:marTop w:val="0"/>
      <w:marBottom w:val="0"/>
      <w:divBdr>
        <w:top w:val="none" w:sz="0" w:space="0" w:color="auto"/>
        <w:left w:val="none" w:sz="0" w:space="0" w:color="auto"/>
        <w:bottom w:val="none" w:sz="0" w:space="0" w:color="auto"/>
        <w:right w:val="none" w:sz="0" w:space="0" w:color="auto"/>
      </w:divBdr>
    </w:div>
    <w:div w:id="500201255">
      <w:bodyDiv w:val="1"/>
      <w:marLeft w:val="0"/>
      <w:marRight w:val="0"/>
      <w:marTop w:val="0"/>
      <w:marBottom w:val="0"/>
      <w:divBdr>
        <w:top w:val="none" w:sz="0" w:space="0" w:color="auto"/>
        <w:left w:val="none" w:sz="0" w:space="0" w:color="auto"/>
        <w:bottom w:val="none" w:sz="0" w:space="0" w:color="auto"/>
        <w:right w:val="none" w:sz="0" w:space="0" w:color="auto"/>
      </w:divBdr>
    </w:div>
    <w:div w:id="500237805">
      <w:bodyDiv w:val="1"/>
      <w:marLeft w:val="0"/>
      <w:marRight w:val="0"/>
      <w:marTop w:val="0"/>
      <w:marBottom w:val="0"/>
      <w:divBdr>
        <w:top w:val="none" w:sz="0" w:space="0" w:color="auto"/>
        <w:left w:val="none" w:sz="0" w:space="0" w:color="auto"/>
        <w:bottom w:val="none" w:sz="0" w:space="0" w:color="auto"/>
        <w:right w:val="none" w:sz="0" w:space="0" w:color="auto"/>
      </w:divBdr>
    </w:div>
    <w:div w:id="500244102">
      <w:bodyDiv w:val="1"/>
      <w:marLeft w:val="0"/>
      <w:marRight w:val="0"/>
      <w:marTop w:val="0"/>
      <w:marBottom w:val="0"/>
      <w:divBdr>
        <w:top w:val="none" w:sz="0" w:space="0" w:color="auto"/>
        <w:left w:val="none" w:sz="0" w:space="0" w:color="auto"/>
        <w:bottom w:val="none" w:sz="0" w:space="0" w:color="auto"/>
        <w:right w:val="none" w:sz="0" w:space="0" w:color="auto"/>
      </w:divBdr>
    </w:div>
    <w:div w:id="500437002">
      <w:bodyDiv w:val="1"/>
      <w:marLeft w:val="0"/>
      <w:marRight w:val="0"/>
      <w:marTop w:val="0"/>
      <w:marBottom w:val="0"/>
      <w:divBdr>
        <w:top w:val="none" w:sz="0" w:space="0" w:color="auto"/>
        <w:left w:val="none" w:sz="0" w:space="0" w:color="auto"/>
        <w:bottom w:val="none" w:sz="0" w:space="0" w:color="auto"/>
        <w:right w:val="none" w:sz="0" w:space="0" w:color="auto"/>
      </w:divBdr>
    </w:div>
    <w:div w:id="500462116">
      <w:bodyDiv w:val="1"/>
      <w:marLeft w:val="0"/>
      <w:marRight w:val="0"/>
      <w:marTop w:val="0"/>
      <w:marBottom w:val="0"/>
      <w:divBdr>
        <w:top w:val="none" w:sz="0" w:space="0" w:color="auto"/>
        <w:left w:val="none" w:sz="0" w:space="0" w:color="auto"/>
        <w:bottom w:val="none" w:sz="0" w:space="0" w:color="auto"/>
        <w:right w:val="none" w:sz="0" w:space="0" w:color="auto"/>
      </w:divBdr>
    </w:div>
    <w:div w:id="500580154">
      <w:bodyDiv w:val="1"/>
      <w:marLeft w:val="0"/>
      <w:marRight w:val="0"/>
      <w:marTop w:val="0"/>
      <w:marBottom w:val="0"/>
      <w:divBdr>
        <w:top w:val="none" w:sz="0" w:space="0" w:color="auto"/>
        <w:left w:val="none" w:sz="0" w:space="0" w:color="auto"/>
        <w:bottom w:val="none" w:sz="0" w:space="0" w:color="auto"/>
        <w:right w:val="none" w:sz="0" w:space="0" w:color="auto"/>
      </w:divBdr>
    </w:div>
    <w:div w:id="500585257">
      <w:bodyDiv w:val="1"/>
      <w:marLeft w:val="0"/>
      <w:marRight w:val="0"/>
      <w:marTop w:val="0"/>
      <w:marBottom w:val="0"/>
      <w:divBdr>
        <w:top w:val="none" w:sz="0" w:space="0" w:color="auto"/>
        <w:left w:val="none" w:sz="0" w:space="0" w:color="auto"/>
        <w:bottom w:val="none" w:sz="0" w:space="0" w:color="auto"/>
        <w:right w:val="none" w:sz="0" w:space="0" w:color="auto"/>
      </w:divBdr>
    </w:div>
    <w:div w:id="500699880">
      <w:bodyDiv w:val="1"/>
      <w:marLeft w:val="0"/>
      <w:marRight w:val="0"/>
      <w:marTop w:val="0"/>
      <w:marBottom w:val="0"/>
      <w:divBdr>
        <w:top w:val="none" w:sz="0" w:space="0" w:color="auto"/>
        <w:left w:val="none" w:sz="0" w:space="0" w:color="auto"/>
        <w:bottom w:val="none" w:sz="0" w:space="0" w:color="auto"/>
        <w:right w:val="none" w:sz="0" w:space="0" w:color="auto"/>
      </w:divBdr>
    </w:div>
    <w:div w:id="500777913">
      <w:bodyDiv w:val="1"/>
      <w:marLeft w:val="0"/>
      <w:marRight w:val="0"/>
      <w:marTop w:val="0"/>
      <w:marBottom w:val="0"/>
      <w:divBdr>
        <w:top w:val="none" w:sz="0" w:space="0" w:color="auto"/>
        <w:left w:val="none" w:sz="0" w:space="0" w:color="auto"/>
        <w:bottom w:val="none" w:sz="0" w:space="0" w:color="auto"/>
        <w:right w:val="none" w:sz="0" w:space="0" w:color="auto"/>
      </w:divBdr>
    </w:div>
    <w:div w:id="500897762">
      <w:bodyDiv w:val="1"/>
      <w:marLeft w:val="0"/>
      <w:marRight w:val="0"/>
      <w:marTop w:val="0"/>
      <w:marBottom w:val="0"/>
      <w:divBdr>
        <w:top w:val="none" w:sz="0" w:space="0" w:color="auto"/>
        <w:left w:val="none" w:sz="0" w:space="0" w:color="auto"/>
        <w:bottom w:val="none" w:sz="0" w:space="0" w:color="auto"/>
        <w:right w:val="none" w:sz="0" w:space="0" w:color="auto"/>
      </w:divBdr>
    </w:div>
    <w:div w:id="501093032">
      <w:bodyDiv w:val="1"/>
      <w:marLeft w:val="0"/>
      <w:marRight w:val="0"/>
      <w:marTop w:val="0"/>
      <w:marBottom w:val="0"/>
      <w:divBdr>
        <w:top w:val="none" w:sz="0" w:space="0" w:color="auto"/>
        <w:left w:val="none" w:sz="0" w:space="0" w:color="auto"/>
        <w:bottom w:val="none" w:sz="0" w:space="0" w:color="auto"/>
        <w:right w:val="none" w:sz="0" w:space="0" w:color="auto"/>
      </w:divBdr>
    </w:div>
    <w:div w:id="501164349">
      <w:bodyDiv w:val="1"/>
      <w:marLeft w:val="0"/>
      <w:marRight w:val="0"/>
      <w:marTop w:val="0"/>
      <w:marBottom w:val="0"/>
      <w:divBdr>
        <w:top w:val="none" w:sz="0" w:space="0" w:color="auto"/>
        <w:left w:val="none" w:sz="0" w:space="0" w:color="auto"/>
        <w:bottom w:val="none" w:sz="0" w:space="0" w:color="auto"/>
        <w:right w:val="none" w:sz="0" w:space="0" w:color="auto"/>
      </w:divBdr>
    </w:div>
    <w:div w:id="501315843">
      <w:bodyDiv w:val="1"/>
      <w:marLeft w:val="0"/>
      <w:marRight w:val="0"/>
      <w:marTop w:val="0"/>
      <w:marBottom w:val="0"/>
      <w:divBdr>
        <w:top w:val="none" w:sz="0" w:space="0" w:color="auto"/>
        <w:left w:val="none" w:sz="0" w:space="0" w:color="auto"/>
        <w:bottom w:val="none" w:sz="0" w:space="0" w:color="auto"/>
        <w:right w:val="none" w:sz="0" w:space="0" w:color="auto"/>
      </w:divBdr>
    </w:div>
    <w:div w:id="502354506">
      <w:bodyDiv w:val="1"/>
      <w:marLeft w:val="0"/>
      <w:marRight w:val="0"/>
      <w:marTop w:val="0"/>
      <w:marBottom w:val="0"/>
      <w:divBdr>
        <w:top w:val="none" w:sz="0" w:space="0" w:color="auto"/>
        <w:left w:val="none" w:sz="0" w:space="0" w:color="auto"/>
        <w:bottom w:val="none" w:sz="0" w:space="0" w:color="auto"/>
        <w:right w:val="none" w:sz="0" w:space="0" w:color="auto"/>
      </w:divBdr>
    </w:div>
    <w:div w:id="502358676">
      <w:bodyDiv w:val="1"/>
      <w:marLeft w:val="0"/>
      <w:marRight w:val="0"/>
      <w:marTop w:val="0"/>
      <w:marBottom w:val="0"/>
      <w:divBdr>
        <w:top w:val="none" w:sz="0" w:space="0" w:color="auto"/>
        <w:left w:val="none" w:sz="0" w:space="0" w:color="auto"/>
        <w:bottom w:val="none" w:sz="0" w:space="0" w:color="auto"/>
        <w:right w:val="none" w:sz="0" w:space="0" w:color="auto"/>
      </w:divBdr>
    </w:div>
    <w:div w:id="502360136">
      <w:bodyDiv w:val="1"/>
      <w:marLeft w:val="0"/>
      <w:marRight w:val="0"/>
      <w:marTop w:val="0"/>
      <w:marBottom w:val="0"/>
      <w:divBdr>
        <w:top w:val="none" w:sz="0" w:space="0" w:color="auto"/>
        <w:left w:val="none" w:sz="0" w:space="0" w:color="auto"/>
        <w:bottom w:val="none" w:sz="0" w:space="0" w:color="auto"/>
        <w:right w:val="none" w:sz="0" w:space="0" w:color="auto"/>
      </w:divBdr>
    </w:div>
    <w:div w:id="502626569">
      <w:bodyDiv w:val="1"/>
      <w:marLeft w:val="0"/>
      <w:marRight w:val="0"/>
      <w:marTop w:val="0"/>
      <w:marBottom w:val="0"/>
      <w:divBdr>
        <w:top w:val="none" w:sz="0" w:space="0" w:color="auto"/>
        <w:left w:val="none" w:sz="0" w:space="0" w:color="auto"/>
        <w:bottom w:val="none" w:sz="0" w:space="0" w:color="auto"/>
        <w:right w:val="none" w:sz="0" w:space="0" w:color="auto"/>
      </w:divBdr>
    </w:div>
    <w:div w:id="502862992">
      <w:bodyDiv w:val="1"/>
      <w:marLeft w:val="0"/>
      <w:marRight w:val="0"/>
      <w:marTop w:val="0"/>
      <w:marBottom w:val="0"/>
      <w:divBdr>
        <w:top w:val="none" w:sz="0" w:space="0" w:color="auto"/>
        <w:left w:val="none" w:sz="0" w:space="0" w:color="auto"/>
        <w:bottom w:val="none" w:sz="0" w:space="0" w:color="auto"/>
        <w:right w:val="none" w:sz="0" w:space="0" w:color="auto"/>
      </w:divBdr>
    </w:div>
    <w:div w:id="503394900">
      <w:bodyDiv w:val="1"/>
      <w:marLeft w:val="0"/>
      <w:marRight w:val="0"/>
      <w:marTop w:val="0"/>
      <w:marBottom w:val="0"/>
      <w:divBdr>
        <w:top w:val="none" w:sz="0" w:space="0" w:color="auto"/>
        <w:left w:val="none" w:sz="0" w:space="0" w:color="auto"/>
        <w:bottom w:val="none" w:sz="0" w:space="0" w:color="auto"/>
        <w:right w:val="none" w:sz="0" w:space="0" w:color="auto"/>
      </w:divBdr>
    </w:div>
    <w:div w:id="503518708">
      <w:bodyDiv w:val="1"/>
      <w:marLeft w:val="0"/>
      <w:marRight w:val="0"/>
      <w:marTop w:val="0"/>
      <w:marBottom w:val="0"/>
      <w:divBdr>
        <w:top w:val="none" w:sz="0" w:space="0" w:color="auto"/>
        <w:left w:val="none" w:sz="0" w:space="0" w:color="auto"/>
        <w:bottom w:val="none" w:sz="0" w:space="0" w:color="auto"/>
        <w:right w:val="none" w:sz="0" w:space="0" w:color="auto"/>
      </w:divBdr>
    </w:div>
    <w:div w:id="503592079">
      <w:bodyDiv w:val="1"/>
      <w:marLeft w:val="0"/>
      <w:marRight w:val="0"/>
      <w:marTop w:val="0"/>
      <w:marBottom w:val="0"/>
      <w:divBdr>
        <w:top w:val="none" w:sz="0" w:space="0" w:color="auto"/>
        <w:left w:val="none" w:sz="0" w:space="0" w:color="auto"/>
        <w:bottom w:val="none" w:sz="0" w:space="0" w:color="auto"/>
        <w:right w:val="none" w:sz="0" w:space="0" w:color="auto"/>
      </w:divBdr>
    </w:div>
    <w:div w:id="503667354">
      <w:bodyDiv w:val="1"/>
      <w:marLeft w:val="0"/>
      <w:marRight w:val="0"/>
      <w:marTop w:val="0"/>
      <w:marBottom w:val="0"/>
      <w:divBdr>
        <w:top w:val="none" w:sz="0" w:space="0" w:color="auto"/>
        <w:left w:val="none" w:sz="0" w:space="0" w:color="auto"/>
        <w:bottom w:val="none" w:sz="0" w:space="0" w:color="auto"/>
        <w:right w:val="none" w:sz="0" w:space="0" w:color="auto"/>
      </w:divBdr>
    </w:div>
    <w:div w:id="503787033">
      <w:bodyDiv w:val="1"/>
      <w:marLeft w:val="0"/>
      <w:marRight w:val="0"/>
      <w:marTop w:val="0"/>
      <w:marBottom w:val="0"/>
      <w:divBdr>
        <w:top w:val="none" w:sz="0" w:space="0" w:color="auto"/>
        <w:left w:val="none" w:sz="0" w:space="0" w:color="auto"/>
        <w:bottom w:val="none" w:sz="0" w:space="0" w:color="auto"/>
        <w:right w:val="none" w:sz="0" w:space="0" w:color="auto"/>
      </w:divBdr>
    </w:div>
    <w:div w:id="503788741">
      <w:bodyDiv w:val="1"/>
      <w:marLeft w:val="0"/>
      <w:marRight w:val="0"/>
      <w:marTop w:val="0"/>
      <w:marBottom w:val="0"/>
      <w:divBdr>
        <w:top w:val="none" w:sz="0" w:space="0" w:color="auto"/>
        <w:left w:val="none" w:sz="0" w:space="0" w:color="auto"/>
        <w:bottom w:val="none" w:sz="0" w:space="0" w:color="auto"/>
        <w:right w:val="none" w:sz="0" w:space="0" w:color="auto"/>
      </w:divBdr>
    </w:div>
    <w:div w:id="503862431">
      <w:bodyDiv w:val="1"/>
      <w:marLeft w:val="0"/>
      <w:marRight w:val="0"/>
      <w:marTop w:val="0"/>
      <w:marBottom w:val="0"/>
      <w:divBdr>
        <w:top w:val="none" w:sz="0" w:space="0" w:color="auto"/>
        <w:left w:val="none" w:sz="0" w:space="0" w:color="auto"/>
        <w:bottom w:val="none" w:sz="0" w:space="0" w:color="auto"/>
        <w:right w:val="none" w:sz="0" w:space="0" w:color="auto"/>
      </w:divBdr>
    </w:div>
    <w:div w:id="504053703">
      <w:bodyDiv w:val="1"/>
      <w:marLeft w:val="0"/>
      <w:marRight w:val="0"/>
      <w:marTop w:val="0"/>
      <w:marBottom w:val="0"/>
      <w:divBdr>
        <w:top w:val="none" w:sz="0" w:space="0" w:color="auto"/>
        <w:left w:val="none" w:sz="0" w:space="0" w:color="auto"/>
        <w:bottom w:val="none" w:sz="0" w:space="0" w:color="auto"/>
        <w:right w:val="none" w:sz="0" w:space="0" w:color="auto"/>
      </w:divBdr>
    </w:div>
    <w:div w:id="504252641">
      <w:bodyDiv w:val="1"/>
      <w:marLeft w:val="0"/>
      <w:marRight w:val="0"/>
      <w:marTop w:val="0"/>
      <w:marBottom w:val="0"/>
      <w:divBdr>
        <w:top w:val="none" w:sz="0" w:space="0" w:color="auto"/>
        <w:left w:val="none" w:sz="0" w:space="0" w:color="auto"/>
        <w:bottom w:val="none" w:sz="0" w:space="0" w:color="auto"/>
        <w:right w:val="none" w:sz="0" w:space="0" w:color="auto"/>
      </w:divBdr>
    </w:div>
    <w:div w:id="504326653">
      <w:bodyDiv w:val="1"/>
      <w:marLeft w:val="0"/>
      <w:marRight w:val="0"/>
      <w:marTop w:val="0"/>
      <w:marBottom w:val="0"/>
      <w:divBdr>
        <w:top w:val="none" w:sz="0" w:space="0" w:color="auto"/>
        <w:left w:val="none" w:sz="0" w:space="0" w:color="auto"/>
        <w:bottom w:val="none" w:sz="0" w:space="0" w:color="auto"/>
        <w:right w:val="none" w:sz="0" w:space="0" w:color="auto"/>
      </w:divBdr>
    </w:div>
    <w:div w:id="504787946">
      <w:bodyDiv w:val="1"/>
      <w:marLeft w:val="0"/>
      <w:marRight w:val="0"/>
      <w:marTop w:val="0"/>
      <w:marBottom w:val="0"/>
      <w:divBdr>
        <w:top w:val="none" w:sz="0" w:space="0" w:color="auto"/>
        <w:left w:val="none" w:sz="0" w:space="0" w:color="auto"/>
        <w:bottom w:val="none" w:sz="0" w:space="0" w:color="auto"/>
        <w:right w:val="none" w:sz="0" w:space="0" w:color="auto"/>
      </w:divBdr>
    </w:div>
    <w:div w:id="504907406">
      <w:bodyDiv w:val="1"/>
      <w:marLeft w:val="0"/>
      <w:marRight w:val="0"/>
      <w:marTop w:val="0"/>
      <w:marBottom w:val="0"/>
      <w:divBdr>
        <w:top w:val="none" w:sz="0" w:space="0" w:color="auto"/>
        <w:left w:val="none" w:sz="0" w:space="0" w:color="auto"/>
        <w:bottom w:val="none" w:sz="0" w:space="0" w:color="auto"/>
        <w:right w:val="none" w:sz="0" w:space="0" w:color="auto"/>
      </w:divBdr>
    </w:div>
    <w:div w:id="504980001">
      <w:bodyDiv w:val="1"/>
      <w:marLeft w:val="0"/>
      <w:marRight w:val="0"/>
      <w:marTop w:val="0"/>
      <w:marBottom w:val="0"/>
      <w:divBdr>
        <w:top w:val="none" w:sz="0" w:space="0" w:color="auto"/>
        <w:left w:val="none" w:sz="0" w:space="0" w:color="auto"/>
        <w:bottom w:val="none" w:sz="0" w:space="0" w:color="auto"/>
        <w:right w:val="none" w:sz="0" w:space="0" w:color="auto"/>
      </w:divBdr>
    </w:div>
    <w:div w:id="504981748">
      <w:bodyDiv w:val="1"/>
      <w:marLeft w:val="0"/>
      <w:marRight w:val="0"/>
      <w:marTop w:val="0"/>
      <w:marBottom w:val="0"/>
      <w:divBdr>
        <w:top w:val="none" w:sz="0" w:space="0" w:color="auto"/>
        <w:left w:val="none" w:sz="0" w:space="0" w:color="auto"/>
        <w:bottom w:val="none" w:sz="0" w:space="0" w:color="auto"/>
        <w:right w:val="none" w:sz="0" w:space="0" w:color="auto"/>
      </w:divBdr>
    </w:div>
    <w:div w:id="505361676">
      <w:bodyDiv w:val="1"/>
      <w:marLeft w:val="0"/>
      <w:marRight w:val="0"/>
      <w:marTop w:val="0"/>
      <w:marBottom w:val="0"/>
      <w:divBdr>
        <w:top w:val="none" w:sz="0" w:space="0" w:color="auto"/>
        <w:left w:val="none" w:sz="0" w:space="0" w:color="auto"/>
        <w:bottom w:val="none" w:sz="0" w:space="0" w:color="auto"/>
        <w:right w:val="none" w:sz="0" w:space="0" w:color="auto"/>
      </w:divBdr>
    </w:div>
    <w:div w:id="505369473">
      <w:bodyDiv w:val="1"/>
      <w:marLeft w:val="0"/>
      <w:marRight w:val="0"/>
      <w:marTop w:val="0"/>
      <w:marBottom w:val="0"/>
      <w:divBdr>
        <w:top w:val="none" w:sz="0" w:space="0" w:color="auto"/>
        <w:left w:val="none" w:sz="0" w:space="0" w:color="auto"/>
        <w:bottom w:val="none" w:sz="0" w:space="0" w:color="auto"/>
        <w:right w:val="none" w:sz="0" w:space="0" w:color="auto"/>
      </w:divBdr>
    </w:div>
    <w:div w:id="505440907">
      <w:bodyDiv w:val="1"/>
      <w:marLeft w:val="0"/>
      <w:marRight w:val="0"/>
      <w:marTop w:val="0"/>
      <w:marBottom w:val="0"/>
      <w:divBdr>
        <w:top w:val="none" w:sz="0" w:space="0" w:color="auto"/>
        <w:left w:val="none" w:sz="0" w:space="0" w:color="auto"/>
        <w:bottom w:val="none" w:sz="0" w:space="0" w:color="auto"/>
        <w:right w:val="none" w:sz="0" w:space="0" w:color="auto"/>
      </w:divBdr>
    </w:div>
    <w:div w:id="505487982">
      <w:bodyDiv w:val="1"/>
      <w:marLeft w:val="0"/>
      <w:marRight w:val="0"/>
      <w:marTop w:val="0"/>
      <w:marBottom w:val="0"/>
      <w:divBdr>
        <w:top w:val="none" w:sz="0" w:space="0" w:color="auto"/>
        <w:left w:val="none" w:sz="0" w:space="0" w:color="auto"/>
        <w:bottom w:val="none" w:sz="0" w:space="0" w:color="auto"/>
        <w:right w:val="none" w:sz="0" w:space="0" w:color="auto"/>
      </w:divBdr>
    </w:div>
    <w:div w:id="505825575">
      <w:bodyDiv w:val="1"/>
      <w:marLeft w:val="0"/>
      <w:marRight w:val="0"/>
      <w:marTop w:val="0"/>
      <w:marBottom w:val="0"/>
      <w:divBdr>
        <w:top w:val="none" w:sz="0" w:space="0" w:color="auto"/>
        <w:left w:val="none" w:sz="0" w:space="0" w:color="auto"/>
        <w:bottom w:val="none" w:sz="0" w:space="0" w:color="auto"/>
        <w:right w:val="none" w:sz="0" w:space="0" w:color="auto"/>
      </w:divBdr>
    </w:div>
    <w:div w:id="505901492">
      <w:bodyDiv w:val="1"/>
      <w:marLeft w:val="0"/>
      <w:marRight w:val="0"/>
      <w:marTop w:val="0"/>
      <w:marBottom w:val="0"/>
      <w:divBdr>
        <w:top w:val="none" w:sz="0" w:space="0" w:color="auto"/>
        <w:left w:val="none" w:sz="0" w:space="0" w:color="auto"/>
        <w:bottom w:val="none" w:sz="0" w:space="0" w:color="auto"/>
        <w:right w:val="none" w:sz="0" w:space="0" w:color="auto"/>
      </w:divBdr>
    </w:div>
    <w:div w:id="506019744">
      <w:bodyDiv w:val="1"/>
      <w:marLeft w:val="0"/>
      <w:marRight w:val="0"/>
      <w:marTop w:val="0"/>
      <w:marBottom w:val="0"/>
      <w:divBdr>
        <w:top w:val="none" w:sz="0" w:space="0" w:color="auto"/>
        <w:left w:val="none" w:sz="0" w:space="0" w:color="auto"/>
        <w:bottom w:val="none" w:sz="0" w:space="0" w:color="auto"/>
        <w:right w:val="none" w:sz="0" w:space="0" w:color="auto"/>
      </w:divBdr>
    </w:div>
    <w:div w:id="506137318">
      <w:bodyDiv w:val="1"/>
      <w:marLeft w:val="0"/>
      <w:marRight w:val="0"/>
      <w:marTop w:val="0"/>
      <w:marBottom w:val="0"/>
      <w:divBdr>
        <w:top w:val="none" w:sz="0" w:space="0" w:color="auto"/>
        <w:left w:val="none" w:sz="0" w:space="0" w:color="auto"/>
        <w:bottom w:val="none" w:sz="0" w:space="0" w:color="auto"/>
        <w:right w:val="none" w:sz="0" w:space="0" w:color="auto"/>
      </w:divBdr>
    </w:div>
    <w:div w:id="506213239">
      <w:bodyDiv w:val="1"/>
      <w:marLeft w:val="0"/>
      <w:marRight w:val="0"/>
      <w:marTop w:val="0"/>
      <w:marBottom w:val="0"/>
      <w:divBdr>
        <w:top w:val="none" w:sz="0" w:space="0" w:color="auto"/>
        <w:left w:val="none" w:sz="0" w:space="0" w:color="auto"/>
        <w:bottom w:val="none" w:sz="0" w:space="0" w:color="auto"/>
        <w:right w:val="none" w:sz="0" w:space="0" w:color="auto"/>
      </w:divBdr>
    </w:div>
    <w:div w:id="506335238">
      <w:bodyDiv w:val="1"/>
      <w:marLeft w:val="0"/>
      <w:marRight w:val="0"/>
      <w:marTop w:val="0"/>
      <w:marBottom w:val="0"/>
      <w:divBdr>
        <w:top w:val="none" w:sz="0" w:space="0" w:color="auto"/>
        <w:left w:val="none" w:sz="0" w:space="0" w:color="auto"/>
        <w:bottom w:val="none" w:sz="0" w:space="0" w:color="auto"/>
        <w:right w:val="none" w:sz="0" w:space="0" w:color="auto"/>
      </w:divBdr>
    </w:div>
    <w:div w:id="506403796">
      <w:bodyDiv w:val="1"/>
      <w:marLeft w:val="0"/>
      <w:marRight w:val="0"/>
      <w:marTop w:val="0"/>
      <w:marBottom w:val="0"/>
      <w:divBdr>
        <w:top w:val="none" w:sz="0" w:space="0" w:color="auto"/>
        <w:left w:val="none" w:sz="0" w:space="0" w:color="auto"/>
        <w:bottom w:val="none" w:sz="0" w:space="0" w:color="auto"/>
        <w:right w:val="none" w:sz="0" w:space="0" w:color="auto"/>
      </w:divBdr>
    </w:div>
    <w:div w:id="506558078">
      <w:bodyDiv w:val="1"/>
      <w:marLeft w:val="0"/>
      <w:marRight w:val="0"/>
      <w:marTop w:val="0"/>
      <w:marBottom w:val="0"/>
      <w:divBdr>
        <w:top w:val="none" w:sz="0" w:space="0" w:color="auto"/>
        <w:left w:val="none" w:sz="0" w:space="0" w:color="auto"/>
        <w:bottom w:val="none" w:sz="0" w:space="0" w:color="auto"/>
        <w:right w:val="none" w:sz="0" w:space="0" w:color="auto"/>
      </w:divBdr>
    </w:div>
    <w:div w:id="507138717">
      <w:bodyDiv w:val="1"/>
      <w:marLeft w:val="0"/>
      <w:marRight w:val="0"/>
      <w:marTop w:val="0"/>
      <w:marBottom w:val="0"/>
      <w:divBdr>
        <w:top w:val="none" w:sz="0" w:space="0" w:color="auto"/>
        <w:left w:val="none" w:sz="0" w:space="0" w:color="auto"/>
        <w:bottom w:val="none" w:sz="0" w:space="0" w:color="auto"/>
        <w:right w:val="none" w:sz="0" w:space="0" w:color="auto"/>
      </w:divBdr>
    </w:div>
    <w:div w:id="507214025">
      <w:bodyDiv w:val="1"/>
      <w:marLeft w:val="0"/>
      <w:marRight w:val="0"/>
      <w:marTop w:val="0"/>
      <w:marBottom w:val="0"/>
      <w:divBdr>
        <w:top w:val="none" w:sz="0" w:space="0" w:color="auto"/>
        <w:left w:val="none" w:sz="0" w:space="0" w:color="auto"/>
        <w:bottom w:val="none" w:sz="0" w:space="0" w:color="auto"/>
        <w:right w:val="none" w:sz="0" w:space="0" w:color="auto"/>
      </w:divBdr>
    </w:div>
    <w:div w:id="507447295">
      <w:bodyDiv w:val="1"/>
      <w:marLeft w:val="0"/>
      <w:marRight w:val="0"/>
      <w:marTop w:val="0"/>
      <w:marBottom w:val="0"/>
      <w:divBdr>
        <w:top w:val="none" w:sz="0" w:space="0" w:color="auto"/>
        <w:left w:val="none" w:sz="0" w:space="0" w:color="auto"/>
        <w:bottom w:val="none" w:sz="0" w:space="0" w:color="auto"/>
        <w:right w:val="none" w:sz="0" w:space="0" w:color="auto"/>
      </w:divBdr>
    </w:div>
    <w:div w:id="507789831">
      <w:bodyDiv w:val="1"/>
      <w:marLeft w:val="0"/>
      <w:marRight w:val="0"/>
      <w:marTop w:val="0"/>
      <w:marBottom w:val="0"/>
      <w:divBdr>
        <w:top w:val="none" w:sz="0" w:space="0" w:color="auto"/>
        <w:left w:val="none" w:sz="0" w:space="0" w:color="auto"/>
        <w:bottom w:val="none" w:sz="0" w:space="0" w:color="auto"/>
        <w:right w:val="none" w:sz="0" w:space="0" w:color="auto"/>
      </w:divBdr>
    </w:div>
    <w:div w:id="507868918">
      <w:bodyDiv w:val="1"/>
      <w:marLeft w:val="0"/>
      <w:marRight w:val="0"/>
      <w:marTop w:val="0"/>
      <w:marBottom w:val="0"/>
      <w:divBdr>
        <w:top w:val="none" w:sz="0" w:space="0" w:color="auto"/>
        <w:left w:val="none" w:sz="0" w:space="0" w:color="auto"/>
        <w:bottom w:val="none" w:sz="0" w:space="0" w:color="auto"/>
        <w:right w:val="none" w:sz="0" w:space="0" w:color="auto"/>
      </w:divBdr>
    </w:div>
    <w:div w:id="507869671">
      <w:bodyDiv w:val="1"/>
      <w:marLeft w:val="0"/>
      <w:marRight w:val="0"/>
      <w:marTop w:val="0"/>
      <w:marBottom w:val="0"/>
      <w:divBdr>
        <w:top w:val="none" w:sz="0" w:space="0" w:color="auto"/>
        <w:left w:val="none" w:sz="0" w:space="0" w:color="auto"/>
        <w:bottom w:val="none" w:sz="0" w:space="0" w:color="auto"/>
        <w:right w:val="none" w:sz="0" w:space="0" w:color="auto"/>
      </w:divBdr>
    </w:div>
    <w:div w:id="508105661">
      <w:bodyDiv w:val="1"/>
      <w:marLeft w:val="0"/>
      <w:marRight w:val="0"/>
      <w:marTop w:val="0"/>
      <w:marBottom w:val="0"/>
      <w:divBdr>
        <w:top w:val="none" w:sz="0" w:space="0" w:color="auto"/>
        <w:left w:val="none" w:sz="0" w:space="0" w:color="auto"/>
        <w:bottom w:val="none" w:sz="0" w:space="0" w:color="auto"/>
        <w:right w:val="none" w:sz="0" w:space="0" w:color="auto"/>
      </w:divBdr>
    </w:div>
    <w:div w:id="508327435">
      <w:bodyDiv w:val="1"/>
      <w:marLeft w:val="0"/>
      <w:marRight w:val="0"/>
      <w:marTop w:val="0"/>
      <w:marBottom w:val="0"/>
      <w:divBdr>
        <w:top w:val="none" w:sz="0" w:space="0" w:color="auto"/>
        <w:left w:val="none" w:sz="0" w:space="0" w:color="auto"/>
        <w:bottom w:val="none" w:sz="0" w:space="0" w:color="auto"/>
        <w:right w:val="none" w:sz="0" w:space="0" w:color="auto"/>
      </w:divBdr>
    </w:div>
    <w:div w:id="508374673">
      <w:bodyDiv w:val="1"/>
      <w:marLeft w:val="0"/>
      <w:marRight w:val="0"/>
      <w:marTop w:val="0"/>
      <w:marBottom w:val="0"/>
      <w:divBdr>
        <w:top w:val="none" w:sz="0" w:space="0" w:color="auto"/>
        <w:left w:val="none" w:sz="0" w:space="0" w:color="auto"/>
        <w:bottom w:val="none" w:sz="0" w:space="0" w:color="auto"/>
        <w:right w:val="none" w:sz="0" w:space="0" w:color="auto"/>
      </w:divBdr>
    </w:div>
    <w:div w:id="508561452">
      <w:bodyDiv w:val="1"/>
      <w:marLeft w:val="0"/>
      <w:marRight w:val="0"/>
      <w:marTop w:val="0"/>
      <w:marBottom w:val="0"/>
      <w:divBdr>
        <w:top w:val="none" w:sz="0" w:space="0" w:color="auto"/>
        <w:left w:val="none" w:sz="0" w:space="0" w:color="auto"/>
        <w:bottom w:val="none" w:sz="0" w:space="0" w:color="auto"/>
        <w:right w:val="none" w:sz="0" w:space="0" w:color="auto"/>
      </w:divBdr>
    </w:div>
    <w:div w:id="508643654">
      <w:bodyDiv w:val="1"/>
      <w:marLeft w:val="0"/>
      <w:marRight w:val="0"/>
      <w:marTop w:val="0"/>
      <w:marBottom w:val="0"/>
      <w:divBdr>
        <w:top w:val="none" w:sz="0" w:space="0" w:color="auto"/>
        <w:left w:val="none" w:sz="0" w:space="0" w:color="auto"/>
        <w:bottom w:val="none" w:sz="0" w:space="0" w:color="auto"/>
        <w:right w:val="none" w:sz="0" w:space="0" w:color="auto"/>
      </w:divBdr>
    </w:div>
    <w:div w:id="508644702">
      <w:bodyDiv w:val="1"/>
      <w:marLeft w:val="0"/>
      <w:marRight w:val="0"/>
      <w:marTop w:val="0"/>
      <w:marBottom w:val="0"/>
      <w:divBdr>
        <w:top w:val="none" w:sz="0" w:space="0" w:color="auto"/>
        <w:left w:val="none" w:sz="0" w:space="0" w:color="auto"/>
        <w:bottom w:val="none" w:sz="0" w:space="0" w:color="auto"/>
        <w:right w:val="none" w:sz="0" w:space="0" w:color="auto"/>
      </w:divBdr>
    </w:div>
    <w:div w:id="508831570">
      <w:bodyDiv w:val="1"/>
      <w:marLeft w:val="0"/>
      <w:marRight w:val="0"/>
      <w:marTop w:val="0"/>
      <w:marBottom w:val="0"/>
      <w:divBdr>
        <w:top w:val="none" w:sz="0" w:space="0" w:color="auto"/>
        <w:left w:val="none" w:sz="0" w:space="0" w:color="auto"/>
        <w:bottom w:val="none" w:sz="0" w:space="0" w:color="auto"/>
        <w:right w:val="none" w:sz="0" w:space="0" w:color="auto"/>
      </w:divBdr>
    </w:div>
    <w:div w:id="508955011">
      <w:bodyDiv w:val="1"/>
      <w:marLeft w:val="0"/>
      <w:marRight w:val="0"/>
      <w:marTop w:val="0"/>
      <w:marBottom w:val="0"/>
      <w:divBdr>
        <w:top w:val="none" w:sz="0" w:space="0" w:color="auto"/>
        <w:left w:val="none" w:sz="0" w:space="0" w:color="auto"/>
        <w:bottom w:val="none" w:sz="0" w:space="0" w:color="auto"/>
        <w:right w:val="none" w:sz="0" w:space="0" w:color="auto"/>
      </w:divBdr>
    </w:div>
    <w:div w:id="509219197">
      <w:bodyDiv w:val="1"/>
      <w:marLeft w:val="0"/>
      <w:marRight w:val="0"/>
      <w:marTop w:val="0"/>
      <w:marBottom w:val="0"/>
      <w:divBdr>
        <w:top w:val="none" w:sz="0" w:space="0" w:color="auto"/>
        <w:left w:val="none" w:sz="0" w:space="0" w:color="auto"/>
        <w:bottom w:val="none" w:sz="0" w:space="0" w:color="auto"/>
        <w:right w:val="none" w:sz="0" w:space="0" w:color="auto"/>
      </w:divBdr>
    </w:div>
    <w:div w:id="509413936">
      <w:bodyDiv w:val="1"/>
      <w:marLeft w:val="0"/>
      <w:marRight w:val="0"/>
      <w:marTop w:val="0"/>
      <w:marBottom w:val="0"/>
      <w:divBdr>
        <w:top w:val="none" w:sz="0" w:space="0" w:color="auto"/>
        <w:left w:val="none" w:sz="0" w:space="0" w:color="auto"/>
        <w:bottom w:val="none" w:sz="0" w:space="0" w:color="auto"/>
        <w:right w:val="none" w:sz="0" w:space="0" w:color="auto"/>
      </w:divBdr>
    </w:div>
    <w:div w:id="509568165">
      <w:bodyDiv w:val="1"/>
      <w:marLeft w:val="0"/>
      <w:marRight w:val="0"/>
      <w:marTop w:val="0"/>
      <w:marBottom w:val="0"/>
      <w:divBdr>
        <w:top w:val="none" w:sz="0" w:space="0" w:color="auto"/>
        <w:left w:val="none" w:sz="0" w:space="0" w:color="auto"/>
        <w:bottom w:val="none" w:sz="0" w:space="0" w:color="auto"/>
        <w:right w:val="none" w:sz="0" w:space="0" w:color="auto"/>
      </w:divBdr>
    </w:div>
    <w:div w:id="509680868">
      <w:bodyDiv w:val="1"/>
      <w:marLeft w:val="0"/>
      <w:marRight w:val="0"/>
      <w:marTop w:val="0"/>
      <w:marBottom w:val="0"/>
      <w:divBdr>
        <w:top w:val="none" w:sz="0" w:space="0" w:color="auto"/>
        <w:left w:val="none" w:sz="0" w:space="0" w:color="auto"/>
        <w:bottom w:val="none" w:sz="0" w:space="0" w:color="auto"/>
        <w:right w:val="none" w:sz="0" w:space="0" w:color="auto"/>
      </w:divBdr>
    </w:div>
    <w:div w:id="509756859">
      <w:bodyDiv w:val="1"/>
      <w:marLeft w:val="0"/>
      <w:marRight w:val="0"/>
      <w:marTop w:val="0"/>
      <w:marBottom w:val="0"/>
      <w:divBdr>
        <w:top w:val="none" w:sz="0" w:space="0" w:color="auto"/>
        <w:left w:val="none" w:sz="0" w:space="0" w:color="auto"/>
        <w:bottom w:val="none" w:sz="0" w:space="0" w:color="auto"/>
        <w:right w:val="none" w:sz="0" w:space="0" w:color="auto"/>
      </w:divBdr>
    </w:div>
    <w:div w:id="509948373">
      <w:bodyDiv w:val="1"/>
      <w:marLeft w:val="0"/>
      <w:marRight w:val="0"/>
      <w:marTop w:val="0"/>
      <w:marBottom w:val="0"/>
      <w:divBdr>
        <w:top w:val="none" w:sz="0" w:space="0" w:color="auto"/>
        <w:left w:val="none" w:sz="0" w:space="0" w:color="auto"/>
        <w:bottom w:val="none" w:sz="0" w:space="0" w:color="auto"/>
        <w:right w:val="none" w:sz="0" w:space="0" w:color="auto"/>
      </w:divBdr>
    </w:div>
    <w:div w:id="510224462">
      <w:bodyDiv w:val="1"/>
      <w:marLeft w:val="0"/>
      <w:marRight w:val="0"/>
      <w:marTop w:val="0"/>
      <w:marBottom w:val="0"/>
      <w:divBdr>
        <w:top w:val="none" w:sz="0" w:space="0" w:color="auto"/>
        <w:left w:val="none" w:sz="0" w:space="0" w:color="auto"/>
        <w:bottom w:val="none" w:sz="0" w:space="0" w:color="auto"/>
        <w:right w:val="none" w:sz="0" w:space="0" w:color="auto"/>
      </w:divBdr>
    </w:div>
    <w:div w:id="510529740">
      <w:bodyDiv w:val="1"/>
      <w:marLeft w:val="0"/>
      <w:marRight w:val="0"/>
      <w:marTop w:val="0"/>
      <w:marBottom w:val="0"/>
      <w:divBdr>
        <w:top w:val="none" w:sz="0" w:space="0" w:color="auto"/>
        <w:left w:val="none" w:sz="0" w:space="0" w:color="auto"/>
        <w:bottom w:val="none" w:sz="0" w:space="0" w:color="auto"/>
        <w:right w:val="none" w:sz="0" w:space="0" w:color="auto"/>
      </w:divBdr>
    </w:div>
    <w:div w:id="510728602">
      <w:bodyDiv w:val="1"/>
      <w:marLeft w:val="0"/>
      <w:marRight w:val="0"/>
      <w:marTop w:val="0"/>
      <w:marBottom w:val="0"/>
      <w:divBdr>
        <w:top w:val="none" w:sz="0" w:space="0" w:color="auto"/>
        <w:left w:val="none" w:sz="0" w:space="0" w:color="auto"/>
        <w:bottom w:val="none" w:sz="0" w:space="0" w:color="auto"/>
        <w:right w:val="none" w:sz="0" w:space="0" w:color="auto"/>
      </w:divBdr>
    </w:div>
    <w:div w:id="510801418">
      <w:bodyDiv w:val="1"/>
      <w:marLeft w:val="0"/>
      <w:marRight w:val="0"/>
      <w:marTop w:val="0"/>
      <w:marBottom w:val="0"/>
      <w:divBdr>
        <w:top w:val="none" w:sz="0" w:space="0" w:color="auto"/>
        <w:left w:val="none" w:sz="0" w:space="0" w:color="auto"/>
        <w:bottom w:val="none" w:sz="0" w:space="0" w:color="auto"/>
        <w:right w:val="none" w:sz="0" w:space="0" w:color="auto"/>
      </w:divBdr>
    </w:div>
    <w:div w:id="510947024">
      <w:bodyDiv w:val="1"/>
      <w:marLeft w:val="0"/>
      <w:marRight w:val="0"/>
      <w:marTop w:val="0"/>
      <w:marBottom w:val="0"/>
      <w:divBdr>
        <w:top w:val="none" w:sz="0" w:space="0" w:color="auto"/>
        <w:left w:val="none" w:sz="0" w:space="0" w:color="auto"/>
        <w:bottom w:val="none" w:sz="0" w:space="0" w:color="auto"/>
        <w:right w:val="none" w:sz="0" w:space="0" w:color="auto"/>
      </w:divBdr>
    </w:div>
    <w:div w:id="510993594">
      <w:bodyDiv w:val="1"/>
      <w:marLeft w:val="0"/>
      <w:marRight w:val="0"/>
      <w:marTop w:val="0"/>
      <w:marBottom w:val="0"/>
      <w:divBdr>
        <w:top w:val="none" w:sz="0" w:space="0" w:color="auto"/>
        <w:left w:val="none" w:sz="0" w:space="0" w:color="auto"/>
        <w:bottom w:val="none" w:sz="0" w:space="0" w:color="auto"/>
        <w:right w:val="none" w:sz="0" w:space="0" w:color="auto"/>
      </w:divBdr>
    </w:div>
    <w:div w:id="511342486">
      <w:bodyDiv w:val="1"/>
      <w:marLeft w:val="0"/>
      <w:marRight w:val="0"/>
      <w:marTop w:val="0"/>
      <w:marBottom w:val="0"/>
      <w:divBdr>
        <w:top w:val="none" w:sz="0" w:space="0" w:color="auto"/>
        <w:left w:val="none" w:sz="0" w:space="0" w:color="auto"/>
        <w:bottom w:val="none" w:sz="0" w:space="0" w:color="auto"/>
        <w:right w:val="none" w:sz="0" w:space="0" w:color="auto"/>
      </w:divBdr>
    </w:div>
    <w:div w:id="511650953">
      <w:bodyDiv w:val="1"/>
      <w:marLeft w:val="0"/>
      <w:marRight w:val="0"/>
      <w:marTop w:val="0"/>
      <w:marBottom w:val="0"/>
      <w:divBdr>
        <w:top w:val="none" w:sz="0" w:space="0" w:color="auto"/>
        <w:left w:val="none" w:sz="0" w:space="0" w:color="auto"/>
        <w:bottom w:val="none" w:sz="0" w:space="0" w:color="auto"/>
        <w:right w:val="none" w:sz="0" w:space="0" w:color="auto"/>
      </w:divBdr>
    </w:div>
    <w:div w:id="511724942">
      <w:bodyDiv w:val="1"/>
      <w:marLeft w:val="0"/>
      <w:marRight w:val="0"/>
      <w:marTop w:val="0"/>
      <w:marBottom w:val="0"/>
      <w:divBdr>
        <w:top w:val="none" w:sz="0" w:space="0" w:color="auto"/>
        <w:left w:val="none" w:sz="0" w:space="0" w:color="auto"/>
        <w:bottom w:val="none" w:sz="0" w:space="0" w:color="auto"/>
        <w:right w:val="none" w:sz="0" w:space="0" w:color="auto"/>
      </w:divBdr>
    </w:div>
    <w:div w:id="511727796">
      <w:bodyDiv w:val="1"/>
      <w:marLeft w:val="0"/>
      <w:marRight w:val="0"/>
      <w:marTop w:val="0"/>
      <w:marBottom w:val="0"/>
      <w:divBdr>
        <w:top w:val="none" w:sz="0" w:space="0" w:color="auto"/>
        <w:left w:val="none" w:sz="0" w:space="0" w:color="auto"/>
        <w:bottom w:val="none" w:sz="0" w:space="0" w:color="auto"/>
        <w:right w:val="none" w:sz="0" w:space="0" w:color="auto"/>
      </w:divBdr>
    </w:div>
    <w:div w:id="511915225">
      <w:bodyDiv w:val="1"/>
      <w:marLeft w:val="0"/>
      <w:marRight w:val="0"/>
      <w:marTop w:val="0"/>
      <w:marBottom w:val="0"/>
      <w:divBdr>
        <w:top w:val="none" w:sz="0" w:space="0" w:color="auto"/>
        <w:left w:val="none" w:sz="0" w:space="0" w:color="auto"/>
        <w:bottom w:val="none" w:sz="0" w:space="0" w:color="auto"/>
        <w:right w:val="none" w:sz="0" w:space="0" w:color="auto"/>
      </w:divBdr>
    </w:div>
    <w:div w:id="512230459">
      <w:bodyDiv w:val="1"/>
      <w:marLeft w:val="0"/>
      <w:marRight w:val="0"/>
      <w:marTop w:val="0"/>
      <w:marBottom w:val="0"/>
      <w:divBdr>
        <w:top w:val="none" w:sz="0" w:space="0" w:color="auto"/>
        <w:left w:val="none" w:sz="0" w:space="0" w:color="auto"/>
        <w:bottom w:val="none" w:sz="0" w:space="0" w:color="auto"/>
        <w:right w:val="none" w:sz="0" w:space="0" w:color="auto"/>
      </w:divBdr>
    </w:div>
    <w:div w:id="512231501">
      <w:bodyDiv w:val="1"/>
      <w:marLeft w:val="0"/>
      <w:marRight w:val="0"/>
      <w:marTop w:val="0"/>
      <w:marBottom w:val="0"/>
      <w:divBdr>
        <w:top w:val="none" w:sz="0" w:space="0" w:color="auto"/>
        <w:left w:val="none" w:sz="0" w:space="0" w:color="auto"/>
        <w:bottom w:val="none" w:sz="0" w:space="0" w:color="auto"/>
        <w:right w:val="none" w:sz="0" w:space="0" w:color="auto"/>
      </w:divBdr>
    </w:div>
    <w:div w:id="512305629">
      <w:bodyDiv w:val="1"/>
      <w:marLeft w:val="0"/>
      <w:marRight w:val="0"/>
      <w:marTop w:val="0"/>
      <w:marBottom w:val="0"/>
      <w:divBdr>
        <w:top w:val="none" w:sz="0" w:space="0" w:color="auto"/>
        <w:left w:val="none" w:sz="0" w:space="0" w:color="auto"/>
        <w:bottom w:val="none" w:sz="0" w:space="0" w:color="auto"/>
        <w:right w:val="none" w:sz="0" w:space="0" w:color="auto"/>
      </w:divBdr>
    </w:div>
    <w:div w:id="512451118">
      <w:bodyDiv w:val="1"/>
      <w:marLeft w:val="0"/>
      <w:marRight w:val="0"/>
      <w:marTop w:val="0"/>
      <w:marBottom w:val="0"/>
      <w:divBdr>
        <w:top w:val="none" w:sz="0" w:space="0" w:color="auto"/>
        <w:left w:val="none" w:sz="0" w:space="0" w:color="auto"/>
        <w:bottom w:val="none" w:sz="0" w:space="0" w:color="auto"/>
        <w:right w:val="none" w:sz="0" w:space="0" w:color="auto"/>
      </w:divBdr>
    </w:div>
    <w:div w:id="512495044">
      <w:bodyDiv w:val="1"/>
      <w:marLeft w:val="0"/>
      <w:marRight w:val="0"/>
      <w:marTop w:val="0"/>
      <w:marBottom w:val="0"/>
      <w:divBdr>
        <w:top w:val="none" w:sz="0" w:space="0" w:color="auto"/>
        <w:left w:val="none" w:sz="0" w:space="0" w:color="auto"/>
        <w:bottom w:val="none" w:sz="0" w:space="0" w:color="auto"/>
        <w:right w:val="none" w:sz="0" w:space="0" w:color="auto"/>
      </w:divBdr>
    </w:div>
    <w:div w:id="512497557">
      <w:bodyDiv w:val="1"/>
      <w:marLeft w:val="0"/>
      <w:marRight w:val="0"/>
      <w:marTop w:val="0"/>
      <w:marBottom w:val="0"/>
      <w:divBdr>
        <w:top w:val="none" w:sz="0" w:space="0" w:color="auto"/>
        <w:left w:val="none" w:sz="0" w:space="0" w:color="auto"/>
        <w:bottom w:val="none" w:sz="0" w:space="0" w:color="auto"/>
        <w:right w:val="none" w:sz="0" w:space="0" w:color="auto"/>
      </w:divBdr>
    </w:div>
    <w:div w:id="512644241">
      <w:bodyDiv w:val="1"/>
      <w:marLeft w:val="0"/>
      <w:marRight w:val="0"/>
      <w:marTop w:val="0"/>
      <w:marBottom w:val="0"/>
      <w:divBdr>
        <w:top w:val="none" w:sz="0" w:space="0" w:color="auto"/>
        <w:left w:val="none" w:sz="0" w:space="0" w:color="auto"/>
        <w:bottom w:val="none" w:sz="0" w:space="0" w:color="auto"/>
        <w:right w:val="none" w:sz="0" w:space="0" w:color="auto"/>
      </w:divBdr>
    </w:div>
    <w:div w:id="513155755">
      <w:bodyDiv w:val="1"/>
      <w:marLeft w:val="0"/>
      <w:marRight w:val="0"/>
      <w:marTop w:val="0"/>
      <w:marBottom w:val="0"/>
      <w:divBdr>
        <w:top w:val="none" w:sz="0" w:space="0" w:color="auto"/>
        <w:left w:val="none" w:sz="0" w:space="0" w:color="auto"/>
        <w:bottom w:val="none" w:sz="0" w:space="0" w:color="auto"/>
        <w:right w:val="none" w:sz="0" w:space="0" w:color="auto"/>
      </w:divBdr>
    </w:div>
    <w:div w:id="513233264">
      <w:bodyDiv w:val="1"/>
      <w:marLeft w:val="0"/>
      <w:marRight w:val="0"/>
      <w:marTop w:val="0"/>
      <w:marBottom w:val="0"/>
      <w:divBdr>
        <w:top w:val="none" w:sz="0" w:space="0" w:color="auto"/>
        <w:left w:val="none" w:sz="0" w:space="0" w:color="auto"/>
        <w:bottom w:val="none" w:sz="0" w:space="0" w:color="auto"/>
        <w:right w:val="none" w:sz="0" w:space="0" w:color="auto"/>
      </w:divBdr>
    </w:div>
    <w:div w:id="513348306">
      <w:bodyDiv w:val="1"/>
      <w:marLeft w:val="0"/>
      <w:marRight w:val="0"/>
      <w:marTop w:val="0"/>
      <w:marBottom w:val="0"/>
      <w:divBdr>
        <w:top w:val="none" w:sz="0" w:space="0" w:color="auto"/>
        <w:left w:val="none" w:sz="0" w:space="0" w:color="auto"/>
        <w:bottom w:val="none" w:sz="0" w:space="0" w:color="auto"/>
        <w:right w:val="none" w:sz="0" w:space="0" w:color="auto"/>
      </w:divBdr>
    </w:div>
    <w:div w:id="513375564">
      <w:bodyDiv w:val="1"/>
      <w:marLeft w:val="0"/>
      <w:marRight w:val="0"/>
      <w:marTop w:val="0"/>
      <w:marBottom w:val="0"/>
      <w:divBdr>
        <w:top w:val="none" w:sz="0" w:space="0" w:color="auto"/>
        <w:left w:val="none" w:sz="0" w:space="0" w:color="auto"/>
        <w:bottom w:val="none" w:sz="0" w:space="0" w:color="auto"/>
        <w:right w:val="none" w:sz="0" w:space="0" w:color="auto"/>
      </w:divBdr>
    </w:div>
    <w:div w:id="513610328">
      <w:bodyDiv w:val="1"/>
      <w:marLeft w:val="0"/>
      <w:marRight w:val="0"/>
      <w:marTop w:val="0"/>
      <w:marBottom w:val="0"/>
      <w:divBdr>
        <w:top w:val="none" w:sz="0" w:space="0" w:color="auto"/>
        <w:left w:val="none" w:sz="0" w:space="0" w:color="auto"/>
        <w:bottom w:val="none" w:sz="0" w:space="0" w:color="auto"/>
        <w:right w:val="none" w:sz="0" w:space="0" w:color="auto"/>
      </w:divBdr>
    </w:div>
    <w:div w:id="513611596">
      <w:bodyDiv w:val="1"/>
      <w:marLeft w:val="0"/>
      <w:marRight w:val="0"/>
      <w:marTop w:val="0"/>
      <w:marBottom w:val="0"/>
      <w:divBdr>
        <w:top w:val="none" w:sz="0" w:space="0" w:color="auto"/>
        <w:left w:val="none" w:sz="0" w:space="0" w:color="auto"/>
        <w:bottom w:val="none" w:sz="0" w:space="0" w:color="auto"/>
        <w:right w:val="none" w:sz="0" w:space="0" w:color="auto"/>
      </w:divBdr>
    </w:div>
    <w:div w:id="514003712">
      <w:bodyDiv w:val="1"/>
      <w:marLeft w:val="0"/>
      <w:marRight w:val="0"/>
      <w:marTop w:val="0"/>
      <w:marBottom w:val="0"/>
      <w:divBdr>
        <w:top w:val="none" w:sz="0" w:space="0" w:color="auto"/>
        <w:left w:val="none" w:sz="0" w:space="0" w:color="auto"/>
        <w:bottom w:val="none" w:sz="0" w:space="0" w:color="auto"/>
        <w:right w:val="none" w:sz="0" w:space="0" w:color="auto"/>
      </w:divBdr>
    </w:div>
    <w:div w:id="514074070">
      <w:bodyDiv w:val="1"/>
      <w:marLeft w:val="0"/>
      <w:marRight w:val="0"/>
      <w:marTop w:val="0"/>
      <w:marBottom w:val="0"/>
      <w:divBdr>
        <w:top w:val="none" w:sz="0" w:space="0" w:color="auto"/>
        <w:left w:val="none" w:sz="0" w:space="0" w:color="auto"/>
        <w:bottom w:val="none" w:sz="0" w:space="0" w:color="auto"/>
        <w:right w:val="none" w:sz="0" w:space="0" w:color="auto"/>
      </w:divBdr>
    </w:div>
    <w:div w:id="514079739">
      <w:bodyDiv w:val="1"/>
      <w:marLeft w:val="0"/>
      <w:marRight w:val="0"/>
      <w:marTop w:val="0"/>
      <w:marBottom w:val="0"/>
      <w:divBdr>
        <w:top w:val="none" w:sz="0" w:space="0" w:color="auto"/>
        <w:left w:val="none" w:sz="0" w:space="0" w:color="auto"/>
        <w:bottom w:val="none" w:sz="0" w:space="0" w:color="auto"/>
        <w:right w:val="none" w:sz="0" w:space="0" w:color="auto"/>
      </w:divBdr>
    </w:div>
    <w:div w:id="514661705">
      <w:bodyDiv w:val="1"/>
      <w:marLeft w:val="0"/>
      <w:marRight w:val="0"/>
      <w:marTop w:val="0"/>
      <w:marBottom w:val="0"/>
      <w:divBdr>
        <w:top w:val="none" w:sz="0" w:space="0" w:color="auto"/>
        <w:left w:val="none" w:sz="0" w:space="0" w:color="auto"/>
        <w:bottom w:val="none" w:sz="0" w:space="0" w:color="auto"/>
        <w:right w:val="none" w:sz="0" w:space="0" w:color="auto"/>
      </w:divBdr>
    </w:div>
    <w:div w:id="514881482">
      <w:bodyDiv w:val="1"/>
      <w:marLeft w:val="0"/>
      <w:marRight w:val="0"/>
      <w:marTop w:val="0"/>
      <w:marBottom w:val="0"/>
      <w:divBdr>
        <w:top w:val="none" w:sz="0" w:space="0" w:color="auto"/>
        <w:left w:val="none" w:sz="0" w:space="0" w:color="auto"/>
        <w:bottom w:val="none" w:sz="0" w:space="0" w:color="auto"/>
        <w:right w:val="none" w:sz="0" w:space="0" w:color="auto"/>
      </w:divBdr>
    </w:div>
    <w:div w:id="515576359">
      <w:bodyDiv w:val="1"/>
      <w:marLeft w:val="0"/>
      <w:marRight w:val="0"/>
      <w:marTop w:val="0"/>
      <w:marBottom w:val="0"/>
      <w:divBdr>
        <w:top w:val="none" w:sz="0" w:space="0" w:color="auto"/>
        <w:left w:val="none" w:sz="0" w:space="0" w:color="auto"/>
        <w:bottom w:val="none" w:sz="0" w:space="0" w:color="auto"/>
        <w:right w:val="none" w:sz="0" w:space="0" w:color="auto"/>
      </w:divBdr>
    </w:div>
    <w:div w:id="515770811">
      <w:bodyDiv w:val="1"/>
      <w:marLeft w:val="0"/>
      <w:marRight w:val="0"/>
      <w:marTop w:val="0"/>
      <w:marBottom w:val="0"/>
      <w:divBdr>
        <w:top w:val="none" w:sz="0" w:space="0" w:color="auto"/>
        <w:left w:val="none" w:sz="0" w:space="0" w:color="auto"/>
        <w:bottom w:val="none" w:sz="0" w:space="0" w:color="auto"/>
        <w:right w:val="none" w:sz="0" w:space="0" w:color="auto"/>
      </w:divBdr>
    </w:div>
    <w:div w:id="516235122">
      <w:bodyDiv w:val="1"/>
      <w:marLeft w:val="0"/>
      <w:marRight w:val="0"/>
      <w:marTop w:val="0"/>
      <w:marBottom w:val="0"/>
      <w:divBdr>
        <w:top w:val="none" w:sz="0" w:space="0" w:color="auto"/>
        <w:left w:val="none" w:sz="0" w:space="0" w:color="auto"/>
        <w:bottom w:val="none" w:sz="0" w:space="0" w:color="auto"/>
        <w:right w:val="none" w:sz="0" w:space="0" w:color="auto"/>
      </w:divBdr>
    </w:div>
    <w:div w:id="516237290">
      <w:bodyDiv w:val="1"/>
      <w:marLeft w:val="0"/>
      <w:marRight w:val="0"/>
      <w:marTop w:val="0"/>
      <w:marBottom w:val="0"/>
      <w:divBdr>
        <w:top w:val="none" w:sz="0" w:space="0" w:color="auto"/>
        <w:left w:val="none" w:sz="0" w:space="0" w:color="auto"/>
        <w:bottom w:val="none" w:sz="0" w:space="0" w:color="auto"/>
        <w:right w:val="none" w:sz="0" w:space="0" w:color="auto"/>
      </w:divBdr>
    </w:div>
    <w:div w:id="516432555">
      <w:bodyDiv w:val="1"/>
      <w:marLeft w:val="0"/>
      <w:marRight w:val="0"/>
      <w:marTop w:val="0"/>
      <w:marBottom w:val="0"/>
      <w:divBdr>
        <w:top w:val="none" w:sz="0" w:space="0" w:color="auto"/>
        <w:left w:val="none" w:sz="0" w:space="0" w:color="auto"/>
        <w:bottom w:val="none" w:sz="0" w:space="0" w:color="auto"/>
        <w:right w:val="none" w:sz="0" w:space="0" w:color="auto"/>
      </w:divBdr>
    </w:div>
    <w:div w:id="516578164">
      <w:bodyDiv w:val="1"/>
      <w:marLeft w:val="0"/>
      <w:marRight w:val="0"/>
      <w:marTop w:val="0"/>
      <w:marBottom w:val="0"/>
      <w:divBdr>
        <w:top w:val="none" w:sz="0" w:space="0" w:color="auto"/>
        <w:left w:val="none" w:sz="0" w:space="0" w:color="auto"/>
        <w:bottom w:val="none" w:sz="0" w:space="0" w:color="auto"/>
        <w:right w:val="none" w:sz="0" w:space="0" w:color="auto"/>
      </w:divBdr>
    </w:div>
    <w:div w:id="516581529">
      <w:bodyDiv w:val="1"/>
      <w:marLeft w:val="0"/>
      <w:marRight w:val="0"/>
      <w:marTop w:val="0"/>
      <w:marBottom w:val="0"/>
      <w:divBdr>
        <w:top w:val="none" w:sz="0" w:space="0" w:color="auto"/>
        <w:left w:val="none" w:sz="0" w:space="0" w:color="auto"/>
        <w:bottom w:val="none" w:sz="0" w:space="0" w:color="auto"/>
        <w:right w:val="none" w:sz="0" w:space="0" w:color="auto"/>
      </w:divBdr>
    </w:div>
    <w:div w:id="516626851">
      <w:bodyDiv w:val="1"/>
      <w:marLeft w:val="0"/>
      <w:marRight w:val="0"/>
      <w:marTop w:val="0"/>
      <w:marBottom w:val="0"/>
      <w:divBdr>
        <w:top w:val="none" w:sz="0" w:space="0" w:color="auto"/>
        <w:left w:val="none" w:sz="0" w:space="0" w:color="auto"/>
        <w:bottom w:val="none" w:sz="0" w:space="0" w:color="auto"/>
        <w:right w:val="none" w:sz="0" w:space="0" w:color="auto"/>
      </w:divBdr>
    </w:div>
    <w:div w:id="516694851">
      <w:bodyDiv w:val="1"/>
      <w:marLeft w:val="0"/>
      <w:marRight w:val="0"/>
      <w:marTop w:val="0"/>
      <w:marBottom w:val="0"/>
      <w:divBdr>
        <w:top w:val="none" w:sz="0" w:space="0" w:color="auto"/>
        <w:left w:val="none" w:sz="0" w:space="0" w:color="auto"/>
        <w:bottom w:val="none" w:sz="0" w:space="0" w:color="auto"/>
        <w:right w:val="none" w:sz="0" w:space="0" w:color="auto"/>
      </w:divBdr>
    </w:div>
    <w:div w:id="517306421">
      <w:bodyDiv w:val="1"/>
      <w:marLeft w:val="0"/>
      <w:marRight w:val="0"/>
      <w:marTop w:val="0"/>
      <w:marBottom w:val="0"/>
      <w:divBdr>
        <w:top w:val="none" w:sz="0" w:space="0" w:color="auto"/>
        <w:left w:val="none" w:sz="0" w:space="0" w:color="auto"/>
        <w:bottom w:val="none" w:sz="0" w:space="0" w:color="auto"/>
        <w:right w:val="none" w:sz="0" w:space="0" w:color="auto"/>
      </w:divBdr>
    </w:div>
    <w:div w:id="517961108">
      <w:bodyDiv w:val="1"/>
      <w:marLeft w:val="0"/>
      <w:marRight w:val="0"/>
      <w:marTop w:val="0"/>
      <w:marBottom w:val="0"/>
      <w:divBdr>
        <w:top w:val="none" w:sz="0" w:space="0" w:color="auto"/>
        <w:left w:val="none" w:sz="0" w:space="0" w:color="auto"/>
        <w:bottom w:val="none" w:sz="0" w:space="0" w:color="auto"/>
        <w:right w:val="none" w:sz="0" w:space="0" w:color="auto"/>
      </w:divBdr>
    </w:div>
    <w:div w:id="518199036">
      <w:bodyDiv w:val="1"/>
      <w:marLeft w:val="0"/>
      <w:marRight w:val="0"/>
      <w:marTop w:val="0"/>
      <w:marBottom w:val="0"/>
      <w:divBdr>
        <w:top w:val="none" w:sz="0" w:space="0" w:color="auto"/>
        <w:left w:val="none" w:sz="0" w:space="0" w:color="auto"/>
        <w:bottom w:val="none" w:sz="0" w:space="0" w:color="auto"/>
        <w:right w:val="none" w:sz="0" w:space="0" w:color="auto"/>
      </w:divBdr>
    </w:div>
    <w:div w:id="518395509">
      <w:bodyDiv w:val="1"/>
      <w:marLeft w:val="0"/>
      <w:marRight w:val="0"/>
      <w:marTop w:val="0"/>
      <w:marBottom w:val="0"/>
      <w:divBdr>
        <w:top w:val="none" w:sz="0" w:space="0" w:color="auto"/>
        <w:left w:val="none" w:sz="0" w:space="0" w:color="auto"/>
        <w:bottom w:val="none" w:sz="0" w:space="0" w:color="auto"/>
        <w:right w:val="none" w:sz="0" w:space="0" w:color="auto"/>
      </w:divBdr>
    </w:div>
    <w:div w:id="518397786">
      <w:bodyDiv w:val="1"/>
      <w:marLeft w:val="0"/>
      <w:marRight w:val="0"/>
      <w:marTop w:val="0"/>
      <w:marBottom w:val="0"/>
      <w:divBdr>
        <w:top w:val="none" w:sz="0" w:space="0" w:color="auto"/>
        <w:left w:val="none" w:sz="0" w:space="0" w:color="auto"/>
        <w:bottom w:val="none" w:sz="0" w:space="0" w:color="auto"/>
        <w:right w:val="none" w:sz="0" w:space="0" w:color="auto"/>
      </w:divBdr>
    </w:div>
    <w:div w:id="518399424">
      <w:bodyDiv w:val="1"/>
      <w:marLeft w:val="0"/>
      <w:marRight w:val="0"/>
      <w:marTop w:val="0"/>
      <w:marBottom w:val="0"/>
      <w:divBdr>
        <w:top w:val="none" w:sz="0" w:space="0" w:color="auto"/>
        <w:left w:val="none" w:sz="0" w:space="0" w:color="auto"/>
        <w:bottom w:val="none" w:sz="0" w:space="0" w:color="auto"/>
        <w:right w:val="none" w:sz="0" w:space="0" w:color="auto"/>
      </w:divBdr>
    </w:div>
    <w:div w:id="518591243">
      <w:bodyDiv w:val="1"/>
      <w:marLeft w:val="0"/>
      <w:marRight w:val="0"/>
      <w:marTop w:val="0"/>
      <w:marBottom w:val="0"/>
      <w:divBdr>
        <w:top w:val="none" w:sz="0" w:space="0" w:color="auto"/>
        <w:left w:val="none" w:sz="0" w:space="0" w:color="auto"/>
        <w:bottom w:val="none" w:sz="0" w:space="0" w:color="auto"/>
        <w:right w:val="none" w:sz="0" w:space="0" w:color="auto"/>
      </w:divBdr>
    </w:div>
    <w:div w:id="518618216">
      <w:bodyDiv w:val="1"/>
      <w:marLeft w:val="0"/>
      <w:marRight w:val="0"/>
      <w:marTop w:val="0"/>
      <w:marBottom w:val="0"/>
      <w:divBdr>
        <w:top w:val="none" w:sz="0" w:space="0" w:color="auto"/>
        <w:left w:val="none" w:sz="0" w:space="0" w:color="auto"/>
        <w:bottom w:val="none" w:sz="0" w:space="0" w:color="auto"/>
        <w:right w:val="none" w:sz="0" w:space="0" w:color="auto"/>
      </w:divBdr>
    </w:div>
    <w:div w:id="518852603">
      <w:bodyDiv w:val="1"/>
      <w:marLeft w:val="0"/>
      <w:marRight w:val="0"/>
      <w:marTop w:val="0"/>
      <w:marBottom w:val="0"/>
      <w:divBdr>
        <w:top w:val="none" w:sz="0" w:space="0" w:color="auto"/>
        <w:left w:val="none" w:sz="0" w:space="0" w:color="auto"/>
        <w:bottom w:val="none" w:sz="0" w:space="0" w:color="auto"/>
        <w:right w:val="none" w:sz="0" w:space="0" w:color="auto"/>
      </w:divBdr>
    </w:div>
    <w:div w:id="519047310">
      <w:bodyDiv w:val="1"/>
      <w:marLeft w:val="0"/>
      <w:marRight w:val="0"/>
      <w:marTop w:val="0"/>
      <w:marBottom w:val="0"/>
      <w:divBdr>
        <w:top w:val="none" w:sz="0" w:space="0" w:color="auto"/>
        <w:left w:val="none" w:sz="0" w:space="0" w:color="auto"/>
        <w:bottom w:val="none" w:sz="0" w:space="0" w:color="auto"/>
        <w:right w:val="none" w:sz="0" w:space="0" w:color="auto"/>
      </w:divBdr>
    </w:div>
    <w:div w:id="519469765">
      <w:bodyDiv w:val="1"/>
      <w:marLeft w:val="0"/>
      <w:marRight w:val="0"/>
      <w:marTop w:val="0"/>
      <w:marBottom w:val="0"/>
      <w:divBdr>
        <w:top w:val="none" w:sz="0" w:space="0" w:color="auto"/>
        <w:left w:val="none" w:sz="0" w:space="0" w:color="auto"/>
        <w:bottom w:val="none" w:sz="0" w:space="0" w:color="auto"/>
        <w:right w:val="none" w:sz="0" w:space="0" w:color="auto"/>
      </w:divBdr>
    </w:div>
    <w:div w:id="519701060">
      <w:bodyDiv w:val="1"/>
      <w:marLeft w:val="0"/>
      <w:marRight w:val="0"/>
      <w:marTop w:val="0"/>
      <w:marBottom w:val="0"/>
      <w:divBdr>
        <w:top w:val="none" w:sz="0" w:space="0" w:color="auto"/>
        <w:left w:val="none" w:sz="0" w:space="0" w:color="auto"/>
        <w:bottom w:val="none" w:sz="0" w:space="0" w:color="auto"/>
        <w:right w:val="none" w:sz="0" w:space="0" w:color="auto"/>
      </w:divBdr>
    </w:div>
    <w:div w:id="519856552">
      <w:bodyDiv w:val="1"/>
      <w:marLeft w:val="0"/>
      <w:marRight w:val="0"/>
      <w:marTop w:val="0"/>
      <w:marBottom w:val="0"/>
      <w:divBdr>
        <w:top w:val="none" w:sz="0" w:space="0" w:color="auto"/>
        <w:left w:val="none" w:sz="0" w:space="0" w:color="auto"/>
        <w:bottom w:val="none" w:sz="0" w:space="0" w:color="auto"/>
        <w:right w:val="none" w:sz="0" w:space="0" w:color="auto"/>
      </w:divBdr>
    </w:div>
    <w:div w:id="519926892">
      <w:bodyDiv w:val="1"/>
      <w:marLeft w:val="0"/>
      <w:marRight w:val="0"/>
      <w:marTop w:val="0"/>
      <w:marBottom w:val="0"/>
      <w:divBdr>
        <w:top w:val="none" w:sz="0" w:space="0" w:color="auto"/>
        <w:left w:val="none" w:sz="0" w:space="0" w:color="auto"/>
        <w:bottom w:val="none" w:sz="0" w:space="0" w:color="auto"/>
        <w:right w:val="none" w:sz="0" w:space="0" w:color="auto"/>
      </w:divBdr>
    </w:div>
    <w:div w:id="520820192">
      <w:bodyDiv w:val="1"/>
      <w:marLeft w:val="0"/>
      <w:marRight w:val="0"/>
      <w:marTop w:val="0"/>
      <w:marBottom w:val="0"/>
      <w:divBdr>
        <w:top w:val="none" w:sz="0" w:space="0" w:color="auto"/>
        <w:left w:val="none" w:sz="0" w:space="0" w:color="auto"/>
        <w:bottom w:val="none" w:sz="0" w:space="0" w:color="auto"/>
        <w:right w:val="none" w:sz="0" w:space="0" w:color="auto"/>
      </w:divBdr>
    </w:div>
    <w:div w:id="521087151">
      <w:bodyDiv w:val="1"/>
      <w:marLeft w:val="0"/>
      <w:marRight w:val="0"/>
      <w:marTop w:val="0"/>
      <w:marBottom w:val="0"/>
      <w:divBdr>
        <w:top w:val="none" w:sz="0" w:space="0" w:color="auto"/>
        <w:left w:val="none" w:sz="0" w:space="0" w:color="auto"/>
        <w:bottom w:val="none" w:sz="0" w:space="0" w:color="auto"/>
        <w:right w:val="none" w:sz="0" w:space="0" w:color="auto"/>
      </w:divBdr>
    </w:div>
    <w:div w:id="521556596">
      <w:bodyDiv w:val="1"/>
      <w:marLeft w:val="0"/>
      <w:marRight w:val="0"/>
      <w:marTop w:val="0"/>
      <w:marBottom w:val="0"/>
      <w:divBdr>
        <w:top w:val="none" w:sz="0" w:space="0" w:color="auto"/>
        <w:left w:val="none" w:sz="0" w:space="0" w:color="auto"/>
        <w:bottom w:val="none" w:sz="0" w:space="0" w:color="auto"/>
        <w:right w:val="none" w:sz="0" w:space="0" w:color="auto"/>
      </w:divBdr>
    </w:div>
    <w:div w:id="522137741">
      <w:bodyDiv w:val="1"/>
      <w:marLeft w:val="0"/>
      <w:marRight w:val="0"/>
      <w:marTop w:val="0"/>
      <w:marBottom w:val="0"/>
      <w:divBdr>
        <w:top w:val="none" w:sz="0" w:space="0" w:color="auto"/>
        <w:left w:val="none" w:sz="0" w:space="0" w:color="auto"/>
        <w:bottom w:val="none" w:sz="0" w:space="0" w:color="auto"/>
        <w:right w:val="none" w:sz="0" w:space="0" w:color="auto"/>
      </w:divBdr>
    </w:div>
    <w:div w:id="522211714">
      <w:bodyDiv w:val="1"/>
      <w:marLeft w:val="0"/>
      <w:marRight w:val="0"/>
      <w:marTop w:val="0"/>
      <w:marBottom w:val="0"/>
      <w:divBdr>
        <w:top w:val="none" w:sz="0" w:space="0" w:color="auto"/>
        <w:left w:val="none" w:sz="0" w:space="0" w:color="auto"/>
        <w:bottom w:val="none" w:sz="0" w:space="0" w:color="auto"/>
        <w:right w:val="none" w:sz="0" w:space="0" w:color="auto"/>
      </w:divBdr>
    </w:div>
    <w:div w:id="522788135">
      <w:bodyDiv w:val="1"/>
      <w:marLeft w:val="0"/>
      <w:marRight w:val="0"/>
      <w:marTop w:val="0"/>
      <w:marBottom w:val="0"/>
      <w:divBdr>
        <w:top w:val="none" w:sz="0" w:space="0" w:color="auto"/>
        <w:left w:val="none" w:sz="0" w:space="0" w:color="auto"/>
        <w:bottom w:val="none" w:sz="0" w:space="0" w:color="auto"/>
        <w:right w:val="none" w:sz="0" w:space="0" w:color="auto"/>
      </w:divBdr>
    </w:div>
    <w:div w:id="522867870">
      <w:bodyDiv w:val="1"/>
      <w:marLeft w:val="0"/>
      <w:marRight w:val="0"/>
      <w:marTop w:val="0"/>
      <w:marBottom w:val="0"/>
      <w:divBdr>
        <w:top w:val="none" w:sz="0" w:space="0" w:color="auto"/>
        <w:left w:val="none" w:sz="0" w:space="0" w:color="auto"/>
        <w:bottom w:val="none" w:sz="0" w:space="0" w:color="auto"/>
        <w:right w:val="none" w:sz="0" w:space="0" w:color="auto"/>
      </w:divBdr>
    </w:div>
    <w:div w:id="522935610">
      <w:bodyDiv w:val="1"/>
      <w:marLeft w:val="0"/>
      <w:marRight w:val="0"/>
      <w:marTop w:val="0"/>
      <w:marBottom w:val="0"/>
      <w:divBdr>
        <w:top w:val="none" w:sz="0" w:space="0" w:color="auto"/>
        <w:left w:val="none" w:sz="0" w:space="0" w:color="auto"/>
        <w:bottom w:val="none" w:sz="0" w:space="0" w:color="auto"/>
        <w:right w:val="none" w:sz="0" w:space="0" w:color="auto"/>
      </w:divBdr>
    </w:div>
    <w:div w:id="523327600">
      <w:bodyDiv w:val="1"/>
      <w:marLeft w:val="0"/>
      <w:marRight w:val="0"/>
      <w:marTop w:val="0"/>
      <w:marBottom w:val="0"/>
      <w:divBdr>
        <w:top w:val="none" w:sz="0" w:space="0" w:color="auto"/>
        <w:left w:val="none" w:sz="0" w:space="0" w:color="auto"/>
        <w:bottom w:val="none" w:sz="0" w:space="0" w:color="auto"/>
        <w:right w:val="none" w:sz="0" w:space="0" w:color="auto"/>
      </w:divBdr>
    </w:div>
    <w:div w:id="523523061">
      <w:bodyDiv w:val="1"/>
      <w:marLeft w:val="0"/>
      <w:marRight w:val="0"/>
      <w:marTop w:val="0"/>
      <w:marBottom w:val="0"/>
      <w:divBdr>
        <w:top w:val="none" w:sz="0" w:space="0" w:color="auto"/>
        <w:left w:val="none" w:sz="0" w:space="0" w:color="auto"/>
        <w:bottom w:val="none" w:sz="0" w:space="0" w:color="auto"/>
        <w:right w:val="none" w:sz="0" w:space="0" w:color="auto"/>
      </w:divBdr>
    </w:div>
    <w:div w:id="523710431">
      <w:bodyDiv w:val="1"/>
      <w:marLeft w:val="0"/>
      <w:marRight w:val="0"/>
      <w:marTop w:val="0"/>
      <w:marBottom w:val="0"/>
      <w:divBdr>
        <w:top w:val="none" w:sz="0" w:space="0" w:color="auto"/>
        <w:left w:val="none" w:sz="0" w:space="0" w:color="auto"/>
        <w:bottom w:val="none" w:sz="0" w:space="0" w:color="auto"/>
        <w:right w:val="none" w:sz="0" w:space="0" w:color="auto"/>
      </w:divBdr>
    </w:div>
    <w:div w:id="523710752">
      <w:bodyDiv w:val="1"/>
      <w:marLeft w:val="0"/>
      <w:marRight w:val="0"/>
      <w:marTop w:val="0"/>
      <w:marBottom w:val="0"/>
      <w:divBdr>
        <w:top w:val="none" w:sz="0" w:space="0" w:color="auto"/>
        <w:left w:val="none" w:sz="0" w:space="0" w:color="auto"/>
        <w:bottom w:val="none" w:sz="0" w:space="0" w:color="auto"/>
        <w:right w:val="none" w:sz="0" w:space="0" w:color="auto"/>
      </w:divBdr>
    </w:div>
    <w:div w:id="523829399">
      <w:bodyDiv w:val="1"/>
      <w:marLeft w:val="0"/>
      <w:marRight w:val="0"/>
      <w:marTop w:val="0"/>
      <w:marBottom w:val="0"/>
      <w:divBdr>
        <w:top w:val="none" w:sz="0" w:space="0" w:color="auto"/>
        <w:left w:val="none" w:sz="0" w:space="0" w:color="auto"/>
        <w:bottom w:val="none" w:sz="0" w:space="0" w:color="auto"/>
        <w:right w:val="none" w:sz="0" w:space="0" w:color="auto"/>
      </w:divBdr>
    </w:div>
    <w:div w:id="523981572">
      <w:bodyDiv w:val="1"/>
      <w:marLeft w:val="0"/>
      <w:marRight w:val="0"/>
      <w:marTop w:val="0"/>
      <w:marBottom w:val="0"/>
      <w:divBdr>
        <w:top w:val="none" w:sz="0" w:space="0" w:color="auto"/>
        <w:left w:val="none" w:sz="0" w:space="0" w:color="auto"/>
        <w:bottom w:val="none" w:sz="0" w:space="0" w:color="auto"/>
        <w:right w:val="none" w:sz="0" w:space="0" w:color="auto"/>
      </w:divBdr>
    </w:div>
    <w:div w:id="524254380">
      <w:bodyDiv w:val="1"/>
      <w:marLeft w:val="0"/>
      <w:marRight w:val="0"/>
      <w:marTop w:val="0"/>
      <w:marBottom w:val="0"/>
      <w:divBdr>
        <w:top w:val="none" w:sz="0" w:space="0" w:color="auto"/>
        <w:left w:val="none" w:sz="0" w:space="0" w:color="auto"/>
        <w:bottom w:val="none" w:sz="0" w:space="0" w:color="auto"/>
        <w:right w:val="none" w:sz="0" w:space="0" w:color="auto"/>
      </w:divBdr>
    </w:div>
    <w:div w:id="524514251">
      <w:bodyDiv w:val="1"/>
      <w:marLeft w:val="0"/>
      <w:marRight w:val="0"/>
      <w:marTop w:val="0"/>
      <w:marBottom w:val="0"/>
      <w:divBdr>
        <w:top w:val="none" w:sz="0" w:space="0" w:color="auto"/>
        <w:left w:val="none" w:sz="0" w:space="0" w:color="auto"/>
        <w:bottom w:val="none" w:sz="0" w:space="0" w:color="auto"/>
        <w:right w:val="none" w:sz="0" w:space="0" w:color="auto"/>
      </w:divBdr>
    </w:div>
    <w:div w:id="524517008">
      <w:bodyDiv w:val="1"/>
      <w:marLeft w:val="0"/>
      <w:marRight w:val="0"/>
      <w:marTop w:val="0"/>
      <w:marBottom w:val="0"/>
      <w:divBdr>
        <w:top w:val="none" w:sz="0" w:space="0" w:color="auto"/>
        <w:left w:val="none" w:sz="0" w:space="0" w:color="auto"/>
        <w:bottom w:val="none" w:sz="0" w:space="0" w:color="auto"/>
        <w:right w:val="none" w:sz="0" w:space="0" w:color="auto"/>
      </w:divBdr>
    </w:div>
    <w:div w:id="524556691">
      <w:bodyDiv w:val="1"/>
      <w:marLeft w:val="0"/>
      <w:marRight w:val="0"/>
      <w:marTop w:val="0"/>
      <w:marBottom w:val="0"/>
      <w:divBdr>
        <w:top w:val="none" w:sz="0" w:space="0" w:color="auto"/>
        <w:left w:val="none" w:sz="0" w:space="0" w:color="auto"/>
        <w:bottom w:val="none" w:sz="0" w:space="0" w:color="auto"/>
        <w:right w:val="none" w:sz="0" w:space="0" w:color="auto"/>
      </w:divBdr>
    </w:div>
    <w:div w:id="524557436">
      <w:bodyDiv w:val="1"/>
      <w:marLeft w:val="0"/>
      <w:marRight w:val="0"/>
      <w:marTop w:val="0"/>
      <w:marBottom w:val="0"/>
      <w:divBdr>
        <w:top w:val="none" w:sz="0" w:space="0" w:color="auto"/>
        <w:left w:val="none" w:sz="0" w:space="0" w:color="auto"/>
        <w:bottom w:val="none" w:sz="0" w:space="0" w:color="auto"/>
        <w:right w:val="none" w:sz="0" w:space="0" w:color="auto"/>
      </w:divBdr>
    </w:div>
    <w:div w:id="524563079">
      <w:bodyDiv w:val="1"/>
      <w:marLeft w:val="0"/>
      <w:marRight w:val="0"/>
      <w:marTop w:val="0"/>
      <w:marBottom w:val="0"/>
      <w:divBdr>
        <w:top w:val="none" w:sz="0" w:space="0" w:color="auto"/>
        <w:left w:val="none" w:sz="0" w:space="0" w:color="auto"/>
        <w:bottom w:val="none" w:sz="0" w:space="0" w:color="auto"/>
        <w:right w:val="none" w:sz="0" w:space="0" w:color="auto"/>
      </w:divBdr>
    </w:div>
    <w:div w:id="525026656">
      <w:bodyDiv w:val="1"/>
      <w:marLeft w:val="0"/>
      <w:marRight w:val="0"/>
      <w:marTop w:val="0"/>
      <w:marBottom w:val="0"/>
      <w:divBdr>
        <w:top w:val="none" w:sz="0" w:space="0" w:color="auto"/>
        <w:left w:val="none" w:sz="0" w:space="0" w:color="auto"/>
        <w:bottom w:val="none" w:sz="0" w:space="0" w:color="auto"/>
        <w:right w:val="none" w:sz="0" w:space="0" w:color="auto"/>
      </w:divBdr>
    </w:div>
    <w:div w:id="525214321">
      <w:bodyDiv w:val="1"/>
      <w:marLeft w:val="0"/>
      <w:marRight w:val="0"/>
      <w:marTop w:val="0"/>
      <w:marBottom w:val="0"/>
      <w:divBdr>
        <w:top w:val="none" w:sz="0" w:space="0" w:color="auto"/>
        <w:left w:val="none" w:sz="0" w:space="0" w:color="auto"/>
        <w:bottom w:val="none" w:sz="0" w:space="0" w:color="auto"/>
        <w:right w:val="none" w:sz="0" w:space="0" w:color="auto"/>
      </w:divBdr>
    </w:div>
    <w:div w:id="525365622">
      <w:bodyDiv w:val="1"/>
      <w:marLeft w:val="0"/>
      <w:marRight w:val="0"/>
      <w:marTop w:val="0"/>
      <w:marBottom w:val="0"/>
      <w:divBdr>
        <w:top w:val="none" w:sz="0" w:space="0" w:color="auto"/>
        <w:left w:val="none" w:sz="0" w:space="0" w:color="auto"/>
        <w:bottom w:val="none" w:sz="0" w:space="0" w:color="auto"/>
        <w:right w:val="none" w:sz="0" w:space="0" w:color="auto"/>
      </w:divBdr>
    </w:div>
    <w:div w:id="525410527">
      <w:bodyDiv w:val="1"/>
      <w:marLeft w:val="0"/>
      <w:marRight w:val="0"/>
      <w:marTop w:val="0"/>
      <w:marBottom w:val="0"/>
      <w:divBdr>
        <w:top w:val="none" w:sz="0" w:space="0" w:color="auto"/>
        <w:left w:val="none" w:sz="0" w:space="0" w:color="auto"/>
        <w:bottom w:val="none" w:sz="0" w:space="0" w:color="auto"/>
        <w:right w:val="none" w:sz="0" w:space="0" w:color="auto"/>
      </w:divBdr>
    </w:div>
    <w:div w:id="525413565">
      <w:bodyDiv w:val="1"/>
      <w:marLeft w:val="0"/>
      <w:marRight w:val="0"/>
      <w:marTop w:val="0"/>
      <w:marBottom w:val="0"/>
      <w:divBdr>
        <w:top w:val="none" w:sz="0" w:space="0" w:color="auto"/>
        <w:left w:val="none" w:sz="0" w:space="0" w:color="auto"/>
        <w:bottom w:val="none" w:sz="0" w:space="0" w:color="auto"/>
        <w:right w:val="none" w:sz="0" w:space="0" w:color="auto"/>
      </w:divBdr>
    </w:div>
    <w:div w:id="525482706">
      <w:bodyDiv w:val="1"/>
      <w:marLeft w:val="0"/>
      <w:marRight w:val="0"/>
      <w:marTop w:val="0"/>
      <w:marBottom w:val="0"/>
      <w:divBdr>
        <w:top w:val="none" w:sz="0" w:space="0" w:color="auto"/>
        <w:left w:val="none" w:sz="0" w:space="0" w:color="auto"/>
        <w:bottom w:val="none" w:sz="0" w:space="0" w:color="auto"/>
        <w:right w:val="none" w:sz="0" w:space="0" w:color="auto"/>
      </w:divBdr>
    </w:div>
    <w:div w:id="525680338">
      <w:bodyDiv w:val="1"/>
      <w:marLeft w:val="0"/>
      <w:marRight w:val="0"/>
      <w:marTop w:val="0"/>
      <w:marBottom w:val="0"/>
      <w:divBdr>
        <w:top w:val="none" w:sz="0" w:space="0" w:color="auto"/>
        <w:left w:val="none" w:sz="0" w:space="0" w:color="auto"/>
        <w:bottom w:val="none" w:sz="0" w:space="0" w:color="auto"/>
        <w:right w:val="none" w:sz="0" w:space="0" w:color="auto"/>
      </w:divBdr>
    </w:div>
    <w:div w:id="526260638">
      <w:bodyDiv w:val="1"/>
      <w:marLeft w:val="0"/>
      <w:marRight w:val="0"/>
      <w:marTop w:val="0"/>
      <w:marBottom w:val="0"/>
      <w:divBdr>
        <w:top w:val="none" w:sz="0" w:space="0" w:color="auto"/>
        <w:left w:val="none" w:sz="0" w:space="0" w:color="auto"/>
        <w:bottom w:val="none" w:sz="0" w:space="0" w:color="auto"/>
        <w:right w:val="none" w:sz="0" w:space="0" w:color="auto"/>
      </w:divBdr>
    </w:div>
    <w:div w:id="526331162">
      <w:bodyDiv w:val="1"/>
      <w:marLeft w:val="0"/>
      <w:marRight w:val="0"/>
      <w:marTop w:val="0"/>
      <w:marBottom w:val="0"/>
      <w:divBdr>
        <w:top w:val="none" w:sz="0" w:space="0" w:color="auto"/>
        <w:left w:val="none" w:sz="0" w:space="0" w:color="auto"/>
        <w:bottom w:val="none" w:sz="0" w:space="0" w:color="auto"/>
        <w:right w:val="none" w:sz="0" w:space="0" w:color="auto"/>
      </w:divBdr>
    </w:div>
    <w:div w:id="526677670">
      <w:bodyDiv w:val="1"/>
      <w:marLeft w:val="0"/>
      <w:marRight w:val="0"/>
      <w:marTop w:val="0"/>
      <w:marBottom w:val="0"/>
      <w:divBdr>
        <w:top w:val="none" w:sz="0" w:space="0" w:color="auto"/>
        <w:left w:val="none" w:sz="0" w:space="0" w:color="auto"/>
        <w:bottom w:val="none" w:sz="0" w:space="0" w:color="auto"/>
        <w:right w:val="none" w:sz="0" w:space="0" w:color="auto"/>
      </w:divBdr>
    </w:div>
    <w:div w:id="526724455">
      <w:bodyDiv w:val="1"/>
      <w:marLeft w:val="0"/>
      <w:marRight w:val="0"/>
      <w:marTop w:val="0"/>
      <w:marBottom w:val="0"/>
      <w:divBdr>
        <w:top w:val="none" w:sz="0" w:space="0" w:color="auto"/>
        <w:left w:val="none" w:sz="0" w:space="0" w:color="auto"/>
        <w:bottom w:val="none" w:sz="0" w:space="0" w:color="auto"/>
        <w:right w:val="none" w:sz="0" w:space="0" w:color="auto"/>
      </w:divBdr>
    </w:div>
    <w:div w:id="527254288">
      <w:bodyDiv w:val="1"/>
      <w:marLeft w:val="0"/>
      <w:marRight w:val="0"/>
      <w:marTop w:val="0"/>
      <w:marBottom w:val="0"/>
      <w:divBdr>
        <w:top w:val="none" w:sz="0" w:space="0" w:color="auto"/>
        <w:left w:val="none" w:sz="0" w:space="0" w:color="auto"/>
        <w:bottom w:val="none" w:sz="0" w:space="0" w:color="auto"/>
        <w:right w:val="none" w:sz="0" w:space="0" w:color="auto"/>
      </w:divBdr>
    </w:div>
    <w:div w:id="527842229">
      <w:bodyDiv w:val="1"/>
      <w:marLeft w:val="0"/>
      <w:marRight w:val="0"/>
      <w:marTop w:val="0"/>
      <w:marBottom w:val="0"/>
      <w:divBdr>
        <w:top w:val="none" w:sz="0" w:space="0" w:color="auto"/>
        <w:left w:val="none" w:sz="0" w:space="0" w:color="auto"/>
        <w:bottom w:val="none" w:sz="0" w:space="0" w:color="auto"/>
        <w:right w:val="none" w:sz="0" w:space="0" w:color="auto"/>
      </w:divBdr>
    </w:div>
    <w:div w:id="527909194">
      <w:bodyDiv w:val="1"/>
      <w:marLeft w:val="0"/>
      <w:marRight w:val="0"/>
      <w:marTop w:val="0"/>
      <w:marBottom w:val="0"/>
      <w:divBdr>
        <w:top w:val="none" w:sz="0" w:space="0" w:color="auto"/>
        <w:left w:val="none" w:sz="0" w:space="0" w:color="auto"/>
        <w:bottom w:val="none" w:sz="0" w:space="0" w:color="auto"/>
        <w:right w:val="none" w:sz="0" w:space="0" w:color="auto"/>
      </w:divBdr>
    </w:div>
    <w:div w:id="528184342">
      <w:bodyDiv w:val="1"/>
      <w:marLeft w:val="0"/>
      <w:marRight w:val="0"/>
      <w:marTop w:val="0"/>
      <w:marBottom w:val="0"/>
      <w:divBdr>
        <w:top w:val="none" w:sz="0" w:space="0" w:color="auto"/>
        <w:left w:val="none" w:sz="0" w:space="0" w:color="auto"/>
        <w:bottom w:val="none" w:sz="0" w:space="0" w:color="auto"/>
        <w:right w:val="none" w:sz="0" w:space="0" w:color="auto"/>
      </w:divBdr>
    </w:div>
    <w:div w:id="528300358">
      <w:bodyDiv w:val="1"/>
      <w:marLeft w:val="0"/>
      <w:marRight w:val="0"/>
      <w:marTop w:val="0"/>
      <w:marBottom w:val="0"/>
      <w:divBdr>
        <w:top w:val="none" w:sz="0" w:space="0" w:color="auto"/>
        <w:left w:val="none" w:sz="0" w:space="0" w:color="auto"/>
        <w:bottom w:val="none" w:sz="0" w:space="0" w:color="auto"/>
        <w:right w:val="none" w:sz="0" w:space="0" w:color="auto"/>
      </w:divBdr>
    </w:div>
    <w:div w:id="528375684">
      <w:bodyDiv w:val="1"/>
      <w:marLeft w:val="0"/>
      <w:marRight w:val="0"/>
      <w:marTop w:val="0"/>
      <w:marBottom w:val="0"/>
      <w:divBdr>
        <w:top w:val="none" w:sz="0" w:space="0" w:color="auto"/>
        <w:left w:val="none" w:sz="0" w:space="0" w:color="auto"/>
        <w:bottom w:val="none" w:sz="0" w:space="0" w:color="auto"/>
        <w:right w:val="none" w:sz="0" w:space="0" w:color="auto"/>
      </w:divBdr>
    </w:div>
    <w:div w:id="528496136">
      <w:bodyDiv w:val="1"/>
      <w:marLeft w:val="0"/>
      <w:marRight w:val="0"/>
      <w:marTop w:val="0"/>
      <w:marBottom w:val="0"/>
      <w:divBdr>
        <w:top w:val="none" w:sz="0" w:space="0" w:color="auto"/>
        <w:left w:val="none" w:sz="0" w:space="0" w:color="auto"/>
        <w:bottom w:val="none" w:sz="0" w:space="0" w:color="auto"/>
        <w:right w:val="none" w:sz="0" w:space="0" w:color="auto"/>
      </w:divBdr>
    </w:div>
    <w:div w:id="528567940">
      <w:bodyDiv w:val="1"/>
      <w:marLeft w:val="0"/>
      <w:marRight w:val="0"/>
      <w:marTop w:val="0"/>
      <w:marBottom w:val="0"/>
      <w:divBdr>
        <w:top w:val="none" w:sz="0" w:space="0" w:color="auto"/>
        <w:left w:val="none" w:sz="0" w:space="0" w:color="auto"/>
        <w:bottom w:val="none" w:sz="0" w:space="0" w:color="auto"/>
        <w:right w:val="none" w:sz="0" w:space="0" w:color="auto"/>
      </w:divBdr>
    </w:div>
    <w:div w:id="528686383">
      <w:bodyDiv w:val="1"/>
      <w:marLeft w:val="0"/>
      <w:marRight w:val="0"/>
      <w:marTop w:val="0"/>
      <w:marBottom w:val="0"/>
      <w:divBdr>
        <w:top w:val="none" w:sz="0" w:space="0" w:color="auto"/>
        <w:left w:val="none" w:sz="0" w:space="0" w:color="auto"/>
        <w:bottom w:val="none" w:sz="0" w:space="0" w:color="auto"/>
        <w:right w:val="none" w:sz="0" w:space="0" w:color="auto"/>
      </w:divBdr>
    </w:div>
    <w:div w:id="528762085">
      <w:bodyDiv w:val="1"/>
      <w:marLeft w:val="0"/>
      <w:marRight w:val="0"/>
      <w:marTop w:val="0"/>
      <w:marBottom w:val="0"/>
      <w:divBdr>
        <w:top w:val="none" w:sz="0" w:space="0" w:color="auto"/>
        <w:left w:val="none" w:sz="0" w:space="0" w:color="auto"/>
        <w:bottom w:val="none" w:sz="0" w:space="0" w:color="auto"/>
        <w:right w:val="none" w:sz="0" w:space="0" w:color="auto"/>
      </w:divBdr>
    </w:div>
    <w:div w:id="529100842">
      <w:bodyDiv w:val="1"/>
      <w:marLeft w:val="0"/>
      <w:marRight w:val="0"/>
      <w:marTop w:val="0"/>
      <w:marBottom w:val="0"/>
      <w:divBdr>
        <w:top w:val="none" w:sz="0" w:space="0" w:color="auto"/>
        <w:left w:val="none" w:sz="0" w:space="0" w:color="auto"/>
        <w:bottom w:val="none" w:sz="0" w:space="0" w:color="auto"/>
        <w:right w:val="none" w:sz="0" w:space="0" w:color="auto"/>
      </w:divBdr>
    </w:div>
    <w:div w:id="529145723">
      <w:bodyDiv w:val="1"/>
      <w:marLeft w:val="0"/>
      <w:marRight w:val="0"/>
      <w:marTop w:val="0"/>
      <w:marBottom w:val="0"/>
      <w:divBdr>
        <w:top w:val="none" w:sz="0" w:space="0" w:color="auto"/>
        <w:left w:val="none" w:sz="0" w:space="0" w:color="auto"/>
        <w:bottom w:val="none" w:sz="0" w:space="0" w:color="auto"/>
        <w:right w:val="none" w:sz="0" w:space="0" w:color="auto"/>
      </w:divBdr>
    </w:div>
    <w:div w:id="529414369">
      <w:bodyDiv w:val="1"/>
      <w:marLeft w:val="0"/>
      <w:marRight w:val="0"/>
      <w:marTop w:val="0"/>
      <w:marBottom w:val="0"/>
      <w:divBdr>
        <w:top w:val="none" w:sz="0" w:space="0" w:color="auto"/>
        <w:left w:val="none" w:sz="0" w:space="0" w:color="auto"/>
        <w:bottom w:val="none" w:sz="0" w:space="0" w:color="auto"/>
        <w:right w:val="none" w:sz="0" w:space="0" w:color="auto"/>
      </w:divBdr>
    </w:div>
    <w:div w:id="529613156">
      <w:bodyDiv w:val="1"/>
      <w:marLeft w:val="0"/>
      <w:marRight w:val="0"/>
      <w:marTop w:val="0"/>
      <w:marBottom w:val="0"/>
      <w:divBdr>
        <w:top w:val="none" w:sz="0" w:space="0" w:color="auto"/>
        <w:left w:val="none" w:sz="0" w:space="0" w:color="auto"/>
        <w:bottom w:val="none" w:sz="0" w:space="0" w:color="auto"/>
        <w:right w:val="none" w:sz="0" w:space="0" w:color="auto"/>
      </w:divBdr>
    </w:div>
    <w:div w:id="529687517">
      <w:bodyDiv w:val="1"/>
      <w:marLeft w:val="0"/>
      <w:marRight w:val="0"/>
      <w:marTop w:val="0"/>
      <w:marBottom w:val="0"/>
      <w:divBdr>
        <w:top w:val="none" w:sz="0" w:space="0" w:color="auto"/>
        <w:left w:val="none" w:sz="0" w:space="0" w:color="auto"/>
        <w:bottom w:val="none" w:sz="0" w:space="0" w:color="auto"/>
        <w:right w:val="none" w:sz="0" w:space="0" w:color="auto"/>
      </w:divBdr>
    </w:div>
    <w:div w:id="529877375">
      <w:bodyDiv w:val="1"/>
      <w:marLeft w:val="0"/>
      <w:marRight w:val="0"/>
      <w:marTop w:val="0"/>
      <w:marBottom w:val="0"/>
      <w:divBdr>
        <w:top w:val="none" w:sz="0" w:space="0" w:color="auto"/>
        <w:left w:val="none" w:sz="0" w:space="0" w:color="auto"/>
        <w:bottom w:val="none" w:sz="0" w:space="0" w:color="auto"/>
        <w:right w:val="none" w:sz="0" w:space="0" w:color="auto"/>
      </w:divBdr>
    </w:div>
    <w:div w:id="530067561">
      <w:bodyDiv w:val="1"/>
      <w:marLeft w:val="0"/>
      <w:marRight w:val="0"/>
      <w:marTop w:val="0"/>
      <w:marBottom w:val="0"/>
      <w:divBdr>
        <w:top w:val="none" w:sz="0" w:space="0" w:color="auto"/>
        <w:left w:val="none" w:sz="0" w:space="0" w:color="auto"/>
        <w:bottom w:val="none" w:sz="0" w:space="0" w:color="auto"/>
        <w:right w:val="none" w:sz="0" w:space="0" w:color="auto"/>
      </w:divBdr>
    </w:div>
    <w:div w:id="530383269">
      <w:bodyDiv w:val="1"/>
      <w:marLeft w:val="0"/>
      <w:marRight w:val="0"/>
      <w:marTop w:val="0"/>
      <w:marBottom w:val="0"/>
      <w:divBdr>
        <w:top w:val="none" w:sz="0" w:space="0" w:color="auto"/>
        <w:left w:val="none" w:sz="0" w:space="0" w:color="auto"/>
        <w:bottom w:val="none" w:sz="0" w:space="0" w:color="auto"/>
        <w:right w:val="none" w:sz="0" w:space="0" w:color="auto"/>
      </w:divBdr>
    </w:div>
    <w:div w:id="530384823">
      <w:bodyDiv w:val="1"/>
      <w:marLeft w:val="0"/>
      <w:marRight w:val="0"/>
      <w:marTop w:val="0"/>
      <w:marBottom w:val="0"/>
      <w:divBdr>
        <w:top w:val="none" w:sz="0" w:space="0" w:color="auto"/>
        <w:left w:val="none" w:sz="0" w:space="0" w:color="auto"/>
        <w:bottom w:val="none" w:sz="0" w:space="0" w:color="auto"/>
        <w:right w:val="none" w:sz="0" w:space="0" w:color="auto"/>
      </w:divBdr>
    </w:div>
    <w:div w:id="530581310">
      <w:bodyDiv w:val="1"/>
      <w:marLeft w:val="0"/>
      <w:marRight w:val="0"/>
      <w:marTop w:val="0"/>
      <w:marBottom w:val="0"/>
      <w:divBdr>
        <w:top w:val="none" w:sz="0" w:space="0" w:color="auto"/>
        <w:left w:val="none" w:sz="0" w:space="0" w:color="auto"/>
        <w:bottom w:val="none" w:sz="0" w:space="0" w:color="auto"/>
        <w:right w:val="none" w:sz="0" w:space="0" w:color="auto"/>
      </w:divBdr>
    </w:div>
    <w:div w:id="531260741">
      <w:bodyDiv w:val="1"/>
      <w:marLeft w:val="0"/>
      <w:marRight w:val="0"/>
      <w:marTop w:val="0"/>
      <w:marBottom w:val="0"/>
      <w:divBdr>
        <w:top w:val="none" w:sz="0" w:space="0" w:color="auto"/>
        <w:left w:val="none" w:sz="0" w:space="0" w:color="auto"/>
        <w:bottom w:val="none" w:sz="0" w:space="0" w:color="auto"/>
        <w:right w:val="none" w:sz="0" w:space="0" w:color="auto"/>
      </w:divBdr>
    </w:div>
    <w:div w:id="531310188">
      <w:bodyDiv w:val="1"/>
      <w:marLeft w:val="0"/>
      <w:marRight w:val="0"/>
      <w:marTop w:val="0"/>
      <w:marBottom w:val="0"/>
      <w:divBdr>
        <w:top w:val="none" w:sz="0" w:space="0" w:color="auto"/>
        <w:left w:val="none" w:sz="0" w:space="0" w:color="auto"/>
        <w:bottom w:val="none" w:sz="0" w:space="0" w:color="auto"/>
        <w:right w:val="none" w:sz="0" w:space="0" w:color="auto"/>
      </w:divBdr>
    </w:div>
    <w:div w:id="531453457">
      <w:bodyDiv w:val="1"/>
      <w:marLeft w:val="0"/>
      <w:marRight w:val="0"/>
      <w:marTop w:val="0"/>
      <w:marBottom w:val="0"/>
      <w:divBdr>
        <w:top w:val="none" w:sz="0" w:space="0" w:color="auto"/>
        <w:left w:val="none" w:sz="0" w:space="0" w:color="auto"/>
        <w:bottom w:val="none" w:sz="0" w:space="0" w:color="auto"/>
        <w:right w:val="none" w:sz="0" w:space="0" w:color="auto"/>
      </w:divBdr>
    </w:div>
    <w:div w:id="531578195">
      <w:bodyDiv w:val="1"/>
      <w:marLeft w:val="0"/>
      <w:marRight w:val="0"/>
      <w:marTop w:val="0"/>
      <w:marBottom w:val="0"/>
      <w:divBdr>
        <w:top w:val="none" w:sz="0" w:space="0" w:color="auto"/>
        <w:left w:val="none" w:sz="0" w:space="0" w:color="auto"/>
        <w:bottom w:val="none" w:sz="0" w:space="0" w:color="auto"/>
        <w:right w:val="none" w:sz="0" w:space="0" w:color="auto"/>
      </w:divBdr>
    </w:div>
    <w:div w:id="531648237">
      <w:bodyDiv w:val="1"/>
      <w:marLeft w:val="0"/>
      <w:marRight w:val="0"/>
      <w:marTop w:val="0"/>
      <w:marBottom w:val="0"/>
      <w:divBdr>
        <w:top w:val="none" w:sz="0" w:space="0" w:color="auto"/>
        <w:left w:val="none" w:sz="0" w:space="0" w:color="auto"/>
        <w:bottom w:val="none" w:sz="0" w:space="0" w:color="auto"/>
        <w:right w:val="none" w:sz="0" w:space="0" w:color="auto"/>
      </w:divBdr>
    </w:div>
    <w:div w:id="531651786">
      <w:bodyDiv w:val="1"/>
      <w:marLeft w:val="0"/>
      <w:marRight w:val="0"/>
      <w:marTop w:val="0"/>
      <w:marBottom w:val="0"/>
      <w:divBdr>
        <w:top w:val="none" w:sz="0" w:space="0" w:color="auto"/>
        <w:left w:val="none" w:sz="0" w:space="0" w:color="auto"/>
        <w:bottom w:val="none" w:sz="0" w:space="0" w:color="auto"/>
        <w:right w:val="none" w:sz="0" w:space="0" w:color="auto"/>
      </w:divBdr>
    </w:div>
    <w:div w:id="531654705">
      <w:bodyDiv w:val="1"/>
      <w:marLeft w:val="0"/>
      <w:marRight w:val="0"/>
      <w:marTop w:val="0"/>
      <w:marBottom w:val="0"/>
      <w:divBdr>
        <w:top w:val="none" w:sz="0" w:space="0" w:color="auto"/>
        <w:left w:val="none" w:sz="0" w:space="0" w:color="auto"/>
        <w:bottom w:val="none" w:sz="0" w:space="0" w:color="auto"/>
        <w:right w:val="none" w:sz="0" w:space="0" w:color="auto"/>
      </w:divBdr>
    </w:div>
    <w:div w:id="531721846">
      <w:bodyDiv w:val="1"/>
      <w:marLeft w:val="0"/>
      <w:marRight w:val="0"/>
      <w:marTop w:val="0"/>
      <w:marBottom w:val="0"/>
      <w:divBdr>
        <w:top w:val="none" w:sz="0" w:space="0" w:color="auto"/>
        <w:left w:val="none" w:sz="0" w:space="0" w:color="auto"/>
        <w:bottom w:val="none" w:sz="0" w:space="0" w:color="auto"/>
        <w:right w:val="none" w:sz="0" w:space="0" w:color="auto"/>
      </w:divBdr>
    </w:div>
    <w:div w:id="532352159">
      <w:bodyDiv w:val="1"/>
      <w:marLeft w:val="0"/>
      <w:marRight w:val="0"/>
      <w:marTop w:val="0"/>
      <w:marBottom w:val="0"/>
      <w:divBdr>
        <w:top w:val="none" w:sz="0" w:space="0" w:color="auto"/>
        <w:left w:val="none" w:sz="0" w:space="0" w:color="auto"/>
        <w:bottom w:val="none" w:sz="0" w:space="0" w:color="auto"/>
        <w:right w:val="none" w:sz="0" w:space="0" w:color="auto"/>
      </w:divBdr>
    </w:div>
    <w:div w:id="532575017">
      <w:bodyDiv w:val="1"/>
      <w:marLeft w:val="0"/>
      <w:marRight w:val="0"/>
      <w:marTop w:val="0"/>
      <w:marBottom w:val="0"/>
      <w:divBdr>
        <w:top w:val="none" w:sz="0" w:space="0" w:color="auto"/>
        <w:left w:val="none" w:sz="0" w:space="0" w:color="auto"/>
        <w:bottom w:val="none" w:sz="0" w:space="0" w:color="auto"/>
        <w:right w:val="none" w:sz="0" w:space="0" w:color="auto"/>
      </w:divBdr>
    </w:div>
    <w:div w:id="532575327">
      <w:bodyDiv w:val="1"/>
      <w:marLeft w:val="0"/>
      <w:marRight w:val="0"/>
      <w:marTop w:val="0"/>
      <w:marBottom w:val="0"/>
      <w:divBdr>
        <w:top w:val="none" w:sz="0" w:space="0" w:color="auto"/>
        <w:left w:val="none" w:sz="0" w:space="0" w:color="auto"/>
        <w:bottom w:val="none" w:sz="0" w:space="0" w:color="auto"/>
        <w:right w:val="none" w:sz="0" w:space="0" w:color="auto"/>
      </w:divBdr>
    </w:div>
    <w:div w:id="532614442">
      <w:bodyDiv w:val="1"/>
      <w:marLeft w:val="0"/>
      <w:marRight w:val="0"/>
      <w:marTop w:val="0"/>
      <w:marBottom w:val="0"/>
      <w:divBdr>
        <w:top w:val="none" w:sz="0" w:space="0" w:color="auto"/>
        <w:left w:val="none" w:sz="0" w:space="0" w:color="auto"/>
        <w:bottom w:val="none" w:sz="0" w:space="0" w:color="auto"/>
        <w:right w:val="none" w:sz="0" w:space="0" w:color="auto"/>
      </w:divBdr>
    </w:div>
    <w:div w:id="532618729">
      <w:bodyDiv w:val="1"/>
      <w:marLeft w:val="0"/>
      <w:marRight w:val="0"/>
      <w:marTop w:val="0"/>
      <w:marBottom w:val="0"/>
      <w:divBdr>
        <w:top w:val="none" w:sz="0" w:space="0" w:color="auto"/>
        <w:left w:val="none" w:sz="0" w:space="0" w:color="auto"/>
        <w:bottom w:val="none" w:sz="0" w:space="0" w:color="auto"/>
        <w:right w:val="none" w:sz="0" w:space="0" w:color="auto"/>
      </w:divBdr>
    </w:div>
    <w:div w:id="532693057">
      <w:bodyDiv w:val="1"/>
      <w:marLeft w:val="0"/>
      <w:marRight w:val="0"/>
      <w:marTop w:val="0"/>
      <w:marBottom w:val="0"/>
      <w:divBdr>
        <w:top w:val="none" w:sz="0" w:space="0" w:color="auto"/>
        <w:left w:val="none" w:sz="0" w:space="0" w:color="auto"/>
        <w:bottom w:val="none" w:sz="0" w:space="0" w:color="auto"/>
        <w:right w:val="none" w:sz="0" w:space="0" w:color="auto"/>
      </w:divBdr>
    </w:div>
    <w:div w:id="533153674">
      <w:bodyDiv w:val="1"/>
      <w:marLeft w:val="0"/>
      <w:marRight w:val="0"/>
      <w:marTop w:val="0"/>
      <w:marBottom w:val="0"/>
      <w:divBdr>
        <w:top w:val="none" w:sz="0" w:space="0" w:color="auto"/>
        <w:left w:val="none" w:sz="0" w:space="0" w:color="auto"/>
        <w:bottom w:val="none" w:sz="0" w:space="0" w:color="auto"/>
        <w:right w:val="none" w:sz="0" w:space="0" w:color="auto"/>
      </w:divBdr>
    </w:div>
    <w:div w:id="533620754">
      <w:bodyDiv w:val="1"/>
      <w:marLeft w:val="0"/>
      <w:marRight w:val="0"/>
      <w:marTop w:val="0"/>
      <w:marBottom w:val="0"/>
      <w:divBdr>
        <w:top w:val="none" w:sz="0" w:space="0" w:color="auto"/>
        <w:left w:val="none" w:sz="0" w:space="0" w:color="auto"/>
        <w:bottom w:val="none" w:sz="0" w:space="0" w:color="auto"/>
        <w:right w:val="none" w:sz="0" w:space="0" w:color="auto"/>
      </w:divBdr>
    </w:div>
    <w:div w:id="533734872">
      <w:bodyDiv w:val="1"/>
      <w:marLeft w:val="0"/>
      <w:marRight w:val="0"/>
      <w:marTop w:val="0"/>
      <w:marBottom w:val="0"/>
      <w:divBdr>
        <w:top w:val="none" w:sz="0" w:space="0" w:color="auto"/>
        <w:left w:val="none" w:sz="0" w:space="0" w:color="auto"/>
        <w:bottom w:val="none" w:sz="0" w:space="0" w:color="auto"/>
        <w:right w:val="none" w:sz="0" w:space="0" w:color="auto"/>
      </w:divBdr>
    </w:div>
    <w:div w:id="533927396">
      <w:bodyDiv w:val="1"/>
      <w:marLeft w:val="0"/>
      <w:marRight w:val="0"/>
      <w:marTop w:val="0"/>
      <w:marBottom w:val="0"/>
      <w:divBdr>
        <w:top w:val="none" w:sz="0" w:space="0" w:color="auto"/>
        <w:left w:val="none" w:sz="0" w:space="0" w:color="auto"/>
        <w:bottom w:val="none" w:sz="0" w:space="0" w:color="auto"/>
        <w:right w:val="none" w:sz="0" w:space="0" w:color="auto"/>
      </w:divBdr>
    </w:div>
    <w:div w:id="533931885">
      <w:bodyDiv w:val="1"/>
      <w:marLeft w:val="0"/>
      <w:marRight w:val="0"/>
      <w:marTop w:val="0"/>
      <w:marBottom w:val="0"/>
      <w:divBdr>
        <w:top w:val="none" w:sz="0" w:space="0" w:color="auto"/>
        <w:left w:val="none" w:sz="0" w:space="0" w:color="auto"/>
        <w:bottom w:val="none" w:sz="0" w:space="0" w:color="auto"/>
        <w:right w:val="none" w:sz="0" w:space="0" w:color="auto"/>
      </w:divBdr>
    </w:div>
    <w:div w:id="534121171">
      <w:bodyDiv w:val="1"/>
      <w:marLeft w:val="0"/>
      <w:marRight w:val="0"/>
      <w:marTop w:val="0"/>
      <w:marBottom w:val="0"/>
      <w:divBdr>
        <w:top w:val="none" w:sz="0" w:space="0" w:color="auto"/>
        <w:left w:val="none" w:sz="0" w:space="0" w:color="auto"/>
        <w:bottom w:val="none" w:sz="0" w:space="0" w:color="auto"/>
        <w:right w:val="none" w:sz="0" w:space="0" w:color="auto"/>
      </w:divBdr>
    </w:div>
    <w:div w:id="534123844">
      <w:bodyDiv w:val="1"/>
      <w:marLeft w:val="0"/>
      <w:marRight w:val="0"/>
      <w:marTop w:val="0"/>
      <w:marBottom w:val="0"/>
      <w:divBdr>
        <w:top w:val="none" w:sz="0" w:space="0" w:color="auto"/>
        <w:left w:val="none" w:sz="0" w:space="0" w:color="auto"/>
        <w:bottom w:val="none" w:sz="0" w:space="0" w:color="auto"/>
        <w:right w:val="none" w:sz="0" w:space="0" w:color="auto"/>
      </w:divBdr>
    </w:div>
    <w:div w:id="534269283">
      <w:bodyDiv w:val="1"/>
      <w:marLeft w:val="0"/>
      <w:marRight w:val="0"/>
      <w:marTop w:val="0"/>
      <w:marBottom w:val="0"/>
      <w:divBdr>
        <w:top w:val="none" w:sz="0" w:space="0" w:color="auto"/>
        <w:left w:val="none" w:sz="0" w:space="0" w:color="auto"/>
        <w:bottom w:val="none" w:sz="0" w:space="0" w:color="auto"/>
        <w:right w:val="none" w:sz="0" w:space="0" w:color="auto"/>
      </w:divBdr>
    </w:div>
    <w:div w:id="534387076">
      <w:bodyDiv w:val="1"/>
      <w:marLeft w:val="0"/>
      <w:marRight w:val="0"/>
      <w:marTop w:val="0"/>
      <w:marBottom w:val="0"/>
      <w:divBdr>
        <w:top w:val="none" w:sz="0" w:space="0" w:color="auto"/>
        <w:left w:val="none" w:sz="0" w:space="0" w:color="auto"/>
        <w:bottom w:val="none" w:sz="0" w:space="0" w:color="auto"/>
        <w:right w:val="none" w:sz="0" w:space="0" w:color="auto"/>
      </w:divBdr>
    </w:div>
    <w:div w:id="534587973">
      <w:bodyDiv w:val="1"/>
      <w:marLeft w:val="0"/>
      <w:marRight w:val="0"/>
      <w:marTop w:val="0"/>
      <w:marBottom w:val="0"/>
      <w:divBdr>
        <w:top w:val="none" w:sz="0" w:space="0" w:color="auto"/>
        <w:left w:val="none" w:sz="0" w:space="0" w:color="auto"/>
        <w:bottom w:val="none" w:sz="0" w:space="0" w:color="auto"/>
        <w:right w:val="none" w:sz="0" w:space="0" w:color="auto"/>
      </w:divBdr>
    </w:div>
    <w:div w:id="534776798">
      <w:bodyDiv w:val="1"/>
      <w:marLeft w:val="0"/>
      <w:marRight w:val="0"/>
      <w:marTop w:val="0"/>
      <w:marBottom w:val="0"/>
      <w:divBdr>
        <w:top w:val="none" w:sz="0" w:space="0" w:color="auto"/>
        <w:left w:val="none" w:sz="0" w:space="0" w:color="auto"/>
        <w:bottom w:val="none" w:sz="0" w:space="0" w:color="auto"/>
        <w:right w:val="none" w:sz="0" w:space="0" w:color="auto"/>
      </w:divBdr>
    </w:div>
    <w:div w:id="535002809">
      <w:bodyDiv w:val="1"/>
      <w:marLeft w:val="0"/>
      <w:marRight w:val="0"/>
      <w:marTop w:val="0"/>
      <w:marBottom w:val="0"/>
      <w:divBdr>
        <w:top w:val="none" w:sz="0" w:space="0" w:color="auto"/>
        <w:left w:val="none" w:sz="0" w:space="0" w:color="auto"/>
        <w:bottom w:val="none" w:sz="0" w:space="0" w:color="auto"/>
        <w:right w:val="none" w:sz="0" w:space="0" w:color="auto"/>
      </w:divBdr>
    </w:div>
    <w:div w:id="535167752">
      <w:bodyDiv w:val="1"/>
      <w:marLeft w:val="0"/>
      <w:marRight w:val="0"/>
      <w:marTop w:val="0"/>
      <w:marBottom w:val="0"/>
      <w:divBdr>
        <w:top w:val="none" w:sz="0" w:space="0" w:color="auto"/>
        <w:left w:val="none" w:sz="0" w:space="0" w:color="auto"/>
        <w:bottom w:val="none" w:sz="0" w:space="0" w:color="auto"/>
        <w:right w:val="none" w:sz="0" w:space="0" w:color="auto"/>
      </w:divBdr>
    </w:div>
    <w:div w:id="535239963">
      <w:bodyDiv w:val="1"/>
      <w:marLeft w:val="0"/>
      <w:marRight w:val="0"/>
      <w:marTop w:val="0"/>
      <w:marBottom w:val="0"/>
      <w:divBdr>
        <w:top w:val="none" w:sz="0" w:space="0" w:color="auto"/>
        <w:left w:val="none" w:sz="0" w:space="0" w:color="auto"/>
        <w:bottom w:val="none" w:sz="0" w:space="0" w:color="auto"/>
        <w:right w:val="none" w:sz="0" w:space="0" w:color="auto"/>
      </w:divBdr>
    </w:div>
    <w:div w:id="535699165">
      <w:bodyDiv w:val="1"/>
      <w:marLeft w:val="0"/>
      <w:marRight w:val="0"/>
      <w:marTop w:val="0"/>
      <w:marBottom w:val="0"/>
      <w:divBdr>
        <w:top w:val="none" w:sz="0" w:space="0" w:color="auto"/>
        <w:left w:val="none" w:sz="0" w:space="0" w:color="auto"/>
        <w:bottom w:val="none" w:sz="0" w:space="0" w:color="auto"/>
        <w:right w:val="none" w:sz="0" w:space="0" w:color="auto"/>
      </w:divBdr>
    </w:div>
    <w:div w:id="535702195">
      <w:bodyDiv w:val="1"/>
      <w:marLeft w:val="0"/>
      <w:marRight w:val="0"/>
      <w:marTop w:val="0"/>
      <w:marBottom w:val="0"/>
      <w:divBdr>
        <w:top w:val="none" w:sz="0" w:space="0" w:color="auto"/>
        <w:left w:val="none" w:sz="0" w:space="0" w:color="auto"/>
        <w:bottom w:val="none" w:sz="0" w:space="0" w:color="auto"/>
        <w:right w:val="none" w:sz="0" w:space="0" w:color="auto"/>
      </w:divBdr>
    </w:div>
    <w:div w:id="535771648">
      <w:bodyDiv w:val="1"/>
      <w:marLeft w:val="0"/>
      <w:marRight w:val="0"/>
      <w:marTop w:val="0"/>
      <w:marBottom w:val="0"/>
      <w:divBdr>
        <w:top w:val="none" w:sz="0" w:space="0" w:color="auto"/>
        <w:left w:val="none" w:sz="0" w:space="0" w:color="auto"/>
        <w:bottom w:val="none" w:sz="0" w:space="0" w:color="auto"/>
        <w:right w:val="none" w:sz="0" w:space="0" w:color="auto"/>
      </w:divBdr>
    </w:div>
    <w:div w:id="536551802">
      <w:bodyDiv w:val="1"/>
      <w:marLeft w:val="0"/>
      <w:marRight w:val="0"/>
      <w:marTop w:val="0"/>
      <w:marBottom w:val="0"/>
      <w:divBdr>
        <w:top w:val="none" w:sz="0" w:space="0" w:color="auto"/>
        <w:left w:val="none" w:sz="0" w:space="0" w:color="auto"/>
        <w:bottom w:val="none" w:sz="0" w:space="0" w:color="auto"/>
        <w:right w:val="none" w:sz="0" w:space="0" w:color="auto"/>
      </w:divBdr>
    </w:div>
    <w:div w:id="536622274">
      <w:bodyDiv w:val="1"/>
      <w:marLeft w:val="0"/>
      <w:marRight w:val="0"/>
      <w:marTop w:val="0"/>
      <w:marBottom w:val="0"/>
      <w:divBdr>
        <w:top w:val="none" w:sz="0" w:space="0" w:color="auto"/>
        <w:left w:val="none" w:sz="0" w:space="0" w:color="auto"/>
        <w:bottom w:val="none" w:sz="0" w:space="0" w:color="auto"/>
        <w:right w:val="none" w:sz="0" w:space="0" w:color="auto"/>
      </w:divBdr>
    </w:div>
    <w:div w:id="536813983">
      <w:bodyDiv w:val="1"/>
      <w:marLeft w:val="0"/>
      <w:marRight w:val="0"/>
      <w:marTop w:val="0"/>
      <w:marBottom w:val="0"/>
      <w:divBdr>
        <w:top w:val="none" w:sz="0" w:space="0" w:color="auto"/>
        <w:left w:val="none" w:sz="0" w:space="0" w:color="auto"/>
        <w:bottom w:val="none" w:sz="0" w:space="0" w:color="auto"/>
        <w:right w:val="none" w:sz="0" w:space="0" w:color="auto"/>
      </w:divBdr>
    </w:div>
    <w:div w:id="537013014">
      <w:bodyDiv w:val="1"/>
      <w:marLeft w:val="0"/>
      <w:marRight w:val="0"/>
      <w:marTop w:val="0"/>
      <w:marBottom w:val="0"/>
      <w:divBdr>
        <w:top w:val="none" w:sz="0" w:space="0" w:color="auto"/>
        <w:left w:val="none" w:sz="0" w:space="0" w:color="auto"/>
        <w:bottom w:val="none" w:sz="0" w:space="0" w:color="auto"/>
        <w:right w:val="none" w:sz="0" w:space="0" w:color="auto"/>
      </w:divBdr>
    </w:div>
    <w:div w:id="537133716">
      <w:bodyDiv w:val="1"/>
      <w:marLeft w:val="0"/>
      <w:marRight w:val="0"/>
      <w:marTop w:val="0"/>
      <w:marBottom w:val="0"/>
      <w:divBdr>
        <w:top w:val="none" w:sz="0" w:space="0" w:color="auto"/>
        <w:left w:val="none" w:sz="0" w:space="0" w:color="auto"/>
        <w:bottom w:val="none" w:sz="0" w:space="0" w:color="auto"/>
        <w:right w:val="none" w:sz="0" w:space="0" w:color="auto"/>
      </w:divBdr>
    </w:div>
    <w:div w:id="537158943">
      <w:bodyDiv w:val="1"/>
      <w:marLeft w:val="0"/>
      <w:marRight w:val="0"/>
      <w:marTop w:val="0"/>
      <w:marBottom w:val="0"/>
      <w:divBdr>
        <w:top w:val="none" w:sz="0" w:space="0" w:color="auto"/>
        <w:left w:val="none" w:sz="0" w:space="0" w:color="auto"/>
        <w:bottom w:val="none" w:sz="0" w:space="0" w:color="auto"/>
        <w:right w:val="none" w:sz="0" w:space="0" w:color="auto"/>
      </w:divBdr>
    </w:div>
    <w:div w:id="537278499">
      <w:bodyDiv w:val="1"/>
      <w:marLeft w:val="0"/>
      <w:marRight w:val="0"/>
      <w:marTop w:val="0"/>
      <w:marBottom w:val="0"/>
      <w:divBdr>
        <w:top w:val="none" w:sz="0" w:space="0" w:color="auto"/>
        <w:left w:val="none" w:sz="0" w:space="0" w:color="auto"/>
        <w:bottom w:val="none" w:sz="0" w:space="0" w:color="auto"/>
        <w:right w:val="none" w:sz="0" w:space="0" w:color="auto"/>
      </w:divBdr>
    </w:div>
    <w:div w:id="537356963">
      <w:bodyDiv w:val="1"/>
      <w:marLeft w:val="0"/>
      <w:marRight w:val="0"/>
      <w:marTop w:val="0"/>
      <w:marBottom w:val="0"/>
      <w:divBdr>
        <w:top w:val="none" w:sz="0" w:space="0" w:color="auto"/>
        <w:left w:val="none" w:sz="0" w:space="0" w:color="auto"/>
        <w:bottom w:val="none" w:sz="0" w:space="0" w:color="auto"/>
        <w:right w:val="none" w:sz="0" w:space="0" w:color="auto"/>
      </w:divBdr>
    </w:div>
    <w:div w:id="537592693">
      <w:bodyDiv w:val="1"/>
      <w:marLeft w:val="0"/>
      <w:marRight w:val="0"/>
      <w:marTop w:val="0"/>
      <w:marBottom w:val="0"/>
      <w:divBdr>
        <w:top w:val="none" w:sz="0" w:space="0" w:color="auto"/>
        <w:left w:val="none" w:sz="0" w:space="0" w:color="auto"/>
        <w:bottom w:val="none" w:sz="0" w:space="0" w:color="auto"/>
        <w:right w:val="none" w:sz="0" w:space="0" w:color="auto"/>
      </w:divBdr>
    </w:div>
    <w:div w:id="537812469">
      <w:bodyDiv w:val="1"/>
      <w:marLeft w:val="0"/>
      <w:marRight w:val="0"/>
      <w:marTop w:val="0"/>
      <w:marBottom w:val="0"/>
      <w:divBdr>
        <w:top w:val="none" w:sz="0" w:space="0" w:color="auto"/>
        <w:left w:val="none" w:sz="0" w:space="0" w:color="auto"/>
        <w:bottom w:val="none" w:sz="0" w:space="0" w:color="auto"/>
        <w:right w:val="none" w:sz="0" w:space="0" w:color="auto"/>
      </w:divBdr>
    </w:div>
    <w:div w:id="537858706">
      <w:bodyDiv w:val="1"/>
      <w:marLeft w:val="0"/>
      <w:marRight w:val="0"/>
      <w:marTop w:val="0"/>
      <w:marBottom w:val="0"/>
      <w:divBdr>
        <w:top w:val="none" w:sz="0" w:space="0" w:color="auto"/>
        <w:left w:val="none" w:sz="0" w:space="0" w:color="auto"/>
        <w:bottom w:val="none" w:sz="0" w:space="0" w:color="auto"/>
        <w:right w:val="none" w:sz="0" w:space="0" w:color="auto"/>
      </w:divBdr>
    </w:div>
    <w:div w:id="538055667">
      <w:bodyDiv w:val="1"/>
      <w:marLeft w:val="0"/>
      <w:marRight w:val="0"/>
      <w:marTop w:val="0"/>
      <w:marBottom w:val="0"/>
      <w:divBdr>
        <w:top w:val="none" w:sz="0" w:space="0" w:color="auto"/>
        <w:left w:val="none" w:sz="0" w:space="0" w:color="auto"/>
        <w:bottom w:val="none" w:sz="0" w:space="0" w:color="auto"/>
        <w:right w:val="none" w:sz="0" w:space="0" w:color="auto"/>
      </w:divBdr>
    </w:div>
    <w:div w:id="538516081">
      <w:bodyDiv w:val="1"/>
      <w:marLeft w:val="0"/>
      <w:marRight w:val="0"/>
      <w:marTop w:val="0"/>
      <w:marBottom w:val="0"/>
      <w:divBdr>
        <w:top w:val="none" w:sz="0" w:space="0" w:color="auto"/>
        <w:left w:val="none" w:sz="0" w:space="0" w:color="auto"/>
        <w:bottom w:val="none" w:sz="0" w:space="0" w:color="auto"/>
        <w:right w:val="none" w:sz="0" w:space="0" w:color="auto"/>
      </w:divBdr>
    </w:div>
    <w:div w:id="539438008">
      <w:bodyDiv w:val="1"/>
      <w:marLeft w:val="0"/>
      <w:marRight w:val="0"/>
      <w:marTop w:val="0"/>
      <w:marBottom w:val="0"/>
      <w:divBdr>
        <w:top w:val="none" w:sz="0" w:space="0" w:color="auto"/>
        <w:left w:val="none" w:sz="0" w:space="0" w:color="auto"/>
        <w:bottom w:val="none" w:sz="0" w:space="0" w:color="auto"/>
        <w:right w:val="none" w:sz="0" w:space="0" w:color="auto"/>
      </w:divBdr>
    </w:div>
    <w:div w:id="539512455">
      <w:bodyDiv w:val="1"/>
      <w:marLeft w:val="0"/>
      <w:marRight w:val="0"/>
      <w:marTop w:val="0"/>
      <w:marBottom w:val="0"/>
      <w:divBdr>
        <w:top w:val="none" w:sz="0" w:space="0" w:color="auto"/>
        <w:left w:val="none" w:sz="0" w:space="0" w:color="auto"/>
        <w:bottom w:val="none" w:sz="0" w:space="0" w:color="auto"/>
        <w:right w:val="none" w:sz="0" w:space="0" w:color="auto"/>
      </w:divBdr>
    </w:div>
    <w:div w:id="540165401">
      <w:bodyDiv w:val="1"/>
      <w:marLeft w:val="0"/>
      <w:marRight w:val="0"/>
      <w:marTop w:val="0"/>
      <w:marBottom w:val="0"/>
      <w:divBdr>
        <w:top w:val="none" w:sz="0" w:space="0" w:color="auto"/>
        <w:left w:val="none" w:sz="0" w:space="0" w:color="auto"/>
        <w:bottom w:val="none" w:sz="0" w:space="0" w:color="auto"/>
        <w:right w:val="none" w:sz="0" w:space="0" w:color="auto"/>
      </w:divBdr>
    </w:div>
    <w:div w:id="540746527">
      <w:bodyDiv w:val="1"/>
      <w:marLeft w:val="0"/>
      <w:marRight w:val="0"/>
      <w:marTop w:val="0"/>
      <w:marBottom w:val="0"/>
      <w:divBdr>
        <w:top w:val="none" w:sz="0" w:space="0" w:color="auto"/>
        <w:left w:val="none" w:sz="0" w:space="0" w:color="auto"/>
        <w:bottom w:val="none" w:sz="0" w:space="0" w:color="auto"/>
        <w:right w:val="none" w:sz="0" w:space="0" w:color="auto"/>
      </w:divBdr>
    </w:div>
    <w:div w:id="540825543">
      <w:bodyDiv w:val="1"/>
      <w:marLeft w:val="0"/>
      <w:marRight w:val="0"/>
      <w:marTop w:val="0"/>
      <w:marBottom w:val="0"/>
      <w:divBdr>
        <w:top w:val="none" w:sz="0" w:space="0" w:color="auto"/>
        <w:left w:val="none" w:sz="0" w:space="0" w:color="auto"/>
        <w:bottom w:val="none" w:sz="0" w:space="0" w:color="auto"/>
        <w:right w:val="none" w:sz="0" w:space="0" w:color="auto"/>
      </w:divBdr>
    </w:div>
    <w:div w:id="540901094">
      <w:bodyDiv w:val="1"/>
      <w:marLeft w:val="0"/>
      <w:marRight w:val="0"/>
      <w:marTop w:val="0"/>
      <w:marBottom w:val="0"/>
      <w:divBdr>
        <w:top w:val="none" w:sz="0" w:space="0" w:color="auto"/>
        <w:left w:val="none" w:sz="0" w:space="0" w:color="auto"/>
        <w:bottom w:val="none" w:sz="0" w:space="0" w:color="auto"/>
        <w:right w:val="none" w:sz="0" w:space="0" w:color="auto"/>
      </w:divBdr>
    </w:div>
    <w:div w:id="541015962">
      <w:bodyDiv w:val="1"/>
      <w:marLeft w:val="0"/>
      <w:marRight w:val="0"/>
      <w:marTop w:val="0"/>
      <w:marBottom w:val="0"/>
      <w:divBdr>
        <w:top w:val="none" w:sz="0" w:space="0" w:color="auto"/>
        <w:left w:val="none" w:sz="0" w:space="0" w:color="auto"/>
        <w:bottom w:val="none" w:sz="0" w:space="0" w:color="auto"/>
        <w:right w:val="none" w:sz="0" w:space="0" w:color="auto"/>
      </w:divBdr>
    </w:div>
    <w:div w:id="541283044">
      <w:bodyDiv w:val="1"/>
      <w:marLeft w:val="0"/>
      <w:marRight w:val="0"/>
      <w:marTop w:val="0"/>
      <w:marBottom w:val="0"/>
      <w:divBdr>
        <w:top w:val="none" w:sz="0" w:space="0" w:color="auto"/>
        <w:left w:val="none" w:sz="0" w:space="0" w:color="auto"/>
        <w:bottom w:val="none" w:sz="0" w:space="0" w:color="auto"/>
        <w:right w:val="none" w:sz="0" w:space="0" w:color="auto"/>
      </w:divBdr>
    </w:div>
    <w:div w:id="541944394">
      <w:bodyDiv w:val="1"/>
      <w:marLeft w:val="0"/>
      <w:marRight w:val="0"/>
      <w:marTop w:val="0"/>
      <w:marBottom w:val="0"/>
      <w:divBdr>
        <w:top w:val="none" w:sz="0" w:space="0" w:color="auto"/>
        <w:left w:val="none" w:sz="0" w:space="0" w:color="auto"/>
        <w:bottom w:val="none" w:sz="0" w:space="0" w:color="auto"/>
        <w:right w:val="none" w:sz="0" w:space="0" w:color="auto"/>
      </w:divBdr>
    </w:div>
    <w:div w:id="542133682">
      <w:bodyDiv w:val="1"/>
      <w:marLeft w:val="0"/>
      <w:marRight w:val="0"/>
      <w:marTop w:val="0"/>
      <w:marBottom w:val="0"/>
      <w:divBdr>
        <w:top w:val="none" w:sz="0" w:space="0" w:color="auto"/>
        <w:left w:val="none" w:sz="0" w:space="0" w:color="auto"/>
        <w:bottom w:val="none" w:sz="0" w:space="0" w:color="auto"/>
        <w:right w:val="none" w:sz="0" w:space="0" w:color="auto"/>
      </w:divBdr>
    </w:div>
    <w:div w:id="542135396">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
    <w:div w:id="542837272">
      <w:bodyDiv w:val="1"/>
      <w:marLeft w:val="0"/>
      <w:marRight w:val="0"/>
      <w:marTop w:val="0"/>
      <w:marBottom w:val="0"/>
      <w:divBdr>
        <w:top w:val="none" w:sz="0" w:space="0" w:color="auto"/>
        <w:left w:val="none" w:sz="0" w:space="0" w:color="auto"/>
        <w:bottom w:val="none" w:sz="0" w:space="0" w:color="auto"/>
        <w:right w:val="none" w:sz="0" w:space="0" w:color="auto"/>
      </w:divBdr>
    </w:div>
    <w:div w:id="543099502">
      <w:bodyDiv w:val="1"/>
      <w:marLeft w:val="0"/>
      <w:marRight w:val="0"/>
      <w:marTop w:val="0"/>
      <w:marBottom w:val="0"/>
      <w:divBdr>
        <w:top w:val="none" w:sz="0" w:space="0" w:color="auto"/>
        <w:left w:val="none" w:sz="0" w:space="0" w:color="auto"/>
        <w:bottom w:val="none" w:sz="0" w:space="0" w:color="auto"/>
        <w:right w:val="none" w:sz="0" w:space="0" w:color="auto"/>
      </w:divBdr>
    </w:div>
    <w:div w:id="543642195">
      <w:bodyDiv w:val="1"/>
      <w:marLeft w:val="0"/>
      <w:marRight w:val="0"/>
      <w:marTop w:val="0"/>
      <w:marBottom w:val="0"/>
      <w:divBdr>
        <w:top w:val="none" w:sz="0" w:space="0" w:color="auto"/>
        <w:left w:val="none" w:sz="0" w:space="0" w:color="auto"/>
        <w:bottom w:val="none" w:sz="0" w:space="0" w:color="auto"/>
        <w:right w:val="none" w:sz="0" w:space="0" w:color="auto"/>
      </w:divBdr>
    </w:div>
    <w:div w:id="544099864">
      <w:bodyDiv w:val="1"/>
      <w:marLeft w:val="0"/>
      <w:marRight w:val="0"/>
      <w:marTop w:val="0"/>
      <w:marBottom w:val="0"/>
      <w:divBdr>
        <w:top w:val="none" w:sz="0" w:space="0" w:color="auto"/>
        <w:left w:val="none" w:sz="0" w:space="0" w:color="auto"/>
        <w:bottom w:val="none" w:sz="0" w:space="0" w:color="auto"/>
        <w:right w:val="none" w:sz="0" w:space="0" w:color="auto"/>
      </w:divBdr>
    </w:div>
    <w:div w:id="544148476">
      <w:bodyDiv w:val="1"/>
      <w:marLeft w:val="0"/>
      <w:marRight w:val="0"/>
      <w:marTop w:val="0"/>
      <w:marBottom w:val="0"/>
      <w:divBdr>
        <w:top w:val="none" w:sz="0" w:space="0" w:color="auto"/>
        <w:left w:val="none" w:sz="0" w:space="0" w:color="auto"/>
        <w:bottom w:val="none" w:sz="0" w:space="0" w:color="auto"/>
        <w:right w:val="none" w:sz="0" w:space="0" w:color="auto"/>
      </w:divBdr>
    </w:div>
    <w:div w:id="545022168">
      <w:bodyDiv w:val="1"/>
      <w:marLeft w:val="0"/>
      <w:marRight w:val="0"/>
      <w:marTop w:val="0"/>
      <w:marBottom w:val="0"/>
      <w:divBdr>
        <w:top w:val="none" w:sz="0" w:space="0" w:color="auto"/>
        <w:left w:val="none" w:sz="0" w:space="0" w:color="auto"/>
        <w:bottom w:val="none" w:sz="0" w:space="0" w:color="auto"/>
        <w:right w:val="none" w:sz="0" w:space="0" w:color="auto"/>
      </w:divBdr>
    </w:div>
    <w:div w:id="545217515">
      <w:bodyDiv w:val="1"/>
      <w:marLeft w:val="0"/>
      <w:marRight w:val="0"/>
      <w:marTop w:val="0"/>
      <w:marBottom w:val="0"/>
      <w:divBdr>
        <w:top w:val="none" w:sz="0" w:space="0" w:color="auto"/>
        <w:left w:val="none" w:sz="0" w:space="0" w:color="auto"/>
        <w:bottom w:val="none" w:sz="0" w:space="0" w:color="auto"/>
        <w:right w:val="none" w:sz="0" w:space="0" w:color="auto"/>
      </w:divBdr>
    </w:div>
    <w:div w:id="545262400">
      <w:bodyDiv w:val="1"/>
      <w:marLeft w:val="0"/>
      <w:marRight w:val="0"/>
      <w:marTop w:val="0"/>
      <w:marBottom w:val="0"/>
      <w:divBdr>
        <w:top w:val="none" w:sz="0" w:space="0" w:color="auto"/>
        <w:left w:val="none" w:sz="0" w:space="0" w:color="auto"/>
        <w:bottom w:val="none" w:sz="0" w:space="0" w:color="auto"/>
        <w:right w:val="none" w:sz="0" w:space="0" w:color="auto"/>
      </w:divBdr>
    </w:div>
    <w:div w:id="545265773">
      <w:bodyDiv w:val="1"/>
      <w:marLeft w:val="0"/>
      <w:marRight w:val="0"/>
      <w:marTop w:val="0"/>
      <w:marBottom w:val="0"/>
      <w:divBdr>
        <w:top w:val="none" w:sz="0" w:space="0" w:color="auto"/>
        <w:left w:val="none" w:sz="0" w:space="0" w:color="auto"/>
        <w:bottom w:val="none" w:sz="0" w:space="0" w:color="auto"/>
        <w:right w:val="none" w:sz="0" w:space="0" w:color="auto"/>
      </w:divBdr>
    </w:div>
    <w:div w:id="545331962">
      <w:bodyDiv w:val="1"/>
      <w:marLeft w:val="0"/>
      <w:marRight w:val="0"/>
      <w:marTop w:val="0"/>
      <w:marBottom w:val="0"/>
      <w:divBdr>
        <w:top w:val="none" w:sz="0" w:space="0" w:color="auto"/>
        <w:left w:val="none" w:sz="0" w:space="0" w:color="auto"/>
        <w:bottom w:val="none" w:sz="0" w:space="0" w:color="auto"/>
        <w:right w:val="none" w:sz="0" w:space="0" w:color="auto"/>
      </w:divBdr>
    </w:div>
    <w:div w:id="545336291">
      <w:bodyDiv w:val="1"/>
      <w:marLeft w:val="0"/>
      <w:marRight w:val="0"/>
      <w:marTop w:val="0"/>
      <w:marBottom w:val="0"/>
      <w:divBdr>
        <w:top w:val="none" w:sz="0" w:space="0" w:color="auto"/>
        <w:left w:val="none" w:sz="0" w:space="0" w:color="auto"/>
        <w:bottom w:val="none" w:sz="0" w:space="0" w:color="auto"/>
        <w:right w:val="none" w:sz="0" w:space="0" w:color="auto"/>
      </w:divBdr>
    </w:div>
    <w:div w:id="545338317">
      <w:bodyDiv w:val="1"/>
      <w:marLeft w:val="0"/>
      <w:marRight w:val="0"/>
      <w:marTop w:val="0"/>
      <w:marBottom w:val="0"/>
      <w:divBdr>
        <w:top w:val="none" w:sz="0" w:space="0" w:color="auto"/>
        <w:left w:val="none" w:sz="0" w:space="0" w:color="auto"/>
        <w:bottom w:val="none" w:sz="0" w:space="0" w:color="auto"/>
        <w:right w:val="none" w:sz="0" w:space="0" w:color="auto"/>
      </w:divBdr>
    </w:div>
    <w:div w:id="545486199">
      <w:bodyDiv w:val="1"/>
      <w:marLeft w:val="0"/>
      <w:marRight w:val="0"/>
      <w:marTop w:val="0"/>
      <w:marBottom w:val="0"/>
      <w:divBdr>
        <w:top w:val="none" w:sz="0" w:space="0" w:color="auto"/>
        <w:left w:val="none" w:sz="0" w:space="0" w:color="auto"/>
        <w:bottom w:val="none" w:sz="0" w:space="0" w:color="auto"/>
        <w:right w:val="none" w:sz="0" w:space="0" w:color="auto"/>
      </w:divBdr>
    </w:div>
    <w:div w:id="545678938">
      <w:bodyDiv w:val="1"/>
      <w:marLeft w:val="0"/>
      <w:marRight w:val="0"/>
      <w:marTop w:val="0"/>
      <w:marBottom w:val="0"/>
      <w:divBdr>
        <w:top w:val="none" w:sz="0" w:space="0" w:color="auto"/>
        <w:left w:val="none" w:sz="0" w:space="0" w:color="auto"/>
        <w:bottom w:val="none" w:sz="0" w:space="0" w:color="auto"/>
        <w:right w:val="none" w:sz="0" w:space="0" w:color="auto"/>
      </w:divBdr>
    </w:div>
    <w:div w:id="545684792">
      <w:bodyDiv w:val="1"/>
      <w:marLeft w:val="0"/>
      <w:marRight w:val="0"/>
      <w:marTop w:val="0"/>
      <w:marBottom w:val="0"/>
      <w:divBdr>
        <w:top w:val="none" w:sz="0" w:space="0" w:color="auto"/>
        <w:left w:val="none" w:sz="0" w:space="0" w:color="auto"/>
        <w:bottom w:val="none" w:sz="0" w:space="0" w:color="auto"/>
        <w:right w:val="none" w:sz="0" w:space="0" w:color="auto"/>
      </w:divBdr>
    </w:div>
    <w:div w:id="545874337">
      <w:bodyDiv w:val="1"/>
      <w:marLeft w:val="0"/>
      <w:marRight w:val="0"/>
      <w:marTop w:val="0"/>
      <w:marBottom w:val="0"/>
      <w:divBdr>
        <w:top w:val="none" w:sz="0" w:space="0" w:color="auto"/>
        <w:left w:val="none" w:sz="0" w:space="0" w:color="auto"/>
        <w:bottom w:val="none" w:sz="0" w:space="0" w:color="auto"/>
        <w:right w:val="none" w:sz="0" w:space="0" w:color="auto"/>
      </w:divBdr>
    </w:div>
    <w:div w:id="546140407">
      <w:bodyDiv w:val="1"/>
      <w:marLeft w:val="0"/>
      <w:marRight w:val="0"/>
      <w:marTop w:val="0"/>
      <w:marBottom w:val="0"/>
      <w:divBdr>
        <w:top w:val="none" w:sz="0" w:space="0" w:color="auto"/>
        <w:left w:val="none" w:sz="0" w:space="0" w:color="auto"/>
        <w:bottom w:val="none" w:sz="0" w:space="0" w:color="auto"/>
        <w:right w:val="none" w:sz="0" w:space="0" w:color="auto"/>
      </w:divBdr>
    </w:div>
    <w:div w:id="546532563">
      <w:bodyDiv w:val="1"/>
      <w:marLeft w:val="0"/>
      <w:marRight w:val="0"/>
      <w:marTop w:val="0"/>
      <w:marBottom w:val="0"/>
      <w:divBdr>
        <w:top w:val="none" w:sz="0" w:space="0" w:color="auto"/>
        <w:left w:val="none" w:sz="0" w:space="0" w:color="auto"/>
        <w:bottom w:val="none" w:sz="0" w:space="0" w:color="auto"/>
        <w:right w:val="none" w:sz="0" w:space="0" w:color="auto"/>
      </w:divBdr>
    </w:div>
    <w:div w:id="546912593">
      <w:bodyDiv w:val="1"/>
      <w:marLeft w:val="0"/>
      <w:marRight w:val="0"/>
      <w:marTop w:val="0"/>
      <w:marBottom w:val="0"/>
      <w:divBdr>
        <w:top w:val="none" w:sz="0" w:space="0" w:color="auto"/>
        <w:left w:val="none" w:sz="0" w:space="0" w:color="auto"/>
        <w:bottom w:val="none" w:sz="0" w:space="0" w:color="auto"/>
        <w:right w:val="none" w:sz="0" w:space="0" w:color="auto"/>
      </w:divBdr>
    </w:div>
    <w:div w:id="547112093">
      <w:bodyDiv w:val="1"/>
      <w:marLeft w:val="0"/>
      <w:marRight w:val="0"/>
      <w:marTop w:val="0"/>
      <w:marBottom w:val="0"/>
      <w:divBdr>
        <w:top w:val="none" w:sz="0" w:space="0" w:color="auto"/>
        <w:left w:val="none" w:sz="0" w:space="0" w:color="auto"/>
        <w:bottom w:val="none" w:sz="0" w:space="0" w:color="auto"/>
        <w:right w:val="none" w:sz="0" w:space="0" w:color="auto"/>
      </w:divBdr>
    </w:div>
    <w:div w:id="547641642">
      <w:bodyDiv w:val="1"/>
      <w:marLeft w:val="0"/>
      <w:marRight w:val="0"/>
      <w:marTop w:val="0"/>
      <w:marBottom w:val="0"/>
      <w:divBdr>
        <w:top w:val="none" w:sz="0" w:space="0" w:color="auto"/>
        <w:left w:val="none" w:sz="0" w:space="0" w:color="auto"/>
        <w:bottom w:val="none" w:sz="0" w:space="0" w:color="auto"/>
        <w:right w:val="none" w:sz="0" w:space="0" w:color="auto"/>
      </w:divBdr>
    </w:div>
    <w:div w:id="547650937">
      <w:bodyDiv w:val="1"/>
      <w:marLeft w:val="0"/>
      <w:marRight w:val="0"/>
      <w:marTop w:val="0"/>
      <w:marBottom w:val="0"/>
      <w:divBdr>
        <w:top w:val="none" w:sz="0" w:space="0" w:color="auto"/>
        <w:left w:val="none" w:sz="0" w:space="0" w:color="auto"/>
        <w:bottom w:val="none" w:sz="0" w:space="0" w:color="auto"/>
        <w:right w:val="none" w:sz="0" w:space="0" w:color="auto"/>
      </w:divBdr>
    </w:div>
    <w:div w:id="547882563">
      <w:bodyDiv w:val="1"/>
      <w:marLeft w:val="0"/>
      <w:marRight w:val="0"/>
      <w:marTop w:val="0"/>
      <w:marBottom w:val="0"/>
      <w:divBdr>
        <w:top w:val="none" w:sz="0" w:space="0" w:color="auto"/>
        <w:left w:val="none" w:sz="0" w:space="0" w:color="auto"/>
        <w:bottom w:val="none" w:sz="0" w:space="0" w:color="auto"/>
        <w:right w:val="none" w:sz="0" w:space="0" w:color="auto"/>
      </w:divBdr>
    </w:div>
    <w:div w:id="548146311">
      <w:bodyDiv w:val="1"/>
      <w:marLeft w:val="0"/>
      <w:marRight w:val="0"/>
      <w:marTop w:val="0"/>
      <w:marBottom w:val="0"/>
      <w:divBdr>
        <w:top w:val="none" w:sz="0" w:space="0" w:color="auto"/>
        <w:left w:val="none" w:sz="0" w:space="0" w:color="auto"/>
        <w:bottom w:val="none" w:sz="0" w:space="0" w:color="auto"/>
        <w:right w:val="none" w:sz="0" w:space="0" w:color="auto"/>
      </w:divBdr>
    </w:div>
    <w:div w:id="548417168">
      <w:bodyDiv w:val="1"/>
      <w:marLeft w:val="0"/>
      <w:marRight w:val="0"/>
      <w:marTop w:val="0"/>
      <w:marBottom w:val="0"/>
      <w:divBdr>
        <w:top w:val="none" w:sz="0" w:space="0" w:color="auto"/>
        <w:left w:val="none" w:sz="0" w:space="0" w:color="auto"/>
        <w:bottom w:val="none" w:sz="0" w:space="0" w:color="auto"/>
        <w:right w:val="none" w:sz="0" w:space="0" w:color="auto"/>
      </w:divBdr>
    </w:div>
    <w:div w:id="548801357">
      <w:bodyDiv w:val="1"/>
      <w:marLeft w:val="0"/>
      <w:marRight w:val="0"/>
      <w:marTop w:val="0"/>
      <w:marBottom w:val="0"/>
      <w:divBdr>
        <w:top w:val="none" w:sz="0" w:space="0" w:color="auto"/>
        <w:left w:val="none" w:sz="0" w:space="0" w:color="auto"/>
        <w:bottom w:val="none" w:sz="0" w:space="0" w:color="auto"/>
        <w:right w:val="none" w:sz="0" w:space="0" w:color="auto"/>
      </w:divBdr>
    </w:div>
    <w:div w:id="548810127">
      <w:bodyDiv w:val="1"/>
      <w:marLeft w:val="0"/>
      <w:marRight w:val="0"/>
      <w:marTop w:val="0"/>
      <w:marBottom w:val="0"/>
      <w:divBdr>
        <w:top w:val="none" w:sz="0" w:space="0" w:color="auto"/>
        <w:left w:val="none" w:sz="0" w:space="0" w:color="auto"/>
        <w:bottom w:val="none" w:sz="0" w:space="0" w:color="auto"/>
        <w:right w:val="none" w:sz="0" w:space="0" w:color="auto"/>
      </w:divBdr>
    </w:div>
    <w:div w:id="549075040">
      <w:bodyDiv w:val="1"/>
      <w:marLeft w:val="0"/>
      <w:marRight w:val="0"/>
      <w:marTop w:val="0"/>
      <w:marBottom w:val="0"/>
      <w:divBdr>
        <w:top w:val="none" w:sz="0" w:space="0" w:color="auto"/>
        <w:left w:val="none" w:sz="0" w:space="0" w:color="auto"/>
        <w:bottom w:val="none" w:sz="0" w:space="0" w:color="auto"/>
        <w:right w:val="none" w:sz="0" w:space="0" w:color="auto"/>
      </w:divBdr>
    </w:div>
    <w:div w:id="549077369">
      <w:bodyDiv w:val="1"/>
      <w:marLeft w:val="0"/>
      <w:marRight w:val="0"/>
      <w:marTop w:val="0"/>
      <w:marBottom w:val="0"/>
      <w:divBdr>
        <w:top w:val="none" w:sz="0" w:space="0" w:color="auto"/>
        <w:left w:val="none" w:sz="0" w:space="0" w:color="auto"/>
        <w:bottom w:val="none" w:sz="0" w:space="0" w:color="auto"/>
        <w:right w:val="none" w:sz="0" w:space="0" w:color="auto"/>
      </w:divBdr>
    </w:div>
    <w:div w:id="549078446">
      <w:bodyDiv w:val="1"/>
      <w:marLeft w:val="0"/>
      <w:marRight w:val="0"/>
      <w:marTop w:val="0"/>
      <w:marBottom w:val="0"/>
      <w:divBdr>
        <w:top w:val="none" w:sz="0" w:space="0" w:color="auto"/>
        <w:left w:val="none" w:sz="0" w:space="0" w:color="auto"/>
        <w:bottom w:val="none" w:sz="0" w:space="0" w:color="auto"/>
        <w:right w:val="none" w:sz="0" w:space="0" w:color="auto"/>
      </w:divBdr>
    </w:div>
    <w:div w:id="549151610">
      <w:bodyDiv w:val="1"/>
      <w:marLeft w:val="0"/>
      <w:marRight w:val="0"/>
      <w:marTop w:val="0"/>
      <w:marBottom w:val="0"/>
      <w:divBdr>
        <w:top w:val="none" w:sz="0" w:space="0" w:color="auto"/>
        <w:left w:val="none" w:sz="0" w:space="0" w:color="auto"/>
        <w:bottom w:val="none" w:sz="0" w:space="0" w:color="auto"/>
        <w:right w:val="none" w:sz="0" w:space="0" w:color="auto"/>
      </w:divBdr>
    </w:div>
    <w:div w:id="549344760">
      <w:bodyDiv w:val="1"/>
      <w:marLeft w:val="0"/>
      <w:marRight w:val="0"/>
      <w:marTop w:val="0"/>
      <w:marBottom w:val="0"/>
      <w:divBdr>
        <w:top w:val="none" w:sz="0" w:space="0" w:color="auto"/>
        <w:left w:val="none" w:sz="0" w:space="0" w:color="auto"/>
        <w:bottom w:val="none" w:sz="0" w:space="0" w:color="auto"/>
        <w:right w:val="none" w:sz="0" w:space="0" w:color="auto"/>
      </w:divBdr>
    </w:div>
    <w:div w:id="549612886">
      <w:bodyDiv w:val="1"/>
      <w:marLeft w:val="0"/>
      <w:marRight w:val="0"/>
      <w:marTop w:val="0"/>
      <w:marBottom w:val="0"/>
      <w:divBdr>
        <w:top w:val="none" w:sz="0" w:space="0" w:color="auto"/>
        <w:left w:val="none" w:sz="0" w:space="0" w:color="auto"/>
        <w:bottom w:val="none" w:sz="0" w:space="0" w:color="auto"/>
        <w:right w:val="none" w:sz="0" w:space="0" w:color="auto"/>
      </w:divBdr>
    </w:div>
    <w:div w:id="549656508">
      <w:bodyDiv w:val="1"/>
      <w:marLeft w:val="0"/>
      <w:marRight w:val="0"/>
      <w:marTop w:val="0"/>
      <w:marBottom w:val="0"/>
      <w:divBdr>
        <w:top w:val="none" w:sz="0" w:space="0" w:color="auto"/>
        <w:left w:val="none" w:sz="0" w:space="0" w:color="auto"/>
        <w:bottom w:val="none" w:sz="0" w:space="0" w:color="auto"/>
        <w:right w:val="none" w:sz="0" w:space="0" w:color="auto"/>
      </w:divBdr>
    </w:div>
    <w:div w:id="549728016">
      <w:bodyDiv w:val="1"/>
      <w:marLeft w:val="0"/>
      <w:marRight w:val="0"/>
      <w:marTop w:val="0"/>
      <w:marBottom w:val="0"/>
      <w:divBdr>
        <w:top w:val="none" w:sz="0" w:space="0" w:color="auto"/>
        <w:left w:val="none" w:sz="0" w:space="0" w:color="auto"/>
        <w:bottom w:val="none" w:sz="0" w:space="0" w:color="auto"/>
        <w:right w:val="none" w:sz="0" w:space="0" w:color="auto"/>
      </w:divBdr>
    </w:div>
    <w:div w:id="549730616">
      <w:bodyDiv w:val="1"/>
      <w:marLeft w:val="0"/>
      <w:marRight w:val="0"/>
      <w:marTop w:val="0"/>
      <w:marBottom w:val="0"/>
      <w:divBdr>
        <w:top w:val="none" w:sz="0" w:space="0" w:color="auto"/>
        <w:left w:val="none" w:sz="0" w:space="0" w:color="auto"/>
        <w:bottom w:val="none" w:sz="0" w:space="0" w:color="auto"/>
        <w:right w:val="none" w:sz="0" w:space="0" w:color="auto"/>
      </w:divBdr>
    </w:div>
    <w:div w:id="549731482">
      <w:bodyDiv w:val="1"/>
      <w:marLeft w:val="0"/>
      <w:marRight w:val="0"/>
      <w:marTop w:val="0"/>
      <w:marBottom w:val="0"/>
      <w:divBdr>
        <w:top w:val="none" w:sz="0" w:space="0" w:color="auto"/>
        <w:left w:val="none" w:sz="0" w:space="0" w:color="auto"/>
        <w:bottom w:val="none" w:sz="0" w:space="0" w:color="auto"/>
        <w:right w:val="none" w:sz="0" w:space="0" w:color="auto"/>
      </w:divBdr>
    </w:div>
    <w:div w:id="549734808">
      <w:bodyDiv w:val="1"/>
      <w:marLeft w:val="0"/>
      <w:marRight w:val="0"/>
      <w:marTop w:val="0"/>
      <w:marBottom w:val="0"/>
      <w:divBdr>
        <w:top w:val="none" w:sz="0" w:space="0" w:color="auto"/>
        <w:left w:val="none" w:sz="0" w:space="0" w:color="auto"/>
        <w:bottom w:val="none" w:sz="0" w:space="0" w:color="auto"/>
        <w:right w:val="none" w:sz="0" w:space="0" w:color="auto"/>
      </w:divBdr>
    </w:div>
    <w:div w:id="549847972">
      <w:bodyDiv w:val="1"/>
      <w:marLeft w:val="0"/>
      <w:marRight w:val="0"/>
      <w:marTop w:val="0"/>
      <w:marBottom w:val="0"/>
      <w:divBdr>
        <w:top w:val="none" w:sz="0" w:space="0" w:color="auto"/>
        <w:left w:val="none" w:sz="0" w:space="0" w:color="auto"/>
        <w:bottom w:val="none" w:sz="0" w:space="0" w:color="auto"/>
        <w:right w:val="none" w:sz="0" w:space="0" w:color="auto"/>
      </w:divBdr>
    </w:div>
    <w:div w:id="549876046">
      <w:bodyDiv w:val="1"/>
      <w:marLeft w:val="0"/>
      <w:marRight w:val="0"/>
      <w:marTop w:val="0"/>
      <w:marBottom w:val="0"/>
      <w:divBdr>
        <w:top w:val="none" w:sz="0" w:space="0" w:color="auto"/>
        <w:left w:val="none" w:sz="0" w:space="0" w:color="auto"/>
        <w:bottom w:val="none" w:sz="0" w:space="0" w:color="auto"/>
        <w:right w:val="none" w:sz="0" w:space="0" w:color="auto"/>
      </w:divBdr>
    </w:div>
    <w:div w:id="549878725">
      <w:bodyDiv w:val="1"/>
      <w:marLeft w:val="0"/>
      <w:marRight w:val="0"/>
      <w:marTop w:val="0"/>
      <w:marBottom w:val="0"/>
      <w:divBdr>
        <w:top w:val="none" w:sz="0" w:space="0" w:color="auto"/>
        <w:left w:val="none" w:sz="0" w:space="0" w:color="auto"/>
        <w:bottom w:val="none" w:sz="0" w:space="0" w:color="auto"/>
        <w:right w:val="none" w:sz="0" w:space="0" w:color="auto"/>
      </w:divBdr>
    </w:div>
    <w:div w:id="550072795">
      <w:bodyDiv w:val="1"/>
      <w:marLeft w:val="0"/>
      <w:marRight w:val="0"/>
      <w:marTop w:val="0"/>
      <w:marBottom w:val="0"/>
      <w:divBdr>
        <w:top w:val="none" w:sz="0" w:space="0" w:color="auto"/>
        <w:left w:val="none" w:sz="0" w:space="0" w:color="auto"/>
        <w:bottom w:val="none" w:sz="0" w:space="0" w:color="auto"/>
        <w:right w:val="none" w:sz="0" w:space="0" w:color="auto"/>
      </w:divBdr>
    </w:div>
    <w:div w:id="550115645">
      <w:bodyDiv w:val="1"/>
      <w:marLeft w:val="0"/>
      <w:marRight w:val="0"/>
      <w:marTop w:val="0"/>
      <w:marBottom w:val="0"/>
      <w:divBdr>
        <w:top w:val="none" w:sz="0" w:space="0" w:color="auto"/>
        <w:left w:val="none" w:sz="0" w:space="0" w:color="auto"/>
        <w:bottom w:val="none" w:sz="0" w:space="0" w:color="auto"/>
        <w:right w:val="none" w:sz="0" w:space="0" w:color="auto"/>
      </w:divBdr>
    </w:div>
    <w:div w:id="550187405">
      <w:bodyDiv w:val="1"/>
      <w:marLeft w:val="0"/>
      <w:marRight w:val="0"/>
      <w:marTop w:val="0"/>
      <w:marBottom w:val="0"/>
      <w:divBdr>
        <w:top w:val="none" w:sz="0" w:space="0" w:color="auto"/>
        <w:left w:val="none" w:sz="0" w:space="0" w:color="auto"/>
        <w:bottom w:val="none" w:sz="0" w:space="0" w:color="auto"/>
        <w:right w:val="none" w:sz="0" w:space="0" w:color="auto"/>
      </w:divBdr>
    </w:div>
    <w:div w:id="550192663">
      <w:bodyDiv w:val="1"/>
      <w:marLeft w:val="0"/>
      <w:marRight w:val="0"/>
      <w:marTop w:val="0"/>
      <w:marBottom w:val="0"/>
      <w:divBdr>
        <w:top w:val="none" w:sz="0" w:space="0" w:color="auto"/>
        <w:left w:val="none" w:sz="0" w:space="0" w:color="auto"/>
        <w:bottom w:val="none" w:sz="0" w:space="0" w:color="auto"/>
        <w:right w:val="none" w:sz="0" w:space="0" w:color="auto"/>
      </w:divBdr>
    </w:div>
    <w:div w:id="550194291">
      <w:bodyDiv w:val="1"/>
      <w:marLeft w:val="0"/>
      <w:marRight w:val="0"/>
      <w:marTop w:val="0"/>
      <w:marBottom w:val="0"/>
      <w:divBdr>
        <w:top w:val="none" w:sz="0" w:space="0" w:color="auto"/>
        <w:left w:val="none" w:sz="0" w:space="0" w:color="auto"/>
        <w:bottom w:val="none" w:sz="0" w:space="0" w:color="auto"/>
        <w:right w:val="none" w:sz="0" w:space="0" w:color="auto"/>
      </w:divBdr>
    </w:div>
    <w:div w:id="550505032">
      <w:bodyDiv w:val="1"/>
      <w:marLeft w:val="0"/>
      <w:marRight w:val="0"/>
      <w:marTop w:val="0"/>
      <w:marBottom w:val="0"/>
      <w:divBdr>
        <w:top w:val="none" w:sz="0" w:space="0" w:color="auto"/>
        <w:left w:val="none" w:sz="0" w:space="0" w:color="auto"/>
        <w:bottom w:val="none" w:sz="0" w:space="0" w:color="auto"/>
        <w:right w:val="none" w:sz="0" w:space="0" w:color="auto"/>
      </w:divBdr>
    </w:div>
    <w:div w:id="550920387">
      <w:bodyDiv w:val="1"/>
      <w:marLeft w:val="0"/>
      <w:marRight w:val="0"/>
      <w:marTop w:val="0"/>
      <w:marBottom w:val="0"/>
      <w:divBdr>
        <w:top w:val="none" w:sz="0" w:space="0" w:color="auto"/>
        <w:left w:val="none" w:sz="0" w:space="0" w:color="auto"/>
        <w:bottom w:val="none" w:sz="0" w:space="0" w:color="auto"/>
        <w:right w:val="none" w:sz="0" w:space="0" w:color="auto"/>
      </w:divBdr>
    </w:div>
    <w:div w:id="551505740">
      <w:bodyDiv w:val="1"/>
      <w:marLeft w:val="0"/>
      <w:marRight w:val="0"/>
      <w:marTop w:val="0"/>
      <w:marBottom w:val="0"/>
      <w:divBdr>
        <w:top w:val="none" w:sz="0" w:space="0" w:color="auto"/>
        <w:left w:val="none" w:sz="0" w:space="0" w:color="auto"/>
        <w:bottom w:val="none" w:sz="0" w:space="0" w:color="auto"/>
        <w:right w:val="none" w:sz="0" w:space="0" w:color="auto"/>
      </w:divBdr>
    </w:div>
    <w:div w:id="551768585">
      <w:bodyDiv w:val="1"/>
      <w:marLeft w:val="0"/>
      <w:marRight w:val="0"/>
      <w:marTop w:val="0"/>
      <w:marBottom w:val="0"/>
      <w:divBdr>
        <w:top w:val="none" w:sz="0" w:space="0" w:color="auto"/>
        <w:left w:val="none" w:sz="0" w:space="0" w:color="auto"/>
        <w:bottom w:val="none" w:sz="0" w:space="0" w:color="auto"/>
        <w:right w:val="none" w:sz="0" w:space="0" w:color="auto"/>
      </w:divBdr>
    </w:div>
    <w:div w:id="552079035">
      <w:bodyDiv w:val="1"/>
      <w:marLeft w:val="0"/>
      <w:marRight w:val="0"/>
      <w:marTop w:val="0"/>
      <w:marBottom w:val="0"/>
      <w:divBdr>
        <w:top w:val="none" w:sz="0" w:space="0" w:color="auto"/>
        <w:left w:val="none" w:sz="0" w:space="0" w:color="auto"/>
        <w:bottom w:val="none" w:sz="0" w:space="0" w:color="auto"/>
        <w:right w:val="none" w:sz="0" w:space="0" w:color="auto"/>
      </w:divBdr>
    </w:div>
    <w:div w:id="552155405">
      <w:bodyDiv w:val="1"/>
      <w:marLeft w:val="0"/>
      <w:marRight w:val="0"/>
      <w:marTop w:val="0"/>
      <w:marBottom w:val="0"/>
      <w:divBdr>
        <w:top w:val="none" w:sz="0" w:space="0" w:color="auto"/>
        <w:left w:val="none" w:sz="0" w:space="0" w:color="auto"/>
        <w:bottom w:val="none" w:sz="0" w:space="0" w:color="auto"/>
        <w:right w:val="none" w:sz="0" w:space="0" w:color="auto"/>
      </w:divBdr>
    </w:div>
    <w:div w:id="552619009">
      <w:bodyDiv w:val="1"/>
      <w:marLeft w:val="0"/>
      <w:marRight w:val="0"/>
      <w:marTop w:val="0"/>
      <w:marBottom w:val="0"/>
      <w:divBdr>
        <w:top w:val="none" w:sz="0" w:space="0" w:color="auto"/>
        <w:left w:val="none" w:sz="0" w:space="0" w:color="auto"/>
        <w:bottom w:val="none" w:sz="0" w:space="0" w:color="auto"/>
        <w:right w:val="none" w:sz="0" w:space="0" w:color="auto"/>
      </w:divBdr>
    </w:div>
    <w:div w:id="552959175">
      <w:bodyDiv w:val="1"/>
      <w:marLeft w:val="0"/>
      <w:marRight w:val="0"/>
      <w:marTop w:val="0"/>
      <w:marBottom w:val="0"/>
      <w:divBdr>
        <w:top w:val="none" w:sz="0" w:space="0" w:color="auto"/>
        <w:left w:val="none" w:sz="0" w:space="0" w:color="auto"/>
        <w:bottom w:val="none" w:sz="0" w:space="0" w:color="auto"/>
        <w:right w:val="none" w:sz="0" w:space="0" w:color="auto"/>
      </w:divBdr>
    </w:div>
    <w:div w:id="553001973">
      <w:bodyDiv w:val="1"/>
      <w:marLeft w:val="0"/>
      <w:marRight w:val="0"/>
      <w:marTop w:val="0"/>
      <w:marBottom w:val="0"/>
      <w:divBdr>
        <w:top w:val="none" w:sz="0" w:space="0" w:color="auto"/>
        <w:left w:val="none" w:sz="0" w:space="0" w:color="auto"/>
        <w:bottom w:val="none" w:sz="0" w:space="0" w:color="auto"/>
        <w:right w:val="none" w:sz="0" w:space="0" w:color="auto"/>
      </w:divBdr>
    </w:div>
    <w:div w:id="553078834">
      <w:bodyDiv w:val="1"/>
      <w:marLeft w:val="0"/>
      <w:marRight w:val="0"/>
      <w:marTop w:val="0"/>
      <w:marBottom w:val="0"/>
      <w:divBdr>
        <w:top w:val="none" w:sz="0" w:space="0" w:color="auto"/>
        <w:left w:val="none" w:sz="0" w:space="0" w:color="auto"/>
        <w:bottom w:val="none" w:sz="0" w:space="0" w:color="auto"/>
        <w:right w:val="none" w:sz="0" w:space="0" w:color="auto"/>
      </w:divBdr>
    </w:div>
    <w:div w:id="553082657">
      <w:bodyDiv w:val="1"/>
      <w:marLeft w:val="0"/>
      <w:marRight w:val="0"/>
      <w:marTop w:val="0"/>
      <w:marBottom w:val="0"/>
      <w:divBdr>
        <w:top w:val="none" w:sz="0" w:space="0" w:color="auto"/>
        <w:left w:val="none" w:sz="0" w:space="0" w:color="auto"/>
        <w:bottom w:val="none" w:sz="0" w:space="0" w:color="auto"/>
        <w:right w:val="none" w:sz="0" w:space="0" w:color="auto"/>
      </w:divBdr>
    </w:div>
    <w:div w:id="553279114">
      <w:bodyDiv w:val="1"/>
      <w:marLeft w:val="0"/>
      <w:marRight w:val="0"/>
      <w:marTop w:val="0"/>
      <w:marBottom w:val="0"/>
      <w:divBdr>
        <w:top w:val="none" w:sz="0" w:space="0" w:color="auto"/>
        <w:left w:val="none" w:sz="0" w:space="0" w:color="auto"/>
        <w:bottom w:val="none" w:sz="0" w:space="0" w:color="auto"/>
        <w:right w:val="none" w:sz="0" w:space="0" w:color="auto"/>
      </w:divBdr>
    </w:div>
    <w:div w:id="553345971">
      <w:bodyDiv w:val="1"/>
      <w:marLeft w:val="0"/>
      <w:marRight w:val="0"/>
      <w:marTop w:val="0"/>
      <w:marBottom w:val="0"/>
      <w:divBdr>
        <w:top w:val="none" w:sz="0" w:space="0" w:color="auto"/>
        <w:left w:val="none" w:sz="0" w:space="0" w:color="auto"/>
        <w:bottom w:val="none" w:sz="0" w:space="0" w:color="auto"/>
        <w:right w:val="none" w:sz="0" w:space="0" w:color="auto"/>
      </w:divBdr>
    </w:div>
    <w:div w:id="553393246">
      <w:bodyDiv w:val="1"/>
      <w:marLeft w:val="0"/>
      <w:marRight w:val="0"/>
      <w:marTop w:val="0"/>
      <w:marBottom w:val="0"/>
      <w:divBdr>
        <w:top w:val="none" w:sz="0" w:space="0" w:color="auto"/>
        <w:left w:val="none" w:sz="0" w:space="0" w:color="auto"/>
        <w:bottom w:val="none" w:sz="0" w:space="0" w:color="auto"/>
        <w:right w:val="none" w:sz="0" w:space="0" w:color="auto"/>
      </w:divBdr>
    </w:div>
    <w:div w:id="553394039">
      <w:bodyDiv w:val="1"/>
      <w:marLeft w:val="0"/>
      <w:marRight w:val="0"/>
      <w:marTop w:val="0"/>
      <w:marBottom w:val="0"/>
      <w:divBdr>
        <w:top w:val="none" w:sz="0" w:space="0" w:color="auto"/>
        <w:left w:val="none" w:sz="0" w:space="0" w:color="auto"/>
        <w:bottom w:val="none" w:sz="0" w:space="0" w:color="auto"/>
        <w:right w:val="none" w:sz="0" w:space="0" w:color="auto"/>
      </w:divBdr>
    </w:div>
    <w:div w:id="553544473">
      <w:bodyDiv w:val="1"/>
      <w:marLeft w:val="0"/>
      <w:marRight w:val="0"/>
      <w:marTop w:val="0"/>
      <w:marBottom w:val="0"/>
      <w:divBdr>
        <w:top w:val="none" w:sz="0" w:space="0" w:color="auto"/>
        <w:left w:val="none" w:sz="0" w:space="0" w:color="auto"/>
        <w:bottom w:val="none" w:sz="0" w:space="0" w:color="auto"/>
        <w:right w:val="none" w:sz="0" w:space="0" w:color="auto"/>
      </w:divBdr>
    </w:div>
    <w:div w:id="553544732">
      <w:bodyDiv w:val="1"/>
      <w:marLeft w:val="0"/>
      <w:marRight w:val="0"/>
      <w:marTop w:val="0"/>
      <w:marBottom w:val="0"/>
      <w:divBdr>
        <w:top w:val="none" w:sz="0" w:space="0" w:color="auto"/>
        <w:left w:val="none" w:sz="0" w:space="0" w:color="auto"/>
        <w:bottom w:val="none" w:sz="0" w:space="0" w:color="auto"/>
        <w:right w:val="none" w:sz="0" w:space="0" w:color="auto"/>
      </w:divBdr>
    </w:div>
    <w:div w:id="553586693">
      <w:bodyDiv w:val="1"/>
      <w:marLeft w:val="0"/>
      <w:marRight w:val="0"/>
      <w:marTop w:val="0"/>
      <w:marBottom w:val="0"/>
      <w:divBdr>
        <w:top w:val="none" w:sz="0" w:space="0" w:color="auto"/>
        <w:left w:val="none" w:sz="0" w:space="0" w:color="auto"/>
        <w:bottom w:val="none" w:sz="0" w:space="0" w:color="auto"/>
        <w:right w:val="none" w:sz="0" w:space="0" w:color="auto"/>
      </w:divBdr>
    </w:div>
    <w:div w:id="553851938">
      <w:bodyDiv w:val="1"/>
      <w:marLeft w:val="0"/>
      <w:marRight w:val="0"/>
      <w:marTop w:val="0"/>
      <w:marBottom w:val="0"/>
      <w:divBdr>
        <w:top w:val="none" w:sz="0" w:space="0" w:color="auto"/>
        <w:left w:val="none" w:sz="0" w:space="0" w:color="auto"/>
        <w:bottom w:val="none" w:sz="0" w:space="0" w:color="auto"/>
        <w:right w:val="none" w:sz="0" w:space="0" w:color="auto"/>
      </w:divBdr>
    </w:div>
    <w:div w:id="553932995">
      <w:bodyDiv w:val="1"/>
      <w:marLeft w:val="0"/>
      <w:marRight w:val="0"/>
      <w:marTop w:val="0"/>
      <w:marBottom w:val="0"/>
      <w:divBdr>
        <w:top w:val="none" w:sz="0" w:space="0" w:color="auto"/>
        <w:left w:val="none" w:sz="0" w:space="0" w:color="auto"/>
        <w:bottom w:val="none" w:sz="0" w:space="0" w:color="auto"/>
        <w:right w:val="none" w:sz="0" w:space="0" w:color="auto"/>
      </w:divBdr>
    </w:div>
    <w:div w:id="554050660">
      <w:bodyDiv w:val="1"/>
      <w:marLeft w:val="0"/>
      <w:marRight w:val="0"/>
      <w:marTop w:val="0"/>
      <w:marBottom w:val="0"/>
      <w:divBdr>
        <w:top w:val="none" w:sz="0" w:space="0" w:color="auto"/>
        <w:left w:val="none" w:sz="0" w:space="0" w:color="auto"/>
        <w:bottom w:val="none" w:sz="0" w:space="0" w:color="auto"/>
        <w:right w:val="none" w:sz="0" w:space="0" w:color="auto"/>
      </w:divBdr>
    </w:div>
    <w:div w:id="554246005">
      <w:bodyDiv w:val="1"/>
      <w:marLeft w:val="0"/>
      <w:marRight w:val="0"/>
      <w:marTop w:val="0"/>
      <w:marBottom w:val="0"/>
      <w:divBdr>
        <w:top w:val="none" w:sz="0" w:space="0" w:color="auto"/>
        <w:left w:val="none" w:sz="0" w:space="0" w:color="auto"/>
        <w:bottom w:val="none" w:sz="0" w:space="0" w:color="auto"/>
        <w:right w:val="none" w:sz="0" w:space="0" w:color="auto"/>
      </w:divBdr>
    </w:div>
    <w:div w:id="554321567">
      <w:bodyDiv w:val="1"/>
      <w:marLeft w:val="0"/>
      <w:marRight w:val="0"/>
      <w:marTop w:val="0"/>
      <w:marBottom w:val="0"/>
      <w:divBdr>
        <w:top w:val="none" w:sz="0" w:space="0" w:color="auto"/>
        <w:left w:val="none" w:sz="0" w:space="0" w:color="auto"/>
        <w:bottom w:val="none" w:sz="0" w:space="0" w:color="auto"/>
        <w:right w:val="none" w:sz="0" w:space="0" w:color="auto"/>
      </w:divBdr>
    </w:div>
    <w:div w:id="554434649">
      <w:bodyDiv w:val="1"/>
      <w:marLeft w:val="0"/>
      <w:marRight w:val="0"/>
      <w:marTop w:val="0"/>
      <w:marBottom w:val="0"/>
      <w:divBdr>
        <w:top w:val="none" w:sz="0" w:space="0" w:color="auto"/>
        <w:left w:val="none" w:sz="0" w:space="0" w:color="auto"/>
        <w:bottom w:val="none" w:sz="0" w:space="0" w:color="auto"/>
        <w:right w:val="none" w:sz="0" w:space="0" w:color="auto"/>
      </w:divBdr>
    </w:div>
    <w:div w:id="554589430">
      <w:bodyDiv w:val="1"/>
      <w:marLeft w:val="0"/>
      <w:marRight w:val="0"/>
      <w:marTop w:val="0"/>
      <w:marBottom w:val="0"/>
      <w:divBdr>
        <w:top w:val="none" w:sz="0" w:space="0" w:color="auto"/>
        <w:left w:val="none" w:sz="0" w:space="0" w:color="auto"/>
        <w:bottom w:val="none" w:sz="0" w:space="0" w:color="auto"/>
        <w:right w:val="none" w:sz="0" w:space="0" w:color="auto"/>
      </w:divBdr>
    </w:div>
    <w:div w:id="555118681">
      <w:bodyDiv w:val="1"/>
      <w:marLeft w:val="0"/>
      <w:marRight w:val="0"/>
      <w:marTop w:val="0"/>
      <w:marBottom w:val="0"/>
      <w:divBdr>
        <w:top w:val="none" w:sz="0" w:space="0" w:color="auto"/>
        <w:left w:val="none" w:sz="0" w:space="0" w:color="auto"/>
        <w:bottom w:val="none" w:sz="0" w:space="0" w:color="auto"/>
        <w:right w:val="none" w:sz="0" w:space="0" w:color="auto"/>
      </w:divBdr>
    </w:div>
    <w:div w:id="555435494">
      <w:bodyDiv w:val="1"/>
      <w:marLeft w:val="0"/>
      <w:marRight w:val="0"/>
      <w:marTop w:val="0"/>
      <w:marBottom w:val="0"/>
      <w:divBdr>
        <w:top w:val="none" w:sz="0" w:space="0" w:color="auto"/>
        <w:left w:val="none" w:sz="0" w:space="0" w:color="auto"/>
        <w:bottom w:val="none" w:sz="0" w:space="0" w:color="auto"/>
        <w:right w:val="none" w:sz="0" w:space="0" w:color="auto"/>
      </w:divBdr>
    </w:div>
    <w:div w:id="555438105">
      <w:bodyDiv w:val="1"/>
      <w:marLeft w:val="0"/>
      <w:marRight w:val="0"/>
      <w:marTop w:val="0"/>
      <w:marBottom w:val="0"/>
      <w:divBdr>
        <w:top w:val="none" w:sz="0" w:space="0" w:color="auto"/>
        <w:left w:val="none" w:sz="0" w:space="0" w:color="auto"/>
        <w:bottom w:val="none" w:sz="0" w:space="0" w:color="auto"/>
        <w:right w:val="none" w:sz="0" w:space="0" w:color="auto"/>
      </w:divBdr>
    </w:div>
    <w:div w:id="555623683">
      <w:bodyDiv w:val="1"/>
      <w:marLeft w:val="0"/>
      <w:marRight w:val="0"/>
      <w:marTop w:val="0"/>
      <w:marBottom w:val="0"/>
      <w:divBdr>
        <w:top w:val="none" w:sz="0" w:space="0" w:color="auto"/>
        <w:left w:val="none" w:sz="0" w:space="0" w:color="auto"/>
        <w:bottom w:val="none" w:sz="0" w:space="0" w:color="auto"/>
        <w:right w:val="none" w:sz="0" w:space="0" w:color="auto"/>
      </w:divBdr>
    </w:div>
    <w:div w:id="555705563">
      <w:bodyDiv w:val="1"/>
      <w:marLeft w:val="0"/>
      <w:marRight w:val="0"/>
      <w:marTop w:val="0"/>
      <w:marBottom w:val="0"/>
      <w:divBdr>
        <w:top w:val="none" w:sz="0" w:space="0" w:color="auto"/>
        <w:left w:val="none" w:sz="0" w:space="0" w:color="auto"/>
        <w:bottom w:val="none" w:sz="0" w:space="0" w:color="auto"/>
        <w:right w:val="none" w:sz="0" w:space="0" w:color="auto"/>
      </w:divBdr>
    </w:div>
    <w:div w:id="555820881">
      <w:bodyDiv w:val="1"/>
      <w:marLeft w:val="0"/>
      <w:marRight w:val="0"/>
      <w:marTop w:val="0"/>
      <w:marBottom w:val="0"/>
      <w:divBdr>
        <w:top w:val="none" w:sz="0" w:space="0" w:color="auto"/>
        <w:left w:val="none" w:sz="0" w:space="0" w:color="auto"/>
        <w:bottom w:val="none" w:sz="0" w:space="0" w:color="auto"/>
        <w:right w:val="none" w:sz="0" w:space="0" w:color="auto"/>
      </w:divBdr>
    </w:div>
    <w:div w:id="556018156">
      <w:bodyDiv w:val="1"/>
      <w:marLeft w:val="0"/>
      <w:marRight w:val="0"/>
      <w:marTop w:val="0"/>
      <w:marBottom w:val="0"/>
      <w:divBdr>
        <w:top w:val="none" w:sz="0" w:space="0" w:color="auto"/>
        <w:left w:val="none" w:sz="0" w:space="0" w:color="auto"/>
        <w:bottom w:val="none" w:sz="0" w:space="0" w:color="auto"/>
        <w:right w:val="none" w:sz="0" w:space="0" w:color="auto"/>
      </w:divBdr>
    </w:div>
    <w:div w:id="556089503">
      <w:bodyDiv w:val="1"/>
      <w:marLeft w:val="0"/>
      <w:marRight w:val="0"/>
      <w:marTop w:val="0"/>
      <w:marBottom w:val="0"/>
      <w:divBdr>
        <w:top w:val="none" w:sz="0" w:space="0" w:color="auto"/>
        <w:left w:val="none" w:sz="0" w:space="0" w:color="auto"/>
        <w:bottom w:val="none" w:sz="0" w:space="0" w:color="auto"/>
        <w:right w:val="none" w:sz="0" w:space="0" w:color="auto"/>
      </w:divBdr>
    </w:div>
    <w:div w:id="556161944">
      <w:bodyDiv w:val="1"/>
      <w:marLeft w:val="0"/>
      <w:marRight w:val="0"/>
      <w:marTop w:val="0"/>
      <w:marBottom w:val="0"/>
      <w:divBdr>
        <w:top w:val="none" w:sz="0" w:space="0" w:color="auto"/>
        <w:left w:val="none" w:sz="0" w:space="0" w:color="auto"/>
        <w:bottom w:val="none" w:sz="0" w:space="0" w:color="auto"/>
        <w:right w:val="none" w:sz="0" w:space="0" w:color="auto"/>
      </w:divBdr>
    </w:div>
    <w:div w:id="556355911">
      <w:bodyDiv w:val="1"/>
      <w:marLeft w:val="0"/>
      <w:marRight w:val="0"/>
      <w:marTop w:val="0"/>
      <w:marBottom w:val="0"/>
      <w:divBdr>
        <w:top w:val="none" w:sz="0" w:space="0" w:color="auto"/>
        <w:left w:val="none" w:sz="0" w:space="0" w:color="auto"/>
        <w:bottom w:val="none" w:sz="0" w:space="0" w:color="auto"/>
        <w:right w:val="none" w:sz="0" w:space="0" w:color="auto"/>
      </w:divBdr>
    </w:div>
    <w:div w:id="556480824">
      <w:bodyDiv w:val="1"/>
      <w:marLeft w:val="0"/>
      <w:marRight w:val="0"/>
      <w:marTop w:val="0"/>
      <w:marBottom w:val="0"/>
      <w:divBdr>
        <w:top w:val="none" w:sz="0" w:space="0" w:color="auto"/>
        <w:left w:val="none" w:sz="0" w:space="0" w:color="auto"/>
        <w:bottom w:val="none" w:sz="0" w:space="0" w:color="auto"/>
        <w:right w:val="none" w:sz="0" w:space="0" w:color="auto"/>
      </w:divBdr>
    </w:div>
    <w:div w:id="556554677">
      <w:bodyDiv w:val="1"/>
      <w:marLeft w:val="0"/>
      <w:marRight w:val="0"/>
      <w:marTop w:val="0"/>
      <w:marBottom w:val="0"/>
      <w:divBdr>
        <w:top w:val="none" w:sz="0" w:space="0" w:color="auto"/>
        <w:left w:val="none" w:sz="0" w:space="0" w:color="auto"/>
        <w:bottom w:val="none" w:sz="0" w:space="0" w:color="auto"/>
        <w:right w:val="none" w:sz="0" w:space="0" w:color="auto"/>
      </w:divBdr>
    </w:div>
    <w:div w:id="557283620">
      <w:bodyDiv w:val="1"/>
      <w:marLeft w:val="0"/>
      <w:marRight w:val="0"/>
      <w:marTop w:val="0"/>
      <w:marBottom w:val="0"/>
      <w:divBdr>
        <w:top w:val="none" w:sz="0" w:space="0" w:color="auto"/>
        <w:left w:val="none" w:sz="0" w:space="0" w:color="auto"/>
        <w:bottom w:val="none" w:sz="0" w:space="0" w:color="auto"/>
        <w:right w:val="none" w:sz="0" w:space="0" w:color="auto"/>
      </w:divBdr>
    </w:div>
    <w:div w:id="557397167">
      <w:bodyDiv w:val="1"/>
      <w:marLeft w:val="0"/>
      <w:marRight w:val="0"/>
      <w:marTop w:val="0"/>
      <w:marBottom w:val="0"/>
      <w:divBdr>
        <w:top w:val="none" w:sz="0" w:space="0" w:color="auto"/>
        <w:left w:val="none" w:sz="0" w:space="0" w:color="auto"/>
        <w:bottom w:val="none" w:sz="0" w:space="0" w:color="auto"/>
        <w:right w:val="none" w:sz="0" w:space="0" w:color="auto"/>
      </w:divBdr>
    </w:div>
    <w:div w:id="557397292">
      <w:bodyDiv w:val="1"/>
      <w:marLeft w:val="0"/>
      <w:marRight w:val="0"/>
      <w:marTop w:val="0"/>
      <w:marBottom w:val="0"/>
      <w:divBdr>
        <w:top w:val="none" w:sz="0" w:space="0" w:color="auto"/>
        <w:left w:val="none" w:sz="0" w:space="0" w:color="auto"/>
        <w:bottom w:val="none" w:sz="0" w:space="0" w:color="auto"/>
        <w:right w:val="none" w:sz="0" w:space="0" w:color="auto"/>
      </w:divBdr>
    </w:div>
    <w:div w:id="557399098">
      <w:bodyDiv w:val="1"/>
      <w:marLeft w:val="0"/>
      <w:marRight w:val="0"/>
      <w:marTop w:val="0"/>
      <w:marBottom w:val="0"/>
      <w:divBdr>
        <w:top w:val="none" w:sz="0" w:space="0" w:color="auto"/>
        <w:left w:val="none" w:sz="0" w:space="0" w:color="auto"/>
        <w:bottom w:val="none" w:sz="0" w:space="0" w:color="auto"/>
        <w:right w:val="none" w:sz="0" w:space="0" w:color="auto"/>
      </w:divBdr>
    </w:div>
    <w:div w:id="557472906">
      <w:bodyDiv w:val="1"/>
      <w:marLeft w:val="0"/>
      <w:marRight w:val="0"/>
      <w:marTop w:val="0"/>
      <w:marBottom w:val="0"/>
      <w:divBdr>
        <w:top w:val="none" w:sz="0" w:space="0" w:color="auto"/>
        <w:left w:val="none" w:sz="0" w:space="0" w:color="auto"/>
        <w:bottom w:val="none" w:sz="0" w:space="0" w:color="auto"/>
        <w:right w:val="none" w:sz="0" w:space="0" w:color="auto"/>
      </w:divBdr>
    </w:div>
    <w:div w:id="557477414">
      <w:bodyDiv w:val="1"/>
      <w:marLeft w:val="0"/>
      <w:marRight w:val="0"/>
      <w:marTop w:val="0"/>
      <w:marBottom w:val="0"/>
      <w:divBdr>
        <w:top w:val="none" w:sz="0" w:space="0" w:color="auto"/>
        <w:left w:val="none" w:sz="0" w:space="0" w:color="auto"/>
        <w:bottom w:val="none" w:sz="0" w:space="0" w:color="auto"/>
        <w:right w:val="none" w:sz="0" w:space="0" w:color="auto"/>
      </w:divBdr>
    </w:div>
    <w:div w:id="557592500">
      <w:bodyDiv w:val="1"/>
      <w:marLeft w:val="0"/>
      <w:marRight w:val="0"/>
      <w:marTop w:val="0"/>
      <w:marBottom w:val="0"/>
      <w:divBdr>
        <w:top w:val="none" w:sz="0" w:space="0" w:color="auto"/>
        <w:left w:val="none" w:sz="0" w:space="0" w:color="auto"/>
        <w:bottom w:val="none" w:sz="0" w:space="0" w:color="auto"/>
        <w:right w:val="none" w:sz="0" w:space="0" w:color="auto"/>
      </w:divBdr>
    </w:div>
    <w:div w:id="557597745">
      <w:bodyDiv w:val="1"/>
      <w:marLeft w:val="0"/>
      <w:marRight w:val="0"/>
      <w:marTop w:val="0"/>
      <w:marBottom w:val="0"/>
      <w:divBdr>
        <w:top w:val="none" w:sz="0" w:space="0" w:color="auto"/>
        <w:left w:val="none" w:sz="0" w:space="0" w:color="auto"/>
        <w:bottom w:val="none" w:sz="0" w:space="0" w:color="auto"/>
        <w:right w:val="none" w:sz="0" w:space="0" w:color="auto"/>
      </w:divBdr>
    </w:div>
    <w:div w:id="558059740">
      <w:bodyDiv w:val="1"/>
      <w:marLeft w:val="0"/>
      <w:marRight w:val="0"/>
      <w:marTop w:val="0"/>
      <w:marBottom w:val="0"/>
      <w:divBdr>
        <w:top w:val="none" w:sz="0" w:space="0" w:color="auto"/>
        <w:left w:val="none" w:sz="0" w:space="0" w:color="auto"/>
        <w:bottom w:val="none" w:sz="0" w:space="0" w:color="auto"/>
        <w:right w:val="none" w:sz="0" w:space="0" w:color="auto"/>
      </w:divBdr>
    </w:div>
    <w:div w:id="558370648">
      <w:bodyDiv w:val="1"/>
      <w:marLeft w:val="0"/>
      <w:marRight w:val="0"/>
      <w:marTop w:val="0"/>
      <w:marBottom w:val="0"/>
      <w:divBdr>
        <w:top w:val="none" w:sz="0" w:space="0" w:color="auto"/>
        <w:left w:val="none" w:sz="0" w:space="0" w:color="auto"/>
        <w:bottom w:val="none" w:sz="0" w:space="0" w:color="auto"/>
        <w:right w:val="none" w:sz="0" w:space="0" w:color="auto"/>
      </w:divBdr>
    </w:div>
    <w:div w:id="558399243">
      <w:bodyDiv w:val="1"/>
      <w:marLeft w:val="0"/>
      <w:marRight w:val="0"/>
      <w:marTop w:val="0"/>
      <w:marBottom w:val="0"/>
      <w:divBdr>
        <w:top w:val="none" w:sz="0" w:space="0" w:color="auto"/>
        <w:left w:val="none" w:sz="0" w:space="0" w:color="auto"/>
        <w:bottom w:val="none" w:sz="0" w:space="0" w:color="auto"/>
        <w:right w:val="none" w:sz="0" w:space="0" w:color="auto"/>
      </w:divBdr>
    </w:div>
    <w:div w:id="558590980">
      <w:bodyDiv w:val="1"/>
      <w:marLeft w:val="0"/>
      <w:marRight w:val="0"/>
      <w:marTop w:val="0"/>
      <w:marBottom w:val="0"/>
      <w:divBdr>
        <w:top w:val="none" w:sz="0" w:space="0" w:color="auto"/>
        <w:left w:val="none" w:sz="0" w:space="0" w:color="auto"/>
        <w:bottom w:val="none" w:sz="0" w:space="0" w:color="auto"/>
        <w:right w:val="none" w:sz="0" w:space="0" w:color="auto"/>
      </w:divBdr>
    </w:div>
    <w:div w:id="558593394">
      <w:bodyDiv w:val="1"/>
      <w:marLeft w:val="0"/>
      <w:marRight w:val="0"/>
      <w:marTop w:val="0"/>
      <w:marBottom w:val="0"/>
      <w:divBdr>
        <w:top w:val="none" w:sz="0" w:space="0" w:color="auto"/>
        <w:left w:val="none" w:sz="0" w:space="0" w:color="auto"/>
        <w:bottom w:val="none" w:sz="0" w:space="0" w:color="auto"/>
        <w:right w:val="none" w:sz="0" w:space="0" w:color="auto"/>
      </w:divBdr>
    </w:div>
    <w:div w:id="559171705">
      <w:bodyDiv w:val="1"/>
      <w:marLeft w:val="0"/>
      <w:marRight w:val="0"/>
      <w:marTop w:val="0"/>
      <w:marBottom w:val="0"/>
      <w:divBdr>
        <w:top w:val="none" w:sz="0" w:space="0" w:color="auto"/>
        <w:left w:val="none" w:sz="0" w:space="0" w:color="auto"/>
        <w:bottom w:val="none" w:sz="0" w:space="0" w:color="auto"/>
        <w:right w:val="none" w:sz="0" w:space="0" w:color="auto"/>
      </w:divBdr>
    </w:div>
    <w:div w:id="559291372">
      <w:bodyDiv w:val="1"/>
      <w:marLeft w:val="0"/>
      <w:marRight w:val="0"/>
      <w:marTop w:val="0"/>
      <w:marBottom w:val="0"/>
      <w:divBdr>
        <w:top w:val="none" w:sz="0" w:space="0" w:color="auto"/>
        <w:left w:val="none" w:sz="0" w:space="0" w:color="auto"/>
        <w:bottom w:val="none" w:sz="0" w:space="0" w:color="auto"/>
        <w:right w:val="none" w:sz="0" w:space="0" w:color="auto"/>
      </w:divBdr>
    </w:div>
    <w:div w:id="559437118">
      <w:bodyDiv w:val="1"/>
      <w:marLeft w:val="0"/>
      <w:marRight w:val="0"/>
      <w:marTop w:val="0"/>
      <w:marBottom w:val="0"/>
      <w:divBdr>
        <w:top w:val="none" w:sz="0" w:space="0" w:color="auto"/>
        <w:left w:val="none" w:sz="0" w:space="0" w:color="auto"/>
        <w:bottom w:val="none" w:sz="0" w:space="0" w:color="auto"/>
        <w:right w:val="none" w:sz="0" w:space="0" w:color="auto"/>
      </w:divBdr>
    </w:div>
    <w:div w:id="559438013">
      <w:bodyDiv w:val="1"/>
      <w:marLeft w:val="0"/>
      <w:marRight w:val="0"/>
      <w:marTop w:val="0"/>
      <w:marBottom w:val="0"/>
      <w:divBdr>
        <w:top w:val="none" w:sz="0" w:space="0" w:color="auto"/>
        <w:left w:val="none" w:sz="0" w:space="0" w:color="auto"/>
        <w:bottom w:val="none" w:sz="0" w:space="0" w:color="auto"/>
        <w:right w:val="none" w:sz="0" w:space="0" w:color="auto"/>
      </w:divBdr>
    </w:div>
    <w:div w:id="559438186">
      <w:bodyDiv w:val="1"/>
      <w:marLeft w:val="0"/>
      <w:marRight w:val="0"/>
      <w:marTop w:val="0"/>
      <w:marBottom w:val="0"/>
      <w:divBdr>
        <w:top w:val="none" w:sz="0" w:space="0" w:color="auto"/>
        <w:left w:val="none" w:sz="0" w:space="0" w:color="auto"/>
        <w:bottom w:val="none" w:sz="0" w:space="0" w:color="auto"/>
        <w:right w:val="none" w:sz="0" w:space="0" w:color="auto"/>
      </w:divBdr>
    </w:div>
    <w:div w:id="559438315">
      <w:bodyDiv w:val="1"/>
      <w:marLeft w:val="0"/>
      <w:marRight w:val="0"/>
      <w:marTop w:val="0"/>
      <w:marBottom w:val="0"/>
      <w:divBdr>
        <w:top w:val="none" w:sz="0" w:space="0" w:color="auto"/>
        <w:left w:val="none" w:sz="0" w:space="0" w:color="auto"/>
        <w:bottom w:val="none" w:sz="0" w:space="0" w:color="auto"/>
        <w:right w:val="none" w:sz="0" w:space="0" w:color="auto"/>
      </w:divBdr>
    </w:div>
    <w:div w:id="559558233">
      <w:bodyDiv w:val="1"/>
      <w:marLeft w:val="0"/>
      <w:marRight w:val="0"/>
      <w:marTop w:val="0"/>
      <w:marBottom w:val="0"/>
      <w:divBdr>
        <w:top w:val="none" w:sz="0" w:space="0" w:color="auto"/>
        <w:left w:val="none" w:sz="0" w:space="0" w:color="auto"/>
        <w:bottom w:val="none" w:sz="0" w:space="0" w:color="auto"/>
        <w:right w:val="none" w:sz="0" w:space="0" w:color="auto"/>
      </w:divBdr>
    </w:div>
    <w:div w:id="559563938">
      <w:bodyDiv w:val="1"/>
      <w:marLeft w:val="0"/>
      <w:marRight w:val="0"/>
      <w:marTop w:val="0"/>
      <w:marBottom w:val="0"/>
      <w:divBdr>
        <w:top w:val="none" w:sz="0" w:space="0" w:color="auto"/>
        <w:left w:val="none" w:sz="0" w:space="0" w:color="auto"/>
        <w:bottom w:val="none" w:sz="0" w:space="0" w:color="auto"/>
        <w:right w:val="none" w:sz="0" w:space="0" w:color="auto"/>
      </w:divBdr>
    </w:div>
    <w:div w:id="559709033">
      <w:bodyDiv w:val="1"/>
      <w:marLeft w:val="0"/>
      <w:marRight w:val="0"/>
      <w:marTop w:val="0"/>
      <w:marBottom w:val="0"/>
      <w:divBdr>
        <w:top w:val="none" w:sz="0" w:space="0" w:color="auto"/>
        <w:left w:val="none" w:sz="0" w:space="0" w:color="auto"/>
        <w:bottom w:val="none" w:sz="0" w:space="0" w:color="auto"/>
        <w:right w:val="none" w:sz="0" w:space="0" w:color="auto"/>
      </w:divBdr>
    </w:div>
    <w:div w:id="559823035">
      <w:bodyDiv w:val="1"/>
      <w:marLeft w:val="0"/>
      <w:marRight w:val="0"/>
      <w:marTop w:val="0"/>
      <w:marBottom w:val="0"/>
      <w:divBdr>
        <w:top w:val="none" w:sz="0" w:space="0" w:color="auto"/>
        <w:left w:val="none" w:sz="0" w:space="0" w:color="auto"/>
        <w:bottom w:val="none" w:sz="0" w:space="0" w:color="auto"/>
        <w:right w:val="none" w:sz="0" w:space="0" w:color="auto"/>
      </w:divBdr>
    </w:div>
    <w:div w:id="559823371">
      <w:bodyDiv w:val="1"/>
      <w:marLeft w:val="0"/>
      <w:marRight w:val="0"/>
      <w:marTop w:val="0"/>
      <w:marBottom w:val="0"/>
      <w:divBdr>
        <w:top w:val="none" w:sz="0" w:space="0" w:color="auto"/>
        <w:left w:val="none" w:sz="0" w:space="0" w:color="auto"/>
        <w:bottom w:val="none" w:sz="0" w:space="0" w:color="auto"/>
        <w:right w:val="none" w:sz="0" w:space="0" w:color="auto"/>
      </w:divBdr>
    </w:div>
    <w:div w:id="560025499">
      <w:bodyDiv w:val="1"/>
      <w:marLeft w:val="0"/>
      <w:marRight w:val="0"/>
      <w:marTop w:val="0"/>
      <w:marBottom w:val="0"/>
      <w:divBdr>
        <w:top w:val="none" w:sz="0" w:space="0" w:color="auto"/>
        <w:left w:val="none" w:sz="0" w:space="0" w:color="auto"/>
        <w:bottom w:val="none" w:sz="0" w:space="0" w:color="auto"/>
        <w:right w:val="none" w:sz="0" w:space="0" w:color="auto"/>
      </w:divBdr>
    </w:div>
    <w:div w:id="560097517">
      <w:bodyDiv w:val="1"/>
      <w:marLeft w:val="0"/>
      <w:marRight w:val="0"/>
      <w:marTop w:val="0"/>
      <w:marBottom w:val="0"/>
      <w:divBdr>
        <w:top w:val="none" w:sz="0" w:space="0" w:color="auto"/>
        <w:left w:val="none" w:sz="0" w:space="0" w:color="auto"/>
        <w:bottom w:val="none" w:sz="0" w:space="0" w:color="auto"/>
        <w:right w:val="none" w:sz="0" w:space="0" w:color="auto"/>
      </w:divBdr>
    </w:div>
    <w:div w:id="560992182">
      <w:bodyDiv w:val="1"/>
      <w:marLeft w:val="0"/>
      <w:marRight w:val="0"/>
      <w:marTop w:val="0"/>
      <w:marBottom w:val="0"/>
      <w:divBdr>
        <w:top w:val="none" w:sz="0" w:space="0" w:color="auto"/>
        <w:left w:val="none" w:sz="0" w:space="0" w:color="auto"/>
        <w:bottom w:val="none" w:sz="0" w:space="0" w:color="auto"/>
        <w:right w:val="none" w:sz="0" w:space="0" w:color="auto"/>
      </w:divBdr>
    </w:div>
    <w:div w:id="561135014">
      <w:bodyDiv w:val="1"/>
      <w:marLeft w:val="0"/>
      <w:marRight w:val="0"/>
      <w:marTop w:val="0"/>
      <w:marBottom w:val="0"/>
      <w:divBdr>
        <w:top w:val="none" w:sz="0" w:space="0" w:color="auto"/>
        <w:left w:val="none" w:sz="0" w:space="0" w:color="auto"/>
        <w:bottom w:val="none" w:sz="0" w:space="0" w:color="auto"/>
        <w:right w:val="none" w:sz="0" w:space="0" w:color="auto"/>
      </w:divBdr>
    </w:div>
    <w:div w:id="561252099">
      <w:bodyDiv w:val="1"/>
      <w:marLeft w:val="0"/>
      <w:marRight w:val="0"/>
      <w:marTop w:val="0"/>
      <w:marBottom w:val="0"/>
      <w:divBdr>
        <w:top w:val="none" w:sz="0" w:space="0" w:color="auto"/>
        <w:left w:val="none" w:sz="0" w:space="0" w:color="auto"/>
        <w:bottom w:val="none" w:sz="0" w:space="0" w:color="auto"/>
        <w:right w:val="none" w:sz="0" w:space="0" w:color="auto"/>
      </w:divBdr>
    </w:div>
    <w:div w:id="561334736">
      <w:bodyDiv w:val="1"/>
      <w:marLeft w:val="0"/>
      <w:marRight w:val="0"/>
      <w:marTop w:val="0"/>
      <w:marBottom w:val="0"/>
      <w:divBdr>
        <w:top w:val="none" w:sz="0" w:space="0" w:color="auto"/>
        <w:left w:val="none" w:sz="0" w:space="0" w:color="auto"/>
        <w:bottom w:val="none" w:sz="0" w:space="0" w:color="auto"/>
        <w:right w:val="none" w:sz="0" w:space="0" w:color="auto"/>
      </w:divBdr>
    </w:div>
    <w:div w:id="561718291">
      <w:bodyDiv w:val="1"/>
      <w:marLeft w:val="0"/>
      <w:marRight w:val="0"/>
      <w:marTop w:val="0"/>
      <w:marBottom w:val="0"/>
      <w:divBdr>
        <w:top w:val="none" w:sz="0" w:space="0" w:color="auto"/>
        <w:left w:val="none" w:sz="0" w:space="0" w:color="auto"/>
        <w:bottom w:val="none" w:sz="0" w:space="0" w:color="auto"/>
        <w:right w:val="none" w:sz="0" w:space="0" w:color="auto"/>
      </w:divBdr>
    </w:div>
    <w:div w:id="562449416">
      <w:bodyDiv w:val="1"/>
      <w:marLeft w:val="0"/>
      <w:marRight w:val="0"/>
      <w:marTop w:val="0"/>
      <w:marBottom w:val="0"/>
      <w:divBdr>
        <w:top w:val="none" w:sz="0" w:space="0" w:color="auto"/>
        <w:left w:val="none" w:sz="0" w:space="0" w:color="auto"/>
        <w:bottom w:val="none" w:sz="0" w:space="0" w:color="auto"/>
        <w:right w:val="none" w:sz="0" w:space="0" w:color="auto"/>
      </w:divBdr>
    </w:div>
    <w:div w:id="562449427">
      <w:bodyDiv w:val="1"/>
      <w:marLeft w:val="0"/>
      <w:marRight w:val="0"/>
      <w:marTop w:val="0"/>
      <w:marBottom w:val="0"/>
      <w:divBdr>
        <w:top w:val="none" w:sz="0" w:space="0" w:color="auto"/>
        <w:left w:val="none" w:sz="0" w:space="0" w:color="auto"/>
        <w:bottom w:val="none" w:sz="0" w:space="0" w:color="auto"/>
        <w:right w:val="none" w:sz="0" w:space="0" w:color="auto"/>
      </w:divBdr>
    </w:div>
    <w:div w:id="562564058">
      <w:bodyDiv w:val="1"/>
      <w:marLeft w:val="0"/>
      <w:marRight w:val="0"/>
      <w:marTop w:val="0"/>
      <w:marBottom w:val="0"/>
      <w:divBdr>
        <w:top w:val="none" w:sz="0" w:space="0" w:color="auto"/>
        <w:left w:val="none" w:sz="0" w:space="0" w:color="auto"/>
        <w:bottom w:val="none" w:sz="0" w:space="0" w:color="auto"/>
        <w:right w:val="none" w:sz="0" w:space="0" w:color="auto"/>
      </w:divBdr>
    </w:div>
    <w:div w:id="562909295">
      <w:bodyDiv w:val="1"/>
      <w:marLeft w:val="0"/>
      <w:marRight w:val="0"/>
      <w:marTop w:val="0"/>
      <w:marBottom w:val="0"/>
      <w:divBdr>
        <w:top w:val="none" w:sz="0" w:space="0" w:color="auto"/>
        <w:left w:val="none" w:sz="0" w:space="0" w:color="auto"/>
        <w:bottom w:val="none" w:sz="0" w:space="0" w:color="auto"/>
        <w:right w:val="none" w:sz="0" w:space="0" w:color="auto"/>
      </w:divBdr>
    </w:div>
    <w:div w:id="563105663">
      <w:bodyDiv w:val="1"/>
      <w:marLeft w:val="0"/>
      <w:marRight w:val="0"/>
      <w:marTop w:val="0"/>
      <w:marBottom w:val="0"/>
      <w:divBdr>
        <w:top w:val="none" w:sz="0" w:space="0" w:color="auto"/>
        <w:left w:val="none" w:sz="0" w:space="0" w:color="auto"/>
        <w:bottom w:val="none" w:sz="0" w:space="0" w:color="auto"/>
        <w:right w:val="none" w:sz="0" w:space="0" w:color="auto"/>
      </w:divBdr>
    </w:div>
    <w:div w:id="563375316">
      <w:bodyDiv w:val="1"/>
      <w:marLeft w:val="0"/>
      <w:marRight w:val="0"/>
      <w:marTop w:val="0"/>
      <w:marBottom w:val="0"/>
      <w:divBdr>
        <w:top w:val="none" w:sz="0" w:space="0" w:color="auto"/>
        <w:left w:val="none" w:sz="0" w:space="0" w:color="auto"/>
        <w:bottom w:val="none" w:sz="0" w:space="0" w:color="auto"/>
        <w:right w:val="none" w:sz="0" w:space="0" w:color="auto"/>
      </w:divBdr>
    </w:div>
    <w:div w:id="563444872">
      <w:bodyDiv w:val="1"/>
      <w:marLeft w:val="0"/>
      <w:marRight w:val="0"/>
      <w:marTop w:val="0"/>
      <w:marBottom w:val="0"/>
      <w:divBdr>
        <w:top w:val="none" w:sz="0" w:space="0" w:color="auto"/>
        <w:left w:val="none" w:sz="0" w:space="0" w:color="auto"/>
        <w:bottom w:val="none" w:sz="0" w:space="0" w:color="auto"/>
        <w:right w:val="none" w:sz="0" w:space="0" w:color="auto"/>
      </w:divBdr>
    </w:div>
    <w:div w:id="563489850">
      <w:bodyDiv w:val="1"/>
      <w:marLeft w:val="0"/>
      <w:marRight w:val="0"/>
      <w:marTop w:val="0"/>
      <w:marBottom w:val="0"/>
      <w:divBdr>
        <w:top w:val="none" w:sz="0" w:space="0" w:color="auto"/>
        <w:left w:val="none" w:sz="0" w:space="0" w:color="auto"/>
        <w:bottom w:val="none" w:sz="0" w:space="0" w:color="auto"/>
        <w:right w:val="none" w:sz="0" w:space="0" w:color="auto"/>
      </w:divBdr>
    </w:div>
    <w:div w:id="563636795">
      <w:bodyDiv w:val="1"/>
      <w:marLeft w:val="0"/>
      <w:marRight w:val="0"/>
      <w:marTop w:val="0"/>
      <w:marBottom w:val="0"/>
      <w:divBdr>
        <w:top w:val="none" w:sz="0" w:space="0" w:color="auto"/>
        <w:left w:val="none" w:sz="0" w:space="0" w:color="auto"/>
        <w:bottom w:val="none" w:sz="0" w:space="0" w:color="auto"/>
        <w:right w:val="none" w:sz="0" w:space="0" w:color="auto"/>
      </w:divBdr>
    </w:div>
    <w:div w:id="563684324">
      <w:bodyDiv w:val="1"/>
      <w:marLeft w:val="0"/>
      <w:marRight w:val="0"/>
      <w:marTop w:val="0"/>
      <w:marBottom w:val="0"/>
      <w:divBdr>
        <w:top w:val="none" w:sz="0" w:space="0" w:color="auto"/>
        <w:left w:val="none" w:sz="0" w:space="0" w:color="auto"/>
        <w:bottom w:val="none" w:sz="0" w:space="0" w:color="auto"/>
        <w:right w:val="none" w:sz="0" w:space="0" w:color="auto"/>
      </w:divBdr>
    </w:div>
    <w:div w:id="563685248">
      <w:bodyDiv w:val="1"/>
      <w:marLeft w:val="0"/>
      <w:marRight w:val="0"/>
      <w:marTop w:val="0"/>
      <w:marBottom w:val="0"/>
      <w:divBdr>
        <w:top w:val="none" w:sz="0" w:space="0" w:color="auto"/>
        <w:left w:val="none" w:sz="0" w:space="0" w:color="auto"/>
        <w:bottom w:val="none" w:sz="0" w:space="0" w:color="auto"/>
        <w:right w:val="none" w:sz="0" w:space="0" w:color="auto"/>
      </w:divBdr>
    </w:div>
    <w:div w:id="564027176">
      <w:bodyDiv w:val="1"/>
      <w:marLeft w:val="0"/>
      <w:marRight w:val="0"/>
      <w:marTop w:val="0"/>
      <w:marBottom w:val="0"/>
      <w:divBdr>
        <w:top w:val="none" w:sz="0" w:space="0" w:color="auto"/>
        <w:left w:val="none" w:sz="0" w:space="0" w:color="auto"/>
        <w:bottom w:val="none" w:sz="0" w:space="0" w:color="auto"/>
        <w:right w:val="none" w:sz="0" w:space="0" w:color="auto"/>
      </w:divBdr>
    </w:div>
    <w:div w:id="564219080">
      <w:bodyDiv w:val="1"/>
      <w:marLeft w:val="0"/>
      <w:marRight w:val="0"/>
      <w:marTop w:val="0"/>
      <w:marBottom w:val="0"/>
      <w:divBdr>
        <w:top w:val="none" w:sz="0" w:space="0" w:color="auto"/>
        <w:left w:val="none" w:sz="0" w:space="0" w:color="auto"/>
        <w:bottom w:val="none" w:sz="0" w:space="0" w:color="auto"/>
        <w:right w:val="none" w:sz="0" w:space="0" w:color="auto"/>
      </w:divBdr>
    </w:div>
    <w:div w:id="564417840">
      <w:bodyDiv w:val="1"/>
      <w:marLeft w:val="0"/>
      <w:marRight w:val="0"/>
      <w:marTop w:val="0"/>
      <w:marBottom w:val="0"/>
      <w:divBdr>
        <w:top w:val="none" w:sz="0" w:space="0" w:color="auto"/>
        <w:left w:val="none" w:sz="0" w:space="0" w:color="auto"/>
        <w:bottom w:val="none" w:sz="0" w:space="0" w:color="auto"/>
        <w:right w:val="none" w:sz="0" w:space="0" w:color="auto"/>
      </w:divBdr>
    </w:div>
    <w:div w:id="564529142">
      <w:bodyDiv w:val="1"/>
      <w:marLeft w:val="0"/>
      <w:marRight w:val="0"/>
      <w:marTop w:val="0"/>
      <w:marBottom w:val="0"/>
      <w:divBdr>
        <w:top w:val="none" w:sz="0" w:space="0" w:color="auto"/>
        <w:left w:val="none" w:sz="0" w:space="0" w:color="auto"/>
        <w:bottom w:val="none" w:sz="0" w:space="0" w:color="auto"/>
        <w:right w:val="none" w:sz="0" w:space="0" w:color="auto"/>
      </w:divBdr>
    </w:div>
    <w:div w:id="564992049">
      <w:bodyDiv w:val="1"/>
      <w:marLeft w:val="0"/>
      <w:marRight w:val="0"/>
      <w:marTop w:val="0"/>
      <w:marBottom w:val="0"/>
      <w:divBdr>
        <w:top w:val="none" w:sz="0" w:space="0" w:color="auto"/>
        <w:left w:val="none" w:sz="0" w:space="0" w:color="auto"/>
        <w:bottom w:val="none" w:sz="0" w:space="0" w:color="auto"/>
        <w:right w:val="none" w:sz="0" w:space="0" w:color="auto"/>
      </w:divBdr>
    </w:div>
    <w:div w:id="565454869">
      <w:bodyDiv w:val="1"/>
      <w:marLeft w:val="0"/>
      <w:marRight w:val="0"/>
      <w:marTop w:val="0"/>
      <w:marBottom w:val="0"/>
      <w:divBdr>
        <w:top w:val="none" w:sz="0" w:space="0" w:color="auto"/>
        <w:left w:val="none" w:sz="0" w:space="0" w:color="auto"/>
        <w:bottom w:val="none" w:sz="0" w:space="0" w:color="auto"/>
        <w:right w:val="none" w:sz="0" w:space="0" w:color="auto"/>
      </w:divBdr>
    </w:div>
    <w:div w:id="565839908">
      <w:bodyDiv w:val="1"/>
      <w:marLeft w:val="0"/>
      <w:marRight w:val="0"/>
      <w:marTop w:val="0"/>
      <w:marBottom w:val="0"/>
      <w:divBdr>
        <w:top w:val="none" w:sz="0" w:space="0" w:color="auto"/>
        <w:left w:val="none" w:sz="0" w:space="0" w:color="auto"/>
        <w:bottom w:val="none" w:sz="0" w:space="0" w:color="auto"/>
        <w:right w:val="none" w:sz="0" w:space="0" w:color="auto"/>
      </w:divBdr>
    </w:div>
    <w:div w:id="566040488">
      <w:bodyDiv w:val="1"/>
      <w:marLeft w:val="0"/>
      <w:marRight w:val="0"/>
      <w:marTop w:val="0"/>
      <w:marBottom w:val="0"/>
      <w:divBdr>
        <w:top w:val="none" w:sz="0" w:space="0" w:color="auto"/>
        <w:left w:val="none" w:sz="0" w:space="0" w:color="auto"/>
        <w:bottom w:val="none" w:sz="0" w:space="0" w:color="auto"/>
        <w:right w:val="none" w:sz="0" w:space="0" w:color="auto"/>
      </w:divBdr>
    </w:div>
    <w:div w:id="566301630">
      <w:bodyDiv w:val="1"/>
      <w:marLeft w:val="0"/>
      <w:marRight w:val="0"/>
      <w:marTop w:val="0"/>
      <w:marBottom w:val="0"/>
      <w:divBdr>
        <w:top w:val="none" w:sz="0" w:space="0" w:color="auto"/>
        <w:left w:val="none" w:sz="0" w:space="0" w:color="auto"/>
        <w:bottom w:val="none" w:sz="0" w:space="0" w:color="auto"/>
        <w:right w:val="none" w:sz="0" w:space="0" w:color="auto"/>
      </w:divBdr>
    </w:div>
    <w:div w:id="566649736">
      <w:bodyDiv w:val="1"/>
      <w:marLeft w:val="0"/>
      <w:marRight w:val="0"/>
      <w:marTop w:val="0"/>
      <w:marBottom w:val="0"/>
      <w:divBdr>
        <w:top w:val="none" w:sz="0" w:space="0" w:color="auto"/>
        <w:left w:val="none" w:sz="0" w:space="0" w:color="auto"/>
        <w:bottom w:val="none" w:sz="0" w:space="0" w:color="auto"/>
        <w:right w:val="none" w:sz="0" w:space="0" w:color="auto"/>
      </w:divBdr>
    </w:div>
    <w:div w:id="567417468">
      <w:bodyDiv w:val="1"/>
      <w:marLeft w:val="0"/>
      <w:marRight w:val="0"/>
      <w:marTop w:val="0"/>
      <w:marBottom w:val="0"/>
      <w:divBdr>
        <w:top w:val="none" w:sz="0" w:space="0" w:color="auto"/>
        <w:left w:val="none" w:sz="0" w:space="0" w:color="auto"/>
        <w:bottom w:val="none" w:sz="0" w:space="0" w:color="auto"/>
        <w:right w:val="none" w:sz="0" w:space="0" w:color="auto"/>
      </w:divBdr>
    </w:div>
    <w:div w:id="567691529">
      <w:bodyDiv w:val="1"/>
      <w:marLeft w:val="0"/>
      <w:marRight w:val="0"/>
      <w:marTop w:val="0"/>
      <w:marBottom w:val="0"/>
      <w:divBdr>
        <w:top w:val="none" w:sz="0" w:space="0" w:color="auto"/>
        <w:left w:val="none" w:sz="0" w:space="0" w:color="auto"/>
        <w:bottom w:val="none" w:sz="0" w:space="0" w:color="auto"/>
        <w:right w:val="none" w:sz="0" w:space="0" w:color="auto"/>
      </w:divBdr>
    </w:div>
    <w:div w:id="567808323">
      <w:bodyDiv w:val="1"/>
      <w:marLeft w:val="0"/>
      <w:marRight w:val="0"/>
      <w:marTop w:val="0"/>
      <w:marBottom w:val="0"/>
      <w:divBdr>
        <w:top w:val="none" w:sz="0" w:space="0" w:color="auto"/>
        <w:left w:val="none" w:sz="0" w:space="0" w:color="auto"/>
        <w:bottom w:val="none" w:sz="0" w:space="0" w:color="auto"/>
        <w:right w:val="none" w:sz="0" w:space="0" w:color="auto"/>
      </w:divBdr>
    </w:div>
    <w:div w:id="567955861">
      <w:bodyDiv w:val="1"/>
      <w:marLeft w:val="0"/>
      <w:marRight w:val="0"/>
      <w:marTop w:val="0"/>
      <w:marBottom w:val="0"/>
      <w:divBdr>
        <w:top w:val="none" w:sz="0" w:space="0" w:color="auto"/>
        <w:left w:val="none" w:sz="0" w:space="0" w:color="auto"/>
        <w:bottom w:val="none" w:sz="0" w:space="0" w:color="auto"/>
        <w:right w:val="none" w:sz="0" w:space="0" w:color="auto"/>
      </w:divBdr>
    </w:div>
    <w:div w:id="567957143">
      <w:bodyDiv w:val="1"/>
      <w:marLeft w:val="0"/>
      <w:marRight w:val="0"/>
      <w:marTop w:val="0"/>
      <w:marBottom w:val="0"/>
      <w:divBdr>
        <w:top w:val="none" w:sz="0" w:space="0" w:color="auto"/>
        <w:left w:val="none" w:sz="0" w:space="0" w:color="auto"/>
        <w:bottom w:val="none" w:sz="0" w:space="0" w:color="auto"/>
        <w:right w:val="none" w:sz="0" w:space="0" w:color="auto"/>
      </w:divBdr>
    </w:div>
    <w:div w:id="568030893">
      <w:bodyDiv w:val="1"/>
      <w:marLeft w:val="0"/>
      <w:marRight w:val="0"/>
      <w:marTop w:val="0"/>
      <w:marBottom w:val="0"/>
      <w:divBdr>
        <w:top w:val="none" w:sz="0" w:space="0" w:color="auto"/>
        <w:left w:val="none" w:sz="0" w:space="0" w:color="auto"/>
        <w:bottom w:val="none" w:sz="0" w:space="0" w:color="auto"/>
        <w:right w:val="none" w:sz="0" w:space="0" w:color="auto"/>
      </w:divBdr>
    </w:div>
    <w:div w:id="569000884">
      <w:bodyDiv w:val="1"/>
      <w:marLeft w:val="0"/>
      <w:marRight w:val="0"/>
      <w:marTop w:val="0"/>
      <w:marBottom w:val="0"/>
      <w:divBdr>
        <w:top w:val="none" w:sz="0" w:space="0" w:color="auto"/>
        <w:left w:val="none" w:sz="0" w:space="0" w:color="auto"/>
        <w:bottom w:val="none" w:sz="0" w:space="0" w:color="auto"/>
        <w:right w:val="none" w:sz="0" w:space="0" w:color="auto"/>
      </w:divBdr>
    </w:div>
    <w:div w:id="569342806">
      <w:bodyDiv w:val="1"/>
      <w:marLeft w:val="0"/>
      <w:marRight w:val="0"/>
      <w:marTop w:val="0"/>
      <w:marBottom w:val="0"/>
      <w:divBdr>
        <w:top w:val="none" w:sz="0" w:space="0" w:color="auto"/>
        <w:left w:val="none" w:sz="0" w:space="0" w:color="auto"/>
        <w:bottom w:val="none" w:sz="0" w:space="0" w:color="auto"/>
        <w:right w:val="none" w:sz="0" w:space="0" w:color="auto"/>
      </w:divBdr>
    </w:div>
    <w:div w:id="569535615">
      <w:bodyDiv w:val="1"/>
      <w:marLeft w:val="0"/>
      <w:marRight w:val="0"/>
      <w:marTop w:val="0"/>
      <w:marBottom w:val="0"/>
      <w:divBdr>
        <w:top w:val="none" w:sz="0" w:space="0" w:color="auto"/>
        <w:left w:val="none" w:sz="0" w:space="0" w:color="auto"/>
        <w:bottom w:val="none" w:sz="0" w:space="0" w:color="auto"/>
        <w:right w:val="none" w:sz="0" w:space="0" w:color="auto"/>
      </w:divBdr>
    </w:div>
    <w:div w:id="569772838">
      <w:bodyDiv w:val="1"/>
      <w:marLeft w:val="0"/>
      <w:marRight w:val="0"/>
      <w:marTop w:val="0"/>
      <w:marBottom w:val="0"/>
      <w:divBdr>
        <w:top w:val="none" w:sz="0" w:space="0" w:color="auto"/>
        <w:left w:val="none" w:sz="0" w:space="0" w:color="auto"/>
        <w:bottom w:val="none" w:sz="0" w:space="0" w:color="auto"/>
        <w:right w:val="none" w:sz="0" w:space="0" w:color="auto"/>
      </w:divBdr>
    </w:div>
    <w:div w:id="569852989">
      <w:bodyDiv w:val="1"/>
      <w:marLeft w:val="0"/>
      <w:marRight w:val="0"/>
      <w:marTop w:val="0"/>
      <w:marBottom w:val="0"/>
      <w:divBdr>
        <w:top w:val="none" w:sz="0" w:space="0" w:color="auto"/>
        <w:left w:val="none" w:sz="0" w:space="0" w:color="auto"/>
        <w:bottom w:val="none" w:sz="0" w:space="0" w:color="auto"/>
        <w:right w:val="none" w:sz="0" w:space="0" w:color="auto"/>
      </w:divBdr>
    </w:div>
    <w:div w:id="570048070">
      <w:bodyDiv w:val="1"/>
      <w:marLeft w:val="0"/>
      <w:marRight w:val="0"/>
      <w:marTop w:val="0"/>
      <w:marBottom w:val="0"/>
      <w:divBdr>
        <w:top w:val="none" w:sz="0" w:space="0" w:color="auto"/>
        <w:left w:val="none" w:sz="0" w:space="0" w:color="auto"/>
        <w:bottom w:val="none" w:sz="0" w:space="0" w:color="auto"/>
        <w:right w:val="none" w:sz="0" w:space="0" w:color="auto"/>
      </w:divBdr>
    </w:div>
    <w:div w:id="570315901">
      <w:bodyDiv w:val="1"/>
      <w:marLeft w:val="0"/>
      <w:marRight w:val="0"/>
      <w:marTop w:val="0"/>
      <w:marBottom w:val="0"/>
      <w:divBdr>
        <w:top w:val="none" w:sz="0" w:space="0" w:color="auto"/>
        <w:left w:val="none" w:sz="0" w:space="0" w:color="auto"/>
        <w:bottom w:val="none" w:sz="0" w:space="0" w:color="auto"/>
        <w:right w:val="none" w:sz="0" w:space="0" w:color="auto"/>
      </w:divBdr>
    </w:div>
    <w:div w:id="570430873">
      <w:bodyDiv w:val="1"/>
      <w:marLeft w:val="0"/>
      <w:marRight w:val="0"/>
      <w:marTop w:val="0"/>
      <w:marBottom w:val="0"/>
      <w:divBdr>
        <w:top w:val="none" w:sz="0" w:space="0" w:color="auto"/>
        <w:left w:val="none" w:sz="0" w:space="0" w:color="auto"/>
        <w:bottom w:val="none" w:sz="0" w:space="0" w:color="auto"/>
        <w:right w:val="none" w:sz="0" w:space="0" w:color="auto"/>
      </w:divBdr>
    </w:div>
    <w:div w:id="570700314">
      <w:bodyDiv w:val="1"/>
      <w:marLeft w:val="0"/>
      <w:marRight w:val="0"/>
      <w:marTop w:val="0"/>
      <w:marBottom w:val="0"/>
      <w:divBdr>
        <w:top w:val="none" w:sz="0" w:space="0" w:color="auto"/>
        <w:left w:val="none" w:sz="0" w:space="0" w:color="auto"/>
        <w:bottom w:val="none" w:sz="0" w:space="0" w:color="auto"/>
        <w:right w:val="none" w:sz="0" w:space="0" w:color="auto"/>
      </w:divBdr>
    </w:div>
    <w:div w:id="571082189">
      <w:bodyDiv w:val="1"/>
      <w:marLeft w:val="0"/>
      <w:marRight w:val="0"/>
      <w:marTop w:val="0"/>
      <w:marBottom w:val="0"/>
      <w:divBdr>
        <w:top w:val="none" w:sz="0" w:space="0" w:color="auto"/>
        <w:left w:val="none" w:sz="0" w:space="0" w:color="auto"/>
        <w:bottom w:val="none" w:sz="0" w:space="0" w:color="auto"/>
        <w:right w:val="none" w:sz="0" w:space="0" w:color="auto"/>
      </w:divBdr>
    </w:div>
    <w:div w:id="571160537">
      <w:bodyDiv w:val="1"/>
      <w:marLeft w:val="0"/>
      <w:marRight w:val="0"/>
      <w:marTop w:val="0"/>
      <w:marBottom w:val="0"/>
      <w:divBdr>
        <w:top w:val="none" w:sz="0" w:space="0" w:color="auto"/>
        <w:left w:val="none" w:sz="0" w:space="0" w:color="auto"/>
        <w:bottom w:val="none" w:sz="0" w:space="0" w:color="auto"/>
        <w:right w:val="none" w:sz="0" w:space="0" w:color="auto"/>
      </w:divBdr>
    </w:div>
    <w:div w:id="571350003">
      <w:bodyDiv w:val="1"/>
      <w:marLeft w:val="0"/>
      <w:marRight w:val="0"/>
      <w:marTop w:val="0"/>
      <w:marBottom w:val="0"/>
      <w:divBdr>
        <w:top w:val="none" w:sz="0" w:space="0" w:color="auto"/>
        <w:left w:val="none" w:sz="0" w:space="0" w:color="auto"/>
        <w:bottom w:val="none" w:sz="0" w:space="0" w:color="auto"/>
        <w:right w:val="none" w:sz="0" w:space="0" w:color="auto"/>
      </w:divBdr>
    </w:div>
    <w:div w:id="571357614">
      <w:bodyDiv w:val="1"/>
      <w:marLeft w:val="0"/>
      <w:marRight w:val="0"/>
      <w:marTop w:val="0"/>
      <w:marBottom w:val="0"/>
      <w:divBdr>
        <w:top w:val="none" w:sz="0" w:space="0" w:color="auto"/>
        <w:left w:val="none" w:sz="0" w:space="0" w:color="auto"/>
        <w:bottom w:val="none" w:sz="0" w:space="0" w:color="auto"/>
        <w:right w:val="none" w:sz="0" w:space="0" w:color="auto"/>
      </w:divBdr>
    </w:div>
    <w:div w:id="571693618">
      <w:bodyDiv w:val="1"/>
      <w:marLeft w:val="0"/>
      <w:marRight w:val="0"/>
      <w:marTop w:val="0"/>
      <w:marBottom w:val="0"/>
      <w:divBdr>
        <w:top w:val="none" w:sz="0" w:space="0" w:color="auto"/>
        <w:left w:val="none" w:sz="0" w:space="0" w:color="auto"/>
        <w:bottom w:val="none" w:sz="0" w:space="0" w:color="auto"/>
        <w:right w:val="none" w:sz="0" w:space="0" w:color="auto"/>
      </w:divBdr>
    </w:div>
    <w:div w:id="572013320">
      <w:bodyDiv w:val="1"/>
      <w:marLeft w:val="0"/>
      <w:marRight w:val="0"/>
      <w:marTop w:val="0"/>
      <w:marBottom w:val="0"/>
      <w:divBdr>
        <w:top w:val="none" w:sz="0" w:space="0" w:color="auto"/>
        <w:left w:val="none" w:sz="0" w:space="0" w:color="auto"/>
        <w:bottom w:val="none" w:sz="0" w:space="0" w:color="auto"/>
        <w:right w:val="none" w:sz="0" w:space="0" w:color="auto"/>
      </w:divBdr>
    </w:div>
    <w:div w:id="572203049">
      <w:bodyDiv w:val="1"/>
      <w:marLeft w:val="0"/>
      <w:marRight w:val="0"/>
      <w:marTop w:val="0"/>
      <w:marBottom w:val="0"/>
      <w:divBdr>
        <w:top w:val="none" w:sz="0" w:space="0" w:color="auto"/>
        <w:left w:val="none" w:sz="0" w:space="0" w:color="auto"/>
        <w:bottom w:val="none" w:sz="0" w:space="0" w:color="auto"/>
        <w:right w:val="none" w:sz="0" w:space="0" w:color="auto"/>
      </w:divBdr>
    </w:div>
    <w:div w:id="572357913">
      <w:bodyDiv w:val="1"/>
      <w:marLeft w:val="0"/>
      <w:marRight w:val="0"/>
      <w:marTop w:val="0"/>
      <w:marBottom w:val="0"/>
      <w:divBdr>
        <w:top w:val="none" w:sz="0" w:space="0" w:color="auto"/>
        <w:left w:val="none" w:sz="0" w:space="0" w:color="auto"/>
        <w:bottom w:val="none" w:sz="0" w:space="0" w:color="auto"/>
        <w:right w:val="none" w:sz="0" w:space="0" w:color="auto"/>
      </w:divBdr>
    </w:div>
    <w:div w:id="573586046">
      <w:bodyDiv w:val="1"/>
      <w:marLeft w:val="0"/>
      <w:marRight w:val="0"/>
      <w:marTop w:val="0"/>
      <w:marBottom w:val="0"/>
      <w:divBdr>
        <w:top w:val="none" w:sz="0" w:space="0" w:color="auto"/>
        <w:left w:val="none" w:sz="0" w:space="0" w:color="auto"/>
        <w:bottom w:val="none" w:sz="0" w:space="0" w:color="auto"/>
        <w:right w:val="none" w:sz="0" w:space="0" w:color="auto"/>
      </w:divBdr>
    </w:div>
    <w:div w:id="573664948">
      <w:bodyDiv w:val="1"/>
      <w:marLeft w:val="0"/>
      <w:marRight w:val="0"/>
      <w:marTop w:val="0"/>
      <w:marBottom w:val="0"/>
      <w:divBdr>
        <w:top w:val="none" w:sz="0" w:space="0" w:color="auto"/>
        <w:left w:val="none" w:sz="0" w:space="0" w:color="auto"/>
        <w:bottom w:val="none" w:sz="0" w:space="0" w:color="auto"/>
        <w:right w:val="none" w:sz="0" w:space="0" w:color="auto"/>
      </w:divBdr>
    </w:div>
    <w:div w:id="573777661">
      <w:bodyDiv w:val="1"/>
      <w:marLeft w:val="0"/>
      <w:marRight w:val="0"/>
      <w:marTop w:val="0"/>
      <w:marBottom w:val="0"/>
      <w:divBdr>
        <w:top w:val="none" w:sz="0" w:space="0" w:color="auto"/>
        <w:left w:val="none" w:sz="0" w:space="0" w:color="auto"/>
        <w:bottom w:val="none" w:sz="0" w:space="0" w:color="auto"/>
        <w:right w:val="none" w:sz="0" w:space="0" w:color="auto"/>
      </w:divBdr>
    </w:div>
    <w:div w:id="573859517">
      <w:bodyDiv w:val="1"/>
      <w:marLeft w:val="0"/>
      <w:marRight w:val="0"/>
      <w:marTop w:val="0"/>
      <w:marBottom w:val="0"/>
      <w:divBdr>
        <w:top w:val="none" w:sz="0" w:space="0" w:color="auto"/>
        <w:left w:val="none" w:sz="0" w:space="0" w:color="auto"/>
        <w:bottom w:val="none" w:sz="0" w:space="0" w:color="auto"/>
        <w:right w:val="none" w:sz="0" w:space="0" w:color="auto"/>
      </w:divBdr>
    </w:div>
    <w:div w:id="573860436">
      <w:bodyDiv w:val="1"/>
      <w:marLeft w:val="0"/>
      <w:marRight w:val="0"/>
      <w:marTop w:val="0"/>
      <w:marBottom w:val="0"/>
      <w:divBdr>
        <w:top w:val="none" w:sz="0" w:space="0" w:color="auto"/>
        <w:left w:val="none" w:sz="0" w:space="0" w:color="auto"/>
        <w:bottom w:val="none" w:sz="0" w:space="0" w:color="auto"/>
        <w:right w:val="none" w:sz="0" w:space="0" w:color="auto"/>
      </w:divBdr>
    </w:div>
    <w:div w:id="573977639">
      <w:bodyDiv w:val="1"/>
      <w:marLeft w:val="0"/>
      <w:marRight w:val="0"/>
      <w:marTop w:val="0"/>
      <w:marBottom w:val="0"/>
      <w:divBdr>
        <w:top w:val="none" w:sz="0" w:space="0" w:color="auto"/>
        <w:left w:val="none" w:sz="0" w:space="0" w:color="auto"/>
        <w:bottom w:val="none" w:sz="0" w:space="0" w:color="auto"/>
        <w:right w:val="none" w:sz="0" w:space="0" w:color="auto"/>
      </w:divBdr>
    </w:div>
    <w:div w:id="574050587">
      <w:bodyDiv w:val="1"/>
      <w:marLeft w:val="0"/>
      <w:marRight w:val="0"/>
      <w:marTop w:val="0"/>
      <w:marBottom w:val="0"/>
      <w:divBdr>
        <w:top w:val="none" w:sz="0" w:space="0" w:color="auto"/>
        <w:left w:val="none" w:sz="0" w:space="0" w:color="auto"/>
        <w:bottom w:val="none" w:sz="0" w:space="0" w:color="auto"/>
        <w:right w:val="none" w:sz="0" w:space="0" w:color="auto"/>
      </w:divBdr>
    </w:div>
    <w:div w:id="574163846">
      <w:bodyDiv w:val="1"/>
      <w:marLeft w:val="0"/>
      <w:marRight w:val="0"/>
      <w:marTop w:val="0"/>
      <w:marBottom w:val="0"/>
      <w:divBdr>
        <w:top w:val="none" w:sz="0" w:space="0" w:color="auto"/>
        <w:left w:val="none" w:sz="0" w:space="0" w:color="auto"/>
        <w:bottom w:val="none" w:sz="0" w:space="0" w:color="auto"/>
        <w:right w:val="none" w:sz="0" w:space="0" w:color="auto"/>
      </w:divBdr>
    </w:div>
    <w:div w:id="574586135">
      <w:bodyDiv w:val="1"/>
      <w:marLeft w:val="0"/>
      <w:marRight w:val="0"/>
      <w:marTop w:val="0"/>
      <w:marBottom w:val="0"/>
      <w:divBdr>
        <w:top w:val="none" w:sz="0" w:space="0" w:color="auto"/>
        <w:left w:val="none" w:sz="0" w:space="0" w:color="auto"/>
        <w:bottom w:val="none" w:sz="0" w:space="0" w:color="auto"/>
        <w:right w:val="none" w:sz="0" w:space="0" w:color="auto"/>
      </w:divBdr>
    </w:div>
    <w:div w:id="574822998">
      <w:bodyDiv w:val="1"/>
      <w:marLeft w:val="0"/>
      <w:marRight w:val="0"/>
      <w:marTop w:val="0"/>
      <w:marBottom w:val="0"/>
      <w:divBdr>
        <w:top w:val="none" w:sz="0" w:space="0" w:color="auto"/>
        <w:left w:val="none" w:sz="0" w:space="0" w:color="auto"/>
        <w:bottom w:val="none" w:sz="0" w:space="0" w:color="auto"/>
        <w:right w:val="none" w:sz="0" w:space="0" w:color="auto"/>
      </w:divBdr>
    </w:div>
    <w:div w:id="575019819">
      <w:bodyDiv w:val="1"/>
      <w:marLeft w:val="0"/>
      <w:marRight w:val="0"/>
      <w:marTop w:val="0"/>
      <w:marBottom w:val="0"/>
      <w:divBdr>
        <w:top w:val="none" w:sz="0" w:space="0" w:color="auto"/>
        <w:left w:val="none" w:sz="0" w:space="0" w:color="auto"/>
        <w:bottom w:val="none" w:sz="0" w:space="0" w:color="auto"/>
        <w:right w:val="none" w:sz="0" w:space="0" w:color="auto"/>
      </w:divBdr>
    </w:div>
    <w:div w:id="575170251">
      <w:bodyDiv w:val="1"/>
      <w:marLeft w:val="0"/>
      <w:marRight w:val="0"/>
      <w:marTop w:val="0"/>
      <w:marBottom w:val="0"/>
      <w:divBdr>
        <w:top w:val="none" w:sz="0" w:space="0" w:color="auto"/>
        <w:left w:val="none" w:sz="0" w:space="0" w:color="auto"/>
        <w:bottom w:val="none" w:sz="0" w:space="0" w:color="auto"/>
        <w:right w:val="none" w:sz="0" w:space="0" w:color="auto"/>
      </w:divBdr>
    </w:div>
    <w:div w:id="575474371">
      <w:bodyDiv w:val="1"/>
      <w:marLeft w:val="0"/>
      <w:marRight w:val="0"/>
      <w:marTop w:val="0"/>
      <w:marBottom w:val="0"/>
      <w:divBdr>
        <w:top w:val="none" w:sz="0" w:space="0" w:color="auto"/>
        <w:left w:val="none" w:sz="0" w:space="0" w:color="auto"/>
        <w:bottom w:val="none" w:sz="0" w:space="0" w:color="auto"/>
        <w:right w:val="none" w:sz="0" w:space="0" w:color="auto"/>
      </w:divBdr>
    </w:div>
    <w:div w:id="575895448">
      <w:bodyDiv w:val="1"/>
      <w:marLeft w:val="0"/>
      <w:marRight w:val="0"/>
      <w:marTop w:val="0"/>
      <w:marBottom w:val="0"/>
      <w:divBdr>
        <w:top w:val="none" w:sz="0" w:space="0" w:color="auto"/>
        <w:left w:val="none" w:sz="0" w:space="0" w:color="auto"/>
        <w:bottom w:val="none" w:sz="0" w:space="0" w:color="auto"/>
        <w:right w:val="none" w:sz="0" w:space="0" w:color="auto"/>
      </w:divBdr>
    </w:div>
    <w:div w:id="575937982">
      <w:bodyDiv w:val="1"/>
      <w:marLeft w:val="0"/>
      <w:marRight w:val="0"/>
      <w:marTop w:val="0"/>
      <w:marBottom w:val="0"/>
      <w:divBdr>
        <w:top w:val="none" w:sz="0" w:space="0" w:color="auto"/>
        <w:left w:val="none" w:sz="0" w:space="0" w:color="auto"/>
        <w:bottom w:val="none" w:sz="0" w:space="0" w:color="auto"/>
        <w:right w:val="none" w:sz="0" w:space="0" w:color="auto"/>
      </w:divBdr>
    </w:div>
    <w:div w:id="576134755">
      <w:bodyDiv w:val="1"/>
      <w:marLeft w:val="0"/>
      <w:marRight w:val="0"/>
      <w:marTop w:val="0"/>
      <w:marBottom w:val="0"/>
      <w:divBdr>
        <w:top w:val="none" w:sz="0" w:space="0" w:color="auto"/>
        <w:left w:val="none" w:sz="0" w:space="0" w:color="auto"/>
        <w:bottom w:val="none" w:sz="0" w:space="0" w:color="auto"/>
        <w:right w:val="none" w:sz="0" w:space="0" w:color="auto"/>
      </w:divBdr>
    </w:div>
    <w:div w:id="576325567">
      <w:bodyDiv w:val="1"/>
      <w:marLeft w:val="0"/>
      <w:marRight w:val="0"/>
      <w:marTop w:val="0"/>
      <w:marBottom w:val="0"/>
      <w:divBdr>
        <w:top w:val="none" w:sz="0" w:space="0" w:color="auto"/>
        <w:left w:val="none" w:sz="0" w:space="0" w:color="auto"/>
        <w:bottom w:val="none" w:sz="0" w:space="0" w:color="auto"/>
        <w:right w:val="none" w:sz="0" w:space="0" w:color="auto"/>
      </w:divBdr>
    </w:div>
    <w:div w:id="576671438">
      <w:bodyDiv w:val="1"/>
      <w:marLeft w:val="0"/>
      <w:marRight w:val="0"/>
      <w:marTop w:val="0"/>
      <w:marBottom w:val="0"/>
      <w:divBdr>
        <w:top w:val="none" w:sz="0" w:space="0" w:color="auto"/>
        <w:left w:val="none" w:sz="0" w:space="0" w:color="auto"/>
        <w:bottom w:val="none" w:sz="0" w:space="0" w:color="auto"/>
        <w:right w:val="none" w:sz="0" w:space="0" w:color="auto"/>
      </w:divBdr>
    </w:div>
    <w:div w:id="576859916">
      <w:bodyDiv w:val="1"/>
      <w:marLeft w:val="0"/>
      <w:marRight w:val="0"/>
      <w:marTop w:val="0"/>
      <w:marBottom w:val="0"/>
      <w:divBdr>
        <w:top w:val="none" w:sz="0" w:space="0" w:color="auto"/>
        <w:left w:val="none" w:sz="0" w:space="0" w:color="auto"/>
        <w:bottom w:val="none" w:sz="0" w:space="0" w:color="auto"/>
        <w:right w:val="none" w:sz="0" w:space="0" w:color="auto"/>
      </w:divBdr>
    </w:div>
    <w:div w:id="576983060">
      <w:bodyDiv w:val="1"/>
      <w:marLeft w:val="0"/>
      <w:marRight w:val="0"/>
      <w:marTop w:val="0"/>
      <w:marBottom w:val="0"/>
      <w:divBdr>
        <w:top w:val="none" w:sz="0" w:space="0" w:color="auto"/>
        <w:left w:val="none" w:sz="0" w:space="0" w:color="auto"/>
        <w:bottom w:val="none" w:sz="0" w:space="0" w:color="auto"/>
        <w:right w:val="none" w:sz="0" w:space="0" w:color="auto"/>
      </w:divBdr>
    </w:div>
    <w:div w:id="577056390">
      <w:bodyDiv w:val="1"/>
      <w:marLeft w:val="0"/>
      <w:marRight w:val="0"/>
      <w:marTop w:val="0"/>
      <w:marBottom w:val="0"/>
      <w:divBdr>
        <w:top w:val="none" w:sz="0" w:space="0" w:color="auto"/>
        <w:left w:val="none" w:sz="0" w:space="0" w:color="auto"/>
        <w:bottom w:val="none" w:sz="0" w:space="0" w:color="auto"/>
        <w:right w:val="none" w:sz="0" w:space="0" w:color="auto"/>
      </w:divBdr>
    </w:div>
    <w:div w:id="577132530">
      <w:bodyDiv w:val="1"/>
      <w:marLeft w:val="0"/>
      <w:marRight w:val="0"/>
      <w:marTop w:val="0"/>
      <w:marBottom w:val="0"/>
      <w:divBdr>
        <w:top w:val="none" w:sz="0" w:space="0" w:color="auto"/>
        <w:left w:val="none" w:sz="0" w:space="0" w:color="auto"/>
        <w:bottom w:val="none" w:sz="0" w:space="0" w:color="auto"/>
        <w:right w:val="none" w:sz="0" w:space="0" w:color="auto"/>
      </w:divBdr>
    </w:div>
    <w:div w:id="577179706">
      <w:bodyDiv w:val="1"/>
      <w:marLeft w:val="0"/>
      <w:marRight w:val="0"/>
      <w:marTop w:val="0"/>
      <w:marBottom w:val="0"/>
      <w:divBdr>
        <w:top w:val="none" w:sz="0" w:space="0" w:color="auto"/>
        <w:left w:val="none" w:sz="0" w:space="0" w:color="auto"/>
        <w:bottom w:val="none" w:sz="0" w:space="0" w:color="auto"/>
        <w:right w:val="none" w:sz="0" w:space="0" w:color="auto"/>
      </w:divBdr>
    </w:div>
    <w:div w:id="577252540">
      <w:bodyDiv w:val="1"/>
      <w:marLeft w:val="0"/>
      <w:marRight w:val="0"/>
      <w:marTop w:val="0"/>
      <w:marBottom w:val="0"/>
      <w:divBdr>
        <w:top w:val="none" w:sz="0" w:space="0" w:color="auto"/>
        <w:left w:val="none" w:sz="0" w:space="0" w:color="auto"/>
        <w:bottom w:val="none" w:sz="0" w:space="0" w:color="auto"/>
        <w:right w:val="none" w:sz="0" w:space="0" w:color="auto"/>
      </w:divBdr>
    </w:div>
    <w:div w:id="577373172">
      <w:bodyDiv w:val="1"/>
      <w:marLeft w:val="0"/>
      <w:marRight w:val="0"/>
      <w:marTop w:val="0"/>
      <w:marBottom w:val="0"/>
      <w:divBdr>
        <w:top w:val="none" w:sz="0" w:space="0" w:color="auto"/>
        <w:left w:val="none" w:sz="0" w:space="0" w:color="auto"/>
        <w:bottom w:val="none" w:sz="0" w:space="0" w:color="auto"/>
        <w:right w:val="none" w:sz="0" w:space="0" w:color="auto"/>
      </w:divBdr>
    </w:div>
    <w:div w:id="577830955">
      <w:bodyDiv w:val="1"/>
      <w:marLeft w:val="0"/>
      <w:marRight w:val="0"/>
      <w:marTop w:val="0"/>
      <w:marBottom w:val="0"/>
      <w:divBdr>
        <w:top w:val="none" w:sz="0" w:space="0" w:color="auto"/>
        <w:left w:val="none" w:sz="0" w:space="0" w:color="auto"/>
        <w:bottom w:val="none" w:sz="0" w:space="0" w:color="auto"/>
        <w:right w:val="none" w:sz="0" w:space="0" w:color="auto"/>
      </w:divBdr>
    </w:div>
    <w:div w:id="577863395">
      <w:bodyDiv w:val="1"/>
      <w:marLeft w:val="0"/>
      <w:marRight w:val="0"/>
      <w:marTop w:val="0"/>
      <w:marBottom w:val="0"/>
      <w:divBdr>
        <w:top w:val="none" w:sz="0" w:space="0" w:color="auto"/>
        <w:left w:val="none" w:sz="0" w:space="0" w:color="auto"/>
        <w:bottom w:val="none" w:sz="0" w:space="0" w:color="auto"/>
        <w:right w:val="none" w:sz="0" w:space="0" w:color="auto"/>
      </w:divBdr>
    </w:div>
    <w:div w:id="577905633">
      <w:bodyDiv w:val="1"/>
      <w:marLeft w:val="0"/>
      <w:marRight w:val="0"/>
      <w:marTop w:val="0"/>
      <w:marBottom w:val="0"/>
      <w:divBdr>
        <w:top w:val="none" w:sz="0" w:space="0" w:color="auto"/>
        <w:left w:val="none" w:sz="0" w:space="0" w:color="auto"/>
        <w:bottom w:val="none" w:sz="0" w:space="0" w:color="auto"/>
        <w:right w:val="none" w:sz="0" w:space="0" w:color="auto"/>
      </w:divBdr>
    </w:div>
    <w:div w:id="578289695">
      <w:bodyDiv w:val="1"/>
      <w:marLeft w:val="0"/>
      <w:marRight w:val="0"/>
      <w:marTop w:val="0"/>
      <w:marBottom w:val="0"/>
      <w:divBdr>
        <w:top w:val="none" w:sz="0" w:space="0" w:color="auto"/>
        <w:left w:val="none" w:sz="0" w:space="0" w:color="auto"/>
        <w:bottom w:val="none" w:sz="0" w:space="0" w:color="auto"/>
        <w:right w:val="none" w:sz="0" w:space="0" w:color="auto"/>
      </w:divBdr>
    </w:div>
    <w:div w:id="578755301">
      <w:bodyDiv w:val="1"/>
      <w:marLeft w:val="0"/>
      <w:marRight w:val="0"/>
      <w:marTop w:val="0"/>
      <w:marBottom w:val="0"/>
      <w:divBdr>
        <w:top w:val="none" w:sz="0" w:space="0" w:color="auto"/>
        <w:left w:val="none" w:sz="0" w:space="0" w:color="auto"/>
        <w:bottom w:val="none" w:sz="0" w:space="0" w:color="auto"/>
        <w:right w:val="none" w:sz="0" w:space="0" w:color="auto"/>
      </w:divBdr>
    </w:div>
    <w:div w:id="578949558">
      <w:bodyDiv w:val="1"/>
      <w:marLeft w:val="0"/>
      <w:marRight w:val="0"/>
      <w:marTop w:val="0"/>
      <w:marBottom w:val="0"/>
      <w:divBdr>
        <w:top w:val="none" w:sz="0" w:space="0" w:color="auto"/>
        <w:left w:val="none" w:sz="0" w:space="0" w:color="auto"/>
        <w:bottom w:val="none" w:sz="0" w:space="0" w:color="auto"/>
        <w:right w:val="none" w:sz="0" w:space="0" w:color="auto"/>
      </w:divBdr>
    </w:div>
    <w:div w:id="579413090">
      <w:bodyDiv w:val="1"/>
      <w:marLeft w:val="0"/>
      <w:marRight w:val="0"/>
      <w:marTop w:val="0"/>
      <w:marBottom w:val="0"/>
      <w:divBdr>
        <w:top w:val="none" w:sz="0" w:space="0" w:color="auto"/>
        <w:left w:val="none" w:sz="0" w:space="0" w:color="auto"/>
        <w:bottom w:val="none" w:sz="0" w:space="0" w:color="auto"/>
        <w:right w:val="none" w:sz="0" w:space="0" w:color="auto"/>
      </w:divBdr>
    </w:div>
    <w:div w:id="579675419">
      <w:bodyDiv w:val="1"/>
      <w:marLeft w:val="0"/>
      <w:marRight w:val="0"/>
      <w:marTop w:val="0"/>
      <w:marBottom w:val="0"/>
      <w:divBdr>
        <w:top w:val="none" w:sz="0" w:space="0" w:color="auto"/>
        <w:left w:val="none" w:sz="0" w:space="0" w:color="auto"/>
        <w:bottom w:val="none" w:sz="0" w:space="0" w:color="auto"/>
        <w:right w:val="none" w:sz="0" w:space="0" w:color="auto"/>
      </w:divBdr>
    </w:div>
    <w:div w:id="579675910">
      <w:bodyDiv w:val="1"/>
      <w:marLeft w:val="0"/>
      <w:marRight w:val="0"/>
      <w:marTop w:val="0"/>
      <w:marBottom w:val="0"/>
      <w:divBdr>
        <w:top w:val="none" w:sz="0" w:space="0" w:color="auto"/>
        <w:left w:val="none" w:sz="0" w:space="0" w:color="auto"/>
        <w:bottom w:val="none" w:sz="0" w:space="0" w:color="auto"/>
        <w:right w:val="none" w:sz="0" w:space="0" w:color="auto"/>
      </w:divBdr>
    </w:div>
    <w:div w:id="579679821">
      <w:bodyDiv w:val="1"/>
      <w:marLeft w:val="0"/>
      <w:marRight w:val="0"/>
      <w:marTop w:val="0"/>
      <w:marBottom w:val="0"/>
      <w:divBdr>
        <w:top w:val="none" w:sz="0" w:space="0" w:color="auto"/>
        <w:left w:val="none" w:sz="0" w:space="0" w:color="auto"/>
        <w:bottom w:val="none" w:sz="0" w:space="0" w:color="auto"/>
        <w:right w:val="none" w:sz="0" w:space="0" w:color="auto"/>
      </w:divBdr>
    </w:div>
    <w:div w:id="579682051">
      <w:bodyDiv w:val="1"/>
      <w:marLeft w:val="0"/>
      <w:marRight w:val="0"/>
      <w:marTop w:val="0"/>
      <w:marBottom w:val="0"/>
      <w:divBdr>
        <w:top w:val="none" w:sz="0" w:space="0" w:color="auto"/>
        <w:left w:val="none" w:sz="0" w:space="0" w:color="auto"/>
        <w:bottom w:val="none" w:sz="0" w:space="0" w:color="auto"/>
        <w:right w:val="none" w:sz="0" w:space="0" w:color="auto"/>
      </w:divBdr>
    </w:div>
    <w:div w:id="579682727">
      <w:bodyDiv w:val="1"/>
      <w:marLeft w:val="0"/>
      <w:marRight w:val="0"/>
      <w:marTop w:val="0"/>
      <w:marBottom w:val="0"/>
      <w:divBdr>
        <w:top w:val="none" w:sz="0" w:space="0" w:color="auto"/>
        <w:left w:val="none" w:sz="0" w:space="0" w:color="auto"/>
        <w:bottom w:val="none" w:sz="0" w:space="0" w:color="auto"/>
        <w:right w:val="none" w:sz="0" w:space="0" w:color="auto"/>
      </w:divBdr>
    </w:div>
    <w:div w:id="579872151">
      <w:bodyDiv w:val="1"/>
      <w:marLeft w:val="0"/>
      <w:marRight w:val="0"/>
      <w:marTop w:val="0"/>
      <w:marBottom w:val="0"/>
      <w:divBdr>
        <w:top w:val="none" w:sz="0" w:space="0" w:color="auto"/>
        <w:left w:val="none" w:sz="0" w:space="0" w:color="auto"/>
        <w:bottom w:val="none" w:sz="0" w:space="0" w:color="auto"/>
        <w:right w:val="none" w:sz="0" w:space="0" w:color="auto"/>
      </w:divBdr>
    </w:div>
    <w:div w:id="579873708">
      <w:bodyDiv w:val="1"/>
      <w:marLeft w:val="0"/>
      <w:marRight w:val="0"/>
      <w:marTop w:val="0"/>
      <w:marBottom w:val="0"/>
      <w:divBdr>
        <w:top w:val="none" w:sz="0" w:space="0" w:color="auto"/>
        <w:left w:val="none" w:sz="0" w:space="0" w:color="auto"/>
        <w:bottom w:val="none" w:sz="0" w:space="0" w:color="auto"/>
        <w:right w:val="none" w:sz="0" w:space="0" w:color="auto"/>
      </w:divBdr>
    </w:div>
    <w:div w:id="579874628">
      <w:bodyDiv w:val="1"/>
      <w:marLeft w:val="0"/>
      <w:marRight w:val="0"/>
      <w:marTop w:val="0"/>
      <w:marBottom w:val="0"/>
      <w:divBdr>
        <w:top w:val="none" w:sz="0" w:space="0" w:color="auto"/>
        <w:left w:val="none" w:sz="0" w:space="0" w:color="auto"/>
        <w:bottom w:val="none" w:sz="0" w:space="0" w:color="auto"/>
        <w:right w:val="none" w:sz="0" w:space="0" w:color="auto"/>
      </w:divBdr>
    </w:div>
    <w:div w:id="580024214">
      <w:bodyDiv w:val="1"/>
      <w:marLeft w:val="0"/>
      <w:marRight w:val="0"/>
      <w:marTop w:val="0"/>
      <w:marBottom w:val="0"/>
      <w:divBdr>
        <w:top w:val="none" w:sz="0" w:space="0" w:color="auto"/>
        <w:left w:val="none" w:sz="0" w:space="0" w:color="auto"/>
        <w:bottom w:val="none" w:sz="0" w:space="0" w:color="auto"/>
        <w:right w:val="none" w:sz="0" w:space="0" w:color="auto"/>
      </w:divBdr>
    </w:div>
    <w:div w:id="580261336">
      <w:bodyDiv w:val="1"/>
      <w:marLeft w:val="0"/>
      <w:marRight w:val="0"/>
      <w:marTop w:val="0"/>
      <w:marBottom w:val="0"/>
      <w:divBdr>
        <w:top w:val="none" w:sz="0" w:space="0" w:color="auto"/>
        <w:left w:val="none" w:sz="0" w:space="0" w:color="auto"/>
        <w:bottom w:val="none" w:sz="0" w:space="0" w:color="auto"/>
        <w:right w:val="none" w:sz="0" w:space="0" w:color="auto"/>
      </w:divBdr>
    </w:div>
    <w:div w:id="581063051">
      <w:bodyDiv w:val="1"/>
      <w:marLeft w:val="0"/>
      <w:marRight w:val="0"/>
      <w:marTop w:val="0"/>
      <w:marBottom w:val="0"/>
      <w:divBdr>
        <w:top w:val="none" w:sz="0" w:space="0" w:color="auto"/>
        <w:left w:val="none" w:sz="0" w:space="0" w:color="auto"/>
        <w:bottom w:val="none" w:sz="0" w:space="0" w:color="auto"/>
        <w:right w:val="none" w:sz="0" w:space="0" w:color="auto"/>
      </w:divBdr>
    </w:div>
    <w:div w:id="581380242">
      <w:bodyDiv w:val="1"/>
      <w:marLeft w:val="0"/>
      <w:marRight w:val="0"/>
      <w:marTop w:val="0"/>
      <w:marBottom w:val="0"/>
      <w:divBdr>
        <w:top w:val="none" w:sz="0" w:space="0" w:color="auto"/>
        <w:left w:val="none" w:sz="0" w:space="0" w:color="auto"/>
        <w:bottom w:val="none" w:sz="0" w:space="0" w:color="auto"/>
        <w:right w:val="none" w:sz="0" w:space="0" w:color="auto"/>
      </w:divBdr>
    </w:div>
    <w:div w:id="581644516">
      <w:bodyDiv w:val="1"/>
      <w:marLeft w:val="0"/>
      <w:marRight w:val="0"/>
      <w:marTop w:val="0"/>
      <w:marBottom w:val="0"/>
      <w:divBdr>
        <w:top w:val="none" w:sz="0" w:space="0" w:color="auto"/>
        <w:left w:val="none" w:sz="0" w:space="0" w:color="auto"/>
        <w:bottom w:val="none" w:sz="0" w:space="0" w:color="auto"/>
        <w:right w:val="none" w:sz="0" w:space="0" w:color="auto"/>
      </w:divBdr>
    </w:div>
    <w:div w:id="581767381">
      <w:bodyDiv w:val="1"/>
      <w:marLeft w:val="0"/>
      <w:marRight w:val="0"/>
      <w:marTop w:val="0"/>
      <w:marBottom w:val="0"/>
      <w:divBdr>
        <w:top w:val="none" w:sz="0" w:space="0" w:color="auto"/>
        <w:left w:val="none" w:sz="0" w:space="0" w:color="auto"/>
        <w:bottom w:val="none" w:sz="0" w:space="0" w:color="auto"/>
        <w:right w:val="none" w:sz="0" w:space="0" w:color="auto"/>
      </w:divBdr>
    </w:div>
    <w:div w:id="581794119">
      <w:bodyDiv w:val="1"/>
      <w:marLeft w:val="0"/>
      <w:marRight w:val="0"/>
      <w:marTop w:val="0"/>
      <w:marBottom w:val="0"/>
      <w:divBdr>
        <w:top w:val="none" w:sz="0" w:space="0" w:color="auto"/>
        <w:left w:val="none" w:sz="0" w:space="0" w:color="auto"/>
        <w:bottom w:val="none" w:sz="0" w:space="0" w:color="auto"/>
        <w:right w:val="none" w:sz="0" w:space="0" w:color="auto"/>
      </w:divBdr>
    </w:div>
    <w:div w:id="581917938">
      <w:bodyDiv w:val="1"/>
      <w:marLeft w:val="0"/>
      <w:marRight w:val="0"/>
      <w:marTop w:val="0"/>
      <w:marBottom w:val="0"/>
      <w:divBdr>
        <w:top w:val="none" w:sz="0" w:space="0" w:color="auto"/>
        <w:left w:val="none" w:sz="0" w:space="0" w:color="auto"/>
        <w:bottom w:val="none" w:sz="0" w:space="0" w:color="auto"/>
        <w:right w:val="none" w:sz="0" w:space="0" w:color="auto"/>
      </w:divBdr>
    </w:div>
    <w:div w:id="582228637">
      <w:bodyDiv w:val="1"/>
      <w:marLeft w:val="0"/>
      <w:marRight w:val="0"/>
      <w:marTop w:val="0"/>
      <w:marBottom w:val="0"/>
      <w:divBdr>
        <w:top w:val="none" w:sz="0" w:space="0" w:color="auto"/>
        <w:left w:val="none" w:sz="0" w:space="0" w:color="auto"/>
        <w:bottom w:val="none" w:sz="0" w:space="0" w:color="auto"/>
        <w:right w:val="none" w:sz="0" w:space="0" w:color="auto"/>
      </w:divBdr>
    </w:div>
    <w:div w:id="582300320">
      <w:bodyDiv w:val="1"/>
      <w:marLeft w:val="0"/>
      <w:marRight w:val="0"/>
      <w:marTop w:val="0"/>
      <w:marBottom w:val="0"/>
      <w:divBdr>
        <w:top w:val="none" w:sz="0" w:space="0" w:color="auto"/>
        <w:left w:val="none" w:sz="0" w:space="0" w:color="auto"/>
        <w:bottom w:val="none" w:sz="0" w:space="0" w:color="auto"/>
        <w:right w:val="none" w:sz="0" w:space="0" w:color="auto"/>
      </w:divBdr>
    </w:div>
    <w:div w:id="582375659">
      <w:bodyDiv w:val="1"/>
      <w:marLeft w:val="0"/>
      <w:marRight w:val="0"/>
      <w:marTop w:val="0"/>
      <w:marBottom w:val="0"/>
      <w:divBdr>
        <w:top w:val="none" w:sz="0" w:space="0" w:color="auto"/>
        <w:left w:val="none" w:sz="0" w:space="0" w:color="auto"/>
        <w:bottom w:val="none" w:sz="0" w:space="0" w:color="auto"/>
        <w:right w:val="none" w:sz="0" w:space="0" w:color="auto"/>
      </w:divBdr>
    </w:div>
    <w:div w:id="582447717">
      <w:bodyDiv w:val="1"/>
      <w:marLeft w:val="0"/>
      <w:marRight w:val="0"/>
      <w:marTop w:val="0"/>
      <w:marBottom w:val="0"/>
      <w:divBdr>
        <w:top w:val="none" w:sz="0" w:space="0" w:color="auto"/>
        <w:left w:val="none" w:sz="0" w:space="0" w:color="auto"/>
        <w:bottom w:val="none" w:sz="0" w:space="0" w:color="auto"/>
        <w:right w:val="none" w:sz="0" w:space="0" w:color="auto"/>
      </w:divBdr>
    </w:div>
    <w:div w:id="582683875">
      <w:bodyDiv w:val="1"/>
      <w:marLeft w:val="0"/>
      <w:marRight w:val="0"/>
      <w:marTop w:val="0"/>
      <w:marBottom w:val="0"/>
      <w:divBdr>
        <w:top w:val="none" w:sz="0" w:space="0" w:color="auto"/>
        <w:left w:val="none" w:sz="0" w:space="0" w:color="auto"/>
        <w:bottom w:val="none" w:sz="0" w:space="0" w:color="auto"/>
        <w:right w:val="none" w:sz="0" w:space="0" w:color="auto"/>
      </w:divBdr>
    </w:div>
    <w:div w:id="582765379">
      <w:bodyDiv w:val="1"/>
      <w:marLeft w:val="0"/>
      <w:marRight w:val="0"/>
      <w:marTop w:val="0"/>
      <w:marBottom w:val="0"/>
      <w:divBdr>
        <w:top w:val="none" w:sz="0" w:space="0" w:color="auto"/>
        <w:left w:val="none" w:sz="0" w:space="0" w:color="auto"/>
        <w:bottom w:val="none" w:sz="0" w:space="0" w:color="auto"/>
        <w:right w:val="none" w:sz="0" w:space="0" w:color="auto"/>
      </w:divBdr>
    </w:div>
    <w:div w:id="582840540">
      <w:bodyDiv w:val="1"/>
      <w:marLeft w:val="0"/>
      <w:marRight w:val="0"/>
      <w:marTop w:val="0"/>
      <w:marBottom w:val="0"/>
      <w:divBdr>
        <w:top w:val="none" w:sz="0" w:space="0" w:color="auto"/>
        <w:left w:val="none" w:sz="0" w:space="0" w:color="auto"/>
        <w:bottom w:val="none" w:sz="0" w:space="0" w:color="auto"/>
        <w:right w:val="none" w:sz="0" w:space="0" w:color="auto"/>
      </w:divBdr>
    </w:div>
    <w:div w:id="583229005">
      <w:bodyDiv w:val="1"/>
      <w:marLeft w:val="0"/>
      <w:marRight w:val="0"/>
      <w:marTop w:val="0"/>
      <w:marBottom w:val="0"/>
      <w:divBdr>
        <w:top w:val="none" w:sz="0" w:space="0" w:color="auto"/>
        <w:left w:val="none" w:sz="0" w:space="0" w:color="auto"/>
        <w:bottom w:val="none" w:sz="0" w:space="0" w:color="auto"/>
        <w:right w:val="none" w:sz="0" w:space="0" w:color="auto"/>
      </w:divBdr>
    </w:div>
    <w:div w:id="583417057">
      <w:bodyDiv w:val="1"/>
      <w:marLeft w:val="0"/>
      <w:marRight w:val="0"/>
      <w:marTop w:val="0"/>
      <w:marBottom w:val="0"/>
      <w:divBdr>
        <w:top w:val="none" w:sz="0" w:space="0" w:color="auto"/>
        <w:left w:val="none" w:sz="0" w:space="0" w:color="auto"/>
        <w:bottom w:val="none" w:sz="0" w:space="0" w:color="auto"/>
        <w:right w:val="none" w:sz="0" w:space="0" w:color="auto"/>
      </w:divBdr>
    </w:div>
    <w:div w:id="584189648">
      <w:bodyDiv w:val="1"/>
      <w:marLeft w:val="0"/>
      <w:marRight w:val="0"/>
      <w:marTop w:val="0"/>
      <w:marBottom w:val="0"/>
      <w:divBdr>
        <w:top w:val="none" w:sz="0" w:space="0" w:color="auto"/>
        <w:left w:val="none" w:sz="0" w:space="0" w:color="auto"/>
        <w:bottom w:val="none" w:sz="0" w:space="0" w:color="auto"/>
        <w:right w:val="none" w:sz="0" w:space="0" w:color="auto"/>
      </w:divBdr>
    </w:div>
    <w:div w:id="584190419">
      <w:bodyDiv w:val="1"/>
      <w:marLeft w:val="0"/>
      <w:marRight w:val="0"/>
      <w:marTop w:val="0"/>
      <w:marBottom w:val="0"/>
      <w:divBdr>
        <w:top w:val="none" w:sz="0" w:space="0" w:color="auto"/>
        <w:left w:val="none" w:sz="0" w:space="0" w:color="auto"/>
        <w:bottom w:val="none" w:sz="0" w:space="0" w:color="auto"/>
        <w:right w:val="none" w:sz="0" w:space="0" w:color="auto"/>
      </w:divBdr>
    </w:div>
    <w:div w:id="584388006">
      <w:bodyDiv w:val="1"/>
      <w:marLeft w:val="0"/>
      <w:marRight w:val="0"/>
      <w:marTop w:val="0"/>
      <w:marBottom w:val="0"/>
      <w:divBdr>
        <w:top w:val="none" w:sz="0" w:space="0" w:color="auto"/>
        <w:left w:val="none" w:sz="0" w:space="0" w:color="auto"/>
        <w:bottom w:val="none" w:sz="0" w:space="0" w:color="auto"/>
        <w:right w:val="none" w:sz="0" w:space="0" w:color="auto"/>
      </w:divBdr>
    </w:div>
    <w:div w:id="584536964">
      <w:bodyDiv w:val="1"/>
      <w:marLeft w:val="0"/>
      <w:marRight w:val="0"/>
      <w:marTop w:val="0"/>
      <w:marBottom w:val="0"/>
      <w:divBdr>
        <w:top w:val="none" w:sz="0" w:space="0" w:color="auto"/>
        <w:left w:val="none" w:sz="0" w:space="0" w:color="auto"/>
        <w:bottom w:val="none" w:sz="0" w:space="0" w:color="auto"/>
        <w:right w:val="none" w:sz="0" w:space="0" w:color="auto"/>
      </w:divBdr>
    </w:div>
    <w:div w:id="584654547">
      <w:bodyDiv w:val="1"/>
      <w:marLeft w:val="0"/>
      <w:marRight w:val="0"/>
      <w:marTop w:val="0"/>
      <w:marBottom w:val="0"/>
      <w:divBdr>
        <w:top w:val="none" w:sz="0" w:space="0" w:color="auto"/>
        <w:left w:val="none" w:sz="0" w:space="0" w:color="auto"/>
        <w:bottom w:val="none" w:sz="0" w:space="0" w:color="auto"/>
        <w:right w:val="none" w:sz="0" w:space="0" w:color="auto"/>
      </w:divBdr>
    </w:div>
    <w:div w:id="584992663">
      <w:bodyDiv w:val="1"/>
      <w:marLeft w:val="0"/>
      <w:marRight w:val="0"/>
      <w:marTop w:val="0"/>
      <w:marBottom w:val="0"/>
      <w:divBdr>
        <w:top w:val="none" w:sz="0" w:space="0" w:color="auto"/>
        <w:left w:val="none" w:sz="0" w:space="0" w:color="auto"/>
        <w:bottom w:val="none" w:sz="0" w:space="0" w:color="auto"/>
        <w:right w:val="none" w:sz="0" w:space="0" w:color="auto"/>
      </w:divBdr>
    </w:div>
    <w:div w:id="585308402">
      <w:bodyDiv w:val="1"/>
      <w:marLeft w:val="0"/>
      <w:marRight w:val="0"/>
      <w:marTop w:val="0"/>
      <w:marBottom w:val="0"/>
      <w:divBdr>
        <w:top w:val="none" w:sz="0" w:space="0" w:color="auto"/>
        <w:left w:val="none" w:sz="0" w:space="0" w:color="auto"/>
        <w:bottom w:val="none" w:sz="0" w:space="0" w:color="auto"/>
        <w:right w:val="none" w:sz="0" w:space="0" w:color="auto"/>
      </w:divBdr>
    </w:div>
    <w:div w:id="585455392">
      <w:bodyDiv w:val="1"/>
      <w:marLeft w:val="0"/>
      <w:marRight w:val="0"/>
      <w:marTop w:val="0"/>
      <w:marBottom w:val="0"/>
      <w:divBdr>
        <w:top w:val="none" w:sz="0" w:space="0" w:color="auto"/>
        <w:left w:val="none" w:sz="0" w:space="0" w:color="auto"/>
        <w:bottom w:val="none" w:sz="0" w:space="0" w:color="auto"/>
        <w:right w:val="none" w:sz="0" w:space="0" w:color="auto"/>
      </w:divBdr>
    </w:div>
    <w:div w:id="585456366">
      <w:bodyDiv w:val="1"/>
      <w:marLeft w:val="0"/>
      <w:marRight w:val="0"/>
      <w:marTop w:val="0"/>
      <w:marBottom w:val="0"/>
      <w:divBdr>
        <w:top w:val="none" w:sz="0" w:space="0" w:color="auto"/>
        <w:left w:val="none" w:sz="0" w:space="0" w:color="auto"/>
        <w:bottom w:val="none" w:sz="0" w:space="0" w:color="auto"/>
        <w:right w:val="none" w:sz="0" w:space="0" w:color="auto"/>
      </w:divBdr>
    </w:div>
    <w:div w:id="585462063">
      <w:bodyDiv w:val="1"/>
      <w:marLeft w:val="0"/>
      <w:marRight w:val="0"/>
      <w:marTop w:val="0"/>
      <w:marBottom w:val="0"/>
      <w:divBdr>
        <w:top w:val="none" w:sz="0" w:space="0" w:color="auto"/>
        <w:left w:val="none" w:sz="0" w:space="0" w:color="auto"/>
        <w:bottom w:val="none" w:sz="0" w:space="0" w:color="auto"/>
        <w:right w:val="none" w:sz="0" w:space="0" w:color="auto"/>
      </w:divBdr>
    </w:div>
    <w:div w:id="585766329">
      <w:bodyDiv w:val="1"/>
      <w:marLeft w:val="0"/>
      <w:marRight w:val="0"/>
      <w:marTop w:val="0"/>
      <w:marBottom w:val="0"/>
      <w:divBdr>
        <w:top w:val="none" w:sz="0" w:space="0" w:color="auto"/>
        <w:left w:val="none" w:sz="0" w:space="0" w:color="auto"/>
        <w:bottom w:val="none" w:sz="0" w:space="0" w:color="auto"/>
        <w:right w:val="none" w:sz="0" w:space="0" w:color="auto"/>
      </w:divBdr>
    </w:div>
    <w:div w:id="585772976">
      <w:bodyDiv w:val="1"/>
      <w:marLeft w:val="0"/>
      <w:marRight w:val="0"/>
      <w:marTop w:val="0"/>
      <w:marBottom w:val="0"/>
      <w:divBdr>
        <w:top w:val="none" w:sz="0" w:space="0" w:color="auto"/>
        <w:left w:val="none" w:sz="0" w:space="0" w:color="auto"/>
        <w:bottom w:val="none" w:sz="0" w:space="0" w:color="auto"/>
        <w:right w:val="none" w:sz="0" w:space="0" w:color="auto"/>
      </w:divBdr>
    </w:div>
    <w:div w:id="585916870">
      <w:bodyDiv w:val="1"/>
      <w:marLeft w:val="0"/>
      <w:marRight w:val="0"/>
      <w:marTop w:val="0"/>
      <w:marBottom w:val="0"/>
      <w:divBdr>
        <w:top w:val="none" w:sz="0" w:space="0" w:color="auto"/>
        <w:left w:val="none" w:sz="0" w:space="0" w:color="auto"/>
        <w:bottom w:val="none" w:sz="0" w:space="0" w:color="auto"/>
        <w:right w:val="none" w:sz="0" w:space="0" w:color="auto"/>
      </w:divBdr>
    </w:div>
    <w:div w:id="586427880">
      <w:bodyDiv w:val="1"/>
      <w:marLeft w:val="0"/>
      <w:marRight w:val="0"/>
      <w:marTop w:val="0"/>
      <w:marBottom w:val="0"/>
      <w:divBdr>
        <w:top w:val="none" w:sz="0" w:space="0" w:color="auto"/>
        <w:left w:val="none" w:sz="0" w:space="0" w:color="auto"/>
        <w:bottom w:val="none" w:sz="0" w:space="0" w:color="auto"/>
        <w:right w:val="none" w:sz="0" w:space="0" w:color="auto"/>
      </w:divBdr>
    </w:div>
    <w:div w:id="586499614">
      <w:bodyDiv w:val="1"/>
      <w:marLeft w:val="0"/>
      <w:marRight w:val="0"/>
      <w:marTop w:val="0"/>
      <w:marBottom w:val="0"/>
      <w:divBdr>
        <w:top w:val="none" w:sz="0" w:space="0" w:color="auto"/>
        <w:left w:val="none" w:sz="0" w:space="0" w:color="auto"/>
        <w:bottom w:val="none" w:sz="0" w:space="0" w:color="auto"/>
        <w:right w:val="none" w:sz="0" w:space="0" w:color="auto"/>
      </w:divBdr>
    </w:div>
    <w:div w:id="586768263">
      <w:bodyDiv w:val="1"/>
      <w:marLeft w:val="0"/>
      <w:marRight w:val="0"/>
      <w:marTop w:val="0"/>
      <w:marBottom w:val="0"/>
      <w:divBdr>
        <w:top w:val="none" w:sz="0" w:space="0" w:color="auto"/>
        <w:left w:val="none" w:sz="0" w:space="0" w:color="auto"/>
        <w:bottom w:val="none" w:sz="0" w:space="0" w:color="auto"/>
        <w:right w:val="none" w:sz="0" w:space="0" w:color="auto"/>
      </w:divBdr>
    </w:div>
    <w:div w:id="586885453">
      <w:bodyDiv w:val="1"/>
      <w:marLeft w:val="0"/>
      <w:marRight w:val="0"/>
      <w:marTop w:val="0"/>
      <w:marBottom w:val="0"/>
      <w:divBdr>
        <w:top w:val="none" w:sz="0" w:space="0" w:color="auto"/>
        <w:left w:val="none" w:sz="0" w:space="0" w:color="auto"/>
        <w:bottom w:val="none" w:sz="0" w:space="0" w:color="auto"/>
        <w:right w:val="none" w:sz="0" w:space="0" w:color="auto"/>
      </w:divBdr>
    </w:div>
    <w:div w:id="587153288">
      <w:bodyDiv w:val="1"/>
      <w:marLeft w:val="0"/>
      <w:marRight w:val="0"/>
      <w:marTop w:val="0"/>
      <w:marBottom w:val="0"/>
      <w:divBdr>
        <w:top w:val="none" w:sz="0" w:space="0" w:color="auto"/>
        <w:left w:val="none" w:sz="0" w:space="0" w:color="auto"/>
        <w:bottom w:val="none" w:sz="0" w:space="0" w:color="auto"/>
        <w:right w:val="none" w:sz="0" w:space="0" w:color="auto"/>
      </w:divBdr>
    </w:div>
    <w:div w:id="587160246">
      <w:bodyDiv w:val="1"/>
      <w:marLeft w:val="0"/>
      <w:marRight w:val="0"/>
      <w:marTop w:val="0"/>
      <w:marBottom w:val="0"/>
      <w:divBdr>
        <w:top w:val="none" w:sz="0" w:space="0" w:color="auto"/>
        <w:left w:val="none" w:sz="0" w:space="0" w:color="auto"/>
        <w:bottom w:val="none" w:sz="0" w:space="0" w:color="auto"/>
        <w:right w:val="none" w:sz="0" w:space="0" w:color="auto"/>
      </w:divBdr>
    </w:div>
    <w:div w:id="587352883">
      <w:bodyDiv w:val="1"/>
      <w:marLeft w:val="0"/>
      <w:marRight w:val="0"/>
      <w:marTop w:val="0"/>
      <w:marBottom w:val="0"/>
      <w:divBdr>
        <w:top w:val="none" w:sz="0" w:space="0" w:color="auto"/>
        <w:left w:val="none" w:sz="0" w:space="0" w:color="auto"/>
        <w:bottom w:val="none" w:sz="0" w:space="0" w:color="auto"/>
        <w:right w:val="none" w:sz="0" w:space="0" w:color="auto"/>
      </w:divBdr>
    </w:div>
    <w:div w:id="587468444">
      <w:bodyDiv w:val="1"/>
      <w:marLeft w:val="0"/>
      <w:marRight w:val="0"/>
      <w:marTop w:val="0"/>
      <w:marBottom w:val="0"/>
      <w:divBdr>
        <w:top w:val="none" w:sz="0" w:space="0" w:color="auto"/>
        <w:left w:val="none" w:sz="0" w:space="0" w:color="auto"/>
        <w:bottom w:val="none" w:sz="0" w:space="0" w:color="auto"/>
        <w:right w:val="none" w:sz="0" w:space="0" w:color="auto"/>
      </w:divBdr>
    </w:div>
    <w:div w:id="587539400">
      <w:bodyDiv w:val="1"/>
      <w:marLeft w:val="0"/>
      <w:marRight w:val="0"/>
      <w:marTop w:val="0"/>
      <w:marBottom w:val="0"/>
      <w:divBdr>
        <w:top w:val="none" w:sz="0" w:space="0" w:color="auto"/>
        <w:left w:val="none" w:sz="0" w:space="0" w:color="auto"/>
        <w:bottom w:val="none" w:sz="0" w:space="0" w:color="auto"/>
        <w:right w:val="none" w:sz="0" w:space="0" w:color="auto"/>
      </w:divBdr>
    </w:div>
    <w:div w:id="587619559">
      <w:bodyDiv w:val="1"/>
      <w:marLeft w:val="0"/>
      <w:marRight w:val="0"/>
      <w:marTop w:val="0"/>
      <w:marBottom w:val="0"/>
      <w:divBdr>
        <w:top w:val="none" w:sz="0" w:space="0" w:color="auto"/>
        <w:left w:val="none" w:sz="0" w:space="0" w:color="auto"/>
        <w:bottom w:val="none" w:sz="0" w:space="0" w:color="auto"/>
        <w:right w:val="none" w:sz="0" w:space="0" w:color="auto"/>
      </w:divBdr>
    </w:div>
    <w:div w:id="588082850">
      <w:bodyDiv w:val="1"/>
      <w:marLeft w:val="0"/>
      <w:marRight w:val="0"/>
      <w:marTop w:val="0"/>
      <w:marBottom w:val="0"/>
      <w:divBdr>
        <w:top w:val="none" w:sz="0" w:space="0" w:color="auto"/>
        <w:left w:val="none" w:sz="0" w:space="0" w:color="auto"/>
        <w:bottom w:val="none" w:sz="0" w:space="0" w:color="auto"/>
        <w:right w:val="none" w:sz="0" w:space="0" w:color="auto"/>
      </w:divBdr>
    </w:div>
    <w:div w:id="588121248">
      <w:bodyDiv w:val="1"/>
      <w:marLeft w:val="0"/>
      <w:marRight w:val="0"/>
      <w:marTop w:val="0"/>
      <w:marBottom w:val="0"/>
      <w:divBdr>
        <w:top w:val="none" w:sz="0" w:space="0" w:color="auto"/>
        <w:left w:val="none" w:sz="0" w:space="0" w:color="auto"/>
        <w:bottom w:val="none" w:sz="0" w:space="0" w:color="auto"/>
        <w:right w:val="none" w:sz="0" w:space="0" w:color="auto"/>
      </w:divBdr>
    </w:div>
    <w:div w:id="588272253">
      <w:bodyDiv w:val="1"/>
      <w:marLeft w:val="0"/>
      <w:marRight w:val="0"/>
      <w:marTop w:val="0"/>
      <w:marBottom w:val="0"/>
      <w:divBdr>
        <w:top w:val="none" w:sz="0" w:space="0" w:color="auto"/>
        <w:left w:val="none" w:sz="0" w:space="0" w:color="auto"/>
        <w:bottom w:val="none" w:sz="0" w:space="0" w:color="auto"/>
        <w:right w:val="none" w:sz="0" w:space="0" w:color="auto"/>
      </w:divBdr>
    </w:div>
    <w:div w:id="588319702">
      <w:bodyDiv w:val="1"/>
      <w:marLeft w:val="0"/>
      <w:marRight w:val="0"/>
      <w:marTop w:val="0"/>
      <w:marBottom w:val="0"/>
      <w:divBdr>
        <w:top w:val="none" w:sz="0" w:space="0" w:color="auto"/>
        <w:left w:val="none" w:sz="0" w:space="0" w:color="auto"/>
        <w:bottom w:val="none" w:sz="0" w:space="0" w:color="auto"/>
        <w:right w:val="none" w:sz="0" w:space="0" w:color="auto"/>
      </w:divBdr>
    </w:div>
    <w:div w:id="588347476">
      <w:bodyDiv w:val="1"/>
      <w:marLeft w:val="0"/>
      <w:marRight w:val="0"/>
      <w:marTop w:val="0"/>
      <w:marBottom w:val="0"/>
      <w:divBdr>
        <w:top w:val="none" w:sz="0" w:space="0" w:color="auto"/>
        <w:left w:val="none" w:sz="0" w:space="0" w:color="auto"/>
        <w:bottom w:val="none" w:sz="0" w:space="0" w:color="auto"/>
        <w:right w:val="none" w:sz="0" w:space="0" w:color="auto"/>
      </w:divBdr>
    </w:div>
    <w:div w:id="588541496">
      <w:bodyDiv w:val="1"/>
      <w:marLeft w:val="0"/>
      <w:marRight w:val="0"/>
      <w:marTop w:val="0"/>
      <w:marBottom w:val="0"/>
      <w:divBdr>
        <w:top w:val="none" w:sz="0" w:space="0" w:color="auto"/>
        <w:left w:val="none" w:sz="0" w:space="0" w:color="auto"/>
        <w:bottom w:val="none" w:sz="0" w:space="0" w:color="auto"/>
        <w:right w:val="none" w:sz="0" w:space="0" w:color="auto"/>
      </w:divBdr>
    </w:div>
    <w:div w:id="588544004">
      <w:bodyDiv w:val="1"/>
      <w:marLeft w:val="0"/>
      <w:marRight w:val="0"/>
      <w:marTop w:val="0"/>
      <w:marBottom w:val="0"/>
      <w:divBdr>
        <w:top w:val="none" w:sz="0" w:space="0" w:color="auto"/>
        <w:left w:val="none" w:sz="0" w:space="0" w:color="auto"/>
        <w:bottom w:val="none" w:sz="0" w:space="0" w:color="auto"/>
        <w:right w:val="none" w:sz="0" w:space="0" w:color="auto"/>
      </w:divBdr>
    </w:div>
    <w:div w:id="589973199">
      <w:bodyDiv w:val="1"/>
      <w:marLeft w:val="0"/>
      <w:marRight w:val="0"/>
      <w:marTop w:val="0"/>
      <w:marBottom w:val="0"/>
      <w:divBdr>
        <w:top w:val="none" w:sz="0" w:space="0" w:color="auto"/>
        <w:left w:val="none" w:sz="0" w:space="0" w:color="auto"/>
        <w:bottom w:val="none" w:sz="0" w:space="0" w:color="auto"/>
        <w:right w:val="none" w:sz="0" w:space="0" w:color="auto"/>
      </w:divBdr>
    </w:div>
    <w:div w:id="590161887">
      <w:bodyDiv w:val="1"/>
      <w:marLeft w:val="0"/>
      <w:marRight w:val="0"/>
      <w:marTop w:val="0"/>
      <w:marBottom w:val="0"/>
      <w:divBdr>
        <w:top w:val="none" w:sz="0" w:space="0" w:color="auto"/>
        <w:left w:val="none" w:sz="0" w:space="0" w:color="auto"/>
        <w:bottom w:val="none" w:sz="0" w:space="0" w:color="auto"/>
        <w:right w:val="none" w:sz="0" w:space="0" w:color="auto"/>
      </w:divBdr>
    </w:div>
    <w:div w:id="590237241">
      <w:bodyDiv w:val="1"/>
      <w:marLeft w:val="0"/>
      <w:marRight w:val="0"/>
      <w:marTop w:val="0"/>
      <w:marBottom w:val="0"/>
      <w:divBdr>
        <w:top w:val="none" w:sz="0" w:space="0" w:color="auto"/>
        <w:left w:val="none" w:sz="0" w:space="0" w:color="auto"/>
        <w:bottom w:val="none" w:sz="0" w:space="0" w:color="auto"/>
        <w:right w:val="none" w:sz="0" w:space="0" w:color="auto"/>
      </w:divBdr>
    </w:div>
    <w:div w:id="590238852">
      <w:bodyDiv w:val="1"/>
      <w:marLeft w:val="0"/>
      <w:marRight w:val="0"/>
      <w:marTop w:val="0"/>
      <w:marBottom w:val="0"/>
      <w:divBdr>
        <w:top w:val="none" w:sz="0" w:space="0" w:color="auto"/>
        <w:left w:val="none" w:sz="0" w:space="0" w:color="auto"/>
        <w:bottom w:val="none" w:sz="0" w:space="0" w:color="auto"/>
        <w:right w:val="none" w:sz="0" w:space="0" w:color="auto"/>
      </w:divBdr>
    </w:div>
    <w:div w:id="590238880">
      <w:bodyDiv w:val="1"/>
      <w:marLeft w:val="0"/>
      <w:marRight w:val="0"/>
      <w:marTop w:val="0"/>
      <w:marBottom w:val="0"/>
      <w:divBdr>
        <w:top w:val="none" w:sz="0" w:space="0" w:color="auto"/>
        <w:left w:val="none" w:sz="0" w:space="0" w:color="auto"/>
        <w:bottom w:val="none" w:sz="0" w:space="0" w:color="auto"/>
        <w:right w:val="none" w:sz="0" w:space="0" w:color="auto"/>
      </w:divBdr>
    </w:div>
    <w:div w:id="590354896">
      <w:bodyDiv w:val="1"/>
      <w:marLeft w:val="0"/>
      <w:marRight w:val="0"/>
      <w:marTop w:val="0"/>
      <w:marBottom w:val="0"/>
      <w:divBdr>
        <w:top w:val="none" w:sz="0" w:space="0" w:color="auto"/>
        <w:left w:val="none" w:sz="0" w:space="0" w:color="auto"/>
        <w:bottom w:val="none" w:sz="0" w:space="0" w:color="auto"/>
        <w:right w:val="none" w:sz="0" w:space="0" w:color="auto"/>
      </w:divBdr>
    </w:div>
    <w:div w:id="590427560">
      <w:bodyDiv w:val="1"/>
      <w:marLeft w:val="0"/>
      <w:marRight w:val="0"/>
      <w:marTop w:val="0"/>
      <w:marBottom w:val="0"/>
      <w:divBdr>
        <w:top w:val="none" w:sz="0" w:space="0" w:color="auto"/>
        <w:left w:val="none" w:sz="0" w:space="0" w:color="auto"/>
        <w:bottom w:val="none" w:sz="0" w:space="0" w:color="auto"/>
        <w:right w:val="none" w:sz="0" w:space="0" w:color="auto"/>
      </w:divBdr>
    </w:div>
    <w:div w:id="590428914">
      <w:bodyDiv w:val="1"/>
      <w:marLeft w:val="0"/>
      <w:marRight w:val="0"/>
      <w:marTop w:val="0"/>
      <w:marBottom w:val="0"/>
      <w:divBdr>
        <w:top w:val="none" w:sz="0" w:space="0" w:color="auto"/>
        <w:left w:val="none" w:sz="0" w:space="0" w:color="auto"/>
        <w:bottom w:val="none" w:sz="0" w:space="0" w:color="auto"/>
        <w:right w:val="none" w:sz="0" w:space="0" w:color="auto"/>
      </w:divBdr>
    </w:div>
    <w:div w:id="590504300">
      <w:bodyDiv w:val="1"/>
      <w:marLeft w:val="0"/>
      <w:marRight w:val="0"/>
      <w:marTop w:val="0"/>
      <w:marBottom w:val="0"/>
      <w:divBdr>
        <w:top w:val="none" w:sz="0" w:space="0" w:color="auto"/>
        <w:left w:val="none" w:sz="0" w:space="0" w:color="auto"/>
        <w:bottom w:val="none" w:sz="0" w:space="0" w:color="auto"/>
        <w:right w:val="none" w:sz="0" w:space="0" w:color="auto"/>
      </w:divBdr>
    </w:div>
    <w:div w:id="590507655">
      <w:bodyDiv w:val="1"/>
      <w:marLeft w:val="0"/>
      <w:marRight w:val="0"/>
      <w:marTop w:val="0"/>
      <w:marBottom w:val="0"/>
      <w:divBdr>
        <w:top w:val="none" w:sz="0" w:space="0" w:color="auto"/>
        <w:left w:val="none" w:sz="0" w:space="0" w:color="auto"/>
        <w:bottom w:val="none" w:sz="0" w:space="0" w:color="auto"/>
        <w:right w:val="none" w:sz="0" w:space="0" w:color="auto"/>
      </w:divBdr>
    </w:div>
    <w:div w:id="591015686">
      <w:bodyDiv w:val="1"/>
      <w:marLeft w:val="0"/>
      <w:marRight w:val="0"/>
      <w:marTop w:val="0"/>
      <w:marBottom w:val="0"/>
      <w:divBdr>
        <w:top w:val="none" w:sz="0" w:space="0" w:color="auto"/>
        <w:left w:val="none" w:sz="0" w:space="0" w:color="auto"/>
        <w:bottom w:val="none" w:sz="0" w:space="0" w:color="auto"/>
        <w:right w:val="none" w:sz="0" w:space="0" w:color="auto"/>
      </w:divBdr>
    </w:div>
    <w:div w:id="591090402">
      <w:bodyDiv w:val="1"/>
      <w:marLeft w:val="0"/>
      <w:marRight w:val="0"/>
      <w:marTop w:val="0"/>
      <w:marBottom w:val="0"/>
      <w:divBdr>
        <w:top w:val="none" w:sz="0" w:space="0" w:color="auto"/>
        <w:left w:val="none" w:sz="0" w:space="0" w:color="auto"/>
        <w:bottom w:val="none" w:sz="0" w:space="0" w:color="auto"/>
        <w:right w:val="none" w:sz="0" w:space="0" w:color="auto"/>
      </w:divBdr>
    </w:div>
    <w:div w:id="591203807">
      <w:bodyDiv w:val="1"/>
      <w:marLeft w:val="0"/>
      <w:marRight w:val="0"/>
      <w:marTop w:val="0"/>
      <w:marBottom w:val="0"/>
      <w:divBdr>
        <w:top w:val="none" w:sz="0" w:space="0" w:color="auto"/>
        <w:left w:val="none" w:sz="0" w:space="0" w:color="auto"/>
        <w:bottom w:val="none" w:sz="0" w:space="0" w:color="auto"/>
        <w:right w:val="none" w:sz="0" w:space="0" w:color="auto"/>
      </w:divBdr>
    </w:div>
    <w:div w:id="591857124">
      <w:bodyDiv w:val="1"/>
      <w:marLeft w:val="0"/>
      <w:marRight w:val="0"/>
      <w:marTop w:val="0"/>
      <w:marBottom w:val="0"/>
      <w:divBdr>
        <w:top w:val="none" w:sz="0" w:space="0" w:color="auto"/>
        <w:left w:val="none" w:sz="0" w:space="0" w:color="auto"/>
        <w:bottom w:val="none" w:sz="0" w:space="0" w:color="auto"/>
        <w:right w:val="none" w:sz="0" w:space="0" w:color="auto"/>
      </w:divBdr>
    </w:div>
    <w:div w:id="592053275">
      <w:bodyDiv w:val="1"/>
      <w:marLeft w:val="0"/>
      <w:marRight w:val="0"/>
      <w:marTop w:val="0"/>
      <w:marBottom w:val="0"/>
      <w:divBdr>
        <w:top w:val="none" w:sz="0" w:space="0" w:color="auto"/>
        <w:left w:val="none" w:sz="0" w:space="0" w:color="auto"/>
        <w:bottom w:val="none" w:sz="0" w:space="0" w:color="auto"/>
        <w:right w:val="none" w:sz="0" w:space="0" w:color="auto"/>
      </w:divBdr>
    </w:div>
    <w:div w:id="592130550">
      <w:bodyDiv w:val="1"/>
      <w:marLeft w:val="0"/>
      <w:marRight w:val="0"/>
      <w:marTop w:val="0"/>
      <w:marBottom w:val="0"/>
      <w:divBdr>
        <w:top w:val="none" w:sz="0" w:space="0" w:color="auto"/>
        <w:left w:val="none" w:sz="0" w:space="0" w:color="auto"/>
        <w:bottom w:val="none" w:sz="0" w:space="0" w:color="auto"/>
        <w:right w:val="none" w:sz="0" w:space="0" w:color="auto"/>
      </w:divBdr>
    </w:div>
    <w:div w:id="592276111">
      <w:bodyDiv w:val="1"/>
      <w:marLeft w:val="0"/>
      <w:marRight w:val="0"/>
      <w:marTop w:val="0"/>
      <w:marBottom w:val="0"/>
      <w:divBdr>
        <w:top w:val="none" w:sz="0" w:space="0" w:color="auto"/>
        <w:left w:val="none" w:sz="0" w:space="0" w:color="auto"/>
        <w:bottom w:val="none" w:sz="0" w:space="0" w:color="auto"/>
        <w:right w:val="none" w:sz="0" w:space="0" w:color="auto"/>
      </w:divBdr>
    </w:div>
    <w:div w:id="592477474">
      <w:bodyDiv w:val="1"/>
      <w:marLeft w:val="0"/>
      <w:marRight w:val="0"/>
      <w:marTop w:val="0"/>
      <w:marBottom w:val="0"/>
      <w:divBdr>
        <w:top w:val="none" w:sz="0" w:space="0" w:color="auto"/>
        <w:left w:val="none" w:sz="0" w:space="0" w:color="auto"/>
        <w:bottom w:val="none" w:sz="0" w:space="0" w:color="auto"/>
        <w:right w:val="none" w:sz="0" w:space="0" w:color="auto"/>
      </w:divBdr>
    </w:div>
    <w:div w:id="592516288">
      <w:bodyDiv w:val="1"/>
      <w:marLeft w:val="0"/>
      <w:marRight w:val="0"/>
      <w:marTop w:val="0"/>
      <w:marBottom w:val="0"/>
      <w:divBdr>
        <w:top w:val="none" w:sz="0" w:space="0" w:color="auto"/>
        <w:left w:val="none" w:sz="0" w:space="0" w:color="auto"/>
        <w:bottom w:val="none" w:sz="0" w:space="0" w:color="auto"/>
        <w:right w:val="none" w:sz="0" w:space="0" w:color="auto"/>
      </w:divBdr>
    </w:div>
    <w:div w:id="592709916">
      <w:bodyDiv w:val="1"/>
      <w:marLeft w:val="0"/>
      <w:marRight w:val="0"/>
      <w:marTop w:val="0"/>
      <w:marBottom w:val="0"/>
      <w:divBdr>
        <w:top w:val="none" w:sz="0" w:space="0" w:color="auto"/>
        <w:left w:val="none" w:sz="0" w:space="0" w:color="auto"/>
        <w:bottom w:val="none" w:sz="0" w:space="0" w:color="auto"/>
        <w:right w:val="none" w:sz="0" w:space="0" w:color="auto"/>
      </w:divBdr>
    </w:div>
    <w:div w:id="592934969">
      <w:bodyDiv w:val="1"/>
      <w:marLeft w:val="0"/>
      <w:marRight w:val="0"/>
      <w:marTop w:val="0"/>
      <w:marBottom w:val="0"/>
      <w:divBdr>
        <w:top w:val="none" w:sz="0" w:space="0" w:color="auto"/>
        <w:left w:val="none" w:sz="0" w:space="0" w:color="auto"/>
        <w:bottom w:val="none" w:sz="0" w:space="0" w:color="auto"/>
        <w:right w:val="none" w:sz="0" w:space="0" w:color="auto"/>
      </w:divBdr>
    </w:div>
    <w:div w:id="593247160">
      <w:bodyDiv w:val="1"/>
      <w:marLeft w:val="0"/>
      <w:marRight w:val="0"/>
      <w:marTop w:val="0"/>
      <w:marBottom w:val="0"/>
      <w:divBdr>
        <w:top w:val="none" w:sz="0" w:space="0" w:color="auto"/>
        <w:left w:val="none" w:sz="0" w:space="0" w:color="auto"/>
        <w:bottom w:val="none" w:sz="0" w:space="0" w:color="auto"/>
        <w:right w:val="none" w:sz="0" w:space="0" w:color="auto"/>
      </w:divBdr>
    </w:div>
    <w:div w:id="593512936">
      <w:bodyDiv w:val="1"/>
      <w:marLeft w:val="0"/>
      <w:marRight w:val="0"/>
      <w:marTop w:val="0"/>
      <w:marBottom w:val="0"/>
      <w:divBdr>
        <w:top w:val="none" w:sz="0" w:space="0" w:color="auto"/>
        <w:left w:val="none" w:sz="0" w:space="0" w:color="auto"/>
        <w:bottom w:val="none" w:sz="0" w:space="0" w:color="auto"/>
        <w:right w:val="none" w:sz="0" w:space="0" w:color="auto"/>
      </w:divBdr>
    </w:div>
    <w:div w:id="593708622">
      <w:bodyDiv w:val="1"/>
      <w:marLeft w:val="0"/>
      <w:marRight w:val="0"/>
      <w:marTop w:val="0"/>
      <w:marBottom w:val="0"/>
      <w:divBdr>
        <w:top w:val="none" w:sz="0" w:space="0" w:color="auto"/>
        <w:left w:val="none" w:sz="0" w:space="0" w:color="auto"/>
        <w:bottom w:val="none" w:sz="0" w:space="0" w:color="auto"/>
        <w:right w:val="none" w:sz="0" w:space="0" w:color="auto"/>
      </w:divBdr>
    </w:div>
    <w:div w:id="593830646">
      <w:bodyDiv w:val="1"/>
      <w:marLeft w:val="0"/>
      <w:marRight w:val="0"/>
      <w:marTop w:val="0"/>
      <w:marBottom w:val="0"/>
      <w:divBdr>
        <w:top w:val="none" w:sz="0" w:space="0" w:color="auto"/>
        <w:left w:val="none" w:sz="0" w:space="0" w:color="auto"/>
        <w:bottom w:val="none" w:sz="0" w:space="0" w:color="auto"/>
        <w:right w:val="none" w:sz="0" w:space="0" w:color="auto"/>
      </w:divBdr>
    </w:div>
    <w:div w:id="594091117">
      <w:bodyDiv w:val="1"/>
      <w:marLeft w:val="0"/>
      <w:marRight w:val="0"/>
      <w:marTop w:val="0"/>
      <w:marBottom w:val="0"/>
      <w:divBdr>
        <w:top w:val="none" w:sz="0" w:space="0" w:color="auto"/>
        <w:left w:val="none" w:sz="0" w:space="0" w:color="auto"/>
        <w:bottom w:val="none" w:sz="0" w:space="0" w:color="auto"/>
        <w:right w:val="none" w:sz="0" w:space="0" w:color="auto"/>
      </w:divBdr>
    </w:div>
    <w:div w:id="594092614">
      <w:bodyDiv w:val="1"/>
      <w:marLeft w:val="0"/>
      <w:marRight w:val="0"/>
      <w:marTop w:val="0"/>
      <w:marBottom w:val="0"/>
      <w:divBdr>
        <w:top w:val="none" w:sz="0" w:space="0" w:color="auto"/>
        <w:left w:val="none" w:sz="0" w:space="0" w:color="auto"/>
        <w:bottom w:val="none" w:sz="0" w:space="0" w:color="auto"/>
        <w:right w:val="none" w:sz="0" w:space="0" w:color="auto"/>
      </w:divBdr>
    </w:div>
    <w:div w:id="594173346">
      <w:bodyDiv w:val="1"/>
      <w:marLeft w:val="0"/>
      <w:marRight w:val="0"/>
      <w:marTop w:val="0"/>
      <w:marBottom w:val="0"/>
      <w:divBdr>
        <w:top w:val="none" w:sz="0" w:space="0" w:color="auto"/>
        <w:left w:val="none" w:sz="0" w:space="0" w:color="auto"/>
        <w:bottom w:val="none" w:sz="0" w:space="0" w:color="auto"/>
        <w:right w:val="none" w:sz="0" w:space="0" w:color="auto"/>
      </w:divBdr>
    </w:div>
    <w:div w:id="594246346">
      <w:bodyDiv w:val="1"/>
      <w:marLeft w:val="0"/>
      <w:marRight w:val="0"/>
      <w:marTop w:val="0"/>
      <w:marBottom w:val="0"/>
      <w:divBdr>
        <w:top w:val="none" w:sz="0" w:space="0" w:color="auto"/>
        <w:left w:val="none" w:sz="0" w:space="0" w:color="auto"/>
        <w:bottom w:val="none" w:sz="0" w:space="0" w:color="auto"/>
        <w:right w:val="none" w:sz="0" w:space="0" w:color="auto"/>
      </w:divBdr>
    </w:div>
    <w:div w:id="594365218">
      <w:bodyDiv w:val="1"/>
      <w:marLeft w:val="0"/>
      <w:marRight w:val="0"/>
      <w:marTop w:val="0"/>
      <w:marBottom w:val="0"/>
      <w:divBdr>
        <w:top w:val="none" w:sz="0" w:space="0" w:color="auto"/>
        <w:left w:val="none" w:sz="0" w:space="0" w:color="auto"/>
        <w:bottom w:val="none" w:sz="0" w:space="0" w:color="auto"/>
        <w:right w:val="none" w:sz="0" w:space="0" w:color="auto"/>
      </w:divBdr>
    </w:div>
    <w:div w:id="595403155">
      <w:bodyDiv w:val="1"/>
      <w:marLeft w:val="0"/>
      <w:marRight w:val="0"/>
      <w:marTop w:val="0"/>
      <w:marBottom w:val="0"/>
      <w:divBdr>
        <w:top w:val="none" w:sz="0" w:space="0" w:color="auto"/>
        <w:left w:val="none" w:sz="0" w:space="0" w:color="auto"/>
        <w:bottom w:val="none" w:sz="0" w:space="0" w:color="auto"/>
        <w:right w:val="none" w:sz="0" w:space="0" w:color="auto"/>
      </w:divBdr>
    </w:div>
    <w:div w:id="595485420">
      <w:bodyDiv w:val="1"/>
      <w:marLeft w:val="0"/>
      <w:marRight w:val="0"/>
      <w:marTop w:val="0"/>
      <w:marBottom w:val="0"/>
      <w:divBdr>
        <w:top w:val="none" w:sz="0" w:space="0" w:color="auto"/>
        <w:left w:val="none" w:sz="0" w:space="0" w:color="auto"/>
        <w:bottom w:val="none" w:sz="0" w:space="0" w:color="auto"/>
        <w:right w:val="none" w:sz="0" w:space="0" w:color="auto"/>
      </w:divBdr>
    </w:div>
    <w:div w:id="595670736">
      <w:bodyDiv w:val="1"/>
      <w:marLeft w:val="0"/>
      <w:marRight w:val="0"/>
      <w:marTop w:val="0"/>
      <w:marBottom w:val="0"/>
      <w:divBdr>
        <w:top w:val="none" w:sz="0" w:space="0" w:color="auto"/>
        <w:left w:val="none" w:sz="0" w:space="0" w:color="auto"/>
        <w:bottom w:val="none" w:sz="0" w:space="0" w:color="auto"/>
        <w:right w:val="none" w:sz="0" w:space="0" w:color="auto"/>
      </w:divBdr>
    </w:div>
    <w:div w:id="595788167">
      <w:bodyDiv w:val="1"/>
      <w:marLeft w:val="0"/>
      <w:marRight w:val="0"/>
      <w:marTop w:val="0"/>
      <w:marBottom w:val="0"/>
      <w:divBdr>
        <w:top w:val="none" w:sz="0" w:space="0" w:color="auto"/>
        <w:left w:val="none" w:sz="0" w:space="0" w:color="auto"/>
        <w:bottom w:val="none" w:sz="0" w:space="0" w:color="auto"/>
        <w:right w:val="none" w:sz="0" w:space="0" w:color="auto"/>
      </w:divBdr>
    </w:div>
    <w:div w:id="595795573">
      <w:bodyDiv w:val="1"/>
      <w:marLeft w:val="0"/>
      <w:marRight w:val="0"/>
      <w:marTop w:val="0"/>
      <w:marBottom w:val="0"/>
      <w:divBdr>
        <w:top w:val="none" w:sz="0" w:space="0" w:color="auto"/>
        <w:left w:val="none" w:sz="0" w:space="0" w:color="auto"/>
        <w:bottom w:val="none" w:sz="0" w:space="0" w:color="auto"/>
        <w:right w:val="none" w:sz="0" w:space="0" w:color="auto"/>
      </w:divBdr>
    </w:div>
    <w:div w:id="595869117">
      <w:bodyDiv w:val="1"/>
      <w:marLeft w:val="0"/>
      <w:marRight w:val="0"/>
      <w:marTop w:val="0"/>
      <w:marBottom w:val="0"/>
      <w:divBdr>
        <w:top w:val="none" w:sz="0" w:space="0" w:color="auto"/>
        <w:left w:val="none" w:sz="0" w:space="0" w:color="auto"/>
        <w:bottom w:val="none" w:sz="0" w:space="0" w:color="auto"/>
        <w:right w:val="none" w:sz="0" w:space="0" w:color="auto"/>
      </w:divBdr>
    </w:div>
    <w:div w:id="595988801">
      <w:bodyDiv w:val="1"/>
      <w:marLeft w:val="0"/>
      <w:marRight w:val="0"/>
      <w:marTop w:val="0"/>
      <w:marBottom w:val="0"/>
      <w:divBdr>
        <w:top w:val="none" w:sz="0" w:space="0" w:color="auto"/>
        <w:left w:val="none" w:sz="0" w:space="0" w:color="auto"/>
        <w:bottom w:val="none" w:sz="0" w:space="0" w:color="auto"/>
        <w:right w:val="none" w:sz="0" w:space="0" w:color="auto"/>
      </w:divBdr>
    </w:div>
    <w:div w:id="596328910">
      <w:bodyDiv w:val="1"/>
      <w:marLeft w:val="0"/>
      <w:marRight w:val="0"/>
      <w:marTop w:val="0"/>
      <w:marBottom w:val="0"/>
      <w:divBdr>
        <w:top w:val="none" w:sz="0" w:space="0" w:color="auto"/>
        <w:left w:val="none" w:sz="0" w:space="0" w:color="auto"/>
        <w:bottom w:val="none" w:sz="0" w:space="0" w:color="auto"/>
        <w:right w:val="none" w:sz="0" w:space="0" w:color="auto"/>
      </w:divBdr>
    </w:div>
    <w:div w:id="596522078">
      <w:bodyDiv w:val="1"/>
      <w:marLeft w:val="0"/>
      <w:marRight w:val="0"/>
      <w:marTop w:val="0"/>
      <w:marBottom w:val="0"/>
      <w:divBdr>
        <w:top w:val="none" w:sz="0" w:space="0" w:color="auto"/>
        <w:left w:val="none" w:sz="0" w:space="0" w:color="auto"/>
        <w:bottom w:val="none" w:sz="0" w:space="0" w:color="auto"/>
        <w:right w:val="none" w:sz="0" w:space="0" w:color="auto"/>
      </w:divBdr>
    </w:div>
    <w:div w:id="597565079">
      <w:bodyDiv w:val="1"/>
      <w:marLeft w:val="0"/>
      <w:marRight w:val="0"/>
      <w:marTop w:val="0"/>
      <w:marBottom w:val="0"/>
      <w:divBdr>
        <w:top w:val="none" w:sz="0" w:space="0" w:color="auto"/>
        <w:left w:val="none" w:sz="0" w:space="0" w:color="auto"/>
        <w:bottom w:val="none" w:sz="0" w:space="0" w:color="auto"/>
        <w:right w:val="none" w:sz="0" w:space="0" w:color="auto"/>
      </w:divBdr>
    </w:div>
    <w:div w:id="597644929">
      <w:bodyDiv w:val="1"/>
      <w:marLeft w:val="0"/>
      <w:marRight w:val="0"/>
      <w:marTop w:val="0"/>
      <w:marBottom w:val="0"/>
      <w:divBdr>
        <w:top w:val="none" w:sz="0" w:space="0" w:color="auto"/>
        <w:left w:val="none" w:sz="0" w:space="0" w:color="auto"/>
        <w:bottom w:val="none" w:sz="0" w:space="0" w:color="auto"/>
        <w:right w:val="none" w:sz="0" w:space="0" w:color="auto"/>
      </w:divBdr>
    </w:div>
    <w:div w:id="597956139">
      <w:bodyDiv w:val="1"/>
      <w:marLeft w:val="0"/>
      <w:marRight w:val="0"/>
      <w:marTop w:val="0"/>
      <w:marBottom w:val="0"/>
      <w:divBdr>
        <w:top w:val="none" w:sz="0" w:space="0" w:color="auto"/>
        <w:left w:val="none" w:sz="0" w:space="0" w:color="auto"/>
        <w:bottom w:val="none" w:sz="0" w:space="0" w:color="auto"/>
        <w:right w:val="none" w:sz="0" w:space="0" w:color="auto"/>
      </w:divBdr>
    </w:div>
    <w:div w:id="598025372">
      <w:bodyDiv w:val="1"/>
      <w:marLeft w:val="0"/>
      <w:marRight w:val="0"/>
      <w:marTop w:val="0"/>
      <w:marBottom w:val="0"/>
      <w:divBdr>
        <w:top w:val="none" w:sz="0" w:space="0" w:color="auto"/>
        <w:left w:val="none" w:sz="0" w:space="0" w:color="auto"/>
        <w:bottom w:val="none" w:sz="0" w:space="0" w:color="auto"/>
        <w:right w:val="none" w:sz="0" w:space="0" w:color="auto"/>
      </w:divBdr>
    </w:div>
    <w:div w:id="598028902">
      <w:bodyDiv w:val="1"/>
      <w:marLeft w:val="0"/>
      <w:marRight w:val="0"/>
      <w:marTop w:val="0"/>
      <w:marBottom w:val="0"/>
      <w:divBdr>
        <w:top w:val="none" w:sz="0" w:space="0" w:color="auto"/>
        <w:left w:val="none" w:sz="0" w:space="0" w:color="auto"/>
        <w:bottom w:val="none" w:sz="0" w:space="0" w:color="auto"/>
        <w:right w:val="none" w:sz="0" w:space="0" w:color="auto"/>
      </w:divBdr>
    </w:div>
    <w:div w:id="598098328">
      <w:bodyDiv w:val="1"/>
      <w:marLeft w:val="0"/>
      <w:marRight w:val="0"/>
      <w:marTop w:val="0"/>
      <w:marBottom w:val="0"/>
      <w:divBdr>
        <w:top w:val="none" w:sz="0" w:space="0" w:color="auto"/>
        <w:left w:val="none" w:sz="0" w:space="0" w:color="auto"/>
        <w:bottom w:val="none" w:sz="0" w:space="0" w:color="auto"/>
        <w:right w:val="none" w:sz="0" w:space="0" w:color="auto"/>
      </w:divBdr>
    </w:div>
    <w:div w:id="598178600">
      <w:bodyDiv w:val="1"/>
      <w:marLeft w:val="0"/>
      <w:marRight w:val="0"/>
      <w:marTop w:val="0"/>
      <w:marBottom w:val="0"/>
      <w:divBdr>
        <w:top w:val="none" w:sz="0" w:space="0" w:color="auto"/>
        <w:left w:val="none" w:sz="0" w:space="0" w:color="auto"/>
        <w:bottom w:val="none" w:sz="0" w:space="0" w:color="auto"/>
        <w:right w:val="none" w:sz="0" w:space="0" w:color="auto"/>
      </w:divBdr>
    </w:div>
    <w:div w:id="598373308">
      <w:bodyDiv w:val="1"/>
      <w:marLeft w:val="0"/>
      <w:marRight w:val="0"/>
      <w:marTop w:val="0"/>
      <w:marBottom w:val="0"/>
      <w:divBdr>
        <w:top w:val="none" w:sz="0" w:space="0" w:color="auto"/>
        <w:left w:val="none" w:sz="0" w:space="0" w:color="auto"/>
        <w:bottom w:val="none" w:sz="0" w:space="0" w:color="auto"/>
        <w:right w:val="none" w:sz="0" w:space="0" w:color="auto"/>
      </w:divBdr>
    </w:div>
    <w:div w:id="598607835">
      <w:bodyDiv w:val="1"/>
      <w:marLeft w:val="0"/>
      <w:marRight w:val="0"/>
      <w:marTop w:val="0"/>
      <w:marBottom w:val="0"/>
      <w:divBdr>
        <w:top w:val="none" w:sz="0" w:space="0" w:color="auto"/>
        <w:left w:val="none" w:sz="0" w:space="0" w:color="auto"/>
        <w:bottom w:val="none" w:sz="0" w:space="0" w:color="auto"/>
        <w:right w:val="none" w:sz="0" w:space="0" w:color="auto"/>
      </w:divBdr>
    </w:div>
    <w:div w:id="598756107">
      <w:bodyDiv w:val="1"/>
      <w:marLeft w:val="0"/>
      <w:marRight w:val="0"/>
      <w:marTop w:val="0"/>
      <w:marBottom w:val="0"/>
      <w:divBdr>
        <w:top w:val="none" w:sz="0" w:space="0" w:color="auto"/>
        <w:left w:val="none" w:sz="0" w:space="0" w:color="auto"/>
        <w:bottom w:val="none" w:sz="0" w:space="0" w:color="auto"/>
        <w:right w:val="none" w:sz="0" w:space="0" w:color="auto"/>
      </w:divBdr>
    </w:div>
    <w:div w:id="599215618">
      <w:bodyDiv w:val="1"/>
      <w:marLeft w:val="0"/>
      <w:marRight w:val="0"/>
      <w:marTop w:val="0"/>
      <w:marBottom w:val="0"/>
      <w:divBdr>
        <w:top w:val="none" w:sz="0" w:space="0" w:color="auto"/>
        <w:left w:val="none" w:sz="0" w:space="0" w:color="auto"/>
        <w:bottom w:val="none" w:sz="0" w:space="0" w:color="auto"/>
        <w:right w:val="none" w:sz="0" w:space="0" w:color="auto"/>
      </w:divBdr>
    </w:div>
    <w:div w:id="599224054">
      <w:bodyDiv w:val="1"/>
      <w:marLeft w:val="0"/>
      <w:marRight w:val="0"/>
      <w:marTop w:val="0"/>
      <w:marBottom w:val="0"/>
      <w:divBdr>
        <w:top w:val="none" w:sz="0" w:space="0" w:color="auto"/>
        <w:left w:val="none" w:sz="0" w:space="0" w:color="auto"/>
        <w:bottom w:val="none" w:sz="0" w:space="0" w:color="auto"/>
        <w:right w:val="none" w:sz="0" w:space="0" w:color="auto"/>
      </w:divBdr>
    </w:div>
    <w:div w:id="599679248">
      <w:bodyDiv w:val="1"/>
      <w:marLeft w:val="0"/>
      <w:marRight w:val="0"/>
      <w:marTop w:val="0"/>
      <w:marBottom w:val="0"/>
      <w:divBdr>
        <w:top w:val="none" w:sz="0" w:space="0" w:color="auto"/>
        <w:left w:val="none" w:sz="0" w:space="0" w:color="auto"/>
        <w:bottom w:val="none" w:sz="0" w:space="0" w:color="auto"/>
        <w:right w:val="none" w:sz="0" w:space="0" w:color="auto"/>
      </w:divBdr>
    </w:div>
    <w:div w:id="599684767">
      <w:bodyDiv w:val="1"/>
      <w:marLeft w:val="0"/>
      <w:marRight w:val="0"/>
      <w:marTop w:val="0"/>
      <w:marBottom w:val="0"/>
      <w:divBdr>
        <w:top w:val="none" w:sz="0" w:space="0" w:color="auto"/>
        <w:left w:val="none" w:sz="0" w:space="0" w:color="auto"/>
        <w:bottom w:val="none" w:sz="0" w:space="0" w:color="auto"/>
        <w:right w:val="none" w:sz="0" w:space="0" w:color="auto"/>
      </w:divBdr>
    </w:div>
    <w:div w:id="599800747">
      <w:bodyDiv w:val="1"/>
      <w:marLeft w:val="0"/>
      <w:marRight w:val="0"/>
      <w:marTop w:val="0"/>
      <w:marBottom w:val="0"/>
      <w:divBdr>
        <w:top w:val="none" w:sz="0" w:space="0" w:color="auto"/>
        <w:left w:val="none" w:sz="0" w:space="0" w:color="auto"/>
        <w:bottom w:val="none" w:sz="0" w:space="0" w:color="auto"/>
        <w:right w:val="none" w:sz="0" w:space="0" w:color="auto"/>
      </w:divBdr>
    </w:div>
    <w:div w:id="599803368">
      <w:bodyDiv w:val="1"/>
      <w:marLeft w:val="0"/>
      <w:marRight w:val="0"/>
      <w:marTop w:val="0"/>
      <w:marBottom w:val="0"/>
      <w:divBdr>
        <w:top w:val="none" w:sz="0" w:space="0" w:color="auto"/>
        <w:left w:val="none" w:sz="0" w:space="0" w:color="auto"/>
        <w:bottom w:val="none" w:sz="0" w:space="0" w:color="auto"/>
        <w:right w:val="none" w:sz="0" w:space="0" w:color="auto"/>
      </w:divBdr>
    </w:div>
    <w:div w:id="599879021">
      <w:bodyDiv w:val="1"/>
      <w:marLeft w:val="0"/>
      <w:marRight w:val="0"/>
      <w:marTop w:val="0"/>
      <w:marBottom w:val="0"/>
      <w:divBdr>
        <w:top w:val="none" w:sz="0" w:space="0" w:color="auto"/>
        <w:left w:val="none" w:sz="0" w:space="0" w:color="auto"/>
        <w:bottom w:val="none" w:sz="0" w:space="0" w:color="auto"/>
        <w:right w:val="none" w:sz="0" w:space="0" w:color="auto"/>
      </w:divBdr>
    </w:div>
    <w:div w:id="600260353">
      <w:bodyDiv w:val="1"/>
      <w:marLeft w:val="0"/>
      <w:marRight w:val="0"/>
      <w:marTop w:val="0"/>
      <w:marBottom w:val="0"/>
      <w:divBdr>
        <w:top w:val="none" w:sz="0" w:space="0" w:color="auto"/>
        <w:left w:val="none" w:sz="0" w:space="0" w:color="auto"/>
        <w:bottom w:val="none" w:sz="0" w:space="0" w:color="auto"/>
        <w:right w:val="none" w:sz="0" w:space="0" w:color="auto"/>
      </w:divBdr>
    </w:div>
    <w:div w:id="600261316">
      <w:bodyDiv w:val="1"/>
      <w:marLeft w:val="0"/>
      <w:marRight w:val="0"/>
      <w:marTop w:val="0"/>
      <w:marBottom w:val="0"/>
      <w:divBdr>
        <w:top w:val="none" w:sz="0" w:space="0" w:color="auto"/>
        <w:left w:val="none" w:sz="0" w:space="0" w:color="auto"/>
        <w:bottom w:val="none" w:sz="0" w:space="0" w:color="auto"/>
        <w:right w:val="none" w:sz="0" w:space="0" w:color="auto"/>
      </w:divBdr>
    </w:div>
    <w:div w:id="600454770">
      <w:bodyDiv w:val="1"/>
      <w:marLeft w:val="0"/>
      <w:marRight w:val="0"/>
      <w:marTop w:val="0"/>
      <w:marBottom w:val="0"/>
      <w:divBdr>
        <w:top w:val="none" w:sz="0" w:space="0" w:color="auto"/>
        <w:left w:val="none" w:sz="0" w:space="0" w:color="auto"/>
        <w:bottom w:val="none" w:sz="0" w:space="0" w:color="auto"/>
        <w:right w:val="none" w:sz="0" w:space="0" w:color="auto"/>
      </w:divBdr>
    </w:div>
    <w:div w:id="600993150">
      <w:bodyDiv w:val="1"/>
      <w:marLeft w:val="0"/>
      <w:marRight w:val="0"/>
      <w:marTop w:val="0"/>
      <w:marBottom w:val="0"/>
      <w:divBdr>
        <w:top w:val="none" w:sz="0" w:space="0" w:color="auto"/>
        <w:left w:val="none" w:sz="0" w:space="0" w:color="auto"/>
        <w:bottom w:val="none" w:sz="0" w:space="0" w:color="auto"/>
        <w:right w:val="none" w:sz="0" w:space="0" w:color="auto"/>
      </w:divBdr>
    </w:div>
    <w:div w:id="601108879">
      <w:bodyDiv w:val="1"/>
      <w:marLeft w:val="0"/>
      <w:marRight w:val="0"/>
      <w:marTop w:val="0"/>
      <w:marBottom w:val="0"/>
      <w:divBdr>
        <w:top w:val="none" w:sz="0" w:space="0" w:color="auto"/>
        <w:left w:val="none" w:sz="0" w:space="0" w:color="auto"/>
        <w:bottom w:val="none" w:sz="0" w:space="0" w:color="auto"/>
        <w:right w:val="none" w:sz="0" w:space="0" w:color="auto"/>
      </w:divBdr>
    </w:div>
    <w:div w:id="601111876">
      <w:bodyDiv w:val="1"/>
      <w:marLeft w:val="0"/>
      <w:marRight w:val="0"/>
      <w:marTop w:val="0"/>
      <w:marBottom w:val="0"/>
      <w:divBdr>
        <w:top w:val="none" w:sz="0" w:space="0" w:color="auto"/>
        <w:left w:val="none" w:sz="0" w:space="0" w:color="auto"/>
        <w:bottom w:val="none" w:sz="0" w:space="0" w:color="auto"/>
        <w:right w:val="none" w:sz="0" w:space="0" w:color="auto"/>
      </w:divBdr>
    </w:div>
    <w:div w:id="601257577">
      <w:bodyDiv w:val="1"/>
      <w:marLeft w:val="0"/>
      <w:marRight w:val="0"/>
      <w:marTop w:val="0"/>
      <w:marBottom w:val="0"/>
      <w:divBdr>
        <w:top w:val="none" w:sz="0" w:space="0" w:color="auto"/>
        <w:left w:val="none" w:sz="0" w:space="0" w:color="auto"/>
        <w:bottom w:val="none" w:sz="0" w:space="0" w:color="auto"/>
        <w:right w:val="none" w:sz="0" w:space="0" w:color="auto"/>
      </w:divBdr>
    </w:div>
    <w:div w:id="601298322">
      <w:bodyDiv w:val="1"/>
      <w:marLeft w:val="0"/>
      <w:marRight w:val="0"/>
      <w:marTop w:val="0"/>
      <w:marBottom w:val="0"/>
      <w:divBdr>
        <w:top w:val="none" w:sz="0" w:space="0" w:color="auto"/>
        <w:left w:val="none" w:sz="0" w:space="0" w:color="auto"/>
        <w:bottom w:val="none" w:sz="0" w:space="0" w:color="auto"/>
        <w:right w:val="none" w:sz="0" w:space="0" w:color="auto"/>
      </w:divBdr>
    </w:div>
    <w:div w:id="601958519">
      <w:bodyDiv w:val="1"/>
      <w:marLeft w:val="0"/>
      <w:marRight w:val="0"/>
      <w:marTop w:val="0"/>
      <w:marBottom w:val="0"/>
      <w:divBdr>
        <w:top w:val="none" w:sz="0" w:space="0" w:color="auto"/>
        <w:left w:val="none" w:sz="0" w:space="0" w:color="auto"/>
        <w:bottom w:val="none" w:sz="0" w:space="0" w:color="auto"/>
        <w:right w:val="none" w:sz="0" w:space="0" w:color="auto"/>
      </w:divBdr>
    </w:div>
    <w:div w:id="601961828">
      <w:bodyDiv w:val="1"/>
      <w:marLeft w:val="0"/>
      <w:marRight w:val="0"/>
      <w:marTop w:val="0"/>
      <w:marBottom w:val="0"/>
      <w:divBdr>
        <w:top w:val="none" w:sz="0" w:space="0" w:color="auto"/>
        <w:left w:val="none" w:sz="0" w:space="0" w:color="auto"/>
        <w:bottom w:val="none" w:sz="0" w:space="0" w:color="auto"/>
        <w:right w:val="none" w:sz="0" w:space="0" w:color="auto"/>
      </w:divBdr>
    </w:div>
    <w:div w:id="602300127">
      <w:bodyDiv w:val="1"/>
      <w:marLeft w:val="0"/>
      <w:marRight w:val="0"/>
      <w:marTop w:val="0"/>
      <w:marBottom w:val="0"/>
      <w:divBdr>
        <w:top w:val="none" w:sz="0" w:space="0" w:color="auto"/>
        <w:left w:val="none" w:sz="0" w:space="0" w:color="auto"/>
        <w:bottom w:val="none" w:sz="0" w:space="0" w:color="auto"/>
        <w:right w:val="none" w:sz="0" w:space="0" w:color="auto"/>
      </w:divBdr>
    </w:div>
    <w:div w:id="602304485">
      <w:bodyDiv w:val="1"/>
      <w:marLeft w:val="0"/>
      <w:marRight w:val="0"/>
      <w:marTop w:val="0"/>
      <w:marBottom w:val="0"/>
      <w:divBdr>
        <w:top w:val="none" w:sz="0" w:space="0" w:color="auto"/>
        <w:left w:val="none" w:sz="0" w:space="0" w:color="auto"/>
        <w:bottom w:val="none" w:sz="0" w:space="0" w:color="auto"/>
        <w:right w:val="none" w:sz="0" w:space="0" w:color="auto"/>
      </w:divBdr>
    </w:div>
    <w:div w:id="602345246">
      <w:bodyDiv w:val="1"/>
      <w:marLeft w:val="0"/>
      <w:marRight w:val="0"/>
      <w:marTop w:val="0"/>
      <w:marBottom w:val="0"/>
      <w:divBdr>
        <w:top w:val="none" w:sz="0" w:space="0" w:color="auto"/>
        <w:left w:val="none" w:sz="0" w:space="0" w:color="auto"/>
        <w:bottom w:val="none" w:sz="0" w:space="0" w:color="auto"/>
        <w:right w:val="none" w:sz="0" w:space="0" w:color="auto"/>
      </w:divBdr>
    </w:div>
    <w:div w:id="602416873">
      <w:bodyDiv w:val="1"/>
      <w:marLeft w:val="0"/>
      <w:marRight w:val="0"/>
      <w:marTop w:val="0"/>
      <w:marBottom w:val="0"/>
      <w:divBdr>
        <w:top w:val="none" w:sz="0" w:space="0" w:color="auto"/>
        <w:left w:val="none" w:sz="0" w:space="0" w:color="auto"/>
        <w:bottom w:val="none" w:sz="0" w:space="0" w:color="auto"/>
        <w:right w:val="none" w:sz="0" w:space="0" w:color="auto"/>
      </w:divBdr>
    </w:div>
    <w:div w:id="602492175">
      <w:bodyDiv w:val="1"/>
      <w:marLeft w:val="0"/>
      <w:marRight w:val="0"/>
      <w:marTop w:val="0"/>
      <w:marBottom w:val="0"/>
      <w:divBdr>
        <w:top w:val="none" w:sz="0" w:space="0" w:color="auto"/>
        <w:left w:val="none" w:sz="0" w:space="0" w:color="auto"/>
        <w:bottom w:val="none" w:sz="0" w:space="0" w:color="auto"/>
        <w:right w:val="none" w:sz="0" w:space="0" w:color="auto"/>
      </w:divBdr>
    </w:div>
    <w:div w:id="602690013">
      <w:bodyDiv w:val="1"/>
      <w:marLeft w:val="0"/>
      <w:marRight w:val="0"/>
      <w:marTop w:val="0"/>
      <w:marBottom w:val="0"/>
      <w:divBdr>
        <w:top w:val="none" w:sz="0" w:space="0" w:color="auto"/>
        <w:left w:val="none" w:sz="0" w:space="0" w:color="auto"/>
        <w:bottom w:val="none" w:sz="0" w:space="0" w:color="auto"/>
        <w:right w:val="none" w:sz="0" w:space="0" w:color="auto"/>
      </w:divBdr>
    </w:div>
    <w:div w:id="602760239">
      <w:bodyDiv w:val="1"/>
      <w:marLeft w:val="0"/>
      <w:marRight w:val="0"/>
      <w:marTop w:val="0"/>
      <w:marBottom w:val="0"/>
      <w:divBdr>
        <w:top w:val="none" w:sz="0" w:space="0" w:color="auto"/>
        <w:left w:val="none" w:sz="0" w:space="0" w:color="auto"/>
        <w:bottom w:val="none" w:sz="0" w:space="0" w:color="auto"/>
        <w:right w:val="none" w:sz="0" w:space="0" w:color="auto"/>
      </w:divBdr>
    </w:div>
    <w:div w:id="602802235">
      <w:bodyDiv w:val="1"/>
      <w:marLeft w:val="0"/>
      <w:marRight w:val="0"/>
      <w:marTop w:val="0"/>
      <w:marBottom w:val="0"/>
      <w:divBdr>
        <w:top w:val="none" w:sz="0" w:space="0" w:color="auto"/>
        <w:left w:val="none" w:sz="0" w:space="0" w:color="auto"/>
        <w:bottom w:val="none" w:sz="0" w:space="0" w:color="auto"/>
        <w:right w:val="none" w:sz="0" w:space="0" w:color="auto"/>
      </w:divBdr>
    </w:div>
    <w:div w:id="603072373">
      <w:bodyDiv w:val="1"/>
      <w:marLeft w:val="0"/>
      <w:marRight w:val="0"/>
      <w:marTop w:val="0"/>
      <w:marBottom w:val="0"/>
      <w:divBdr>
        <w:top w:val="none" w:sz="0" w:space="0" w:color="auto"/>
        <w:left w:val="none" w:sz="0" w:space="0" w:color="auto"/>
        <w:bottom w:val="none" w:sz="0" w:space="0" w:color="auto"/>
        <w:right w:val="none" w:sz="0" w:space="0" w:color="auto"/>
      </w:divBdr>
    </w:div>
    <w:div w:id="603195602">
      <w:bodyDiv w:val="1"/>
      <w:marLeft w:val="0"/>
      <w:marRight w:val="0"/>
      <w:marTop w:val="0"/>
      <w:marBottom w:val="0"/>
      <w:divBdr>
        <w:top w:val="none" w:sz="0" w:space="0" w:color="auto"/>
        <w:left w:val="none" w:sz="0" w:space="0" w:color="auto"/>
        <w:bottom w:val="none" w:sz="0" w:space="0" w:color="auto"/>
        <w:right w:val="none" w:sz="0" w:space="0" w:color="auto"/>
      </w:divBdr>
    </w:div>
    <w:div w:id="603272843">
      <w:bodyDiv w:val="1"/>
      <w:marLeft w:val="0"/>
      <w:marRight w:val="0"/>
      <w:marTop w:val="0"/>
      <w:marBottom w:val="0"/>
      <w:divBdr>
        <w:top w:val="none" w:sz="0" w:space="0" w:color="auto"/>
        <w:left w:val="none" w:sz="0" w:space="0" w:color="auto"/>
        <w:bottom w:val="none" w:sz="0" w:space="0" w:color="auto"/>
        <w:right w:val="none" w:sz="0" w:space="0" w:color="auto"/>
      </w:divBdr>
    </w:div>
    <w:div w:id="603273006">
      <w:bodyDiv w:val="1"/>
      <w:marLeft w:val="0"/>
      <w:marRight w:val="0"/>
      <w:marTop w:val="0"/>
      <w:marBottom w:val="0"/>
      <w:divBdr>
        <w:top w:val="none" w:sz="0" w:space="0" w:color="auto"/>
        <w:left w:val="none" w:sz="0" w:space="0" w:color="auto"/>
        <w:bottom w:val="none" w:sz="0" w:space="0" w:color="auto"/>
        <w:right w:val="none" w:sz="0" w:space="0" w:color="auto"/>
      </w:divBdr>
    </w:div>
    <w:div w:id="603273450">
      <w:bodyDiv w:val="1"/>
      <w:marLeft w:val="0"/>
      <w:marRight w:val="0"/>
      <w:marTop w:val="0"/>
      <w:marBottom w:val="0"/>
      <w:divBdr>
        <w:top w:val="none" w:sz="0" w:space="0" w:color="auto"/>
        <w:left w:val="none" w:sz="0" w:space="0" w:color="auto"/>
        <w:bottom w:val="none" w:sz="0" w:space="0" w:color="auto"/>
        <w:right w:val="none" w:sz="0" w:space="0" w:color="auto"/>
      </w:divBdr>
    </w:div>
    <w:div w:id="603459078">
      <w:bodyDiv w:val="1"/>
      <w:marLeft w:val="0"/>
      <w:marRight w:val="0"/>
      <w:marTop w:val="0"/>
      <w:marBottom w:val="0"/>
      <w:divBdr>
        <w:top w:val="none" w:sz="0" w:space="0" w:color="auto"/>
        <w:left w:val="none" w:sz="0" w:space="0" w:color="auto"/>
        <w:bottom w:val="none" w:sz="0" w:space="0" w:color="auto"/>
        <w:right w:val="none" w:sz="0" w:space="0" w:color="auto"/>
      </w:divBdr>
    </w:div>
    <w:div w:id="603535641">
      <w:bodyDiv w:val="1"/>
      <w:marLeft w:val="0"/>
      <w:marRight w:val="0"/>
      <w:marTop w:val="0"/>
      <w:marBottom w:val="0"/>
      <w:divBdr>
        <w:top w:val="none" w:sz="0" w:space="0" w:color="auto"/>
        <w:left w:val="none" w:sz="0" w:space="0" w:color="auto"/>
        <w:bottom w:val="none" w:sz="0" w:space="0" w:color="auto"/>
        <w:right w:val="none" w:sz="0" w:space="0" w:color="auto"/>
      </w:divBdr>
    </w:div>
    <w:div w:id="603733681">
      <w:bodyDiv w:val="1"/>
      <w:marLeft w:val="0"/>
      <w:marRight w:val="0"/>
      <w:marTop w:val="0"/>
      <w:marBottom w:val="0"/>
      <w:divBdr>
        <w:top w:val="none" w:sz="0" w:space="0" w:color="auto"/>
        <w:left w:val="none" w:sz="0" w:space="0" w:color="auto"/>
        <w:bottom w:val="none" w:sz="0" w:space="0" w:color="auto"/>
        <w:right w:val="none" w:sz="0" w:space="0" w:color="auto"/>
      </w:divBdr>
    </w:div>
    <w:div w:id="604264184">
      <w:bodyDiv w:val="1"/>
      <w:marLeft w:val="0"/>
      <w:marRight w:val="0"/>
      <w:marTop w:val="0"/>
      <w:marBottom w:val="0"/>
      <w:divBdr>
        <w:top w:val="none" w:sz="0" w:space="0" w:color="auto"/>
        <w:left w:val="none" w:sz="0" w:space="0" w:color="auto"/>
        <w:bottom w:val="none" w:sz="0" w:space="0" w:color="auto"/>
        <w:right w:val="none" w:sz="0" w:space="0" w:color="auto"/>
      </w:divBdr>
    </w:div>
    <w:div w:id="604313192">
      <w:bodyDiv w:val="1"/>
      <w:marLeft w:val="0"/>
      <w:marRight w:val="0"/>
      <w:marTop w:val="0"/>
      <w:marBottom w:val="0"/>
      <w:divBdr>
        <w:top w:val="none" w:sz="0" w:space="0" w:color="auto"/>
        <w:left w:val="none" w:sz="0" w:space="0" w:color="auto"/>
        <w:bottom w:val="none" w:sz="0" w:space="0" w:color="auto"/>
        <w:right w:val="none" w:sz="0" w:space="0" w:color="auto"/>
      </w:divBdr>
    </w:div>
    <w:div w:id="604574559">
      <w:bodyDiv w:val="1"/>
      <w:marLeft w:val="0"/>
      <w:marRight w:val="0"/>
      <w:marTop w:val="0"/>
      <w:marBottom w:val="0"/>
      <w:divBdr>
        <w:top w:val="none" w:sz="0" w:space="0" w:color="auto"/>
        <w:left w:val="none" w:sz="0" w:space="0" w:color="auto"/>
        <w:bottom w:val="none" w:sz="0" w:space="0" w:color="auto"/>
        <w:right w:val="none" w:sz="0" w:space="0" w:color="auto"/>
      </w:divBdr>
    </w:div>
    <w:div w:id="604583000">
      <w:bodyDiv w:val="1"/>
      <w:marLeft w:val="0"/>
      <w:marRight w:val="0"/>
      <w:marTop w:val="0"/>
      <w:marBottom w:val="0"/>
      <w:divBdr>
        <w:top w:val="none" w:sz="0" w:space="0" w:color="auto"/>
        <w:left w:val="none" w:sz="0" w:space="0" w:color="auto"/>
        <w:bottom w:val="none" w:sz="0" w:space="0" w:color="auto"/>
        <w:right w:val="none" w:sz="0" w:space="0" w:color="auto"/>
      </w:divBdr>
    </w:div>
    <w:div w:id="604777035">
      <w:bodyDiv w:val="1"/>
      <w:marLeft w:val="0"/>
      <w:marRight w:val="0"/>
      <w:marTop w:val="0"/>
      <w:marBottom w:val="0"/>
      <w:divBdr>
        <w:top w:val="none" w:sz="0" w:space="0" w:color="auto"/>
        <w:left w:val="none" w:sz="0" w:space="0" w:color="auto"/>
        <w:bottom w:val="none" w:sz="0" w:space="0" w:color="auto"/>
        <w:right w:val="none" w:sz="0" w:space="0" w:color="auto"/>
      </w:divBdr>
    </w:div>
    <w:div w:id="604918517">
      <w:bodyDiv w:val="1"/>
      <w:marLeft w:val="0"/>
      <w:marRight w:val="0"/>
      <w:marTop w:val="0"/>
      <w:marBottom w:val="0"/>
      <w:divBdr>
        <w:top w:val="none" w:sz="0" w:space="0" w:color="auto"/>
        <w:left w:val="none" w:sz="0" w:space="0" w:color="auto"/>
        <w:bottom w:val="none" w:sz="0" w:space="0" w:color="auto"/>
        <w:right w:val="none" w:sz="0" w:space="0" w:color="auto"/>
      </w:divBdr>
    </w:div>
    <w:div w:id="604923334">
      <w:bodyDiv w:val="1"/>
      <w:marLeft w:val="0"/>
      <w:marRight w:val="0"/>
      <w:marTop w:val="0"/>
      <w:marBottom w:val="0"/>
      <w:divBdr>
        <w:top w:val="none" w:sz="0" w:space="0" w:color="auto"/>
        <w:left w:val="none" w:sz="0" w:space="0" w:color="auto"/>
        <w:bottom w:val="none" w:sz="0" w:space="0" w:color="auto"/>
        <w:right w:val="none" w:sz="0" w:space="0" w:color="auto"/>
      </w:divBdr>
    </w:div>
    <w:div w:id="605236936">
      <w:bodyDiv w:val="1"/>
      <w:marLeft w:val="0"/>
      <w:marRight w:val="0"/>
      <w:marTop w:val="0"/>
      <w:marBottom w:val="0"/>
      <w:divBdr>
        <w:top w:val="none" w:sz="0" w:space="0" w:color="auto"/>
        <w:left w:val="none" w:sz="0" w:space="0" w:color="auto"/>
        <w:bottom w:val="none" w:sz="0" w:space="0" w:color="auto"/>
        <w:right w:val="none" w:sz="0" w:space="0" w:color="auto"/>
      </w:divBdr>
    </w:div>
    <w:div w:id="605427517">
      <w:bodyDiv w:val="1"/>
      <w:marLeft w:val="0"/>
      <w:marRight w:val="0"/>
      <w:marTop w:val="0"/>
      <w:marBottom w:val="0"/>
      <w:divBdr>
        <w:top w:val="none" w:sz="0" w:space="0" w:color="auto"/>
        <w:left w:val="none" w:sz="0" w:space="0" w:color="auto"/>
        <w:bottom w:val="none" w:sz="0" w:space="0" w:color="auto"/>
        <w:right w:val="none" w:sz="0" w:space="0" w:color="auto"/>
      </w:divBdr>
    </w:div>
    <w:div w:id="605576540">
      <w:bodyDiv w:val="1"/>
      <w:marLeft w:val="0"/>
      <w:marRight w:val="0"/>
      <w:marTop w:val="0"/>
      <w:marBottom w:val="0"/>
      <w:divBdr>
        <w:top w:val="none" w:sz="0" w:space="0" w:color="auto"/>
        <w:left w:val="none" w:sz="0" w:space="0" w:color="auto"/>
        <w:bottom w:val="none" w:sz="0" w:space="0" w:color="auto"/>
        <w:right w:val="none" w:sz="0" w:space="0" w:color="auto"/>
      </w:divBdr>
    </w:div>
    <w:div w:id="605891526">
      <w:bodyDiv w:val="1"/>
      <w:marLeft w:val="0"/>
      <w:marRight w:val="0"/>
      <w:marTop w:val="0"/>
      <w:marBottom w:val="0"/>
      <w:divBdr>
        <w:top w:val="none" w:sz="0" w:space="0" w:color="auto"/>
        <w:left w:val="none" w:sz="0" w:space="0" w:color="auto"/>
        <w:bottom w:val="none" w:sz="0" w:space="0" w:color="auto"/>
        <w:right w:val="none" w:sz="0" w:space="0" w:color="auto"/>
      </w:divBdr>
    </w:div>
    <w:div w:id="606232515">
      <w:bodyDiv w:val="1"/>
      <w:marLeft w:val="0"/>
      <w:marRight w:val="0"/>
      <w:marTop w:val="0"/>
      <w:marBottom w:val="0"/>
      <w:divBdr>
        <w:top w:val="none" w:sz="0" w:space="0" w:color="auto"/>
        <w:left w:val="none" w:sz="0" w:space="0" w:color="auto"/>
        <w:bottom w:val="none" w:sz="0" w:space="0" w:color="auto"/>
        <w:right w:val="none" w:sz="0" w:space="0" w:color="auto"/>
      </w:divBdr>
    </w:div>
    <w:div w:id="606274671">
      <w:bodyDiv w:val="1"/>
      <w:marLeft w:val="0"/>
      <w:marRight w:val="0"/>
      <w:marTop w:val="0"/>
      <w:marBottom w:val="0"/>
      <w:divBdr>
        <w:top w:val="none" w:sz="0" w:space="0" w:color="auto"/>
        <w:left w:val="none" w:sz="0" w:space="0" w:color="auto"/>
        <w:bottom w:val="none" w:sz="0" w:space="0" w:color="auto"/>
        <w:right w:val="none" w:sz="0" w:space="0" w:color="auto"/>
      </w:divBdr>
    </w:div>
    <w:div w:id="606305260">
      <w:bodyDiv w:val="1"/>
      <w:marLeft w:val="0"/>
      <w:marRight w:val="0"/>
      <w:marTop w:val="0"/>
      <w:marBottom w:val="0"/>
      <w:divBdr>
        <w:top w:val="none" w:sz="0" w:space="0" w:color="auto"/>
        <w:left w:val="none" w:sz="0" w:space="0" w:color="auto"/>
        <w:bottom w:val="none" w:sz="0" w:space="0" w:color="auto"/>
        <w:right w:val="none" w:sz="0" w:space="0" w:color="auto"/>
      </w:divBdr>
    </w:div>
    <w:div w:id="606430226">
      <w:bodyDiv w:val="1"/>
      <w:marLeft w:val="0"/>
      <w:marRight w:val="0"/>
      <w:marTop w:val="0"/>
      <w:marBottom w:val="0"/>
      <w:divBdr>
        <w:top w:val="none" w:sz="0" w:space="0" w:color="auto"/>
        <w:left w:val="none" w:sz="0" w:space="0" w:color="auto"/>
        <w:bottom w:val="none" w:sz="0" w:space="0" w:color="auto"/>
        <w:right w:val="none" w:sz="0" w:space="0" w:color="auto"/>
      </w:divBdr>
    </w:div>
    <w:div w:id="606810382">
      <w:bodyDiv w:val="1"/>
      <w:marLeft w:val="0"/>
      <w:marRight w:val="0"/>
      <w:marTop w:val="0"/>
      <w:marBottom w:val="0"/>
      <w:divBdr>
        <w:top w:val="none" w:sz="0" w:space="0" w:color="auto"/>
        <w:left w:val="none" w:sz="0" w:space="0" w:color="auto"/>
        <w:bottom w:val="none" w:sz="0" w:space="0" w:color="auto"/>
        <w:right w:val="none" w:sz="0" w:space="0" w:color="auto"/>
      </w:divBdr>
    </w:div>
    <w:div w:id="606814791">
      <w:bodyDiv w:val="1"/>
      <w:marLeft w:val="0"/>
      <w:marRight w:val="0"/>
      <w:marTop w:val="0"/>
      <w:marBottom w:val="0"/>
      <w:divBdr>
        <w:top w:val="none" w:sz="0" w:space="0" w:color="auto"/>
        <w:left w:val="none" w:sz="0" w:space="0" w:color="auto"/>
        <w:bottom w:val="none" w:sz="0" w:space="0" w:color="auto"/>
        <w:right w:val="none" w:sz="0" w:space="0" w:color="auto"/>
      </w:divBdr>
    </w:div>
    <w:div w:id="606885323">
      <w:bodyDiv w:val="1"/>
      <w:marLeft w:val="0"/>
      <w:marRight w:val="0"/>
      <w:marTop w:val="0"/>
      <w:marBottom w:val="0"/>
      <w:divBdr>
        <w:top w:val="none" w:sz="0" w:space="0" w:color="auto"/>
        <w:left w:val="none" w:sz="0" w:space="0" w:color="auto"/>
        <w:bottom w:val="none" w:sz="0" w:space="0" w:color="auto"/>
        <w:right w:val="none" w:sz="0" w:space="0" w:color="auto"/>
      </w:divBdr>
    </w:div>
    <w:div w:id="607082494">
      <w:bodyDiv w:val="1"/>
      <w:marLeft w:val="0"/>
      <w:marRight w:val="0"/>
      <w:marTop w:val="0"/>
      <w:marBottom w:val="0"/>
      <w:divBdr>
        <w:top w:val="none" w:sz="0" w:space="0" w:color="auto"/>
        <w:left w:val="none" w:sz="0" w:space="0" w:color="auto"/>
        <w:bottom w:val="none" w:sz="0" w:space="0" w:color="auto"/>
        <w:right w:val="none" w:sz="0" w:space="0" w:color="auto"/>
      </w:divBdr>
    </w:div>
    <w:div w:id="607127466">
      <w:bodyDiv w:val="1"/>
      <w:marLeft w:val="0"/>
      <w:marRight w:val="0"/>
      <w:marTop w:val="0"/>
      <w:marBottom w:val="0"/>
      <w:divBdr>
        <w:top w:val="none" w:sz="0" w:space="0" w:color="auto"/>
        <w:left w:val="none" w:sz="0" w:space="0" w:color="auto"/>
        <w:bottom w:val="none" w:sz="0" w:space="0" w:color="auto"/>
        <w:right w:val="none" w:sz="0" w:space="0" w:color="auto"/>
      </w:divBdr>
    </w:div>
    <w:div w:id="607158151">
      <w:bodyDiv w:val="1"/>
      <w:marLeft w:val="0"/>
      <w:marRight w:val="0"/>
      <w:marTop w:val="0"/>
      <w:marBottom w:val="0"/>
      <w:divBdr>
        <w:top w:val="none" w:sz="0" w:space="0" w:color="auto"/>
        <w:left w:val="none" w:sz="0" w:space="0" w:color="auto"/>
        <w:bottom w:val="none" w:sz="0" w:space="0" w:color="auto"/>
        <w:right w:val="none" w:sz="0" w:space="0" w:color="auto"/>
      </w:divBdr>
    </w:div>
    <w:div w:id="607545403">
      <w:bodyDiv w:val="1"/>
      <w:marLeft w:val="0"/>
      <w:marRight w:val="0"/>
      <w:marTop w:val="0"/>
      <w:marBottom w:val="0"/>
      <w:divBdr>
        <w:top w:val="none" w:sz="0" w:space="0" w:color="auto"/>
        <w:left w:val="none" w:sz="0" w:space="0" w:color="auto"/>
        <w:bottom w:val="none" w:sz="0" w:space="0" w:color="auto"/>
        <w:right w:val="none" w:sz="0" w:space="0" w:color="auto"/>
      </w:divBdr>
    </w:div>
    <w:div w:id="607662262">
      <w:bodyDiv w:val="1"/>
      <w:marLeft w:val="0"/>
      <w:marRight w:val="0"/>
      <w:marTop w:val="0"/>
      <w:marBottom w:val="0"/>
      <w:divBdr>
        <w:top w:val="none" w:sz="0" w:space="0" w:color="auto"/>
        <w:left w:val="none" w:sz="0" w:space="0" w:color="auto"/>
        <w:bottom w:val="none" w:sz="0" w:space="0" w:color="auto"/>
        <w:right w:val="none" w:sz="0" w:space="0" w:color="auto"/>
      </w:divBdr>
    </w:div>
    <w:div w:id="607929536">
      <w:bodyDiv w:val="1"/>
      <w:marLeft w:val="0"/>
      <w:marRight w:val="0"/>
      <w:marTop w:val="0"/>
      <w:marBottom w:val="0"/>
      <w:divBdr>
        <w:top w:val="none" w:sz="0" w:space="0" w:color="auto"/>
        <w:left w:val="none" w:sz="0" w:space="0" w:color="auto"/>
        <w:bottom w:val="none" w:sz="0" w:space="0" w:color="auto"/>
        <w:right w:val="none" w:sz="0" w:space="0" w:color="auto"/>
      </w:divBdr>
    </w:div>
    <w:div w:id="608051624">
      <w:bodyDiv w:val="1"/>
      <w:marLeft w:val="0"/>
      <w:marRight w:val="0"/>
      <w:marTop w:val="0"/>
      <w:marBottom w:val="0"/>
      <w:divBdr>
        <w:top w:val="none" w:sz="0" w:space="0" w:color="auto"/>
        <w:left w:val="none" w:sz="0" w:space="0" w:color="auto"/>
        <w:bottom w:val="none" w:sz="0" w:space="0" w:color="auto"/>
        <w:right w:val="none" w:sz="0" w:space="0" w:color="auto"/>
      </w:divBdr>
    </w:div>
    <w:div w:id="608128681">
      <w:bodyDiv w:val="1"/>
      <w:marLeft w:val="0"/>
      <w:marRight w:val="0"/>
      <w:marTop w:val="0"/>
      <w:marBottom w:val="0"/>
      <w:divBdr>
        <w:top w:val="none" w:sz="0" w:space="0" w:color="auto"/>
        <w:left w:val="none" w:sz="0" w:space="0" w:color="auto"/>
        <w:bottom w:val="none" w:sz="0" w:space="0" w:color="auto"/>
        <w:right w:val="none" w:sz="0" w:space="0" w:color="auto"/>
      </w:divBdr>
    </w:div>
    <w:div w:id="608204195">
      <w:bodyDiv w:val="1"/>
      <w:marLeft w:val="0"/>
      <w:marRight w:val="0"/>
      <w:marTop w:val="0"/>
      <w:marBottom w:val="0"/>
      <w:divBdr>
        <w:top w:val="none" w:sz="0" w:space="0" w:color="auto"/>
        <w:left w:val="none" w:sz="0" w:space="0" w:color="auto"/>
        <w:bottom w:val="none" w:sz="0" w:space="0" w:color="auto"/>
        <w:right w:val="none" w:sz="0" w:space="0" w:color="auto"/>
      </w:divBdr>
    </w:div>
    <w:div w:id="608466118">
      <w:bodyDiv w:val="1"/>
      <w:marLeft w:val="0"/>
      <w:marRight w:val="0"/>
      <w:marTop w:val="0"/>
      <w:marBottom w:val="0"/>
      <w:divBdr>
        <w:top w:val="none" w:sz="0" w:space="0" w:color="auto"/>
        <w:left w:val="none" w:sz="0" w:space="0" w:color="auto"/>
        <w:bottom w:val="none" w:sz="0" w:space="0" w:color="auto"/>
        <w:right w:val="none" w:sz="0" w:space="0" w:color="auto"/>
      </w:divBdr>
    </w:div>
    <w:div w:id="608705773">
      <w:bodyDiv w:val="1"/>
      <w:marLeft w:val="0"/>
      <w:marRight w:val="0"/>
      <w:marTop w:val="0"/>
      <w:marBottom w:val="0"/>
      <w:divBdr>
        <w:top w:val="none" w:sz="0" w:space="0" w:color="auto"/>
        <w:left w:val="none" w:sz="0" w:space="0" w:color="auto"/>
        <w:bottom w:val="none" w:sz="0" w:space="0" w:color="auto"/>
        <w:right w:val="none" w:sz="0" w:space="0" w:color="auto"/>
      </w:divBdr>
    </w:div>
    <w:div w:id="608777715">
      <w:bodyDiv w:val="1"/>
      <w:marLeft w:val="0"/>
      <w:marRight w:val="0"/>
      <w:marTop w:val="0"/>
      <w:marBottom w:val="0"/>
      <w:divBdr>
        <w:top w:val="none" w:sz="0" w:space="0" w:color="auto"/>
        <w:left w:val="none" w:sz="0" w:space="0" w:color="auto"/>
        <w:bottom w:val="none" w:sz="0" w:space="0" w:color="auto"/>
        <w:right w:val="none" w:sz="0" w:space="0" w:color="auto"/>
      </w:divBdr>
    </w:div>
    <w:div w:id="609051476">
      <w:bodyDiv w:val="1"/>
      <w:marLeft w:val="0"/>
      <w:marRight w:val="0"/>
      <w:marTop w:val="0"/>
      <w:marBottom w:val="0"/>
      <w:divBdr>
        <w:top w:val="none" w:sz="0" w:space="0" w:color="auto"/>
        <w:left w:val="none" w:sz="0" w:space="0" w:color="auto"/>
        <w:bottom w:val="none" w:sz="0" w:space="0" w:color="auto"/>
        <w:right w:val="none" w:sz="0" w:space="0" w:color="auto"/>
      </w:divBdr>
    </w:div>
    <w:div w:id="609052770">
      <w:bodyDiv w:val="1"/>
      <w:marLeft w:val="0"/>
      <w:marRight w:val="0"/>
      <w:marTop w:val="0"/>
      <w:marBottom w:val="0"/>
      <w:divBdr>
        <w:top w:val="none" w:sz="0" w:space="0" w:color="auto"/>
        <w:left w:val="none" w:sz="0" w:space="0" w:color="auto"/>
        <w:bottom w:val="none" w:sz="0" w:space="0" w:color="auto"/>
        <w:right w:val="none" w:sz="0" w:space="0" w:color="auto"/>
      </w:divBdr>
    </w:div>
    <w:div w:id="609052979">
      <w:bodyDiv w:val="1"/>
      <w:marLeft w:val="0"/>
      <w:marRight w:val="0"/>
      <w:marTop w:val="0"/>
      <w:marBottom w:val="0"/>
      <w:divBdr>
        <w:top w:val="none" w:sz="0" w:space="0" w:color="auto"/>
        <w:left w:val="none" w:sz="0" w:space="0" w:color="auto"/>
        <w:bottom w:val="none" w:sz="0" w:space="0" w:color="auto"/>
        <w:right w:val="none" w:sz="0" w:space="0" w:color="auto"/>
      </w:divBdr>
    </w:div>
    <w:div w:id="609625655">
      <w:bodyDiv w:val="1"/>
      <w:marLeft w:val="0"/>
      <w:marRight w:val="0"/>
      <w:marTop w:val="0"/>
      <w:marBottom w:val="0"/>
      <w:divBdr>
        <w:top w:val="none" w:sz="0" w:space="0" w:color="auto"/>
        <w:left w:val="none" w:sz="0" w:space="0" w:color="auto"/>
        <w:bottom w:val="none" w:sz="0" w:space="0" w:color="auto"/>
        <w:right w:val="none" w:sz="0" w:space="0" w:color="auto"/>
      </w:divBdr>
    </w:div>
    <w:div w:id="609626406">
      <w:bodyDiv w:val="1"/>
      <w:marLeft w:val="0"/>
      <w:marRight w:val="0"/>
      <w:marTop w:val="0"/>
      <w:marBottom w:val="0"/>
      <w:divBdr>
        <w:top w:val="none" w:sz="0" w:space="0" w:color="auto"/>
        <w:left w:val="none" w:sz="0" w:space="0" w:color="auto"/>
        <w:bottom w:val="none" w:sz="0" w:space="0" w:color="auto"/>
        <w:right w:val="none" w:sz="0" w:space="0" w:color="auto"/>
      </w:divBdr>
    </w:div>
    <w:div w:id="609820527">
      <w:bodyDiv w:val="1"/>
      <w:marLeft w:val="0"/>
      <w:marRight w:val="0"/>
      <w:marTop w:val="0"/>
      <w:marBottom w:val="0"/>
      <w:divBdr>
        <w:top w:val="none" w:sz="0" w:space="0" w:color="auto"/>
        <w:left w:val="none" w:sz="0" w:space="0" w:color="auto"/>
        <w:bottom w:val="none" w:sz="0" w:space="0" w:color="auto"/>
        <w:right w:val="none" w:sz="0" w:space="0" w:color="auto"/>
      </w:divBdr>
    </w:div>
    <w:div w:id="609900474">
      <w:bodyDiv w:val="1"/>
      <w:marLeft w:val="0"/>
      <w:marRight w:val="0"/>
      <w:marTop w:val="0"/>
      <w:marBottom w:val="0"/>
      <w:divBdr>
        <w:top w:val="none" w:sz="0" w:space="0" w:color="auto"/>
        <w:left w:val="none" w:sz="0" w:space="0" w:color="auto"/>
        <w:bottom w:val="none" w:sz="0" w:space="0" w:color="auto"/>
        <w:right w:val="none" w:sz="0" w:space="0" w:color="auto"/>
      </w:divBdr>
    </w:div>
    <w:div w:id="610207523">
      <w:bodyDiv w:val="1"/>
      <w:marLeft w:val="0"/>
      <w:marRight w:val="0"/>
      <w:marTop w:val="0"/>
      <w:marBottom w:val="0"/>
      <w:divBdr>
        <w:top w:val="none" w:sz="0" w:space="0" w:color="auto"/>
        <w:left w:val="none" w:sz="0" w:space="0" w:color="auto"/>
        <w:bottom w:val="none" w:sz="0" w:space="0" w:color="auto"/>
        <w:right w:val="none" w:sz="0" w:space="0" w:color="auto"/>
      </w:divBdr>
    </w:div>
    <w:div w:id="610212264">
      <w:bodyDiv w:val="1"/>
      <w:marLeft w:val="0"/>
      <w:marRight w:val="0"/>
      <w:marTop w:val="0"/>
      <w:marBottom w:val="0"/>
      <w:divBdr>
        <w:top w:val="none" w:sz="0" w:space="0" w:color="auto"/>
        <w:left w:val="none" w:sz="0" w:space="0" w:color="auto"/>
        <w:bottom w:val="none" w:sz="0" w:space="0" w:color="auto"/>
        <w:right w:val="none" w:sz="0" w:space="0" w:color="auto"/>
      </w:divBdr>
    </w:div>
    <w:div w:id="610236425">
      <w:bodyDiv w:val="1"/>
      <w:marLeft w:val="0"/>
      <w:marRight w:val="0"/>
      <w:marTop w:val="0"/>
      <w:marBottom w:val="0"/>
      <w:divBdr>
        <w:top w:val="none" w:sz="0" w:space="0" w:color="auto"/>
        <w:left w:val="none" w:sz="0" w:space="0" w:color="auto"/>
        <w:bottom w:val="none" w:sz="0" w:space="0" w:color="auto"/>
        <w:right w:val="none" w:sz="0" w:space="0" w:color="auto"/>
      </w:divBdr>
    </w:div>
    <w:div w:id="610282006">
      <w:bodyDiv w:val="1"/>
      <w:marLeft w:val="0"/>
      <w:marRight w:val="0"/>
      <w:marTop w:val="0"/>
      <w:marBottom w:val="0"/>
      <w:divBdr>
        <w:top w:val="none" w:sz="0" w:space="0" w:color="auto"/>
        <w:left w:val="none" w:sz="0" w:space="0" w:color="auto"/>
        <w:bottom w:val="none" w:sz="0" w:space="0" w:color="auto"/>
        <w:right w:val="none" w:sz="0" w:space="0" w:color="auto"/>
      </w:divBdr>
    </w:div>
    <w:div w:id="610356653">
      <w:bodyDiv w:val="1"/>
      <w:marLeft w:val="0"/>
      <w:marRight w:val="0"/>
      <w:marTop w:val="0"/>
      <w:marBottom w:val="0"/>
      <w:divBdr>
        <w:top w:val="none" w:sz="0" w:space="0" w:color="auto"/>
        <w:left w:val="none" w:sz="0" w:space="0" w:color="auto"/>
        <w:bottom w:val="none" w:sz="0" w:space="0" w:color="auto"/>
        <w:right w:val="none" w:sz="0" w:space="0" w:color="auto"/>
      </w:divBdr>
    </w:div>
    <w:div w:id="611283000">
      <w:bodyDiv w:val="1"/>
      <w:marLeft w:val="0"/>
      <w:marRight w:val="0"/>
      <w:marTop w:val="0"/>
      <w:marBottom w:val="0"/>
      <w:divBdr>
        <w:top w:val="none" w:sz="0" w:space="0" w:color="auto"/>
        <w:left w:val="none" w:sz="0" w:space="0" w:color="auto"/>
        <w:bottom w:val="none" w:sz="0" w:space="0" w:color="auto"/>
        <w:right w:val="none" w:sz="0" w:space="0" w:color="auto"/>
      </w:divBdr>
    </w:div>
    <w:div w:id="611473026">
      <w:bodyDiv w:val="1"/>
      <w:marLeft w:val="0"/>
      <w:marRight w:val="0"/>
      <w:marTop w:val="0"/>
      <w:marBottom w:val="0"/>
      <w:divBdr>
        <w:top w:val="none" w:sz="0" w:space="0" w:color="auto"/>
        <w:left w:val="none" w:sz="0" w:space="0" w:color="auto"/>
        <w:bottom w:val="none" w:sz="0" w:space="0" w:color="auto"/>
        <w:right w:val="none" w:sz="0" w:space="0" w:color="auto"/>
      </w:divBdr>
    </w:div>
    <w:div w:id="611785291">
      <w:bodyDiv w:val="1"/>
      <w:marLeft w:val="0"/>
      <w:marRight w:val="0"/>
      <w:marTop w:val="0"/>
      <w:marBottom w:val="0"/>
      <w:divBdr>
        <w:top w:val="none" w:sz="0" w:space="0" w:color="auto"/>
        <w:left w:val="none" w:sz="0" w:space="0" w:color="auto"/>
        <w:bottom w:val="none" w:sz="0" w:space="0" w:color="auto"/>
        <w:right w:val="none" w:sz="0" w:space="0" w:color="auto"/>
      </w:divBdr>
    </w:div>
    <w:div w:id="611982186">
      <w:bodyDiv w:val="1"/>
      <w:marLeft w:val="0"/>
      <w:marRight w:val="0"/>
      <w:marTop w:val="0"/>
      <w:marBottom w:val="0"/>
      <w:divBdr>
        <w:top w:val="none" w:sz="0" w:space="0" w:color="auto"/>
        <w:left w:val="none" w:sz="0" w:space="0" w:color="auto"/>
        <w:bottom w:val="none" w:sz="0" w:space="0" w:color="auto"/>
        <w:right w:val="none" w:sz="0" w:space="0" w:color="auto"/>
      </w:divBdr>
    </w:div>
    <w:div w:id="612053881">
      <w:bodyDiv w:val="1"/>
      <w:marLeft w:val="0"/>
      <w:marRight w:val="0"/>
      <w:marTop w:val="0"/>
      <w:marBottom w:val="0"/>
      <w:divBdr>
        <w:top w:val="none" w:sz="0" w:space="0" w:color="auto"/>
        <w:left w:val="none" w:sz="0" w:space="0" w:color="auto"/>
        <w:bottom w:val="none" w:sz="0" w:space="0" w:color="auto"/>
        <w:right w:val="none" w:sz="0" w:space="0" w:color="auto"/>
      </w:divBdr>
    </w:div>
    <w:div w:id="612059128">
      <w:bodyDiv w:val="1"/>
      <w:marLeft w:val="0"/>
      <w:marRight w:val="0"/>
      <w:marTop w:val="0"/>
      <w:marBottom w:val="0"/>
      <w:divBdr>
        <w:top w:val="none" w:sz="0" w:space="0" w:color="auto"/>
        <w:left w:val="none" w:sz="0" w:space="0" w:color="auto"/>
        <w:bottom w:val="none" w:sz="0" w:space="0" w:color="auto"/>
        <w:right w:val="none" w:sz="0" w:space="0" w:color="auto"/>
      </w:divBdr>
    </w:div>
    <w:div w:id="612173396">
      <w:bodyDiv w:val="1"/>
      <w:marLeft w:val="0"/>
      <w:marRight w:val="0"/>
      <w:marTop w:val="0"/>
      <w:marBottom w:val="0"/>
      <w:divBdr>
        <w:top w:val="none" w:sz="0" w:space="0" w:color="auto"/>
        <w:left w:val="none" w:sz="0" w:space="0" w:color="auto"/>
        <w:bottom w:val="none" w:sz="0" w:space="0" w:color="auto"/>
        <w:right w:val="none" w:sz="0" w:space="0" w:color="auto"/>
      </w:divBdr>
    </w:div>
    <w:div w:id="612786067">
      <w:bodyDiv w:val="1"/>
      <w:marLeft w:val="0"/>
      <w:marRight w:val="0"/>
      <w:marTop w:val="0"/>
      <w:marBottom w:val="0"/>
      <w:divBdr>
        <w:top w:val="none" w:sz="0" w:space="0" w:color="auto"/>
        <w:left w:val="none" w:sz="0" w:space="0" w:color="auto"/>
        <w:bottom w:val="none" w:sz="0" w:space="0" w:color="auto"/>
        <w:right w:val="none" w:sz="0" w:space="0" w:color="auto"/>
      </w:divBdr>
    </w:div>
    <w:div w:id="612981752">
      <w:bodyDiv w:val="1"/>
      <w:marLeft w:val="0"/>
      <w:marRight w:val="0"/>
      <w:marTop w:val="0"/>
      <w:marBottom w:val="0"/>
      <w:divBdr>
        <w:top w:val="none" w:sz="0" w:space="0" w:color="auto"/>
        <w:left w:val="none" w:sz="0" w:space="0" w:color="auto"/>
        <w:bottom w:val="none" w:sz="0" w:space="0" w:color="auto"/>
        <w:right w:val="none" w:sz="0" w:space="0" w:color="auto"/>
      </w:divBdr>
    </w:div>
    <w:div w:id="613246063">
      <w:bodyDiv w:val="1"/>
      <w:marLeft w:val="0"/>
      <w:marRight w:val="0"/>
      <w:marTop w:val="0"/>
      <w:marBottom w:val="0"/>
      <w:divBdr>
        <w:top w:val="none" w:sz="0" w:space="0" w:color="auto"/>
        <w:left w:val="none" w:sz="0" w:space="0" w:color="auto"/>
        <w:bottom w:val="none" w:sz="0" w:space="0" w:color="auto"/>
        <w:right w:val="none" w:sz="0" w:space="0" w:color="auto"/>
      </w:divBdr>
      <w:divsChild>
        <w:div w:id="601256275">
          <w:marLeft w:val="300"/>
          <w:marRight w:val="0"/>
          <w:marTop w:val="0"/>
          <w:marBottom w:val="0"/>
          <w:divBdr>
            <w:top w:val="none" w:sz="0" w:space="0" w:color="auto"/>
            <w:left w:val="none" w:sz="0" w:space="0" w:color="auto"/>
            <w:bottom w:val="none" w:sz="0" w:space="0" w:color="auto"/>
            <w:right w:val="none" w:sz="0" w:space="0" w:color="auto"/>
          </w:divBdr>
          <w:divsChild>
            <w:div w:id="134408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07732">
      <w:bodyDiv w:val="1"/>
      <w:marLeft w:val="0"/>
      <w:marRight w:val="0"/>
      <w:marTop w:val="0"/>
      <w:marBottom w:val="0"/>
      <w:divBdr>
        <w:top w:val="none" w:sz="0" w:space="0" w:color="auto"/>
        <w:left w:val="none" w:sz="0" w:space="0" w:color="auto"/>
        <w:bottom w:val="none" w:sz="0" w:space="0" w:color="auto"/>
        <w:right w:val="none" w:sz="0" w:space="0" w:color="auto"/>
      </w:divBdr>
    </w:div>
    <w:div w:id="613749079">
      <w:bodyDiv w:val="1"/>
      <w:marLeft w:val="0"/>
      <w:marRight w:val="0"/>
      <w:marTop w:val="0"/>
      <w:marBottom w:val="0"/>
      <w:divBdr>
        <w:top w:val="none" w:sz="0" w:space="0" w:color="auto"/>
        <w:left w:val="none" w:sz="0" w:space="0" w:color="auto"/>
        <w:bottom w:val="none" w:sz="0" w:space="0" w:color="auto"/>
        <w:right w:val="none" w:sz="0" w:space="0" w:color="auto"/>
      </w:divBdr>
    </w:div>
    <w:div w:id="613902928">
      <w:bodyDiv w:val="1"/>
      <w:marLeft w:val="0"/>
      <w:marRight w:val="0"/>
      <w:marTop w:val="0"/>
      <w:marBottom w:val="0"/>
      <w:divBdr>
        <w:top w:val="none" w:sz="0" w:space="0" w:color="auto"/>
        <w:left w:val="none" w:sz="0" w:space="0" w:color="auto"/>
        <w:bottom w:val="none" w:sz="0" w:space="0" w:color="auto"/>
        <w:right w:val="none" w:sz="0" w:space="0" w:color="auto"/>
      </w:divBdr>
    </w:div>
    <w:div w:id="613949669">
      <w:bodyDiv w:val="1"/>
      <w:marLeft w:val="0"/>
      <w:marRight w:val="0"/>
      <w:marTop w:val="0"/>
      <w:marBottom w:val="0"/>
      <w:divBdr>
        <w:top w:val="none" w:sz="0" w:space="0" w:color="auto"/>
        <w:left w:val="none" w:sz="0" w:space="0" w:color="auto"/>
        <w:bottom w:val="none" w:sz="0" w:space="0" w:color="auto"/>
        <w:right w:val="none" w:sz="0" w:space="0" w:color="auto"/>
      </w:divBdr>
    </w:div>
    <w:div w:id="614018360">
      <w:bodyDiv w:val="1"/>
      <w:marLeft w:val="0"/>
      <w:marRight w:val="0"/>
      <w:marTop w:val="0"/>
      <w:marBottom w:val="0"/>
      <w:divBdr>
        <w:top w:val="none" w:sz="0" w:space="0" w:color="auto"/>
        <w:left w:val="none" w:sz="0" w:space="0" w:color="auto"/>
        <w:bottom w:val="none" w:sz="0" w:space="0" w:color="auto"/>
        <w:right w:val="none" w:sz="0" w:space="0" w:color="auto"/>
      </w:divBdr>
    </w:div>
    <w:div w:id="614018768">
      <w:bodyDiv w:val="1"/>
      <w:marLeft w:val="0"/>
      <w:marRight w:val="0"/>
      <w:marTop w:val="0"/>
      <w:marBottom w:val="0"/>
      <w:divBdr>
        <w:top w:val="none" w:sz="0" w:space="0" w:color="auto"/>
        <w:left w:val="none" w:sz="0" w:space="0" w:color="auto"/>
        <w:bottom w:val="none" w:sz="0" w:space="0" w:color="auto"/>
        <w:right w:val="none" w:sz="0" w:space="0" w:color="auto"/>
      </w:divBdr>
    </w:div>
    <w:div w:id="614025205">
      <w:bodyDiv w:val="1"/>
      <w:marLeft w:val="0"/>
      <w:marRight w:val="0"/>
      <w:marTop w:val="0"/>
      <w:marBottom w:val="0"/>
      <w:divBdr>
        <w:top w:val="none" w:sz="0" w:space="0" w:color="auto"/>
        <w:left w:val="none" w:sz="0" w:space="0" w:color="auto"/>
        <w:bottom w:val="none" w:sz="0" w:space="0" w:color="auto"/>
        <w:right w:val="none" w:sz="0" w:space="0" w:color="auto"/>
      </w:divBdr>
    </w:div>
    <w:div w:id="614405583">
      <w:bodyDiv w:val="1"/>
      <w:marLeft w:val="0"/>
      <w:marRight w:val="0"/>
      <w:marTop w:val="0"/>
      <w:marBottom w:val="0"/>
      <w:divBdr>
        <w:top w:val="none" w:sz="0" w:space="0" w:color="auto"/>
        <w:left w:val="none" w:sz="0" w:space="0" w:color="auto"/>
        <w:bottom w:val="none" w:sz="0" w:space="0" w:color="auto"/>
        <w:right w:val="none" w:sz="0" w:space="0" w:color="auto"/>
      </w:divBdr>
    </w:div>
    <w:div w:id="614531176">
      <w:bodyDiv w:val="1"/>
      <w:marLeft w:val="0"/>
      <w:marRight w:val="0"/>
      <w:marTop w:val="0"/>
      <w:marBottom w:val="0"/>
      <w:divBdr>
        <w:top w:val="none" w:sz="0" w:space="0" w:color="auto"/>
        <w:left w:val="none" w:sz="0" w:space="0" w:color="auto"/>
        <w:bottom w:val="none" w:sz="0" w:space="0" w:color="auto"/>
        <w:right w:val="none" w:sz="0" w:space="0" w:color="auto"/>
      </w:divBdr>
    </w:div>
    <w:div w:id="614605104">
      <w:bodyDiv w:val="1"/>
      <w:marLeft w:val="0"/>
      <w:marRight w:val="0"/>
      <w:marTop w:val="0"/>
      <w:marBottom w:val="0"/>
      <w:divBdr>
        <w:top w:val="none" w:sz="0" w:space="0" w:color="auto"/>
        <w:left w:val="none" w:sz="0" w:space="0" w:color="auto"/>
        <w:bottom w:val="none" w:sz="0" w:space="0" w:color="auto"/>
        <w:right w:val="none" w:sz="0" w:space="0" w:color="auto"/>
      </w:divBdr>
    </w:div>
    <w:div w:id="615021156">
      <w:bodyDiv w:val="1"/>
      <w:marLeft w:val="0"/>
      <w:marRight w:val="0"/>
      <w:marTop w:val="0"/>
      <w:marBottom w:val="0"/>
      <w:divBdr>
        <w:top w:val="none" w:sz="0" w:space="0" w:color="auto"/>
        <w:left w:val="none" w:sz="0" w:space="0" w:color="auto"/>
        <w:bottom w:val="none" w:sz="0" w:space="0" w:color="auto"/>
        <w:right w:val="none" w:sz="0" w:space="0" w:color="auto"/>
      </w:divBdr>
    </w:div>
    <w:div w:id="615059794">
      <w:bodyDiv w:val="1"/>
      <w:marLeft w:val="0"/>
      <w:marRight w:val="0"/>
      <w:marTop w:val="0"/>
      <w:marBottom w:val="0"/>
      <w:divBdr>
        <w:top w:val="none" w:sz="0" w:space="0" w:color="auto"/>
        <w:left w:val="none" w:sz="0" w:space="0" w:color="auto"/>
        <w:bottom w:val="none" w:sz="0" w:space="0" w:color="auto"/>
        <w:right w:val="none" w:sz="0" w:space="0" w:color="auto"/>
      </w:divBdr>
    </w:div>
    <w:div w:id="615217468">
      <w:bodyDiv w:val="1"/>
      <w:marLeft w:val="0"/>
      <w:marRight w:val="0"/>
      <w:marTop w:val="0"/>
      <w:marBottom w:val="0"/>
      <w:divBdr>
        <w:top w:val="none" w:sz="0" w:space="0" w:color="auto"/>
        <w:left w:val="none" w:sz="0" w:space="0" w:color="auto"/>
        <w:bottom w:val="none" w:sz="0" w:space="0" w:color="auto"/>
        <w:right w:val="none" w:sz="0" w:space="0" w:color="auto"/>
      </w:divBdr>
    </w:div>
    <w:div w:id="615870261">
      <w:bodyDiv w:val="1"/>
      <w:marLeft w:val="0"/>
      <w:marRight w:val="0"/>
      <w:marTop w:val="0"/>
      <w:marBottom w:val="0"/>
      <w:divBdr>
        <w:top w:val="none" w:sz="0" w:space="0" w:color="auto"/>
        <w:left w:val="none" w:sz="0" w:space="0" w:color="auto"/>
        <w:bottom w:val="none" w:sz="0" w:space="0" w:color="auto"/>
        <w:right w:val="none" w:sz="0" w:space="0" w:color="auto"/>
      </w:divBdr>
    </w:div>
    <w:div w:id="616058617">
      <w:bodyDiv w:val="1"/>
      <w:marLeft w:val="0"/>
      <w:marRight w:val="0"/>
      <w:marTop w:val="0"/>
      <w:marBottom w:val="0"/>
      <w:divBdr>
        <w:top w:val="none" w:sz="0" w:space="0" w:color="auto"/>
        <w:left w:val="none" w:sz="0" w:space="0" w:color="auto"/>
        <w:bottom w:val="none" w:sz="0" w:space="0" w:color="auto"/>
        <w:right w:val="none" w:sz="0" w:space="0" w:color="auto"/>
      </w:divBdr>
    </w:div>
    <w:div w:id="616060248">
      <w:bodyDiv w:val="1"/>
      <w:marLeft w:val="0"/>
      <w:marRight w:val="0"/>
      <w:marTop w:val="0"/>
      <w:marBottom w:val="0"/>
      <w:divBdr>
        <w:top w:val="none" w:sz="0" w:space="0" w:color="auto"/>
        <w:left w:val="none" w:sz="0" w:space="0" w:color="auto"/>
        <w:bottom w:val="none" w:sz="0" w:space="0" w:color="auto"/>
        <w:right w:val="none" w:sz="0" w:space="0" w:color="auto"/>
      </w:divBdr>
    </w:div>
    <w:div w:id="616302156">
      <w:bodyDiv w:val="1"/>
      <w:marLeft w:val="0"/>
      <w:marRight w:val="0"/>
      <w:marTop w:val="0"/>
      <w:marBottom w:val="0"/>
      <w:divBdr>
        <w:top w:val="none" w:sz="0" w:space="0" w:color="auto"/>
        <w:left w:val="none" w:sz="0" w:space="0" w:color="auto"/>
        <w:bottom w:val="none" w:sz="0" w:space="0" w:color="auto"/>
        <w:right w:val="none" w:sz="0" w:space="0" w:color="auto"/>
      </w:divBdr>
    </w:div>
    <w:div w:id="616445034">
      <w:bodyDiv w:val="1"/>
      <w:marLeft w:val="0"/>
      <w:marRight w:val="0"/>
      <w:marTop w:val="0"/>
      <w:marBottom w:val="0"/>
      <w:divBdr>
        <w:top w:val="none" w:sz="0" w:space="0" w:color="auto"/>
        <w:left w:val="none" w:sz="0" w:space="0" w:color="auto"/>
        <w:bottom w:val="none" w:sz="0" w:space="0" w:color="auto"/>
        <w:right w:val="none" w:sz="0" w:space="0" w:color="auto"/>
      </w:divBdr>
    </w:div>
    <w:div w:id="616453157">
      <w:bodyDiv w:val="1"/>
      <w:marLeft w:val="0"/>
      <w:marRight w:val="0"/>
      <w:marTop w:val="0"/>
      <w:marBottom w:val="0"/>
      <w:divBdr>
        <w:top w:val="none" w:sz="0" w:space="0" w:color="auto"/>
        <w:left w:val="none" w:sz="0" w:space="0" w:color="auto"/>
        <w:bottom w:val="none" w:sz="0" w:space="0" w:color="auto"/>
        <w:right w:val="none" w:sz="0" w:space="0" w:color="auto"/>
      </w:divBdr>
    </w:div>
    <w:div w:id="616525770">
      <w:bodyDiv w:val="1"/>
      <w:marLeft w:val="0"/>
      <w:marRight w:val="0"/>
      <w:marTop w:val="0"/>
      <w:marBottom w:val="0"/>
      <w:divBdr>
        <w:top w:val="none" w:sz="0" w:space="0" w:color="auto"/>
        <w:left w:val="none" w:sz="0" w:space="0" w:color="auto"/>
        <w:bottom w:val="none" w:sz="0" w:space="0" w:color="auto"/>
        <w:right w:val="none" w:sz="0" w:space="0" w:color="auto"/>
      </w:divBdr>
    </w:div>
    <w:div w:id="616759390">
      <w:bodyDiv w:val="1"/>
      <w:marLeft w:val="0"/>
      <w:marRight w:val="0"/>
      <w:marTop w:val="0"/>
      <w:marBottom w:val="0"/>
      <w:divBdr>
        <w:top w:val="none" w:sz="0" w:space="0" w:color="auto"/>
        <w:left w:val="none" w:sz="0" w:space="0" w:color="auto"/>
        <w:bottom w:val="none" w:sz="0" w:space="0" w:color="auto"/>
        <w:right w:val="none" w:sz="0" w:space="0" w:color="auto"/>
      </w:divBdr>
    </w:div>
    <w:div w:id="616986962">
      <w:bodyDiv w:val="1"/>
      <w:marLeft w:val="0"/>
      <w:marRight w:val="0"/>
      <w:marTop w:val="0"/>
      <w:marBottom w:val="0"/>
      <w:divBdr>
        <w:top w:val="none" w:sz="0" w:space="0" w:color="auto"/>
        <w:left w:val="none" w:sz="0" w:space="0" w:color="auto"/>
        <w:bottom w:val="none" w:sz="0" w:space="0" w:color="auto"/>
        <w:right w:val="none" w:sz="0" w:space="0" w:color="auto"/>
      </w:divBdr>
    </w:div>
    <w:div w:id="617299959">
      <w:bodyDiv w:val="1"/>
      <w:marLeft w:val="0"/>
      <w:marRight w:val="0"/>
      <w:marTop w:val="0"/>
      <w:marBottom w:val="0"/>
      <w:divBdr>
        <w:top w:val="none" w:sz="0" w:space="0" w:color="auto"/>
        <w:left w:val="none" w:sz="0" w:space="0" w:color="auto"/>
        <w:bottom w:val="none" w:sz="0" w:space="0" w:color="auto"/>
        <w:right w:val="none" w:sz="0" w:space="0" w:color="auto"/>
      </w:divBdr>
    </w:div>
    <w:div w:id="617370731">
      <w:bodyDiv w:val="1"/>
      <w:marLeft w:val="0"/>
      <w:marRight w:val="0"/>
      <w:marTop w:val="0"/>
      <w:marBottom w:val="0"/>
      <w:divBdr>
        <w:top w:val="none" w:sz="0" w:space="0" w:color="auto"/>
        <w:left w:val="none" w:sz="0" w:space="0" w:color="auto"/>
        <w:bottom w:val="none" w:sz="0" w:space="0" w:color="auto"/>
        <w:right w:val="none" w:sz="0" w:space="0" w:color="auto"/>
      </w:divBdr>
    </w:div>
    <w:div w:id="617416500">
      <w:bodyDiv w:val="1"/>
      <w:marLeft w:val="0"/>
      <w:marRight w:val="0"/>
      <w:marTop w:val="0"/>
      <w:marBottom w:val="0"/>
      <w:divBdr>
        <w:top w:val="none" w:sz="0" w:space="0" w:color="auto"/>
        <w:left w:val="none" w:sz="0" w:space="0" w:color="auto"/>
        <w:bottom w:val="none" w:sz="0" w:space="0" w:color="auto"/>
        <w:right w:val="none" w:sz="0" w:space="0" w:color="auto"/>
      </w:divBdr>
    </w:div>
    <w:div w:id="617562557">
      <w:bodyDiv w:val="1"/>
      <w:marLeft w:val="0"/>
      <w:marRight w:val="0"/>
      <w:marTop w:val="0"/>
      <w:marBottom w:val="0"/>
      <w:divBdr>
        <w:top w:val="none" w:sz="0" w:space="0" w:color="auto"/>
        <w:left w:val="none" w:sz="0" w:space="0" w:color="auto"/>
        <w:bottom w:val="none" w:sz="0" w:space="0" w:color="auto"/>
        <w:right w:val="none" w:sz="0" w:space="0" w:color="auto"/>
      </w:divBdr>
    </w:div>
    <w:div w:id="617570319">
      <w:bodyDiv w:val="1"/>
      <w:marLeft w:val="0"/>
      <w:marRight w:val="0"/>
      <w:marTop w:val="0"/>
      <w:marBottom w:val="0"/>
      <w:divBdr>
        <w:top w:val="none" w:sz="0" w:space="0" w:color="auto"/>
        <w:left w:val="none" w:sz="0" w:space="0" w:color="auto"/>
        <w:bottom w:val="none" w:sz="0" w:space="0" w:color="auto"/>
        <w:right w:val="none" w:sz="0" w:space="0" w:color="auto"/>
      </w:divBdr>
    </w:div>
    <w:div w:id="617832356">
      <w:bodyDiv w:val="1"/>
      <w:marLeft w:val="0"/>
      <w:marRight w:val="0"/>
      <w:marTop w:val="0"/>
      <w:marBottom w:val="0"/>
      <w:divBdr>
        <w:top w:val="none" w:sz="0" w:space="0" w:color="auto"/>
        <w:left w:val="none" w:sz="0" w:space="0" w:color="auto"/>
        <w:bottom w:val="none" w:sz="0" w:space="0" w:color="auto"/>
        <w:right w:val="none" w:sz="0" w:space="0" w:color="auto"/>
      </w:divBdr>
    </w:div>
    <w:div w:id="618073958">
      <w:bodyDiv w:val="1"/>
      <w:marLeft w:val="0"/>
      <w:marRight w:val="0"/>
      <w:marTop w:val="0"/>
      <w:marBottom w:val="0"/>
      <w:divBdr>
        <w:top w:val="none" w:sz="0" w:space="0" w:color="auto"/>
        <w:left w:val="none" w:sz="0" w:space="0" w:color="auto"/>
        <w:bottom w:val="none" w:sz="0" w:space="0" w:color="auto"/>
        <w:right w:val="none" w:sz="0" w:space="0" w:color="auto"/>
      </w:divBdr>
    </w:div>
    <w:div w:id="618538033">
      <w:bodyDiv w:val="1"/>
      <w:marLeft w:val="0"/>
      <w:marRight w:val="0"/>
      <w:marTop w:val="0"/>
      <w:marBottom w:val="0"/>
      <w:divBdr>
        <w:top w:val="none" w:sz="0" w:space="0" w:color="auto"/>
        <w:left w:val="none" w:sz="0" w:space="0" w:color="auto"/>
        <w:bottom w:val="none" w:sz="0" w:space="0" w:color="auto"/>
        <w:right w:val="none" w:sz="0" w:space="0" w:color="auto"/>
      </w:divBdr>
    </w:div>
    <w:div w:id="618731042">
      <w:bodyDiv w:val="1"/>
      <w:marLeft w:val="0"/>
      <w:marRight w:val="0"/>
      <w:marTop w:val="0"/>
      <w:marBottom w:val="0"/>
      <w:divBdr>
        <w:top w:val="none" w:sz="0" w:space="0" w:color="auto"/>
        <w:left w:val="none" w:sz="0" w:space="0" w:color="auto"/>
        <w:bottom w:val="none" w:sz="0" w:space="0" w:color="auto"/>
        <w:right w:val="none" w:sz="0" w:space="0" w:color="auto"/>
      </w:divBdr>
    </w:div>
    <w:div w:id="618755183">
      <w:bodyDiv w:val="1"/>
      <w:marLeft w:val="0"/>
      <w:marRight w:val="0"/>
      <w:marTop w:val="0"/>
      <w:marBottom w:val="0"/>
      <w:divBdr>
        <w:top w:val="none" w:sz="0" w:space="0" w:color="auto"/>
        <w:left w:val="none" w:sz="0" w:space="0" w:color="auto"/>
        <w:bottom w:val="none" w:sz="0" w:space="0" w:color="auto"/>
        <w:right w:val="none" w:sz="0" w:space="0" w:color="auto"/>
      </w:divBdr>
    </w:div>
    <w:div w:id="619066331">
      <w:bodyDiv w:val="1"/>
      <w:marLeft w:val="0"/>
      <w:marRight w:val="0"/>
      <w:marTop w:val="0"/>
      <w:marBottom w:val="0"/>
      <w:divBdr>
        <w:top w:val="none" w:sz="0" w:space="0" w:color="auto"/>
        <w:left w:val="none" w:sz="0" w:space="0" w:color="auto"/>
        <w:bottom w:val="none" w:sz="0" w:space="0" w:color="auto"/>
        <w:right w:val="none" w:sz="0" w:space="0" w:color="auto"/>
      </w:divBdr>
    </w:div>
    <w:div w:id="619073389">
      <w:bodyDiv w:val="1"/>
      <w:marLeft w:val="0"/>
      <w:marRight w:val="0"/>
      <w:marTop w:val="0"/>
      <w:marBottom w:val="0"/>
      <w:divBdr>
        <w:top w:val="none" w:sz="0" w:space="0" w:color="auto"/>
        <w:left w:val="none" w:sz="0" w:space="0" w:color="auto"/>
        <w:bottom w:val="none" w:sz="0" w:space="0" w:color="auto"/>
        <w:right w:val="none" w:sz="0" w:space="0" w:color="auto"/>
      </w:divBdr>
    </w:div>
    <w:div w:id="619267988">
      <w:bodyDiv w:val="1"/>
      <w:marLeft w:val="0"/>
      <w:marRight w:val="0"/>
      <w:marTop w:val="0"/>
      <w:marBottom w:val="0"/>
      <w:divBdr>
        <w:top w:val="none" w:sz="0" w:space="0" w:color="auto"/>
        <w:left w:val="none" w:sz="0" w:space="0" w:color="auto"/>
        <w:bottom w:val="none" w:sz="0" w:space="0" w:color="auto"/>
        <w:right w:val="none" w:sz="0" w:space="0" w:color="auto"/>
      </w:divBdr>
    </w:div>
    <w:div w:id="619460066">
      <w:bodyDiv w:val="1"/>
      <w:marLeft w:val="0"/>
      <w:marRight w:val="0"/>
      <w:marTop w:val="0"/>
      <w:marBottom w:val="0"/>
      <w:divBdr>
        <w:top w:val="none" w:sz="0" w:space="0" w:color="auto"/>
        <w:left w:val="none" w:sz="0" w:space="0" w:color="auto"/>
        <w:bottom w:val="none" w:sz="0" w:space="0" w:color="auto"/>
        <w:right w:val="none" w:sz="0" w:space="0" w:color="auto"/>
      </w:divBdr>
    </w:div>
    <w:div w:id="619653583">
      <w:bodyDiv w:val="1"/>
      <w:marLeft w:val="0"/>
      <w:marRight w:val="0"/>
      <w:marTop w:val="0"/>
      <w:marBottom w:val="0"/>
      <w:divBdr>
        <w:top w:val="none" w:sz="0" w:space="0" w:color="auto"/>
        <w:left w:val="none" w:sz="0" w:space="0" w:color="auto"/>
        <w:bottom w:val="none" w:sz="0" w:space="0" w:color="auto"/>
        <w:right w:val="none" w:sz="0" w:space="0" w:color="auto"/>
      </w:divBdr>
    </w:div>
    <w:div w:id="619723918">
      <w:bodyDiv w:val="1"/>
      <w:marLeft w:val="0"/>
      <w:marRight w:val="0"/>
      <w:marTop w:val="0"/>
      <w:marBottom w:val="0"/>
      <w:divBdr>
        <w:top w:val="none" w:sz="0" w:space="0" w:color="auto"/>
        <w:left w:val="none" w:sz="0" w:space="0" w:color="auto"/>
        <w:bottom w:val="none" w:sz="0" w:space="0" w:color="auto"/>
        <w:right w:val="none" w:sz="0" w:space="0" w:color="auto"/>
      </w:divBdr>
    </w:div>
    <w:div w:id="620067141">
      <w:bodyDiv w:val="1"/>
      <w:marLeft w:val="0"/>
      <w:marRight w:val="0"/>
      <w:marTop w:val="0"/>
      <w:marBottom w:val="0"/>
      <w:divBdr>
        <w:top w:val="none" w:sz="0" w:space="0" w:color="auto"/>
        <w:left w:val="none" w:sz="0" w:space="0" w:color="auto"/>
        <w:bottom w:val="none" w:sz="0" w:space="0" w:color="auto"/>
        <w:right w:val="none" w:sz="0" w:space="0" w:color="auto"/>
      </w:divBdr>
    </w:div>
    <w:div w:id="620304373">
      <w:bodyDiv w:val="1"/>
      <w:marLeft w:val="0"/>
      <w:marRight w:val="0"/>
      <w:marTop w:val="0"/>
      <w:marBottom w:val="0"/>
      <w:divBdr>
        <w:top w:val="none" w:sz="0" w:space="0" w:color="auto"/>
        <w:left w:val="none" w:sz="0" w:space="0" w:color="auto"/>
        <w:bottom w:val="none" w:sz="0" w:space="0" w:color="auto"/>
        <w:right w:val="none" w:sz="0" w:space="0" w:color="auto"/>
      </w:divBdr>
    </w:div>
    <w:div w:id="620502285">
      <w:bodyDiv w:val="1"/>
      <w:marLeft w:val="0"/>
      <w:marRight w:val="0"/>
      <w:marTop w:val="0"/>
      <w:marBottom w:val="0"/>
      <w:divBdr>
        <w:top w:val="none" w:sz="0" w:space="0" w:color="auto"/>
        <w:left w:val="none" w:sz="0" w:space="0" w:color="auto"/>
        <w:bottom w:val="none" w:sz="0" w:space="0" w:color="auto"/>
        <w:right w:val="none" w:sz="0" w:space="0" w:color="auto"/>
      </w:divBdr>
    </w:div>
    <w:div w:id="620838658">
      <w:bodyDiv w:val="1"/>
      <w:marLeft w:val="0"/>
      <w:marRight w:val="0"/>
      <w:marTop w:val="0"/>
      <w:marBottom w:val="0"/>
      <w:divBdr>
        <w:top w:val="none" w:sz="0" w:space="0" w:color="auto"/>
        <w:left w:val="none" w:sz="0" w:space="0" w:color="auto"/>
        <w:bottom w:val="none" w:sz="0" w:space="0" w:color="auto"/>
        <w:right w:val="none" w:sz="0" w:space="0" w:color="auto"/>
      </w:divBdr>
    </w:div>
    <w:div w:id="620839737">
      <w:bodyDiv w:val="1"/>
      <w:marLeft w:val="0"/>
      <w:marRight w:val="0"/>
      <w:marTop w:val="0"/>
      <w:marBottom w:val="0"/>
      <w:divBdr>
        <w:top w:val="none" w:sz="0" w:space="0" w:color="auto"/>
        <w:left w:val="none" w:sz="0" w:space="0" w:color="auto"/>
        <w:bottom w:val="none" w:sz="0" w:space="0" w:color="auto"/>
        <w:right w:val="none" w:sz="0" w:space="0" w:color="auto"/>
      </w:divBdr>
    </w:div>
    <w:div w:id="620920611">
      <w:bodyDiv w:val="1"/>
      <w:marLeft w:val="0"/>
      <w:marRight w:val="0"/>
      <w:marTop w:val="0"/>
      <w:marBottom w:val="0"/>
      <w:divBdr>
        <w:top w:val="none" w:sz="0" w:space="0" w:color="auto"/>
        <w:left w:val="none" w:sz="0" w:space="0" w:color="auto"/>
        <w:bottom w:val="none" w:sz="0" w:space="0" w:color="auto"/>
        <w:right w:val="none" w:sz="0" w:space="0" w:color="auto"/>
      </w:divBdr>
    </w:div>
    <w:div w:id="621157166">
      <w:bodyDiv w:val="1"/>
      <w:marLeft w:val="0"/>
      <w:marRight w:val="0"/>
      <w:marTop w:val="0"/>
      <w:marBottom w:val="0"/>
      <w:divBdr>
        <w:top w:val="none" w:sz="0" w:space="0" w:color="auto"/>
        <w:left w:val="none" w:sz="0" w:space="0" w:color="auto"/>
        <w:bottom w:val="none" w:sz="0" w:space="0" w:color="auto"/>
        <w:right w:val="none" w:sz="0" w:space="0" w:color="auto"/>
      </w:divBdr>
    </w:div>
    <w:div w:id="621304705">
      <w:bodyDiv w:val="1"/>
      <w:marLeft w:val="0"/>
      <w:marRight w:val="0"/>
      <w:marTop w:val="0"/>
      <w:marBottom w:val="0"/>
      <w:divBdr>
        <w:top w:val="none" w:sz="0" w:space="0" w:color="auto"/>
        <w:left w:val="none" w:sz="0" w:space="0" w:color="auto"/>
        <w:bottom w:val="none" w:sz="0" w:space="0" w:color="auto"/>
        <w:right w:val="none" w:sz="0" w:space="0" w:color="auto"/>
      </w:divBdr>
    </w:div>
    <w:div w:id="621419131">
      <w:bodyDiv w:val="1"/>
      <w:marLeft w:val="0"/>
      <w:marRight w:val="0"/>
      <w:marTop w:val="0"/>
      <w:marBottom w:val="0"/>
      <w:divBdr>
        <w:top w:val="none" w:sz="0" w:space="0" w:color="auto"/>
        <w:left w:val="none" w:sz="0" w:space="0" w:color="auto"/>
        <w:bottom w:val="none" w:sz="0" w:space="0" w:color="auto"/>
        <w:right w:val="none" w:sz="0" w:space="0" w:color="auto"/>
      </w:divBdr>
    </w:div>
    <w:div w:id="621543963">
      <w:bodyDiv w:val="1"/>
      <w:marLeft w:val="0"/>
      <w:marRight w:val="0"/>
      <w:marTop w:val="0"/>
      <w:marBottom w:val="0"/>
      <w:divBdr>
        <w:top w:val="none" w:sz="0" w:space="0" w:color="auto"/>
        <w:left w:val="none" w:sz="0" w:space="0" w:color="auto"/>
        <w:bottom w:val="none" w:sz="0" w:space="0" w:color="auto"/>
        <w:right w:val="none" w:sz="0" w:space="0" w:color="auto"/>
      </w:divBdr>
    </w:div>
    <w:div w:id="621620825">
      <w:bodyDiv w:val="1"/>
      <w:marLeft w:val="0"/>
      <w:marRight w:val="0"/>
      <w:marTop w:val="0"/>
      <w:marBottom w:val="0"/>
      <w:divBdr>
        <w:top w:val="none" w:sz="0" w:space="0" w:color="auto"/>
        <w:left w:val="none" w:sz="0" w:space="0" w:color="auto"/>
        <w:bottom w:val="none" w:sz="0" w:space="0" w:color="auto"/>
        <w:right w:val="none" w:sz="0" w:space="0" w:color="auto"/>
      </w:divBdr>
    </w:div>
    <w:div w:id="621620932">
      <w:bodyDiv w:val="1"/>
      <w:marLeft w:val="0"/>
      <w:marRight w:val="0"/>
      <w:marTop w:val="0"/>
      <w:marBottom w:val="0"/>
      <w:divBdr>
        <w:top w:val="none" w:sz="0" w:space="0" w:color="auto"/>
        <w:left w:val="none" w:sz="0" w:space="0" w:color="auto"/>
        <w:bottom w:val="none" w:sz="0" w:space="0" w:color="auto"/>
        <w:right w:val="none" w:sz="0" w:space="0" w:color="auto"/>
      </w:divBdr>
    </w:div>
    <w:div w:id="621883709">
      <w:bodyDiv w:val="1"/>
      <w:marLeft w:val="0"/>
      <w:marRight w:val="0"/>
      <w:marTop w:val="0"/>
      <w:marBottom w:val="0"/>
      <w:divBdr>
        <w:top w:val="none" w:sz="0" w:space="0" w:color="auto"/>
        <w:left w:val="none" w:sz="0" w:space="0" w:color="auto"/>
        <w:bottom w:val="none" w:sz="0" w:space="0" w:color="auto"/>
        <w:right w:val="none" w:sz="0" w:space="0" w:color="auto"/>
      </w:divBdr>
    </w:div>
    <w:div w:id="622076770">
      <w:bodyDiv w:val="1"/>
      <w:marLeft w:val="0"/>
      <w:marRight w:val="0"/>
      <w:marTop w:val="0"/>
      <w:marBottom w:val="0"/>
      <w:divBdr>
        <w:top w:val="none" w:sz="0" w:space="0" w:color="auto"/>
        <w:left w:val="none" w:sz="0" w:space="0" w:color="auto"/>
        <w:bottom w:val="none" w:sz="0" w:space="0" w:color="auto"/>
        <w:right w:val="none" w:sz="0" w:space="0" w:color="auto"/>
      </w:divBdr>
    </w:div>
    <w:div w:id="622424754">
      <w:bodyDiv w:val="1"/>
      <w:marLeft w:val="0"/>
      <w:marRight w:val="0"/>
      <w:marTop w:val="0"/>
      <w:marBottom w:val="0"/>
      <w:divBdr>
        <w:top w:val="none" w:sz="0" w:space="0" w:color="auto"/>
        <w:left w:val="none" w:sz="0" w:space="0" w:color="auto"/>
        <w:bottom w:val="none" w:sz="0" w:space="0" w:color="auto"/>
        <w:right w:val="none" w:sz="0" w:space="0" w:color="auto"/>
      </w:divBdr>
    </w:div>
    <w:div w:id="622461770">
      <w:bodyDiv w:val="1"/>
      <w:marLeft w:val="0"/>
      <w:marRight w:val="0"/>
      <w:marTop w:val="0"/>
      <w:marBottom w:val="0"/>
      <w:divBdr>
        <w:top w:val="none" w:sz="0" w:space="0" w:color="auto"/>
        <w:left w:val="none" w:sz="0" w:space="0" w:color="auto"/>
        <w:bottom w:val="none" w:sz="0" w:space="0" w:color="auto"/>
        <w:right w:val="none" w:sz="0" w:space="0" w:color="auto"/>
      </w:divBdr>
    </w:div>
    <w:div w:id="622538655">
      <w:bodyDiv w:val="1"/>
      <w:marLeft w:val="0"/>
      <w:marRight w:val="0"/>
      <w:marTop w:val="0"/>
      <w:marBottom w:val="0"/>
      <w:divBdr>
        <w:top w:val="none" w:sz="0" w:space="0" w:color="auto"/>
        <w:left w:val="none" w:sz="0" w:space="0" w:color="auto"/>
        <w:bottom w:val="none" w:sz="0" w:space="0" w:color="auto"/>
        <w:right w:val="none" w:sz="0" w:space="0" w:color="auto"/>
      </w:divBdr>
    </w:div>
    <w:div w:id="622886326">
      <w:bodyDiv w:val="1"/>
      <w:marLeft w:val="0"/>
      <w:marRight w:val="0"/>
      <w:marTop w:val="0"/>
      <w:marBottom w:val="0"/>
      <w:divBdr>
        <w:top w:val="none" w:sz="0" w:space="0" w:color="auto"/>
        <w:left w:val="none" w:sz="0" w:space="0" w:color="auto"/>
        <w:bottom w:val="none" w:sz="0" w:space="0" w:color="auto"/>
        <w:right w:val="none" w:sz="0" w:space="0" w:color="auto"/>
      </w:divBdr>
    </w:div>
    <w:div w:id="623078375">
      <w:bodyDiv w:val="1"/>
      <w:marLeft w:val="0"/>
      <w:marRight w:val="0"/>
      <w:marTop w:val="0"/>
      <w:marBottom w:val="0"/>
      <w:divBdr>
        <w:top w:val="none" w:sz="0" w:space="0" w:color="auto"/>
        <w:left w:val="none" w:sz="0" w:space="0" w:color="auto"/>
        <w:bottom w:val="none" w:sz="0" w:space="0" w:color="auto"/>
        <w:right w:val="none" w:sz="0" w:space="0" w:color="auto"/>
      </w:divBdr>
    </w:div>
    <w:div w:id="623080127">
      <w:bodyDiv w:val="1"/>
      <w:marLeft w:val="0"/>
      <w:marRight w:val="0"/>
      <w:marTop w:val="0"/>
      <w:marBottom w:val="0"/>
      <w:divBdr>
        <w:top w:val="none" w:sz="0" w:space="0" w:color="auto"/>
        <w:left w:val="none" w:sz="0" w:space="0" w:color="auto"/>
        <w:bottom w:val="none" w:sz="0" w:space="0" w:color="auto"/>
        <w:right w:val="none" w:sz="0" w:space="0" w:color="auto"/>
      </w:divBdr>
    </w:div>
    <w:div w:id="623118857">
      <w:bodyDiv w:val="1"/>
      <w:marLeft w:val="0"/>
      <w:marRight w:val="0"/>
      <w:marTop w:val="0"/>
      <w:marBottom w:val="0"/>
      <w:divBdr>
        <w:top w:val="none" w:sz="0" w:space="0" w:color="auto"/>
        <w:left w:val="none" w:sz="0" w:space="0" w:color="auto"/>
        <w:bottom w:val="none" w:sz="0" w:space="0" w:color="auto"/>
        <w:right w:val="none" w:sz="0" w:space="0" w:color="auto"/>
      </w:divBdr>
    </w:div>
    <w:div w:id="623272110">
      <w:bodyDiv w:val="1"/>
      <w:marLeft w:val="0"/>
      <w:marRight w:val="0"/>
      <w:marTop w:val="0"/>
      <w:marBottom w:val="0"/>
      <w:divBdr>
        <w:top w:val="none" w:sz="0" w:space="0" w:color="auto"/>
        <w:left w:val="none" w:sz="0" w:space="0" w:color="auto"/>
        <w:bottom w:val="none" w:sz="0" w:space="0" w:color="auto"/>
        <w:right w:val="none" w:sz="0" w:space="0" w:color="auto"/>
      </w:divBdr>
    </w:div>
    <w:div w:id="623466217">
      <w:bodyDiv w:val="1"/>
      <w:marLeft w:val="0"/>
      <w:marRight w:val="0"/>
      <w:marTop w:val="0"/>
      <w:marBottom w:val="0"/>
      <w:divBdr>
        <w:top w:val="none" w:sz="0" w:space="0" w:color="auto"/>
        <w:left w:val="none" w:sz="0" w:space="0" w:color="auto"/>
        <w:bottom w:val="none" w:sz="0" w:space="0" w:color="auto"/>
        <w:right w:val="none" w:sz="0" w:space="0" w:color="auto"/>
      </w:divBdr>
    </w:div>
    <w:div w:id="623655887">
      <w:bodyDiv w:val="1"/>
      <w:marLeft w:val="0"/>
      <w:marRight w:val="0"/>
      <w:marTop w:val="0"/>
      <w:marBottom w:val="0"/>
      <w:divBdr>
        <w:top w:val="none" w:sz="0" w:space="0" w:color="auto"/>
        <w:left w:val="none" w:sz="0" w:space="0" w:color="auto"/>
        <w:bottom w:val="none" w:sz="0" w:space="0" w:color="auto"/>
        <w:right w:val="none" w:sz="0" w:space="0" w:color="auto"/>
      </w:divBdr>
    </w:div>
    <w:div w:id="624000883">
      <w:bodyDiv w:val="1"/>
      <w:marLeft w:val="0"/>
      <w:marRight w:val="0"/>
      <w:marTop w:val="0"/>
      <w:marBottom w:val="0"/>
      <w:divBdr>
        <w:top w:val="none" w:sz="0" w:space="0" w:color="auto"/>
        <w:left w:val="none" w:sz="0" w:space="0" w:color="auto"/>
        <w:bottom w:val="none" w:sz="0" w:space="0" w:color="auto"/>
        <w:right w:val="none" w:sz="0" w:space="0" w:color="auto"/>
      </w:divBdr>
    </w:div>
    <w:div w:id="624042199">
      <w:bodyDiv w:val="1"/>
      <w:marLeft w:val="0"/>
      <w:marRight w:val="0"/>
      <w:marTop w:val="0"/>
      <w:marBottom w:val="0"/>
      <w:divBdr>
        <w:top w:val="none" w:sz="0" w:space="0" w:color="auto"/>
        <w:left w:val="none" w:sz="0" w:space="0" w:color="auto"/>
        <w:bottom w:val="none" w:sz="0" w:space="0" w:color="auto"/>
        <w:right w:val="none" w:sz="0" w:space="0" w:color="auto"/>
      </w:divBdr>
    </w:div>
    <w:div w:id="624118166">
      <w:bodyDiv w:val="1"/>
      <w:marLeft w:val="0"/>
      <w:marRight w:val="0"/>
      <w:marTop w:val="0"/>
      <w:marBottom w:val="0"/>
      <w:divBdr>
        <w:top w:val="none" w:sz="0" w:space="0" w:color="auto"/>
        <w:left w:val="none" w:sz="0" w:space="0" w:color="auto"/>
        <w:bottom w:val="none" w:sz="0" w:space="0" w:color="auto"/>
        <w:right w:val="none" w:sz="0" w:space="0" w:color="auto"/>
      </w:divBdr>
    </w:div>
    <w:div w:id="624197600">
      <w:bodyDiv w:val="1"/>
      <w:marLeft w:val="0"/>
      <w:marRight w:val="0"/>
      <w:marTop w:val="0"/>
      <w:marBottom w:val="0"/>
      <w:divBdr>
        <w:top w:val="none" w:sz="0" w:space="0" w:color="auto"/>
        <w:left w:val="none" w:sz="0" w:space="0" w:color="auto"/>
        <w:bottom w:val="none" w:sz="0" w:space="0" w:color="auto"/>
        <w:right w:val="none" w:sz="0" w:space="0" w:color="auto"/>
      </w:divBdr>
    </w:div>
    <w:div w:id="624503588">
      <w:bodyDiv w:val="1"/>
      <w:marLeft w:val="0"/>
      <w:marRight w:val="0"/>
      <w:marTop w:val="0"/>
      <w:marBottom w:val="0"/>
      <w:divBdr>
        <w:top w:val="none" w:sz="0" w:space="0" w:color="auto"/>
        <w:left w:val="none" w:sz="0" w:space="0" w:color="auto"/>
        <w:bottom w:val="none" w:sz="0" w:space="0" w:color="auto"/>
        <w:right w:val="none" w:sz="0" w:space="0" w:color="auto"/>
      </w:divBdr>
    </w:div>
    <w:div w:id="624703067">
      <w:bodyDiv w:val="1"/>
      <w:marLeft w:val="0"/>
      <w:marRight w:val="0"/>
      <w:marTop w:val="0"/>
      <w:marBottom w:val="0"/>
      <w:divBdr>
        <w:top w:val="none" w:sz="0" w:space="0" w:color="auto"/>
        <w:left w:val="none" w:sz="0" w:space="0" w:color="auto"/>
        <w:bottom w:val="none" w:sz="0" w:space="0" w:color="auto"/>
        <w:right w:val="none" w:sz="0" w:space="0" w:color="auto"/>
      </w:divBdr>
    </w:div>
    <w:div w:id="624964306">
      <w:bodyDiv w:val="1"/>
      <w:marLeft w:val="0"/>
      <w:marRight w:val="0"/>
      <w:marTop w:val="0"/>
      <w:marBottom w:val="0"/>
      <w:divBdr>
        <w:top w:val="none" w:sz="0" w:space="0" w:color="auto"/>
        <w:left w:val="none" w:sz="0" w:space="0" w:color="auto"/>
        <w:bottom w:val="none" w:sz="0" w:space="0" w:color="auto"/>
        <w:right w:val="none" w:sz="0" w:space="0" w:color="auto"/>
      </w:divBdr>
    </w:div>
    <w:div w:id="624965444">
      <w:bodyDiv w:val="1"/>
      <w:marLeft w:val="0"/>
      <w:marRight w:val="0"/>
      <w:marTop w:val="0"/>
      <w:marBottom w:val="0"/>
      <w:divBdr>
        <w:top w:val="none" w:sz="0" w:space="0" w:color="auto"/>
        <w:left w:val="none" w:sz="0" w:space="0" w:color="auto"/>
        <w:bottom w:val="none" w:sz="0" w:space="0" w:color="auto"/>
        <w:right w:val="none" w:sz="0" w:space="0" w:color="auto"/>
      </w:divBdr>
    </w:div>
    <w:div w:id="625241618">
      <w:bodyDiv w:val="1"/>
      <w:marLeft w:val="0"/>
      <w:marRight w:val="0"/>
      <w:marTop w:val="0"/>
      <w:marBottom w:val="0"/>
      <w:divBdr>
        <w:top w:val="none" w:sz="0" w:space="0" w:color="auto"/>
        <w:left w:val="none" w:sz="0" w:space="0" w:color="auto"/>
        <w:bottom w:val="none" w:sz="0" w:space="0" w:color="auto"/>
        <w:right w:val="none" w:sz="0" w:space="0" w:color="auto"/>
      </w:divBdr>
    </w:div>
    <w:div w:id="625620120">
      <w:bodyDiv w:val="1"/>
      <w:marLeft w:val="0"/>
      <w:marRight w:val="0"/>
      <w:marTop w:val="0"/>
      <w:marBottom w:val="0"/>
      <w:divBdr>
        <w:top w:val="none" w:sz="0" w:space="0" w:color="auto"/>
        <w:left w:val="none" w:sz="0" w:space="0" w:color="auto"/>
        <w:bottom w:val="none" w:sz="0" w:space="0" w:color="auto"/>
        <w:right w:val="none" w:sz="0" w:space="0" w:color="auto"/>
      </w:divBdr>
    </w:div>
    <w:div w:id="625696466">
      <w:bodyDiv w:val="1"/>
      <w:marLeft w:val="0"/>
      <w:marRight w:val="0"/>
      <w:marTop w:val="0"/>
      <w:marBottom w:val="0"/>
      <w:divBdr>
        <w:top w:val="none" w:sz="0" w:space="0" w:color="auto"/>
        <w:left w:val="none" w:sz="0" w:space="0" w:color="auto"/>
        <w:bottom w:val="none" w:sz="0" w:space="0" w:color="auto"/>
        <w:right w:val="none" w:sz="0" w:space="0" w:color="auto"/>
      </w:divBdr>
    </w:div>
    <w:div w:id="625892397">
      <w:bodyDiv w:val="1"/>
      <w:marLeft w:val="0"/>
      <w:marRight w:val="0"/>
      <w:marTop w:val="0"/>
      <w:marBottom w:val="0"/>
      <w:divBdr>
        <w:top w:val="none" w:sz="0" w:space="0" w:color="auto"/>
        <w:left w:val="none" w:sz="0" w:space="0" w:color="auto"/>
        <w:bottom w:val="none" w:sz="0" w:space="0" w:color="auto"/>
        <w:right w:val="none" w:sz="0" w:space="0" w:color="auto"/>
      </w:divBdr>
    </w:div>
    <w:div w:id="626008759">
      <w:bodyDiv w:val="1"/>
      <w:marLeft w:val="0"/>
      <w:marRight w:val="0"/>
      <w:marTop w:val="0"/>
      <w:marBottom w:val="0"/>
      <w:divBdr>
        <w:top w:val="none" w:sz="0" w:space="0" w:color="auto"/>
        <w:left w:val="none" w:sz="0" w:space="0" w:color="auto"/>
        <w:bottom w:val="none" w:sz="0" w:space="0" w:color="auto"/>
        <w:right w:val="none" w:sz="0" w:space="0" w:color="auto"/>
      </w:divBdr>
    </w:div>
    <w:div w:id="626083652">
      <w:bodyDiv w:val="1"/>
      <w:marLeft w:val="0"/>
      <w:marRight w:val="0"/>
      <w:marTop w:val="0"/>
      <w:marBottom w:val="0"/>
      <w:divBdr>
        <w:top w:val="none" w:sz="0" w:space="0" w:color="auto"/>
        <w:left w:val="none" w:sz="0" w:space="0" w:color="auto"/>
        <w:bottom w:val="none" w:sz="0" w:space="0" w:color="auto"/>
        <w:right w:val="none" w:sz="0" w:space="0" w:color="auto"/>
      </w:divBdr>
    </w:div>
    <w:div w:id="626084226">
      <w:bodyDiv w:val="1"/>
      <w:marLeft w:val="0"/>
      <w:marRight w:val="0"/>
      <w:marTop w:val="0"/>
      <w:marBottom w:val="0"/>
      <w:divBdr>
        <w:top w:val="none" w:sz="0" w:space="0" w:color="auto"/>
        <w:left w:val="none" w:sz="0" w:space="0" w:color="auto"/>
        <w:bottom w:val="none" w:sz="0" w:space="0" w:color="auto"/>
        <w:right w:val="none" w:sz="0" w:space="0" w:color="auto"/>
      </w:divBdr>
    </w:div>
    <w:div w:id="626159793">
      <w:bodyDiv w:val="1"/>
      <w:marLeft w:val="0"/>
      <w:marRight w:val="0"/>
      <w:marTop w:val="0"/>
      <w:marBottom w:val="0"/>
      <w:divBdr>
        <w:top w:val="none" w:sz="0" w:space="0" w:color="auto"/>
        <w:left w:val="none" w:sz="0" w:space="0" w:color="auto"/>
        <w:bottom w:val="none" w:sz="0" w:space="0" w:color="auto"/>
        <w:right w:val="none" w:sz="0" w:space="0" w:color="auto"/>
      </w:divBdr>
    </w:div>
    <w:div w:id="626274424">
      <w:bodyDiv w:val="1"/>
      <w:marLeft w:val="0"/>
      <w:marRight w:val="0"/>
      <w:marTop w:val="0"/>
      <w:marBottom w:val="0"/>
      <w:divBdr>
        <w:top w:val="none" w:sz="0" w:space="0" w:color="auto"/>
        <w:left w:val="none" w:sz="0" w:space="0" w:color="auto"/>
        <w:bottom w:val="none" w:sz="0" w:space="0" w:color="auto"/>
        <w:right w:val="none" w:sz="0" w:space="0" w:color="auto"/>
      </w:divBdr>
    </w:div>
    <w:div w:id="626475052">
      <w:bodyDiv w:val="1"/>
      <w:marLeft w:val="0"/>
      <w:marRight w:val="0"/>
      <w:marTop w:val="0"/>
      <w:marBottom w:val="0"/>
      <w:divBdr>
        <w:top w:val="none" w:sz="0" w:space="0" w:color="auto"/>
        <w:left w:val="none" w:sz="0" w:space="0" w:color="auto"/>
        <w:bottom w:val="none" w:sz="0" w:space="0" w:color="auto"/>
        <w:right w:val="none" w:sz="0" w:space="0" w:color="auto"/>
      </w:divBdr>
    </w:div>
    <w:div w:id="626545536">
      <w:bodyDiv w:val="1"/>
      <w:marLeft w:val="0"/>
      <w:marRight w:val="0"/>
      <w:marTop w:val="0"/>
      <w:marBottom w:val="0"/>
      <w:divBdr>
        <w:top w:val="none" w:sz="0" w:space="0" w:color="auto"/>
        <w:left w:val="none" w:sz="0" w:space="0" w:color="auto"/>
        <w:bottom w:val="none" w:sz="0" w:space="0" w:color="auto"/>
        <w:right w:val="none" w:sz="0" w:space="0" w:color="auto"/>
      </w:divBdr>
    </w:div>
    <w:div w:id="626933130">
      <w:bodyDiv w:val="1"/>
      <w:marLeft w:val="0"/>
      <w:marRight w:val="0"/>
      <w:marTop w:val="0"/>
      <w:marBottom w:val="0"/>
      <w:divBdr>
        <w:top w:val="none" w:sz="0" w:space="0" w:color="auto"/>
        <w:left w:val="none" w:sz="0" w:space="0" w:color="auto"/>
        <w:bottom w:val="none" w:sz="0" w:space="0" w:color="auto"/>
        <w:right w:val="none" w:sz="0" w:space="0" w:color="auto"/>
      </w:divBdr>
    </w:div>
    <w:div w:id="627509705">
      <w:bodyDiv w:val="1"/>
      <w:marLeft w:val="0"/>
      <w:marRight w:val="0"/>
      <w:marTop w:val="0"/>
      <w:marBottom w:val="0"/>
      <w:divBdr>
        <w:top w:val="none" w:sz="0" w:space="0" w:color="auto"/>
        <w:left w:val="none" w:sz="0" w:space="0" w:color="auto"/>
        <w:bottom w:val="none" w:sz="0" w:space="0" w:color="auto"/>
        <w:right w:val="none" w:sz="0" w:space="0" w:color="auto"/>
      </w:divBdr>
    </w:div>
    <w:div w:id="627511505">
      <w:bodyDiv w:val="1"/>
      <w:marLeft w:val="0"/>
      <w:marRight w:val="0"/>
      <w:marTop w:val="0"/>
      <w:marBottom w:val="0"/>
      <w:divBdr>
        <w:top w:val="none" w:sz="0" w:space="0" w:color="auto"/>
        <w:left w:val="none" w:sz="0" w:space="0" w:color="auto"/>
        <w:bottom w:val="none" w:sz="0" w:space="0" w:color="auto"/>
        <w:right w:val="none" w:sz="0" w:space="0" w:color="auto"/>
      </w:divBdr>
    </w:div>
    <w:div w:id="627590915">
      <w:bodyDiv w:val="1"/>
      <w:marLeft w:val="0"/>
      <w:marRight w:val="0"/>
      <w:marTop w:val="0"/>
      <w:marBottom w:val="0"/>
      <w:divBdr>
        <w:top w:val="none" w:sz="0" w:space="0" w:color="auto"/>
        <w:left w:val="none" w:sz="0" w:space="0" w:color="auto"/>
        <w:bottom w:val="none" w:sz="0" w:space="0" w:color="auto"/>
        <w:right w:val="none" w:sz="0" w:space="0" w:color="auto"/>
      </w:divBdr>
    </w:div>
    <w:div w:id="627593079">
      <w:bodyDiv w:val="1"/>
      <w:marLeft w:val="0"/>
      <w:marRight w:val="0"/>
      <w:marTop w:val="0"/>
      <w:marBottom w:val="0"/>
      <w:divBdr>
        <w:top w:val="none" w:sz="0" w:space="0" w:color="auto"/>
        <w:left w:val="none" w:sz="0" w:space="0" w:color="auto"/>
        <w:bottom w:val="none" w:sz="0" w:space="0" w:color="auto"/>
        <w:right w:val="none" w:sz="0" w:space="0" w:color="auto"/>
      </w:divBdr>
    </w:div>
    <w:div w:id="627593933">
      <w:bodyDiv w:val="1"/>
      <w:marLeft w:val="0"/>
      <w:marRight w:val="0"/>
      <w:marTop w:val="0"/>
      <w:marBottom w:val="0"/>
      <w:divBdr>
        <w:top w:val="none" w:sz="0" w:space="0" w:color="auto"/>
        <w:left w:val="none" w:sz="0" w:space="0" w:color="auto"/>
        <w:bottom w:val="none" w:sz="0" w:space="0" w:color="auto"/>
        <w:right w:val="none" w:sz="0" w:space="0" w:color="auto"/>
      </w:divBdr>
    </w:div>
    <w:div w:id="627661881">
      <w:bodyDiv w:val="1"/>
      <w:marLeft w:val="0"/>
      <w:marRight w:val="0"/>
      <w:marTop w:val="0"/>
      <w:marBottom w:val="0"/>
      <w:divBdr>
        <w:top w:val="none" w:sz="0" w:space="0" w:color="auto"/>
        <w:left w:val="none" w:sz="0" w:space="0" w:color="auto"/>
        <w:bottom w:val="none" w:sz="0" w:space="0" w:color="auto"/>
        <w:right w:val="none" w:sz="0" w:space="0" w:color="auto"/>
      </w:divBdr>
    </w:div>
    <w:div w:id="627781741">
      <w:bodyDiv w:val="1"/>
      <w:marLeft w:val="0"/>
      <w:marRight w:val="0"/>
      <w:marTop w:val="0"/>
      <w:marBottom w:val="0"/>
      <w:divBdr>
        <w:top w:val="none" w:sz="0" w:space="0" w:color="auto"/>
        <w:left w:val="none" w:sz="0" w:space="0" w:color="auto"/>
        <w:bottom w:val="none" w:sz="0" w:space="0" w:color="auto"/>
        <w:right w:val="none" w:sz="0" w:space="0" w:color="auto"/>
      </w:divBdr>
    </w:div>
    <w:div w:id="627786900">
      <w:bodyDiv w:val="1"/>
      <w:marLeft w:val="0"/>
      <w:marRight w:val="0"/>
      <w:marTop w:val="0"/>
      <w:marBottom w:val="0"/>
      <w:divBdr>
        <w:top w:val="none" w:sz="0" w:space="0" w:color="auto"/>
        <w:left w:val="none" w:sz="0" w:space="0" w:color="auto"/>
        <w:bottom w:val="none" w:sz="0" w:space="0" w:color="auto"/>
        <w:right w:val="none" w:sz="0" w:space="0" w:color="auto"/>
      </w:divBdr>
    </w:div>
    <w:div w:id="627979837">
      <w:bodyDiv w:val="1"/>
      <w:marLeft w:val="0"/>
      <w:marRight w:val="0"/>
      <w:marTop w:val="0"/>
      <w:marBottom w:val="0"/>
      <w:divBdr>
        <w:top w:val="none" w:sz="0" w:space="0" w:color="auto"/>
        <w:left w:val="none" w:sz="0" w:space="0" w:color="auto"/>
        <w:bottom w:val="none" w:sz="0" w:space="0" w:color="auto"/>
        <w:right w:val="none" w:sz="0" w:space="0" w:color="auto"/>
      </w:divBdr>
    </w:div>
    <w:div w:id="628317556">
      <w:bodyDiv w:val="1"/>
      <w:marLeft w:val="0"/>
      <w:marRight w:val="0"/>
      <w:marTop w:val="0"/>
      <w:marBottom w:val="0"/>
      <w:divBdr>
        <w:top w:val="none" w:sz="0" w:space="0" w:color="auto"/>
        <w:left w:val="none" w:sz="0" w:space="0" w:color="auto"/>
        <w:bottom w:val="none" w:sz="0" w:space="0" w:color="auto"/>
        <w:right w:val="none" w:sz="0" w:space="0" w:color="auto"/>
      </w:divBdr>
    </w:div>
    <w:div w:id="628363084">
      <w:bodyDiv w:val="1"/>
      <w:marLeft w:val="0"/>
      <w:marRight w:val="0"/>
      <w:marTop w:val="0"/>
      <w:marBottom w:val="0"/>
      <w:divBdr>
        <w:top w:val="none" w:sz="0" w:space="0" w:color="auto"/>
        <w:left w:val="none" w:sz="0" w:space="0" w:color="auto"/>
        <w:bottom w:val="none" w:sz="0" w:space="0" w:color="auto"/>
        <w:right w:val="none" w:sz="0" w:space="0" w:color="auto"/>
      </w:divBdr>
    </w:div>
    <w:div w:id="628514827">
      <w:bodyDiv w:val="1"/>
      <w:marLeft w:val="0"/>
      <w:marRight w:val="0"/>
      <w:marTop w:val="0"/>
      <w:marBottom w:val="0"/>
      <w:divBdr>
        <w:top w:val="none" w:sz="0" w:space="0" w:color="auto"/>
        <w:left w:val="none" w:sz="0" w:space="0" w:color="auto"/>
        <w:bottom w:val="none" w:sz="0" w:space="0" w:color="auto"/>
        <w:right w:val="none" w:sz="0" w:space="0" w:color="auto"/>
      </w:divBdr>
    </w:div>
    <w:div w:id="629014930">
      <w:bodyDiv w:val="1"/>
      <w:marLeft w:val="0"/>
      <w:marRight w:val="0"/>
      <w:marTop w:val="0"/>
      <w:marBottom w:val="0"/>
      <w:divBdr>
        <w:top w:val="none" w:sz="0" w:space="0" w:color="auto"/>
        <w:left w:val="none" w:sz="0" w:space="0" w:color="auto"/>
        <w:bottom w:val="none" w:sz="0" w:space="0" w:color="auto"/>
        <w:right w:val="none" w:sz="0" w:space="0" w:color="auto"/>
      </w:divBdr>
    </w:div>
    <w:div w:id="629019441">
      <w:bodyDiv w:val="1"/>
      <w:marLeft w:val="0"/>
      <w:marRight w:val="0"/>
      <w:marTop w:val="0"/>
      <w:marBottom w:val="0"/>
      <w:divBdr>
        <w:top w:val="none" w:sz="0" w:space="0" w:color="auto"/>
        <w:left w:val="none" w:sz="0" w:space="0" w:color="auto"/>
        <w:bottom w:val="none" w:sz="0" w:space="0" w:color="auto"/>
        <w:right w:val="none" w:sz="0" w:space="0" w:color="auto"/>
      </w:divBdr>
    </w:div>
    <w:div w:id="629239090">
      <w:bodyDiv w:val="1"/>
      <w:marLeft w:val="0"/>
      <w:marRight w:val="0"/>
      <w:marTop w:val="0"/>
      <w:marBottom w:val="0"/>
      <w:divBdr>
        <w:top w:val="none" w:sz="0" w:space="0" w:color="auto"/>
        <w:left w:val="none" w:sz="0" w:space="0" w:color="auto"/>
        <w:bottom w:val="none" w:sz="0" w:space="0" w:color="auto"/>
        <w:right w:val="none" w:sz="0" w:space="0" w:color="auto"/>
      </w:divBdr>
    </w:div>
    <w:div w:id="629287123">
      <w:bodyDiv w:val="1"/>
      <w:marLeft w:val="0"/>
      <w:marRight w:val="0"/>
      <w:marTop w:val="0"/>
      <w:marBottom w:val="0"/>
      <w:divBdr>
        <w:top w:val="none" w:sz="0" w:space="0" w:color="auto"/>
        <w:left w:val="none" w:sz="0" w:space="0" w:color="auto"/>
        <w:bottom w:val="none" w:sz="0" w:space="0" w:color="auto"/>
        <w:right w:val="none" w:sz="0" w:space="0" w:color="auto"/>
      </w:divBdr>
    </w:div>
    <w:div w:id="629671415">
      <w:bodyDiv w:val="1"/>
      <w:marLeft w:val="0"/>
      <w:marRight w:val="0"/>
      <w:marTop w:val="0"/>
      <w:marBottom w:val="0"/>
      <w:divBdr>
        <w:top w:val="none" w:sz="0" w:space="0" w:color="auto"/>
        <w:left w:val="none" w:sz="0" w:space="0" w:color="auto"/>
        <w:bottom w:val="none" w:sz="0" w:space="0" w:color="auto"/>
        <w:right w:val="none" w:sz="0" w:space="0" w:color="auto"/>
      </w:divBdr>
    </w:div>
    <w:div w:id="629942607">
      <w:bodyDiv w:val="1"/>
      <w:marLeft w:val="0"/>
      <w:marRight w:val="0"/>
      <w:marTop w:val="0"/>
      <w:marBottom w:val="0"/>
      <w:divBdr>
        <w:top w:val="none" w:sz="0" w:space="0" w:color="auto"/>
        <w:left w:val="none" w:sz="0" w:space="0" w:color="auto"/>
        <w:bottom w:val="none" w:sz="0" w:space="0" w:color="auto"/>
        <w:right w:val="none" w:sz="0" w:space="0" w:color="auto"/>
      </w:divBdr>
    </w:div>
    <w:div w:id="630206410">
      <w:bodyDiv w:val="1"/>
      <w:marLeft w:val="0"/>
      <w:marRight w:val="0"/>
      <w:marTop w:val="0"/>
      <w:marBottom w:val="0"/>
      <w:divBdr>
        <w:top w:val="none" w:sz="0" w:space="0" w:color="auto"/>
        <w:left w:val="none" w:sz="0" w:space="0" w:color="auto"/>
        <w:bottom w:val="none" w:sz="0" w:space="0" w:color="auto"/>
        <w:right w:val="none" w:sz="0" w:space="0" w:color="auto"/>
      </w:divBdr>
    </w:div>
    <w:div w:id="630332304">
      <w:bodyDiv w:val="1"/>
      <w:marLeft w:val="0"/>
      <w:marRight w:val="0"/>
      <w:marTop w:val="0"/>
      <w:marBottom w:val="0"/>
      <w:divBdr>
        <w:top w:val="none" w:sz="0" w:space="0" w:color="auto"/>
        <w:left w:val="none" w:sz="0" w:space="0" w:color="auto"/>
        <w:bottom w:val="none" w:sz="0" w:space="0" w:color="auto"/>
        <w:right w:val="none" w:sz="0" w:space="0" w:color="auto"/>
      </w:divBdr>
    </w:div>
    <w:div w:id="630479671">
      <w:bodyDiv w:val="1"/>
      <w:marLeft w:val="0"/>
      <w:marRight w:val="0"/>
      <w:marTop w:val="0"/>
      <w:marBottom w:val="0"/>
      <w:divBdr>
        <w:top w:val="none" w:sz="0" w:space="0" w:color="auto"/>
        <w:left w:val="none" w:sz="0" w:space="0" w:color="auto"/>
        <w:bottom w:val="none" w:sz="0" w:space="0" w:color="auto"/>
        <w:right w:val="none" w:sz="0" w:space="0" w:color="auto"/>
      </w:divBdr>
    </w:div>
    <w:div w:id="630524433">
      <w:bodyDiv w:val="1"/>
      <w:marLeft w:val="0"/>
      <w:marRight w:val="0"/>
      <w:marTop w:val="0"/>
      <w:marBottom w:val="0"/>
      <w:divBdr>
        <w:top w:val="none" w:sz="0" w:space="0" w:color="auto"/>
        <w:left w:val="none" w:sz="0" w:space="0" w:color="auto"/>
        <w:bottom w:val="none" w:sz="0" w:space="0" w:color="auto"/>
        <w:right w:val="none" w:sz="0" w:space="0" w:color="auto"/>
      </w:divBdr>
    </w:div>
    <w:div w:id="630553638">
      <w:bodyDiv w:val="1"/>
      <w:marLeft w:val="0"/>
      <w:marRight w:val="0"/>
      <w:marTop w:val="0"/>
      <w:marBottom w:val="0"/>
      <w:divBdr>
        <w:top w:val="none" w:sz="0" w:space="0" w:color="auto"/>
        <w:left w:val="none" w:sz="0" w:space="0" w:color="auto"/>
        <w:bottom w:val="none" w:sz="0" w:space="0" w:color="auto"/>
        <w:right w:val="none" w:sz="0" w:space="0" w:color="auto"/>
      </w:divBdr>
    </w:div>
    <w:div w:id="630553996">
      <w:bodyDiv w:val="1"/>
      <w:marLeft w:val="0"/>
      <w:marRight w:val="0"/>
      <w:marTop w:val="0"/>
      <w:marBottom w:val="0"/>
      <w:divBdr>
        <w:top w:val="none" w:sz="0" w:space="0" w:color="auto"/>
        <w:left w:val="none" w:sz="0" w:space="0" w:color="auto"/>
        <w:bottom w:val="none" w:sz="0" w:space="0" w:color="auto"/>
        <w:right w:val="none" w:sz="0" w:space="0" w:color="auto"/>
      </w:divBdr>
    </w:div>
    <w:div w:id="630980633">
      <w:bodyDiv w:val="1"/>
      <w:marLeft w:val="0"/>
      <w:marRight w:val="0"/>
      <w:marTop w:val="0"/>
      <w:marBottom w:val="0"/>
      <w:divBdr>
        <w:top w:val="none" w:sz="0" w:space="0" w:color="auto"/>
        <w:left w:val="none" w:sz="0" w:space="0" w:color="auto"/>
        <w:bottom w:val="none" w:sz="0" w:space="0" w:color="auto"/>
        <w:right w:val="none" w:sz="0" w:space="0" w:color="auto"/>
      </w:divBdr>
    </w:div>
    <w:div w:id="631327680">
      <w:bodyDiv w:val="1"/>
      <w:marLeft w:val="0"/>
      <w:marRight w:val="0"/>
      <w:marTop w:val="0"/>
      <w:marBottom w:val="0"/>
      <w:divBdr>
        <w:top w:val="none" w:sz="0" w:space="0" w:color="auto"/>
        <w:left w:val="none" w:sz="0" w:space="0" w:color="auto"/>
        <w:bottom w:val="none" w:sz="0" w:space="0" w:color="auto"/>
        <w:right w:val="none" w:sz="0" w:space="0" w:color="auto"/>
      </w:divBdr>
    </w:div>
    <w:div w:id="631714477">
      <w:bodyDiv w:val="1"/>
      <w:marLeft w:val="0"/>
      <w:marRight w:val="0"/>
      <w:marTop w:val="0"/>
      <w:marBottom w:val="0"/>
      <w:divBdr>
        <w:top w:val="none" w:sz="0" w:space="0" w:color="auto"/>
        <w:left w:val="none" w:sz="0" w:space="0" w:color="auto"/>
        <w:bottom w:val="none" w:sz="0" w:space="0" w:color="auto"/>
        <w:right w:val="none" w:sz="0" w:space="0" w:color="auto"/>
      </w:divBdr>
    </w:div>
    <w:div w:id="632174124">
      <w:bodyDiv w:val="1"/>
      <w:marLeft w:val="0"/>
      <w:marRight w:val="0"/>
      <w:marTop w:val="0"/>
      <w:marBottom w:val="0"/>
      <w:divBdr>
        <w:top w:val="none" w:sz="0" w:space="0" w:color="auto"/>
        <w:left w:val="none" w:sz="0" w:space="0" w:color="auto"/>
        <w:bottom w:val="none" w:sz="0" w:space="0" w:color="auto"/>
        <w:right w:val="none" w:sz="0" w:space="0" w:color="auto"/>
      </w:divBdr>
    </w:div>
    <w:div w:id="632249108">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3679491">
      <w:bodyDiv w:val="1"/>
      <w:marLeft w:val="0"/>
      <w:marRight w:val="0"/>
      <w:marTop w:val="0"/>
      <w:marBottom w:val="0"/>
      <w:divBdr>
        <w:top w:val="none" w:sz="0" w:space="0" w:color="auto"/>
        <w:left w:val="none" w:sz="0" w:space="0" w:color="auto"/>
        <w:bottom w:val="none" w:sz="0" w:space="0" w:color="auto"/>
        <w:right w:val="none" w:sz="0" w:space="0" w:color="auto"/>
      </w:divBdr>
    </w:div>
    <w:div w:id="633753922">
      <w:bodyDiv w:val="1"/>
      <w:marLeft w:val="0"/>
      <w:marRight w:val="0"/>
      <w:marTop w:val="0"/>
      <w:marBottom w:val="0"/>
      <w:divBdr>
        <w:top w:val="none" w:sz="0" w:space="0" w:color="auto"/>
        <w:left w:val="none" w:sz="0" w:space="0" w:color="auto"/>
        <w:bottom w:val="none" w:sz="0" w:space="0" w:color="auto"/>
        <w:right w:val="none" w:sz="0" w:space="0" w:color="auto"/>
      </w:divBdr>
    </w:div>
    <w:div w:id="633828314">
      <w:bodyDiv w:val="1"/>
      <w:marLeft w:val="0"/>
      <w:marRight w:val="0"/>
      <w:marTop w:val="0"/>
      <w:marBottom w:val="0"/>
      <w:divBdr>
        <w:top w:val="none" w:sz="0" w:space="0" w:color="auto"/>
        <w:left w:val="none" w:sz="0" w:space="0" w:color="auto"/>
        <w:bottom w:val="none" w:sz="0" w:space="0" w:color="auto"/>
        <w:right w:val="none" w:sz="0" w:space="0" w:color="auto"/>
      </w:divBdr>
    </w:div>
    <w:div w:id="633949374">
      <w:bodyDiv w:val="1"/>
      <w:marLeft w:val="0"/>
      <w:marRight w:val="0"/>
      <w:marTop w:val="0"/>
      <w:marBottom w:val="0"/>
      <w:divBdr>
        <w:top w:val="none" w:sz="0" w:space="0" w:color="auto"/>
        <w:left w:val="none" w:sz="0" w:space="0" w:color="auto"/>
        <w:bottom w:val="none" w:sz="0" w:space="0" w:color="auto"/>
        <w:right w:val="none" w:sz="0" w:space="0" w:color="auto"/>
      </w:divBdr>
    </w:div>
    <w:div w:id="633950722">
      <w:bodyDiv w:val="1"/>
      <w:marLeft w:val="0"/>
      <w:marRight w:val="0"/>
      <w:marTop w:val="0"/>
      <w:marBottom w:val="0"/>
      <w:divBdr>
        <w:top w:val="none" w:sz="0" w:space="0" w:color="auto"/>
        <w:left w:val="none" w:sz="0" w:space="0" w:color="auto"/>
        <w:bottom w:val="none" w:sz="0" w:space="0" w:color="auto"/>
        <w:right w:val="none" w:sz="0" w:space="0" w:color="auto"/>
      </w:divBdr>
    </w:div>
    <w:div w:id="634066440">
      <w:bodyDiv w:val="1"/>
      <w:marLeft w:val="0"/>
      <w:marRight w:val="0"/>
      <w:marTop w:val="0"/>
      <w:marBottom w:val="0"/>
      <w:divBdr>
        <w:top w:val="none" w:sz="0" w:space="0" w:color="auto"/>
        <w:left w:val="none" w:sz="0" w:space="0" w:color="auto"/>
        <w:bottom w:val="none" w:sz="0" w:space="0" w:color="auto"/>
        <w:right w:val="none" w:sz="0" w:space="0" w:color="auto"/>
      </w:divBdr>
    </w:div>
    <w:div w:id="634262726">
      <w:bodyDiv w:val="1"/>
      <w:marLeft w:val="0"/>
      <w:marRight w:val="0"/>
      <w:marTop w:val="0"/>
      <w:marBottom w:val="0"/>
      <w:divBdr>
        <w:top w:val="none" w:sz="0" w:space="0" w:color="auto"/>
        <w:left w:val="none" w:sz="0" w:space="0" w:color="auto"/>
        <w:bottom w:val="none" w:sz="0" w:space="0" w:color="auto"/>
        <w:right w:val="none" w:sz="0" w:space="0" w:color="auto"/>
      </w:divBdr>
    </w:div>
    <w:div w:id="634481227">
      <w:bodyDiv w:val="1"/>
      <w:marLeft w:val="0"/>
      <w:marRight w:val="0"/>
      <w:marTop w:val="0"/>
      <w:marBottom w:val="0"/>
      <w:divBdr>
        <w:top w:val="none" w:sz="0" w:space="0" w:color="auto"/>
        <w:left w:val="none" w:sz="0" w:space="0" w:color="auto"/>
        <w:bottom w:val="none" w:sz="0" w:space="0" w:color="auto"/>
        <w:right w:val="none" w:sz="0" w:space="0" w:color="auto"/>
      </w:divBdr>
    </w:div>
    <w:div w:id="634485866">
      <w:bodyDiv w:val="1"/>
      <w:marLeft w:val="0"/>
      <w:marRight w:val="0"/>
      <w:marTop w:val="0"/>
      <w:marBottom w:val="0"/>
      <w:divBdr>
        <w:top w:val="none" w:sz="0" w:space="0" w:color="auto"/>
        <w:left w:val="none" w:sz="0" w:space="0" w:color="auto"/>
        <w:bottom w:val="none" w:sz="0" w:space="0" w:color="auto"/>
        <w:right w:val="none" w:sz="0" w:space="0" w:color="auto"/>
      </w:divBdr>
    </w:div>
    <w:div w:id="634603573">
      <w:bodyDiv w:val="1"/>
      <w:marLeft w:val="0"/>
      <w:marRight w:val="0"/>
      <w:marTop w:val="0"/>
      <w:marBottom w:val="0"/>
      <w:divBdr>
        <w:top w:val="none" w:sz="0" w:space="0" w:color="auto"/>
        <w:left w:val="none" w:sz="0" w:space="0" w:color="auto"/>
        <w:bottom w:val="none" w:sz="0" w:space="0" w:color="auto"/>
        <w:right w:val="none" w:sz="0" w:space="0" w:color="auto"/>
      </w:divBdr>
    </w:div>
    <w:div w:id="634793528">
      <w:bodyDiv w:val="1"/>
      <w:marLeft w:val="0"/>
      <w:marRight w:val="0"/>
      <w:marTop w:val="0"/>
      <w:marBottom w:val="0"/>
      <w:divBdr>
        <w:top w:val="none" w:sz="0" w:space="0" w:color="auto"/>
        <w:left w:val="none" w:sz="0" w:space="0" w:color="auto"/>
        <w:bottom w:val="none" w:sz="0" w:space="0" w:color="auto"/>
        <w:right w:val="none" w:sz="0" w:space="0" w:color="auto"/>
      </w:divBdr>
    </w:div>
    <w:div w:id="634915360">
      <w:bodyDiv w:val="1"/>
      <w:marLeft w:val="0"/>
      <w:marRight w:val="0"/>
      <w:marTop w:val="0"/>
      <w:marBottom w:val="0"/>
      <w:divBdr>
        <w:top w:val="none" w:sz="0" w:space="0" w:color="auto"/>
        <w:left w:val="none" w:sz="0" w:space="0" w:color="auto"/>
        <w:bottom w:val="none" w:sz="0" w:space="0" w:color="auto"/>
        <w:right w:val="none" w:sz="0" w:space="0" w:color="auto"/>
      </w:divBdr>
    </w:div>
    <w:div w:id="634943727">
      <w:bodyDiv w:val="1"/>
      <w:marLeft w:val="0"/>
      <w:marRight w:val="0"/>
      <w:marTop w:val="0"/>
      <w:marBottom w:val="0"/>
      <w:divBdr>
        <w:top w:val="none" w:sz="0" w:space="0" w:color="auto"/>
        <w:left w:val="none" w:sz="0" w:space="0" w:color="auto"/>
        <w:bottom w:val="none" w:sz="0" w:space="0" w:color="auto"/>
        <w:right w:val="none" w:sz="0" w:space="0" w:color="auto"/>
      </w:divBdr>
    </w:div>
    <w:div w:id="635258567">
      <w:bodyDiv w:val="1"/>
      <w:marLeft w:val="0"/>
      <w:marRight w:val="0"/>
      <w:marTop w:val="0"/>
      <w:marBottom w:val="0"/>
      <w:divBdr>
        <w:top w:val="none" w:sz="0" w:space="0" w:color="auto"/>
        <w:left w:val="none" w:sz="0" w:space="0" w:color="auto"/>
        <w:bottom w:val="none" w:sz="0" w:space="0" w:color="auto"/>
        <w:right w:val="none" w:sz="0" w:space="0" w:color="auto"/>
      </w:divBdr>
    </w:div>
    <w:div w:id="635260781">
      <w:bodyDiv w:val="1"/>
      <w:marLeft w:val="0"/>
      <w:marRight w:val="0"/>
      <w:marTop w:val="0"/>
      <w:marBottom w:val="0"/>
      <w:divBdr>
        <w:top w:val="none" w:sz="0" w:space="0" w:color="auto"/>
        <w:left w:val="none" w:sz="0" w:space="0" w:color="auto"/>
        <w:bottom w:val="none" w:sz="0" w:space="0" w:color="auto"/>
        <w:right w:val="none" w:sz="0" w:space="0" w:color="auto"/>
      </w:divBdr>
    </w:div>
    <w:div w:id="635843279">
      <w:bodyDiv w:val="1"/>
      <w:marLeft w:val="0"/>
      <w:marRight w:val="0"/>
      <w:marTop w:val="0"/>
      <w:marBottom w:val="0"/>
      <w:divBdr>
        <w:top w:val="none" w:sz="0" w:space="0" w:color="auto"/>
        <w:left w:val="none" w:sz="0" w:space="0" w:color="auto"/>
        <w:bottom w:val="none" w:sz="0" w:space="0" w:color="auto"/>
        <w:right w:val="none" w:sz="0" w:space="0" w:color="auto"/>
      </w:divBdr>
    </w:div>
    <w:div w:id="635913979">
      <w:bodyDiv w:val="1"/>
      <w:marLeft w:val="0"/>
      <w:marRight w:val="0"/>
      <w:marTop w:val="0"/>
      <w:marBottom w:val="0"/>
      <w:divBdr>
        <w:top w:val="none" w:sz="0" w:space="0" w:color="auto"/>
        <w:left w:val="none" w:sz="0" w:space="0" w:color="auto"/>
        <w:bottom w:val="none" w:sz="0" w:space="0" w:color="auto"/>
        <w:right w:val="none" w:sz="0" w:space="0" w:color="auto"/>
      </w:divBdr>
    </w:div>
    <w:div w:id="636035440">
      <w:bodyDiv w:val="1"/>
      <w:marLeft w:val="0"/>
      <w:marRight w:val="0"/>
      <w:marTop w:val="0"/>
      <w:marBottom w:val="0"/>
      <w:divBdr>
        <w:top w:val="none" w:sz="0" w:space="0" w:color="auto"/>
        <w:left w:val="none" w:sz="0" w:space="0" w:color="auto"/>
        <w:bottom w:val="none" w:sz="0" w:space="0" w:color="auto"/>
        <w:right w:val="none" w:sz="0" w:space="0" w:color="auto"/>
      </w:divBdr>
    </w:div>
    <w:div w:id="636225572">
      <w:bodyDiv w:val="1"/>
      <w:marLeft w:val="0"/>
      <w:marRight w:val="0"/>
      <w:marTop w:val="0"/>
      <w:marBottom w:val="0"/>
      <w:divBdr>
        <w:top w:val="none" w:sz="0" w:space="0" w:color="auto"/>
        <w:left w:val="none" w:sz="0" w:space="0" w:color="auto"/>
        <w:bottom w:val="none" w:sz="0" w:space="0" w:color="auto"/>
        <w:right w:val="none" w:sz="0" w:space="0" w:color="auto"/>
      </w:divBdr>
    </w:div>
    <w:div w:id="636255451">
      <w:bodyDiv w:val="1"/>
      <w:marLeft w:val="0"/>
      <w:marRight w:val="0"/>
      <w:marTop w:val="0"/>
      <w:marBottom w:val="0"/>
      <w:divBdr>
        <w:top w:val="none" w:sz="0" w:space="0" w:color="auto"/>
        <w:left w:val="none" w:sz="0" w:space="0" w:color="auto"/>
        <w:bottom w:val="none" w:sz="0" w:space="0" w:color="auto"/>
        <w:right w:val="none" w:sz="0" w:space="0" w:color="auto"/>
      </w:divBdr>
    </w:div>
    <w:div w:id="636374121">
      <w:bodyDiv w:val="1"/>
      <w:marLeft w:val="0"/>
      <w:marRight w:val="0"/>
      <w:marTop w:val="0"/>
      <w:marBottom w:val="0"/>
      <w:divBdr>
        <w:top w:val="none" w:sz="0" w:space="0" w:color="auto"/>
        <w:left w:val="none" w:sz="0" w:space="0" w:color="auto"/>
        <w:bottom w:val="none" w:sz="0" w:space="0" w:color="auto"/>
        <w:right w:val="none" w:sz="0" w:space="0" w:color="auto"/>
      </w:divBdr>
    </w:div>
    <w:div w:id="636375351">
      <w:bodyDiv w:val="1"/>
      <w:marLeft w:val="0"/>
      <w:marRight w:val="0"/>
      <w:marTop w:val="0"/>
      <w:marBottom w:val="0"/>
      <w:divBdr>
        <w:top w:val="none" w:sz="0" w:space="0" w:color="auto"/>
        <w:left w:val="none" w:sz="0" w:space="0" w:color="auto"/>
        <w:bottom w:val="none" w:sz="0" w:space="0" w:color="auto"/>
        <w:right w:val="none" w:sz="0" w:space="0" w:color="auto"/>
      </w:divBdr>
    </w:div>
    <w:div w:id="636377163">
      <w:bodyDiv w:val="1"/>
      <w:marLeft w:val="0"/>
      <w:marRight w:val="0"/>
      <w:marTop w:val="0"/>
      <w:marBottom w:val="0"/>
      <w:divBdr>
        <w:top w:val="none" w:sz="0" w:space="0" w:color="auto"/>
        <w:left w:val="none" w:sz="0" w:space="0" w:color="auto"/>
        <w:bottom w:val="none" w:sz="0" w:space="0" w:color="auto"/>
        <w:right w:val="none" w:sz="0" w:space="0" w:color="auto"/>
      </w:divBdr>
    </w:div>
    <w:div w:id="636763479">
      <w:bodyDiv w:val="1"/>
      <w:marLeft w:val="0"/>
      <w:marRight w:val="0"/>
      <w:marTop w:val="0"/>
      <w:marBottom w:val="0"/>
      <w:divBdr>
        <w:top w:val="none" w:sz="0" w:space="0" w:color="auto"/>
        <w:left w:val="none" w:sz="0" w:space="0" w:color="auto"/>
        <w:bottom w:val="none" w:sz="0" w:space="0" w:color="auto"/>
        <w:right w:val="none" w:sz="0" w:space="0" w:color="auto"/>
      </w:divBdr>
    </w:div>
    <w:div w:id="637027991">
      <w:bodyDiv w:val="1"/>
      <w:marLeft w:val="0"/>
      <w:marRight w:val="0"/>
      <w:marTop w:val="0"/>
      <w:marBottom w:val="0"/>
      <w:divBdr>
        <w:top w:val="none" w:sz="0" w:space="0" w:color="auto"/>
        <w:left w:val="none" w:sz="0" w:space="0" w:color="auto"/>
        <w:bottom w:val="none" w:sz="0" w:space="0" w:color="auto"/>
        <w:right w:val="none" w:sz="0" w:space="0" w:color="auto"/>
      </w:divBdr>
    </w:div>
    <w:div w:id="637153862">
      <w:bodyDiv w:val="1"/>
      <w:marLeft w:val="0"/>
      <w:marRight w:val="0"/>
      <w:marTop w:val="0"/>
      <w:marBottom w:val="0"/>
      <w:divBdr>
        <w:top w:val="none" w:sz="0" w:space="0" w:color="auto"/>
        <w:left w:val="none" w:sz="0" w:space="0" w:color="auto"/>
        <w:bottom w:val="none" w:sz="0" w:space="0" w:color="auto"/>
        <w:right w:val="none" w:sz="0" w:space="0" w:color="auto"/>
      </w:divBdr>
    </w:div>
    <w:div w:id="637227905">
      <w:bodyDiv w:val="1"/>
      <w:marLeft w:val="0"/>
      <w:marRight w:val="0"/>
      <w:marTop w:val="0"/>
      <w:marBottom w:val="0"/>
      <w:divBdr>
        <w:top w:val="none" w:sz="0" w:space="0" w:color="auto"/>
        <w:left w:val="none" w:sz="0" w:space="0" w:color="auto"/>
        <w:bottom w:val="none" w:sz="0" w:space="0" w:color="auto"/>
        <w:right w:val="none" w:sz="0" w:space="0" w:color="auto"/>
      </w:divBdr>
    </w:div>
    <w:div w:id="637300006">
      <w:bodyDiv w:val="1"/>
      <w:marLeft w:val="0"/>
      <w:marRight w:val="0"/>
      <w:marTop w:val="0"/>
      <w:marBottom w:val="0"/>
      <w:divBdr>
        <w:top w:val="none" w:sz="0" w:space="0" w:color="auto"/>
        <w:left w:val="none" w:sz="0" w:space="0" w:color="auto"/>
        <w:bottom w:val="none" w:sz="0" w:space="0" w:color="auto"/>
        <w:right w:val="none" w:sz="0" w:space="0" w:color="auto"/>
      </w:divBdr>
    </w:div>
    <w:div w:id="637303097">
      <w:bodyDiv w:val="1"/>
      <w:marLeft w:val="0"/>
      <w:marRight w:val="0"/>
      <w:marTop w:val="0"/>
      <w:marBottom w:val="0"/>
      <w:divBdr>
        <w:top w:val="none" w:sz="0" w:space="0" w:color="auto"/>
        <w:left w:val="none" w:sz="0" w:space="0" w:color="auto"/>
        <w:bottom w:val="none" w:sz="0" w:space="0" w:color="auto"/>
        <w:right w:val="none" w:sz="0" w:space="0" w:color="auto"/>
      </w:divBdr>
    </w:div>
    <w:div w:id="637564174">
      <w:bodyDiv w:val="1"/>
      <w:marLeft w:val="0"/>
      <w:marRight w:val="0"/>
      <w:marTop w:val="0"/>
      <w:marBottom w:val="0"/>
      <w:divBdr>
        <w:top w:val="none" w:sz="0" w:space="0" w:color="auto"/>
        <w:left w:val="none" w:sz="0" w:space="0" w:color="auto"/>
        <w:bottom w:val="none" w:sz="0" w:space="0" w:color="auto"/>
        <w:right w:val="none" w:sz="0" w:space="0" w:color="auto"/>
      </w:divBdr>
    </w:div>
    <w:div w:id="637758772">
      <w:bodyDiv w:val="1"/>
      <w:marLeft w:val="0"/>
      <w:marRight w:val="0"/>
      <w:marTop w:val="0"/>
      <w:marBottom w:val="0"/>
      <w:divBdr>
        <w:top w:val="none" w:sz="0" w:space="0" w:color="auto"/>
        <w:left w:val="none" w:sz="0" w:space="0" w:color="auto"/>
        <w:bottom w:val="none" w:sz="0" w:space="0" w:color="auto"/>
        <w:right w:val="none" w:sz="0" w:space="0" w:color="auto"/>
      </w:divBdr>
    </w:div>
    <w:div w:id="637950826">
      <w:bodyDiv w:val="1"/>
      <w:marLeft w:val="0"/>
      <w:marRight w:val="0"/>
      <w:marTop w:val="0"/>
      <w:marBottom w:val="0"/>
      <w:divBdr>
        <w:top w:val="none" w:sz="0" w:space="0" w:color="auto"/>
        <w:left w:val="none" w:sz="0" w:space="0" w:color="auto"/>
        <w:bottom w:val="none" w:sz="0" w:space="0" w:color="auto"/>
        <w:right w:val="none" w:sz="0" w:space="0" w:color="auto"/>
      </w:divBdr>
    </w:div>
    <w:div w:id="637952797">
      <w:bodyDiv w:val="1"/>
      <w:marLeft w:val="0"/>
      <w:marRight w:val="0"/>
      <w:marTop w:val="0"/>
      <w:marBottom w:val="0"/>
      <w:divBdr>
        <w:top w:val="none" w:sz="0" w:space="0" w:color="auto"/>
        <w:left w:val="none" w:sz="0" w:space="0" w:color="auto"/>
        <w:bottom w:val="none" w:sz="0" w:space="0" w:color="auto"/>
        <w:right w:val="none" w:sz="0" w:space="0" w:color="auto"/>
      </w:divBdr>
    </w:div>
    <w:div w:id="638534276">
      <w:bodyDiv w:val="1"/>
      <w:marLeft w:val="0"/>
      <w:marRight w:val="0"/>
      <w:marTop w:val="0"/>
      <w:marBottom w:val="0"/>
      <w:divBdr>
        <w:top w:val="none" w:sz="0" w:space="0" w:color="auto"/>
        <w:left w:val="none" w:sz="0" w:space="0" w:color="auto"/>
        <w:bottom w:val="none" w:sz="0" w:space="0" w:color="auto"/>
        <w:right w:val="none" w:sz="0" w:space="0" w:color="auto"/>
      </w:divBdr>
    </w:div>
    <w:div w:id="638654048">
      <w:bodyDiv w:val="1"/>
      <w:marLeft w:val="0"/>
      <w:marRight w:val="0"/>
      <w:marTop w:val="0"/>
      <w:marBottom w:val="0"/>
      <w:divBdr>
        <w:top w:val="none" w:sz="0" w:space="0" w:color="auto"/>
        <w:left w:val="none" w:sz="0" w:space="0" w:color="auto"/>
        <w:bottom w:val="none" w:sz="0" w:space="0" w:color="auto"/>
        <w:right w:val="none" w:sz="0" w:space="0" w:color="auto"/>
      </w:divBdr>
    </w:div>
    <w:div w:id="638656650">
      <w:bodyDiv w:val="1"/>
      <w:marLeft w:val="0"/>
      <w:marRight w:val="0"/>
      <w:marTop w:val="0"/>
      <w:marBottom w:val="0"/>
      <w:divBdr>
        <w:top w:val="none" w:sz="0" w:space="0" w:color="auto"/>
        <w:left w:val="none" w:sz="0" w:space="0" w:color="auto"/>
        <w:bottom w:val="none" w:sz="0" w:space="0" w:color="auto"/>
        <w:right w:val="none" w:sz="0" w:space="0" w:color="auto"/>
      </w:divBdr>
    </w:div>
    <w:div w:id="638731625">
      <w:bodyDiv w:val="1"/>
      <w:marLeft w:val="0"/>
      <w:marRight w:val="0"/>
      <w:marTop w:val="0"/>
      <w:marBottom w:val="0"/>
      <w:divBdr>
        <w:top w:val="none" w:sz="0" w:space="0" w:color="auto"/>
        <w:left w:val="none" w:sz="0" w:space="0" w:color="auto"/>
        <w:bottom w:val="none" w:sz="0" w:space="0" w:color="auto"/>
        <w:right w:val="none" w:sz="0" w:space="0" w:color="auto"/>
      </w:divBdr>
    </w:div>
    <w:div w:id="638918527">
      <w:bodyDiv w:val="1"/>
      <w:marLeft w:val="0"/>
      <w:marRight w:val="0"/>
      <w:marTop w:val="0"/>
      <w:marBottom w:val="0"/>
      <w:divBdr>
        <w:top w:val="none" w:sz="0" w:space="0" w:color="auto"/>
        <w:left w:val="none" w:sz="0" w:space="0" w:color="auto"/>
        <w:bottom w:val="none" w:sz="0" w:space="0" w:color="auto"/>
        <w:right w:val="none" w:sz="0" w:space="0" w:color="auto"/>
      </w:divBdr>
    </w:div>
    <w:div w:id="639000825">
      <w:bodyDiv w:val="1"/>
      <w:marLeft w:val="0"/>
      <w:marRight w:val="0"/>
      <w:marTop w:val="0"/>
      <w:marBottom w:val="0"/>
      <w:divBdr>
        <w:top w:val="none" w:sz="0" w:space="0" w:color="auto"/>
        <w:left w:val="none" w:sz="0" w:space="0" w:color="auto"/>
        <w:bottom w:val="none" w:sz="0" w:space="0" w:color="auto"/>
        <w:right w:val="none" w:sz="0" w:space="0" w:color="auto"/>
      </w:divBdr>
    </w:div>
    <w:div w:id="639115140">
      <w:bodyDiv w:val="1"/>
      <w:marLeft w:val="0"/>
      <w:marRight w:val="0"/>
      <w:marTop w:val="0"/>
      <w:marBottom w:val="0"/>
      <w:divBdr>
        <w:top w:val="none" w:sz="0" w:space="0" w:color="auto"/>
        <w:left w:val="none" w:sz="0" w:space="0" w:color="auto"/>
        <w:bottom w:val="none" w:sz="0" w:space="0" w:color="auto"/>
        <w:right w:val="none" w:sz="0" w:space="0" w:color="auto"/>
      </w:divBdr>
    </w:div>
    <w:div w:id="639963671">
      <w:bodyDiv w:val="1"/>
      <w:marLeft w:val="0"/>
      <w:marRight w:val="0"/>
      <w:marTop w:val="0"/>
      <w:marBottom w:val="0"/>
      <w:divBdr>
        <w:top w:val="none" w:sz="0" w:space="0" w:color="auto"/>
        <w:left w:val="none" w:sz="0" w:space="0" w:color="auto"/>
        <w:bottom w:val="none" w:sz="0" w:space="0" w:color="auto"/>
        <w:right w:val="none" w:sz="0" w:space="0" w:color="auto"/>
      </w:divBdr>
    </w:div>
    <w:div w:id="640772686">
      <w:bodyDiv w:val="1"/>
      <w:marLeft w:val="0"/>
      <w:marRight w:val="0"/>
      <w:marTop w:val="0"/>
      <w:marBottom w:val="0"/>
      <w:divBdr>
        <w:top w:val="none" w:sz="0" w:space="0" w:color="auto"/>
        <w:left w:val="none" w:sz="0" w:space="0" w:color="auto"/>
        <w:bottom w:val="none" w:sz="0" w:space="0" w:color="auto"/>
        <w:right w:val="none" w:sz="0" w:space="0" w:color="auto"/>
      </w:divBdr>
    </w:div>
    <w:div w:id="640959507">
      <w:bodyDiv w:val="1"/>
      <w:marLeft w:val="0"/>
      <w:marRight w:val="0"/>
      <w:marTop w:val="0"/>
      <w:marBottom w:val="0"/>
      <w:divBdr>
        <w:top w:val="none" w:sz="0" w:space="0" w:color="auto"/>
        <w:left w:val="none" w:sz="0" w:space="0" w:color="auto"/>
        <w:bottom w:val="none" w:sz="0" w:space="0" w:color="auto"/>
        <w:right w:val="none" w:sz="0" w:space="0" w:color="auto"/>
      </w:divBdr>
    </w:div>
    <w:div w:id="641231630">
      <w:bodyDiv w:val="1"/>
      <w:marLeft w:val="0"/>
      <w:marRight w:val="0"/>
      <w:marTop w:val="0"/>
      <w:marBottom w:val="0"/>
      <w:divBdr>
        <w:top w:val="none" w:sz="0" w:space="0" w:color="auto"/>
        <w:left w:val="none" w:sz="0" w:space="0" w:color="auto"/>
        <w:bottom w:val="none" w:sz="0" w:space="0" w:color="auto"/>
        <w:right w:val="none" w:sz="0" w:space="0" w:color="auto"/>
      </w:divBdr>
    </w:div>
    <w:div w:id="641346479">
      <w:bodyDiv w:val="1"/>
      <w:marLeft w:val="0"/>
      <w:marRight w:val="0"/>
      <w:marTop w:val="0"/>
      <w:marBottom w:val="0"/>
      <w:divBdr>
        <w:top w:val="none" w:sz="0" w:space="0" w:color="auto"/>
        <w:left w:val="none" w:sz="0" w:space="0" w:color="auto"/>
        <w:bottom w:val="none" w:sz="0" w:space="0" w:color="auto"/>
        <w:right w:val="none" w:sz="0" w:space="0" w:color="auto"/>
      </w:divBdr>
    </w:div>
    <w:div w:id="641616419">
      <w:bodyDiv w:val="1"/>
      <w:marLeft w:val="0"/>
      <w:marRight w:val="0"/>
      <w:marTop w:val="0"/>
      <w:marBottom w:val="0"/>
      <w:divBdr>
        <w:top w:val="none" w:sz="0" w:space="0" w:color="auto"/>
        <w:left w:val="none" w:sz="0" w:space="0" w:color="auto"/>
        <w:bottom w:val="none" w:sz="0" w:space="0" w:color="auto"/>
        <w:right w:val="none" w:sz="0" w:space="0" w:color="auto"/>
      </w:divBdr>
    </w:div>
    <w:div w:id="641618772">
      <w:bodyDiv w:val="1"/>
      <w:marLeft w:val="0"/>
      <w:marRight w:val="0"/>
      <w:marTop w:val="0"/>
      <w:marBottom w:val="0"/>
      <w:divBdr>
        <w:top w:val="none" w:sz="0" w:space="0" w:color="auto"/>
        <w:left w:val="none" w:sz="0" w:space="0" w:color="auto"/>
        <w:bottom w:val="none" w:sz="0" w:space="0" w:color="auto"/>
        <w:right w:val="none" w:sz="0" w:space="0" w:color="auto"/>
      </w:divBdr>
    </w:div>
    <w:div w:id="641694204">
      <w:bodyDiv w:val="1"/>
      <w:marLeft w:val="0"/>
      <w:marRight w:val="0"/>
      <w:marTop w:val="0"/>
      <w:marBottom w:val="0"/>
      <w:divBdr>
        <w:top w:val="none" w:sz="0" w:space="0" w:color="auto"/>
        <w:left w:val="none" w:sz="0" w:space="0" w:color="auto"/>
        <w:bottom w:val="none" w:sz="0" w:space="0" w:color="auto"/>
        <w:right w:val="none" w:sz="0" w:space="0" w:color="auto"/>
      </w:divBdr>
    </w:div>
    <w:div w:id="641734824">
      <w:bodyDiv w:val="1"/>
      <w:marLeft w:val="0"/>
      <w:marRight w:val="0"/>
      <w:marTop w:val="0"/>
      <w:marBottom w:val="0"/>
      <w:divBdr>
        <w:top w:val="none" w:sz="0" w:space="0" w:color="auto"/>
        <w:left w:val="none" w:sz="0" w:space="0" w:color="auto"/>
        <w:bottom w:val="none" w:sz="0" w:space="0" w:color="auto"/>
        <w:right w:val="none" w:sz="0" w:space="0" w:color="auto"/>
      </w:divBdr>
    </w:div>
    <w:div w:id="641814505">
      <w:bodyDiv w:val="1"/>
      <w:marLeft w:val="0"/>
      <w:marRight w:val="0"/>
      <w:marTop w:val="0"/>
      <w:marBottom w:val="0"/>
      <w:divBdr>
        <w:top w:val="none" w:sz="0" w:space="0" w:color="auto"/>
        <w:left w:val="none" w:sz="0" w:space="0" w:color="auto"/>
        <w:bottom w:val="none" w:sz="0" w:space="0" w:color="auto"/>
        <w:right w:val="none" w:sz="0" w:space="0" w:color="auto"/>
      </w:divBdr>
    </w:div>
    <w:div w:id="641888812">
      <w:bodyDiv w:val="1"/>
      <w:marLeft w:val="0"/>
      <w:marRight w:val="0"/>
      <w:marTop w:val="0"/>
      <w:marBottom w:val="0"/>
      <w:divBdr>
        <w:top w:val="none" w:sz="0" w:space="0" w:color="auto"/>
        <w:left w:val="none" w:sz="0" w:space="0" w:color="auto"/>
        <w:bottom w:val="none" w:sz="0" w:space="0" w:color="auto"/>
        <w:right w:val="none" w:sz="0" w:space="0" w:color="auto"/>
      </w:divBdr>
    </w:div>
    <w:div w:id="642198610">
      <w:bodyDiv w:val="1"/>
      <w:marLeft w:val="0"/>
      <w:marRight w:val="0"/>
      <w:marTop w:val="0"/>
      <w:marBottom w:val="0"/>
      <w:divBdr>
        <w:top w:val="none" w:sz="0" w:space="0" w:color="auto"/>
        <w:left w:val="none" w:sz="0" w:space="0" w:color="auto"/>
        <w:bottom w:val="none" w:sz="0" w:space="0" w:color="auto"/>
        <w:right w:val="none" w:sz="0" w:space="0" w:color="auto"/>
      </w:divBdr>
    </w:div>
    <w:div w:id="642344740">
      <w:bodyDiv w:val="1"/>
      <w:marLeft w:val="0"/>
      <w:marRight w:val="0"/>
      <w:marTop w:val="0"/>
      <w:marBottom w:val="0"/>
      <w:divBdr>
        <w:top w:val="none" w:sz="0" w:space="0" w:color="auto"/>
        <w:left w:val="none" w:sz="0" w:space="0" w:color="auto"/>
        <w:bottom w:val="none" w:sz="0" w:space="0" w:color="auto"/>
        <w:right w:val="none" w:sz="0" w:space="0" w:color="auto"/>
      </w:divBdr>
    </w:div>
    <w:div w:id="642587512">
      <w:bodyDiv w:val="1"/>
      <w:marLeft w:val="0"/>
      <w:marRight w:val="0"/>
      <w:marTop w:val="0"/>
      <w:marBottom w:val="0"/>
      <w:divBdr>
        <w:top w:val="none" w:sz="0" w:space="0" w:color="auto"/>
        <w:left w:val="none" w:sz="0" w:space="0" w:color="auto"/>
        <w:bottom w:val="none" w:sz="0" w:space="0" w:color="auto"/>
        <w:right w:val="none" w:sz="0" w:space="0" w:color="auto"/>
      </w:divBdr>
    </w:div>
    <w:div w:id="642777363">
      <w:bodyDiv w:val="1"/>
      <w:marLeft w:val="0"/>
      <w:marRight w:val="0"/>
      <w:marTop w:val="0"/>
      <w:marBottom w:val="0"/>
      <w:divBdr>
        <w:top w:val="none" w:sz="0" w:space="0" w:color="auto"/>
        <w:left w:val="none" w:sz="0" w:space="0" w:color="auto"/>
        <w:bottom w:val="none" w:sz="0" w:space="0" w:color="auto"/>
        <w:right w:val="none" w:sz="0" w:space="0" w:color="auto"/>
      </w:divBdr>
    </w:div>
    <w:div w:id="642777911">
      <w:bodyDiv w:val="1"/>
      <w:marLeft w:val="0"/>
      <w:marRight w:val="0"/>
      <w:marTop w:val="0"/>
      <w:marBottom w:val="0"/>
      <w:divBdr>
        <w:top w:val="none" w:sz="0" w:space="0" w:color="auto"/>
        <w:left w:val="none" w:sz="0" w:space="0" w:color="auto"/>
        <w:bottom w:val="none" w:sz="0" w:space="0" w:color="auto"/>
        <w:right w:val="none" w:sz="0" w:space="0" w:color="auto"/>
      </w:divBdr>
    </w:div>
    <w:div w:id="642808115">
      <w:bodyDiv w:val="1"/>
      <w:marLeft w:val="0"/>
      <w:marRight w:val="0"/>
      <w:marTop w:val="0"/>
      <w:marBottom w:val="0"/>
      <w:divBdr>
        <w:top w:val="none" w:sz="0" w:space="0" w:color="auto"/>
        <w:left w:val="none" w:sz="0" w:space="0" w:color="auto"/>
        <w:bottom w:val="none" w:sz="0" w:space="0" w:color="auto"/>
        <w:right w:val="none" w:sz="0" w:space="0" w:color="auto"/>
      </w:divBdr>
    </w:div>
    <w:div w:id="642924376">
      <w:bodyDiv w:val="1"/>
      <w:marLeft w:val="0"/>
      <w:marRight w:val="0"/>
      <w:marTop w:val="0"/>
      <w:marBottom w:val="0"/>
      <w:divBdr>
        <w:top w:val="none" w:sz="0" w:space="0" w:color="auto"/>
        <w:left w:val="none" w:sz="0" w:space="0" w:color="auto"/>
        <w:bottom w:val="none" w:sz="0" w:space="0" w:color="auto"/>
        <w:right w:val="none" w:sz="0" w:space="0" w:color="auto"/>
      </w:divBdr>
    </w:div>
    <w:div w:id="643045338">
      <w:bodyDiv w:val="1"/>
      <w:marLeft w:val="0"/>
      <w:marRight w:val="0"/>
      <w:marTop w:val="0"/>
      <w:marBottom w:val="0"/>
      <w:divBdr>
        <w:top w:val="none" w:sz="0" w:space="0" w:color="auto"/>
        <w:left w:val="none" w:sz="0" w:space="0" w:color="auto"/>
        <w:bottom w:val="none" w:sz="0" w:space="0" w:color="auto"/>
        <w:right w:val="none" w:sz="0" w:space="0" w:color="auto"/>
      </w:divBdr>
    </w:div>
    <w:div w:id="643126749">
      <w:bodyDiv w:val="1"/>
      <w:marLeft w:val="0"/>
      <w:marRight w:val="0"/>
      <w:marTop w:val="0"/>
      <w:marBottom w:val="0"/>
      <w:divBdr>
        <w:top w:val="none" w:sz="0" w:space="0" w:color="auto"/>
        <w:left w:val="none" w:sz="0" w:space="0" w:color="auto"/>
        <w:bottom w:val="none" w:sz="0" w:space="0" w:color="auto"/>
        <w:right w:val="none" w:sz="0" w:space="0" w:color="auto"/>
      </w:divBdr>
    </w:div>
    <w:div w:id="643239211">
      <w:bodyDiv w:val="1"/>
      <w:marLeft w:val="0"/>
      <w:marRight w:val="0"/>
      <w:marTop w:val="0"/>
      <w:marBottom w:val="0"/>
      <w:divBdr>
        <w:top w:val="none" w:sz="0" w:space="0" w:color="auto"/>
        <w:left w:val="none" w:sz="0" w:space="0" w:color="auto"/>
        <w:bottom w:val="none" w:sz="0" w:space="0" w:color="auto"/>
        <w:right w:val="none" w:sz="0" w:space="0" w:color="auto"/>
      </w:divBdr>
    </w:div>
    <w:div w:id="643895851">
      <w:bodyDiv w:val="1"/>
      <w:marLeft w:val="0"/>
      <w:marRight w:val="0"/>
      <w:marTop w:val="0"/>
      <w:marBottom w:val="0"/>
      <w:divBdr>
        <w:top w:val="none" w:sz="0" w:space="0" w:color="auto"/>
        <w:left w:val="none" w:sz="0" w:space="0" w:color="auto"/>
        <w:bottom w:val="none" w:sz="0" w:space="0" w:color="auto"/>
        <w:right w:val="none" w:sz="0" w:space="0" w:color="auto"/>
      </w:divBdr>
    </w:div>
    <w:div w:id="643966712">
      <w:bodyDiv w:val="1"/>
      <w:marLeft w:val="0"/>
      <w:marRight w:val="0"/>
      <w:marTop w:val="0"/>
      <w:marBottom w:val="0"/>
      <w:divBdr>
        <w:top w:val="none" w:sz="0" w:space="0" w:color="auto"/>
        <w:left w:val="none" w:sz="0" w:space="0" w:color="auto"/>
        <w:bottom w:val="none" w:sz="0" w:space="0" w:color="auto"/>
        <w:right w:val="none" w:sz="0" w:space="0" w:color="auto"/>
      </w:divBdr>
    </w:div>
    <w:div w:id="644553135">
      <w:bodyDiv w:val="1"/>
      <w:marLeft w:val="0"/>
      <w:marRight w:val="0"/>
      <w:marTop w:val="0"/>
      <w:marBottom w:val="0"/>
      <w:divBdr>
        <w:top w:val="none" w:sz="0" w:space="0" w:color="auto"/>
        <w:left w:val="none" w:sz="0" w:space="0" w:color="auto"/>
        <w:bottom w:val="none" w:sz="0" w:space="0" w:color="auto"/>
        <w:right w:val="none" w:sz="0" w:space="0" w:color="auto"/>
      </w:divBdr>
    </w:div>
    <w:div w:id="644624755">
      <w:bodyDiv w:val="1"/>
      <w:marLeft w:val="0"/>
      <w:marRight w:val="0"/>
      <w:marTop w:val="0"/>
      <w:marBottom w:val="0"/>
      <w:divBdr>
        <w:top w:val="none" w:sz="0" w:space="0" w:color="auto"/>
        <w:left w:val="none" w:sz="0" w:space="0" w:color="auto"/>
        <w:bottom w:val="none" w:sz="0" w:space="0" w:color="auto"/>
        <w:right w:val="none" w:sz="0" w:space="0" w:color="auto"/>
      </w:divBdr>
    </w:div>
    <w:div w:id="645206516">
      <w:bodyDiv w:val="1"/>
      <w:marLeft w:val="0"/>
      <w:marRight w:val="0"/>
      <w:marTop w:val="0"/>
      <w:marBottom w:val="0"/>
      <w:divBdr>
        <w:top w:val="none" w:sz="0" w:space="0" w:color="auto"/>
        <w:left w:val="none" w:sz="0" w:space="0" w:color="auto"/>
        <w:bottom w:val="none" w:sz="0" w:space="0" w:color="auto"/>
        <w:right w:val="none" w:sz="0" w:space="0" w:color="auto"/>
      </w:divBdr>
    </w:div>
    <w:div w:id="645210474">
      <w:bodyDiv w:val="1"/>
      <w:marLeft w:val="0"/>
      <w:marRight w:val="0"/>
      <w:marTop w:val="0"/>
      <w:marBottom w:val="0"/>
      <w:divBdr>
        <w:top w:val="none" w:sz="0" w:space="0" w:color="auto"/>
        <w:left w:val="none" w:sz="0" w:space="0" w:color="auto"/>
        <w:bottom w:val="none" w:sz="0" w:space="0" w:color="auto"/>
        <w:right w:val="none" w:sz="0" w:space="0" w:color="auto"/>
      </w:divBdr>
    </w:div>
    <w:div w:id="645353222">
      <w:bodyDiv w:val="1"/>
      <w:marLeft w:val="0"/>
      <w:marRight w:val="0"/>
      <w:marTop w:val="0"/>
      <w:marBottom w:val="0"/>
      <w:divBdr>
        <w:top w:val="none" w:sz="0" w:space="0" w:color="auto"/>
        <w:left w:val="none" w:sz="0" w:space="0" w:color="auto"/>
        <w:bottom w:val="none" w:sz="0" w:space="0" w:color="auto"/>
        <w:right w:val="none" w:sz="0" w:space="0" w:color="auto"/>
      </w:divBdr>
    </w:div>
    <w:div w:id="645357061">
      <w:bodyDiv w:val="1"/>
      <w:marLeft w:val="0"/>
      <w:marRight w:val="0"/>
      <w:marTop w:val="0"/>
      <w:marBottom w:val="0"/>
      <w:divBdr>
        <w:top w:val="none" w:sz="0" w:space="0" w:color="auto"/>
        <w:left w:val="none" w:sz="0" w:space="0" w:color="auto"/>
        <w:bottom w:val="none" w:sz="0" w:space="0" w:color="auto"/>
        <w:right w:val="none" w:sz="0" w:space="0" w:color="auto"/>
      </w:divBdr>
    </w:div>
    <w:div w:id="645551336">
      <w:bodyDiv w:val="1"/>
      <w:marLeft w:val="0"/>
      <w:marRight w:val="0"/>
      <w:marTop w:val="0"/>
      <w:marBottom w:val="0"/>
      <w:divBdr>
        <w:top w:val="none" w:sz="0" w:space="0" w:color="auto"/>
        <w:left w:val="none" w:sz="0" w:space="0" w:color="auto"/>
        <w:bottom w:val="none" w:sz="0" w:space="0" w:color="auto"/>
        <w:right w:val="none" w:sz="0" w:space="0" w:color="auto"/>
      </w:divBdr>
    </w:div>
    <w:div w:id="645666467">
      <w:bodyDiv w:val="1"/>
      <w:marLeft w:val="0"/>
      <w:marRight w:val="0"/>
      <w:marTop w:val="0"/>
      <w:marBottom w:val="0"/>
      <w:divBdr>
        <w:top w:val="none" w:sz="0" w:space="0" w:color="auto"/>
        <w:left w:val="none" w:sz="0" w:space="0" w:color="auto"/>
        <w:bottom w:val="none" w:sz="0" w:space="0" w:color="auto"/>
        <w:right w:val="none" w:sz="0" w:space="0" w:color="auto"/>
      </w:divBdr>
    </w:div>
    <w:div w:id="645860764">
      <w:bodyDiv w:val="1"/>
      <w:marLeft w:val="0"/>
      <w:marRight w:val="0"/>
      <w:marTop w:val="0"/>
      <w:marBottom w:val="0"/>
      <w:divBdr>
        <w:top w:val="none" w:sz="0" w:space="0" w:color="auto"/>
        <w:left w:val="none" w:sz="0" w:space="0" w:color="auto"/>
        <w:bottom w:val="none" w:sz="0" w:space="0" w:color="auto"/>
        <w:right w:val="none" w:sz="0" w:space="0" w:color="auto"/>
      </w:divBdr>
    </w:div>
    <w:div w:id="645934493">
      <w:bodyDiv w:val="1"/>
      <w:marLeft w:val="0"/>
      <w:marRight w:val="0"/>
      <w:marTop w:val="0"/>
      <w:marBottom w:val="0"/>
      <w:divBdr>
        <w:top w:val="none" w:sz="0" w:space="0" w:color="auto"/>
        <w:left w:val="none" w:sz="0" w:space="0" w:color="auto"/>
        <w:bottom w:val="none" w:sz="0" w:space="0" w:color="auto"/>
        <w:right w:val="none" w:sz="0" w:space="0" w:color="auto"/>
      </w:divBdr>
    </w:div>
    <w:div w:id="646205493">
      <w:bodyDiv w:val="1"/>
      <w:marLeft w:val="0"/>
      <w:marRight w:val="0"/>
      <w:marTop w:val="0"/>
      <w:marBottom w:val="0"/>
      <w:divBdr>
        <w:top w:val="none" w:sz="0" w:space="0" w:color="auto"/>
        <w:left w:val="none" w:sz="0" w:space="0" w:color="auto"/>
        <w:bottom w:val="none" w:sz="0" w:space="0" w:color="auto"/>
        <w:right w:val="none" w:sz="0" w:space="0" w:color="auto"/>
      </w:divBdr>
    </w:div>
    <w:div w:id="646251552">
      <w:bodyDiv w:val="1"/>
      <w:marLeft w:val="0"/>
      <w:marRight w:val="0"/>
      <w:marTop w:val="0"/>
      <w:marBottom w:val="0"/>
      <w:divBdr>
        <w:top w:val="none" w:sz="0" w:space="0" w:color="auto"/>
        <w:left w:val="none" w:sz="0" w:space="0" w:color="auto"/>
        <w:bottom w:val="none" w:sz="0" w:space="0" w:color="auto"/>
        <w:right w:val="none" w:sz="0" w:space="0" w:color="auto"/>
      </w:divBdr>
    </w:div>
    <w:div w:id="646320765">
      <w:bodyDiv w:val="1"/>
      <w:marLeft w:val="0"/>
      <w:marRight w:val="0"/>
      <w:marTop w:val="0"/>
      <w:marBottom w:val="0"/>
      <w:divBdr>
        <w:top w:val="none" w:sz="0" w:space="0" w:color="auto"/>
        <w:left w:val="none" w:sz="0" w:space="0" w:color="auto"/>
        <w:bottom w:val="none" w:sz="0" w:space="0" w:color="auto"/>
        <w:right w:val="none" w:sz="0" w:space="0" w:color="auto"/>
      </w:divBdr>
    </w:div>
    <w:div w:id="646518656">
      <w:bodyDiv w:val="1"/>
      <w:marLeft w:val="0"/>
      <w:marRight w:val="0"/>
      <w:marTop w:val="0"/>
      <w:marBottom w:val="0"/>
      <w:divBdr>
        <w:top w:val="none" w:sz="0" w:space="0" w:color="auto"/>
        <w:left w:val="none" w:sz="0" w:space="0" w:color="auto"/>
        <w:bottom w:val="none" w:sz="0" w:space="0" w:color="auto"/>
        <w:right w:val="none" w:sz="0" w:space="0" w:color="auto"/>
      </w:divBdr>
    </w:div>
    <w:div w:id="646713865">
      <w:bodyDiv w:val="1"/>
      <w:marLeft w:val="0"/>
      <w:marRight w:val="0"/>
      <w:marTop w:val="0"/>
      <w:marBottom w:val="0"/>
      <w:divBdr>
        <w:top w:val="none" w:sz="0" w:space="0" w:color="auto"/>
        <w:left w:val="none" w:sz="0" w:space="0" w:color="auto"/>
        <w:bottom w:val="none" w:sz="0" w:space="0" w:color="auto"/>
        <w:right w:val="none" w:sz="0" w:space="0" w:color="auto"/>
      </w:divBdr>
    </w:div>
    <w:div w:id="646714467">
      <w:bodyDiv w:val="1"/>
      <w:marLeft w:val="0"/>
      <w:marRight w:val="0"/>
      <w:marTop w:val="0"/>
      <w:marBottom w:val="0"/>
      <w:divBdr>
        <w:top w:val="none" w:sz="0" w:space="0" w:color="auto"/>
        <w:left w:val="none" w:sz="0" w:space="0" w:color="auto"/>
        <w:bottom w:val="none" w:sz="0" w:space="0" w:color="auto"/>
        <w:right w:val="none" w:sz="0" w:space="0" w:color="auto"/>
      </w:divBdr>
    </w:div>
    <w:div w:id="646860073">
      <w:bodyDiv w:val="1"/>
      <w:marLeft w:val="0"/>
      <w:marRight w:val="0"/>
      <w:marTop w:val="0"/>
      <w:marBottom w:val="0"/>
      <w:divBdr>
        <w:top w:val="none" w:sz="0" w:space="0" w:color="auto"/>
        <w:left w:val="none" w:sz="0" w:space="0" w:color="auto"/>
        <w:bottom w:val="none" w:sz="0" w:space="0" w:color="auto"/>
        <w:right w:val="none" w:sz="0" w:space="0" w:color="auto"/>
      </w:divBdr>
    </w:div>
    <w:div w:id="647049404">
      <w:bodyDiv w:val="1"/>
      <w:marLeft w:val="0"/>
      <w:marRight w:val="0"/>
      <w:marTop w:val="0"/>
      <w:marBottom w:val="0"/>
      <w:divBdr>
        <w:top w:val="none" w:sz="0" w:space="0" w:color="auto"/>
        <w:left w:val="none" w:sz="0" w:space="0" w:color="auto"/>
        <w:bottom w:val="none" w:sz="0" w:space="0" w:color="auto"/>
        <w:right w:val="none" w:sz="0" w:space="0" w:color="auto"/>
      </w:divBdr>
    </w:div>
    <w:div w:id="647243517">
      <w:bodyDiv w:val="1"/>
      <w:marLeft w:val="0"/>
      <w:marRight w:val="0"/>
      <w:marTop w:val="0"/>
      <w:marBottom w:val="0"/>
      <w:divBdr>
        <w:top w:val="none" w:sz="0" w:space="0" w:color="auto"/>
        <w:left w:val="none" w:sz="0" w:space="0" w:color="auto"/>
        <w:bottom w:val="none" w:sz="0" w:space="0" w:color="auto"/>
        <w:right w:val="none" w:sz="0" w:space="0" w:color="auto"/>
      </w:divBdr>
    </w:div>
    <w:div w:id="647591761">
      <w:bodyDiv w:val="1"/>
      <w:marLeft w:val="0"/>
      <w:marRight w:val="0"/>
      <w:marTop w:val="0"/>
      <w:marBottom w:val="0"/>
      <w:divBdr>
        <w:top w:val="none" w:sz="0" w:space="0" w:color="auto"/>
        <w:left w:val="none" w:sz="0" w:space="0" w:color="auto"/>
        <w:bottom w:val="none" w:sz="0" w:space="0" w:color="auto"/>
        <w:right w:val="none" w:sz="0" w:space="0" w:color="auto"/>
      </w:divBdr>
    </w:div>
    <w:div w:id="647829960">
      <w:bodyDiv w:val="1"/>
      <w:marLeft w:val="0"/>
      <w:marRight w:val="0"/>
      <w:marTop w:val="0"/>
      <w:marBottom w:val="0"/>
      <w:divBdr>
        <w:top w:val="none" w:sz="0" w:space="0" w:color="auto"/>
        <w:left w:val="none" w:sz="0" w:space="0" w:color="auto"/>
        <w:bottom w:val="none" w:sz="0" w:space="0" w:color="auto"/>
        <w:right w:val="none" w:sz="0" w:space="0" w:color="auto"/>
      </w:divBdr>
    </w:div>
    <w:div w:id="648172284">
      <w:bodyDiv w:val="1"/>
      <w:marLeft w:val="0"/>
      <w:marRight w:val="0"/>
      <w:marTop w:val="0"/>
      <w:marBottom w:val="0"/>
      <w:divBdr>
        <w:top w:val="none" w:sz="0" w:space="0" w:color="auto"/>
        <w:left w:val="none" w:sz="0" w:space="0" w:color="auto"/>
        <w:bottom w:val="none" w:sz="0" w:space="0" w:color="auto"/>
        <w:right w:val="none" w:sz="0" w:space="0" w:color="auto"/>
      </w:divBdr>
    </w:div>
    <w:div w:id="648482793">
      <w:bodyDiv w:val="1"/>
      <w:marLeft w:val="0"/>
      <w:marRight w:val="0"/>
      <w:marTop w:val="0"/>
      <w:marBottom w:val="0"/>
      <w:divBdr>
        <w:top w:val="none" w:sz="0" w:space="0" w:color="auto"/>
        <w:left w:val="none" w:sz="0" w:space="0" w:color="auto"/>
        <w:bottom w:val="none" w:sz="0" w:space="0" w:color="auto"/>
        <w:right w:val="none" w:sz="0" w:space="0" w:color="auto"/>
      </w:divBdr>
    </w:div>
    <w:div w:id="648558902">
      <w:bodyDiv w:val="1"/>
      <w:marLeft w:val="0"/>
      <w:marRight w:val="0"/>
      <w:marTop w:val="0"/>
      <w:marBottom w:val="0"/>
      <w:divBdr>
        <w:top w:val="none" w:sz="0" w:space="0" w:color="auto"/>
        <w:left w:val="none" w:sz="0" w:space="0" w:color="auto"/>
        <w:bottom w:val="none" w:sz="0" w:space="0" w:color="auto"/>
        <w:right w:val="none" w:sz="0" w:space="0" w:color="auto"/>
      </w:divBdr>
    </w:div>
    <w:div w:id="648559835">
      <w:bodyDiv w:val="1"/>
      <w:marLeft w:val="0"/>
      <w:marRight w:val="0"/>
      <w:marTop w:val="0"/>
      <w:marBottom w:val="0"/>
      <w:divBdr>
        <w:top w:val="none" w:sz="0" w:space="0" w:color="auto"/>
        <w:left w:val="none" w:sz="0" w:space="0" w:color="auto"/>
        <w:bottom w:val="none" w:sz="0" w:space="0" w:color="auto"/>
        <w:right w:val="none" w:sz="0" w:space="0" w:color="auto"/>
      </w:divBdr>
    </w:div>
    <w:div w:id="648899697">
      <w:bodyDiv w:val="1"/>
      <w:marLeft w:val="0"/>
      <w:marRight w:val="0"/>
      <w:marTop w:val="0"/>
      <w:marBottom w:val="0"/>
      <w:divBdr>
        <w:top w:val="none" w:sz="0" w:space="0" w:color="auto"/>
        <w:left w:val="none" w:sz="0" w:space="0" w:color="auto"/>
        <w:bottom w:val="none" w:sz="0" w:space="0" w:color="auto"/>
        <w:right w:val="none" w:sz="0" w:space="0" w:color="auto"/>
      </w:divBdr>
    </w:div>
    <w:div w:id="649091725">
      <w:bodyDiv w:val="1"/>
      <w:marLeft w:val="0"/>
      <w:marRight w:val="0"/>
      <w:marTop w:val="0"/>
      <w:marBottom w:val="0"/>
      <w:divBdr>
        <w:top w:val="none" w:sz="0" w:space="0" w:color="auto"/>
        <w:left w:val="none" w:sz="0" w:space="0" w:color="auto"/>
        <w:bottom w:val="none" w:sz="0" w:space="0" w:color="auto"/>
        <w:right w:val="none" w:sz="0" w:space="0" w:color="auto"/>
      </w:divBdr>
    </w:div>
    <w:div w:id="649603501">
      <w:bodyDiv w:val="1"/>
      <w:marLeft w:val="0"/>
      <w:marRight w:val="0"/>
      <w:marTop w:val="0"/>
      <w:marBottom w:val="0"/>
      <w:divBdr>
        <w:top w:val="none" w:sz="0" w:space="0" w:color="auto"/>
        <w:left w:val="none" w:sz="0" w:space="0" w:color="auto"/>
        <w:bottom w:val="none" w:sz="0" w:space="0" w:color="auto"/>
        <w:right w:val="none" w:sz="0" w:space="0" w:color="auto"/>
      </w:divBdr>
    </w:div>
    <w:div w:id="649677340">
      <w:bodyDiv w:val="1"/>
      <w:marLeft w:val="0"/>
      <w:marRight w:val="0"/>
      <w:marTop w:val="0"/>
      <w:marBottom w:val="0"/>
      <w:divBdr>
        <w:top w:val="none" w:sz="0" w:space="0" w:color="auto"/>
        <w:left w:val="none" w:sz="0" w:space="0" w:color="auto"/>
        <w:bottom w:val="none" w:sz="0" w:space="0" w:color="auto"/>
        <w:right w:val="none" w:sz="0" w:space="0" w:color="auto"/>
      </w:divBdr>
    </w:div>
    <w:div w:id="649821223">
      <w:bodyDiv w:val="1"/>
      <w:marLeft w:val="0"/>
      <w:marRight w:val="0"/>
      <w:marTop w:val="0"/>
      <w:marBottom w:val="0"/>
      <w:divBdr>
        <w:top w:val="none" w:sz="0" w:space="0" w:color="auto"/>
        <w:left w:val="none" w:sz="0" w:space="0" w:color="auto"/>
        <w:bottom w:val="none" w:sz="0" w:space="0" w:color="auto"/>
        <w:right w:val="none" w:sz="0" w:space="0" w:color="auto"/>
      </w:divBdr>
    </w:div>
    <w:div w:id="649867777">
      <w:bodyDiv w:val="1"/>
      <w:marLeft w:val="0"/>
      <w:marRight w:val="0"/>
      <w:marTop w:val="0"/>
      <w:marBottom w:val="0"/>
      <w:divBdr>
        <w:top w:val="none" w:sz="0" w:space="0" w:color="auto"/>
        <w:left w:val="none" w:sz="0" w:space="0" w:color="auto"/>
        <w:bottom w:val="none" w:sz="0" w:space="0" w:color="auto"/>
        <w:right w:val="none" w:sz="0" w:space="0" w:color="auto"/>
      </w:divBdr>
    </w:div>
    <w:div w:id="649868509">
      <w:bodyDiv w:val="1"/>
      <w:marLeft w:val="0"/>
      <w:marRight w:val="0"/>
      <w:marTop w:val="0"/>
      <w:marBottom w:val="0"/>
      <w:divBdr>
        <w:top w:val="none" w:sz="0" w:space="0" w:color="auto"/>
        <w:left w:val="none" w:sz="0" w:space="0" w:color="auto"/>
        <w:bottom w:val="none" w:sz="0" w:space="0" w:color="auto"/>
        <w:right w:val="none" w:sz="0" w:space="0" w:color="auto"/>
      </w:divBdr>
    </w:div>
    <w:div w:id="649939396">
      <w:bodyDiv w:val="1"/>
      <w:marLeft w:val="0"/>
      <w:marRight w:val="0"/>
      <w:marTop w:val="0"/>
      <w:marBottom w:val="0"/>
      <w:divBdr>
        <w:top w:val="none" w:sz="0" w:space="0" w:color="auto"/>
        <w:left w:val="none" w:sz="0" w:space="0" w:color="auto"/>
        <w:bottom w:val="none" w:sz="0" w:space="0" w:color="auto"/>
        <w:right w:val="none" w:sz="0" w:space="0" w:color="auto"/>
      </w:divBdr>
    </w:div>
    <w:div w:id="650062015">
      <w:bodyDiv w:val="1"/>
      <w:marLeft w:val="0"/>
      <w:marRight w:val="0"/>
      <w:marTop w:val="0"/>
      <w:marBottom w:val="0"/>
      <w:divBdr>
        <w:top w:val="none" w:sz="0" w:space="0" w:color="auto"/>
        <w:left w:val="none" w:sz="0" w:space="0" w:color="auto"/>
        <w:bottom w:val="none" w:sz="0" w:space="0" w:color="auto"/>
        <w:right w:val="none" w:sz="0" w:space="0" w:color="auto"/>
      </w:divBdr>
    </w:div>
    <w:div w:id="650252990">
      <w:bodyDiv w:val="1"/>
      <w:marLeft w:val="0"/>
      <w:marRight w:val="0"/>
      <w:marTop w:val="0"/>
      <w:marBottom w:val="0"/>
      <w:divBdr>
        <w:top w:val="none" w:sz="0" w:space="0" w:color="auto"/>
        <w:left w:val="none" w:sz="0" w:space="0" w:color="auto"/>
        <w:bottom w:val="none" w:sz="0" w:space="0" w:color="auto"/>
        <w:right w:val="none" w:sz="0" w:space="0" w:color="auto"/>
      </w:divBdr>
    </w:div>
    <w:div w:id="650331971">
      <w:bodyDiv w:val="1"/>
      <w:marLeft w:val="0"/>
      <w:marRight w:val="0"/>
      <w:marTop w:val="0"/>
      <w:marBottom w:val="0"/>
      <w:divBdr>
        <w:top w:val="none" w:sz="0" w:space="0" w:color="auto"/>
        <w:left w:val="none" w:sz="0" w:space="0" w:color="auto"/>
        <w:bottom w:val="none" w:sz="0" w:space="0" w:color="auto"/>
        <w:right w:val="none" w:sz="0" w:space="0" w:color="auto"/>
      </w:divBdr>
    </w:div>
    <w:div w:id="650446150">
      <w:bodyDiv w:val="1"/>
      <w:marLeft w:val="0"/>
      <w:marRight w:val="0"/>
      <w:marTop w:val="0"/>
      <w:marBottom w:val="0"/>
      <w:divBdr>
        <w:top w:val="none" w:sz="0" w:space="0" w:color="auto"/>
        <w:left w:val="none" w:sz="0" w:space="0" w:color="auto"/>
        <w:bottom w:val="none" w:sz="0" w:space="0" w:color="auto"/>
        <w:right w:val="none" w:sz="0" w:space="0" w:color="auto"/>
      </w:divBdr>
    </w:div>
    <w:div w:id="650525358">
      <w:bodyDiv w:val="1"/>
      <w:marLeft w:val="0"/>
      <w:marRight w:val="0"/>
      <w:marTop w:val="0"/>
      <w:marBottom w:val="0"/>
      <w:divBdr>
        <w:top w:val="none" w:sz="0" w:space="0" w:color="auto"/>
        <w:left w:val="none" w:sz="0" w:space="0" w:color="auto"/>
        <w:bottom w:val="none" w:sz="0" w:space="0" w:color="auto"/>
        <w:right w:val="none" w:sz="0" w:space="0" w:color="auto"/>
      </w:divBdr>
    </w:div>
    <w:div w:id="650643181">
      <w:bodyDiv w:val="1"/>
      <w:marLeft w:val="0"/>
      <w:marRight w:val="0"/>
      <w:marTop w:val="0"/>
      <w:marBottom w:val="0"/>
      <w:divBdr>
        <w:top w:val="none" w:sz="0" w:space="0" w:color="auto"/>
        <w:left w:val="none" w:sz="0" w:space="0" w:color="auto"/>
        <w:bottom w:val="none" w:sz="0" w:space="0" w:color="auto"/>
        <w:right w:val="none" w:sz="0" w:space="0" w:color="auto"/>
      </w:divBdr>
    </w:div>
    <w:div w:id="650720756">
      <w:bodyDiv w:val="1"/>
      <w:marLeft w:val="0"/>
      <w:marRight w:val="0"/>
      <w:marTop w:val="0"/>
      <w:marBottom w:val="0"/>
      <w:divBdr>
        <w:top w:val="none" w:sz="0" w:space="0" w:color="auto"/>
        <w:left w:val="none" w:sz="0" w:space="0" w:color="auto"/>
        <w:bottom w:val="none" w:sz="0" w:space="0" w:color="auto"/>
        <w:right w:val="none" w:sz="0" w:space="0" w:color="auto"/>
      </w:divBdr>
    </w:div>
    <w:div w:id="650983758">
      <w:bodyDiv w:val="1"/>
      <w:marLeft w:val="0"/>
      <w:marRight w:val="0"/>
      <w:marTop w:val="0"/>
      <w:marBottom w:val="0"/>
      <w:divBdr>
        <w:top w:val="none" w:sz="0" w:space="0" w:color="auto"/>
        <w:left w:val="none" w:sz="0" w:space="0" w:color="auto"/>
        <w:bottom w:val="none" w:sz="0" w:space="0" w:color="auto"/>
        <w:right w:val="none" w:sz="0" w:space="0" w:color="auto"/>
      </w:divBdr>
    </w:div>
    <w:div w:id="651645100">
      <w:bodyDiv w:val="1"/>
      <w:marLeft w:val="0"/>
      <w:marRight w:val="0"/>
      <w:marTop w:val="0"/>
      <w:marBottom w:val="0"/>
      <w:divBdr>
        <w:top w:val="none" w:sz="0" w:space="0" w:color="auto"/>
        <w:left w:val="none" w:sz="0" w:space="0" w:color="auto"/>
        <w:bottom w:val="none" w:sz="0" w:space="0" w:color="auto"/>
        <w:right w:val="none" w:sz="0" w:space="0" w:color="auto"/>
      </w:divBdr>
    </w:div>
    <w:div w:id="651834898">
      <w:bodyDiv w:val="1"/>
      <w:marLeft w:val="0"/>
      <w:marRight w:val="0"/>
      <w:marTop w:val="0"/>
      <w:marBottom w:val="0"/>
      <w:divBdr>
        <w:top w:val="none" w:sz="0" w:space="0" w:color="auto"/>
        <w:left w:val="none" w:sz="0" w:space="0" w:color="auto"/>
        <w:bottom w:val="none" w:sz="0" w:space="0" w:color="auto"/>
        <w:right w:val="none" w:sz="0" w:space="0" w:color="auto"/>
      </w:divBdr>
    </w:div>
    <w:div w:id="651953611">
      <w:bodyDiv w:val="1"/>
      <w:marLeft w:val="0"/>
      <w:marRight w:val="0"/>
      <w:marTop w:val="0"/>
      <w:marBottom w:val="0"/>
      <w:divBdr>
        <w:top w:val="none" w:sz="0" w:space="0" w:color="auto"/>
        <w:left w:val="none" w:sz="0" w:space="0" w:color="auto"/>
        <w:bottom w:val="none" w:sz="0" w:space="0" w:color="auto"/>
        <w:right w:val="none" w:sz="0" w:space="0" w:color="auto"/>
      </w:divBdr>
    </w:div>
    <w:div w:id="651980914">
      <w:bodyDiv w:val="1"/>
      <w:marLeft w:val="0"/>
      <w:marRight w:val="0"/>
      <w:marTop w:val="0"/>
      <w:marBottom w:val="0"/>
      <w:divBdr>
        <w:top w:val="none" w:sz="0" w:space="0" w:color="auto"/>
        <w:left w:val="none" w:sz="0" w:space="0" w:color="auto"/>
        <w:bottom w:val="none" w:sz="0" w:space="0" w:color="auto"/>
        <w:right w:val="none" w:sz="0" w:space="0" w:color="auto"/>
      </w:divBdr>
    </w:div>
    <w:div w:id="652024926">
      <w:bodyDiv w:val="1"/>
      <w:marLeft w:val="0"/>
      <w:marRight w:val="0"/>
      <w:marTop w:val="0"/>
      <w:marBottom w:val="0"/>
      <w:divBdr>
        <w:top w:val="none" w:sz="0" w:space="0" w:color="auto"/>
        <w:left w:val="none" w:sz="0" w:space="0" w:color="auto"/>
        <w:bottom w:val="none" w:sz="0" w:space="0" w:color="auto"/>
        <w:right w:val="none" w:sz="0" w:space="0" w:color="auto"/>
      </w:divBdr>
    </w:div>
    <w:div w:id="652946527">
      <w:bodyDiv w:val="1"/>
      <w:marLeft w:val="0"/>
      <w:marRight w:val="0"/>
      <w:marTop w:val="0"/>
      <w:marBottom w:val="0"/>
      <w:divBdr>
        <w:top w:val="none" w:sz="0" w:space="0" w:color="auto"/>
        <w:left w:val="none" w:sz="0" w:space="0" w:color="auto"/>
        <w:bottom w:val="none" w:sz="0" w:space="0" w:color="auto"/>
        <w:right w:val="none" w:sz="0" w:space="0" w:color="auto"/>
      </w:divBdr>
    </w:div>
    <w:div w:id="653144374">
      <w:bodyDiv w:val="1"/>
      <w:marLeft w:val="0"/>
      <w:marRight w:val="0"/>
      <w:marTop w:val="0"/>
      <w:marBottom w:val="0"/>
      <w:divBdr>
        <w:top w:val="none" w:sz="0" w:space="0" w:color="auto"/>
        <w:left w:val="none" w:sz="0" w:space="0" w:color="auto"/>
        <w:bottom w:val="none" w:sz="0" w:space="0" w:color="auto"/>
        <w:right w:val="none" w:sz="0" w:space="0" w:color="auto"/>
      </w:divBdr>
    </w:div>
    <w:div w:id="653147639">
      <w:bodyDiv w:val="1"/>
      <w:marLeft w:val="0"/>
      <w:marRight w:val="0"/>
      <w:marTop w:val="0"/>
      <w:marBottom w:val="0"/>
      <w:divBdr>
        <w:top w:val="none" w:sz="0" w:space="0" w:color="auto"/>
        <w:left w:val="none" w:sz="0" w:space="0" w:color="auto"/>
        <w:bottom w:val="none" w:sz="0" w:space="0" w:color="auto"/>
        <w:right w:val="none" w:sz="0" w:space="0" w:color="auto"/>
      </w:divBdr>
    </w:div>
    <w:div w:id="653219164">
      <w:bodyDiv w:val="1"/>
      <w:marLeft w:val="0"/>
      <w:marRight w:val="0"/>
      <w:marTop w:val="0"/>
      <w:marBottom w:val="0"/>
      <w:divBdr>
        <w:top w:val="none" w:sz="0" w:space="0" w:color="auto"/>
        <w:left w:val="none" w:sz="0" w:space="0" w:color="auto"/>
        <w:bottom w:val="none" w:sz="0" w:space="0" w:color="auto"/>
        <w:right w:val="none" w:sz="0" w:space="0" w:color="auto"/>
      </w:divBdr>
    </w:div>
    <w:div w:id="653292103">
      <w:bodyDiv w:val="1"/>
      <w:marLeft w:val="0"/>
      <w:marRight w:val="0"/>
      <w:marTop w:val="0"/>
      <w:marBottom w:val="0"/>
      <w:divBdr>
        <w:top w:val="none" w:sz="0" w:space="0" w:color="auto"/>
        <w:left w:val="none" w:sz="0" w:space="0" w:color="auto"/>
        <w:bottom w:val="none" w:sz="0" w:space="0" w:color="auto"/>
        <w:right w:val="none" w:sz="0" w:space="0" w:color="auto"/>
      </w:divBdr>
    </w:div>
    <w:div w:id="653485583">
      <w:bodyDiv w:val="1"/>
      <w:marLeft w:val="0"/>
      <w:marRight w:val="0"/>
      <w:marTop w:val="0"/>
      <w:marBottom w:val="0"/>
      <w:divBdr>
        <w:top w:val="none" w:sz="0" w:space="0" w:color="auto"/>
        <w:left w:val="none" w:sz="0" w:space="0" w:color="auto"/>
        <w:bottom w:val="none" w:sz="0" w:space="0" w:color="auto"/>
        <w:right w:val="none" w:sz="0" w:space="0" w:color="auto"/>
      </w:divBdr>
    </w:div>
    <w:div w:id="653532343">
      <w:bodyDiv w:val="1"/>
      <w:marLeft w:val="0"/>
      <w:marRight w:val="0"/>
      <w:marTop w:val="0"/>
      <w:marBottom w:val="0"/>
      <w:divBdr>
        <w:top w:val="none" w:sz="0" w:space="0" w:color="auto"/>
        <w:left w:val="none" w:sz="0" w:space="0" w:color="auto"/>
        <w:bottom w:val="none" w:sz="0" w:space="0" w:color="auto"/>
        <w:right w:val="none" w:sz="0" w:space="0" w:color="auto"/>
      </w:divBdr>
    </w:div>
    <w:div w:id="653686632">
      <w:bodyDiv w:val="1"/>
      <w:marLeft w:val="0"/>
      <w:marRight w:val="0"/>
      <w:marTop w:val="0"/>
      <w:marBottom w:val="0"/>
      <w:divBdr>
        <w:top w:val="none" w:sz="0" w:space="0" w:color="auto"/>
        <w:left w:val="none" w:sz="0" w:space="0" w:color="auto"/>
        <w:bottom w:val="none" w:sz="0" w:space="0" w:color="auto"/>
        <w:right w:val="none" w:sz="0" w:space="0" w:color="auto"/>
      </w:divBdr>
    </w:div>
    <w:div w:id="653997713">
      <w:bodyDiv w:val="1"/>
      <w:marLeft w:val="0"/>
      <w:marRight w:val="0"/>
      <w:marTop w:val="0"/>
      <w:marBottom w:val="0"/>
      <w:divBdr>
        <w:top w:val="none" w:sz="0" w:space="0" w:color="auto"/>
        <w:left w:val="none" w:sz="0" w:space="0" w:color="auto"/>
        <w:bottom w:val="none" w:sz="0" w:space="0" w:color="auto"/>
        <w:right w:val="none" w:sz="0" w:space="0" w:color="auto"/>
      </w:divBdr>
    </w:div>
    <w:div w:id="654262444">
      <w:bodyDiv w:val="1"/>
      <w:marLeft w:val="0"/>
      <w:marRight w:val="0"/>
      <w:marTop w:val="0"/>
      <w:marBottom w:val="0"/>
      <w:divBdr>
        <w:top w:val="none" w:sz="0" w:space="0" w:color="auto"/>
        <w:left w:val="none" w:sz="0" w:space="0" w:color="auto"/>
        <w:bottom w:val="none" w:sz="0" w:space="0" w:color="auto"/>
        <w:right w:val="none" w:sz="0" w:space="0" w:color="auto"/>
      </w:divBdr>
    </w:div>
    <w:div w:id="654532445">
      <w:bodyDiv w:val="1"/>
      <w:marLeft w:val="0"/>
      <w:marRight w:val="0"/>
      <w:marTop w:val="0"/>
      <w:marBottom w:val="0"/>
      <w:divBdr>
        <w:top w:val="none" w:sz="0" w:space="0" w:color="auto"/>
        <w:left w:val="none" w:sz="0" w:space="0" w:color="auto"/>
        <w:bottom w:val="none" w:sz="0" w:space="0" w:color="auto"/>
        <w:right w:val="none" w:sz="0" w:space="0" w:color="auto"/>
      </w:divBdr>
    </w:div>
    <w:div w:id="654573903">
      <w:bodyDiv w:val="1"/>
      <w:marLeft w:val="0"/>
      <w:marRight w:val="0"/>
      <w:marTop w:val="0"/>
      <w:marBottom w:val="0"/>
      <w:divBdr>
        <w:top w:val="none" w:sz="0" w:space="0" w:color="auto"/>
        <w:left w:val="none" w:sz="0" w:space="0" w:color="auto"/>
        <w:bottom w:val="none" w:sz="0" w:space="0" w:color="auto"/>
        <w:right w:val="none" w:sz="0" w:space="0" w:color="auto"/>
      </w:divBdr>
    </w:div>
    <w:div w:id="654574014">
      <w:bodyDiv w:val="1"/>
      <w:marLeft w:val="0"/>
      <w:marRight w:val="0"/>
      <w:marTop w:val="0"/>
      <w:marBottom w:val="0"/>
      <w:divBdr>
        <w:top w:val="none" w:sz="0" w:space="0" w:color="auto"/>
        <w:left w:val="none" w:sz="0" w:space="0" w:color="auto"/>
        <w:bottom w:val="none" w:sz="0" w:space="0" w:color="auto"/>
        <w:right w:val="none" w:sz="0" w:space="0" w:color="auto"/>
      </w:divBdr>
    </w:div>
    <w:div w:id="654651779">
      <w:bodyDiv w:val="1"/>
      <w:marLeft w:val="0"/>
      <w:marRight w:val="0"/>
      <w:marTop w:val="0"/>
      <w:marBottom w:val="0"/>
      <w:divBdr>
        <w:top w:val="none" w:sz="0" w:space="0" w:color="auto"/>
        <w:left w:val="none" w:sz="0" w:space="0" w:color="auto"/>
        <w:bottom w:val="none" w:sz="0" w:space="0" w:color="auto"/>
        <w:right w:val="none" w:sz="0" w:space="0" w:color="auto"/>
      </w:divBdr>
    </w:div>
    <w:div w:id="654794761">
      <w:bodyDiv w:val="1"/>
      <w:marLeft w:val="0"/>
      <w:marRight w:val="0"/>
      <w:marTop w:val="0"/>
      <w:marBottom w:val="0"/>
      <w:divBdr>
        <w:top w:val="none" w:sz="0" w:space="0" w:color="auto"/>
        <w:left w:val="none" w:sz="0" w:space="0" w:color="auto"/>
        <w:bottom w:val="none" w:sz="0" w:space="0" w:color="auto"/>
        <w:right w:val="none" w:sz="0" w:space="0" w:color="auto"/>
      </w:divBdr>
    </w:div>
    <w:div w:id="654989060">
      <w:bodyDiv w:val="1"/>
      <w:marLeft w:val="0"/>
      <w:marRight w:val="0"/>
      <w:marTop w:val="0"/>
      <w:marBottom w:val="0"/>
      <w:divBdr>
        <w:top w:val="none" w:sz="0" w:space="0" w:color="auto"/>
        <w:left w:val="none" w:sz="0" w:space="0" w:color="auto"/>
        <w:bottom w:val="none" w:sz="0" w:space="0" w:color="auto"/>
        <w:right w:val="none" w:sz="0" w:space="0" w:color="auto"/>
      </w:divBdr>
    </w:div>
    <w:div w:id="655064137">
      <w:bodyDiv w:val="1"/>
      <w:marLeft w:val="0"/>
      <w:marRight w:val="0"/>
      <w:marTop w:val="0"/>
      <w:marBottom w:val="0"/>
      <w:divBdr>
        <w:top w:val="none" w:sz="0" w:space="0" w:color="auto"/>
        <w:left w:val="none" w:sz="0" w:space="0" w:color="auto"/>
        <w:bottom w:val="none" w:sz="0" w:space="0" w:color="auto"/>
        <w:right w:val="none" w:sz="0" w:space="0" w:color="auto"/>
      </w:divBdr>
    </w:div>
    <w:div w:id="655114760">
      <w:bodyDiv w:val="1"/>
      <w:marLeft w:val="0"/>
      <w:marRight w:val="0"/>
      <w:marTop w:val="0"/>
      <w:marBottom w:val="0"/>
      <w:divBdr>
        <w:top w:val="none" w:sz="0" w:space="0" w:color="auto"/>
        <w:left w:val="none" w:sz="0" w:space="0" w:color="auto"/>
        <w:bottom w:val="none" w:sz="0" w:space="0" w:color="auto"/>
        <w:right w:val="none" w:sz="0" w:space="0" w:color="auto"/>
      </w:divBdr>
    </w:div>
    <w:div w:id="655184088">
      <w:bodyDiv w:val="1"/>
      <w:marLeft w:val="0"/>
      <w:marRight w:val="0"/>
      <w:marTop w:val="0"/>
      <w:marBottom w:val="0"/>
      <w:divBdr>
        <w:top w:val="none" w:sz="0" w:space="0" w:color="auto"/>
        <w:left w:val="none" w:sz="0" w:space="0" w:color="auto"/>
        <w:bottom w:val="none" w:sz="0" w:space="0" w:color="auto"/>
        <w:right w:val="none" w:sz="0" w:space="0" w:color="auto"/>
      </w:divBdr>
    </w:div>
    <w:div w:id="655258749">
      <w:bodyDiv w:val="1"/>
      <w:marLeft w:val="0"/>
      <w:marRight w:val="0"/>
      <w:marTop w:val="0"/>
      <w:marBottom w:val="0"/>
      <w:divBdr>
        <w:top w:val="none" w:sz="0" w:space="0" w:color="auto"/>
        <w:left w:val="none" w:sz="0" w:space="0" w:color="auto"/>
        <w:bottom w:val="none" w:sz="0" w:space="0" w:color="auto"/>
        <w:right w:val="none" w:sz="0" w:space="0" w:color="auto"/>
      </w:divBdr>
    </w:div>
    <w:div w:id="655644232">
      <w:bodyDiv w:val="1"/>
      <w:marLeft w:val="0"/>
      <w:marRight w:val="0"/>
      <w:marTop w:val="0"/>
      <w:marBottom w:val="0"/>
      <w:divBdr>
        <w:top w:val="none" w:sz="0" w:space="0" w:color="auto"/>
        <w:left w:val="none" w:sz="0" w:space="0" w:color="auto"/>
        <w:bottom w:val="none" w:sz="0" w:space="0" w:color="auto"/>
        <w:right w:val="none" w:sz="0" w:space="0" w:color="auto"/>
      </w:divBdr>
    </w:div>
    <w:div w:id="655837561">
      <w:bodyDiv w:val="1"/>
      <w:marLeft w:val="0"/>
      <w:marRight w:val="0"/>
      <w:marTop w:val="0"/>
      <w:marBottom w:val="0"/>
      <w:divBdr>
        <w:top w:val="none" w:sz="0" w:space="0" w:color="auto"/>
        <w:left w:val="none" w:sz="0" w:space="0" w:color="auto"/>
        <w:bottom w:val="none" w:sz="0" w:space="0" w:color="auto"/>
        <w:right w:val="none" w:sz="0" w:space="0" w:color="auto"/>
      </w:divBdr>
    </w:div>
    <w:div w:id="655914709">
      <w:bodyDiv w:val="1"/>
      <w:marLeft w:val="0"/>
      <w:marRight w:val="0"/>
      <w:marTop w:val="0"/>
      <w:marBottom w:val="0"/>
      <w:divBdr>
        <w:top w:val="none" w:sz="0" w:space="0" w:color="auto"/>
        <w:left w:val="none" w:sz="0" w:space="0" w:color="auto"/>
        <w:bottom w:val="none" w:sz="0" w:space="0" w:color="auto"/>
        <w:right w:val="none" w:sz="0" w:space="0" w:color="auto"/>
      </w:divBdr>
    </w:div>
    <w:div w:id="655915466">
      <w:bodyDiv w:val="1"/>
      <w:marLeft w:val="0"/>
      <w:marRight w:val="0"/>
      <w:marTop w:val="0"/>
      <w:marBottom w:val="0"/>
      <w:divBdr>
        <w:top w:val="none" w:sz="0" w:space="0" w:color="auto"/>
        <w:left w:val="none" w:sz="0" w:space="0" w:color="auto"/>
        <w:bottom w:val="none" w:sz="0" w:space="0" w:color="auto"/>
        <w:right w:val="none" w:sz="0" w:space="0" w:color="auto"/>
      </w:divBdr>
    </w:div>
    <w:div w:id="656153496">
      <w:bodyDiv w:val="1"/>
      <w:marLeft w:val="0"/>
      <w:marRight w:val="0"/>
      <w:marTop w:val="0"/>
      <w:marBottom w:val="0"/>
      <w:divBdr>
        <w:top w:val="none" w:sz="0" w:space="0" w:color="auto"/>
        <w:left w:val="none" w:sz="0" w:space="0" w:color="auto"/>
        <w:bottom w:val="none" w:sz="0" w:space="0" w:color="auto"/>
        <w:right w:val="none" w:sz="0" w:space="0" w:color="auto"/>
      </w:divBdr>
    </w:div>
    <w:div w:id="656350501">
      <w:bodyDiv w:val="1"/>
      <w:marLeft w:val="0"/>
      <w:marRight w:val="0"/>
      <w:marTop w:val="0"/>
      <w:marBottom w:val="0"/>
      <w:divBdr>
        <w:top w:val="none" w:sz="0" w:space="0" w:color="auto"/>
        <w:left w:val="none" w:sz="0" w:space="0" w:color="auto"/>
        <w:bottom w:val="none" w:sz="0" w:space="0" w:color="auto"/>
        <w:right w:val="none" w:sz="0" w:space="0" w:color="auto"/>
      </w:divBdr>
    </w:div>
    <w:div w:id="656496776">
      <w:bodyDiv w:val="1"/>
      <w:marLeft w:val="0"/>
      <w:marRight w:val="0"/>
      <w:marTop w:val="0"/>
      <w:marBottom w:val="0"/>
      <w:divBdr>
        <w:top w:val="none" w:sz="0" w:space="0" w:color="auto"/>
        <w:left w:val="none" w:sz="0" w:space="0" w:color="auto"/>
        <w:bottom w:val="none" w:sz="0" w:space="0" w:color="auto"/>
        <w:right w:val="none" w:sz="0" w:space="0" w:color="auto"/>
      </w:divBdr>
    </w:div>
    <w:div w:id="656804052">
      <w:bodyDiv w:val="1"/>
      <w:marLeft w:val="0"/>
      <w:marRight w:val="0"/>
      <w:marTop w:val="0"/>
      <w:marBottom w:val="0"/>
      <w:divBdr>
        <w:top w:val="none" w:sz="0" w:space="0" w:color="auto"/>
        <w:left w:val="none" w:sz="0" w:space="0" w:color="auto"/>
        <w:bottom w:val="none" w:sz="0" w:space="0" w:color="auto"/>
        <w:right w:val="none" w:sz="0" w:space="0" w:color="auto"/>
      </w:divBdr>
    </w:div>
    <w:div w:id="657156389">
      <w:bodyDiv w:val="1"/>
      <w:marLeft w:val="0"/>
      <w:marRight w:val="0"/>
      <w:marTop w:val="0"/>
      <w:marBottom w:val="0"/>
      <w:divBdr>
        <w:top w:val="none" w:sz="0" w:space="0" w:color="auto"/>
        <w:left w:val="none" w:sz="0" w:space="0" w:color="auto"/>
        <w:bottom w:val="none" w:sz="0" w:space="0" w:color="auto"/>
        <w:right w:val="none" w:sz="0" w:space="0" w:color="auto"/>
      </w:divBdr>
    </w:div>
    <w:div w:id="657617652">
      <w:bodyDiv w:val="1"/>
      <w:marLeft w:val="0"/>
      <w:marRight w:val="0"/>
      <w:marTop w:val="0"/>
      <w:marBottom w:val="0"/>
      <w:divBdr>
        <w:top w:val="none" w:sz="0" w:space="0" w:color="auto"/>
        <w:left w:val="none" w:sz="0" w:space="0" w:color="auto"/>
        <w:bottom w:val="none" w:sz="0" w:space="0" w:color="auto"/>
        <w:right w:val="none" w:sz="0" w:space="0" w:color="auto"/>
      </w:divBdr>
    </w:div>
    <w:div w:id="657659216">
      <w:bodyDiv w:val="1"/>
      <w:marLeft w:val="0"/>
      <w:marRight w:val="0"/>
      <w:marTop w:val="0"/>
      <w:marBottom w:val="0"/>
      <w:divBdr>
        <w:top w:val="none" w:sz="0" w:space="0" w:color="auto"/>
        <w:left w:val="none" w:sz="0" w:space="0" w:color="auto"/>
        <w:bottom w:val="none" w:sz="0" w:space="0" w:color="auto"/>
        <w:right w:val="none" w:sz="0" w:space="0" w:color="auto"/>
      </w:divBdr>
    </w:div>
    <w:div w:id="658119973">
      <w:bodyDiv w:val="1"/>
      <w:marLeft w:val="0"/>
      <w:marRight w:val="0"/>
      <w:marTop w:val="0"/>
      <w:marBottom w:val="0"/>
      <w:divBdr>
        <w:top w:val="none" w:sz="0" w:space="0" w:color="auto"/>
        <w:left w:val="none" w:sz="0" w:space="0" w:color="auto"/>
        <w:bottom w:val="none" w:sz="0" w:space="0" w:color="auto"/>
        <w:right w:val="none" w:sz="0" w:space="0" w:color="auto"/>
      </w:divBdr>
    </w:div>
    <w:div w:id="658121625">
      <w:bodyDiv w:val="1"/>
      <w:marLeft w:val="0"/>
      <w:marRight w:val="0"/>
      <w:marTop w:val="0"/>
      <w:marBottom w:val="0"/>
      <w:divBdr>
        <w:top w:val="none" w:sz="0" w:space="0" w:color="auto"/>
        <w:left w:val="none" w:sz="0" w:space="0" w:color="auto"/>
        <w:bottom w:val="none" w:sz="0" w:space="0" w:color="auto"/>
        <w:right w:val="none" w:sz="0" w:space="0" w:color="auto"/>
      </w:divBdr>
    </w:div>
    <w:div w:id="658464876">
      <w:bodyDiv w:val="1"/>
      <w:marLeft w:val="0"/>
      <w:marRight w:val="0"/>
      <w:marTop w:val="0"/>
      <w:marBottom w:val="0"/>
      <w:divBdr>
        <w:top w:val="none" w:sz="0" w:space="0" w:color="auto"/>
        <w:left w:val="none" w:sz="0" w:space="0" w:color="auto"/>
        <w:bottom w:val="none" w:sz="0" w:space="0" w:color="auto"/>
        <w:right w:val="none" w:sz="0" w:space="0" w:color="auto"/>
      </w:divBdr>
    </w:div>
    <w:div w:id="658728721">
      <w:bodyDiv w:val="1"/>
      <w:marLeft w:val="0"/>
      <w:marRight w:val="0"/>
      <w:marTop w:val="0"/>
      <w:marBottom w:val="0"/>
      <w:divBdr>
        <w:top w:val="none" w:sz="0" w:space="0" w:color="auto"/>
        <w:left w:val="none" w:sz="0" w:space="0" w:color="auto"/>
        <w:bottom w:val="none" w:sz="0" w:space="0" w:color="auto"/>
        <w:right w:val="none" w:sz="0" w:space="0" w:color="auto"/>
      </w:divBdr>
    </w:div>
    <w:div w:id="658848821">
      <w:bodyDiv w:val="1"/>
      <w:marLeft w:val="0"/>
      <w:marRight w:val="0"/>
      <w:marTop w:val="0"/>
      <w:marBottom w:val="0"/>
      <w:divBdr>
        <w:top w:val="none" w:sz="0" w:space="0" w:color="auto"/>
        <w:left w:val="none" w:sz="0" w:space="0" w:color="auto"/>
        <w:bottom w:val="none" w:sz="0" w:space="0" w:color="auto"/>
        <w:right w:val="none" w:sz="0" w:space="0" w:color="auto"/>
      </w:divBdr>
    </w:div>
    <w:div w:id="659037482">
      <w:bodyDiv w:val="1"/>
      <w:marLeft w:val="0"/>
      <w:marRight w:val="0"/>
      <w:marTop w:val="0"/>
      <w:marBottom w:val="0"/>
      <w:divBdr>
        <w:top w:val="none" w:sz="0" w:space="0" w:color="auto"/>
        <w:left w:val="none" w:sz="0" w:space="0" w:color="auto"/>
        <w:bottom w:val="none" w:sz="0" w:space="0" w:color="auto"/>
        <w:right w:val="none" w:sz="0" w:space="0" w:color="auto"/>
      </w:divBdr>
    </w:div>
    <w:div w:id="659315085">
      <w:bodyDiv w:val="1"/>
      <w:marLeft w:val="0"/>
      <w:marRight w:val="0"/>
      <w:marTop w:val="0"/>
      <w:marBottom w:val="0"/>
      <w:divBdr>
        <w:top w:val="none" w:sz="0" w:space="0" w:color="auto"/>
        <w:left w:val="none" w:sz="0" w:space="0" w:color="auto"/>
        <w:bottom w:val="none" w:sz="0" w:space="0" w:color="auto"/>
        <w:right w:val="none" w:sz="0" w:space="0" w:color="auto"/>
      </w:divBdr>
    </w:div>
    <w:div w:id="659315614">
      <w:bodyDiv w:val="1"/>
      <w:marLeft w:val="0"/>
      <w:marRight w:val="0"/>
      <w:marTop w:val="0"/>
      <w:marBottom w:val="0"/>
      <w:divBdr>
        <w:top w:val="none" w:sz="0" w:space="0" w:color="auto"/>
        <w:left w:val="none" w:sz="0" w:space="0" w:color="auto"/>
        <w:bottom w:val="none" w:sz="0" w:space="0" w:color="auto"/>
        <w:right w:val="none" w:sz="0" w:space="0" w:color="auto"/>
      </w:divBdr>
    </w:div>
    <w:div w:id="659431134">
      <w:bodyDiv w:val="1"/>
      <w:marLeft w:val="0"/>
      <w:marRight w:val="0"/>
      <w:marTop w:val="0"/>
      <w:marBottom w:val="0"/>
      <w:divBdr>
        <w:top w:val="none" w:sz="0" w:space="0" w:color="auto"/>
        <w:left w:val="none" w:sz="0" w:space="0" w:color="auto"/>
        <w:bottom w:val="none" w:sz="0" w:space="0" w:color="auto"/>
        <w:right w:val="none" w:sz="0" w:space="0" w:color="auto"/>
      </w:divBdr>
    </w:div>
    <w:div w:id="659577985">
      <w:bodyDiv w:val="1"/>
      <w:marLeft w:val="0"/>
      <w:marRight w:val="0"/>
      <w:marTop w:val="0"/>
      <w:marBottom w:val="0"/>
      <w:divBdr>
        <w:top w:val="none" w:sz="0" w:space="0" w:color="auto"/>
        <w:left w:val="none" w:sz="0" w:space="0" w:color="auto"/>
        <w:bottom w:val="none" w:sz="0" w:space="0" w:color="auto"/>
        <w:right w:val="none" w:sz="0" w:space="0" w:color="auto"/>
      </w:divBdr>
    </w:div>
    <w:div w:id="659849119">
      <w:bodyDiv w:val="1"/>
      <w:marLeft w:val="0"/>
      <w:marRight w:val="0"/>
      <w:marTop w:val="0"/>
      <w:marBottom w:val="0"/>
      <w:divBdr>
        <w:top w:val="none" w:sz="0" w:space="0" w:color="auto"/>
        <w:left w:val="none" w:sz="0" w:space="0" w:color="auto"/>
        <w:bottom w:val="none" w:sz="0" w:space="0" w:color="auto"/>
        <w:right w:val="none" w:sz="0" w:space="0" w:color="auto"/>
      </w:divBdr>
    </w:div>
    <w:div w:id="660155637">
      <w:bodyDiv w:val="1"/>
      <w:marLeft w:val="0"/>
      <w:marRight w:val="0"/>
      <w:marTop w:val="0"/>
      <w:marBottom w:val="0"/>
      <w:divBdr>
        <w:top w:val="none" w:sz="0" w:space="0" w:color="auto"/>
        <w:left w:val="none" w:sz="0" w:space="0" w:color="auto"/>
        <w:bottom w:val="none" w:sz="0" w:space="0" w:color="auto"/>
        <w:right w:val="none" w:sz="0" w:space="0" w:color="auto"/>
      </w:divBdr>
    </w:div>
    <w:div w:id="660236704">
      <w:bodyDiv w:val="1"/>
      <w:marLeft w:val="0"/>
      <w:marRight w:val="0"/>
      <w:marTop w:val="0"/>
      <w:marBottom w:val="0"/>
      <w:divBdr>
        <w:top w:val="none" w:sz="0" w:space="0" w:color="auto"/>
        <w:left w:val="none" w:sz="0" w:space="0" w:color="auto"/>
        <w:bottom w:val="none" w:sz="0" w:space="0" w:color="auto"/>
        <w:right w:val="none" w:sz="0" w:space="0" w:color="auto"/>
      </w:divBdr>
    </w:div>
    <w:div w:id="660278983">
      <w:bodyDiv w:val="1"/>
      <w:marLeft w:val="0"/>
      <w:marRight w:val="0"/>
      <w:marTop w:val="0"/>
      <w:marBottom w:val="0"/>
      <w:divBdr>
        <w:top w:val="none" w:sz="0" w:space="0" w:color="auto"/>
        <w:left w:val="none" w:sz="0" w:space="0" w:color="auto"/>
        <w:bottom w:val="none" w:sz="0" w:space="0" w:color="auto"/>
        <w:right w:val="none" w:sz="0" w:space="0" w:color="auto"/>
      </w:divBdr>
    </w:div>
    <w:div w:id="660353912">
      <w:bodyDiv w:val="1"/>
      <w:marLeft w:val="0"/>
      <w:marRight w:val="0"/>
      <w:marTop w:val="0"/>
      <w:marBottom w:val="0"/>
      <w:divBdr>
        <w:top w:val="none" w:sz="0" w:space="0" w:color="auto"/>
        <w:left w:val="none" w:sz="0" w:space="0" w:color="auto"/>
        <w:bottom w:val="none" w:sz="0" w:space="0" w:color="auto"/>
        <w:right w:val="none" w:sz="0" w:space="0" w:color="auto"/>
      </w:divBdr>
    </w:div>
    <w:div w:id="660692697">
      <w:bodyDiv w:val="1"/>
      <w:marLeft w:val="0"/>
      <w:marRight w:val="0"/>
      <w:marTop w:val="0"/>
      <w:marBottom w:val="0"/>
      <w:divBdr>
        <w:top w:val="none" w:sz="0" w:space="0" w:color="auto"/>
        <w:left w:val="none" w:sz="0" w:space="0" w:color="auto"/>
        <w:bottom w:val="none" w:sz="0" w:space="0" w:color="auto"/>
        <w:right w:val="none" w:sz="0" w:space="0" w:color="auto"/>
      </w:divBdr>
    </w:div>
    <w:div w:id="660885518">
      <w:bodyDiv w:val="1"/>
      <w:marLeft w:val="0"/>
      <w:marRight w:val="0"/>
      <w:marTop w:val="0"/>
      <w:marBottom w:val="0"/>
      <w:divBdr>
        <w:top w:val="none" w:sz="0" w:space="0" w:color="auto"/>
        <w:left w:val="none" w:sz="0" w:space="0" w:color="auto"/>
        <w:bottom w:val="none" w:sz="0" w:space="0" w:color="auto"/>
        <w:right w:val="none" w:sz="0" w:space="0" w:color="auto"/>
      </w:divBdr>
    </w:div>
    <w:div w:id="660887465">
      <w:bodyDiv w:val="1"/>
      <w:marLeft w:val="0"/>
      <w:marRight w:val="0"/>
      <w:marTop w:val="0"/>
      <w:marBottom w:val="0"/>
      <w:divBdr>
        <w:top w:val="none" w:sz="0" w:space="0" w:color="auto"/>
        <w:left w:val="none" w:sz="0" w:space="0" w:color="auto"/>
        <w:bottom w:val="none" w:sz="0" w:space="0" w:color="auto"/>
        <w:right w:val="none" w:sz="0" w:space="0" w:color="auto"/>
      </w:divBdr>
    </w:div>
    <w:div w:id="661011351">
      <w:bodyDiv w:val="1"/>
      <w:marLeft w:val="0"/>
      <w:marRight w:val="0"/>
      <w:marTop w:val="0"/>
      <w:marBottom w:val="0"/>
      <w:divBdr>
        <w:top w:val="none" w:sz="0" w:space="0" w:color="auto"/>
        <w:left w:val="none" w:sz="0" w:space="0" w:color="auto"/>
        <w:bottom w:val="none" w:sz="0" w:space="0" w:color="auto"/>
        <w:right w:val="none" w:sz="0" w:space="0" w:color="auto"/>
      </w:divBdr>
    </w:div>
    <w:div w:id="661078397">
      <w:bodyDiv w:val="1"/>
      <w:marLeft w:val="0"/>
      <w:marRight w:val="0"/>
      <w:marTop w:val="0"/>
      <w:marBottom w:val="0"/>
      <w:divBdr>
        <w:top w:val="none" w:sz="0" w:space="0" w:color="auto"/>
        <w:left w:val="none" w:sz="0" w:space="0" w:color="auto"/>
        <w:bottom w:val="none" w:sz="0" w:space="0" w:color="auto"/>
        <w:right w:val="none" w:sz="0" w:space="0" w:color="auto"/>
      </w:divBdr>
    </w:div>
    <w:div w:id="661155789">
      <w:bodyDiv w:val="1"/>
      <w:marLeft w:val="0"/>
      <w:marRight w:val="0"/>
      <w:marTop w:val="0"/>
      <w:marBottom w:val="0"/>
      <w:divBdr>
        <w:top w:val="none" w:sz="0" w:space="0" w:color="auto"/>
        <w:left w:val="none" w:sz="0" w:space="0" w:color="auto"/>
        <w:bottom w:val="none" w:sz="0" w:space="0" w:color="auto"/>
        <w:right w:val="none" w:sz="0" w:space="0" w:color="auto"/>
      </w:divBdr>
    </w:div>
    <w:div w:id="661156432">
      <w:bodyDiv w:val="1"/>
      <w:marLeft w:val="0"/>
      <w:marRight w:val="0"/>
      <w:marTop w:val="0"/>
      <w:marBottom w:val="0"/>
      <w:divBdr>
        <w:top w:val="none" w:sz="0" w:space="0" w:color="auto"/>
        <w:left w:val="none" w:sz="0" w:space="0" w:color="auto"/>
        <w:bottom w:val="none" w:sz="0" w:space="0" w:color="auto"/>
        <w:right w:val="none" w:sz="0" w:space="0" w:color="auto"/>
      </w:divBdr>
    </w:div>
    <w:div w:id="661205665">
      <w:bodyDiv w:val="1"/>
      <w:marLeft w:val="0"/>
      <w:marRight w:val="0"/>
      <w:marTop w:val="0"/>
      <w:marBottom w:val="0"/>
      <w:divBdr>
        <w:top w:val="none" w:sz="0" w:space="0" w:color="auto"/>
        <w:left w:val="none" w:sz="0" w:space="0" w:color="auto"/>
        <w:bottom w:val="none" w:sz="0" w:space="0" w:color="auto"/>
        <w:right w:val="none" w:sz="0" w:space="0" w:color="auto"/>
      </w:divBdr>
    </w:div>
    <w:div w:id="661542071">
      <w:bodyDiv w:val="1"/>
      <w:marLeft w:val="0"/>
      <w:marRight w:val="0"/>
      <w:marTop w:val="0"/>
      <w:marBottom w:val="0"/>
      <w:divBdr>
        <w:top w:val="none" w:sz="0" w:space="0" w:color="auto"/>
        <w:left w:val="none" w:sz="0" w:space="0" w:color="auto"/>
        <w:bottom w:val="none" w:sz="0" w:space="0" w:color="auto"/>
        <w:right w:val="none" w:sz="0" w:space="0" w:color="auto"/>
      </w:divBdr>
    </w:div>
    <w:div w:id="661662464">
      <w:bodyDiv w:val="1"/>
      <w:marLeft w:val="0"/>
      <w:marRight w:val="0"/>
      <w:marTop w:val="0"/>
      <w:marBottom w:val="0"/>
      <w:divBdr>
        <w:top w:val="none" w:sz="0" w:space="0" w:color="auto"/>
        <w:left w:val="none" w:sz="0" w:space="0" w:color="auto"/>
        <w:bottom w:val="none" w:sz="0" w:space="0" w:color="auto"/>
        <w:right w:val="none" w:sz="0" w:space="0" w:color="auto"/>
      </w:divBdr>
    </w:div>
    <w:div w:id="661738585">
      <w:bodyDiv w:val="1"/>
      <w:marLeft w:val="0"/>
      <w:marRight w:val="0"/>
      <w:marTop w:val="0"/>
      <w:marBottom w:val="0"/>
      <w:divBdr>
        <w:top w:val="none" w:sz="0" w:space="0" w:color="auto"/>
        <w:left w:val="none" w:sz="0" w:space="0" w:color="auto"/>
        <w:bottom w:val="none" w:sz="0" w:space="0" w:color="auto"/>
        <w:right w:val="none" w:sz="0" w:space="0" w:color="auto"/>
      </w:divBdr>
    </w:div>
    <w:div w:id="662245305">
      <w:bodyDiv w:val="1"/>
      <w:marLeft w:val="0"/>
      <w:marRight w:val="0"/>
      <w:marTop w:val="0"/>
      <w:marBottom w:val="0"/>
      <w:divBdr>
        <w:top w:val="none" w:sz="0" w:space="0" w:color="auto"/>
        <w:left w:val="none" w:sz="0" w:space="0" w:color="auto"/>
        <w:bottom w:val="none" w:sz="0" w:space="0" w:color="auto"/>
        <w:right w:val="none" w:sz="0" w:space="0" w:color="auto"/>
      </w:divBdr>
    </w:div>
    <w:div w:id="662703688">
      <w:bodyDiv w:val="1"/>
      <w:marLeft w:val="0"/>
      <w:marRight w:val="0"/>
      <w:marTop w:val="0"/>
      <w:marBottom w:val="0"/>
      <w:divBdr>
        <w:top w:val="none" w:sz="0" w:space="0" w:color="auto"/>
        <w:left w:val="none" w:sz="0" w:space="0" w:color="auto"/>
        <w:bottom w:val="none" w:sz="0" w:space="0" w:color="auto"/>
        <w:right w:val="none" w:sz="0" w:space="0" w:color="auto"/>
      </w:divBdr>
    </w:div>
    <w:div w:id="662854645">
      <w:bodyDiv w:val="1"/>
      <w:marLeft w:val="0"/>
      <w:marRight w:val="0"/>
      <w:marTop w:val="0"/>
      <w:marBottom w:val="0"/>
      <w:divBdr>
        <w:top w:val="none" w:sz="0" w:space="0" w:color="auto"/>
        <w:left w:val="none" w:sz="0" w:space="0" w:color="auto"/>
        <w:bottom w:val="none" w:sz="0" w:space="0" w:color="auto"/>
        <w:right w:val="none" w:sz="0" w:space="0" w:color="auto"/>
      </w:divBdr>
    </w:div>
    <w:div w:id="662855424">
      <w:bodyDiv w:val="1"/>
      <w:marLeft w:val="0"/>
      <w:marRight w:val="0"/>
      <w:marTop w:val="0"/>
      <w:marBottom w:val="0"/>
      <w:divBdr>
        <w:top w:val="none" w:sz="0" w:space="0" w:color="auto"/>
        <w:left w:val="none" w:sz="0" w:space="0" w:color="auto"/>
        <w:bottom w:val="none" w:sz="0" w:space="0" w:color="auto"/>
        <w:right w:val="none" w:sz="0" w:space="0" w:color="auto"/>
      </w:divBdr>
    </w:div>
    <w:div w:id="662855688">
      <w:bodyDiv w:val="1"/>
      <w:marLeft w:val="0"/>
      <w:marRight w:val="0"/>
      <w:marTop w:val="0"/>
      <w:marBottom w:val="0"/>
      <w:divBdr>
        <w:top w:val="none" w:sz="0" w:space="0" w:color="auto"/>
        <w:left w:val="none" w:sz="0" w:space="0" w:color="auto"/>
        <w:bottom w:val="none" w:sz="0" w:space="0" w:color="auto"/>
        <w:right w:val="none" w:sz="0" w:space="0" w:color="auto"/>
      </w:divBdr>
    </w:div>
    <w:div w:id="662969330">
      <w:bodyDiv w:val="1"/>
      <w:marLeft w:val="0"/>
      <w:marRight w:val="0"/>
      <w:marTop w:val="0"/>
      <w:marBottom w:val="0"/>
      <w:divBdr>
        <w:top w:val="none" w:sz="0" w:space="0" w:color="auto"/>
        <w:left w:val="none" w:sz="0" w:space="0" w:color="auto"/>
        <w:bottom w:val="none" w:sz="0" w:space="0" w:color="auto"/>
        <w:right w:val="none" w:sz="0" w:space="0" w:color="auto"/>
      </w:divBdr>
    </w:div>
    <w:div w:id="662976582">
      <w:bodyDiv w:val="1"/>
      <w:marLeft w:val="0"/>
      <w:marRight w:val="0"/>
      <w:marTop w:val="0"/>
      <w:marBottom w:val="0"/>
      <w:divBdr>
        <w:top w:val="none" w:sz="0" w:space="0" w:color="auto"/>
        <w:left w:val="none" w:sz="0" w:space="0" w:color="auto"/>
        <w:bottom w:val="none" w:sz="0" w:space="0" w:color="auto"/>
        <w:right w:val="none" w:sz="0" w:space="0" w:color="auto"/>
      </w:divBdr>
    </w:div>
    <w:div w:id="663241053">
      <w:bodyDiv w:val="1"/>
      <w:marLeft w:val="0"/>
      <w:marRight w:val="0"/>
      <w:marTop w:val="0"/>
      <w:marBottom w:val="0"/>
      <w:divBdr>
        <w:top w:val="none" w:sz="0" w:space="0" w:color="auto"/>
        <w:left w:val="none" w:sz="0" w:space="0" w:color="auto"/>
        <w:bottom w:val="none" w:sz="0" w:space="0" w:color="auto"/>
        <w:right w:val="none" w:sz="0" w:space="0" w:color="auto"/>
      </w:divBdr>
    </w:div>
    <w:div w:id="663241533">
      <w:bodyDiv w:val="1"/>
      <w:marLeft w:val="0"/>
      <w:marRight w:val="0"/>
      <w:marTop w:val="0"/>
      <w:marBottom w:val="0"/>
      <w:divBdr>
        <w:top w:val="none" w:sz="0" w:space="0" w:color="auto"/>
        <w:left w:val="none" w:sz="0" w:space="0" w:color="auto"/>
        <w:bottom w:val="none" w:sz="0" w:space="0" w:color="auto"/>
        <w:right w:val="none" w:sz="0" w:space="0" w:color="auto"/>
      </w:divBdr>
    </w:div>
    <w:div w:id="663313075">
      <w:bodyDiv w:val="1"/>
      <w:marLeft w:val="0"/>
      <w:marRight w:val="0"/>
      <w:marTop w:val="0"/>
      <w:marBottom w:val="0"/>
      <w:divBdr>
        <w:top w:val="none" w:sz="0" w:space="0" w:color="auto"/>
        <w:left w:val="none" w:sz="0" w:space="0" w:color="auto"/>
        <w:bottom w:val="none" w:sz="0" w:space="0" w:color="auto"/>
        <w:right w:val="none" w:sz="0" w:space="0" w:color="auto"/>
      </w:divBdr>
    </w:div>
    <w:div w:id="663508335">
      <w:bodyDiv w:val="1"/>
      <w:marLeft w:val="0"/>
      <w:marRight w:val="0"/>
      <w:marTop w:val="0"/>
      <w:marBottom w:val="0"/>
      <w:divBdr>
        <w:top w:val="none" w:sz="0" w:space="0" w:color="auto"/>
        <w:left w:val="none" w:sz="0" w:space="0" w:color="auto"/>
        <w:bottom w:val="none" w:sz="0" w:space="0" w:color="auto"/>
        <w:right w:val="none" w:sz="0" w:space="0" w:color="auto"/>
      </w:divBdr>
    </w:div>
    <w:div w:id="663626384">
      <w:bodyDiv w:val="1"/>
      <w:marLeft w:val="0"/>
      <w:marRight w:val="0"/>
      <w:marTop w:val="0"/>
      <w:marBottom w:val="0"/>
      <w:divBdr>
        <w:top w:val="none" w:sz="0" w:space="0" w:color="auto"/>
        <w:left w:val="none" w:sz="0" w:space="0" w:color="auto"/>
        <w:bottom w:val="none" w:sz="0" w:space="0" w:color="auto"/>
        <w:right w:val="none" w:sz="0" w:space="0" w:color="auto"/>
      </w:divBdr>
    </w:div>
    <w:div w:id="663702192">
      <w:bodyDiv w:val="1"/>
      <w:marLeft w:val="0"/>
      <w:marRight w:val="0"/>
      <w:marTop w:val="0"/>
      <w:marBottom w:val="0"/>
      <w:divBdr>
        <w:top w:val="none" w:sz="0" w:space="0" w:color="auto"/>
        <w:left w:val="none" w:sz="0" w:space="0" w:color="auto"/>
        <w:bottom w:val="none" w:sz="0" w:space="0" w:color="auto"/>
        <w:right w:val="none" w:sz="0" w:space="0" w:color="auto"/>
      </w:divBdr>
    </w:div>
    <w:div w:id="663823463">
      <w:bodyDiv w:val="1"/>
      <w:marLeft w:val="0"/>
      <w:marRight w:val="0"/>
      <w:marTop w:val="0"/>
      <w:marBottom w:val="0"/>
      <w:divBdr>
        <w:top w:val="none" w:sz="0" w:space="0" w:color="auto"/>
        <w:left w:val="none" w:sz="0" w:space="0" w:color="auto"/>
        <w:bottom w:val="none" w:sz="0" w:space="0" w:color="auto"/>
        <w:right w:val="none" w:sz="0" w:space="0" w:color="auto"/>
      </w:divBdr>
    </w:div>
    <w:div w:id="664167391">
      <w:bodyDiv w:val="1"/>
      <w:marLeft w:val="0"/>
      <w:marRight w:val="0"/>
      <w:marTop w:val="0"/>
      <w:marBottom w:val="0"/>
      <w:divBdr>
        <w:top w:val="none" w:sz="0" w:space="0" w:color="auto"/>
        <w:left w:val="none" w:sz="0" w:space="0" w:color="auto"/>
        <w:bottom w:val="none" w:sz="0" w:space="0" w:color="auto"/>
        <w:right w:val="none" w:sz="0" w:space="0" w:color="auto"/>
      </w:divBdr>
    </w:div>
    <w:div w:id="664357192">
      <w:bodyDiv w:val="1"/>
      <w:marLeft w:val="0"/>
      <w:marRight w:val="0"/>
      <w:marTop w:val="0"/>
      <w:marBottom w:val="0"/>
      <w:divBdr>
        <w:top w:val="none" w:sz="0" w:space="0" w:color="auto"/>
        <w:left w:val="none" w:sz="0" w:space="0" w:color="auto"/>
        <w:bottom w:val="none" w:sz="0" w:space="0" w:color="auto"/>
        <w:right w:val="none" w:sz="0" w:space="0" w:color="auto"/>
      </w:divBdr>
    </w:div>
    <w:div w:id="664360543">
      <w:bodyDiv w:val="1"/>
      <w:marLeft w:val="0"/>
      <w:marRight w:val="0"/>
      <w:marTop w:val="0"/>
      <w:marBottom w:val="0"/>
      <w:divBdr>
        <w:top w:val="none" w:sz="0" w:space="0" w:color="auto"/>
        <w:left w:val="none" w:sz="0" w:space="0" w:color="auto"/>
        <w:bottom w:val="none" w:sz="0" w:space="0" w:color="auto"/>
        <w:right w:val="none" w:sz="0" w:space="0" w:color="auto"/>
      </w:divBdr>
    </w:div>
    <w:div w:id="664433660">
      <w:bodyDiv w:val="1"/>
      <w:marLeft w:val="0"/>
      <w:marRight w:val="0"/>
      <w:marTop w:val="0"/>
      <w:marBottom w:val="0"/>
      <w:divBdr>
        <w:top w:val="none" w:sz="0" w:space="0" w:color="auto"/>
        <w:left w:val="none" w:sz="0" w:space="0" w:color="auto"/>
        <w:bottom w:val="none" w:sz="0" w:space="0" w:color="auto"/>
        <w:right w:val="none" w:sz="0" w:space="0" w:color="auto"/>
      </w:divBdr>
    </w:div>
    <w:div w:id="664557481">
      <w:bodyDiv w:val="1"/>
      <w:marLeft w:val="0"/>
      <w:marRight w:val="0"/>
      <w:marTop w:val="0"/>
      <w:marBottom w:val="0"/>
      <w:divBdr>
        <w:top w:val="none" w:sz="0" w:space="0" w:color="auto"/>
        <w:left w:val="none" w:sz="0" w:space="0" w:color="auto"/>
        <w:bottom w:val="none" w:sz="0" w:space="0" w:color="auto"/>
        <w:right w:val="none" w:sz="0" w:space="0" w:color="auto"/>
      </w:divBdr>
    </w:div>
    <w:div w:id="664628979">
      <w:bodyDiv w:val="1"/>
      <w:marLeft w:val="0"/>
      <w:marRight w:val="0"/>
      <w:marTop w:val="0"/>
      <w:marBottom w:val="0"/>
      <w:divBdr>
        <w:top w:val="none" w:sz="0" w:space="0" w:color="auto"/>
        <w:left w:val="none" w:sz="0" w:space="0" w:color="auto"/>
        <w:bottom w:val="none" w:sz="0" w:space="0" w:color="auto"/>
        <w:right w:val="none" w:sz="0" w:space="0" w:color="auto"/>
      </w:divBdr>
    </w:div>
    <w:div w:id="664746789">
      <w:bodyDiv w:val="1"/>
      <w:marLeft w:val="0"/>
      <w:marRight w:val="0"/>
      <w:marTop w:val="0"/>
      <w:marBottom w:val="0"/>
      <w:divBdr>
        <w:top w:val="none" w:sz="0" w:space="0" w:color="auto"/>
        <w:left w:val="none" w:sz="0" w:space="0" w:color="auto"/>
        <w:bottom w:val="none" w:sz="0" w:space="0" w:color="auto"/>
        <w:right w:val="none" w:sz="0" w:space="0" w:color="auto"/>
      </w:divBdr>
    </w:div>
    <w:div w:id="664749573">
      <w:bodyDiv w:val="1"/>
      <w:marLeft w:val="0"/>
      <w:marRight w:val="0"/>
      <w:marTop w:val="0"/>
      <w:marBottom w:val="0"/>
      <w:divBdr>
        <w:top w:val="none" w:sz="0" w:space="0" w:color="auto"/>
        <w:left w:val="none" w:sz="0" w:space="0" w:color="auto"/>
        <w:bottom w:val="none" w:sz="0" w:space="0" w:color="auto"/>
        <w:right w:val="none" w:sz="0" w:space="0" w:color="auto"/>
      </w:divBdr>
    </w:div>
    <w:div w:id="664893617">
      <w:bodyDiv w:val="1"/>
      <w:marLeft w:val="0"/>
      <w:marRight w:val="0"/>
      <w:marTop w:val="0"/>
      <w:marBottom w:val="0"/>
      <w:divBdr>
        <w:top w:val="none" w:sz="0" w:space="0" w:color="auto"/>
        <w:left w:val="none" w:sz="0" w:space="0" w:color="auto"/>
        <w:bottom w:val="none" w:sz="0" w:space="0" w:color="auto"/>
        <w:right w:val="none" w:sz="0" w:space="0" w:color="auto"/>
      </w:divBdr>
    </w:div>
    <w:div w:id="664941283">
      <w:bodyDiv w:val="1"/>
      <w:marLeft w:val="0"/>
      <w:marRight w:val="0"/>
      <w:marTop w:val="0"/>
      <w:marBottom w:val="0"/>
      <w:divBdr>
        <w:top w:val="none" w:sz="0" w:space="0" w:color="auto"/>
        <w:left w:val="none" w:sz="0" w:space="0" w:color="auto"/>
        <w:bottom w:val="none" w:sz="0" w:space="0" w:color="auto"/>
        <w:right w:val="none" w:sz="0" w:space="0" w:color="auto"/>
      </w:divBdr>
    </w:div>
    <w:div w:id="665404842">
      <w:bodyDiv w:val="1"/>
      <w:marLeft w:val="0"/>
      <w:marRight w:val="0"/>
      <w:marTop w:val="0"/>
      <w:marBottom w:val="0"/>
      <w:divBdr>
        <w:top w:val="none" w:sz="0" w:space="0" w:color="auto"/>
        <w:left w:val="none" w:sz="0" w:space="0" w:color="auto"/>
        <w:bottom w:val="none" w:sz="0" w:space="0" w:color="auto"/>
        <w:right w:val="none" w:sz="0" w:space="0" w:color="auto"/>
      </w:divBdr>
    </w:div>
    <w:div w:id="666129132">
      <w:bodyDiv w:val="1"/>
      <w:marLeft w:val="0"/>
      <w:marRight w:val="0"/>
      <w:marTop w:val="0"/>
      <w:marBottom w:val="0"/>
      <w:divBdr>
        <w:top w:val="none" w:sz="0" w:space="0" w:color="auto"/>
        <w:left w:val="none" w:sz="0" w:space="0" w:color="auto"/>
        <w:bottom w:val="none" w:sz="0" w:space="0" w:color="auto"/>
        <w:right w:val="none" w:sz="0" w:space="0" w:color="auto"/>
      </w:divBdr>
    </w:div>
    <w:div w:id="666247192">
      <w:bodyDiv w:val="1"/>
      <w:marLeft w:val="0"/>
      <w:marRight w:val="0"/>
      <w:marTop w:val="0"/>
      <w:marBottom w:val="0"/>
      <w:divBdr>
        <w:top w:val="none" w:sz="0" w:space="0" w:color="auto"/>
        <w:left w:val="none" w:sz="0" w:space="0" w:color="auto"/>
        <w:bottom w:val="none" w:sz="0" w:space="0" w:color="auto"/>
        <w:right w:val="none" w:sz="0" w:space="0" w:color="auto"/>
      </w:divBdr>
    </w:div>
    <w:div w:id="666397166">
      <w:bodyDiv w:val="1"/>
      <w:marLeft w:val="0"/>
      <w:marRight w:val="0"/>
      <w:marTop w:val="0"/>
      <w:marBottom w:val="0"/>
      <w:divBdr>
        <w:top w:val="none" w:sz="0" w:space="0" w:color="auto"/>
        <w:left w:val="none" w:sz="0" w:space="0" w:color="auto"/>
        <w:bottom w:val="none" w:sz="0" w:space="0" w:color="auto"/>
        <w:right w:val="none" w:sz="0" w:space="0" w:color="auto"/>
      </w:divBdr>
    </w:div>
    <w:div w:id="666716122">
      <w:bodyDiv w:val="1"/>
      <w:marLeft w:val="0"/>
      <w:marRight w:val="0"/>
      <w:marTop w:val="0"/>
      <w:marBottom w:val="0"/>
      <w:divBdr>
        <w:top w:val="none" w:sz="0" w:space="0" w:color="auto"/>
        <w:left w:val="none" w:sz="0" w:space="0" w:color="auto"/>
        <w:bottom w:val="none" w:sz="0" w:space="0" w:color="auto"/>
        <w:right w:val="none" w:sz="0" w:space="0" w:color="auto"/>
      </w:divBdr>
    </w:div>
    <w:div w:id="666904225">
      <w:bodyDiv w:val="1"/>
      <w:marLeft w:val="0"/>
      <w:marRight w:val="0"/>
      <w:marTop w:val="0"/>
      <w:marBottom w:val="0"/>
      <w:divBdr>
        <w:top w:val="none" w:sz="0" w:space="0" w:color="auto"/>
        <w:left w:val="none" w:sz="0" w:space="0" w:color="auto"/>
        <w:bottom w:val="none" w:sz="0" w:space="0" w:color="auto"/>
        <w:right w:val="none" w:sz="0" w:space="0" w:color="auto"/>
      </w:divBdr>
    </w:div>
    <w:div w:id="667632708">
      <w:bodyDiv w:val="1"/>
      <w:marLeft w:val="0"/>
      <w:marRight w:val="0"/>
      <w:marTop w:val="0"/>
      <w:marBottom w:val="0"/>
      <w:divBdr>
        <w:top w:val="none" w:sz="0" w:space="0" w:color="auto"/>
        <w:left w:val="none" w:sz="0" w:space="0" w:color="auto"/>
        <w:bottom w:val="none" w:sz="0" w:space="0" w:color="auto"/>
        <w:right w:val="none" w:sz="0" w:space="0" w:color="auto"/>
      </w:divBdr>
    </w:div>
    <w:div w:id="667824866">
      <w:bodyDiv w:val="1"/>
      <w:marLeft w:val="0"/>
      <w:marRight w:val="0"/>
      <w:marTop w:val="0"/>
      <w:marBottom w:val="0"/>
      <w:divBdr>
        <w:top w:val="none" w:sz="0" w:space="0" w:color="auto"/>
        <w:left w:val="none" w:sz="0" w:space="0" w:color="auto"/>
        <w:bottom w:val="none" w:sz="0" w:space="0" w:color="auto"/>
        <w:right w:val="none" w:sz="0" w:space="0" w:color="auto"/>
      </w:divBdr>
    </w:div>
    <w:div w:id="668021751">
      <w:bodyDiv w:val="1"/>
      <w:marLeft w:val="0"/>
      <w:marRight w:val="0"/>
      <w:marTop w:val="0"/>
      <w:marBottom w:val="0"/>
      <w:divBdr>
        <w:top w:val="none" w:sz="0" w:space="0" w:color="auto"/>
        <w:left w:val="none" w:sz="0" w:space="0" w:color="auto"/>
        <w:bottom w:val="none" w:sz="0" w:space="0" w:color="auto"/>
        <w:right w:val="none" w:sz="0" w:space="0" w:color="auto"/>
      </w:divBdr>
    </w:div>
    <w:div w:id="668140250">
      <w:bodyDiv w:val="1"/>
      <w:marLeft w:val="0"/>
      <w:marRight w:val="0"/>
      <w:marTop w:val="0"/>
      <w:marBottom w:val="0"/>
      <w:divBdr>
        <w:top w:val="none" w:sz="0" w:space="0" w:color="auto"/>
        <w:left w:val="none" w:sz="0" w:space="0" w:color="auto"/>
        <w:bottom w:val="none" w:sz="0" w:space="0" w:color="auto"/>
        <w:right w:val="none" w:sz="0" w:space="0" w:color="auto"/>
      </w:divBdr>
    </w:div>
    <w:div w:id="668141610">
      <w:bodyDiv w:val="1"/>
      <w:marLeft w:val="0"/>
      <w:marRight w:val="0"/>
      <w:marTop w:val="0"/>
      <w:marBottom w:val="0"/>
      <w:divBdr>
        <w:top w:val="none" w:sz="0" w:space="0" w:color="auto"/>
        <w:left w:val="none" w:sz="0" w:space="0" w:color="auto"/>
        <w:bottom w:val="none" w:sz="0" w:space="0" w:color="auto"/>
        <w:right w:val="none" w:sz="0" w:space="0" w:color="auto"/>
      </w:divBdr>
    </w:div>
    <w:div w:id="668292277">
      <w:bodyDiv w:val="1"/>
      <w:marLeft w:val="0"/>
      <w:marRight w:val="0"/>
      <w:marTop w:val="0"/>
      <w:marBottom w:val="0"/>
      <w:divBdr>
        <w:top w:val="none" w:sz="0" w:space="0" w:color="auto"/>
        <w:left w:val="none" w:sz="0" w:space="0" w:color="auto"/>
        <w:bottom w:val="none" w:sz="0" w:space="0" w:color="auto"/>
        <w:right w:val="none" w:sz="0" w:space="0" w:color="auto"/>
      </w:divBdr>
    </w:div>
    <w:div w:id="668487834">
      <w:bodyDiv w:val="1"/>
      <w:marLeft w:val="0"/>
      <w:marRight w:val="0"/>
      <w:marTop w:val="0"/>
      <w:marBottom w:val="0"/>
      <w:divBdr>
        <w:top w:val="none" w:sz="0" w:space="0" w:color="auto"/>
        <w:left w:val="none" w:sz="0" w:space="0" w:color="auto"/>
        <w:bottom w:val="none" w:sz="0" w:space="0" w:color="auto"/>
        <w:right w:val="none" w:sz="0" w:space="0" w:color="auto"/>
      </w:divBdr>
    </w:div>
    <w:div w:id="668942972">
      <w:bodyDiv w:val="1"/>
      <w:marLeft w:val="0"/>
      <w:marRight w:val="0"/>
      <w:marTop w:val="0"/>
      <w:marBottom w:val="0"/>
      <w:divBdr>
        <w:top w:val="none" w:sz="0" w:space="0" w:color="auto"/>
        <w:left w:val="none" w:sz="0" w:space="0" w:color="auto"/>
        <w:bottom w:val="none" w:sz="0" w:space="0" w:color="auto"/>
        <w:right w:val="none" w:sz="0" w:space="0" w:color="auto"/>
      </w:divBdr>
    </w:div>
    <w:div w:id="669453789">
      <w:bodyDiv w:val="1"/>
      <w:marLeft w:val="0"/>
      <w:marRight w:val="0"/>
      <w:marTop w:val="0"/>
      <w:marBottom w:val="0"/>
      <w:divBdr>
        <w:top w:val="none" w:sz="0" w:space="0" w:color="auto"/>
        <w:left w:val="none" w:sz="0" w:space="0" w:color="auto"/>
        <w:bottom w:val="none" w:sz="0" w:space="0" w:color="auto"/>
        <w:right w:val="none" w:sz="0" w:space="0" w:color="auto"/>
      </w:divBdr>
    </w:div>
    <w:div w:id="669676382">
      <w:bodyDiv w:val="1"/>
      <w:marLeft w:val="0"/>
      <w:marRight w:val="0"/>
      <w:marTop w:val="0"/>
      <w:marBottom w:val="0"/>
      <w:divBdr>
        <w:top w:val="none" w:sz="0" w:space="0" w:color="auto"/>
        <w:left w:val="none" w:sz="0" w:space="0" w:color="auto"/>
        <w:bottom w:val="none" w:sz="0" w:space="0" w:color="auto"/>
        <w:right w:val="none" w:sz="0" w:space="0" w:color="auto"/>
      </w:divBdr>
    </w:div>
    <w:div w:id="669678696">
      <w:bodyDiv w:val="1"/>
      <w:marLeft w:val="0"/>
      <w:marRight w:val="0"/>
      <w:marTop w:val="0"/>
      <w:marBottom w:val="0"/>
      <w:divBdr>
        <w:top w:val="none" w:sz="0" w:space="0" w:color="auto"/>
        <w:left w:val="none" w:sz="0" w:space="0" w:color="auto"/>
        <w:bottom w:val="none" w:sz="0" w:space="0" w:color="auto"/>
        <w:right w:val="none" w:sz="0" w:space="0" w:color="auto"/>
      </w:divBdr>
    </w:div>
    <w:div w:id="669720318">
      <w:bodyDiv w:val="1"/>
      <w:marLeft w:val="0"/>
      <w:marRight w:val="0"/>
      <w:marTop w:val="0"/>
      <w:marBottom w:val="0"/>
      <w:divBdr>
        <w:top w:val="none" w:sz="0" w:space="0" w:color="auto"/>
        <w:left w:val="none" w:sz="0" w:space="0" w:color="auto"/>
        <w:bottom w:val="none" w:sz="0" w:space="0" w:color="auto"/>
        <w:right w:val="none" w:sz="0" w:space="0" w:color="auto"/>
      </w:divBdr>
    </w:div>
    <w:div w:id="669991594">
      <w:bodyDiv w:val="1"/>
      <w:marLeft w:val="0"/>
      <w:marRight w:val="0"/>
      <w:marTop w:val="0"/>
      <w:marBottom w:val="0"/>
      <w:divBdr>
        <w:top w:val="none" w:sz="0" w:space="0" w:color="auto"/>
        <w:left w:val="none" w:sz="0" w:space="0" w:color="auto"/>
        <w:bottom w:val="none" w:sz="0" w:space="0" w:color="auto"/>
        <w:right w:val="none" w:sz="0" w:space="0" w:color="auto"/>
      </w:divBdr>
    </w:div>
    <w:div w:id="670373173">
      <w:bodyDiv w:val="1"/>
      <w:marLeft w:val="0"/>
      <w:marRight w:val="0"/>
      <w:marTop w:val="0"/>
      <w:marBottom w:val="0"/>
      <w:divBdr>
        <w:top w:val="none" w:sz="0" w:space="0" w:color="auto"/>
        <w:left w:val="none" w:sz="0" w:space="0" w:color="auto"/>
        <w:bottom w:val="none" w:sz="0" w:space="0" w:color="auto"/>
        <w:right w:val="none" w:sz="0" w:space="0" w:color="auto"/>
      </w:divBdr>
    </w:div>
    <w:div w:id="670523457">
      <w:bodyDiv w:val="1"/>
      <w:marLeft w:val="0"/>
      <w:marRight w:val="0"/>
      <w:marTop w:val="0"/>
      <w:marBottom w:val="0"/>
      <w:divBdr>
        <w:top w:val="none" w:sz="0" w:space="0" w:color="auto"/>
        <w:left w:val="none" w:sz="0" w:space="0" w:color="auto"/>
        <w:bottom w:val="none" w:sz="0" w:space="0" w:color="auto"/>
        <w:right w:val="none" w:sz="0" w:space="0" w:color="auto"/>
      </w:divBdr>
    </w:div>
    <w:div w:id="670715581">
      <w:bodyDiv w:val="1"/>
      <w:marLeft w:val="0"/>
      <w:marRight w:val="0"/>
      <w:marTop w:val="0"/>
      <w:marBottom w:val="0"/>
      <w:divBdr>
        <w:top w:val="none" w:sz="0" w:space="0" w:color="auto"/>
        <w:left w:val="none" w:sz="0" w:space="0" w:color="auto"/>
        <w:bottom w:val="none" w:sz="0" w:space="0" w:color="auto"/>
        <w:right w:val="none" w:sz="0" w:space="0" w:color="auto"/>
      </w:divBdr>
    </w:div>
    <w:div w:id="670718757">
      <w:bodyDiv w:val="1"/>
      <w:marLeft w:val="0"/>
      <w:marRight w:val="0"/>
      <w:marTop w:val="0"/>
      <w:marBottom w:val="0"/>
      <w:divBdr>
        <w:top w:val="none" w:sz="0" w:space="0" w:color="auto"/>
        <w:left w:val="none" w:sz="0" w:space="0" w:color="auto"/>
        <w:bottom w:val="none" w:sz="0" w:space="0" w:color="auto"/>
        <w:right w:val="none" w:sz="0" w:space="0" w:color="auto"/>
      </w:divBdr>
    </w:div>
    <w:div w:id="670791112">
      <w:bodyDiv w:val="1"/>
      <w:marLeft w:val="0"/>
      <w:marRight w:val="0"/>
      <w:marTop w:val="0"/>
      <w:marBottom w:val="0"/>
      <w:divBdr>
        <w:top w:val="none" w:sz="0" w:space="0" w:color="auto"/>
        <w:left w:val="none" w:sz="0" w:space="0" w:color="auto"/>
        <w:bottom w:val="none" w:sz="0" w:space="0" w:color="auto"/>
        <w:right w:val="none" w:sz="0" w:space="0" w:color="auto"/>
      </w:divBdr>
    </w:div>
    <w:div w:id="670907531">
      <w:bodyDiv w:val="1"/>
      <w:marLeft w:val="0"/>
      <w:marRight w:val="0"/>
      <w:marTop w:val="0"/>
      <w:marBottom w:val="0"/>
      <w:divBdr>
        <w:top w:val="none" w:sz="0" w:space="0" w:color="auto"/>
        <w:left w:val="none" w:sz="0" w:space="0" w:color="auto"/>
        <w:bottom w:val="none" w:sz="0" w:space="0" w:color="auto"/>
        <w:right w:val="none" w:sz="0" w:space="0" w:color="auto"/>
      </w:divBdr>
    </w:div>
    <w:div w:id="671377507">
      <w:bodyDiv w:val="1"/>
      <w:marLeft w:val="0"/>
      <w:marRight w:val="0"/>
      <w:marTop w:val="0"/>
      <w:marBottom w:val="0"/>
      <w:divBdr>
        <w:top w:val="none" w:sz="0" w:space="0" w:color="auto"/>
        <w:left w:val="none" w:sz="0" w:space="0" w:color="auto"/>
        <w:bottom w:val="none" w:sz="0" w:space="0" w:color="auto"/>
        <w:right w:val="none" w:sz="0" w:space="0" w:color="auto"/>
      </w:divBdr>
    </w:div>
    <w:div w:id="671572376">
      <w:bodyDiv w:val="1"/>
      <w:marLeft w:val="0"/>
      <w:marRight w:val="0"/>
      <w:marTop w:val="0"/>
      <w:marBottom w:val="0"/>
      <w:divBdr>
        <w:top w:val="none" w:sz="0" w:space="0" w:color="auto"/>
        <w:left w:val="none" w:sz="0" w:space="0" w:color="auto"/>
        <w:bottom w:val="none" w:sz="0" w:space="0" w:color="auto"/>
        <w:right w:val="none" w:sz="0" w:space="0" w:color="auto"/>
      </w:divBdr>
    </w:div>
    <w:div w:id="671836422">
      <w:bodyDiv w:val="1"/>
      <w:marLeft w:val="0"/>
      <w:marRight w:val="0"/>
      <w:marTop w:val="0"/>
      <w:marBottom w:val="0"/>
      <w:divBdr>
        <w:top w:val="none" w:sz="0" w:space="0" w:color="auto"/>
        <w:left w:val="none" w:sz="0" w:space="0" w:color="auto"/>
        <w:bottom w:val="none" w:sz="0" w:space="0" w:color="auto"/>
        <w:right w:val="none" w:sz="0" w:space="0" w:color="auto"/>
      </w:divBdr>
    </w:div>
    <w:div w:id="671949630">
      <w:bodyDiv w:val="1"/>
      <w:marLeft w:val="0"/>
      <w:marRight w:val="0"/>
      <w:marTop w:val="0"/>
      <w:marBottom w:val="0"/>
      <w:divBdr>
        <w:top w:val="none" w:sz="0" w:space="0" w:color="auto"/>
        <w:left w:val="none" w:sz="0" w:space="0" w:color="auto"/>
        <w:bottom w:val="none" w:sz="0" w:space="0" w:color="auto"/>
        <w:right w:val="none" w:sz="0" w:space="0" w:color="auto"/>
      </w:divBdr>
    </w:div>
    <w:div w:id="672688394">
      <w:bodyDiv w:val="1"/>
      <w:marLeft w:val="0"/>
      <w:marRight w:val="0"/>
      <w:marTop w:val="0"/>
      <w:marBottom w:val="0"/>
      <w:divBdr>
        <w:top w:val="none" w:sz="0" w:space="0" w:color="auto"/>
        <w:left w:val="none" w:sz="0" w:space="0" w:color="auto"/>
        <w:bottom w:val="none" w:sz="0" w:space="0" w:color="auto"/>
        <w:right w:val="none" w:sz="0" w:space="0" w:color="auto"/>
      </w:divBdr>
    </w:div>
    <w:div w:id="672727483">
      <w:bodyDiv w:val="1"/>
      <w:marLeft w:val="0"/>
      <w:marRight w:val="0"/>
      <w:marTop w:val="0"/>
      <w:marBottom w:val="0"/>
      <w:divBdr>
        <w:top w:val="none" w:sz="0" w:space="0" w:color="auto"/>
        <w:left w:val="none" w:sz="0" w:space="0" w:color="auto"/>
        <w:bottom w:val="none" w:sz="0" w:space="0" w:color="auto"/>
        <w:right w:val="none" w:sz="0" w:space="0" w:color="auto"/>
      </w:divBdr>
    </w:div>
    <w:div w:id="672728990">
      <w:bodyDiv w:val="1"/>
      <w:marLeft w:val="0"/>
      <w:marRight w:val="0"/>
      <w:marTop w:val="0"/>
      <w:marBottom w:val="0"/>
      <w:divBdr>
        <w:top w:val="none" w:sz="0" w:space="0" w:color="auto"/>
        <w:left w:val="none" w:sz="0" w:space="0" w:color="auto"/>
        <w:bottom w:val="none" w:sz="0" w:space="0" w:color="auto"/>
        <w:right w:val="none" w:sz="0" w:space="0" w:color="auto"/>
      </w:divBdr>
    </w:div>
    <w:div w:id="672758241">
      <w:bodyDiv w:val="1"/>
      <w:marLeft w:val="0"/>
      <w:marRight w:val="0"/>
      <w:marTop w:val="0"/>
      <w:marBottom w:val="0"/>
      <w:divBdr>
        <w:top w:val="none" w:sz="0" w:space="0" w:color="auto"/>
        <w:left w:val="none" w:sz="0" w:space="0" w:color="auto"/>
        <w:bottom w:val="none" w:sz="0" w:space="0" w:color="auto"/>
        <w:right w:val="none" w:sz="0" w:space="0" w:color="auto"/>
      </w:divBdr>
    </w:div>
    <w:div w:id="673145706">
      <w:bodyDiv w:val="1"/>
      <w:marLeft w:val="0"/>
      <w:marRight w:val="0"/>
      <w:marTop w:val="0"/>
      <w:marBottom w:val="0"/>
      <w:divBdr>
        <w:top w:val="none" w:sz="0" w:space="0" w:color="auto"/>
        <w:left w:val="none" w:sz="0" w:space="0" w:color="auto"/>
        <w:bottom w:val="none" w:sz="0" w:space="0" w:color="auto"/>
        <w:right w:val="none" w:sz="0" w:space="0" w:color="auto"/>
      </w:divBdr>
    </w:div>
    <w:div w:id="673217223">
      <w:bodyDiv w:val="1"/>
      <w:marLeft w:val="0"/>
      <w:marRight w:val="0"/>
      <w:marTop w:val="0"/>
      <w:marBottom w:val="0"/>
      <w:divBdr>
        <w:top w:val="none" w:sz="0" w:space="0" w:color="auto"/>
        <w:left w:val="none" w:sz="0" w:space="0" w:color="auto"/>
        <w:bottom w:val="none" w:sz="0" w:space="0" w:color="auto"/>
        <w:right w:val="none" w:sz="0" w:space="0" w:color="auto"/>
      </w:divBdr>
    </w:div>
    <w:div w:id="673339056">
      <w:bodyDiv w:val="1"/>
      <w:marLeft w:val="0"/>
      <w:marRight w:val="0"/>
      <w:marTop w:val="0"/>
      <w:marBottom w:val="0"/>
      <w:divBdr>
        <w:top w:val="none" w:sz="0" w:space="0" w:color="auto"/>
        <w:left w:val="none" w:sz="0" w:space="0" w:color="auto"/>
        <w:bottom w:val="none" w:sz="0" w:space="0" w:color="auto"/>
        <w:right w:val="none" w:sz="0" w:space="0" w:color="auto"/>
      </w:divBdr>
    </w:div>
    <w:div w:id="673340235">
      <w:bodyDiv w:val="1"/>
      <w:marLeft w:val="0"/>
      <w:marRight w:val="0"/>
      <w:marTop w:val="0"/>
      <w:marBottom w:val="0"/>
      <w:divBdr>
        <w:top w:val="none" w:sz="0" w:space="0" w:color="auto"/>
        <w:left w:val="none" w:sz="0" w:space="0" w:color="auto"/>
        <w:bottom w:val="none" w:sz="0" w:space="0" w:color="auto"/>
        <w:right w:val="none" w:sz="0" w:space="0" w:color="auto"/>
      </w:divBdr>
    </w:div>
    <w:div w:id="673918070">
      <w:bodyDiv w:val="1"/>
      <w:marLeft w:val="0"/>
      <w:marRight w:val="0"/>
      <w:marTop w:val="0"/>
      <w:marBottom w:val="0"/>
      <w:divBdr>
        <w:top w:val="none" w:sz="0" w:space="0" w:color="auto"/>
        <w:left w:val="none" w:sz="0" w:space="0" w:color="auto"/>
        <w:bottom w:val="none" w:sz="0" w:space="0" w:color="auto"/>
        <w:right w:val="none" w:sz="0" w:space="0" w:color="auto"/>
      </w:divBdr>
    </w:div>
    <w:div w:id="674266513">
      <w:bodyDiv w:val="1"/>
      <w:marLeft w:val="0"/>
      <w:marRight w:val="0"/>
      <w:marTop w:val="0"/>
      <w:marBottom w:val="0"/>
      <w:divBdr>
        <w:top w:val="none" w:sz="0" w:space="0" w:color="auto"/>
        <w:left w:val="none" w:sz="0" w:space="0" w:color="auto"/>
        <w:bottom w:val="none" w:sz="0" w:space="0" w:color="auto"/>
        <w:right w:val="none" w:sz="0" w:space="0" w:color="auto"/>
      </w:divBdr>
    </w:div>
    <w:div w:id="674380365">
      <w:bodyDiv w:val="1"/>
      <w:marLeft w:val="0"/>
      <w:marRight w:val="0"/>
      <w:marTop w:val="0"/>
      <w:marBottom w:val="0"/>
      <w:divBdr>
        <w:top w:val="none" w:sz="0" w:space="0" w:color="auto"/>
        <w:left w:val="none" w:sz="0" w:space="0" w:color="auto"/>
        <w:bottom w:val="none" w:sz="0" w:space="0" w:color="auto"/>
        <w:right w:val="none" w:sz="0" w:space="0" w:color="auto"/>
      </w:divBdr>
    </w:div>
    <w:div w:id="674576731">
      <w:bodyDiv w:val="1"/>
      <w:marLeft w:val="0"/>
      <w:marRight w:val="0"/>
      <w:marTop w:val="0"/>
      <w:marBottom w:val="0"/>
      <w:divBdr>
        <w:top w:val="none" w:sz="0" w:space="0" w:color="auto"/>
        <w:left w:val="none" w:sz="0" w:space="0" w:color="auto"/>
        <w:bottom w:val="none" w:sz="0" w:space="0" w:color="auto"/>
        <w:right w:val="none" w:sz="0" w:space="0" w:color="auto"/>
      </w:divBdr>
    </w:div>
    <w:div w:id="674767546">
      <w:bodyDiv w:val="1"/>
      <w:marLeft w:val="0"/>
      <w:marRight w:val="0"/>
      <w:marTop w:val="0"/>
      <w:marBottom w:val="0"/>
      <w:divBdr>
        <w:top w:val="none" w:sz="0" w:space="0" w:color="auto"/>
        <w:left w:val="none" w:sz="0" w:space="0" w:color="auto"/>
        <w:bottom w:val="none" w:sz="0" w:space="0" w:color="auto"/>
        <w:right w:val="none" w:sz="0" w:space="0" w:color="auto"/>
      </w:divBdr>
    </w:div>
    <w:div w:id="674965035">
      <w:bodyDiv w:val="1"/>
      <w:marLeft w:val="0"/>
      <w:marRight w:val="0"/>
      <w:marTop w:val="0"/>
      <w:marBottom w:val="0"/>
      <w:divBdr>
        <w:top w:val="none" w:sz="0" w:space="0" w:color="auto"/>
        <w:left w:val="none" w:sz="0" w:space="0" w:color="auto"/>
        <w:bottom w:val="none" w:sz="0" w:space="0" w:color="auto"/>
        <w:right w:val="none" w:sz="0" w:space="0" w:color="auto"/>
      </w:divBdr>
    </w:div>
    <w:div w:id="674966698">
      <w:bodyDiv w:val="1"/>
      <w:marLeft w:val="0"/>
      <w:marRight w:val="0"/>
      <w:marTop w:val="0"/>
      <w:marBottom w:val="0"/>
      <w:divBdr>
        <w:top w:val="none" w:sz="0" w:space="0" w:color="auto"/>
        <w:left w:val="none" w:sz="0" w:space="0" w:color="auto"/>
        <w:bottom w:val="none" w:sz="0" w:space="0" w:color="auto"/>
        <w:right w:val="none" w:sz="0" w:space="0" w:color="auto"/>
      </w:divBdr>
    </w:div>
    <w:div w:id="675154419">
      <w:bodyDiv w:val="1"/>
      <w:marLeft w:val="0"/>
      <w:marRight w:val="0"/>
      <w:marTop w:val="0"/>
      <w:marBottom w:val="0"/>
      <w:divBdr>
        <w:top w:val="none" w:sz="0" w:space="0" w:color="auto"/>
        <w:left w:val="none" w:sz="0" w:space="0" w:color="auto"/>
        <w:bottom w:val="none" w:sz="0" w:space="0" w:color="auto"/>
        <w:right w:val="none" w:sz="0" w:space="0" w:color="auto"/>
      </w:divBdr>
    </w:div>
    <w:div w:id="675305566">
      <w:bodyDiv w:val="1"/>
      <w:marLeft w:val="0"/>
      <w:marRight w:val="0"/>
      <w:marTop w:val="0"/>
      <w:marBottom w:val="0"/>
      <w:divBdr>
        <w:top w:val="none" w:sz="0" w:space="0" w:color="auto"/>
        <w:left w:val="none" w:sz="0" w:space="0" w:color="auto"/>
        <w:bottom w:val="none" w:sz="0" w:space="0" w:color="auto"/>
        <w:right w:val="none" w:sz="0" w:space="0" w:color="auto"/>
      </w:divBdr>
    </w:div>
    <w:div w:id="675503532">
      <w:bodyDiv w:val="1"/>
      <w:marLeft w:val="0"/>
      <w:marRight w:val="0"/>
      <w:marTop w:val="0"/>
      <w:marBottom w:val="0"/>
      <w:divBdr>
        <w:top w:val="none" w:sz="0" w:space="0" w:color="auto"/>
        <w:left w:val="none" w:sz="0" w:space="0" w:color="auto"/>
        <w:bottom w:val="none" w:sz="0" w:space="0" w:color="auto"/>
        <w:right w:val="none" w:sz="0" w:space="0" w:color="auto"/>
      </w:divBdr>
    </w:div>
    <w:div w:id="675763903">
      <w:bodyDiv w:val="1"/>
      <w:marLeft w:val="0"/>
      <w:marRight w:val="0"/>
      <w:marTop w:val="0"/>
      <w:marBottom w:val="0"/>
      <w:divBdr>
        <w:top w:val="none" w:sz="0" w:space="0" w:color="auto"/>
        <w:left w:val="none" w:sz="0" w:space="0" w:color="auto"/>
        <w:bottom w:val="none" w:sz="0" w:space="0" w:color="auto"/>
        <w:right w:val="none" w:sz="0" w:space="0" w:color="auto"/>
      </w:divBdr>
    </w:div>
    <w:div w:id="676008303">
      <w:bodyDiv w:val="1"/>
      <w:marLeft w:val="0"/>
      <w:marRight w:val="0"/>
      <w:marTop w:val="0"/>
      <w:marBottom w:val="0"/>
      <w:divBdr>
        <w:top w:val="none" w:sz="0" w:space="0" w:color="auto"/>
        <w:left w:val="none" w:sz="0" w:space="0" w:color="auto"/>
        <w:bottom w:val="none" w:sz="0" w:space="0" w:color="auto"/>
        <w:right w:val="none" w:sz="0" w:space="0" w:color="auto"/>
      </w:divBdr>
    </w:div>
    <w:div w:id="676200753">
      <w:bodyDiv w:val="1"/>
      <w:marLeft w:val="0"/>
      <w:marRight w:val="0"/>
      <w:marTop w:val="0"/>
      <w:marBottom w:val="0"/>
      <w:divBdr>
        <w:top w:val="none" w:sz="0" w:space="0" w:color="auto"/>
        <w:left w:val="none" w:sz="0" w:space="0" w:color="auto"/>
        <w:bottom w:val="none" w:sz="0" w:space="0" w:color="auto"/>
        <w:right w:val="none" w:sz="0" w:space="0" w:color="auto"/>
      </w:divBdr>
    </w:div>
    <w:div w:id="676226099">
      <w:bodyDiv w:val="1"/>
      <w:marLeft w:val="0"/>
      <w:marRight w:val="0"/>
      <w:marTop w:val="0"/>
      <w:marBottom w:val="0"/>
      <w:divBdr>
        <w:top w:val="none" w:sz="0" w:space="0" w:color="auto"/>
        <w:left w:val="none" w:sz="0" w:space="0" w:color="auto"/>
        <w:bottom w:val="none" w:sz="0" w:space="0" w:color="auto"/>
        <w:right w:val="none" w:sz="0" w:space="0" w:color="auto"/>
      </w:divBdr>
    </w:div>
    <w:div w:id="676427290">
      <w:bodyDiv w:val="1"/>
      <w:marLeft w:val="0"/>
      <w:marRight w:val="0"/>
      <w:marTop w:val="0"/>
      <w:marBottom w:val="0"/>
      <w:divBdr>
        <w:top w:val="none" w:sz="0" w:space="0" w:color="auto"/>
        <w:left w:val="none" w:sz="0" w:space="0" w:color="auto"/>
        <w:bottom w:val="none" w:sz="0" w:space="0" w:color="auto"/>
        <w:right w:val="none" w:sz="0" w:space="0" w:color="auto"/>
      </w:divBdr>
    </w:div>
    <w:div w:id="676732016">
      <w:bodyDiv w:val="1"/>
      <w:marLeft w:val="0"/>
      <w:marRight w:val="0"/>
      <w:marTop w:val="0"/>
      <w:marBottom w:val="0"/>
      <w:divBdr>
        <w:top w:val="none" w:sz="0" w:space="0" w:color="auto"/>
        <w:left w:val="none" w:sz="0" w:space="0" w:color="auto"/>
        <w:bottom w:val="none" w:sz="0" w:space="0" w:color="auto"/>
        <w:right w:val="none" w:sz="0" w:space="0" w:color="auto"/>
      </w:divBdr>
    </w:div>
    <w:div w:id="676813694">
      <w:bodyDiv w:val="1"/>
      <w:marLeft w:val="0"/>
      <w:marRight w:val="0"/>
      <w:marTop w:val="0"/>
      <w:marBottom w:val="0"/>
      <w:divBdr>
        <w:top w:val="none" w:sz="0" w:space="0" w:color="auto"/>
        <w:left w:val="none" w:sz="0" w:space="0" w:color="auto"/>
        <w:bottom w:val="none" w:sz="0" w:space="0" w:color="auto"/>
        <w:right w:val="none" w:sz="0" w:space="0" w:color="auto"/>
      </w:divBdr>
    </w:div>
    <w:div w:id="676813746">
      <w:bodyDiv w:val="1"/>
      <w:marLeft w:val="0"/>
      <w:marRight w:val="0"/>
      <w:marTop w:val="0"/>
      <w:marBottom w:val="0"/>
      <w:divBdr>
        <w:top w:val="none" w:sz="0" w:space="0" w:color="auto"/>
        <w:left w:val="none" w:sz="0" w:space="0" w:color="auto"/>
        <w:bottom w:val="none" w:sz="0" w:space="0" w:color="auto"/>
        <w:right w:val="none" w:sz="0" w:space="0" w:color="auto"/>
      </w:divBdr>
    </w:div>
    <w:div w:id="676885364">
      <w:bodyDiv w:val="1"/>
      <w:marLeft w:val="0"/>
      <w:marRight w:val="0"/>
      <w:marTop w:val="0"/>
      <w:marBottom w:val="0"/>
      <w:divBdr>
        <w:top w:val="none" w:sz="0" w:space="0" w:color="auto"/>
        <w:left w:val="none" w:sz="0" w:space="0" w:color="auto"/>
        <w:bottom w:val="none" w:sz="0" w:space="0" w:color="auto"/>
        <w:right w:val="none" w:sz="0" w:space="0" w:color="auto"/>
      </w:divBdr>
    </w:div>
    <w:div w:id="677006028">
      <w:bodyDiv w:val="1"/>
      <w:marLeft w:val="0"/>
      <w:marRight w:val="0"/>
      <w:marTop w:val="0"/>
      <w:marBottom w:val="0"/>
      <w:divBdr>
        <w:top w:val="none" w:sz="0" w:space="0" w:color="auto"/>
        <w:left w:val="none" w:sz="0" w:space="0" w:color="auto"/>
        <w:bottom w:val="none" w:sz="0" w:space="0" w:color="auto"/>
        <w:right w:val="none" w:sz="0" w:space="0" w:color="auto"/>
      </w:divBdr>
    </w:div>
    <w:div w:id="677342581">
      <w:bodyDiv w:val="1"/>
      <w:marLeft w:val="0"/>
      <w:marRight w:val="0"/>
      <w:marTop w:val="0"/>
      <w:marBottom w:val="0"/>
      <w:divBdr>
        <w:top w:val="none" w:sz="0" w:space="0" w:color="auto"/>
        <w:left w:val="none" w:sz="0" w:space="0" w:color="auto"/>
        <w:bottom w:val="none" w:sz="0" w:space="0" w:color="auto"/>
        <w:right w:val="none" w:sz="0" w:space="0" w:color="auto"/>
      </w:divBdr>
    </w:div>
    <w:div w:id="677580983">
      <w:bodyDiv w:val="1"/>
      <w:marLeft w:val="0"/>
      <w:marRight w:val="0"/>
      <w:marTop w:val="0"/>
      <w:marBottom w:val="0"/>
      <w:divBdr>
        <w:top w:val="none" w:sz="0" w:space="0" w:color="auto"/>
        <w:left w:val="none" w:sz="0" w:space="0" w:color="auto"/>
        <w:bottom w:val="none" w:sz="0" w:space="0" w:color="auto"/>
        <w:right w:val="none" w:sz="0" w:space="0" w:color="auto"/>
      </w:divBdr>
    </w:div>
    <w:div w:id="678194558">
      <w:bodyDiv w:val="1"/>
      <w:marLeft w:val="0"/>
      <w:marRight w:val="0"/>
      <w:marTop w:val="0"/>
      <w:marBottom w:val="0"/>
      <w:divBdr>
        <w:top w:val="none" w:sz="0" w:space="0" w:color="auto"/>
        <w:left w:val="none" w:sz="0" w:space="0" w:color="auto"/>
        <w:bottom w:val="none" w:sz="0" w:space="0" w:color="auto"/>
        <w:right w:val="none" w:sz="0" w:space="0" w:color="auto"/>
      </w:divBdr>
    </w:div>
    <w:div w:id="678196460">
      <w:bodyDiv w:val="1"/>
      <w:marLeft w:val="0"/>
      <w:marRight w:val="0"/>
      <w:marTop w:val="0"/>
      <w:marBottom w:val="0"/>
      <w:divBdr>
        <w:top w:val="none" w:sz="0" w:space="0" w:color="auto"/>
        <w:left w:val="none" w:sz="0" w:space="0" w:color="auto"/>
        <w:bottom w:val="none" w:sz="0" w:space="0" w:color="auto"/>
        <w:right w:val="none" w:sz="0" w:space="0" w:color="auto"/>
      </w:divBdr>
    </w:div>
    <w:div w:id="678234124">
      <w:bodyDiv w:val="1"/>
      <w:marLeft w:val="0"/>
      <w:marRight w:val="0"/>
      <w:marTop w:val="0"/>
      <w:marBottom w:val="0"/>
      <w:divBdr>
        <w:top w:val="none" w:sz="0" w:space="0" w:color="auto"/>
        <w:left w:val="none" w:sz="0" w:space="0" w:color="auto"/>
        <w:bottom w:val="none" w:sz="0" w:space="0" w:color="auto"/>
        <w:right w:val="none" w:sz="0" w:space="0" w:color="auto"/>
      </w:divBdr>
    </w:div>
    <w:div w:id="678384941">
      <w:bodyDiv w:val="1"/>
      <w:marLeft w:val="0"/>
      <w:marRight w:val="0"/>
      <w:marTop w:val="0"/>
      <w:marBottom w:val="0"/>
      <w:divBdr>
        <w:top w:val="none" w:sz="0" w:space="0" w:color="auto"/>
        <w:left w:val="none" w:sz="0" w:space="0" w:color="auto"/>
        <w:bottom w:val="none" w:sz="0" w:space="0" w:color="auto"/>
        <w:right w:val="none" w:sz="0" w:space="0" w:color="auto"/>
      </w:divBdr>
    </w:div>
    <w:div w:id="679429114">
      <w:bodyDiv w:val="1"/>
      <w:marLeft w:val="0"/>
      <w:marRight w:val="0"/>
      <w:marTop w:val="0"/>
      <w:marBottom w:val="0"/>
      <w:divBdr>
        <w:top w:val="none" w:sz="0" w:space="0" w:color="auto"/>
        <w:left w:val="none" w:sz="0" w:space="0" w:color="auto"/>
        <w:bottom w:val="none" w:sz="0" w:space="0" w:color="auto"/>
        <w:right w:val="none" w:sz="0" w:space="0" w:color="auto"/>
      </w:divBdr>
    </w:div>
    <w:div w:id="679505754">
      <w:bodyDiv w:val="1"/>
      <w:marLeft w:val="0"/>
      <w:marRight w:val="0"/>
      <w:marTop w:val="0"/>
      <w:marBottom w:val="0"/>
      <w:divBdr>
        <w:top w:val="none" w:sz="0" w:space="0" w:color="auto"/>
        <w:left w:val="none" w:sz="0" w:space="0" w:color="auto"/>
        <w:bottom w:val="none" w:sz="0" w:space="0" w:color="auto"/>
        <w:right w:val="none" w:sz="0" w:space="0" w:color="auto"/>
      </w:divBdr>
    </w:div>
    <w:div w:id="679624095">
      <w:bodyDiv w:val="1"/>
      <w:marLeft w:val="0"/>
      <w:marRight w:val="0"/>
      <w:marTop w:val="0"/>
      <w:marBottom w:val="0"/>
      <w:divBdr>
        <w:top w:val="none" w:sz="0" w:space="0" w:color="auto"/>
        <w:left w:val="none" w:sz="0" w:space="0" w:color="auto"/>
        <w:bottom w:val="none" w:sz="0" w:space="0" w:color="auto"/>
        <w:right w:val="none" w:sz="0" w:space="0" w:color="auto"/>
      </w:divBdr>
    </w:div>
    <w:div w:id="679966991">
      <w:bodyDiv w:val="1"/>
      <w:marLeft w:val="0"/>
      <w:marRight w:val="0"/>
      <w:marTop w:val="0"/>
      <w:marBottom w:val="0"/>
      <w:divBdr>
        <w:top w:val="none" w:sz="0" w:space="0" w:color="auto"/>
        <w:left w:val="none" w:sz="0" w:space="0" w:color="auto"/>
        <w:bottom w:val="none" w:sz="0" w:space="0" w:color="auto"/>
        <w:right w:val="none" w:sz="0" w:space="0" w:color="auto"/>
      </w:divBdr>
    </w:div>
    <w:div w:id="680156598">
      <w:bodyDiv w:val="1"/>
      <w:marLeft w:val="0"/>
      <w:marRight w:val="0"/>
      <w:marTop w:val="0"/>
      <w:marBottom w:val="0"/>
      <w:divBdr>
        <w:top w:val="none" w:sz="0" w:space="0" w:color="auto"/>
        <w:left w:val="none" w:sz="0" w:space="0" w:color="auto"/>
        <w:bottom w:val="none" w:sz="0" w:space="0" w:color="auto"/>
        <w:right w:val="none" w:sz="0" w:space="0" w:color="auto"/>
      </w:divBdr>
    </w:div>
    <w:div w:id="680742387">
      <w:bodyDiv w:val="1"/>
      <w:marLeft w:val="0"/>
      <w:marRight w:val="0"/>
      <w:marTop w:val="0"/>
      <w:marBottom w:val="0"/>
      <w:divBdr>
        <w:top w:val="none" w:sz="0" w:space="0" w:color="auto"/>
        <w:left w:val="none" w:sz="0" w:space="0" w:color="auto"/>
        <w:bottom w:val="none" w:sz="0" w:space="0" w:color="auto"/>
        <w:right w:val="none" w:sz="0" w:space="0" w:color="auto"/>
      </w:divBdr>
    </w:div>
    <w:div w:id="680858185">
      <w:bodyDiv w:val="1"/>
      <w:marLeft w:val="0"/>
      <w:marRight w:val="0"/>
      <w:marTop w:val="0"/>
      <w:marBottom w:val="0"/>
      <w:divBdr>
        <w:top w:val="none" w:sz="0" w:space="0" w:color="auto"/>
        <w:left w:val="none" w:sz="0" w:space="0" w:color="auto"/>
        <w:bottom w:val="none" w:sz="0" w:space="0" w:color="auto"/>
        <w:right w:val="none" w:sz="0" w:space="0" w:color="auto"/>
      </w:divBdr>
    </w:div>
    <w:div w:id="681665165">
      <w:bodyDiv w:val="1"/>
      <w:marLeft w:val="0"/>
      <w:marRight w:val="0"/>
      <w:marTop w:val="0"/>
      <w:marBottom w:val="0"/>
      <w:divBdr>
        <w:top w:val="none" w:sz="0" w:space="0" w:color="auto"/>
        <w:left w:val="none" w:sz="0" w:space="0" w:color="auto"/>
        <w:bottom w:val="none" w:sz="0" w:space="0" w:color="auto"/>
        <w:right w:val="none" w:sz="0" w:space="0" w:color="auto"/>
      </w:divBdr>
    </w:div>
    <w:div w:id="682130883">
      <w:bodyDiv w:val="1"/>
      <w:marLeft w:val="0"/>
      <w:marRight w:val="0"/>
      <w:marTop w:val="0"/>
      <w:marBottom w:val="0"/>
      <w:divBdr>
        <w:top w:val="none" w:sz="0" w:space="0" w:color="auto"/>
        <w:left w:val="none" w:sz="0" w:space="0" w:color="auto"/>
        <w:bottom w:val="none" w:sz="0" w:space="0" w:color="auto"/>
        <w:right w:val="none" w:sz="0" w:space="0" w:color="auto"/>
      </w:divBdr>
    </w:div>
    <w:div w:id="682442746">
      <w:bodyDiv w:val="1"/>
      <w:marLeft w:val="0"/>
      <w:marRight w:val="0"/>
      <w:marTop w:val="0"/>
      <w:marBottom w:val="0"/>
      <w:divBdr>
        <w:top w:val="none" w:sz="0" w:space="0" w:color="auto"/>
        <w:left w:val="none" w:sz="0" w:space="0" w:color="auto"/>
        <w:bottom w:val="none" w:sz="0" w:space="0" w:color="auto"/>
        <w:right w:val="none" w:sz="0" w:space="0" w:color="auto"/>
      </w:divBdr>
    </w:div>
    <w:div w:id="682510563">
      <w:bodyDiv w:val="1"/>
      <w:marLeft w:val="0"/>
      <w:marRight w:val="0"/>
      <w:marTop w:val="0"/>
      <w:marBottom w:val="0"/>
      <w:divBdr>
        <w:top w:val="none" w:sz="0" w:space="0" w:color="auto"/>
        <w:left w:val="none" w:sz="0" w:space="0" w:color="auto"/>
        <w:bottom w:val="none" w:sz="0" w:space="0" w:color="auto"/>
        <w:right w:val="none" w:sz="0" w:space="0" w:color="auto"/>
      </w:divBdr>
    </w:div>
    <w:div w:id="682517308">
      <w:bodyDiv w:val="1"/>
      <w:marLeft w:val="0"/>
      <w:marRight w:val="0"/>
      <w:marTop w:val="0"/>
      <w:marBottom w:val="0"/>
      <w:divBdr>
        <w:top w:val="none" w:sz="0" w:space="0" w:color="auto"/>
        <w:left w:val="none" w:sz="0" w:space="0" w:color="auto"/>
        <w:bottom w:val="none" w:sz="0" w:space="0" w:color="auto"/>
        <w:right w:val="none" w:sz="0" w:space="0" w:color="auto"/>
      </w:divBdr>
    </w:div>
    <w:div w:id="682710183">
      <w:bodyDiv w:val="1"/>
      <w:marLeft w:val="0"/>
      <w:marRight w:val="0"/>
      <w:marTop w:val="0"/>
      <w:marBottom w:val="0"/>
      <w:divBdr>
        <w:top w:val="none" w:sz="0" w:space="0" w:color="auto"/>
        <w:left w:val="none" w:sz="0" w:space="0" w:color="auto"/>
        <w:bottom w:val="none" w:sz="0" w:space="0" w:color="auto"/>
        <w:right w:val="none" w:sz="0" w:space="0" w:color="auto"/>
      </w:divBdr>
    </w:div>
    <w:div w:id="682781771">
      <w:bodyDiv w:val="1"/>
      <w:marLeft w:val="0"/>
      <w:marRight w:val="0"/>
      <w:marTop w:val="0"/>
      <w:marBottom w:val="0"/>
      <w:divBdr>
        <w:top w:val="none" w:sz="0" w:space="0" w:color="auto"/>
        <w:left w:val="none" w:sz="0" w:space="0" w:color="auto"/>
        <w:bottom w:val="none" w:sz="0" w:space="0" w:color="auto"/>
        <w:right w:val="none" w:sz="0" w:space="0" w:color="auto"/>
      </w:divBdr>
    </w:div>
    <w:div w:id="683096022">
      <w:bodyDiv w:val="1"/>
      <w:marLeft w:val="0"/>
      <w:marRight w:val="0"/>
      <w:marTop w:val="0"/>
      <w:marBottom w:val="0"/>
      <w:divBdr>
        <w:top w:val="none" w:sz="0" w:space="0" w:color="auto"/>
        <w:left w:val="none" w:sz="0" w:space="0" w:color="auto"/>
        <w:bottom w:val="none" w:sz="0" w:space="0" w:color="auto"/>
        <w:right w:val="none" w:sz="0" w:space="0" w:color="auto"/>
      </w:divBdr>
    </w:div>
    <w:div w:id="683552223">
      <w:bodyDiv w:val="1"/>
      <w:marLeft w:val="0"/>
      <w:marRight w:val="0"/>
      <w:marTop w:val="0"/>
      <w:marBottom w:val="0"/>
      <w:divBdr>
        <w:top w:val="none" w:sz="0" w:space="0" w:color="auto"/>
        <w:left w:val="none" w:sz="0" w:space="0" w:color="auto"/>
        <w:bottom w:val="none" w:sz="0" w:space="0" w:color="auto"/>
        <w:right w:val="none" w:sz="0" w:space="0" w:color="auto"/>
      </w:divBdr>
    </w:div>
    <w:div w:id="683629671">
      <w:bodyDiv w:val="1"/>
      <w:marLeft w:val="0"/>
      <w:marRight w:val="0"/>
      <w:marTop w:val="0"/>
      <w:marBottom w:val="0"/>
      <w:divBdr>
        <w:top w:val="none" w:sz="0" w:space="0" w:color="auto"/>
        <w:left w:val="none" w:sz="0" w:space="0" w:color="auto"/>
        <w:bottom w:val="none" w:sz="0" w:space="0" w:color="auto"/>
        <w:right w:val="none" w:sz="0" w:space="0" w:color="auto"/>
      </w:divBdr>
    </w:div>
    <w:div w:id="683748702">
      <w:bodyDiv w:val="1"/>
      <w:marLeft w:val="0"/>
      <w:marRight w:val="0"/>
      <w:marTop w:val="0"/>
      <w:marBottom w:val="0"/>
      <w:divBdr>
        <w:top w:val="none" w:sz="0" w:space="0" w:color="auto"/>
        <w:left w:val="none" w:sz="0" w:space="0" w:color="auto"/>
        <w:bottom w:val="none" w:sz="0" w:space="0" w:color="auto"/>
        <w:right w:val="none" w:sz="0" w:space="0" w:color="auto"/>
      </w:divBdr>
    </w:div>
    <w:div w:id="683749761">
      <w:bodyDiv w:val="1"/>
      <w:marLeft w:val="0"/>
      <w:marRight w:val="0"/>
      <w:marTop w:val="0"/>
      <w:marBottom w:val="0"/>
      <w:divBdr>
        <w:top w:val="none" w:sz="0" w:space="0" w:color="auto"/>
        <w:left w:val="none" w:sz="0" w:space="0" w:color="auto"/>
        <w:bottom w:val="none" w:sz="0" w:space="0" w:color="auto"/>
        <w:right w:val="none" w:sz="0" w:space="0" w:color="auto"/>
      </w:divBdr>
    </w:div>
    <w:div w:id="684285991">
      <w:bodyDiv w:val="1"/>
      <w:marLeft w:val="0"/>
      <w:marRight w:val="0"/>
      <w:marTop w:val="0"/>
      <w:marBottom w:val="0"/>
      <w:divBdr>
        <w:top w:val="none" w:sz="0" w:space="0" w:color="auto"/>
        <w:left w:val="none" w:sz="0" w:space="0" w:color="auto"/>
        <w:bottom w:val="none" w:sz="0" w:space="0" w:color="auto"/>
        <w:right w:val="none" w:sz="0" w:space="0" w:color="auto"/>
      </w:divBdr>
    </w:div>
    <w:div w:id="684401792">
      <w:bodyDiv w:val="1"/>
      <w:marLeft w:val="0"/>
      <w:marRight w:val="0"/>
      <w:marTop w:val="0"/>
      <w:marBottom w:val="0"/>
      <w:divBdr>
        <w:top w:val="none" w:sz="0" w:space="0" w:color="auto"/>
        <w:left w:val="none" w:sz="0" w:space="0" w:color="auto"/>
        <w:bottom w:val="none" w:sz="0" w:space="0" w:color="auto"/>
        <w:right w:val="none" w:sz="0" w:space="0" w:color="auto"/>
      </w:divBdr>
    </w:div>
    <w:div w:id="684404897">
      <w:bodyDiv w:val="1"/>
      <w:marLeft w:val="0"/>
      <w:marRight w:val="0"/>
      <w:marTop w:val="0"/>
      <w:marBottom w:val="0"/>
      <w:divBdr>
        <w:top w:val="none" w:sz="0" w:space="0" w:color="auto"/>
        <w:left w:val="none" w:sz="0" w:space="0" w:color="auto"/>
        <w:bottom w:val="none" w:sz="0" w:space="0" w:color="auto"/>
        <w:right w:val="none" w:sz="0" w:space="0" w:color="auto"/>
      </w:divBdr>
    </w:div>
    <w:div w:id="684745636">
      <w:bodyDiv w:val="1"/>
      <w:marLeft w:val="0"/>
      <w:marRight w:val="0"/>
      <w:marTop w:val="0"/>
      <w:marBottom w:val="0"/>
      <w:divBdr>
        <w:top w:val="none" w:sz="0" w:space="0" w:color="auto"/>
        <w:left w:val="none" w:sz="0" w:space="0" w:color="auto"/>
        <w:bottom w:val="none" w:sz="0" w:space="0" w:color="auto"/>
        <w:right w:val="none" w:sz="0" w:space="0" w:color="auto"/>
      </w:divBdr>
    </w:div>
    <w:div w:id="684748295">
      <w:bodyDiv w:val="1"/>
      <w:marLeft w:val="0"/>
      <w:marRight w:val="0"/>
      <w:marTop w:val="0"/>
      <w:marBottom w:val="0"/>
      <w:divBdr>
        <w:top w:val="none" w:sz="0" w:space="0" w:color="auto"/>
        <w:left w:val="none" w:sz="0" w:space="0" w:color="auto"/>
        <w:bottom w:val="none" w:sz="0" w:space="0" w:color="auto"/>
        <w:right w:val="none" w:sz="0" w:space="0" w:color="auto"/>
      </w:divBdr>
    </w:div>
    <w:div w:id="685013197">
      <w:bodyDiv w:val="1"/>
      <w:marLeft w:val="0"/>
      <w:marRight w:val="0"/>
      <w:marTop w:val="0"/>
      <w:marBottom w:val="0"/>
      <w:divBdr>
        <w:top w:val="none" w:sz="0" w:space="0" w:color="auto"/>
        <w:left w:val="none" w:sz="0" w:space="0" w:color="auto"/>
        <w:bottom w:val="none" w:sz="0" w:space="0" w:color="auto"/>
        <w:right w:val="none" w:sz="0" w:space="0" w:color="auto"/>
      </w:divBdr>
    </w:div>
    <w:div w:id="685013780">
      <w:bodyDiv w:val="1"/>
      <w:marLeft w:val="0"/>
      <w:marRight w:val="0"/>
      <w:marTop w:val="0"/>
      <w:marBottom w:val="0"/>
      <w:divBdr>
        <w:top w:val="none" w:sz="0" w:space="0" w:color="auto"/>
        <w:left w:val="none" w:sz="0" w:space="0" w:color="auto"/>
        <w:bottom w:val="none" w:sz="0" w:space="0" w:color="auto"/>
        <w:right w:val="none" w:sz="0" w:space="0" w:color="auto"/>
      </w:divBdr>
    </w:div>
    <w:div w:id="685058034">
      <w:bodyDiv w:val="1"/>
      <w:marLeft w:val="0"/>
      <w:marRight w:val="0"/>
      <w:marTop w:val="0"/>
      <w:marBottom w:val="0"/>
      <w:divBdr>
        <w:top w:val="none" w:sz="0" w:space="0" w:color="auto"/>
        <w:left w:val="none" w:sz="0" w:space="0" w:color="auto"/>
        <w:bottom w:val="none" w:sz="0" w:space="0" w:color="auto"/>
        <w:right w:val="none" w:sz="0" w:space="0" w:color="auto"/>
      </w:divBdr>
    </w:div>
    <w:div w:id="685179086">
      <w:bodyDiv w:val="1"/>
      <w:marLeft w:val="0"/>
      <w:marRight w:val="0"/>
      <w:marTop w:val="0"/>
      <w:marBottom w:val="0"/>
      <w:divBdr>
        <w:top w:val="none" w:sz="0" w:space="0" w:color="auto"/>
        <w:left w:val="none" w:sz="0" w:space="0" w:color="auto"/>
        <w:bottom w:val="none" w:sz="0" w:space="0" w:color="auto"/>
        <w:right w:val="none" w:sz="0" w:space="0" w:color="auto"/>
      </w:divBdr>
    </w:div>
    <w:div w:id="685324847">
      <w:bodyDiv w:val="1"/>
      <w:marLeft w:val="0"/>
      <w:marRight w:val="0"/>
      <w:marTop w:val="0"/>
      <w:marBottom w:val="0"/>
      <w:divBdr>
        <w:top w:val="none" w:sz="0" w:space="0" w:color="auto"/>
        <w:left w:val="none" w:sz="0" w:space="0" w:color="auto"/>
        <w:bottom w:val="none" w:sz="0" w:space="0" w:color="auto"/>
        <w:right w:val="none" w:sz="0" w:space="0" w:color="auto"/>
      </w:divBdr>
    </w:div>
    <w:div w:id="685441962">
      <w:bodyDiv w:val="1"/>
      <w:marLeft w:val="0"/>
      <w:marRight w:val="0"/>
      <w:marTop w:val="0"/>
      <w:marBottom w:val="0"/>
      <w:divBdr>
        <w:top w:val="none" w:sz="0" w:space="0" w:color="auto"/>
        <w:left w:val="none" w:sz="0" w:space="0" w:color="auto"/>
        <w:bottom w:val="none" w:sz="0" w:space="0" w:color="auto"/>
        <w:right w:val="none" w:sz="0" w:space="0" w:color="auto"/>
      </w:divBdr>
    </w:div>
    <w:div w:id="685517306">
      <w:bodyDiv w:val="1"/>
      <w:marLeft w:val="0"/>
      <w:marRight w:val="0"/>
      <w:marTop w:val="0"/>
      <w:marBottom w:val="0"/>
      <w:divBdr>
        <w:top w:val="none" w:sz="0" w:space="0" w:color="auto"/>
        <w:left w:val="none" w:sz="0" w:space="0" w:color="auto"/>
        <w:bottom w:val="none" w:sz="0" w:space="0" w:color="auto"/>
        <w:right w:val="none" w:sz="0" w:space="0" w:color="auto"/>
      </w:divBdr>
    </w:div>
    <w:div w:id="685788571">
      <w:bodyDiv w:val="1"/>
      <w:marLeft w:val="0"/>
      <w:marRight w:val="0"/>
      <w:marTop w:val="0"/>
      <w:marBottom w:val="0"/>
      <w:divBdr>
        <w:top w:val="none" w:sz="0" w:space="0" w:color="auto"/>
        <w:left w:val="none" w:sz="0" w:space="0" w:color="auto"/>
        <w:bottom w:val="none" w:sz="0" w:space="0" w:color="auto"/>
        <w:right w:val="none" w:sz="0" w:space="0" w:color="auto"/>
      </w:divBdr>
    </w:div>
    <w:div w:id="685795039">
      <w:bodyDiv w:val="1"/>
      <w:marLeft w:val="0"/>
      <w:marRight w:val="0"/>
      <w:marTop w:val="0"/>
      <w:marBottom w:val="0"/>
      <w:divBdr>
        <w:top w:val="none" w:sz="0" w:space="0" w:color="auto"/>
        <w:left w:val="none" w:sz="0" w:space="0" w:color="auto"/>
        <w:bottom w:val="none" w:sz="0" w:space="0" w:color="auto"/>
        <w:right w:val="none" w:sz="0" w:space="0" w:color="auto"/>
      </w:divBdr>
    </w:div>
    <w:div w:id="686100692">
      <w:bodyDiv w:val="1"/>
      <w:marLeft w:val="0"/>
      <w:marRight w:val="0"/>
      <w:marTop w:val="0"/>
      <w:marBottom w:val="0"/>
      <w:divBdr>
        <w:top w:val="none" w:sz="0" w:space="0" w:color="auto"/>
        <w:left w:val="none" w:sz="0" w:space="0" w:color="auto"/>
        <w:bottom w:val="none" w:sz="0" w:space="0" w:color="auto"/>
        <w:right w:val="none" w:sz="0" w:space="0" w:color="auto"/>
      </w:divBdr>
    </w:div>
    <w:div w:id="686176835">
      <w:bodyDiv w:val="1"/>
      <w:marLeft w:val="0"/>
      <w:marRight w:val="0"/>
      <w:marTop w:val="0"/>
      <w:marBottom w:val="0"/>
      <w:divBdr>
        <w:top w:val="none" w:sz="0" w:space="0" w:color="auto"/>
        <w:left w:val="none" w:sz="0" w:space="0" w:color="auto"/>
        <w:bottom w:val="none" w:sz="0" w:space="0" w:color="auto"/>
        <w:right w:val="none" w:sz="0" w:space="0" w:color="auto"/>
      </w:divBdr>
    </w:div>
    <w:div w:id="686295873">
      <w:bodyDiv w:val="1"/>
      <w:marLeft w:val="0"/>
      <w:marRight w:val="0"/>
      <w:marTop w:val="0"/>
      <w:marBottom w:val="0"/>
      <w:divBdr>
        <w:top w:val="none" w:sz="0" w:space="0" w:color="auto"/>
        <w:left w:val="none" w:sz="0" w:space="0" w:color="auto"/>
        <w:bottom w:val="none" w:sz="0" w:space="0" w:color="auto"/>
        <w:right w:val="none" w:sz="0" w:space="0" w:color="auto"/>
      </w:divBdr>
    </w:div>
    <w:div w:id="686368757">
      <w:bodyDiv w:val="1"/>
      <w:marLeft w:val="0"/>
      <w:marRight w:val="0"/>
      <w:marTop w:val="0"/>
      <w:marBottom w:val="0"/>
      <w:divBdr>
        <w:top w:val="none" w:sz="0" w:space="0" w:color="auto"/>
        <w:left w:val="none" w:sz="0" w:space="0" w:color="auto"/>
        <w:bottom w:val="none" w:sz="0" w:space="0" w:color="auto"/>
        <w:right w:val="none" w:sz="0" w:space="0" w:color="auto"/>
      </w:divBdr>
    </w:div>
    <w:div w:id="686449060">
      <w:bodyDiv w:val="1"/>
      <w:marLeft w:val="0"/>
      <w:marRight w:val="0"/>
      <w:marTop w:val="0"/>
      <w:marBottom w:val="0"/>
      <w:divBdr>
        <w:top w:val="none" w:sz="0" w:space="0" w:color="auto"/>
        <w:left w:val="none" w:sz="0" w:space="0" w:color="auto"/>
        <w:bottom w:val="none" w:sz="0" w:space="0" w:color="auto"/>
        <w:right w:val="none" w:sz="0" w:space="0" w:color="auto"/>
      </w:divBdr>
    </w:div>
    <w:div w:id="686562658">
      <w:bodyDiv w:val="1"/>
      <w:marLeft w:val="0"/>
      <w:marRight w:val="0"/>
      <w:marTop w:val="0"/>
      <w:marBottom w:val="0"/>
      <w:divBdr>
        <w:top w:val="none" w:sz="0" w:space="0" w:color="auto"/>
        <w:left w:val="none" w:sz="0" w:space="0" w:color="auto"/>
        <w:bottom w:val="none" w:sz="0" w:space="0" w:color="auto"/>
        <w:right w:val="none" w:sz="0" w:space="0" w:color="auto"/>
      </w:divBdr>
    </w:div>
    <w:div w:id="686709379">
      <w:bodyDiv w:val="1"/>
      <w:marLeft w:val="0"/>
      <w:marRight w:val="0"/>
      <w:marTop w:val="0"/>
      <w:marBottom w:val="0"/>
      <w:divBdr>
        <w:top w:val="none" w:sz="0" w:space="0" w:color="auto"/>
        <w:left w:val="none" w:sz="0" w:space="0" w:color="auto"/>
        <w:bottom w:val="none" w:sz="0" w:space="0" w:color="auto"/>
        <w:right w:val="none" w:sz="0" w:space="0" w:color="auto"/>
      </w:divBdr>
    </w:div>
    <w:div w:id="687415912">
      <w:bodyDiv w:val="1"/>
      <w:marLeft w:val="0"/>
      <w:marRight w:val="0"/>
      <w:marTop w:val="0"/>
      <w:marBottom w:val="0"/>
      <w:divBdr>
        <w:top w:val="none" w:sz="0" w:space="0" w:color="auto"/>
        <w:left w:val="none" w:sz="0" w:space="0" w:color="auto"/>
        <w:bottom w:val="none" w:sz="0" w:space="0" w:color="auto"/>
        <w:right w:val="none" w:sz="0" w:space="0" w:color="auto"/>
      </w:divBdr>
    </w:div>
    <w:div w:id="687756119">
      <w:bodyDiv w:val="1"/>
      <w:marLeft w:val="0"/>
      <w:marRight w:val="0"/>
      <w:marTop w:val="0"/>
      <w:marBottom w:val="0"/>
      <w:divBdr>
        <w:top w:val="none" w:sz="0" w:space="0" w:color="auto"/>
        <w:left w:val="none" w:sz="0" w:space="0" w:color="auto"/>
        <w:bottom w:val="none" w:sz="0" w:space="0" w:color="auto"/>
        <w:right w:val="none" w:sz="0" w:space="0" w:color="auto"/>
      </w:divBdr>
    </w:div>
    <w:div w:id="687949414">
      <w:bodyDiv w:val="1"/>
      <w:marLeft w:val="0"/>
      <w:marRight w:val="0"/>
      <w:marTop w:val="0"/>
      <w:marBottom w:val="0"/>
      <w:divBdr>
        <w:top w:val="none" w:sz="0" w:space="0" w:color="auto"/>
        <w:left w:val="none" w:sz="0" w:space="0" w:color="auto"/>
        <w:bottom w:val="none" w:sz="0" w:space="0" w:color="auto"/>
        <w:right w:val="none" w:sz="0" w:space="0" w:color="auto"/>
      </w:divBdr>
    </w:div>
    <w:div w:id="688140300">
      <w:bodyDiv w:val="1"/>
      <w:marLeft w:val="0"/>
      <w:marRight w:val="0"/>
      <w:marTop w:val="0"/>
      <w:marBottom w:val="0"/>
      <w:divBdr>
        <w:top w:val="none" w:sz="0" w:space="0" w:color="auto"/>
        <w:left w:val="none" w:sz="0" w:space="0" w:color="auto"/>
        <w:bottom w:val="none" w:sz="0" w:space="0" w:color="auto"/>
        <w:right w:val="none" w:sz="0" w:space="0" w:color="auto"/>
      </w:divBdr>
    </w:div>
    <w:div w:id="688485029">
      <w:bodyDiv w:val="1"/>
      <w:marLeft w:val="0"/>
      <w:marRight w:val="0"/>
      <w:marTop w:val="0"/>
      <w:marBottom w:val="0"/>
      <w:divBdr>
        <w:top w:val="none" w:sz="0" w:space="0" w:color="auto"/>
        <w:left w:val="none" w:sz="0" w:space="0" w:color="auto"/>
        <w:bottom w:val="none" w:sz="0" w:space="0" w:color="auto"/>
        <w:right w:val="none" w:sz="0" w:space="0" w:color="auto"/>
      </w:divBdr>
    </w:div>
    <w:div w:id="688487322">
      <w:bodyDiv w:val="1"/>
      <w:marLeft w:val="0"/>
      <w:marRight w:val="0"/>
      <w:marTop w:val="0"/>
      <w:marBottom w:val="0"/>
      <w:divBdr>
        <w:top w:val="none" w:sz="0" w:space="0" w:color="auto"/>
        <w:left w:val="none" w:sz="0" w:space="0" w:color="auto"/>
        <w:bottom w:val="none" w:sz="0" w:space="0" w:color="auto"/>
        <w:right w:val="none" w:sz="0" w:space="0" w:color="auto"/>
      </w:divBdr>
    </w:div>
    <w:div w:id="688527591">
      <w:bodyDiv w:val="1"/>
      <w:marLeft w:val="0"/>
      <w:marRight w:val="0"/>
      <w:marTop w:val="0"/>
      <w:marBottom w:val="0"/>
      <w:divBdr>
        <w:top w:val="none" w:sz="0" w:space="0" w:color="auto"/>
        <w:left w:val="none" w:sz="0" w:space="0" w:color="auto"/>
        <w:bottom w:val="none" w:sz="0" w:space="0" w:color="auto"/>
        <w:right w:val="none" w:sz="0" w:space="0" w:color="auto"/>
      </w:divBdr>
    </w:div>
    <w:div w:id="688600487">
      <w:bodyDiv w:val="1"/>
      <w:marLeft w:val="0"/>
      <w:marRight w:val="0"/>
      <w:marTop w:val="0"/>
      <w:marBottom w:val="0"/>
      <w:divBdr>
        <w:top w:val="none" w:sz="0" w:space="0" w:color="auto"/>
        <w:left w:val="none" w:sz="0" w:space="0" w:color="auto"/>
        <w:bottom w:val="none" w:sz="0" w:space="0" w:color="auto"/>
        <w:right w:val="none" w:sz="0" w:space="0" w:color="auto"/>
      </w:divBdr>
    </w:div>
    <w:div w:id="688601098">
      <w:bodyDiv w:val="1"/>
      <w:marLeft w:val="0"/>
      <w:marRight w:val="0"/>
      <w:marTop w:val="0"/>
      <w:marBottom w:val="0"/>
      <w:divBdr>
        <w:top w:val="none" w:sz="0" w:space="0" w:color="auto"/>
        <w:left w:val="none" w:sz="0" w:space="0" w:color="auto"/>
        <w:bottom w:val="none" w:sz="0" w:space="0" w:color="auto"/>
        <w:right w:val="none" w:sz="0" w:space="0" w:color="auto"/>
      </w:divBdr>
    </w:div>
    <w:div w:id="688725263">
      <w:bodyDiv w:val="1"/>
      <w:marLeft w:val="0"/>
      <w:marRight w:val="0"/>
      <w:marTop w:val="0"/>
      <w:marBottom w:val="0"/>
      <w:divBdr>
        <w:top w:val="none" w:sz="0" w:space="0" w:color="auto"/>
        <w:left w:val="none" w:sz="0" w:space="0" w:color="auto"/>
        <w:bottom w:val="none" w:sz="0" w:space="0" w:color="auto"/>
        <w:right w:val="none" w:sz="0" w:space="0" w:color="auto"/>
      </w:divBdr>
    </w:div>
    <w:div w:id="688801503">
      <w:bodyDiv w:val="1"/>
      <w:marLeft w:val="0"/>
      <w:marRight w:val="0"/>
      <w:marTop w:val="0"/>
      <w:marBottom w:val="0"/>
      <w:divBdr>
        <w:top w:val="none" w:sz="0" w:space="0" w:color="auto"/>
        <w:left w:val="none" w:sz="0" w:space="0" w:color="auto"/>
        <w:bottom w:val="none" w:sz="0" w:space="0" w:color="auto"/>
        <w:right w:val="none" w:sz="0" w:space="0" w:color="auto"/>
      </w:divBdr>
    </w:div>
    <w:div w:id="688916313">
      <w:bodyDiv w:val="1"/>
      <w:marLeft w:val="0"/>
      <w:marRight w:val="0"/>
      <w:marTop w:val="0"/>
      <w:marBottom w:val="0"/>
      <w:divBdr>
        <w:top w:val="none" w:sz="0" w:space="0" w:color="auto"/>
        <w:left w:val="none" w:sz="0" w:space="0" w:color="auto"/>
        <w:bottom w:val="none" w:sz="0" w:space="0" w:color="auto"/>
        <w:right w:val="none" w:sz="0" w:space="0" w:color="auto"/>
      </w:divBdr>
    </w:div>
    <w:div w:id="688992524">
      <w:bodyDiv w:val="1"/>
      <w:marLeft w:val="0"/>
      <w:marRight w:val="0"/>
      <w:marTop w:val="0"/>
      <w:marBottom w:val="0"/>
      <w:divBdr>
        <w:top w:val="none" w:sz="0" w:space="0" w:color="auto"/>
        <w:left w:val="none" w:sz="0" w:space="0" w:color="auto"/>
        <w:bottom w:val="none" w:sz="0" w:space="0" w:color="auto"/>
        <w:right w:val="none" w:sz="0" w:space="0" w:color="auto"/>
      </w:divBdr>
    </w:div>
    <w:div w:id="689379431">
      <w:bodyDiv w:val="1"/>
      <w:marLeft w:val="0"/>
      <w:marRight w:val="0"/>
      <w:marTop w:val="0"/>
      <w:marBottom w:val="0"/>
      <w:divBdr>
        <w:top w:val="none" w:sz="0" w:space="0" w:color="auto"/>
        <w:left w:val="none" w:sz="0" w:space="0" w:color="auto"/>
        <w:bottom w:val="none" w:sz="0" w:space="0" w:color="auto"/>
        <w:right w:val="none" w:sz="0" w:space="0" w:color="auto"/>
      </w:divBdr>
    </w:div>
    <w:div w:id="689451456">
      <w:bodyDiv w:val="1"/>
      <w:marLeft w:val="0"/>
      <w:marRight w:val="0"/>
      <w:marTop w:val="0"/>
      <w:marBottom w:val="0"/>
      <w:divBdr>
        <w:top w:val="none" w:sz="0" w:space="0" w:color="auto"/>
        <w:left w:val="none" w:sz="0" w:space="0" w:color="auto"/>
        <w:bottom w:val="none" w:sz="0" w:space="0" w:color="auto"/>
        <w:right w:val="none" w:sz="0" w:space="0" w:color="auto"/>
      </w:divBdr>
    </w:div>
    <w:div w:id="689456554">
      <w:bodyDiv w:val="1"/>
      <w:marLeft w:val="0"/>
      <w:marRight w:val="0"/>
      <w:marTop w:val="0"/>
      <w:marBottom w:val="0"/>
      <w:divBdr>
        <w:top w:val="none" w:sz="0" w:space="0" w:color="auto"/>
        <w:left w:val="none" w:sz="0" w:space="0" w:color="auto"/>
        <w:bottom w:val="none" w:sz="0" w:space="0" w:color="auto"/>
        <w:right w:val="none" w:sz="0" w:space="0" w:color="auto"/>
      </w:divBdr>
    </w:div>
    <w:div w:id="689599222">
      <w:bodyDiv w:val="1"/>
      <w:marLeft w:val="0"/>
      <w:marRight w:val="0"/>
      <w:marTop w:val="0"/>
      <w:marBottom w:val="0"/>
      <w:divBdr>
        <w:top w:val="none" w:sz="0" w:space="0" w:color="auto"/>
        <w:left w:val="none" w:sz="0" w:space="0" w:color="auto"/>
        <w:bottom w:val="none" w:sz="0" w:space="0" w:color="auto"/>
        <w:right w:val="none" w:sz="0" w:space="0" w:color="auto"/>
      </w:divBdr>
    </w:div>
    <w:div w:id="689648992">
      <w:bodyDiv w:val="1"/>
      <w:marLeft w:val="0"/>
      <w:marRight w:val="0"/>
      <w:marTop w:val="0"/>
      <w:marBottom w:val="0"/>
      <w:divBdr>
        <w:top w:val="none" w:sz="0" w:space="0" w:color="auto"/>
        <w:left w:val="none" w:sz="0" w:space="0" w:color="auto"/>
        <w:bottom w:val="none" w:sz="0" w:space="0" w:color="auto"/>
        <w:right w:val="none" w:sz="0" w:space="0" w:color="auto"/>
      </w:divBdr>
    </w:div>
    <w:div w:id="689650598">
      <w:bodyDiv w:val="1"/>
      <w:marLeft w:val="0"/>
      <w:marRight w:val="0"/>
      <w:marTop w:val="0"/>
      <w:marBottom w:val="0"/>
      <w:divBdr>
        <w:top w:val="none" w:sz="0" w:space="0" w:color="auto"/>
        <w:left w:val="none" w:sz="0" w:space="0" w:color="auto"/>
        <w:bottom w:val="none" w:sz="0" w:space="0" w:color="auto"/>
        <w:right w:val="none" w:sz="0" w:space="0" w:color="auto"/>
      </w:divBdr>
    </w:div>
    <w:div w:id="690231203">
      <w:bodyDiv w:val="1"/>
      <w:marLeft w:val="0"/>
      <w:marRight w:val="0"/>
      <w:marTop w:val="0"/>
      <w:marBottom w:val="0"/>
      <w:divBdr>
        <w:top w:val="none" w:sz="0" w:space="0" w:color="auto"/>
        <w:left w:val="none" w:sz="0" w:space="0" w:color="auto"/>
        <w:bottom w:val="none" w:sz="0" w:space="0" w:color="auto"/>
        <w:right w:val="none" w:sz="0" w:space="0" w:color="auto"/>
      </w:divBdr>
    </w:div>
    <w:div w:id="690254584">
      <w:bodyDiv w:val="1"/>
      <w:marLeft w:val="0"/>
      <w:marRight w:val="0"/>
      <w:marTop w:val="0"/>
      <w:marBottom w:val="0"/>
      <w:divBdr>
        <w:top w:val="none" w:sz="0" w:space="0" w:color="auto"/>
        <w:left w:val="none" w:sz="0" w:space="0" w:color="auto"/>
        <w:bottom w:val="none" w:sz="0" w:space="0" w:color="auto"/>
        <w:right w:val="none" w:sz="0" w:space="0" w:color="auto"/>
      </w:divBdr>
    </w:div>
    <w:div w:id="690306083">
      <w:bodyDiv w:val="1"/>
      <w:marLeft w:val="0"/>
      <w:marRight w:val="0"/>
      <w:marTop w:val="0"/>
      <w:marBottom w:val="0"/>
      <w:divBdr>
        <w:top w:val="none" w:sz="0" w:space="0" w:color="auto"/>
        <w:left w:val="none" w:sz="0" w:space="0" w:color="auto"/>
        <w:bottom w:val="none" w:sz="0" w:space="0" w:color="auto"/>
        <w:right w:val="none" w:sz="0" w:space="0" w:color="auto"/>
      </w:divBdr>
    </w:div>
    <w:div w:id="690373151">
      <w:bodyDiv w:val="1"/>
      <w:marLeft w:val="0"/>
      <w:marRight w:val="0"/>
      <w:marTop w:val="0"/>
      <w:marBottom w:val="0"/>
      <w:divBdr>
        <w:top w:val="none" w:sz="0" w:space="0" w:color="auto"/>
        <w:left w:val="none" w:sz="0" w:space="0" w:color="auto"/>
        <w:bottom w:val="none" w:sz="0" w:space="0" w:color="auto"/>
        <w:right w:val="none" w:sz="0" w:space="0" w:color="auto"/>
      </w:divBdr>
    </w:div>
    <w:div w:id="690646296">
      <w:bodyDiv w:val="1"/>
      <w:marLeft w:val="0"/>
      <w:marRight w:val="0"/>
      <w:marTop w:val="0"/>
      <w:marBottom w:val="0"/>
      <w:divBdr>
        <w:top w:val="none" w:sz="0" w:space="0" w:color="auto"/>
        <w:left w:val="none" w:sz="0" w:space="0" w:color="auto"/>
        <w:bottom w:val="none" w:sz="0" w:space="0" w:color="auto"/>
        <w:right w:val="none" w:sz="0" w:space="0" w:color="auto"/>
      </w:divBdr>
    </w:div>
    <w:div w:id="691029214">
      <w:bodyDiv w:val="1"/>
      <w:marLeft w:val="0"/>
      <w:marRight w:val="0"/>
      <w:marTop w:val="0"/>
      <w:marBottom w:val="0"/>
      <w:divBdr>
        <w:top w:val="none" w:sz="0" w:space="0" w:color="auto"/>
        <w:left w:val="none" w:sz="0" w:space="0" w:color="auto"/>
        <w:bottom w:val="none" w:sz="0" w:space="0" w:color="auto"/>
        <w:right w:val="none" w:sz="0" w:space="0" w:color="auto"/>
      </w:divBdr>
    </w:div>
    <w:div w:id="691146872">
      <w:bodyDiv w:val="1"/>
      <w:marLeft w:val="0"/>
      <w:marRight w:val="0"/>
      <w:marTop w:val="0"/>
      <w:marBottom w:val="0"/>
      <w:divBdr>
        <w:top w:val="none" w:sz="0" w:space="0" w:color="auto"/>
        <w:left w:val="none" w:sz="0" w:space="0" w:color="auto"/>
        <w:bottom w:val="none" w:sz="0" w:space="0" w:color="auto"/>
        <w:right w:val="none" w:sz="0" w:space="0" w:color="auto"/>
      </w:divBdr>
    </w:div>
    <w:div w:id="691536319">
      <w:bodyDiv w:val="1"/>
      <w:marLeft w:val="0"/>
      <w:marRight w:val="0"/>
      <w:marTop w:val="0"/>
      <w:marBottom w:val="0"/>
      <w:divBdr>
        <w:top w:val="none" w:sz="0" w:space="0" w:color="auto"/>
        <w:left w:val="none" w:sz="0" w:space="0" w:color="auto"/>
        <w:bottom w:val="none" w:sz="0" w:space="0" w:color="auto"/>
        <w:right w:val="none" w:sz="0" w:space="0" w:color="auto"/>
      </w:divBdr>
    </w:div>
    <w:div w:id="691760414">
      <w:bodyDiv w:val="1"/>
      <w:marLeft w:val="0"/>
      <w:marRight w:val="0"/>
      <w:marTop w:val="0"/>
      <w:marBottom w:val="0"/>
      <w:divBdr>
        <w:top w:val="none" w:sz="0" w:space="0" w:color="auto"/>
        <w:left w:val="none" w:sz="0" w:space="0" w:color="auto"/>
        <w:bottom w:val="none" w:sz="0" w:space="0" w:color="auto"/>
        <w:right w:val="none" w:sz="0" w:space="0" w:color="auto"/>
      </w:divBdr>
    </w:div>
    <w:div w:id="691764213">
      <w:bodyDiv w:val="1"/>
      <w:marLeft w:val="0"/>
      <w:marRight w:val="0"/>
      <w:marTop w:val="0"/>
      <w:marBottom w:val="0"/>
      <w:divBdr>
        <w:top w:val="none" w:sz="0" w:space="0" w:color="auto"/>
        <w:left w:val="none" w:sz="0" w:space="0" w:color="auto"/>
        <w:bottom w:val="none" w:sz="0" w:space="0" w:color="auto"/>
        <w:right w:val="none" w:sz="0" w:space="0" w:color="auto"/>
      </w:divBdr>
    </w:div>
    <w:div w:id="691954502">
      <w:bodyDiv w:val="1"/>
      <w:marLeft w:val="0"/>
      <w:marRight w:val="0"/>
      <w:marTop w:val="0"/>
      <w:marBottom w:val="0"/>
      <w:divBdr>
        <w:top w:val="none" w:sz="0" w:space="0" w:color="auto"/>
        <w:left w:val="none" w:sz="0" w:space="0" w:color="auto"/>
        <w:bottom w:val="none" w:sz="0" w:space="0" w:color="auto"/>
        <w:right w:val="none" w:sz="0" w:space="0" w:color="auto"/>
      </w:divBdr>
    </w:div>
    <w:div w:id="692002645">
      <w:bodyDiv w:val="1"/>
      <w:marLeft w:val="0"/>
      <w:marRight w:val="0"/>
      <w:marTop w:val="0"/>
      <w:marBottom w:val="0"/>
      <w:divBdr>
        <w:top w:val="none" w:sz="0" w:space="0" w:color="auto"/>
        <w:left w:val="none" w:sz="0" w:space="0" w:color="auto"/>
        <w:bottom w:val="none" w:sz="0" w:space="0" w:color="auto"/>
        <w:right w:val="none" w:sz="0" w:space="0" w:color="auto"/>
      </w:divBdr>
    </w:div>
    <w:div w:id="692069421">
      <w:bodyDiv w:val="1"/>
      <w:marLeft w:val="0"/>
      <w:marRight w:val="0"/>
      <w:marTop w:val="0"/>
      <w:marBottom w:val="0"/>
      <w:divBdr>
        <w:top w:val="none" w:sz="0" w:space="0" w:color="auto"/>
        <w:left w:val="none" w:sz="0" w:space="0" w:color="auto"/>
        <w:bottom w:val="none" w:sz="0" w:space="0" w:color="auto"/>
        <w:right w:val="none" w:sz="0" w:space="0" w:color="auto"/>
      </w:divBdr>
    </w:div>
    <w:div w:id="692145753">
      <w:bodyDiv w:val="1"/>
      <w:marLeft w:val="0"/>
      <w:marRight w:val="0"/>
      <w:marTop w:val="0"/>
      <w:marBottom w:val="0"/>
      <w:divBdr>
        <w:top w:val="none" w:sz="0" w:space="0" w:color="auto"/>
        <w:left w:val="none" w:sz="0" w:space="0" w:color="auto"/>
        <w:bottom w:val="none" w:sz="0" w:space="0" w:color="auto"/>
        <w:right w:val="none" w:sz="0" w:space="0" w:color="auto"/>
      </w:divBdr>
    </w:div>
    <w:div w:id="692150741">
      <w:bodyDiv w:val="1"/>
      <w:marLeft w:val="0"/>
      <w:marRight w:val="0"/>
      <w:marTop w:val="0"/>
      <w:marBottom w:val="0"/>
      <w:divBdr>
        <w:top w:val="none" w:sz="0" w:space="0" w:color="auto"/>
        <w:left w:val="none" w:sz="0" w:space="0" w:color="auto"/>
        <w:bottom w:val="none" w:sz="0" w:space="0" w:color="auto"/>
        <w:right w:val="none" w:sz="0" w:space="0" w:color="auto"/>
      </w:divBdr>
    </w:div>
    <w:div w:id="692150954">
      <w:bodyDiv w:val="1"/>
      <w:marLeft w:val="0"/>
      <w:marRight w:val="0"/>
      <w:marTop w:val="0"/>
      <w:marBottom w:val="0"/>
      <w:divBdr>
        <w:top w:val="none" w:sz="0" w:space="0" w:color="auto"/>
        <w:left w:val="none" w:sz="0" w:space="0" w:color="auto"/>
        <w:bottom w:val="none" w:sz="0" w:space="0" w:color="auto"/>
        <w:right w:val="none" w:sz="0" w:space="0" w:color="auto"/>
      </w:divBdr>
    </w:div>
    <w:div w:id="692459724">
      <w:bodyDiv w:val="1"/>
      <w:marLeft w:val="0"/>
      <w:marRight w:val="0"/>
      <w:marTop w:val="0"/>
      <w:marBottom w:val="0"/>
      <w:divBdr>
        <w:top w:val="none" w:sz="0" w:space="0" w:color="auto"/>
        <w:left w:val="none" w:sz="0" w:space="0" w:color="auto"/>
        <w:bottom w:val="none" w:sz="0" w:space="0" w:color="auto"/>
        <w:right w:val="none" w:sz="0" w:space="0" w:color="auto"/>
      </w:divBdr>
    </w:div>
    <w:div w:id="692464805">
      <w:bodyDiv w:val="1"/>
      <w:marLeft w:val="0"/>
      <w:marRight w:val="0"/>
      <w:marTop w:val="0"/>
      <w:marBottom w:val="0"/>
      <w:divBdr>
        <w:top w:val="none" w:sz="0" w:space="0" w:color="auto"/>
        <w:left w:val="none" w:sz="0" w:space="0" w:color="auto"/>
        <w:bottom w:val="none" w:sz="0" w:space="0" w:color="auto"/>
        <w:right w:val="none" w:sz="0" w:space="0" w:color="auto"/>
      </w:divBdr>
    </w:div>
    <w:div w:id="692658642">
      <w:bodyDiv w:val="1"/>
      <w:marLeft w:val="0"/>
      <w:marRight w:val="0"/>
      <w:marTop w:val="0"/>
      <w:marBottom w:val="0"/>
      <w:divBdr>
        <w:top w:val="none" w:sz="0" w:space="0" w:color="auto"/>
        <w:left w:val="none" w:sz="0" w:space="0" w:color="auto"/>
        <w:bottom w:val="none" w:sz="0" w:space="0" w:color="auto"/>
        <w:right w:val="none" w:sz="0" w:space="0" w:color="auto"/>
      </w:divBdr>
    </w:div>
    <w:div w:id="692731702">
      <w:bodyDiv w:val="1"/>
      <w:marLeft w:val="0"/>
      <w:marRight w:val="0"/>
      <w:marTop w:val="0"/>
      <w:marBottom w:val="0"/>
      <w:divBdr>
        <w:top w:val="none" w:sz="0" w:space="0" w:color="auto"/>
        <w:left w:val="none" w:sz="0" w:space="0" w:color="auto"/>
        <w:bottom w:val="none" w:sz="0" w:space="0" w:color="auto"/>
        <w:right w:val="none" w:sz="0" w:space="0" w:color="auto"/>
      </w:divBdr>
    </w:div>
    <w:div w:id="692999467">
      <w:bodyDiv w:val="1"/>
      <w:marLeft w:val="0"/>
      <w:marRight w:val="0"/>
      <w:marTop w:val="0"/>
      <w:marBottom w:val="0"/>
      <w:divBdr>
        <w:top w:val="none" w:sz="0" w:space="0" w:color="auto"/>
        <w:left w:val="none" w:sz="0" w:space="0" w:color="auto"/>
        <w:bottom w:val="none" w:sz="0" w:space="0" w:color="auto"/>
        <w:right w:val="none" w:sz="0" w:space="0" w:color="auto"/>
      </w:divBdr>
    </w:div>
    <w:div w:id="693311610">
      <w:bodyDiv w:val="1"/>
      <w:marLeft w:val="0"/>
      <w:marRight w:val="0"/>
      <w:marTop w:val="0"/>
      <w:marBottom w:val="0"/>
      <w:divBdr>
        <w:top w:val="none" w:sz="0" w:space="0" w:color="auto"/>
        <w:left w:val="none" w:sz="0" w:space="0" w:color="auto"/>
        <w:bottom w:val="none" w:sz="0" w:space="0" w:color="auto"/>
        <w:right w:val="none" w:sz="0" w:space="0" w:color="auto"/>
      </w:divBdr>
    </w:div>
    <w:div w:id="693962367">
      <w:bodyDiv w:val="1"/>
      <w:marLeft w:val="0"/>
      <w:marRight w:val="0"/>
      <w:marTop w:val="0"/>
      <w:marBottom w:val="0"/>
      <w:divBdr>
        <w:top w:val="none" w:sz="0" w:space="0" w:color="auto"/>
        <w:left w:val="none" w:sz="0" w:space="0" w:color="auto"/>
        <w:bottom w:val="none" w:sz="0" w:space="0" w:color="auto"/>
        <w:right w:val="none" w:sz="0" w:space="0" w:color="auto"/>
      </w:divBdr>
    </w:div>
    <w:div w:id="694112194">
      <w:bodyDiv w:val="1"/>
      <w:marLeft w:val="0"/>
      <w:marRight w:val="0"/>
      <w:marTop w:val="0"/>
      <w:marBottom w:val="0"/>
      <w:divBdr>
        <w:top w:val="none" w:sz="0" w:space="0" w:color="auto"/>
        <w:left w:val="none" w:sz="0" w:space="0" w:color="auto"/>
        <w:bottom w:val="none" w:sz="0" w:space="0" w:color="auto"/>
        <w:right w:val="none" w:sz="0" w:space="0" w:color="auto"/>
      </w:divBdr>
    </w:div>
    <w:div w:id="694235964">
      <w:bodyDiv w:val="1"/>
      <w:marLeft w:val="0"/>
      <w:marRight w:val="0"/>
      <w:marTop w:val="0"/>
      <w:marBottom w:val="0"/>
      <w:divBdr>
        <w:top w:val="none" w:sz="0" w:space="0" w:color="auto"/>
        <w:left w:val="none" w:sz="0" w:space="0" w:color="auto"/>
        <w:bottom w:val="none" w:sz="0" w:space="0" w:color="auto"/>
        <w:right w:val="none" w:sz="0" w:space="0" w:color="auto"/>
      </w:divBdr>
    </w:div>
    <w:div w:id="694307134">
      <w:bodyDiv w:val="1"/>
      <w:marLeft w:val="0"/>
      <w:marRight w:val="0"/>
      <w:marTop w:val="0"/>
      <w:marBottom w:val="0"/>
      <w:divBdr>
        <w:top w:val="none" w:sz="0" w:space="0" w:color="auto"/>
        <w:left w:val="none" w:sz="0" w:space="0" w:color="auto"/>
        <w:bottom w:val="none" w:sz="0" w:space="0" w:color="auto"/>
        <w:right w:val="none" w:sz="0" w:space="0" w:color="auto"/>
      </w:divBdr>
    </w:div>
    <w:div w:id="694382398">
      <w:bodyDiv w:val="1"/>
      <w:marLeft w:val="0"/>
      <w:marRight w:val="0"/>
      <w:marTop w:val="0"/>
      <w:marBottom w:val="0"/>
      <w:divBdr>
        <w:top w:val="none" w:sz="0" w:space="0" w:color="auto"/>
        <w:left w:val="none" w:sz="0" w:space="0" w:color="auto"/>
        <w:bottom w:val="none" w:sz="0" w:space="0" w:color="auto"/>
        <w:right w:val="none" w:sz="0" w:space="0" w:color="auto"/>
      </w:divBdr>
    </w:div>
    <w:div w:id="694581465">
      <w:bodyDiv w:val="1"/>
      <w:marLeft w:val="0"/>
      <w:marRight w:val="0"/>
      <w:marTop w:val="0"/>
      <w:marBottom w:val="0"/>
      <w:divBdr>
        <w:top w:val="none" w:sz="0" w:space="0" w:color="auto"/>
        <w:left w:val="none" w:sz="0" w:space="0" w:color="auto"/>
        <w:bottom w:val="none" w:sz="0" w:space="0" w:color="auto"/>
        <w:right w:val="none" w:sz="0" w:space="0" w:color="auto"/>
      </w:divBdr>
    </w:div>
    <w:div w:id="694692493">
      <w:bodyDiv w:val="1"/>
      <w:marLeft w:val="0"/>
      <w:marRight w:val="0"/>
      <w:marTop w:val="0"/>
      <w:marBottom w:val="0"/>
      <w:divBdr>
        <w:top w:val="none" w:sz="0" w:space="0" w:color="auto"/>
        <w:left w:val="none" w:sz="0" w:space="0" w:color="auto"/>
        <w:bottom w:val="none" w:sz="0" w:space="0" w:color="auto"/>
        <w:right w:val="none" w:sz="0" w:space="0" w:color="auto"/>
      </w:divBdr>
    </w:div>
    <w:div w:id="694692743">
      <w:bodyDiv w:val="1"/>
      <w:marLeft w:val="0"/>
      <w:marRight w:val="0"/>
      <w:marTop w:val="0"/>
      <w:marBottom w:val="0"/>
      <w:divBdr>
        <w:top w:val="none" w:sz="0" w:space="0" w:color="auto"/>
        <w:left w:val="none" w:sz="0" w:space="0" w:color="auto"/>
        <w:bottom w:val="none" w:sz="0" w:space="0" w:color="auto"/>
        <w:right w:val="none" w:sz="0" w:space="0" w:color="auto"/>
      </w:divBdr>
    </w:div>
    <w:div w:id="694766783">
      <w:bodyDiv w:val="1"/>
      <w:marLeft w:val="0"/>
      <w:marRight w:val="0"/>
      <w:marTop w:val="0"/>
      <w:marBottom w:val="0"/>
      <w:divBdr>
        <w:top w:val="none" w:sz="0" w:space="0" w:color="auto"/>
        <w:left w:val="none" w:sz="0" w:space="0" w:color="auto"/>
        <w:bottom w:val="none" w:sz="0" w:space="0" w:color="auto"/>
        <w:right w:val="none" w:sz="0" w:space="0" w:color="auto"/>
      </w:divBdr>
    </w:div>
    <w:div w:id="694966374">
      <w:bodyDiv w:val="1"/>
      <w:marLeft w:val="0"/>
      <w:marRight w:val="0"/>
      <w:marTop w:val="0"/>
      <w:marBottom w:val="0"/>
      <w:divBdr>
        <w:top w:val="none" w:sz="0" w:space="0" w:color="auto"/>
        <w:left w:val="none" w:sz="0" w:space="0" w:color="auto"/>
        <w:bottom w:val="none" w:sz="0" w:space="0" w:color="auto"/>
        <w:right w:val="none" w:sz="0" w:space="0" w:color="auto"/>
      </w:divBdr>
    </w:div>
    <w:div w:id="694966751">
      <w:bodyDiv w:val="1"/>
      <w:marLeft w:val="0"/>
      <w:marRight w:val="0"/>
      <w:marTop w:val="0"/>
      <w:marBottom w:val="0"/>
      <w:divBdr>
        <w:top w:val="none" w:sz="0" w:space="0" w:color="auto"/>
        <w:left w:val="none" w:sz="0" w:space="0" w:color="auto"/>
        <w:bottom w:val="none" w:sz="0" w:space="0" w:color="auto"/>
        <w:right w:val="none" w:sz="0" w:space="0" w:color="auto"/>
      </w:divBdr>
    </w:div>
    <w:div w:id="695037436">
      <w:bodyDiv w:val="1"/>
      <w:marLeft w:val="0"/>
      <w:marRight w:val="0"/>
      <w:marTop w:val="0"/>
      <w:marBottom w:val="0"/>
      <w:divBdr>
        <w:top w:val="none" w:sz="0" w:space="0" w:color="auto"/>
        <w:left w:val="none" w:sz="0" w:space="0" w:color="auto"/>
        <w:bottom w:val="none" w:sz="0" w:space="0" w:color="auto"/>
        <w:right w:val="none" w:sz="0" w:space="0" w:color="auto"/>
      </w:divBdr>
    </w:div>
    <w:div w:id="695085075">
      <w:bodyDiv w:val="1"/>
      <w:marLeft w:val="0"/>
      <w:marRight w:val="0"/>
      <w:marTop w:val="0"/>
      <w:marBottom w:val="0"/>
      <w:divBdr>
        <w:top w:val="none" w:sz="0" w:space="0" w:color="auto"/>
        <w:left w:val="none" w:sz="0" w:space="0" w:color="auto"/>
        <w:bottom w:val="none" w:sz="0" w:space="0" w:color="auto"/>
        <w:right w:val="none" w:sz="0" w:space="0" w:color="auto"/>
      </w:divBdr>
    </w:div>
    <w:div w:id="695351583">
      <w:bodyDiv w:val="1"/>
      <w:marLeft w:val="0"/>
      <w:marRight w:val="0"/>
      <w:marTop w:val="0"/>
      <w:marBottom w:val="0"/>
      <w:divBdr>
        <w:top w:val="none" w:sz="0" w:space="0" w:color="auto"/>
        <w:left w:val="none" w:sz="0" w:space="0" w:color="auto"/>
        <w:bottom w:val="none" w:sz="0" w:space="0" w:color="auto"/>
        <w:right w:val="none" w:sz="0" w:space="0" w:color="auto"/>
      </w:divBdr>
    </w:div>
    <w:div w:id="695695780">
      <w:bodyDiv w:val="1"/>
      <w:marLeft w:val="0"/>
      <w:marRight w:val="0"/>
      <w:marTop w:val="0"/>
      <w:marBottom w:val="0"/>
      <w:divBdr>
        <w:top w:val="none" w:sz="0" w:space="0" w:color="auto"/>
        <w:left w:val="none" w:sz="0" w:space="0" w:color="auto"/>
        <w:bottom w:val="none" w:sz="0" w:space="0" w:color="auto"/>
        <w:right w:val="none" w:sz="0" w:space="0" w:color="auto"/>
      </w:divBdr>
    </w:div>
    <w:div w:id="695886949">
      <w:bodyDiv w:val="1"/>
      <w:marLeft w:val="0"/>
      <w:marRight w:val="0"/>
      <w:marTop w:val="0"/>
      <w:marBottom w:val="0"/>
      <w:divBdr>
        <w:top w:val="none" w:sz="0" w:space="0" w:color="auto"/>
        <w:left w:val="none" w:sz="0" w:space="0" w:color="auto"/>
        <w:bottom w:val="none" w:sz="0" w:space="0" w:color="auto"/>
        <w:right w:val="none" w:sz="0" w:space="0" w:color="auto"/>
      </w:divBdr>
    </w:div>
    <w:div w:id="695887066">
      <w:bodyDiv w:val="1"/>
      <w:marLeft w:val="0"/>
      <w:marRight w:val="0"/>
      <w:marTop w:val="0"/>
      <w:marBottom w:val="0"/>
      <w:divBdr>
        <w:top w:val="none" w:sz="0" w:space="0" w:color="auto"/>
        <w:left w:val="none" w:sz="0" w:space="0" w:color="auto"/>
        <w:bottom w:val="none" w:sz="0" w:space="0" w:color="auto"/>
        <w:right w:val="none" w:sz="0" w:space="0" w:color="auto"/>
      </w:divBdr>
    </w:div>
    <w:div w:id="696003374">
      <w:bodyDiv w:val="1"/>
      <w:marLeft w:val="0"/>
      <w:marRight w:val="0"/>
      <w:marTop w:val="0"/>
      <w:marBottom w:val="0"/>
      <w:divBdr>
        <w:top w:val="none" w:sz="0" w:space="0" w:color="auto"/>
        <w:left w:val="none" w:sz="0" w:space="0" w:color="auto"/>
        <w:bottom w:val="none" w:sz="0" w:space="0" w:color="auto"/>
        <w:right w:val="none" w:sz="0" w:space="0" w:color="auto"/>
      </w:divBdr>
    </w:div>
    <w:div w:id="696351309">
      <w:bodyDiv w:val="1"/>
      <w:marLeft w:val="0"/>
      <w:marRight w:val="0"/>
      <w:marTop w:val="0"/>
      <w:marBottom w:val="0"/>
      <w:divBdr>
        <w:top w:val="none" w:sz="0" w:space="0" w:color="auto"/>
        <w:left w:val="none" w:sz="0" w:space="0" w:color="auto"/>
        <w:bottom w:val="none" w:sz="0" w:space="0" w:color="auto"/>
        <w:right w:val="none" w:sz="0" w:space="0" w:color="auto"/>
      </w:divBdr>
    </w:div>
    <w:div w:id="696588684">
      <w:bodyDiv w:val="1"/>
      <w:marLeft w:val="0"/>
      <w:marRight w:val="0"/>
      <w:marTop w:val="0"/>
      <w:marBottom w:val="0"/>
      <w:divBdr>
        <w:top w:val="none" w:sz="0" w:space="0" w:color="auto"/>
        <w:left w:val="none" w:sz="0" w:space="0" w:color="auto"/>
        <w:bottom w:val="none" w:sz="0" w:space="0" w:color="auto"/>
        <w:right w:val="none" w:sz="0" w:space="0" w:color="auto"/>
      </w:divBdr>
    </w:div>
    <w:div w:id="696660646">
      <w:bodyDiv w:val="1"/>
      <w:marLeft w:val="0"/>
      <w:marRight w:val="0"/>
      <w:marTop w:val="0"/>
      <w:marBottom w:val="0"/>
      <w:divBdr>
        <w:top w:val="none" w:sz="0" w:space="0" w:color="auto"/>
        <w:left w:val="none" w:sz="0" w:space="0" w:color="auto"/>
        <w:bottom w:val="none" w:sz="0" w:space="0" w:color="auto"/>
        <w:right w:val="none" w:sz="0" w:space="0" w:color="auto"/>
      </w:divBdr>
    </w:div>
    <w:div w:id="697463506">
      <w:bodyDiv w:val="1"/>
      <w:marLeft w:val="0"/>
      <w:marRight w:val="0"/>
      <w:marTop w:val="0"/>
      <w:marBottom w:val="0"/>
      <w:divBdr>
        <w:top w:val="none" w:sz="0" w:space="0" w:color="auto"/>
        <w:left w:val="none" w:sz="0" w:space="0" w:color="auto"/>
        <w:bottom w:val="none" w:sz="0" w:space="0" w:color="auto"/>
        <w:right w:val="none" w:sz="0" w:space="0" w:color="auto"/>
      </w:divBdr>
    </w:div>
    <w:div w:id="697506359">
      <w:bodyDiv w:val="1"/>
      <w:marLeft w:val="0"/>
      <w:marRight w:val="0"/>
      <w:marTop w:val="0"/>
      <w:marBottom w:val="0"/>
      <w:divBdr>
        <w:top w:val="none" w:sz="0" w:space="0" w:color="auto"/>
        <w:left w:val="none" w:sz="0" w:space="0" w:color="auto"/>
        <w:bottom w:val="none" w:sz="0" w:space="0" w:color="auto"/>
        <w:right w:val="none" w:sz="0" w:space="0" w:color="auto"/>
      </w:divBdr>
    </w:div>
    <w:div w:id="697856036">
      <w:bodyDiv w:val="1"/>
      <w:marLeft w:val="0"/>
      <w:marRight w:val="0"/>
      <w:marTop w:val="0"/>
      <w:marBottom w:val="0"/>
      <w:divBdr>
        <w:top w:val="none" w:sz="0" w:space="0" w:color="auto"/>
        <w:left w:val="none" w:sz="0" w:space="0" w:color="auto"/>
        <w:bottom w:val="none" w:sz="0" w:space="0" w:color="auto"/>
        <w:right w:val="none" w:sz="0" w:space="0" w:color="auto"/>
      </w:divBdr>
    </w:div>
    <w:div w:id="698042917">
      <w:bodyDiv w:val="1"/>
      <w:marLeft w:val="0"/>
      <w:marRight w:val="0"/>
      <w:marTop w:val="0"/>
      <w:marBottom w:val="0"/>
      <w:divBdr>
        <w:top w:val="none" w:sz="0" w:space="0" w:color="auto"/>
        <w:left w:val="none" w:sz="0" w:space="0" w:color="auto"/>
        <w:bottom w:val="none" w:sz="0" w:space="0" w:color="auto"/>
        <w:right w:val="none" w:sz="0" w:space="0" w:color="auto"/>
      </w:divBdr>
    </w:div>
    <w:div w:id="698429851">
      <w:bodyDiv w:val="1"/>
      <w:marLeft w:val="0"/>
      <w:marRight w:val="0"/>
      <w:marTop w:val="0"/>
      <w:marBottom w:val="0"/>
      <w:divBdr>
        <w:top w:val="none" w:sz="0" w:space="0" w:color="auto"/>
        <w:left w:val="none" w:sz="0" w:space="0" w:color="auto"/>
        <w:bottom w:val="none" w:sz="0" w:space="0" w:color="auto"/>
        <w:right w:val="none" w:sz="0" w:space="0" w:color="auto"/>
      </w:divBdr>
    </w:div>
    <w:div w:id="698549684">
      <w:bodyDiv w:val="1"/>
      <w:marLeft w:val="0"/>
      <w:marRight w:val="0"/>
      <w:marTop w:val="0"/>
      <w:marBottom w:val="0"/>
      <w:divBdr>
        <w:top w:val="none" w:sz="0" w:space="0" w:color="auto"/>
        <w:left w:val="none" w:sz="0" w:space="0" w:color="auto"/>
        <w:bottom w:val="none" w:sz="0" w:space="0" w:color="auto"/>
        <w:right w:val="none" w:sz="0" w:space="0" w:color="auto"/>
      </w:divBdr>
    </w:div>
    <w:div w:id="698749125">
      <w:bodyDiv w:val="1"/>
      <w:marLeft w:val="0"/>
      <w:marRight w:val="0"/>
      <w:marTop w:val="0"/>
      <w:marBottom w:val="0"/>
      <w:divBdr>
        <w:top w:val="none" w:sz="0" w:space="0" w:color="auto"/>
        <w:left w:val="none" w:sz="0" w:space="0" w:color="auto"/>
        <w:bottom w:val="none" w:sz="0" w:space="0" w:color="auto"/>
        <w:right w:val="none" w:sz="0" w:space="0" w:color="auto"/>
      </w:divBdr>
    </w:div>
    <w:div w:id="698972895">
      <w:bodyDiv w:val="1"/>
      <w:marLeft w:val="0"/>
      <w:marRight w:val="0"/>
      <w:marTop w:val="0"/>
      <w:marBottom w:val="0"/>
      <w:divBdr>
        <w:top w:val="none" w:sz="0" w:space="0" w:color="auto"/>
        <w:left w:val="none" w:sz="0" w:space="0" w:color="auto"/>
        <w:bottom w:val="none" w:sz="0" w:space="0" w:color="auto"/>
        <w:right w:val="none" w:sz="0" w:space="0" w:color="auto"/>
      </w:divBdr>
    </w:div>
    <w:div w:id="699168073">
      <w:bodyDiv w:val="1"/>
      <w:marLeft w:val="0"/>
      <w:marRight w:val="0"/>
      <w:marTop w:val="0"/>
      <w:marBottom w:val="0"/>
      <w:divBdr>
        <w:top w:val="none" w:sz="0" w:space="0" w:color="auto"/>
        <w:left w:val="none" w:sz="0" w:space="0" w:color="auto"/>
        <w:bottom w:val="none" w:sz="0" w:space="0" w:color="auto"/>
        <w:right w:val="none" w:sz="0" w:space="0" w:color="auto"/>
      </w:divBdr>
    </w:div>
    <w:div w:id="699353700">
      <w:bodyDiv w:val="1"/>
      <w:marLeft w:val="0"/>
      <w:marRight w:val="0"/>
      <w:marTop w:val="0"/>
      <w:marBottom w:val="0"/>
      <w:divBdr>
        <w:top w:val="none" w:sz="0" w:space="0" w:color="auto"/>
        <w:left w:val="none" w:sz="0" w:space="0" w:color="auto"/>
        <w:bottom w:val="none" w:sz="0" w:space="0" w:color="auto"/>
        <w:right w:val="none" w:sz="0" w:space="0" w:color="auto"/>
      </w:divBdr>
    </w:div>
    <w:div w:id="699356847">
      <w:bodyDiv w:val="1"/>
      <w:marLeft w:val="0"/>
      <w:marRight w:val="0"/>
      <w:marTop w:val="0"/>
      <w:marBottom w:val="0"/>
      <w:divBdr>
        <w:top w:val="none" w:sz="0" w:space="0" w:color="auto"/>
        <w:left w:val="none" w:sz="0" w:space="0" w:color="auto"/>
        <w:bottom w:val="none" w:sz="0" w:space="0" w:color="auto"/>
        <w:right w:val="none" w:sz="0" w:space="0" w:color="auto"/>
      </w:divBdr>
    </w:div>
    <w:div w:id="699739433">
      <w:bodyDiv w:val="1"/>
      <w:marLeft w:val="0"/>
      <w:marRight w:val="0"/>
      <w:marTop w:val="0"/>
      <w:marBottom w:val="0"/>
      <w:divBdr>
        <w:top w:val="none" w:sz="0" w:space="0" w:color="auto"/>
        <w:left w:val="none" w:sz="0" w:space="0" w:color="auto"/>
        <w:bottom w:val="none" w:sz="0" w:space="0" w:color="auto"/>
        <w:right w:val="none" w:sz="0" w:space="0" w:color="auto"/>
      </w:divBdr>
    </w:div>
    <w:div w:id="699939883">
      <w:bodyDiv w:val="1"/>
      <w:marLeft w:val="0"/>
      <w:marRight w:val="0"/>
      <w:marTop w:val="0"/>
      <w:marBottom w:val="0"/>
      <w:divBdr>
        <w:top w:val="none" w:sz="0" w:space="0" w:color="auto"/>
        <w:left w:val="none" w:sz="0" w:space="0" w:color="auto"/>
        <w:bottom w:val="none" w:sz="0" w:space="0" w:color="auto"/>
        <w:right w:val="none" w:sz="0" w:space="0" w:color="auto"/>
      </w:divBdr>
    </w:div>
    <w:div w:id="700204075">
      <w:bodyDiv w:val="1"/>
      <w:marLeft w:val="0"/>
      <w:marRight w:val="0"/>
      <w:marTop w:val="0"/>
      <w:marBottom w:val="0"/>
      <w:divBdr>
        <w:top w:val="none" w:sz="0" w:space="0" w:color="auto"/>
        <w:left w:val="none" w:sz="0" w:space="0" w:color="auto"/>
        <w:bottom w:val="none" w:sz="0" w:space="0" w:color="auto"/>
        <w:right w:val="none" w:sz="0" w:space="0" w:color="auto"/>
      </w:divBdr>
    </w:div>
    <w:div w:id="700252230">
      <w:bodyDiv w:val="1"/>
      <w:marLeft w:val="0"/>
      <w:marRight w:val="0"/>
      <w:marTop w:val="0"/>
      <w:marBottom w:val="0"/>
      <w:divBdr>
        <w:top w:val="none" w:sz="0" w:space="0" w:color="auto"/>
        <w:left w:val="none" w:sz="0" w:space="0" w:color="auto"/>
        <w:bottom w:val="none" w:sz="0" w:space="0" w:color="auto"/>
        <w:right w:val="none" w:sz="0" w:space="0" w:color="auto"/>
      </w:divBdr>
    </w:div>
    <w:div w:id="700325037">
      <w:bodyDiv w:val="1"/>
      <w:marLeft w:val="0"/>
      <w:marRight w:val="0"/>
      <w:marTop w:val="0"/>
      <w:marBottom w:val="0"/>
      <w:divBdr>
        <w:top w:val="none" w:sz="0" w:space="0" w:color="auto"/>
        <w:left w:val="none" w:sz="0" w:space="0" w:color="auto"/>
        <w:bottom w:val="none" w:sz="0" w:space="0" w:color="auto"/>
        <w:right w:val="none" w:sz="0" w:space="0" w:color="auto"/>
      </w:divBdr>
    </w:div>
    <w:div w:id="700472868">
      <w:bodyDiv w:val="1"/>
      <w:marLeft w:val="0"/>
      <w:marRight w:val="0"/>
      <w:marTop w:val="0"/>
      <w:marBottom w:val="0"/>
      <w:divBdr>
        <w:top w:val="none" w:sz="0" w:space="0" w:color="auto"/>
        <w:left w:val="none" w:sz="0" w:space="0" w:color="auto"/>
        <w:bottom w:val="none" w:sz="0" w:space="0" w:color="auto"/>
        <w:right w:val="none" w:sz="0" w:space="0" w:color="auto"/>
      </w:divBdr>
    </w:div>
    <w:div w:id="700784020">
      <w:bodyDiv w:val="1"/>
      <w:marLeft w:val="0"/>
      <w:marRight w:val="0"/>
      <w:marTop w:val="0"/>
      <w:marBottom w:val="0"/>
      <w:divBdr>
        <w:top w:val="none" w:sz="0" w:space="0" w:color="auto"/>
        <w:left w:val="none" w:sz="0" w:space="0" w:color="auto"/>
        <w:bottom w:val="none" w:sz="0" w:space="0" w:color="auto"/>
        <w:right w:val="none" w:sz="0" w:space="0" w:color="auto"/>
      </w:divBdr>
    </w:div>
    <w:div w:id="700979332">
      <w:bodyDiv w:val="1"/>
      <w:marLeft w:val="0"/>
      <w:marRight w:val="0"/>
      <w:marTop w:val="0"/>
      <w:marBottom w:val="0"/>
      <w:divBdr>
        <w:top w:val="none" w:sz="0" w:space="0" w:color="auto"/>
        <w:left w:val="none" w:sz="0" w:space="0" w:color="auto"/>
        <w:bottom w:val="none" w:sz="0" w:space="0" w:color="auto"/>
        <w:right w:val="none" w:sz="0" w:space="0" w:color="auto"/>
      </w:divBdr>
    </w:div>
    <w:div w:id="701444899">
      <w:bodyDiv w:val="1"/>
      <w:marLeft w:val="0"/>
      <w:marRight w:val="0"/>
      <w:marTop w:val="0"/>
      <w:marBottom w:val="0"/>
      <w:divBdr>
        <w:top w:val="none" w:sz="0" w:space="0" w:color="auto"/>
        <w:left w:val="none" w:sz="0" w:space="0" w:color="auto"/>
        <w:bottom w:val="none" w:sz="0" w:space="0" w:color="auto"/>
        <w:right w:val="none" w:sz="0" w:space="0" w:color="auto"/>
      </w:divBdr>
    </w:div>
    <w:div w:id="701631476">
      <w:bodyDiv w:val="1"/>
      <w:marLeft w:val="0"/>
      <w:marRight w:val="0"/>
      <w:marTop w:val="0"/>
      <w:marBottom w:val="0"/>
      <w:divBdr>
        <w:top w:val="none" w:sz="0" w:space="0" w:color="auto"/>
        <w:left w:val="none" w:sz="0" w:space="0" w:color="auto"/>
        <w:bottom w:val="none" w:sz="0" w:space="0" w:color="auto"/>
        <w:right w:val="none" w:sz="0" w:space="0" w:color="auto"/>
      </w:divBdr>
    </w:div>
    <w:div w:id="701632796">
      <w:bodyDiv w:val="1"/>
      <w:marLeft w:val="0"/>
      <w:marRight w:val="0"/>
      <w:marTop w:val="0"/>
      <w:marBottom w:val="0"/>
      <w:divBdr>
        <w:top w:val="none" w:sz="0" w:space="0" w:color="auto"/>
        <w:left w:val="none" w:sz="0" w:space="0" w:color="auto"/>
        <w:bottom w:val="none" w:sz="0" w:space="0" w:color="auto"/>
        <w:right w:val="none" w:sz="0" w:space="0" w:color="auto"/>
      </w:divBdr>
    </w:div>
    <w:div w:id="702024852">
      <w:bodyDiv w:val="1"/>
      <w:marLeft w:val="0"/>
      <w:marRight w:val="0"/>
      <w:marTop w:val="0"/>
      <w:marBottom w:val="0"/>
      <w:divBdr>
        <w:top w:val="none" w:sz="0" w:space="0" w:color="auto"/>
        <w:left w:val="none" w:sz="0" w:space="0" w:color="auto"/>
        <w:bottom w:val="none" w:sz="0" w:space="0" w:color="auto"/>
        <w:right w:val="none" w:sz="0" w:space="0" w:color="auto"/>
      </w:divBdr>
    </w:div>
    <w:div w:id="702100471">
      <w:bodyDiv w:val="1"/>
      <w:marLeft w:val="0"/>
      <w:marRight w:val="0"/>
      <w:marTop w:val="0"/>
      <w:marBottom w:val="0"/>
      <w:divBdr>
        <w:top w:val="none" w:sz="0" w:space="0" w:color="auto"/>
        <w:left w:val="none" w:sz="0" w:space="0" w:color="auto"/>
        <w:bottom w:val="none" w:sz="0" w:space="0" w:color="auto"/>
        <w:right w:val="none" w:sz="0" w:space="0" w:color="auto"/>
      </w:divBdr>
    </w:div>
    <w:div w:id="702245714">
      <w:bodyDiv w:val="1"/>
      <w:marLeft w:val="0"/>
      <w:marRight w:val="0"/>
      <w:marTop w:val="0"/>
      <w:marBottom w:val="0"/>
      <w:divBdr>
        <w:top w:val="none" w:sz="0" w:space="0" w:color="auto"/>
        <w:left w:val="none" w:sz="0" w:space="0" w:color="auto"/>
        <w:bottom w:val="none" w:sz="0" w:space="0" w:color="auto"/>
        <w:right w:val="none" w:sz="0" w:space="0" w:color="auto"/>
      </w:divBdr>
    </w:div>
    <w:div w:id="702824676">
      <w:bodyDiv w:val="1"/>
      <w:marLeft w:val="0"/>
      <w:marRight w:val="0"/>
      <w:marTop w:val="0"/>
      <w:marBottom w:val="0"/>
      <w:divBdr>
        <w:top w:val="none" w:sz="0" w:space="0" w:color="auto"/>
        <w:left w:val="none" w:sz="0" w:space="0" w:color="auto"/>
        <w:bottom w:val="none" w:sz="0" w:space="0" w:color="auto"/>
        <w:right w:val="none" w:sz="0" w:space="0" w:color="auto"/>
      </w:divBdr>
    </w:div>
    <w:div w:id="702828805">
      <w:bodyDiv w:val="1"/>
      <w:marLeft w:val="0"/>
      <w:marRight w:val="0"/>
      <w:marTop w:val="0"/>
      <w:marBottom w:val="0"/>
      <w:divBdr>
        <w:top w:val="none" w:sz="0" w:space="0" w:color="auto"/>
        <w:left w:val="none" w:sz="0" w:space="0" w:color="auto"/>
        <w:bottom w:val="none" w:sz="0" w:space="0" w:color="auto"/>
        <w:right w:val="none" w:sz="0" w:space="0" w:color="auto"/>
      </w:divBdr>
    </w:div>
    <w:div w:id="702904137">
      <w:bodyDiv w:val="1"/>
      <w:marLeft w:val="0"/>
      <w:marRight w:val="0"/>
      <w:marTop w:val="0"/>
      <w:marBottom w:val="0"/>
      <w:divBdr>
        <w:top w:val="none" w:sz="0" w:space="0" w:color="auto"/>
        <w:left w:val="none" w:sz="0" w:space="0" w:color="auto"/>
        <w:bottom w:val="none" w:sz="0" w:space="0" w:color="auto"/>
        <w:right w:val="none" w:sz="0" w:space="0" w:color="auto"/>
      </w:divBdr>
    </w:div>
    <w:div w:id="702940757">
      <w:bodyDiv w:val="1"/>
      <w:marLeft w:val="0"/>
      <w:marRight w:val="0"/>
      <w:marTop w:val="0"/>
      <w:marBottom w:val="0"/>
      <w:divBdr>
        <w:top w:val="none" w:sz="0" w:space="0" w:color="auto"/>
        <w:left w:val="none" w:sz="0" w:space="0" w:color="auto"/>
        <w:bottom w:val="none" w:sz="0" w:space="0" w:color="auto"/>
        <w:right w:val="none" w:sz="0" w:space="0" w:color="auto"/>
      </w:divBdr>
    </w:div>
    <w:div w:id="702943362">
      <w:bodyDiv w:val="1"/>
      <w:marLeft w:val="0"/>
      <w:marRight w:val="0"/>
      <w:marTop w:val="0"/>
      <w:marBottom w:val="0"/>
      <w:divBdr>
        <w:top w:val="none" w:sz="0" w:space="0" w:color="auto"/>
        <w:left w:val="none" w:sz="0" w:space="0" w:color="auto"/>
        <w:bottom w:val="none" w:sz="0" w:space="0" w:color="auto"/>
        <w:right w:val="none" w:sz="0" w:space="0" w:color="auto"/>
      </w:divBdr>
    </w:div>
    <w:div w:id="703405176">
      <w:bodyDiv w:val="1"/>
      <w:marLeft w:val="0"/>
      <w:marRight w:val="0"/>
      <w:marTop w:val="0"/>
      <w:marBottom w:val="0"/>
      <w:divBdr>
        <w:top w:val="none" w:sz="0" w:space="0" w:color="auto"/>
        <w:left w:val="none" w:sz="0" w:space="0" w:color="auto"/>
        <w:bottom w:val="none" w:sz="0" w:space="0" w:color="auto"/>
        <w:right w:val="none" w:sz="0" w:space="0" w:color="auto"/>
      </w:divBdr>
    </w:div>
    <w:div w:id="703604695">
      <w:bodyDiv w:val="1"/>
      <w:marLeft w:val="0"/>
      <w:marRight w:val="0"/>
      <w:marTop w:val="0"/>
      <w:marBottom w:val="0"/>
      <w:divBdr>
        <w:top w:val="none" w:sz="0" w:space="0" w:color="auto"/>
        <w:left w:val="none" w:sz="0" w:space="0" w:color="auto"/>
        <w:bottom w:val="none" w:sz="0" w:space="0" w:color="auto"/>
        <w:right w:val="none" w:sz="0" w:space="0" w:color="auto"/>
      </w:divBdr>
    </w:div>
    <w:div w:id="703672361">
      <w:bodyDiv w:val="1"/>
      <w:marLeft w:val="0"/>
      <w:marRight w:val="0"/>
      <w:marTop w:val="0"/>
      <w:marBottom w:val="0"/>
      <w:divBdr>
        <w:top w:val="none" w:sz="0" w:space="0" w:color="auto"/>
        <w:left w:val="none" w:sz="0" w:space="0" w:color="auto"/>
        <w:bottom w:val="none" w:sz="0" w:space="0" w:color="auto"/>
        <w:right w:val="none" w:sz="0" w:space="0" w:color="auto"/>
      </w:divBdr>
    </w:div>
    <w:div w:id="703751670">
      <w:bodyDiv w:val="1"/>
      <w:marLeft w:val="0"/>
      <w:marRight w:val="0"/>
      <w:marTop w:val="0"/>
      <w:marBottom w:val="0"/>
      <w:divBdr>
        <w:top w:val="none" w:sz="0" w:space="0" w:color="auto"/>
        <w:left w:val="none" w:sz="0" w:space="0" w:color="auto"/>
        <w:bottom w:val="none" w:sz="0" w:space="0" w:color="auto"/>
        <w:right w:val="none" w:sz="0" w:space="0" w:color="auto"/>
      </w:divBdr>
    </w:div>
    <w:div w:id="704138033">
      <w:bodyDiv w:val="1"/>
      <w:marLeft w:val="0"/>
      <w:marRight w:val="0"/>
      <w:marTop w:val="0"/>
      <w:marBottom w:val="0"/>
      <w:divBdr>
        <w:top w:val="none" w:sz="0" w:space="0" w:color="auto"/>
        <w:left w:val="none" w:sz="0" w:space="0" w:color="auto"/>
        <w:bottom w:val="none" w:sz="0" w:space="0" w:color="auto"/>
        <w:right w:val="none" w:sz="0" w:space="0" w:color="auto"/>
      </w:divBdr>
    </w:div>
    <w:div w:id="704216395">
      <w:bodyDiv w:val="1"/>
      <w:marLeft w:val="0"/>
      <w:marRight w:val="0"/>
      <w:marTop w:val="0"/>
      <w:marBottom w:val="0"/>
      <w:divBdr>
        <w:top w:val="none" w:sz="0" w:space="0" w:color="auto"/>
        <w:left w:val="none" w:sz="0" w:space="0" w:color="auto"/>
        <w:bottom w:val="none" w:sz="0" w:space="0" w:color="auto"/>
        <w:right w:val="none" w:sz="0" w:space="0" w:color="auto"/>
      </w:divBdr>
    </w:div>
    <w:div w:id="704329994">
      <w:bodyDiv w:val="1"/>
      <w:marLeft w:val="0"/>
      <w:marRight w:val="0"/>
      <w:marTop w:val="0"/>
      <w:marBottom w:val="0"/>
      <w:divBdr>
        <w:top w:val="none" w:sz="0" w:space="0" w:color="auto"/>
        <w:left w:val="none" w:sz="0" w:space="0" w:color="auto"/>
        <w:bottom w:val="none" w:sz="0" w:space="0" w:color="auto"/>
        <w:right w:val="none" w:sz="0" w:space="0" w:color="auto"/>
      </w:divBdr>
    </w:div>
    <w:div w:id="704410192">
      <w:bodyDiv w:val="1"/>
      <w:marLeft w:val="0"/>
      <w:marRight w:val="0"/>
      <w:marTop w:val="0"/>
      <w:marBottom w:val="0"/>
      <w:divBdr>
        <w:top w:val="none" w:sz="0" w:space="0" w:color="auto"/>
        <w:left w:val="none" w:sz="0" w:space="0" w:color="auto"/>
        <w:bottom w:val="none" w:sz="0" w:space="0" w:color="auto"/>
        <w:right w:val="none" w:sz="0" w:space="0" w:color="auto"/>
      </w:divBdr>
    </w:div>
    <w:div w:id="704477073">
      <w:bodyDiv w:val="1"/>
      <w:marLeft w:val="0"/>
      <w:marRight w:val="0"/>
      <w:marTop w:val="0"/>
      <w:marBottom w:val="0"/>
      <w:divBdr>
        <w:top w:val="none" w:sz="0" w:space="0" w:color="auto"/>
        <w:left w:val="none" w:sz="0" w:space="0" w:color="auto"/>
        <w:bottom w:val="none" w:sz="0" w:space="0" w:color="auto"/>
        <w:right w:val="none" w:sz="0" w:space="0" w:color="auto"/>
      </w:divBdr>
    </w:div>
    <w:div w:id="704914191">
      <w:bodyDiv w:val="1"/>
      <w:marLeft w:val="0"/>
      <w:marRight w:val="0"/>
      <w:marTop w:val="0"/>
      <w:marBottom w:val="0"/>
      <w:divBdr>
        <w:top w:val="none" w:sz="0" w:space="0" w:color="auto"/>
        <w:left w:val="none" w:sz="0" w:space="0" w:color="auto"/>
        <w:bottom w:val="none" w:sz="0" w:space="0" w:color="auto"/>
        <w:right w:val="none" w:sz="0" w:space="0" w:color="auto"/>
      </w:divBdr>
    </w:div>
    <w:div w:id="705102592">
      <w:bodyDiv w:val="1"/>
      <w:marLeft w:val="0"/>
      <w:marRight w:val="0"/>
      <w:marTop w:val="0"/>
      <w:marBottom w:val="0"/>
      <w:divBdr>
        <w:top w:val="none" w:sz="0" w:space="0" w:color="auto"/>
        <w:left w:val="none" w:sz="0" w:space="0" w:color="auto"/>
        <w:bottom w:val="none" w:sz="0" w:space="0" w:color="auto"/>
        <w:right w:val="none" w:sz="0" w:space="0" w:color="auto"/>
      </w:divBdr>
    </w:div>
    <w:div w:id="705102814">
      <w:bodyDiv w:val="1"/>
      <w:marLeft w:val="0"/>
      <w:marRight w:val="0"/>
      <w:marTop w:val="0"/>
      <w:marBottom w:val="0"/>
      <w:divBdr>
        <w:top w:val="none" w:sz="0" w:space="0" w:color="auto"/>
        <w:left w:val="none" w:sz="0" w:space="0" w:color="auto"/>
        <w:bottom w:val="none" w:sz="0" w:space="0" w:color="auto"/>
        <w:right w:val="none" w:sz="0" w:space="0" w:color="auto"/>
      </w:divBdr>
    </w:div>
    <w:div w:id="705180962">
      <w:bodyDiv w:val="1"/>
      <w:marLeft w:val="0"/>
      <w:marRight w:val="0"/>
      <w:marTop w:val="0"/>
      <w:marBottom w:val="0"/>
      <w:divBdr>
        <w:top w:val="none" w:sz="0" w:space="0" w:color="auto"/>
        <w:left w:val="none" w:sz="0" w:space="0" w:color="auto"/>
        <w:bottom w:val="none" w:sz="0" w:space="0" w:color="auto"/>
        <w:right w:val="none" w:sz="0" w:space="0" w:color="auto"/>
      </w:divBdr>
    </w:div>
    <w:div w:id="705642638">
      <w:bodyDiv w:val="1"/>
      <w:marLeft w:val="0"/>
      <w:marRight w:val="0"/>
      <w:marTop w:val="0"/>
      <w:marBottom w:val="0"/>
      <w:divBdr>
        <w:top w:val="none" w:sz="0" w:space="0" w:color="auto"/>
        <w:left w:val="none" w:sz="0" w:space="0" w:color="auto"/>
        <w:bottom w:val="none" w:sz="0" w:space="0" w:color="auto"/>
        <w:right w:val="none" w:sz="0" w:space="0" w:color="auto"/>
      </w:divBdr>
    </w:div>
    <w:div w:id="705719994">
      <w:bodyDiv w:val="1"/>
      <w:marLeft w:val="0"/>
      <w:marRight w:val="0"/>
      <w:marTop w:val="0"/>
      <w:marBottom w:val="0"/>
      <w:divBdr>
        <w:top w:val="none" w:sz="0" w:space="0" w:color="auto"/>
        <w:left w:val="none" w:sz="0" w:space="0" w:color="auto"/>
        <w:bottom w:val="none" w:sz="0" w:space="0" w:color="auto"/>
        <w:right w:val="none" w:sz="0" w:space="0" w:color="auto"/>
      </w:divBdr>
    </w:div>
    <w:div w:id="705830644">
      <w:bodyDiv w:val="1"/>
      <w:marLeft w:val="0"/>
      <w:marRight w:val="0"/>
      <w:marTop w:val="0"/>
      <w:marBottom w:val="0"/>
      <w:divBdr>
        <w:top w:val="none" w:sz="0" w:space="0" w:color="auto"/>
        <w:left w:val="none" w:sz="0" w:space="0" w:color="auto"/>
        <w:bottom w:val="none" w:sz="0" w:space="0" w:color="auto"/>
        <w:right w:val="none" w:sz="0" w:space="0" w:color="auto"/>
      </w:divBdr>
    </w:div>
    <w:div w:id="706218552">
      <w:bodyDiv w:val="1"/>
      <w:marLeft w:val="0"/>
      <w:marRight w:val="0"/>
      <w:marTop w:val="0"/>
      <w:marBottom w:val="0"/>
      <w:divBdr>
        <w:top w:val="none" w:sz="0" w:space="0" w:color="auto"/>
        <w:left w:val="none" w:sz="0" w:space="0" w:color="auto"/>
        <w:bottom w:val="none" w:sz="0" w:space="0" w:color="auto"/>
        <w:right w:val="none" w:sz="0" w:space="0" w:color="auto"/>
      </w:divBdr>
    </w:div>
    <w:div w:id="706294081">
      <w:bodyDiv w:val="1"/>
      <w:marLeft w:val="0"/>
      <w:marRight w:val="0"/>
      <w:marTop w:val="0"/>
      <w:marBottom w:val="0"/>
      <w:divBdr>
        <w:top w:val="none" w:sz="0" w:space="0" w:color="auto"/>
        <w:left w:val="none" w:sz="0" w:space="0" w:color="auto"/>
        <w:bottom w:val="none" w:sz="0" w:space="0" w:color="auto"/>
        <w:right w:val="none" w:sz="0" w:space="0" w:color="auto"/>
      </w:divBdr>
    </w:div>
    <w:div w:id="706948953">
      <w:bodyDiv w:val="1"/>
      <w:marLeft w:val="0"/>
      <w:marRight w:val="0"/>
      <w:marTop w:val="0"/>
      <w:marBottom w:val="0"/>
      <w:divBdr>
        <w:top w:val="none" w:sz="0" w:space="0" w:color="auto"/>
        <w:left w:val="none" w:sz="0" w:space="0" w:color="auto"/>
        <w:bottom w:val="none" w:sz="0" w:space="0" w:color="auto"/>
        <w:right w:val="none" w:sz="0" w:space="0" w:color="auto"/>
      </w:divBdr>
    </w:div>
    <w:div w:id="706951081">
      <w:bodyDiv w:val="1"/>
      <w:marLeft w:val="0"/>
      <w:marRight w:val="0"/>
      <w:marTop w:val="0"/>
      <w:marBottom w:val="0"/>
      <w:divBdr>
        <w:top w:val="none" w:sz="0" w:space="0" w:color="auto"/>
        <w:left w:val="none" w:sz="0" w:space="0" w:color="auto"/>
        <w:bottom w:val="none" w:sz="0" w:space="0" w:color="auto"/>
        <w:right w:val="none" w:sz="0" w:space="0" w:color="auto"/>
      </w:divBdr>
    </w:div>
    <w:div w:id="706952082">
      <w:bodyDiv w:val="1"/>
      <w:marLeft w:val="0"/>
      <w:marRight w:val="0"/>
      <w:marTop w:val="0"/>
      <w:marBottom w:val="0"/>
      <w:divBdr>
        <w:top w:val="none" w:sz="0" w:space="0" w:color="auto"/>
        <w:left w:val="none" w:sz="0" w:space="0" w:color="auto"/>
        <w:bottom w:val="none" w:sz="0" w:space="0" w:color="auto"/>
        <w:right w:val="none" w:sz="0" w:space="0" w:color="auto"/>
      </w:divBdr>
    </w:div>
    <w:div w:id="707027986">
      <w:bodyDiv w:val="1"/>
      <w:marLeft w:val="0"/>
      <w:marRight w:val="0"/>
      <w:marTop w:val="0"/>
      <w:marBottom w:val="0"/>
      <w:divBdr>
        <w:top w:val="none" w:sz="0" w:space="0" w:color="auto"/>
        <w:left w:val="none" w:sz="0" w:space="0" w:color="auto"/>
        <w:bottom w:val="none" w:sz="0" w:space="0" w:color="auto"/>
        <w:right w:val="none" w:sz="0" w:space="0" w:color="auto"/>
      </w:divBdr>
    </w:div>
    <w:div w:id="707221193">
      <w:bodyDiv w:val="1"/>
      <w:marLeft w:val="0"/>
      <w:marRight w:val="0"/>
      <w:marTop w:val="0"/>
      <w:marBottom w:val="0"/>
      <w:divBdr>
        <w:top w:val="none" w:sz="0" w:space="0" w:color="auto"/>
        <w:left w:val="none" w:sz="0" w:space="0" w:color="auto"/>
        <w:bottom w:val="none" w:sz="0" w:space="0" w:color="auto"/>
        <w:right w:val="none" w:sz="0" w:space="0" w:color="auto"/>
      </w:divBdr>
    </w:div>
    <w:div w:id="707612241">
      <w:bodyDiv w:val="1"/>
      <w:marLeft w:val="0"/>
      <w:marRight w:val="0"/>
      <w:marTop w:val="0"/>
      <w:marBottom w:val="0"/>
      <w:divBdr>
        <w:top w:val="none" w:sz="0" w:space="0" w:color="auto"/>
        <w:left w:val="none" w:sz="0" w:space="0" w:color="auto"/>
        <w:bottom w:val="none" w:sz="0" w:space="0" w:color="auto"/>
        <w:right w:val="none" w:sz="0" w:space="0" w:color="auto"/>
      </w:divBdr>
    </w:div>
    <w:div w:id="707998474">
      <w:bodyDiv w:val="1"/>
      <w:marLeft w:val="0"/>
      <w:marRight w:val="0"/>
      <w:marTop w:val="0"/>
      <w:marBottom w:val="0"/>
      <w:divBdr>
        <w:top w:val="none" w:sz="0" w:space="0" w:color="auto"/>
        <w:left w:val="none" w:sz="0" w:space="0" w:color="auto"/>
        <w:bottom w:val="none" w:sz="0" w:space="0" w:color="auto"/>
        <w:right w:val="none" w:sz="0" w:space="0" w:color="auto"/>
      </w:divBdr>
    </w:div>
    <w:div w:id="708338601">
      <w:bodyDiv w:val="1"/>
      <w:marLeft w:val="0"/>
      <w:marRight w:val="0"/>
      <w:marTop w:val="0"/>
      <w:marBottom w:val="0"/>
      <w:divBdr>
        <w:top w:val="none" w:sz="0" w:space="0" w:color="auto"/>
        <w:left w:val="none" w:sz="0" w:space="0" w:color="auto"/>
        <w:bottom w:val="none" w:sz="0" w:space="0" w:color="auto"/>
        <w:right w:val="none" w:sz="0" w:space="0" w:color="auto"/>
      </w:divBdr>
    </w:div>
    <w:div w:id="708382975">
      <w:bodyDiv w:val="1"/>
      <w:marLeft w:val="0"/>
      <w:marRight w:val="0"/>
      <w:marTop w:val="0"/>
      <w:marBottom w:val="0"/>
      <w:divBdr>
        <w:top w:val="none" w:sz="0" w:space="0" w:color="auto"/>
        <w:left w:val="none" w:sz="0" w:space="0" w:color="auto"/>
        <w:bottom w:val="none" w:sz="0" w:space="0" w:color="auto"/>
        <w:right w:val="none" w:sz="0" w:space="0" w:color="auto"/>
      </w:divBdr>
    </w:div>
    <w:div w:id="708528356">
      <w:bodyDiv w:val="1"/>
      <w:marLeft w:val="0"/>
      <w:marRight w:val="0"/>
      <w:marTop w:val="0"/>
      <w:marBottom w:val="0"/>
      <w:divBdr>
        <w:top w:val="none" w:sz="0" w:space="0" w:color="auto"/>
        <w:left w:val="none" w:sz="0" w:space="0" w:color="auto"/>
        <w:bottom w:val="none" w:sz="0" w:space="0" w:color="auto"/>
        <w:right w:val="none" w:sz="0" w:space="0" w:color="auto"/>
      </w:divBdr>
    </w:div>
    <w:div w:id="708992989">
      <w:bodyDiv w:val="1"/>
      <w:marLeft w:val="0"/>
      <w:marRight w:val="0"/>
      <w:marTop w:val="0"/>
      <w:marBottom w:val="0"/>
      <w:divBdr>
        <w:top w:val="none" w:sz="0" w:space="0" w:color="auto"/>
        <w:left w:val="none" w:sz="0" w:space="0" w:color="auto"/>
        <w:bottom w:val="none" w:sz="0" w:space="0" w:color="auto"/>
        <w:right w:val="none" w:sz="0" w:space="0" w:color="auto"/>
      </w:divBdr>
    </w:div>
    <w:div w:id="708997252">
      <w:bodyDiv w:val="1"/>
      <w:marLeft w:val="0"/>
      <w:marRight w:val="0"/>
      <w:marTop w:val="0"/>
      <w:marBottom w:val="0"/>
      <w:divBdr>
        <w:top w:val="none" w:sz="0" w:space="0" w:color="auto"/>
        <w:left w:val="none" w:sz="0" w:space="0" w:color="auto"/>
        <w:bottom w:val="none" w:sz="0" w:space="0" w:color="auto"/>
        <w:right w:val="none" w:sz="0" w:space="0" w:color="auto"/>
      </w:divBdr>
    </w:div>
    <w:div w:id="709109261">
      <w:bodyDiv w:val="1"/>
      <w:marLeft w:val="0"/>
      <w:marRight w:val="0"/>
      <w:marTop w:val="0"/>
      <w:marBottom w:val="0"/>
      <w:divBdr>
        <w:top w:val="none" w:sz="0" w:space="0" w:color="auto"/>
        <w:left w:val="none" w:sz="0" w:space="0" w:color="auto"/>
        <w:bottom w:val="none" w:sz="0" w:space="0" w:color="auto"/>
        <w:right w:val="none" w:sz="0" w:space="0" w:color="auto"/>
      </w:divBdr>
    </w:div>
    <w:div w:id="709379532">
      <w:bodyDiv w:val="1"/>
      <w:marLeft w:val="0"/>
      <w:marRight w:val="0"/>
      <w:marTop w:val="0"/>
      <w:marBottom w:val="0"/>
      <w:divBdr>
        <w:top w:val="none" w:sz="0" w:space="0" w:color="auto"/>
        <w:left w:val="none" w:sz="0" w:space="0" w:color="auto"/>
        <w:bottom w:val="none" w:sz="0" w:space="0" w:color="auto"/>
        <w:right w:val="none" w:sz="0" w:space="0" w:color="auto"/>
      </w:divBdr>
    </w:div>
    <w:div w:id="709455179">
      <w:bodyDiv w:val="1"/>
      <w:marLeft w:val="0"/>
      <w:marRight w:val="0"/>
      <w:marTop w:val="0"/>
      <w:marBottom w:val="0"/>
      <w:divBdr>
        <w:top w:val="none" w:sz="0" w:space="0" w:color="auto"/>
        <w:left w:val="none" w:sz="0" w:space="0" w:color="auto"/>
        <w:bottom w:val="none" w:sz="0" w:space="0" w:color="auto"/>
        <w:right w:val="none" w:sz="0" w:space="0" w:color="auto"/>
      </w:divBdr>
    </w:div>
    <w:div w:id="710764599">
      <w:bodyDiv w:val="1"/>
      <w:marLeft w:val="0"/>
      <w:marRight w:val="0"/>
      <w:marTop w:val="0"/>
      <w:marBottom w:val="0"/>
      <w:divBdr>
        <w:top w:val="none" w:sz="0" w:space="0" w:color="auto"/>
        <w:left w:val="none" w:sz="0" w:space="0" w:color="auto"/>
        <w:bottom w:val="none" w:sz="0" w:space="0" w:color="auto"/>
        <w:right w:val="none" w:sz="0" w:space="0" w:color="auto"/>
      </w:divBdr>
    </w:div>
    <w:div w:id="710813103">
      <w:bodyDiv w:val="1"/>
      <w:marLeft w:val="0"/>
      <w:marRight w:val="0"/>
      <w:marTop w:val="0"/>
      <w:marBottom w:val="0"/>
      <w:divBdr>
        <w:top w:val="none" w:sz="0" w:space="0" w:color="auto"/>
        <w:left w:val="none" w:sz="0" w:space="0" w:color="auto"/>
        <w:bottom w:val="none" w:sz="0" w:space="0" w:color="auto"/>
        <w:right w:val="none" w:sz="0" w:space="0" w:color="auto"/>
      </w:divBdr>
    </w:div>
    <w:div w:id="711005518">
      <w:bodyDiv w:val="1"/>
      <w:marLeft w:val="0"/>
      <w:marRight w:val="0"/>
      <w:marTop w:val="0"/>
      <w:marBottom w:val="0"/>
      <w:divBdr>
        <w:top w:val="none" w:sz="0" w:space="0" w:color="auto"/>
        <w:left w:val="none" w:sz="0" w:space="0" w:color="auto"/>
        <w:bottom w:val="none" w:sz="0" w:space="0" w:color="auto"/>
        <w:right w:val="none" w:sz="0" w:space="0" w:color="auto"/>
      </w:divBdr>
    </w:div>
    <w:div w:id="711226729">
      <w:bodyDiv w:val="1"/>
      <w:marLeft w:val="0"/>
      <w:marRight w:val="0"/>
      <w:marTop w:val="0"/>
      <w:marBottom w:val="0"/>
      <w:divBdr>
        <w:top w:val="none" w:sz="0" w:space="0" w:color="auto"/>
        <w:left w:val="none" w:sz="0" w:space="0" w:color="auto"/>
        <w:bottom w:val="none" w:sz="0" w:space="0" w:color="auto"/>
        <w:right w:val="none" w:sz="0" w:space="0" w:color="auto"/>
      </w:divBdr>
    </w:div>
    <w:div w:id="711268676">
      <w:bodyDiv w:val="1"/>
      <w:marLeft w:val="0"/>
      <w:marRight w:val="0"/>
      <w:marTop w:val="0"/>
      <w:marBottom w:val="0"/>
      <w:divBdr>
        <w:top w:val="none" w:sz="0" w:space="0" w:color="auto"/>
        <w:left w:val="none" w:sz="0" w:space="0" w:color="auto"/>
        <w:bottom w:val="none" w:sz="0" w:space="0" w:color="auto"/>
        <w:right w:val="none" w:sz="0" w:space="0" w:color="auto"/>
      </w:divBdr>
    </w:div>
    <w:div w:id="711271072">
      <w:bodyDiv w:val="1"/>
      <w:marLeft w:val="0"/>
      <w:marRight w:val="0"/>
      <w:marTop w:val="0"/>
      <w:marBottom w:val="0"/>
      <w:divBdr>
        <w:top w:val="none" w:sz="0" w:space="0" w:color="auto"/>
        <w:left w:val="none" w:sz="0" w:space="0" w:color="auto"/>
        <w:bottom w:val="none" w:sz="0" w:space="0" w:color="auto"/>
        <w:right w:val="none" w:sz="0" w:space="0" w:color="auto"/>
      </w:divBdr>
    </w:div>
    <w:div w:id="711879560">
      <w:bodyDiv w:val="1"/>
      <w:marLeft w:val="0"/>
      <w:marRight w:val="0"/>
      <w:marTop w:val="0"/>
      <w:marBottom w:val="0"/>
      <w:divBdr>
        <w:top w:val="none" w:sz="0" w:space="0" w:color="auto"/>
        <w:left w:val="none" w:sz="0" w:space="0" w:color="auto"/>
        <w:bottom w:val="none" w:sz="0" w:space="0" w:color="auto"/>
        <w:right w:val="none" w:sz="0" w:space="0" w:color="auto"/>
      </w:divBdr>
    </w:div>
    <w:div w:id="712077541">
      <w:bodyDiv w:val="1"/>
      <w:marLeft w:val="0"/>
      <w:marRight w:val="0"/>
      <w:marTop w:val="0"/>
      <w:marBottom w:val="0"/>
      <w:divBdr>
        <w:top w:val="none" w:sz="0" w:space="0" w:color="auto"/>
        <w:left w:val="none" w:sz="0" w:space="0" w:color="auto"/>
        <w:bottom w:val="none" w:sz="0" w:space="0" w:color="auto"/>
        <w:right w:val="none" w:sz="0" w:space="0" w:color="auto"/>
      </w:divBdr>
    </w:div>
    <w:div w:id="712269950">
      <w:bodyDiv w:val="1"/>
      <w:marLeft w:val="0"/>
      <w:marRight w:val="0"/>
      <w:marTop w:val="0"/>
      <w:marBottom w:val="0"/>
      <w:divBdr>
        <w:top w:val="none" w:sz="0" w:space="0" w:color="auto"/>
        <w:left w:val="none" w:sz="0" w:space="0" w:color="auto"/>
        <w:bottom w:val="none" w:sz="0" w:space="0" w:color="auto"/>
        <w:right w:val="none" w:sz="0" w:space="0" w:color="auto"/>
      </w:divBdr>
    </w:div>
    <w:div w:id="712466060">
      <w:bodyDiv w:val="1"/>
      <w:marLeft w:val="0"/>
      <w:marRight w:val="0"/>
      <w:marTop w:val="0"/>
      <w:marBottom w:val="0"/>
      <w:divBdr>
        <w:top w:val="none" w:sz="0" w:space="0" w:color="auto"/>
        <w:left w:val="none" w:sz="0" w:space="0" w:color="auto"/>
        <w:bottom w:val="none" w:sz="0" w:space="0" w:color="auto"/>
        <w:right w:val="none" w:sz="0" w:space="0" w:color="auto"/>
      </w:divBdr>
    </w:div>
    <w:div w:id="712581617">
      <w:bodyDiv w:val="1"/>
      <w:marLeft w:val="0"/>
      <w:marRight w:val="0"/>
      <w:marTop w:val="0"/>
      <w:marBottom w:val="0"/>
      <w:divBdr>
        <w:top w:val="none" w:sz="0" w:space="0" w:color="auto"/>
        <w:left w:val="none" w:sz="0" w:space="0" w:color="auto"/>
        <w:bottom w:val="none" w:sz="0" w:space="0" w:color="auto"/>
        <w:right w:val="none" w:sz="0" w:space="0" w:color="auto"/>
      </w:divBdr>
    </w:div>
    <w:div w:id="713119371">
      <w:bodyDiv w:val="1"/>
      <w:marLeft w:val="0"/>
      <w:marRight w:val="0"/>
      <w:marTop w:val="0"/>
      <w:marBottom w:val="0"/>
      <w:divBdr>
        <w:top w:val="none" w:sz="0" w:space="0" w:color="auto"/>
        <w:left w:val="none" w:sz="0" w:space="0" w:color="auto"/>
        <w:bottom w:val="none" w:sz="0" w:space="0" w:color="auto"/>
        <w:right w:val="none" w:sz="0" w:space="0" w:color="auto"/>
      </w:divBdr>
    </w:div>
    <w:div w:id="713382047">
      <w:bodyDiv w:val="1"/>
      <w:marLeft w:val="0"/>
      <w:marRight w:val="0"/>
      <w:marTop w:val="0"/>
      <w:marBottom w:val="0"/>
      <w:divBdr>
        <w:top w:val="none" w:sz="0" w:space="0" w:color="auto"/>
        <w:left w:val="none" w:sz="0" w:space="0" w:color="auto"/>
        <w:bottom w:val="none" w:sz="0" w:space="0" w:color="auto"/>
        <w:right w:val="none" w:sz="0" w:space="0" w:color="auto"/>
      </w:divBdr>
    </w:div>
    <w:div w:id="713384139">
      <w:bodyDiv w:val="1"/>
      <w:marLeft w:val="0"/>
      <w:marRight w:val="0"/>
      <w:marTop w:val="0"/>
      <w:marBottom w:val="0"/>
      <w:divBdr>
        <w:top w:val="none" w:sz="0" w:space="0" w:color="auto"/>
        <w:left w:val="none" w:sz="0" w:space="0" w:color="auto"/>
        <w:bottom w:val="none" w:sz="0" w:space="0" w:color="auto"/>
        <w:right w:val="none" w:sz="0" w:space="0" w:color="auto"/>
      </w:divBdr>
    </w:div>
    <w:div w:id="713696059">
      <w:bodyDiv w:val="1"/>
      <w:marLeft w:val="0"/>
      <w:marRight w:val="0"/>
      <w:marTop w:val="0"/>
      <w:marBottom w:val="0"/>
      <w:divBdr>
        <w:top w:val="none" w:sz="0" w:space="0" w:color="auto"/>
        <w:left w:val="none" w:sz="0" w:space="0" w:color="auto"/>
        <w:bottom w:val="none" w:sz="0" w:space="0" w:color="auto"/>
        <w:right w:val="none" w:sz="0" w:space="0" w:color="auto"/>
      </w:divBdr>
    </w:div>
    <w:div w:id="713966436">
      <w:bodyDiv w:val="1"/>
      <w:marLeft w:val="0"/>
      <w:marRight w:val="0"/>
      <w:marTop w:val="0"/>
      <w:marBottom w:val="0"/>
      <w:divBdr>
        <w:top w:val="none" w:sz="0" w:space="0" w:color="auto"/>
        <w:left w:val="none" w:sz="0" w:space="0" w:color="auto"/>
        <w:bottom w:val="none" w:sz="0" w:space="0" w:color="auto"/>
        <w:right w:val="none" w:sz="0" w:space="0" w:color="auto"/>
      </w:divBdr>
    </w:div>
    <w:div w:id="713969143">
      <w:bodyDiv w:val="1"/>
      <w:marLeft w:val="0"/>
      <w:marRight w:val="0"/>
      <w:marTop w:val="0"/>
      <w:marBottom w:val="0"/>
      <w:divBdr>
        <w:top w:val="none" w:sz="0" w:space="0" w:color="auto"/>
        <w:left w:val="none" w:sz="0" w:space="0" w:color="auto"/>
        <w:bottom w:val="none" w:sz="0" w:space="0" w:color="auto"/>
        <w:right w:val="none" w:sz="0" w:space="0" w:color="auto"/>
      </w:divBdr>
    </w:div>
    <w:div w:id="714355410">
      <w:bodyDiv w:val="1"/>
      <w:marLeft w:val="0"/>
      <w:marRight w:val="0"/>
      <w:marTop w:val="0"/>
      <w:marBottom w:val="0"/>
      <w:divBdr>
        <w:top w:val="none" w:sz="0" w:space="0" w:color="auto"/>
        <w:left w:val="none" w:sz="0" w:space="0" w:color="auto"/>
        <w:bottom w:val="none" w:sz="0" w:space="0" w:color="auto"/>
        <w:right w:val="none" w:sz="0" w:space="0" w:color="auto"/>
      </w:divBdr>
    </w:div>
    <w:div w:id="714503535">
      <w:bodyDiv w:val="1"/>
      <w:marLeft w:val="0"/>
      <w:marRight w:val="0"/>
      <w:marTop w:val="0"/>
      <w:marBottom w:val="0"/>
      <w:divBdr>
        <w:top w:val="none" w:sz="0" w:space="0" w:color="auto"/>
        <w:left w:val="none" w:sz="0" w:space="0" w:color="auto"/>
        <w:bottom w:val="none" w:sz="0" w:space="0" w:color="auto"/>
        <w:right w:val="none" w:sz="0" w:space="0" w:color="auto"/>
      </w:divBdr>
    </w:div>
    <w:div w:id="714542342">
      <w:bodyDiv w:val="1"/>
      <w:marLeft w:val="0"/>
      <w:marRight w:val="0"/>
      <w:marTop w:val="0"/>
      <w:marBottom w:val="0"/>
      <w:divBdr>
        <w:top w:val="none" w:sz="0" w:space="0" w:color="auto"/>
        <w:left w:val="none" w:sz="0" w:space="0" w:color="auto"/>
        <w:bottom w:val="none" w:sz="0" w:space="0" w:color="auto"/>
        <w:right w:val="none" w:sz="0" w:space="0" w:color="auto"/>
      </w:divBdr>
    </w:div>
    <w:div w:id="714890747">
      <w:bodyDiv w:val="1"/>
      <w:marLeft w:val="0"/>
      <w:marRight w:val="0"/>
      <w:marTop w:val="0"/>
      <w:marBottom w:val="0"/>
      <w:divBdr>
        <w:top w:val="none" w:sz="0" w:space="0" w:color="auto"/>
        <w:left w:val="none" w:sz="0" w:space="0" w:color="auto"/>
        <w:bottom w:val="none" w:sz="0" w:space="0" w:color="auto"/>
        <w:right w:val="none" w:sz="0" w:space="0" w:color="auto"/>
      </w:divBdr>
    </w:div>
    <w:div w:id="715006420">
      <w:bodyDiv w:val="1"/>
      <w:marLeft w:val="0"/>
      <w:marRight w:val="0"/>
      <w:marTop w:val="0"/>
      <w:marBottom w:val="0"/>
      <w:divBdr>
        <w:top w:val="none" w:sz="0" w:space="0" w:color="auto"/>
        <w:left w:val="none" w:sz="0" w:space="0" w:color="auto"/>
        <w:bottom w:val="none" w:sz="0" w:space="0" w:color="auto"/>
        <w:right w:val="none" w:sz="0" w:space="0" w:color="auto"/>
      </w:divBdr>
    </w:div>
    <w:div w:id="715351581">
      <w:bodyDiv w:val="1"/>
      <w:marLeft w:val="0"/>
      <w:marRight w:val="0"/>
      <w:marTop w:val="0"/>
      <w:marBottom w:val="0"/>
      <w:divBdr>
        <w:top w:val="none" w:sz="0" w:space="0" w:color="auto"/>
        <w:left w:val="none" w:sz="0" w:space="0" w:color="auto"/>
        <w:bottom w:val="none" w:sz="0" w:space="0" w:color="auto"/>
        <w:right w:val="none" w:sz="0" w:space="0" w:color="auto"/>
      </w:divBdr>
    </w:div>
    <w:div w:id="715664580">
      <w:bodyDiv w:val="1"/>
      <w:marLeft w:val="0"/>
      <w:marRight w:val="0"/>
      <w:marTop w:val="0"/>
      <w:marBottom w:val="0"/>
      <w:divBdr>
        <w:top w:val="none" w:sz="0" w:space="0" w:color="auto"/>
        <w:left w:val="none" w:sz="0" w:space="0" w:color="auto"/>
        <w:bottom w:val="none" w:sz="0" w:space="0" w:color="auto"/>
        <w:right w:val="none" w:sz="0" w:space="0" w:color="auto"/>
      </w:divBdr>
    </w:div>
    <w:div w:id="715740260">
      <w:bodyDiv w:val="1"/>
      <w:marLeft w:val="0"/>
      <w:marRight w:val="0"/>
      <w:marTop w:val="0"/>
      <w:marBottom w:val="0"/>
      <w:divBdr>
        <w:top w:val="none" w:sz="0" w:space="0" w:color="auto"/>
        <w:left w:val="none" w:sz="0" w:space="0" w:color="auto"/>
        <w:bottom w:val="none" w:sz="0" w:space="0" w:color="auto"/>
        <w:right w:val="none" w:sz="0" w:space="0" w:color="auto"/>
      </w:divBdr>
    </w:div>
    <w:div w:id="715928922">
      <w:bodyDiv w:val="1"/>
      <w:marLeft w:val="0"/>
      <w:marRight w:val="0"/>
      <w:marTop w:val="0"/>
      <w:marBottom w:val="0"/>
      <w:divBdr>
        <w:top w:val="none" w:sz="0" w:space="0" w:color="auto"/>
        <w:left w:val="none" w:sz="0" w:space="0" w:color="auto"/>
        <w:bottom w:val="none" w:sz="0" w:space="0" w:color="auto"/>
        <w:right w:val="none" w:sz="0" w:space="0" w:color="auto"/>
      </w:divBdr>
    </w:div>
    <w:div w:id="716586949">
      <w:bodyDiv w:val="1"/>
      <w:marLeft w:val="0"/>
      <w:marRight w:val="0"/>
      <w:marTop w:val="0"/>
      <w:marBottom w:val="0"/>
      <w:divBdr>
        <w:top w:val="none" w:sz="0" w:space="0" w:color="auto"/>
        <w:left w:val="none" w:sz="0" w:space="0" w:color="auto"/>
        <w:bottom w:val="none" w:sz="0" w:space="0" w:color="auto"/>
        <w:right w:val="none" w:sz="0" w:space="0" w:color="auto"/>
      </w:divBdr>
    </w:div>
    <w:div w:id="716855995">
      <w:bodyDiv w:val="1"/>
      <w:marLeft w:val="0"/>
      <w:marRight w:val="0"/>
      <w:marTop w:val="0"/>
      <w:marBottom w:val="0"/>
      <w:divBdr>
        <w:top w:val="none" w:sz="0" w:space="0" w:color="auto"/>
        <w:left w:val="none" w:sz="0" w:space="0" w:color="auto"/>
        <w:bottom w:val="none" w:sz="0" w:space="0" w:color="auto"/>
        <w:right w:val="none" w:sz="0" w:space="0" w:color="auto"/>
      </w:divBdr>
    </w:div>
    <w:div w:id="716903086">
      <w:bodyDiv w:val="1"/>
      <w:marLeft w:val="0"/>
      <w:marRight w:val="0"/>
      <w:marTop w:val="0"/>
      <w:marBottom w:val="0"/>
      <w:divBdr>
        <w:top w:val="none" w:sz="0" w:space="0" w:color="auto"/>
        <w:left w:val="none" w:sz="0" w:space="0" w:color="auto"/>
        <w:bottom w:val="none" w:sz="0" w:space="0" w:color="auto"/>
        <w:right w:val="none" w:sz="0" w:space="0" w:color="auto"/>
      </w:divBdr>
    </w:div>
    <w:div w:id="717046108">
      <w:bodyDiv w:val="1"/>
      <w:marLeft w:val="0"/>
      <w:marRight w:val="0"/>
      <w:marTop w:val="0"/>
      <w:marBottom w:val="0"/>
      <w:divBdr>
        <w:top w:val="none" w:sz="0" w:space="0" w:color="auto"/>
        <w:left w:val="none" w:sz="0" w:space="0" w:color="auto"/>
        <w:bottom w:val="none" w:sz="0" w:space="0" w:color="auto"/>
        <w:right w:val="none" w:sz="0" w:space="0" w:color="auto"/>
      </w:divBdr>
    </w:div>
    <w:div w:id="717172206">
      <w:bodyDiv w:val="1"/>
      <w:marLeft w:val="0"/>
      <w:marRight w:val="0"/>
      <w:marTop w:val="0"/>
      <w:marBottom w:val="0"/>
      <w:divBdr>
        <w:top w:val="none" w:sz="0" w:space="0" w:color="auto"/>
        <w:left w:val="none" w:sz="0" w:space="0" w:color="auto"/>
        <w:bottom w:val="none" w:sz="0" w:space="0" w:color="auto"/>
        <w:right w:val="none" w:sz="0" w:space="0" w:color="auto"/>
      </w:divBdr>
    </w:div>
    <w:div w:id="717241629">
      <w:bodyDiv w:val="1"/>
      <w:marLeft w:val="0"/>
      <w:marRight w:val="0"/>
      <w:marTop w:val="0"/>
      <w:marBottom w:val="0"/>
      <w:divBdr>
        <w:top w:val="none" w:sz="0" w:space="0" w:color="auto"/>
        <w:left w:val="none" w:sz="0" w:space="0" w:color="auto"/>
        <w:bottom w:val="none" w:sz="0" w:space="0" w:color="auto"/>
        <w:right w:val="none" w:sz="0" w:space="0" w:color="auto"/>
      </w:divBdr>
    </w:div>
    <w:div w:id="717318487">
      <w:bodyDiv w:val="1"/>
      <w:marLeft w:val="0"/>
      <w:marRight w:val="0"/>
      <w:marTop w:val="0"/>
      <w:marBottom w:val="0"/>
      <w:divBdr>
        <w:top w:val="none" w:sz="0" w:space="0" w:color="auto"/>
        <w:left w:val="none" w:sz="0" w:space="0" w:color="auto"/>
        <w:bottom w:val="none" w:sz="0" w:space="0" w:color="auto"/>
        <w:right w:val="none" w:sz="0" w:space="0" w:color="auto"/>
      </w:divBdr>
    </w:div>
    <w:div w:id="717584387">
      <w:bodyDiv w:val="1"/>
      <w:marLeft w:val="0"/>
      <w:marRight w:val="0"/>
      <w:marTop w:val="0"/>
      <w:marBottom w:val="0"/>
      <w:divBdr>
        <w:top w:val="none" w:sz="0" w:space="0" w:color="auto"/>
        <w:left w:val="none" w:sz="0" w:space="0" w:color="auto"/>
        <w:bottom w:val="none" w:sz="0" w:space="0" w:color="auto"/>
        <w:right w:val="none" w:sz="0" w:space="0" w:color="auto"/>
      </w:divBdr>
    </w:div>
    <w:div w:id="717973595">
      <w:bodyDiv w:val="1"/>
      <w:marLeft w:val="0"/>
      <w:marRight w:val="0"/>
      <w:marTop w:val="0"/>
      <w:marBottom w:val="0"/>
      <w:divBdr>
        <w:top w:val="none" w:sz="0" w:space="0" w:color="auto"/>
        <w:left w:val="none" w:sz="0" w:space="0" w:color="auto"/>
        <w:bottom w:val="none" w:sz="0" w:space="0" w:color="auto"/>
        <w:right w:val="none" w:sz="0" w:space="0" w:color="auto"/>
      </w:divBdr>
    </w:div>
    <w:div w:id="718021184">
      <w:bodyDiv w:val="1"/>
      <w:marLeft w:val="0"/>
      <w:marRight w:val="0"/>
      <w:marTop w:val="0"/>
      <w:marBottom w:val="0"/>
      <w:divBdr>
        <w:top w:val="none" w:sz="0" w:space="0" w:color="auto"/>
        <w:left w:val="none" w:sz="0" w:space="0" w:color="auto"/>
        <w:bottom w:val="none" w:sz="0" w:space="0" w:color="auto"/>
        <w:right w:val="none" w:sz="0" w:space="0" w:color="auto"/>
      </w:divBdr>
    </w:div>
    <w:div w:id="718212203">
      <w:bodyDiv w:val="1"/>
      <w:marLeft w:val="0"/>
      <w:marRight w:val="0"/>
      <w:marTop w:val="0"/>
      <w:marBottom w:val="0"/>
      <w:divBdr>
        <w:top w:val="none" w:sz="0" w:space="0" w:color="auto"/>
        <w:left w:val="none" w:sz="0" w:space="0" w:color="auto"/>
        <w:bottom w:val="none" w:sz="0" w:space="0" w:color="auto"/>
        <w:right w:val="none" w:sz="0" w:space="0" w:color="auto"/>
      </w:divBdr>
    </w:div>
    <w:div w:id="718431667">
      <w:bodyDiv w:val="1"/>
      <w:marLeft w:val="0"/>
      <w:marRight w:val="0"/>
      <w:marTop w:val="0"/>
      <w:marBottom w:val="0"/>
      <w:divBdr>
        <w:top w:val="none" w:sz="0" w:space="0" w:color="auto"/>
        <w:left w:val="none" w:sz="0" w:space="0" w:color="auto"/>
        <w:bottom w:val="none" w:sz="0" w:space="0" w:color="auto"/>
        <w:right w:val="none" w:sz="0" w:space="0" w:color="auto"/>
      </w:divBdr>
    </w:div>
    <w:div w:id="718630221">
      <w:bodyDiv w:val="1"/>
      <w:marLeft w:val="0"/>
      <w:marRight w:val="0"/>
      <w:marTop w:val="0"/>
      <w:marBottom w:val="0"/>
      <w:divBdr>
        <w:top w:val="none" w:sz="0" w:space="0" w:color="auto"/>
        <w:left w:val="none" w:sz="0" w:space="0" w:color="auto"/>
        <w:bottom w:val="none" w:sz="0" w:space="0" w:color="auto"/>
        <w:right w:val="none" w:sz="0" w:space="0" w:color="auto"/>
      </w:divBdr>
    </w:div>
    <w:div w:id="718673542">
      <w:bodyDiv w:val="1"/>
      <w:marLeft w:val="0"/>
      <w:marRight w:val="0"/>
      <w:marTop w:val="0"/>
      <w:marBottom w:val="0"/>
      <w:divBdr>
        <w:top w:val="none" w:sz="0" w:space="0" w:color="auto"/>
        <w:left w:val="none" w:sz="0" w:space="0" w:color="auto"/>
        <w:bottom w:val="none" w:sz="0" w:space="0" w:color="auto"/>
        <w:right w:val="none" w:sz="0" w:space="0" w:color="auto"/>
      </w:divBdr>
    </w:div>
    <w:div w:id="718750890">
      <w:bodyDiv w:val="1"/>
      <w:marLeft w:val="0"/>
      <w:marRight w:val="0"/>
      <w:marTop w:val="0"/>
      <w:marBottom w:val="0"/>
      <w:divBdr>
        <w:top w:val="none" w:sz="0" w:space="0" w:color="auto"/>
        <w:left w:val="none" w:sz="0" w:space="0" w:color="auto"/>
        <w:bottom w:val="none" w:sz="0" w:space="0" w:color="auto"/>
        <w:right w:val="none" w:sz="0" w:space="0" w:color="auto"/>
      </w:divBdr>
    </w:div>
    <w:div w:id="718867898">
      <w:bodyDiv w:val="1"/>
      <w:marLeft w:val="0"/>
      <w:marRight w:val="0"/>
      <w:marTop w:val="0"/>
      <w:marBottom w:val="0"/>
      <w:divBdr>
        <w:top w:val="none" w:sz="0" w:space="0" w:color="auto"/>
        <w:left w:val="none" w:sz="0" w:space="0" w:color="auto"/>
        <w:bottom w:val="none" w:sz="0" w:space="0" w:color="auto"/>
        <w:right w:val="none" w:sz="0" w:space="0" w:color="auto"/>
      </w:divBdr>
    </w:div>
    <w:div w:id="718944351">
      <w:bodyDiv w:val="1"/>
      <w:marLeft w:val="0"/>
      <w:marRight w:val="0"/>
      <w:marTop w:val="0"/>
      <w:marBottom w:val="0"/>
      <w:divBdr>
        <w:top w:val="none" w:sz="0" w:space="0" w:color="auto"/>
        <w:left w:val="none" w:sz="0" w:space="0" w:color="auto"/>
        <w:bottom w:val="none" w:sz="0" w:space="0" w:color="auto"/>
        <w:right w:val="none" w:sz="0" w:space="0" w:color="auto"/>
      </w:divBdr>
    </w:div>
    <w:div w:id="719132779">
      <w:bodyDiv w:val="1"/>
      <w:marLeft w:val="0"/>
      <w:marRight w:val="0"/>
      <w:marTop w:val="0"/>
      <w:marBottom w:val="0"/>
      <w:divBdr>
        <w:top w:val="none" w:sz="0" w:space="0" w:color="auto"/>
        <w:left w:val="none" w:sz="0" w:space="0" w:color="auto"/>
        <w:bottom w:val="none" w:sz="0" w:space="0" w:color="auto"/>
        <w:right w:val="none" w:sz="0" w:space="0" w:color="auto"/>
      </w:divBdr>
    </w:div>
    <w:div w:id="719211732">
      <w:bodyDiv w:val="1"/>
      <w:marLeft w:val="0"/>
      <w:marRight w:val="0"/>
      <w:marTop w:val="0"/>
      <w:marBottom w:val="0"/>
      <w:divBdr>
        <w:top w:val="none" w:sz="0" w:space="0" w:color="auto"/>
        <w:left w:val="none" w:sz="0" w:space="0" w:color="auto"/>
        <w:bottom w:val="none" w:sz="0" w:space="0" w:color="auto"/>
        <w:right w:val="none" w:sz="0" w:space="0" w:color="auto"/>
      </w:divBdr>
    </w:div>
    <w:div w:id="719523356">
      <w:bodyDiv w:val="1"/>
      <w:marLeft w:val="0"/>
      <w:marRight w:val="0"/>
      <w:marTop w:val="0"/>
      <w:marBottom w:val="0"/>
      <w:divBdr>
        <w:top w:val="none" w:sz="0" w:space="0" w:color="auto"/>
        <w:left w:val="none" w:sz="0" w:space="0" w:color="auto"/>
        <w:bottom w:val="none" w:sz="0" w:space="0" w:color="auto"/>
        <w:right w:val="none" w:sz="0" w:space="0" w:color="auto"/>
      </w:divBdr>
    </w:div>
    <w:div w:id="719860725">
      <w:bodyDiv w:val="1"/>
      <w:marLeft w:val="0"/>
      <w:marRight w:val="0"/>
      <w:marTop w:val="0"/>
      <w:marBottom w:val="0"/>
      <w:divBdr>
        <w:top w:val="none" w:sz="0" w:space="0" w:color="auto"/>
        <w:left w:val="none" w:sz="0" w:space="0" w:color="auto"/>
        <w:bottom w:val="none" w:sz="0" w:space="0" w:color="auto"/>
        <w:right w:val="none" w:sz="0" w:space="0" w:color="auto"/>
      </w:divBdr>
    </w:div>
    <w:div w:id="719979684">
      <w:bodyDiv w:val="1"/>
      <w:marLeft w:val="0"/>
      <w:marRight w:val="0"/>
      <w:marTop w:val="0"/>
      <w:marBottom w:val="0"/>
      <w:divBdr>
        <w:top w:val="none" w:sz="0" w:space="0" w:color="auto"/>
        <w:left w:val="none" w:sz="0" w:space="0" w:color="auto"/>
        <w:bottom w:val="none" w:sz="0" w:space="0" w:color="auto"/>
        <w:right w:val="none" w:sz="0" w:space="0" w:color="auto"/>
      </w:divBdr>
    </w:div>
    <w:div w:id="720127972">
      <w:bodyDiv w:val="1"/>
      <w:marLeft w:val="0"/>
      <w:marRight w:val="0"/>
      <w:marTop w:val="0"/>
      <w:marBottom w:val="0"/>
      <w:divBdr>
        <w:top w:val="none" w:sz="0" w:space="0" w:color="auto"/>
        <w:left w:val="none" w:sz="0" w:space="0" w:color="auto"/>
        <w:bottom w:val="none" w:sz="0" w:space="0" w:color="auto"/>
        <w:right w:val="none" w:sz="0" w:space="0" w:color="auto"/>
      </w:divBdr>
    </w:div>
    <w:div w:id="720255602">
      <w:bodyDiv w:val="1"/>
      <w:marLeft w:val="0"/>
      <w:marRight w:val="0"/>
      <w:marTop w:val="0"/>
      <w:marBottom w:val="0"/>
      <w:divBdr>
        <w:top w:val="none" w:sz="0" w:space="0" w:color="auto"/>
        <w:left w:val="none" w:sz="0" w:space="0" w:color="auto"/>
        <w:bottom w:val="none" w:sz="0" w:space="0" w:color="auto"/>
        <w:right w:val="none" w:sz="0" w:space="0" w:color="auto"/>
      </w:divBdr>
    </w:div>
    <w:div w:id="720595022">
      <w:bodyDiv w:val="1"/>
      <w:marLeft w:val="0"/>
      <w:marRight w:val="0"/>
      <w:marTop w:val="0"/>
      <w:marBottom w:val="0"/>
      <w:divBdr>
        <w:top w:val="none" w:sz="0" w:space="0" w:color="auto"/>
        <w:left w:val="none" w:sz="0" w:space="0" w:color="auto"/>
        <w:bottom w:val="none" w:sz="0" w:space="0" w:color="auto"/>
        <w:right w:val="none" w:sz="0" w:space="0" w:color="auto"/>
      </w:divBdr>
    </w:div>
    <w:div w:id="720639752">
      <w:bodyDiv w:val="1"/>
      <w:marLeft w:val="0"/>
      <w:marRight w:val="0"/>
      <w:marTop w:val="0"/>
      <w:marBottom w:val="0"/>
      <w:divBdr>
        <w:top w:val="none" w:sz="0" w:space="0" w:color="auto"/>
        <w:left w:val="none" w:sz="0" w:space="0" w:color="auto"/>
        <w:bottom w:val="none" w:sz="0" w:space="0" w:color="auto"/>
        <w:right w:val="none" w:sz="0" w:space="0" w:color="auto"/>
      </w:divBdr>
    </w:div>
    <w:div w:id="720858784">
      <w:bodyDiv w:val="1"/>
      <w:marLeft w:val="0"/>
      <w:marRight w:val="0"/>
      <w:marTop w:val="0"/>
      <w:marBottom w:val="0"/>
      <w:divBdr>
        <w:top w:val="none" w:sz="0" w:space="0" w:color="auto"/>
        <w:left w:val="none" w:sz="0" w:space="0" w:color="auto"/>
        <w:bottom w:val="none" w:sz="0" w:space="0" w:color="auto"/>
        <w:right w:val="none" w:sz="0" w:space="0" w:color="auto"/>
      </w:divBdr>
    </w:div>
    <w:div w:id="720901565">
      <w:bodyDiv w:val="1"/>
      <w:marLeft w:val="0"/>
      <w:marRight w:val="0"/>
      <w:marTop w:val="0"/>
      <w:marBottom w:val="0"/>
      <w:divBdr>
        <w:top w:val="none" w:sz="0" w:space="0" w:color="auto"/>
        <w:left w:val="none" w:sz="0" w:space="0" w:color="auto"/>
        <w:bottom w:val="none" w:sz="0" w:space="0" w:color="auto"/>
        <w:right w:val="none" w:sz="0" w:space="0" w:color="auto"/>
      </w:divBdr>
    </w:div>
    <w:div w:id="721100128">
      <w:bodyDiv w:val="1"/>
      <w:marLeft w:val="0"/>
      <w:marRight w:val="0"/>
      <w:marTop w:val="0"/>
      <w:marBottom w:val="0"/>
      <w:divBdr>
        <w:top w:val="none" w:sz="0" w:space="0" w:color="auto"/>
        <w:left w:val="none" w:sz="0" w:space="0" w:color="auto"/>
        <w:bottom w:val="none" w:sz="0" w:space="0" w:color="auto"/>
        <w:right w:val="none" w:sz="0" w:space="0" w:color="auto"/>
      </w:divBdr>
    </w:div>
    <w:div w:id="721440006">
      <w:bodyDiv w:val="1"/>
      <w:marLeft w:val="0"/>
      <w:marRight w:val="0"/>
      <w:marTop w:val="0"/>
      <w:marBottom w:val="0"/>
      <w:divBdr>
        <w:top w:val="none" w:sz="0" w:space="0" w:color="auto"/>
        <w:left w:val="none" w:sz="0" w:space="0" w:color="auto"/>
        <w:bottom w:val="none" w:sz="0" w:space="0" w:color="auto"/>
        <w:right w:val="none" w:sz="0" w:space="0" w:color="auto"/>
      </w:divBdr>
    </w:div>
    <w:div w:id="721490414">
      <w:bodyDiv w:val="1"/>
      <w:marLeft w:val="0"/>
      <w:marRight w:val="0"/>
      <w:marTop w:val="0"/>
      <w:marBottom w:val="0"/>
      <w:divBdr>
        <w:top w:val="none" w:sz="0" w:space="0" w:color="auto"/>
        <w:left w:val="none" w:sz="0" w:space="0" w:color="auto"/>
        <w:bottom w:val="none" w:sz="0" w:space="0" w:color="auto"/>
        <w:right w:val="none" w:sz="0" w:space="0" w:color="auto"/>
      </w:divBdr>
    </w:div>
    <w:div w:id="722094502">
      <w:bodyDiv w:val="1"/>
      <w:marLeft w:val="0"/>
      <w:marRight w:val="0"/>
      <w:marTop w:val="0"/>
      <w:marBottom w:val="0"/>
      <w:divBdr>
        <w:top w:val="none" w:sz="0" w:space="0" w:color="auto"/>
        <w:left w:val="none" w:sz="0" w:space="0" w:color="auto"/>
        <w:bottom w:val="none" w:sz="0" w:space="0" w:color="auto"/>
        <w:right w:val="none" w:sz="0" w:space="0" w:color="auto"/>
      </w:divBdr>
    </w:div>
    <w:div w:id="722172017">
      <w:bodyDiv w:val="1"/>
      <w:marLeft w:val="0"/>
      <w:marRight w:val="0"/>
      <w:marTop w:val="0"/>
      <w:marBottom w:val="0"/>
      <w:divBdr>
        <w:top w:val="none" w:sz="0" w:space="0" w:color="auto"/>
        <w:left w:val="none" w:sz="0" w:space="0" w:color="auto"/>
        <w:bottom w:val="none" w:sz="0" w:space="0" w:color="auto"/>
        <w:right w:val="none" w:sz="0" w:space="0" w:color="auto"/>
      </w:divBdr>
    </w:div>
    <w:div w:id="722680053">
      <w:bodyDiv w:val="1"/>
      <w:marLeft w:val="0"/>
      <w:marRight w:val="0"/>
      <w:marTop w:val="0"/>
      <w:marBottom w:val="0"/>
      <w:divBdr>
        <w:top w:val="none" w:sz="0" w:space="0" w:color="auto"/>
        <w:left w:val="none" w:sz="0" w:space="0" w:color="auto"/>
        <w:bottom w:val="none" w:sz="0" w:space="0" w:color="auto"/>
        <w:right w:val="none" w:sz="0" w:space="0" w:color="auto"/>
      </w:divBdr>
    </w:div>
    <w:div w:id="723330714">
      <w:bodyDiv w:val="1"/>
      <w:marLeft w:val="0"/>
      <w:marRight w:val="0"/>
      <w:marTop w:val="0"/>
      <w:marBottom w:val="0"/>
      <w:divBdr>
        <w:top w:val="none" w:sz="0" w:space="0" w:color="auto"/>
        <w:left w:val="none" w:sz="0" w:space="0" w:color="auto"/>
        <w:bottom w:val="none" w:sz="0" w:space="0" w:color="auto"/>
        <w:right w:val="none" w:sz="0" w:space="0" w:color="auto"/>
      </w:divBdr>
    </w:div>
    <w:div w:id="723481886">
      <w:bodyDiv w:val="1"/>
      <w:marLeft w:val="0"/>
      <w:marRight w:val="0"/>
      <w:marTop w:val="0"/>
      <w:marBottom w:val="0"/>
      <w:divBdr>
        <w:top w:val="none" w:sz="0" w:space="0" w:color="auto"/>
        <w:left w:val="none" w:sz="0" w:space="0" w:color="auto"/>
        <w:bottom w:val="none" w:sz="0" w:space="0" w:color="auto"/>
        <w:right w:val="none" w:sz="0" w:space="0" w:color="auto"/>
      </w:divBdr>
    </w:div>
    <w:div w:id="723607034">
      <w:bodyDiv w:val="1"/>
      <w:marLeft w:val="0"/>
      <w:marRight w:val="0"/>
      <w:marTop w:val="0"/>
      <w:marBottom w:val="0"/>
      <w:divBdr>
        <w:top w:val="none" w:sz="0" w:space="0" w:color="auto"/>
        <w:left w:val="none" w:sz="0" w:space="0" w:color="auto"/>
        <w:bottom w:val="none" w:sz="0" w:space="0" w:color="auto"/>
        <w:right w:val="none" w:sz="0" w:space="0" w:color="auto"/>
      </w:divBdr>
    </w:div>
    <w:div w:id="723674596">
      <w:bodyDiv w:val="1"/>
      <w:marLeft w:val="0"/>
      <w:marRight w:val="0"/>
      <w:marTop w:val="0"/>
      <w:marBottom w:val="0"/>
      <w:divBdr>
        <w:top w:val="none" w:sz="0" w:space="0" w:color="auto"/>
        <w:left w:val="none" w:sz="0" w:space="0" w:color="auto"/>
        <w:bottom w:val="none" w:sz="0" w:space="0" w:color="auto"/>
        <w:right w:val="none" w:sz="0" w:space="0" w:color="auto"/>
      </w:divBdr>
    </w:div>
    <w:div w:id="723873400">
      <w:bodyDiv w:val="1"/>
      <w:marLeft w:val="0"/>
      <w:marRight w:val="0"/>
      <w:marTop w:val="0"/>
      <w:marBottom w:val="0"/>
      <w:divBdr>
        <w:top w:val="none" w:sz="0" w:space="0" w:color="auto"/>
        <w:left w:val="none" w:sz="0" w:space="0" w:color="auto"/>
        <w:bottom w:val="none" w:sz="0" w:space="0" w:color="auto"/>
        <w:right w:val="none" w:sz="0" w:space="0" w:color="auto"/>
      </w:divBdr>
    </w:div>
    <w:div w:id="724136331">
      <w:bodyDiv w:val="1"/>
      <w:marLeft w:val="0"/>
      <w:marRight w:val="0"/>
      <w:marTop w:val="0"/>
      <w:marBottom w:val="0"/>
      <w:divBdr>
        <w:top w:val="none" w:sz="0" w:space="0" w:color="auto"/>
        <w:left w:val="none" w:sz="0" w:space="0" w:color="auto"/>
        <w:bottom w:val="none" w:sz="0" w:space="0" w:color="auto"/>
        <w:right w:val="none" w:sz="0" w:space="0" w:color="auto"/>
      </w:divBdr>
    </w:div>
    <w:div w:id="724374961">
      <w:bodyDiv w:val="1"/>
      <w:marLeft w:val="0"/>
      <w:marRight w:val="0"/>
      <w:marTop w:val="0"/>
      <w:marBottom w:val="0"/>
      <w:divBdr>
        <w:top w:val="none" w:sz="0" w:space="0" w:color="auto"/>
        <w:left w:val="none" w:sz="0" w:space="0" w:color="auto"/>
        <w:bottom w:val="none" w:sz="0" w:space="0" w:color="auto"/>
        <w:right w:val="none" w:sz="0" w:space="0" w:color="auto"/>
      </w:divBdr>
    </w:div>
    <w:div w:id="724568611">
      <w:bodyDiv w:val="1"/>
      <w:marLeft w:val="0"/>
      <w:marRight w:val="0"/>
      <w:marTop w:val="0"/>
      <w:marBottom w:val="0"/>
      <w:divBdr>
        <w:top w:val="none" w:sz="0" w:space="0" w:color="auto"/>
        <w:left w:val="none" w:sz="0" w:space="0" w:color="auto"/>
        <w:bottom w:val="none" w:sz="0" w:space="0" w:color="auto"/>
        <w:right w:val="none" w:sz="0" w:space="0" w:color="auto"/>
      </w:divBdr>
    </w:div>
    <w:div w:id="724793528">
      <w:bodyDiv w:val="1"/>
      <w:marLeft w:val="0"/>
      <w:marRight w:val="0"/>
      <w:marTop w:val="0"/>
      <w:marBottom w:val="0"/>
      <w:divBdr>
        <w:top w:val="none" w:sz="0" w:space="0" w:color="auto"/>
        <w:left w:val="none" w:sz="0" w:space="0" w:color="auto"/>
        <w:bottom w:val="none" w:sz="0" w:space="0" w:color="auto"/>
        <w:right w:val="none" w:sz="0" w:space="0" w:color="auto"/>
      </w:divBdr>
    </w:div>
    <w:div w:id="725177129">
      <w:bodyDiv w:val="1"/>
      <w:marLeft w:val="0"/>
      <w:marRight w:val="0"/>
      <w:marTop w:val="0"/>
      <w:marBottom w:val="0"/>
      <w:divBdr>
        <w:top w:val="none" w:sz="0" w:space="0" w:color="auto"/>
        <w:left w:val="none" w:sz="0" w:space="0" w:color="auto"/>
        <w:bottom w:val="none" w:sz="0" w:space="0" w:color="auto"/>
        <w:right w:val="none" w:sz="0" w:space="0" w:color="auto"/>
      </w:divBdr>
    </w:div>
    <w:div w:id="725177608">
      <w:bodyDiv w:val="1"/>
      <w:marLeft w:val="0"/>
      <w:marRight w:val="0"/>
      <w:marTop w:val="0"/>
      <w:marBottom w:val="0"/>
      <w:divBdr>
        <w:top w:val="none" w:sz="0" w:space="0" w:color="auto"/>
        <w:left w:val="none" w:sz="0" w:space="0" w:color="auto"/>
        <w:bottom w:val="none" w:sz="0" w:space="0" w:color="auto"/>
        <w:right w:val="none" w:sz="0" w:space="0" w:color="auto"/>
      </w:divBdr>
    </w:div>
    <w:div w:id="725569532">
      <w:bodyDiv w:val="1"/>
      <w:marLeft w:val="0"/>
      <w:marRight w:val="0"/>
      <w:marTop w:val="0"/>
      <w:marBottom w:val="0"/>
      <w:divBdr>
        <w:top w:val="none" w:sz="0" w:space="0" w:color="auto"/>
        <w:left w:val="none" w:sz="0" w:space="0" w:color="auto"/>
        <w:bottom w:val="none" w:sz="0" w:space="0" w:color="auto"/>
        <w:right w:val="none" w:sz="0" w:space="0" w:color="auto"/>
      </w:divBdr>
    </w:div>
    <w:div w:id="725762573">
      <w:bodyDiv w:val="1"/>
      <w:marLeft w:val="0"/>
      <w:marRight w:val="0"/>
      <w:marTop w:val="0"/>
      <w:marBottom w:val="0"/>
      <w:divBdr>
        <w:top w:val="none" w:sz="0" w:space="0" w:color="auto"/>
        <w:left w:val="none" w:sz="0" w:space="0" w:color="auto"/>
        <w:bottom w:val="none" w:sz="0" w:space="0" w:color="auto"/>
        <w:right w:val="none" w:sz="0" w:space="0" w:color="auto"/>
      </w:divBdr>
    </w:div>
    <w:div w:id="725907611">
      <w:bodyDiv w:val="1"/>
      <w:marLeft w:val="0"/>
      <w:marRight w:val="0"/>
      <w:marTop w:val="0"/>
      <w:marBottom w:val="0"/>
      <w:divBdr>
        <w:top w:val="none" w:sz="0" w:space="0" w:color="auto"/>
        <w:left w:val="none" w:sz="0" w:space="0" w:color="auto"/>
        <w:bottom w:val="none" w:sz="0" w:space="0" w:color="auto"/>
        <w:right w:val="none" w:sz="0" w:space="0" w:color="auto"/>
      </w:divBdr>
    </w:div>
    <w:div w:id="726026166">
      <w:bodyDiv w:val="1"/>
      <w:marLeft w:val="0"/>
      <w:marRight w:val="0"/>
      <w:marTop w:val="0"/>
      <w:marBottom w:val="0"/>
      <w:divBdr>
        <w:top w:val="none" w:sz="0" w:space="0" w:color="auto"/>
        <w:left w:val="none" w:sz="0" w:space="0" w:color="auto"/>
        <w:bottom w:val="none" w:sz="0" w:space="0" w:color="auto"/>
        <w:right w:val="none" w:sz="0" w:space="0" w:color="auto"/>
      </w:divBdr>
    </w:div>
    <w:div w:id="726343978">
      <w:bodyDiv w:val="1"/>
      <w:marLeft w:val="0"/>
      <w:marRight w:val="0"/>
      <w:marTop w:val="0"/>
      <w:marBottom w:val="0"/>
      <w:divBdr>
        <w:top w:val="none" w:sz="0" w:space="0" w:color="auto"/>
        <w:left w:val="none" w:sz="0" w:space="0" w:color="auto"/>
        <w:bottom w:val="none" w:sz="0" w:space="0" w:color="auto"/>
        <w:right w:val="none" w:sz="0" w:space="0" w:color="auto"/>
      </w:divBdr>
    </w:div>
    <w:div w:id="726538423">
      <w:bodyDiv w:val="1"/>
      <w:marLeft w:val="0"/>
      <w:marRight w:val="0"/>
      <w:marTop w:val="0"/>
      <w:marBottom w:val="0"/>
      <w:divBdr>
        <w:top w:val="none" w:sz="0" w:space="0" w:color="auto"/>
        <w:left w:val="none" w:sz="0" w:space="0" w:color="auto"/>
        <w:bottom w:val="none" w:sz="0" w:space="0" w:color="auto"/>
        <w:right w:val="none" w:sz="0" w:space="0" w:color="auto"/>
      </w:divBdr>
    </w:div>
    <w:div w:id="726760847">
      <w:bodyDiv w:val="1"/>
      <w:marLeft w:val="0"/>
      <w:marRight w:val="0"/>
      <w:marTop w:val="0"/>
      <w:marBottom w:val="0"/>
      <w:divBdr>
        <w:top w:val="none" w:sz="0" w:space="0" w:color="auto"/>
        <w:left w:val="none" w:sz="0" w:space="0" w:color="auto"/>
        <w:bottom w:val="none" w:sz="0" w:space="0" w:color="auto"/>
        <w:right w:val="none" w:sz="0" w:space="0" w:color="auto"/>
      </w:divBdr>
    </w:div>
    <w:div w:id="726995610">
      <w:bodyDiv w:val="1"/>
      <w:marLeft w:val="0"/>
      <w:marRight w:val="0"/>
      <w:marTop w:val="0"/>
      <w:marBottom w:val="0"/>
      <w:divBdr>
        <w:top w:val="none" w:sz="0" w:space="0" w:color="auto"/>
        <w:left w:val="none" w:sz="0" w:space="0" w:color="auto"/>
        <w:bottom w:val="none" w:sz="0" w:space="0" w:color="auto"/>
        <w:right w:val="none" w:sz="0" w:space="0" w:color="auto"/>
      </w:divBdr>
    </w:div>
    <w:div w:id="726999640">
      <w:bodyDiv w:val="1"/>
      <w:marLeft w:val="0"/>
      <w:marRight w:val="0"/>
      <w:marTop w:val="0"/>
      <w:marBottom w:val="0"/>
      <w:divBdr>
        <w:top w:val="none" w:sz="0" w:space="0" w:color="auto"/>
        <w:left w:val="none" w:sz="0" w:space="0" w:color="auto"/>
        <w:bottom w:val="none" w:sz="0" w:space="0" w:color="auto"/>
        <w:right w:val="none" w:sz="0" w:space="0" w:color="auto"/>
      </w:divBdr>
    </w:div>
    <w:div w:id="727343933">
      <w:bodyDiv w:val="1"/>
      <w:marLeft w:val="0"/>
      <w:marRight w:val="0"/>
      <w:marTop w:val="0"/>
      <w:marBottom w:val="0"/>
      <w:divBdr>
        <w:top w:val="none" w:sz="0" w:space="0" w:color="auto"/>
        <w:left w:val="none" w:sz="0" w:space="0" w:color="auto"/>
        <w:bottom w:val="none" w:sz="0" w:space="0" w:color="auto"/>
        <w:right w:val="none" w:sz="0" w:space="0" w:color="auto"/>
      </w:divBdr>
    </w:div>
    <w:div w:id="727344174">
      <w:bodyDiv w:val="1"/>
      <w:marLeft w:val="0"/>
      <w:marRight w:val="0"/>
      <w:marTop w:val="0"/>
      <w:marBottom w:val="0"/>
      <w:divBdr>
        <w:top w:val="none" w:sz="0" w:space="0" w:color="auto"/>
        <w:left w:val="none" w:sz="0" w:space="0" w:color="auto"/>
        <w:bottom w:val="none" w:sz="0" w:space="0" w:color="auto"/>
        <w:right w:val="none" w:sz="0" w:space="0" w:color="auto"/>
      </w:divBdr>
    </w:div>
    <w:div w:id="727532981">
      <w:bodyDiv w:val="1"/>
      <w:marLeft w:val="0"/>
      <w:marRight w:val="0"/>
      <w:marTop w:val="0"/>
      <w:marBottom w:val="0"/>
      <w:divBdr>
        <w:top w:val="none" w:sz="0" w:space="0" w:color="auto"/>
        <w:left w:val="none" w:sz="0" w:space="0" w:color="auto"/>
        <w:bottom w:val="none" w:sz="0" w:space="0" w:color="auto"/>
        <w:right w:val="none" w:sz="0" w:space="0" w:color="auto"/>
      </w:divBdr>
    </w:div>
    <w:div w:id="727537722">
      <w:bodyDiv w:val="1"/>
      <w:marLeft w:val="0"/>
      <w:marRight w:val="0"/>
      <w:marTop w:val="0"/>
      <w:marBottom w:val="0"/>
      <w:divBdr>
        <w:top w:val="none" w:sz="0" w:space="0" w:color="auto"/>
        <w:left w:val="none" w:sz="0" w:space="0" w:color="auto"/>
        <w:bottom w:val="none" w:sz="0" w:space="0" w:color="auto"/>
        <w:right w:val="none" w:sz="0" w:space="0" w:color="auto"/>
      </w:divBdr>
    </w:div>
    <w:div w:id="728185875">
      <w:bodyDiv w:val="1"/>
      <w:marLeft w:val="0"/>
      <w:marRight w:val="0"/>
      <w:marTop w:val="0"/>
      <w:marBottom w:val="0"/>
      <w:divBdr>
        <w:top w:val="none" w:sz="0" w:space="0" w:color="auto"/>
        <w:left w:val="none" w:sz="0" w:space="0" w:color="auto"/>
        <w:bottom w:val="none" w:sz="0" w:space="0" w:color="auto"/>
        <w:right w:val="none" w:sz="0" w:space="0" w:color="auto"/>
      </w:divBdr>
    </w:div>
    <w:div w:id="728378285">
      <w:bodyDiv w:val="1"/>
      <w:marLeft w:val="0"/>
      <w:marRight w:val="0"/>
      <w:marTop w:val="0"/>
      <w:marBottom w:val="0"/>
      <w:divBdr>
        <w:top w:val="none" w:sz="0" w:space="0" w:color="auto"/>
        <w:left w:val="none" w:sz="0" w:space="0" w:color="auto"/>
        <w:bottom w:val="none" w:sz="0" w:space="0" w:color="auto"/>
        <w:right w:val="none" w:sz="0" w:space="0" w:color="auto"/>
      </w:divBdr>
    </w:div>
    <w:div w:id="728378973">
      <w:bodyDiv w:val="1"/>
      <w:marLeft w:val="0"/>
      <w:marRight w:val="0"/>
      <w:marTop w:val="0"/>
      <w:marBottom w:val="0"/>
      <w:divBdr>
        <w:top w:val="none" w:sz="0" w:space="0" w:color="auto"/>
        <w:left w:val="none" w:sz="0" w:space="0" w:color="auto"/>
        <w:bottom w:val="none" w:sz="0" w:space="0" w:color="auto"/>
        <w:right w:val="none" w:sz="0" w:space="0" w:color="auto"/>
      </w:divBdr>
    </w:div>
    <w:div w:id="728460683">
      <w:bodyDiv w:val="1"/>
      <w:marLeft w:val="0"/>
      <w:marRight w:val="0"/>
      <w:marTop w:val="0"/>
      <w:marBottom w:val="0"/>
      <w:divBdr>
        <w:top w:val="none" w:sz="0" w:space="0" w:color="auto"/>
        <w:left w:val="none" w:sz="0" w:space="0" w:color="auto"/>
        <w:bottom w:val="none" w:sz="0" w:space="0" w:color="auto"/>
        <w:right w:val="none" w:sz="0" w:space="0" w:color="auto"/>
      </w:divBdr>
    </w:div>
    <w:div w:id="728502630">
      <w:bodyDiv w:val="1"/>
      <w:marLeft w:val="0"/>
      <w:marRight w:val="0"/>
      <w:marTop w:val="0"/>
      <w:marBottom w:val="0"/>
      <w:divBdr>
        <w:top w:val="none" w:sz="0" w:space="0" w:color="auto"/>
        <w:left w:val="none" w:sz="0" w:space="0" w:color="auto"/>
        <w:bottom w:val="none" w:sz="0" w:space="0" w:color="auto"/>
        <w:right w:val="none" w:sz="0" w:space="0" w:color="auto"/>
      </w:divBdr>
    </w:div>
    <w:div w:id="728576091">
      <w:bodyDiv w:val="1"/>
      <w:marLeft w:val="0"/>
      <w:marRight w:val="0"/>
      <w:marTop w:val="0"/>
      <w:marBottom w:val="0"/>
      <w:divBdr>
        <w:top w:val="none" w:sz="0" w:space="0" w:color="auto"/>
        <w:left w:val="none" w:sz="0" w:space="0" w:color="auto"/>
        <w:bottom w:val="none" w:sz="0" w:space="0" w:color="auto"/>
        <w:right w:val="none" w:sz="0" w:space="0" w:color="auto"/>
      </w:divBdr>
    </w:div>
    <w:div w:id="728647283">
      <w:bodyDiv w:val="1"/>
      <w:marLeft w:val="0"/>
      <w:marRight w:val="0"/>
      <w:marTop w:val="0"/>
      <w:marBottom w:val="0"/>
      <w:divBdr>
        <w:top w:val="none" w:sz="0" w:space="0" w:color="auto"/>
        <w:left w:val="none" w:sz="0" w:space="0" w:color="auto"/>
        <w:bottom w:val="none" w:sz="0" w:space="0" w:color="auto"/>
        <w:right w:val="none" w:sz="0" w:space="0" w:color="auto"/>
      </w:divBdr>
    </w:div>
    <w:div w:id="728964799">
      <w:bodyDiv w:val="1"/>
      <w:marLeft w:val="0"/>
      <w:marRight w:val="0"/>
      <w:marTop w:val="0"/>
      <w:marBottom w:val="0"/>
      <w:divBdr>
        <w:top w:val="none" w:sz="0" w:space="0" w:color="auto"/>
        <w:left w:val="none" w:sz="0" w:space="0" w:color="auto"/>
        <w:bottom w:val="none" w:sz="0" w:space="0" w:color="auto"/>
        <w:right w:val="none" w:sz="0" w:space="0" w:color="auto"/>
      </w:divBdr>
    </w:div>
    <w:div w:id="729230103">
      <w:bodyDiv w:val="1"/>
      <w:marLeft w:val="0"/>
      <w:marRight w:val="0"/>
      <w:marTop w:val="0"/>
      <w:marBottom w:val="0"/>
      <w:divBdr>
        <w:top w:val="none" w:sz="0" w:space="0" w:color="auto"/>
        <w:left w:val="none" w:sz="0" w:space="0" w:color="auto"/>
        <w:bottom w:val="none" w:sz="0" w:space="0" w:color="auto"/>
        <w:right w:val="none" w:sz="0" w:space="0" w:color="auto"/>
      </w:divBdr>
    </w:div>
    <w:div w:id="729421343">
      <w:bodyDiv w:val="1"/>
      <w:marLeft w:val="0"/>
      <w:marRight w:val="0"/>
      <w:marTop w:val="0"/>
      <w:marBottom w:val="0"/>
      <w:divBdr>
        <w:top w:val="none" w:sz="0" w:space="0" w:color="auto"/>
        <w:left w:val="none" w:sz="0" w:space="0" w:color="auto"/>
        <w:bottom w:val="none" w:sz="0" w:space="0" w:color="auto"/>
        <w:right w:val="none" w:sz="0" w:space="0" w:color="auto"/>
      </w:divBdr>
    </w:div>
    <w:div w:id="729620060">
      <w:bodyDiv w:val="1"/>
      <w:marLeft w:val="0"/>
      <w:marRight w:val="0"/>
      <w:marTop w:val="0"/>
      <w:marBottom w:val="0"/>
      <w:divBdr>
        <w:top w:val="none" w:sz="0" w:space="0" w:color="auto"/>
        <w:left w:val="none" w:sz="0" w:space="0" w:color="auto"/>
        <w:bottom w:val="none" w:sz="0" w:space="0" w:color="auto"/>
        <w:right w:val="none" w:sz="0" w:space="0" w:color="auto"/>
      </w:divBdr>
    </w:div>
    <w:div w:id="729690008">
      <w:bodyDiv w:val="1"/>
      <w:marLeft w:val="0"/>
      <w:marRight w:val="0"/>
      <w:marTop w:val="0"/>
      <w:marBottom w:val="0"/>
      <w:divBdr>
        <w:top w:val="none" w:sz="0" w:space="0" w:color="auto"/>
        <w:left w:val="none" w:sz="0" w:space="0" w:color="auto"/>
        <w:bottom w:val="none" w:sz="0" w:space="0" w:color="auto"/>
        <w:right w:val="none" w:sz="0" w:space="0" w:color="auto"/>
      </w:divBdr>
    </w:div>
    <w:div w:id="730081042">
      <w:bodyDiv w:val="1"/>
      <w:marLeft w:val="0"/>
      <w:marRight w:val="0"/>
      <w:marTop w:val="0"/>
      <w:marBottom w:val="0"/>
      <w:divBdr>
        <w:top w:val="none" w:sz="0" w:space="0" w:color="auto"/>
        <w:left w:val="none" w:sz="0" w:space="0" w:color="auto"/>
        <w:bottom w:val="none" w:sz="0" w:space="0" w:color="auto"/>
        <w:right w:val="none" w:sz="0" w:space="0" w:color="auto"/>
      </w:divBdr>
    </w:div>
    <w:div w:id="730464470">
      <w:bodyDiv w:val="1"/>
      <w:marLeft w:val="0"/>
      <w:marRight w:val="0"/>
      <w:marTop w:val="0"/>
      <w:marBottom w:val="0"/>
      <w:divBdr>
        <w:top w:val="none" w:sz="0" w:space="0" w:color="auto"/>
        <w:left w:val="none" w:sz="0" w:space="0" w:color="auto"/>
        <w:bottom w:val="none" w:sz="0" w:space="0" w:color="auto"/>
        <w:right w:val="none" w:sz="0" w:space="0" w:color="auto"/>
      </w:divBdr>
    </w:div>
    <w:div w:id="730467293">
      <w:bodyDiv w:val="1"/>
      <w:marLeft w:val="0"/>
      <w:marRight w:val="0"/>
      <w:marTop w:val="0"/>
      <w:marBottom w:val="0"/>
      <w:divBdr>
        <w:top w:val="none" w:sz="0" w:space="0" w:color="auto"/>
        <w:left w:val="none" w:sz="0" w:space="0" w:color="auto"/>
        <w:bottom w:val="none" w:sz="0" w:space="0" w:color="auto"/>
        <w:right w:val="none" w:sz="0" w:space="0" w:color="auto"/>
      </w:divBdr>
    </w:div>
    <w:div w:id="730885110">
      <w:bodyDiv w:val="1"/>
      <w:marLeft w:val="0"/>
      <w:marRight w:val="0"/>
      <w:marTop w:val="0"/>
      <w:marBottom w:val="0"/>
      <w:divBdr>
        <w:top w:val="none" w:sz="0" w:space="0" w:color="auto"/>
        <w:left w:val="none" w:sz="0" w:space="0" w:color="auto"/>
        <w:bottom w:val="none" w:sz="0" w:space="0" w:color="auto"/>
        <w:right w:val="none" w:sz="0" w:space="0" w:color="auto"/>
      </w:divBdr>
    </w:div>
    <w:div w:id="731194844">
      <w:bodyDiv w:val="1"/>
      <w:marLeft w:val="0"/>
      <w:marRight w:val="0"/>
      <w:marTop w:val="0"/>
      <w:marBottom w:val="0"/>
      <w:divBdr>
        <w:top w:val="none" w:sz="0" w:space="0" w:color="auto"/>
        <w:left w:val="none" w:sz="0" w:space="0" w:color="auto"/>
        <w:bottom w:val="none" w:sz="0" w:space="0" w:color="auto"/>
        <w:right w:val="none" w:sz="0" w:space="0" w:color="auto"/>
      </w:divBdr>
    </w:div>
    <w:div w:id="731274820">
      <w:bodyDiv w:val="1"/>
      <w:marLeft w:val="0"/>
      <w:marRight w:val="0"/>
      <w:marTop w:val="0"/>
      <w:marBottom w:val="0"/>
      <w:divBdr>
        <w:top w:val="none" w:sz="0" w:space="0" w:color="auto"/>
        <w:left w:val="none" w:sz="0" w:space="0" w:color="auto"/>
        <w:bottom w:val="none" w:sz="0" w:space="0" w:color="auto"/>
        <w:right w:val="none" w:sz="0" w:space="0" w:color="auto"/>
      </w:divBdr>
    </w:div>
    <w:div w:id="731386674">
      <w:bodyDiv w:val="1"/>
      <w:marLeft w:val="0"/>
      <w:marRight w:val="0"/>
      <w:marTop w:val="0"/>
      <w:marBottom w:val="0"/>
      <w:divBdr>
        <w:top w:val="none" w:sz="0" w:space="0" w:color="auto"/>
        <w:left w:val="none" w:sz="0" w:space="0" w:color="auto"/>
        <w:bottom w:val="none" w:sz="0" w:space="0" w:color="auto"/>
        <w:right w:val="none" w:sz="0" w:space="0" w:color="auto"/>
      </w:divBdr>
    </w:div>
    <w:div w:id="731468031">
      <w:bodyDiv w:val="1"/>
      <w:marLeft w:val="0"/>
      <w:marRight w:val="0"/>
      <w:marTop w:val="0"/>
      <w:marBottom w:val="0"/>
      <w:divBdr>
        <w:top w:val="none" w:sz="0" w:space="0" w:color="auto"/>
        <w:left w:val="none" w:sz="0" w:space="0" w:color="auto"/>
        <w:bottom w:val="none" w:sz="0" w:space="0" w:color="auto"/>
        <w:right w:val="none" w:sz="0" w:space="0" w:color="auto"/>
      </w:divBdr>
    </w:div>
    <w:div w:id="732117966">
      <w:bodyDiv w:val="1"/>
      <w:marLeft w:val="0"/>
      <w:marRight w:val="0"/>
      <w:marTop w:val="0"/>
      <w:marBottom w:val="0"/>
      <w:divBdr>
        <w:top w:val="none" w:sz="0" w:space="0" w:color="auto"/>
        <w:left w:val="none" w:sz="0" w:space="0" w:color="auto"/>
        <w:bottom w:val="none" w:sz="0" w:space="0" w:color="auto"/>
        <w:right w:val="none" w:sz="0" w:space="0" w:color="auto"/>
      </w:divBdr>
    </w:div>
    <w:div w:id="732194708">
      <w:bodyDiv w:val="1"/>
      <w:marLeft w:val="0"/>
      <w:marRight w:val="0"/>
      <w:marTop w:val="0"/>
      <w:marBottom w:val="0"/>
      <w:divBdr>
        <w:top w:val="none" w:sz="0" w:space="0" w:color="auto"/>
        <w:left w:val="none" w:sz="0" w:space="0" w:color="auto"/>
        <w:bottom w:val="none" w:sz="0" w:space="0" w:color="auto"/>
        <w:right w:val="none" w:sz="0" w:space="0" w:color="auto"/>
      </w:divBdr>
    </w:div>
    <w:div w:id="732657542">
      <w:bodyDiv w:val="1"/>
      <w:marLeft w:val="0"/>
      <w:marRight w:val="0"/>
      <w:marTop w:val="0"/>
      <w:marBottom w:val="0"/>
      <w:divBdr>
        <w:top w:val="none" w:sz="0" w:space="0" w:color="auto"/>
        <w:left w:val="none" w:sz="0" w:space="0" w:color="auto"/>
        <w:bottom w:val="none" w:sz="0" w:space="0" w:color="auto"/>
        <w:right w:val="none" w:sz="0" w:space="0" w:color="auto"/>
      </w:divBdr>
    </w:div>
    <w:div w:id="732851046">
      <w:bodyDiv w:val="1"/>
      <w:marLeft w:val="0"/>
      <w:marRight w:val="0"/>
      <w:marTop w:val="0"/>
      <w:marBottom w:val="0"/>
      <w:divBdr>
        <w:top w:val="none" w:sz="0" w:space="0" w:color="auto"/>
        <w:left w:val="none" w:sz="0" w:space="0" w:color="auto"/>
        <w:bottom w:val="none" w:sz="0" w:space="0" w:color="auto"/>
        <w:right w:val="none" w:sz="0" w:space="0" w:color="auto"/>
      </w:divBdr>
    </w:div>
    <w:div w:id="732852937">
      <w:bodyDiv w:val="1"/>
      <w:marLeft w:val="0"/>
      <w:marRight w:val="0"/>
      <w:marTop w:val="0"/>
      <w:marBottom w:val="0"/>
      <w:divBdr>
        <w:top w:val="none" w:sz="0" w:space="0" w:color="auto"/>
        <w:left w:val="none" w:sz="0" w:space="0" w:color="auto"/>
        <w:bottom w:val="none" w:sz="0" w:space="0" w:color="auto"/>
        <w:right w:val="none" w:sz="0" w:space="0" w:color="auto"/>
      </w:divBdr>
    </w:div>
    <w:div w:id="733045518">
      <w:bodyDiv w:val="1"/>
      <w:marLeft w:val="0"/>
      <w:marRight w:val="0"/>
      <w:marTop w:val="0"/>
      <w:marBottom w:val="0"/>
      <w:divBdr>
        <w:top w:val="none" w:sz="0" w:space="0" w:color="auto"/>
        <w:left w:val="none" w:sz="0" w:space="0" w:color="auto"/>
        <w:bottom w:val="none" w:sz="0" w:space="0" w:color="auto"/>
        <w:right w:val="none" w:sz="0" w:space="0" w:color="auto"/>
      </w:divBdr>
    </w:div>
    <w:div w:id="733427076">
      <w:bodyDiv w:val="1"/>
      <w:marLeft w:val="0"/>
      <w:marRight w:val="0"/>
      <w:marTop w:val="0"/>
      <w:marBottom w:val="0"/>
      <w:divBdr>
        <w:top w:val="none" w:sz="0" w:space="0" w:color="auto"/>
        <w:left w:val="none" w:sz="0" w:space="0" w:color="auto"/>
        <w:bottom w:val="none" w:sz="0" w:space="0" w:color="auto"/>
        <w:right w:val="none" w:sz="0" w:space="0" w:color="auto"/>
      </w:divBdr>
    </w:div>
    <w:div w:id="733505740">
      <w:bodyDiv w:val="1"/>
      <w:marLeft w:val="0"/>
      <w:marRight w:val="0"/>
      <w:marTop w:val="0"/>
      <w:marBottom w:val="0"/>
      <w:divBdr>
        <w:top w:val="none" w:sz="0" w:space="0" w:color="auto"/>
        <w:left w:val="none" w:sz="0" w:space="0" w:color="auto"/>
        <w:bottom w:val="none" w:sz="0" w:space="0" w:color="auto"/>
        <w:right w:val="none" w:sz="0" w:space="0" w:color="auto"/>
      </w:divBdr>
    </w:div>
    <w:div w:id="733704850">
      <w:bodyDiv w:val="1"/>
      <w:marLeft w:val="0"/>
      <w:marRight w:val="0"/>
      <w:marTop w:val="0"/>
      <w:marBottom w:val="0"/>
      <w:divBdr>
        <w:top w:val="none" w:sz="0" w:space="0" w:color="auto"/>
        <w:left w:val="none" w:sz="0" w:space="0" w:color="auto"/>
        <w:bottom w:val="none" w:sz="0" w:space="0" w:color="auto"/>
        <w:right w:val="none" w:sz="0" w:space="0" w:color="auto"/>
      </w:divBdr>
    </w:div>
    <w:div w:id="733889005">
      <w:bodyDiv w:val="1"/>
      <w:marLeft w:val="0"/>
      <w:marRight w:val="0"/>
      <w:marTop w:val="0"/>
      <w:marBottom w:val="0"/>
      <w:divBdr>
        <w:top w:val="none" w:sz="0" w:space="0" w:color="auto"/>
        <w:left w:val="none" w:sz="0" w:space="0" w:color="auto"/>
        <w:bottom w:val="none" w:sz="0" w:space="0" w:color="auto"/>
        <w:right w:val="none" w:sz="0" w:space="0" w:color="auto"/>
      </w:divBdr>
    </w:div>
    <w:div w:id="734082818">
      <w:bodyDiv w:val="1"/>
      <w:marLeft w:val="0"/>
      <w:marRight w:val="0"/>
      <w:marTop w:val="0"/>
      <w:marBottom w:val="0"/>
      <w:divBdr>
        <w:top w:val="none" w:sz="0" w:space="0" w:color="auto"/>
        <w:left w:val="none" w:sz="0" w:space="0" w:color="auto"/>
        <w:bottom w:val="none" w:sz="0" w:space="0" w:color="auto"/>
        <w:right w:val="none" w:sz="0" w:space="0" w:color="auto"/>
      </w:divBdr>
    </w:div>
    <w:div w:id="734427581">
      <w:bodyDiv w:val="1"/>
      <w:marLeft w:val="0"/>
      <w:marRight w:val="0"/>
      <w:marTop w:val="0"/>
      <w:marBottom w:val="0"/>
      <w:divBdr>
        <w:top w:val="none" w:sz="0" w:space="0" w:color="auto"/>
        <w:left w:val="none" w:sz="0" w:space="0" w:color="auto"/>
        <w:bottom w:val="none" w:sz="0" w:space="0" w:color="auto"/>
        <w:right w:val="none" w:sz="0" w:space="0" w:color="auto"/>
      </w:divBdr>
    </w:div>
    <w:div w:id="734548334">
      <w:bodyDiv w:val="1"/>
      <w:marLeft w:val="0"/>
      <w:marRight w:val="0"/>
      <w:marTop w:val="0"/>
      <w:marBottom w:val="0"/>
      <w:divBdr>
        <w:top w:val="none" w:sz="0" w:space="0" w:color="auto"/>
        <w:left w:val="none" w:sz="0" w:space="0" w:color="auto"/>
        <w:bottom w:val="none" w:sz="0" w:space="0" w:color="auto"/>
        <w:right w:val="none" w:sz="0" w:space="0" w:color="auto"/>
      </w:divBdr>
    </w:div>
    <w:div w:id="734622407">
      <w:bodyDiv w:val="1"/>
      <w:marLeft w:val="0"/>
      <w:marRight w:val="0"/>
      <w:marTop w:val="0"/>
      <w:marBottom w:val="0"/>
      <w:divBdr>
        <w:top w:val="none" w:sz="0" w:space="0" w:color="auto"/>
        <w:left w:val="none" w:sz="0" w:space="0" w:color="auto"/>
        <w:bottom w:val="none" w:sz="0" w:space="0" w:color="auto"/>
        <w:right w:val="none" w:sz="0" w:space="0" w:color="auto"/>
      </w:divBdr>
    </w:div>
    <w:div w:id="734812501">
      <w:bodyDiv w:val="1"/>
      <w:marLeft w:val="0"/>
      <w:marRight w:val="0"/>
      <w:marTop w:val="0"/>
      <w:marBottom w:val="0"/>
      <w:divBdr>
        <w:top w:val="none" w:sz="0" w:space="0" w:color="auto"/>
        <w:left w:val="none" w:sz="0" w:space="0" w:color="auto"/>
        <w:bottom w:val="none" w:sz="0" w:space="0" w:color="auto"/>
        <w:right w:val="none" w:sz="0" w:space="0" w:color="auto"/>
      </w:divBdr>
    </w:div>
    <w:div w:id="734814661">
      <w:bodyDiv w:val="1"/>
      <w:marLeft w:val="0"/>
      <w:marRight w:val="0"/>
      <w:marTop w:val="0"/>
      <w:marBottom w:val="0"/>
      <w:divBdr>
        <w:top w:val="none" w:sz="0" w:space="0" w:color="auto"/>
        <w:left w:val="none" w:sz="0" w:space="0" w:color="auto"/>
        <w:bottom w:val="none" w:sz="0" w:space="0" w:color="auto"/>
        <w:right w:val="none" w:sz="0" w:space="0" w:color="auto"/>
      </w:divBdr>
    </w:div>
    <w:div w:id="734818103">
      <w:bodyDiv w:val="1"/>
      <w:marLeft w:val="0"/>
      <w:marRight w:val="0"/>
      <w:marTop w:val="0"/>
      <w:marBottom w:val="0"/>
      <w:divBdr>
        <w:top w:val="none" w:sz="0" w:space="0" w:color="auto"/>
        <w:left w:val="none" w:sz="0" w:space="0" w:color="auto"/>
        <w:bottom w:val="none" w:sz="0" w:space="0" w:color="auto"/>
        <w:right w:val="none" w:sz="0" w:space="0" w:color="auto"/>
      </w:divBdr>
    </w:div>
    <w:div w:id="735325529">
      <w:bodyDiv w:val="1"/>
      <w:marLeft w:val="0"/>
      <w:marRight w:val="0"/>
      <w:marTop w:val="0"/>
      <w:marBottom w:val="0"/>
      <w:divBdr>
        <w:top w:val="none" w:sz="0" w:space="0" w:color="auto"/>
        <w:left w:val="none" w:sz="0" w:space="0" w:color="auto"/>
        <w:bottom w:val="none" w:sz="0" w:space="0" w:color="auto"/>
        <w:right w:val="none" w:sz="0" w:space="0" w:color="auto"/>
      </w:divBdr>
    </w:div>
    <w:div w:id="735468663">
      <w:bodyDiv w:val="1"/>
      <w:marLeft w:val="0"/>
      <w:marRight w:val="0"/>
      <w:marTop w:val="0"/>
      <w:marBottom w:val="0"/>
      <w:divBdr>
        <w:top w:val="none" w:sz="0" w:space="0" w:color="auto"/>
        <w:left w:val="none" w:sz="0" w:space="0" w:color="auto"/>
        <w:bottom w:val="none" w:sz="0" w:space="0" w:color="auto"/>
        <w:right w:val="none" w:sz="0" w:space="0" w:color="auto"/>
      </w:divBdr>
    </w:div>
    <w:div w:id="735516251">
      <w:bodyDiv w:val="1"/>
      <w:marLeft w:val="0"/>
      <w:marRight w:val="0"/>
      <w:marTop w:val="0"/>
      <w:marBottom w:val="0"/>
      <w:divBdr>
        <w:top w:val="none" w:sz="0" w:space="0" w:color="auto"/>
        <w:left w:val="none" w:sz="0" w:space="0" w:color="auto"/>
        <w:bottom w:val="none" w:sz="0" w:space="0" w:color="auto"/>
        <w:right w:val="none" w:sz="0" w:space="0" w:color="auto"/>
      </w:divBdr>
    </w:div>
    <w:div w:id="735594190">
      <w:bodyDiv w:val="1"/>
      <w:marLeft w:val="0"/>
      <w:marRight w:val="0"/>
      <w:marTop w:val="0"/>
      <w:marBottom w:val="0"/>
      <w:divBdr>
        <w:top w:val="none" w:sz="0" w:space="0" w:color="auto"/>
        <w:left w:val="none" w:sz="0" w:space="0" w:color="auto"/>
        <w:bottom w:val="none" w:sz="0" w:space="0" w:color="auto"/>
        <w:right w:val="none" w:sz="0" w:space="0" w:color="auto"/>
      </w:divBdr>
    </w:div>
    <w:div w:id="735905850">
      <w:bodyDiv w:val="1"/>
      <w:marLeft w:val="0"/>
      <w:marRight w:val="0"/>
      <w:marTop w:val="0"/>
      <w:marBottom w:val="0"/>
      <w:divBdr>
        <w:top w:val="none" w:sz="0" w:space="0" w:color="auto"/>
        <w:left w:val="none" w:sz="0" w:space="0" w:color="auto"/>
        <w:bottom w:val="none" w:sz="0" w:space="0" w:color="auto"/>
        <w:right w:val="none" w:sz="0" w:space="0" w:color="auto"/>
      </w:divBdr>
    </w:div>
    <w:div w:id="735975062">
      <w:bodyDiv w:val="1"/>
      <w:marLeft w:val="0"/>
      <w:marRight w:val="0"/>
      <w:marTop w:val="0"/>
      <w:marBottom w:val="0"/>
      <w:divBdr>
        <w:top w:val="none" w:sz="0" w:space="0" w:color="auto"/>
        <w:left w:val="none" w:sz="0" w:space="0" w:color="auto"/>
        <w:bottom w:val="none" w:sz="0" w:space="0" w:color="auto"/>
        <w:right w:val="none" w:sz="0" w:space="0" w:color="auto"/>
      </w:divBdr>
    </w:div>
    <w:div w:id="735977881">
      <w:bodyDiv w:val="1"/>
      <w:marLeft w:val="0"/>
      <w:marRight w:val="0"/>
      <w:marTop w:val="0"/>
      <w:marBottom w:val="0"/>
      <w:divBdr>
        <w:top w:val="none" w:sz="0" w:space="0" w:color="auto"/>
        <w:left w:val="none" w:sz="0" w:space="0" w:color="auto"/>
        <w:bottom w:val="none" w:sz="0" w:space="0" w:color="auto"/>
        <w:right w:val="none" w:sz="0" w:space="0" w:color="auto"/>
      </w:divBdr>
    </w:div>
    <w:div w:id="735979829">
      <w:bodyDiv w:val="1"/>
      <w:marLeft w:val="0"/>
      <w:marRight w:val="0"/>
      <w:marTop w:val="0"/>
      <w:marBottom w:val="0"/>
      <w:divBdr>
        <w:top w:val="none" w:sz="0" w:space="0" w:color="auto"/>
        <w:left w:val="none" w:sz="0" w:space="0" w:color="auto"/>
        <w:bottom w:val="none" w:sz="0" w:space="0" w:color="auto"/>
        <w:right w:val="none" w:sz="0" w:space="0" w:color="auto"/>
      </w:divBdr>
    </w:div>
    <w:div w:id="736317243">
      <w:bodyDiv w:val="1"/>
      <w:marLeft w:val="0"/>
      <w:marRight w:val="0"/>
      <w:marTop w:val="0"/>
      <w:marBottom w:val="0"/>
      <w:divBdr>
        <w:top w:val="none" w:sz="0" w:space="0" w:color="auto"/>
        <w:left w:val="none" w:sz="0" w:space="0" w:color="auto"/>
        <w:bottom w:val="none" w:sz="0" w:space="0" w:color="auto"/>
        <w:right w:val="none" w:sz="0" w:space="0" w:color="auto"/>
      </w:divBdr>
    </w:div>
    <w:div w:id="736366656">
      <w:bodyDiv w:val="1"/>
      <w:marLeft w:val="0"/>
      <w:marRight w:val="0"/>
      <w:marTop w:val="0"/>
      <w:marBottom w:val="0"/>
      <w:divBdr>
        <w:top w:val="none" w:sz="0" w:space="0" w:color="auto"/>
        <w:left w:val="none" w:sz="0" w:space="0" w:color="auto"/>
        <w:bottom w:val="none" w:sz="0" w:space="0" w:color="auto"/>
        <w:right w:val="none" w:sz="0" w:space="0" w:color="auto"/>
      </w:divBdr>
    </w:div>
    <w:div w:id="736394262">
      <w:bodyDiv w:val="1"/>
      <w:marLeft w:val="0"/>
      <w:marRight w:val="0"/>
      <w:marTop w:val="0"/>
      <w:marBottom w:val="0"/>
      <w:divBdr>
        <w:top w:val="none" w:sz="0" w:space="0" w:color="auto"/>
        <w:left w:val="none" w:sz="0" w:space="0" w:color="auto"/>
        <w:bottom w:val="none" w:sz="0" w:space="0" w:color="auto"/>
        <w:right w:val="none" w:sz="0" w:space="0" w:color="auto"/>
      </w:divBdr>
    </w:div>
    <w:div w:id="736442552">
      <w:bodyDiv w:val="1"/>
      <w:marLeft w:val="0"/>
      <w:marRight w:val="0"/>
      <w:marTop w:val="0"/>
      <w:marBottom w:val="0"/>
      <w:divBdr>
        <w:top w:val="none" w:sz="0" w:space="0" w:color="auto"/>
        <w:left w:val="none" w:sz="0" w:space="0" w:color="auto"/>
        <w:bottom w:val="none" w:sz="0" w:space="0" w:color="auto"/>
        <w:right w:val="none" w:sz="0" w:space="0" w:color="auto"/>
      </w:divBdr>
    </w:div>
    <w:div w:id="736825412">
      <w:bodyDiv w:val="1"/>
      <w:marLeft w:val="0"/>
      <w:marRight w:val="0"/>
      <w:marTop w:val="0"/>
      <w:marBottom w:val="0"/>
      <w:divBdr>
        <w:top w:val="none" w:sz="0" w:space="0" w:color="auto"/>
        <w:left w:val="none" w:sz="0" w:space="0" w:color="auto"/>
        <w:bottom w:val="none" w:sz="0" w:space="0" w:color="auto"/>
        <w:right w:val="none" w:sz="0" w:space="0" w:color="auto"/>
      </w:divBdr>
    </w:div>
    <w:div w:id="737367730">
      <w:bodyDiv w:val="1"/>
      <w:marLeft w:val="0"/>
      <w:marRight w:val="0"/>
      <w:marTop w:val="0"/>
      <w:marBottom w:val="0"/>
      <w:divBdr>
        <w:top w:val="none" w:sz="0" w:space="0" w:color="auto"/>
        <w:left w:val="none" w:sz="0" w:space="0" w:color="auto"/>
        <w:bottom w:val="none" w:sz="0" w:space="0" w:color="auto"/>
        <w:right w:val="none" w:sz="0" w:space="0" w:color="auto"/>
      </w:divBdr>
    </w:div>
    <w:div w:id="737441130">
      <w:bodyDiv w:val="1"/>
      <w:marLeft w:val="0"/>
      <w:marRight w:val="0"/>
      <w:marTop w:val="0"/>
      <w:marBottom w:val="0"/>
      <w:divBdr>
        <w:top w:val="none" w:sz="0" w:space="0" w:color="auto"/>
        <w:left w:val="none" w:sz="0" w:space="0" w:color="auto"/>
        <w:bottom w:val="none" w:sz="0" w:space="0" w:color="auto"/>
        <w:right w:val="none" w:sz="0" w:space="0" w:color="auto"/>
      </w:divBdr>
    </w:div>
    <w:div w:id="737676780">
      <w:bodyDiv w:val="1"/>
      <w:marLeft w:val="0"/>
      <w:marRight w:val="0"/>
      <w:marTop w:val="0"/>
      <w:marBottom w:val="0"/>
      <w:divBdr>
        <w:top w:val="none" w:sz="0" w:space="0" w:color="auto"/>
        <w:left w:val="none" w:sz="0" w:space="0" w:color="auto"/>
        <w:bottom w:val="none" w:sz="0" w:space="0" w:color="auto"/>
        <w:right w:val="none" w:sz="0" w:space="0" w:color="auto"/>
      </w:divBdr>
    </w:div>
    <w:div w:id="737752127">
      <w:bodyDiv w:val="1"/>
      <w:marLeft w:val="0"/>
      <w:marRight w:val="0"/>
      <w:marTop w:val="0"/>
      <w:marBottom w:val="0"/>
      <w:divBdr>
        <w:top w:val="none" w:sz="0" w:space="0" w:color="auto"/>
        <w:left w:val="none" w:sz="0" w:space="0" w:color="auto"/>
        <w:bottom w:val="none" w:sz="0" w:space="0" w:color="auto"/>
        <w:right w:val="none" w:sz="0" w:space="0" w:color="auto"/>
      </w:divBdr>
    </w:div>
    <w:div w:id="738090380">
      <w:bodyDiv w:val="1"/>
      <w:marLeft w:val="0"/>
      <w:marRight w:val="0"/>
      <w:marTop w:val="0"/>
      <w:marBottom w:val="0"/>
      <w:divBdr>
        <w:top w:val="none" w:sz="0" w:space="0" w:color="auto"/>
        <w:left w:val="none" w:sz="0" w:space="0" w:color="auto"/>
        <w:bottom w:val="none" w:sz="0" w:space="0" w:color="auto"/>
        <w:right w:val="none" w:sz="0" w:space="0" w:color="auto"/>
      </w:divBdr>
    </w:div>
    <w:div w:id="738098646">
      <w:bodyDiv w:val="1"/>
      <w:marLeft w:val="0"/>
      <w:marRight w:val="0"/>
      <w:marTop w:val="0"/>
      <w:marBottom w:val="0"/>
      <w:divBdr>
        <w:top w:val="none" w:sz="0" w:space="0" w:color="auto"/>
        <w:left w:val="none" w:sz="0" w:space="0" w:color="auto"/>
        <w:bottom w:val="none" w:sz="0" w:space="0" w:color="auto"/>
        <w:right w:val="none" w:sz="0" w:space="0" w:color="auto"/>
      </w:divBdr>
    </w:div>
    <w:div w:id="738289877">
      <w:bodyDiv w:val="1"/>
      <w:marLeft w:val="0"/>
      <w:marRight w:val="0"/>
      <w:marTop w:val="0"/>
      <w:marBottom w:val="0"/>
      <w:divBdr>
        <w:top w:val="none" w:sz="0" w:space="0" w:color="auto"/>
        <w:left w:val="none" w:sz="0" w:space="0" w:color="auto"/>
        <w:bottom w:val="none" w:sz="0" w:space="0" w:color="auto"/>
        <w:right w:val="none" w:sz="0" w:space="0" w:color="auto"/>
      </w:divBdr>
    </w:div>
    <w:div w:id="738790691">
      <w:bodyDiv w:val="1"/>
      <w:marLeft w:val="0"/>
      <w:marRight w:val="0"/>
      <w:marTop w:val="0"/>
      <w:marBottom w:val="0"/>
      <w:divBdr>
        <w:top w:val="none" w:sz="0" w:space="0" w:color="auto"/>
        <w:left w:val="none" w:sz="0" w:space="0" w:color="auto"/>
        <w:bottom w:val="none" w:sz="0" w:space="0" w:color="auto"/>
        <w:right w:val="none" w:sz="0" w:space="0" w:color="auto"/>
      </w:divBdr>
    </w:div>
    <w:div w:id="738938170">
      <w:bodyDiv w:val="1"/>
      <w:marLeft w:val="0"/>
      <w:marRight w:val="0"/>
      <w:marTop w:val="0"/>
      <w:marBottom w:val="0"/>
      <w:divBdr>
        <w:top w:val="none" w:sz="0" w:space="0" w:color="auto"/>
        <w:left w:val="none" w:sz="0" w:space="0" w:color="auto"/>
        <w:bottom w:val="none" w:sz="0" w:space="0" w:color="auto"/>
        <w:right w:val="none" w:sz="0" w:space="0" w:color="auto"/>
      </w:divBdr>
    </w:div>
    <w:div w:id="739137670">
      <w:bodyDiv w:val="1"/>
      <w:marLeft w:val="0"/>
      <w:marRight w:val="0"/>
      <w:marTop w:val="0"/>
      <w:marBottom w:val="0"/>
      <w:divBdr>
        <w:top w:val="none" w:sz="0" w:space="0" w:color="auto"/>
        <w:left w:val="none" w:sz="0" w:space="0" w:color="auto"/>
        <w:bottom w:val="none" w:sz="0" w:space="0" w:color="auto"/>
        <w:right w:val="none" w:sz="0" w:space="0" w:color="auto"/>
      </w:divBdr>
    </w:div>
    <w:div w:id="739180754">
      <w:bodyDiv w:val="1"/>
      <w:marLeft w:val="0"/>
      <w:marRight w:val="0"/>
      <w:marTop w:val="0"/>
      <w:marBottom w:val="0"/>
      <w:divBdr>
        <w:top w:val="none" w:sz="0" w:space="0" w:color="auto"/>
        <w:left w:val="none" w:sz="0" w:space="0" w:color="auto"/>
        <w:bottom w:val="none" w:sz="0" w:space="0" w:color="auto"/>
        <w:right w:val="none" w:sz="0" w:space="0" w:color="auto"/>
      </w:divBdr>
    </w:div>
    <w:div w:id="739328970">
      <w:bodyDiv w:val="1"/>
      <w:marLeft w:val="0"/>
      <w:marRight w:val="0"/>
      <w:marTop w:val="0"/>
      <w:marBottom w:val="0"/>
      <w:divBdr>
        <w:top w:val="none" w:sz="0" w:space="0" w:color="auto"/>
        <w:left w:val="none" w:sz="0" w:space="0" w:color="auto"/>
        <w:bottom w:val="none" w:sz="0" w:space="0" w:color="auto"/>
        <w:right w:val="none" w:sz="0" w:space="0" w:color="auto"/>
      </w:divBdr>
    </w:div>
    <w:div w:id="739332467">
      <w:bodyDiv w:val="1"/>
      <w:marLeft w:val="0"/>
      <w:marRight w:val="0"/>
      <w:marTop w:val="0"/>
      <w:marBottom w:val="0"/>
      <w:divBdr>
        <w:top w:val="none" w:sz="0" w:space="0" w:color="auto"/>
        <w:left w:val="none" w:sz="0" w:space="0" w:color="auto"/>
        <w:bottom w:val="none" w:sz="0" w:space="0" w:color="auto"/>
        <w:right w:val="none" w:sz="0" w:space="0" w:color="auto"/>
      </w:divBdr>
    </w:div>
    <w:div w:id="739443286">
      <w:bodyDiv w:val="1"/>
      <w:marLeft w:val="0"/>
      <w:marRight w:val="0"/>
      <w:marTop w:val="0"/>
      <w:marBottom w:val="0"/>
      <w:divBdr>
        <w:top w:val="none" w:sz="0" w:space="0" w:color="auto"/>
        <w:left w:val="none" w:sz="0" w:space="0" w:color="auto"/>
        <w:bottom w:val="none" w:sz="0" w:space="0" w:color="auto"/>
        <w:right w:val="none" w:sz="0" w:space="0" w:color="auto"/>
      </w:divBdr>
    </w:div>
    <w:div w:id="739446749">
      <w:bodyDiv w:val="1"/>
      <w:marLeft w:val="0"/>
      <w:marRight w:val="0"/>
      <w:marTop w:val="0"/>
      <w:marBottom w:val="0"/>
      <w:divBdr>
        <w:top w:val="none" w:sz="0" w:space="0" w:color="auto"/>
        <w:left w:val="none" w:sz="0" w:space="0" w:color="auto"/>
        <w:bottom w:val="none" w:sz="0" w:space="0" w:color="auto"/>
        <w:right w:val="none" w:sz="0" w:space="0" w:color="auto"/>
      </w:divBdr>
    </w:div>
    <w:div w:id="739791197">
      <w:bodyDiv w:val="1"/>
      <w:marLeft w:val="0"/>
      <w:marRight w:val="0"/>
      <w:marTop w:val="0"/>
      <w:marBottom w:val="0"/>
      <w:divBdr>
        <w:top w:val="none" w:sz="0" w:space="0" w:color="auto"/>
        <w:left w:val="none" w:sz="0" w:space="0" w:color="auto"/>
        <w:bottom w:val="none" w:sz="0" w:space="0" w:color="auto"/>
        <w:right w:val="none" w:sz="0" w:space="0" w:color="auto"/>
      </w:divBdr>
    </w:div>
    <w:div w:id="740639774">
      <w:bodyDiv w:val="1"/>
      <w:marLeft w:val="0"/>
      <w:marRight w:val="0"/>
      <w:marTop w:val="0"/>
      <w:marBottom w:val="0"/>
      <w:divBdr>
        <w:top w:val="none" w:sz="0" w:space="0" w:color="auto"/>
        <w:left w:val="none" w:sz="0" w:space="0" w:color="auto"/>
        <w:bottom w:val="none" w:sz="0" w:space="0" w:color="auto"/>
        <w:right w:val="none" w:sz="0" w:space="0" w:color="auto"/>
      </w:divBdr>
    </w:div>
    <w:div w:id="740643321">
      <w:bodyDiv w:val="1"/>
      <w:marLeft w:val="0"/>
      <w:marRight w:val="0"/>
      <w:marTop w:val="0"/>
      <w:marBottom w:val="0"/>
      <w:divBdr>
        <w:top w:val="none" w:sz="0" w:space="0" w:color="auto"/>
        <w:left w:val="none" w:sz="0" w:space="0" w:color="auto"/>
        <w:bottom w:val="none" w:sz="0" w:space="0" w:color="auto"/>
        <w:right w:val="none" w:sz="0" w:space="0" w:color="auto"/>
      </w:divBdr>
    </w:div>
    <w:div w:id="740754635">
      <w:bodyDiv w:val="1"/>
      <w:marLeft w:val="0"/>
      <w:marRight w:val="0"/>
      <w:marTop w:val="0"/>
      <w:marBottom w:val="0"/>
      <w:divBdr>
        <w:top w:val="none" w:sz="0" w:space="0" w:color="auto"/>
        <w:left w:val="none" w:sz="0" w:space="0" w:color="auto"/>
        <w:bottom w:val="none" w:sz="0" w:space="0" w:color="auto"/>
        <w:right w:val="none" w:sz="0" w:space="0" w:color="auto"/>
      </w:divBdr>
    </w:div>
    <w:div w:id="740755608">
      <w:bodyDiv w:val="1"/>
      <w:marLeft w:val="0"/>
      <w:marRight w:val="0"/>
      <w:marTop w:val="0"/>
      <w:marBottom w:val="0"/>
      <w:divBdr>
        <w:top w:val="none" w:sz="0" w:space="0" w:color="auto"/>
        <w:left w:val="none" w:sz="0" w:space="0" w:color="auto"/>
        <w:bottom w:val="none" w:sz="0" w:space="0" w:color="auto"/>
        <w:right w:val="none" w:sz="0" w:space="0" w:color="auto"/>
      </w:divBdr>
    </w:div>
    <w:div w:id="740904165">
      <w:bodyDiv w:val="1"/>
      <w:marLeft w:val="0"/>
      <w:marRight w:val="0"/>
      <w:marTop w:val="0"/>
      <w:marBottom w:val="0"/>
      <w:divBdr>
        <w:top w:val="none" w:sz="0" w:space="0" w:color="auto"/>
        <w:left w:val="none" w:sz="0" w:space="0" w:color="auto"/>
        <w:bottom w:val="none" w:sz="0" w:space="0" w:color="auto"/>
        <w:right w:val="none" w:sz="0" w:space="0" w:color="auto"/>
      </w:divBdr>
    </w:div>
    <w:div w:id="740909654">
      <w:bodyDiv w:val="1"/>
      <w:marLeft w:val="0"/>
      <w:marRight w:val="0"/>
      <w:marTop w:val="0"/>
      <w:marBottom w:val="0"/>
      <w:divBdr>
        <w:top w:val="none" w:sz="0" w:space="0" w:color="auto"/>
        <w:left w:val="none" w:sz="0" w:space="0" w:color="auto"/>
        <w:bottom w:val="none" w:sz="0" w:space="0" w:color="auto"/>
        <w:right w:val="none" w:sz="0" w:space="0" w:color="auto"/>
      </w:divBdr>
    </w:div>
    <w:div w:id="740911910">
      <w:bodyDiv w:val="1"/>
      <w:marLeft w:val="0"/>
      <w:marRight w:val="0"/>
      <w:marTop w:val="0"/>
      <w:marBottom w:val="0"/>
      <w:divBdr>
        <w:top w:val="none" w:sz="0" w:space="0" w:color="auto"/>
        <w:left w:val="none" w:sz="0" w:space="0" w:color="auto"/>
        <w:bottom w:val="none" w:sz="0" w:space="0" w:color="auto"/>
        <w:right w:val="none" w:sz="0" w:space="0" w:color="auto"/>
      </w:divBdr>
    </w:div>
    <w:div w:id="741365702">
      <w:bodyDiv w:val="1"/>
      <w:marLeft w:val="0"/>
      <w:marRight w:val="0"/>
      <w:marTop w:val="0"/>
      <w:marBottom w:val="0"/>
      <w:divBdr>
        <w:top w:val="none" w:sz="0" w:space="0" w:color="auto"/>
        <w:left w:val="none" w:sz="0" w:space="0" w:color="auto"/>
        <w:bottom w:val="none" w:sz="0" w:space="0" w:color="auto"/>
        <w:right w:val="none" w:sz="0" w:space="0" w:color="auto"/>
      </w:divBdr>
    </w:div>
    <w:div w:id="741369152">
      <w:bodyDiv w:val="1"/>
      <w:marLeft w:val="0"/>
      <w:marRight w:val="0"/>
      <w:marTop w:val="0"/>
      <w:marBottom w:val="0"/>
      <w:divBdr>
        <w:top w:val="none" w:sz="0" w:space="0" w:color="auto"/>
        <w:left w:val="none" w:sz="0" w:space="0" w:color="auto"/>
        <w:bottom w:val="none" w:sz="0" w:space="0" w:color="auto"/>
        <w:right w:val="none" w:sz="0" w:space="0" w:color="auto"/>
      </w:divBdr>
    </w:div>
    <w:div w:id="741373157">
      <w:bodyDiv w:val="1"/>
      <w:marLeft w:val="0"/>
      <w:marRight w:val="0"/>
      <w:marTop w:val="0"/>
      <w:marBottom w:val="0"/>
      <w:divBdr>
        <w:top w:val="none" w:sz="0" w:space="0" w:color="auto"/>
        <w:left w:val="none" w:sz="0" w:space="0" w:color="auto"/>
        <w:bottom w:val="none" w:sz="0" w:space="0" w:color="auto"/>
        <w:right w:val="none" w:sz="0" w:space="0" w:color="auto"/>
      </w:divBdr>
    </w:div>
    <w:div w:id="741684928">
      <w:bodyDiv w:val="1"/>
      <w:marLeft w:val="0"/>
      <w:marRight w:val="0"/>
      <w:marTop w:val="0"/>
      <w:marBottom w:val="0"/>
      <w:divBdr>
        <w:top w:val="none" w:sz="0" w:space="0" w:color="auto"/>
        <w:left w:val="none" w:sz="0" w:space="0" w:color="auto"/>
        <w:bottom w:val="none" w:sz="0" w:space="0" w:color="auto"/>
        <w:right w:val="none" w:sz="0" w:space="0" w:color="auto"/>
      </w:divBdr>
    </w:div>
    <w:div w:id="741803691">
      <w:bodyDiv w:val="1"/>
      <w:marLeft w:val="0"/>
      <w:marRight w:val="0"/>
      <w:marTop w:val="0"/>
      <w:marBottom w:val="0"/>
      <w:divBdr>
        <w:top w:val="none" w:sz="0" w:space="0" w:color="auto"/>
        <w:left w:val="none" w:sz="0" w:space="0" w:color="auto"/>
        <w:bottom w:val="none" w:sz="0" w:space="0" w:color="auto"/>
        <w:right w:val="none" w:sz="0" w:space="0" w:color="auto"/>
      </w:divBdr>
    </w:div>
    <w:div w:id="741830509">
      <w:bodyDiv w:val="1"/>
      <w:marLeft w:val="0"/>
      <w:marRight w:val="0"/>
      <w:marTop w:val="0"/>
      <w:marBottom w:val="0"/>
      <w:divBdr>
        <w:top w:val="none" w:sz="0" w:space="0" w:color="auto"/>
        <w:left w:val="none" w:sz="0" w:space="0" w:color="auto"/>
        <w:bottom w:val="none" w:sz="0" w:space="0" w:color="auto"/>
        <w:right w:val="none" w:sz="0" w:space="0" w:color="auto"/>
      </w:divBdr>
    </w:div>
    <w:div w:id="741874996">
      <w:bodyDiv w:val="1"/>
      <w:marLeft w:val="0"/>
      <w:marRight w:val="0"/>
      <w:marTop w:val="0"/>
      <w:marBottom w:val="0"/>
      <w:divBdr>
        <w:top w:val="none" w:sz="0" w:space="0" w:color="auto"/>
        <w:left w:val="none" w:sz="0" w:space="0" w:color="auto"/>
        <w:bottom w:val="none" w:sz="0" w:space="0" w:color="auto"/>
        <w:right w:val="none" w:sz="0" w:space="0" w:color="auto"/>
      </w:divBdr>
    </w:div>
    <w:div w:id="741949752">
      <w:bodyDiv w:val="1"/>
      <w:marLeft w:val="0"/>
      <w:marRight w:val="0"/>
      <w:marTop w:val="0"/>
      <w:marBottom w:val="0"/>
      <w:divBdr>
        <w:top w:val="none" w:sz="0" w:space="0" w:color="auto"/>
        <w:left w:val="none" w:sz="0" w:space="0" w:color="auto"/>
        <w:bottom w:val="none" w:sz="0" w:space="0" w:color="auto"/>
        <w:right w:val="none" w:sz="0" w:space="0" w:color="auto"/>
      </w:divBdr>
    </w:div>
    <w:div w:id="742024733">
      <w:bodyDiv w:val="1"/>
      <w:marLeft w:val="0"/>
      <w:marRight w:val="0"/>
      <w:marTop w:val="0"/>
      <w:marBottom w:val="0"/>
      <w:divBdr>
        <w:top w:val="none" w:sz="0" w:space="0" w:color="auto"/>
        <w:left w:val="none" w:sz="0" w:space="0" w:color="auto"/>
        <w:bottom w:val="none" w:sz="0" w:space="0" w:color="auto"/>
        <w:right w:val="none" w:sz="0" w:space="0" w:color="auto"/>
      </w:divBdr>
    </w:div>
    <w:div w:id="742416350">
      <w:bodyDiv w:val="1"/>
      <w:marLeft w:val="0"/>
      <w:marRight w:val="0"/>
      <w:marTop w:val="0"/>
      <w:marBottom w:val="0"/>
      <w:divBdr>
        <w:top w:val="none" w:sz="0" w:space="0" w:color="auto"/>
        <w:left w:val="none" w:sz="0" w:space="0" w:color="auto"/>
        <w:bottom w:val="none" w:sz="0" w:space="0" w:color="auto"/>
        <w:right w:val="none" w:sz="0" w:space="0" w:color="auto"/>
      </w:divBdr>
    </w:div>
    <w:div w:id="742724023">
      <w:bodyDiv w:val="1"/>
      <w:marLeft w:val="0"/>
      <w:marRight w:val="0"/>
      <w:marTop w:val="0"/>
      <w:marBottom w:val="0"/>
      <w:divBdr>
        <w:top w:val="none" w:sz="0" w:space="0" w:color="auto"/>
        <w:left w:val="none" w:sz="0" w:space="0" w:color="auto"/>
        <w:bottom w:val="none" w:sz="0" w:space="0" w:color="auto"/>
        <w:right w:val="none" w:sz="0" w:space="0" w:color="auto"/>
      </w:divBdr>
    </w:div>
    <w:div w:id="742752133">
      <w:bodyDiv w:val="1"/>
      <w:marLeft w:val="0"/>
      <w:marRight w:val="0"/>
      <w:marTop w:val="0"/>
      <w:marBottom w:val="0"/>
      <w:divBdr>
        <w:top w:val="none" w:sz="0" w:space="0" w:color="auto"/>
        <w:left w:val="none" w:sz="0" w:space="0" w:color="auto"/>
        <w:bottom w:val="none" w:sz="0" w:space="0" w:color="auto"/>
        <w:right w:val="none" w:sz="0" w:space="0" w:color="auto"/>
      </w:divBdr>
    </w:div>
    <w:div w:id="743068649">
      <w:bodyDiv w:val="1"/>
      <w:marLeft w:val="0"/>
      <w:marRight w:val="0"/>
      <w:marTop w:val="0"/>
      <w:marBottom w:val="0"/>
      <w:divBdr>
        <w:top w:val="none" w:sz="0" w:space="0" w:color="auto"/>
        <w:left w:val="none" w:sz="0" w:space="0" w:color="auto"/>
        <w:bottom w:val="none" w:sz="0" w:space="0" w:color="auto"/>
        <w:right w:val="none" w:sz="0" w:space="0" w:color="auto"/>
      </w:divBdr>
    </w:div>
    <w:div w:id="743069238">
      <w:bodyDiv w:val="1"/>
      <w:marLeft w:val="0"/>
      <w:marRight w:val="0"/>
      <w:marTop w:val="0"/>
      <w:marBottom w:val="0"/>
      <w:divBdr>
        <w:top w:val="none" w:sz="0" w:space="0" w:color="auto"/>
        <w:left w:val="none" w:sz="0" w:space="0" w:color="auto"/>
        <w:bottom w:val="none" w:sz="0" w:space="0" w:color="auto"/>
        <w:right w:val="none" w:sz="0" w:space="0" w:color="auto"/>
      </w:divBdr>
    </w:div>
    <w:div w:id="743336938">
      <w:bodyDiv w:val="1"/>
      <w:marLeft w:val="0"/>
      <w:marRight w:val="0"/>
      <w:marTop w:val="0"/>
      <w:marBottom w:val="0"/>
      <w:divBdr>
        <w:top w:val="none" w:sz="0" w:space="0" w:color="auto"/>
        <w:left w:val="none" w:sz="0" w:space="0" w:color="auto"/>
        <w:bottom w:val="none" w:sz="0" w:space="0" w:color="auto"/>
        <w:right w:val="none" w:sz="0" w:space="0" w:color="auto"/>
      </w:divBdr>
    </w:div>
    <w:div w:id="743382786">
      <w:bodyDiv w:val="1"/>
      <w:marLeft w:val="0"/>
      <w:marRight w:val="0"/>
      <w:marTop w:val="0"/>
      <w:marBottom w:val="0"/>
      <w:divBdr>
        <w:top w:val="none" w:sz="0" w:space="0" w:color="auto"/>
        <w:left w:val="none" w:sz="0" w:space="0" w:color="auto"/>
        <w:bottom w:val="none" w:sz="0" w:space="0" w:color="auto"/>
        <w:right w:val="none" w:sz="0" w:space="0" w:color="auto"/>
      </w:divBdr>
    </w:div>
    <w:div w:id="743456787">
      <w:bodyDiv w:val="1"/>
      <w:marLeft w:val="0"/>
      <w:marRight w:val="0"/>
      <w:marTop w:val="0"/>
      <w:marBottom w:val="0"/>
      <w:divBdr>
        <w:top w:val="none" w:sz="0" w:space="0" w:color="auto"/>
        <w:left w:val="none" w:sz="0" w:space="0" w:color="auto"/>
        <w:bottom w:val="none" w:sz="0" w:space="0" w:color="auto"/>
        <w:right w:val="none" w:sz="0" w:space="0" w:color="auto"/>
      </w:divBdr>
    </w:div>
    <w:div w:id="743527434">
      <w:bodyDiv w:val="1"/>
      <w:marLeft w:val="0"/>
      <w:marRight w:val="0"/>
      <w:marTop w:val="0"/>
      <w:marBottom w:val="0"/>
      <w:divBdr>
        <w:top w:val="none" w:sz="0" w:space="0" w:color="auto"/>
        <w:left w:val="none" w:sz="0" w:space="0" w:color="auto"/>
        <w:bottom w:val="none" w:sz="0" w:space="0" w:color="auto"/>
        <w:right w:val="none" w:sz="0" w:space="0" w:color="auto"/>
      </w:divBdr>
    </w:div>
    <w:div w:id="743796198">
      <w:bodyDiv w:val="1"/>
      <w:marLeft w:val="0"/>
      <w:marRight w:val="0"/>
      <w:marTop w:val="0"/>
      <w:marBottom w:val="0"/>
      <w:divBdr>
        <w:top w:val="none" w:sz="0" w:space="0" w:color="auto"/>
        <w:left w:val="none" w:sz="0" w:space="0" w:color="auto"/>
        <w:bottom w:val="none" w:sz="0" w:space="0" w:color="auto"/>
        <w:right w:val="none" w:sz="0" w:space="0" w:color="auto"/>
      </w:divBdr>
    </w:div>
    <w:div w:id="743988195">
      <w:bodyDiv w:val="1"/>
      <w:marLeft w:val="0"/>
      <w:marRight w:val="0"/>
      <w:marTop w:val="0"/>
      <w:marBottom w:val="0"/>
      <w:divBdr>
        <w:top w:val="none" w:sz="0" w:space="0" w:color="auto"/>
        <w:left w:val="none" w:sz="0" w:space="0" w:color="auto"/>
        <w:bottom w:val="none" w:sz="0" w:space="0" w:color="auto"/>
        <w:right w:val="none" w:sz="0" w:space="0" w:color="auto"/>
      </w:divBdr>
    </w:div>
    <w:div w:id="744032538">
      <w:bodyDiv w:val="1"/>
      <w:marLeft w:val="0"/>
      <w:marRight w:val="0"/>
      <w:marTop w:val="0"/>
      <w:marBottom w:val="0"/>
      <w:divBdr>
        <w:top w:val="none" w:sz="0" w:space="0" w:color="auto"/>
        <w:left w:val="none" w:sz="0" w:space="0" w:color="auto"/>
        <w:bottom w:val="none" w:sz="0" w:space="0" w:color="auto"/>
        <w:right w:val="none" w:sz="0" w:space="0" w:color="auto"/>
      </w:divBdr>
    </w:div>
    <w:div w:id="744105923">
      <w:bodyDiv w:val="1"/>
      <w:marLeft w:val="0"/>
      <w:marRight w:val="0"/>
      <w:marTop w:val="0"/>
      <w:marBottom w:val="0"/>
      <w:divBdr>
        <w:top w:val="none" w:sz="0" w:space="0" w:color="auto"/>
        <w:left w:val="none" w:sz="0" w:space="0" w:color="auto"/>
        <w:bottom w:val="none" w:sz="0" w:space="0" w:color="auto"/>
        <w:right w:val="none" w:sz="0" w:space="0" w:color="auto"/>
      </w:divBdr>
    </w:div>
    <w:div w:id="744687033">
      <w:bodyDiv w:val="1"/>
      <w:marLeft w:val="0"/>
      <w:marRight w:val="0"/>
      <w:marTop w:val="0"/>
      <w:marBottom w:val="0"/>
      <w:divBdr>
        <w:top w:val="none" w:sz="0" w:space="0" w:color="auto"/>
        <w:left w:val="none" w:sz="0" w:space="0" w:color="auto"/>
        <w:bottom w:val="none" w:sz="0" w:space="0" w:color="auto"/>
        <w:right w:val="none" w:sz="0" w:space="0" w:color="auto"/>
      </w:divBdr>
    </w:div>
    <w:div w:id="744910998">
      <w:bodyDiv w:val="1"/>
      <w:marLeft w:val="0"/>
      <w:marRight w:val="0"/>
      <w:marTop w:val="0"/>
      <w:marBottom w:val="0"/>
      <w:divBdr>
        <w:top w:val="none" w:sz="0" w:space="0" w:color="auto"/>
        <w:left w:val="none" w:sz="0" w:space="0" w:color="auto"/>
        <w:bottom w:val="none" w:sz="0" w:space="0" w:color="auto"/>
        <w:right w:val="none" w:sz="0" w:space="0" w:color="auto"/>
      </w:divBdr>
    </w:div>
    <w:div w:id="744962496">
      <w:bodyDiv w:val="1"/>
      <w:marLeft w:val="0"/>
      <w:marRight w:val="0"/>
      <w:marTop w:val="0"/>
      <w:marBottom w:val="0"/>
      <w:divBdr>
        <w:top w:val="none" w:sz="0" w:space="0" w:color="auto"/>
        <w:left w:val="none" w:sz="0" w:space="0" w:color="auto"/>
        <w:bottom w:val="none" w:sz="0" w:space="0" w:color="auto"/>
        <w:right w:val="none" w:sz="0" w:space="0" w:color="auto"/>
      </w:divBdr>
    </w:div>
    <w:div w:id="745228465">
      <w:bodyDiv w:val="1"/>
      <w:marLeft w:val="0"/>
      <w:marRight w:val="0"/>
      <w:marTop w:val="0"/>
      <w:marBottom w:val="0"/>
      <w:divBdr>
        <w:top w:val="none" w:sz="0" w:space="0" w:color="auto"/>
        <w:left w:val="none" w:sz="0" w:space="0" w:color="auto"/>
        <w:bottom w:val="none" w:sz="0" w:space="0" w:color="auto"/>
        <w:right w:val="none" w:sz="0" w:space="0" w:color="auto"/>
      </w:divBdr>
    </w:div>
    <w:div w:id="745346016">
      <w:bodyDiv w:val="1"/>
      <w:marLeft w:val="0"/>
      <w:marRight w:val="0"/>
      <w:marTop w:val="0"/>
      <w:marBottom w:val="0"/>
      <w:divBdr>
        <w:top w:val="none" w:sz="0" w:space="0" w:color="auto"/>
        <w:left w:val="none" w:sz="0" w:space="0" w:color="auto"/>
        <w:bottom w:val="none" w:sz="0" w:space="0" w:color="auto"/>
        <w:right w:val="none" w:sz="0" w:space="0" w:color="auto"/>
      </w:divBdr>
    </w:div>
    <w:div w:id="745805250">
      <w:bodyDiv w:val="1"/>
      <w:marLeft w:val="0"/>
      <w:marRight w:val="0"/>
      <w:marTop w:val="0"/>
      <w:marBottom w:val="0"/>
      <w:divBdr>
        <w:top w:val="none" w:sz="0" w:space="0" w:color="auto"/>
        <w:left w:val="none" w:sz="0" w:space="0" w:color="auto"/>
        <w:bottom w:val="none" w:sz="0" w:space="0" w:color="auto"/>
        <w:right w:val="none" w:sz="0" w:space="0" w:color="auto"/>
      </w:divBdr>
    </w:div>
    <w:div w:id="745883578">
      <w:bodyDiv w:val="1"/>
      <w:marLeft w:val="0"/>
      <w:marRight w:val="0"/>
      <w:marTop w:val="0"/>
      <w:marBottom w:val="0"/>
      <w:divBdr>
        <w:top w:val="none" w:sz="0" w:space="0" w:color="auto"/>
        <w:left w:val="none" w:sz="0" w:space="0" w:color="auto"/>
        <w:bottom w:val="none" w:sz="0" w:space="0" w:color="auto"/>
        <w:right w:val="none" w:sz="0" w:space="0" w:color="auto"/>
      </w:divBdr>
    </w:div>
    <w:div w:id="745953054">
      <w:bodyDiv w:val="1"/>
      <w:marLeft w:val="0"/>
      <w:marRight w:val="0"/>
      <w:marTop w:val="0"/>
      <w:marBottom w:val="0"/>
      <w:divBdr>
        <w:top w:val="none" w:sz="0" w:space="0" w:color="auto"/>
        <w:left w:val="none" w:sz="0" w:space="0" w:color="auto"/>
        <w:bottom w:val="none" w:sz="0" w:space="0" w:color="auto"/>
        <w:right w:val="none" w:sz="0" w:space="0" w:color="auto"/>
      </w:divBdr>
    </w:div>
    <w:div w:id="746028769">
      <w:bodyDiv w:val="1"/>
      <w:marLeft w:val="0"/>
      <w:marRight w:val="0"/>
      <w:marTop w:val="0"/>
      <w:marBottom w:val="0"/>
      <w:divBdr>
        <w:top w:val="none" w:sz="0" w:space="0" w:color="auto"/>
        <w:left w:val="none" w:sz="0" w:space="0" w:color="auto"/>
        <w:bottom w:val="none" w:sz="0" w:space="0" w:color="auto"/>
        <w:right w:val="none" w:sz="0" w:space="0" w:color="auto"/>
      </w:divBdr>
    </w:div>
    <w:div w:id="746073644">
      <w:bodyDiv w:val="1"/>
      <w:marLeft w:val="0"/>
      <w:marRight w:val="0"/>
      <w:marTop w:val="0"/>
      <w:marBottom w:val="0"/>
      <w:divBdr>
        <w:top w:val="none" w:sz="0" w:space="0" w:color="auto"/>
        <w:left w:val="none" w:sz="0" w:space="0" w:color="auto"/>
        <w:bottom w:val="none" w:sz="0" w:space="0" w:color="auto"/>
        <w:right w:val="none" w:sz="0" w:space="0" w:color="auto"/>
      </w:divBdr>
    </w:div>
    <w:div w:id="746152872">
      <w:bodyDiv w:val="1"/>
      <w:marLeft w:val="0"/>
      <w:marRight w:val="0"/>
      <w:marTop w:val="0"/>
      <w:marBottom w:val="0"/>
      <w:divBdr>
        <w:top w:val="none" w:sz="0" w:space="0" w:color="auto"/>
        <w:left w:val="none" w:sz="0" w:space="0" w:color="auto"/>
        <w:bottom w:val="none" w:sz="0" w:space="0" w:color="auto"/>
        <w:right w:val="none" w:sz="0" w:space="0" w:color="auto"/>
      </w:divBdr>
    </w:div>
    <w:div w:id="746272481">
      <w:bodyDiv w:val="1"/>
      <w:marLeft w:val="0"/>
      <w:marRight w:val="0"/>
      <w:marTop w:val="0"/>
      <w:marBottom w:val="0"/>
      <w:divBdr>
        <w:top w:val="none" w:sz="0" w:space="0" w:color="auto"/>
        <w:left w:val="none" w:sz="0" w:space="0" w:color="auto"/>
        <w:bottom w:val="none" w:sz="0" w:space="0" w:color="auto"/>
        <w:right w:val="none" w:sz="0" w:space="0" w:color="auto"/>
      </w:divBdr>
    </w:div>
    <w:div w:id="746422117">
      <w:bodyDiv w:val="1"/>
      <w:marLeft w:val="0"/>
      <w:marRight w:val="0"/>
      <w:marTop w:val="0"/>
      <w:marBottom w:val="0"/>
      <w:divBdr>
        <w:top w:val="none" w:sz="0" w:space="0" w:color="auto"/>
        <w:left w:val="none" w:sz="0" w:space="0" w:color="auto"/>
        <w:bottom w:val="none" w:sz="0" w:space="0" w:color="auto"/>
        <w:right w:val="none" w:sz="0" w:space="0" w:color="auto"/>
      </w:divBdr>
    </w:div>
    <w:div w:id="746809820">
      <w:bodyDiv w:val="1"/>
      <w:marLeft w:val="0"/>
      <w:marRight w:val="0"/>
      <w:marTop w:val="0"/>
      <w:marBottom w:val="0"/>
      <w:divBdr>
        <w:top w:val="none" w:sz="0" w:space="0" w:color="auto"/>
        <w:left w:val="none" w:sz="0" w:space="0" w:color="auto"/>
        <w:bottom w:val="none" w:sz="0" w:space="0" w:color="auto"/>
        <w:right w:val="none" w:sz="0" w:space="0" w:color="auto"/>
      </w:divBdr>
    </w:div>
    <w:div w:id="747073873">
      <w:bodyDiv w:val="1"/>
      <w:marLeft w:val="0"/>
      <w:marRight w:val="0"/>
      <w:marTop w:val="0"/>
      <w:marBottom w:val="0"/>
      <w:divBdr>
        <w:top w:val="none" w:sz="0" w:space="0" w:color="auto"/>
        <w:left w:val="none" w:sz="0" w:space="0" w:color="auto"/>
        <w:bottom w:val="none" w:sz="0" w:space="0" w:color="auto"/>
        <w:right w:val="none" w:sz="0" w:space="0" w:color="auto"/>
      </w:divBdr>
    </w:div>
    <w:div w:id="747191409">
      <w:bodyDiv w:val="1"/>
      <w:marLeft w:val="0"/>
      <w:marRight w:val="0"/>
      <w:marTop w:val="0"/>
      <w:marBottom w:val="0"/>
      <w:divBdr>
        <w:top w:val="none" w:sz="0" w:space="0" w:color="auto"/>
        <w:left w:val="none" w:sz="0" w:space="0" w:color="auto"/>
        <w:bottom w:val="none" w:sz="0" w:space="0" w:color="auto"/>
        <w:right w:val="none" w:sz="0" w:space="0" w:color="auto"/>
      </w:divBdr>
    </w:div>
    <w:div w:id="747465007">
      <w:bodyDiv w:val="1"/>
      <w:marLeft w:val="0"/>
      <w:marRight w:val="0"/>
      <w:marTop w:val="0"/>
      <w:marBottom w:val="0"/>
      <w:divBdr>
        <w:top w:val="none" w:sz="0" w:space="0" w:color="auto"/>
        <w:left w:val="none" w:sz="0" w:space="0" w:color="auto"/>
        <w:bottom w:val="none" w:sz="0" w:space="0" w:color="auto"/>
        <w:right w:val="none" w:sz="0" w:space="0" w:color="auto"/>
      </w:divBdr>
    </w:div>
    <w:div w:id="747577434">
      <w:bodyDiv w:val="1"/>
      <w:marLeft w:val="0"/>
      <w:marRight w:val="0"/>
      <w:marTop w:val="0"/>
      <w:marBottom w:val="0"/>
      <w:divBdr>
        <w:top w:val="none" w:sz="0" w:space="0" w:color="auto"/>
        <w:left w:val="none" w:sz="0" w:space="0" w:color="auto"/>
        <w:bottom w:val="none" w:sz="0" w:space="0" w:color="auto"/>
        <w:right w:val="none" w:sz="0" w:space="0" w:color="auto"/>
      </w:divBdr>
    </w:div>
    <w:div w:id="747653323">
      <w:bodyDiv w:val="1"/>
      <w:marLeft w:val="0"/>
      <w:marRight w:val="0"/>
      <w:marTop w:val="0"/>
      <w:marBottom w:val="0"/>
      <w:divBdr>
        <w:top w:val="none" w:sz="0" w:space="0" w:color="auto"/>
        <w:left w:val="none" w:sz="0" w:space="0" w:color="auto"/>
        <w:bottom w:val="none" w:sz="0" w:space="0" w:color="auto"/>
        <w:right w:val="none" w:sz="0" w:space="0" w:color="auto"/>
      </w:divBdr>
    </w:div>
    <w:div w:id="747655876">
      <w:bodyDiv w:val="1"/>
      <w:marLeft w:val="0"/>
      <w:marRight w:val="0"/>
      <w:marTop w:val="0"/>
      <w:marBottom w:val="0"/>
      <w:divBdr>
        <w:top w:val="none" w:sz="0" w:space="0" w:color="auto"/>
        <w:left w:val="none" w:sz="0" w:space="0" w:color="auto"/>
        <w:bottom w:val="none" w:sz="0" w:space="0" w:color="auto"/>
        <w:right w:val="none" w:sz="0" w:space="0" w:color="auto"/>
      </w:divBdr>
    </w:div>
    <w:div w:id="747926316">
      <w:bodyDiv w:val="1"/>
      <w:marLeft w:val="0"/>
      <w:marRight w:val="0"/>
      <w:marTop w:val="0"/>
      <w:marBottom w:val="0"/>
      <w:divBdr>
        <w:top w:val="none" w:sz="0" w:space="0" w:color="auto"/>
        <w:left w:val="none" w:sz="0" w:space="0" w:color="auto"/>
        <w:bottom w:val="none" w:sz="0" w:space="0" w:color="auto"/>
        <w:right w:val="none" w:sz="0" w:space="0" w:color="auto"/>
      </w:divBdr>
    </w:div>
    <w:div w:id="747964386">
      <w:bodyDiv w:val="1"/>
      <w:marLeft w:val="0"/>
      <w:marRight w:val="0"/>
      <w:marTop w:val="0"/>
      <w:marBottom w:val="0"/>
      <w:divBdr>
        <w:top w:val="none" w:sz="0" w:space="0" w:color="auto"/>
        <w:left w:val="none" w:sz="0" w:space="0" w:color="auto"/>
        <w:bottom w:val="none" w:sz="0" w:space="0" w:color="auto"/>
        <w:right w:val="none" w:sz="0" w:space="0" w:color="auto"/>
      </w:divBdr>
    </w:div>
    <w:div w:id="748498916">
      <w:bodyDiv w:val="1"/>
      <w:marLeft w:val="0"/>
      <w:marRight w:val="0"/>
      <w:marTop w:val="0"/>
      <w:marBottom w:val="0"/>
      <w:divBdr>
        <w:top w:val="none" w:sz="0" w:space="0" w:color="auto"/>
        <w:left w:val="none" w:sz="0" w:space="0" w:color="auto"/>
        <w:bottom w:val="none" w:sz="0" w:space="0" w:color="auto"/>
        <w:right w:val="none" w:sz="0" w:space="0" w:color="auto"/>
      </w:divBdr>
    </w:div>
    <w:div w:id="748506481">
      <w:bodyDiv w:val="1"/>
      <w:marLeft w:val="0"/>
      <w:marRight w:val="0"/>
      <w:marTop w:val="0"/>
      <w:marBottom w:val="0"/>
      <w:divBdr>
        <w:top w:val="none" w:sz="0" w:space="0" w:color="auto"/>
        <w:left w:val="none" w:sz="0" w:space="0" w:color="auto"/>
        <w:bottom w:val="none" w:sz="0" w:space="0" w:color="auto"/>
        <w:right w:val="none" w:sz="0" w:space="0" w:color="auto"/>
      </w:divBdr>
    </w:div>
    <w:div w:id="748649128">
      <w:bodyDiv w:val="1"/>
      <w:marLeft w:val="0"/>
      <w:marRight w:val="0"/>
      <w:marTop w:val="0"/>
      <w:marBottom w:val="0"/>
      <w:divBdr>
        <w:top w:val="none" w:sz="0" w:space="0" w:color="auto"/>
        <w:left w:val="none" w:sz="0" w:space="0" w:color="auto"/>
        <w:bottom w:val="none" w:sz="0" w:space="0" w:color="auto"/>
        <w:right w:val="none" w:sz="0" w:space="0" w:color="auto"/>
      </w:divBdr>
    </w:div>
    <w:div w:id="748767640">
      <w:bodyDiv w:val="1"/>
      <w:marLeft w:val="0"/>
      <w:marRight w:val="0"/>
      <w:marTop w:val="0"/>
      <w:marBottom w:val="0"/>
      <w:divBdr>
        <w:top w:val="none" w:sz="0" w:space="0" w:color="auto"/>
        <w:left w:val="none" w:sz="0" w:space="0" w:color="auto"/>
        <w:bottom w:val="none" w:sz="0" w:space="0" w:color="auto"/>
        <w:right w:val="none" w:sz="0" w:space="0" w:color="auto"/>
      </w:divBdr>
    </w:div>
    <w:div w:id="749078801">
      <w:bodyDiv w:val="1"/>
      <w:marLeft w:val="0"/>
      <w:marRight w:val="0"/>
      <w:marTop w:val="0"/>
      <w:marBottom w:val="0"/>
      <w:divBdr>
        <w:top w:val="none" w:sz="0" w:space="0" w:color="auto"/>
        <w:left w:val="none" w:sz="0" w:space="0" w:color="auto"/>
        <w:bottom w:val="none" w:sz="0" w:space="0" w:color="auto"/>
        <w:right w:val="none" w:sz="0" w:space="0" w:color="auto"/>
      </w:divBdr>
    </w:div>
    <w:div w:id="749155736">
      <w:bodyDiv w:val="1"/>
      <w:marLeft w:val="0"/>
      <w:marRight w:val="0"/>
      <w:marTop w:val="0"/>
      <w:marBottom w:val="0"/>
      <w:divBdr>
        <w:top w:val="none" w:sz="0" w:space="0" w:color="auto"/>
        <w:left w:val="none" w:sz="0" w:space="0" w:color="auto"/>
        <w:bottom w:val="none" w:sz="0" w:space="0" w:color="auto"/>
        <w:right w:val="none" w:sz="0" w:space="0" w:color="auto"/>
      </w:divBdr>
    </w:div>
    <w:div w:id="749237332">
      <w:bodyDiv w:val="1"/>
      <w:marLeft w:val="0"/>
      <w:marRight w:val="0"/>
      <w:marTop w:val="0"/>
      <w:marBottom w:val="0"/>
      <w:divBdr>
        <w:top w:val="none" w:sz="0" w:space="0" w:color="auto"/>
        <w:left w:val="none" w:sz="0" w:space="0" w:color="auto"/>
        <w:bottom w:val="none" w:sz="0" w:space="0" w:color="auto"/>
        <w:right w:val="none" w:sz="0" w:space="0" w:color="auto"/>
      </w:divBdr>
    </w:div>
    <w:div w:id="749425699">
      <w:bodyDiv w:val="1"/>
      <w:marLeft w:val="0"/>
      <w:marRight w:val="0"/>
      <w:marTop w:val="0"/>
      <w:marBottom w:val="0"/>
      <w:divBdr>
        <w:top w:val="none" w:sz="0" w:space="0" w:color="auto"/>
        <w:left w:val="none" w:sz="0" w:space="0" w:color="auto"/>
        <w:bottom w:val="none" w:sz="0" w:space="0" w:color="auto"/>
        <w:right w:val="none" w:sz="0" w:space="0" w:color="auto"/>
      </w:divBdr>
    </w:div>
    <w:div w:id="749615982">
      <w:bodyDiv w:val="1"/>
      <w:marLeft w:val="0"/>
      <w:marRight w:val="0"/>
      <w:marTop w:val="0"/>
      <w:marBottom w:val="0"/>
      <w:divBdr>
        <w:top w:val="none" w:sz="0" w:space="0" w:color="auto"/>
        <w:left w:val="none" w:sz="0" w:space="0" w:color="auto"/>
        <w:bottom w:val="none" w:sz="0" w:space="0" w:color="auto"/>
        <w:right w:val="none" w:sz="0" w:space="0" w:color="auto"/>
      </w:divBdr>
    </w:div>
    <w:div w:id="749889282">
      <w:bodyDiv w:val="1"/>
      <w:marLeft w:val="0"/>
      <w:marRight w:val="0"/>
      <w:marTop w:val="0"/>
      <w:marBottom w:val="0"/>
      <w:divBdr>
        <w:top w:val="none" w:sz="0" w:space="0" w:color="auto"/>
        <w:left w:val="none" w:sz="0" w:space="0" w:color="auto"/>
        <w:bottom w:val="none" w:sz="0" w:space="0" w:color="auto"/>
        <w:right w:val="none" w:sz="0" w:space="0" w:color="auto"/>
      </w:divBdr>
    </w:div>
    <w:div w:id="750272806">
      <w:bodyDiv w:val="1"/>
      <w:marLeft w:val="0"/>
      <w:marRight w:val="0"/>
      <w:marTop w:val="0"/>
      <w:marBottom w:val="0"/>
      <w:divBdr>
        <w:top w:val="none" w:sz="0" w:space="0" w:color="auto"/>
        <w:left w:val="none" w:sz="0" w:space="0" w:color="auto"/>
        <w:bottom w:val="none" w:sz="0" w:space="0" w:color="auto"/>
        <w:right w:val="none" w:sz="0" w:space="0" w:color="auto"/>
      </w:divBdr>
    </w:div>
    <w:div w:id="750468077">
      <w:bodyDiv w:val="1"/>
      <w:marLeft w:val="0"/>
      <w:marRight w:val="0"/>
      <w:marTop w:val="0"/>
      <w:marBottom w:val="0"/>
      <w:divBdr>
        <w:top w:val="none" w:sz="0" w:space="0" w:color="auto"/>
        <w:left w:val="none" w:sz="0" w:space="0" w:color="auto"/>
        <w:bottom w:val="none" w:sz="0" w:space="0" w:color="auto"/>
        <w:right w:val="none" w:sz="0" w:space="0" w:color="auto"/>
      </w:divBdr>
    </w:div>
    <w:div w:id="750661600">
      <w:bodyDiv w:val="1"/>
      <w:marLeft w:val="0"/>
      <w:marRight w:val="0"/>
      <w:marTop w:val="0"/>
      <w:marBottom w:val="0"/>
      <w:divBdr>
        <w:top w:val="none" w:sz="0" w:space="0" w:color="auto"/>
        <w:left w:val="none" w:sz="0" w:space="0" w:color="auto"/>
        <w:bottom w:val="none" w:sz="0" w:space="0" w:color="auto"/>
        <w:right w:val="none" w:sz="0" w:space="0" w:color="auto"/>
      </w:divBdr>
    </w:div>
    <w:div w:id="750851745">
      <w:bodyDiv w:val="1"/>
      <w:marLeft w:val="0"/>
      <w:marRight w:val="0"/>
      <w:marTop w:val="0"/>
      <w:marBottom w:val="0"/>
      <w:divBdr>
        <w:top w:val="none" w:sz="0" w:space="0" w:color="auto"/>
        <w:left w:val="none" w:sz="0" w:space="0" w:color="auto"/>
        <w:bottom w:val="none" w:sz="0" w:space="0" w:color="auto"/>
        <w:right w:val="none" w:sz="0" w:space="0" w:color="auto"/>
      </w:divBdr>
    </w:div>
    <w:div w:id="751197772">
      <w:bodyDiv w:val="1"/>
      <w:marLeft w:val="0"/>
      <w:marRight w:val="0"/>
      <w:marTop w:val="0"/>
      <w:marBottom w:val="0"/>
      <w:divBdr>
        <w:top w:val="none" w:sz="0" w:space="0" w:color="auto"/>
        <w:left w:val="none" w:sz="0" w:space="0" w:color="auto"/>
        <w:bottom w:val="none" w:sz="0" w:space="0" w:color="auto"/>
        <w:right w:val="none" w:sz="0" w:space="0" w:color="auto"/>
      </w:divBdr>
    </w:div>
    <w:div w:id="751390344">
      <w:bodyDiv w:val="1"/>
      <w:marLeft w:val="0"/>
      <w:marRight w:val="0"/>
      <w:marTop w:val="0"/>
      <w:marBottom w:val="0"/>
      <w:divBdr>
        <w:top w:val="none" w:sz="0" w:space="0" w:color="auto"/>
        <w:left w:val="none" w:sz="0" w:space="0" w:color="auto"/>
        <w:bottom w:val="none" w:sz="0" w:space="0" w:color="auto"/>
        <w:right w:val="none" w:sz="0" w:space="0" w:color="auto"/>
      </w:divBdr>
    </w:div>
    <w:div w:id="751396167">
      <w:bodyDiv w:val="1"/>
      <w:marLeft w:val="0"/>
      <w:marRight w:val="0"/>
      <w:marTop w:val="0"/>
      <w:marBottom w:val="0"/>
      <w:divBdr>
        <w:top w:val="none" w:sz="0" w:space="0" w:color="auto"/>
        <w:left w:val="none" w:sz="0" w:space="0" w:color="auto"/>
        <w:bottom w:val="none" w:sz="0" w:space="0" w:color="auto"/>
        <w:right w:val="none" w:sz="0" w:space="0" w:color="auto"/>
      </w:divBdr>
    </w:div>
    <w:div w:id="751783508">
      <w:bodyDiv w:val="1"/>
      <w:marLeft w:val="0"/>
      <w:marRight w:val="0"/>
      <w:marTop w:val="0"/>
      <w:marBottom w:val="0"/>
      <w:divBdr>
        <w:top w:val="none" w:sz="0" w:space="0" w:color="auto"/>
        <w:left w:val="none" w:sz="0" w:space="0" w:color="auto"/>
        <w:bottom w:val="none" w:sz="0" w:space="0" w:color="auto"/>
        <w:right w:val="none" w:sz="0" w:space="0" w:color="auto"/>
      </w:divBdr>
    </w:div>
    <w:div w:id="752048664">
      <w:bodyDiv w:val="1"/>
      <w:marLeft w:val="0"/>
      <w:marRight w:val="0"/>
      <w:marTop w:val="0"/>
      <w:marBottom w:val="0"/>
      <w:divBdr>
        <w:top w:val="none" w:sz="0" w:space="0" w:color="auto"/>
        <w:left w:val="none" w:sz="0" w:space="0" w:color="auto"/>
        <w:bottom w:val="none" w:sz="0" w:space="0" w:color="auto"/>
        <w:right w:val="none" w:sz="0" w:space="0" w:color="auto"/>
      </w:divBdr>
    </w:div>
    <w:div w:id="752169269">
      <w:bodyDiv w:val="1"/>
      <w:marLeft w:val="0"/>
      <w:marRight w:val="0"/>
      <w:marTop w:val="0"/>
      <w:marBottom w:val="0"/>
      <w:divBdr>
        <w:top w:val="none" w:sz="0" w:space="0" w:color="auto"/>
        <w:left w:val="none" w:sz="0" w:space="0" w:color="auto"/>
        <w:bottom w:val="none" w:sz="0" w:space="0" w:color="auto"/>
        <w:right w:val="none" w:sz="0" w:space="0" w:color="auto"/>
      </w:divBdr>
    </w:div>
    <w:div w:id="752897097">
      <w:bodyDiv w:val="1"/>
      <w:marLeft w:val="0"/>
      <w:marRight w:val="0"/>
      <w:marTop w:val="0"/>
      <w:marBottom w:val="0"/>
      <w:divBdr>
        <w:top w:val="none" w:sz="0" w:space="0" w:color="auto"/>
        <w:left w:val="none" w:sz="0" w:space="0" w:color="auto"/>
        <w:bottom w:val="none" w:sz="0" w:space="0" w:color="auto"/>
        <w:right w:val="none" w:sz="0" w:space="0" w:color="auto"/>
      </w:divBdr>
    </w:div>
    <w:div w:id="753167601">
      <w:bodyDiv w:val="1"/>
      <w:marLeft w:val="0"/>
      <w:marRight w:val="0"/>
      <w:marTop w:val="0"/>
      <w:marBottom w:val="0"/>
      <w:divBdr>
        <w:top w:val="none" w:sz="0" w:space="0" w:color="auto"/>
        <w:left w:val="none" w:sz="0" w:space="0" w:color="auto"/>
        <w:bottom w:val="none" w:sz="0" w:space="0" w:color="auto"/>
        <w:right w:val="none" w:sz="0" w:space="0" w:color="auto"/>
      </w:divBdr>
    </w:div>
    <w:div w:id="753168293">
      <w:bodyDiv w:val="1"/>
      <w:marLeft w:val="0"/>
      <w:marRight w:val="0"/>
      <w:marTop w:val="0"/>
      <w:marBottom w:val="0"/>
      <w:divBdr>
        <w:top w:val="none" w:sz="0" w:space="0" w:color="auto"/>
        <w:left w:val="none" w:sz="0" w:space="0" w:color="auto"/>
        <w:bottom w:val="none" w:sz="0" w:space="0" w:color="auto"/>
        <w:right w:val="none" w:sz="0" w:space="0" w:color="auto"/>
      </w:divBdr>
    </w:div>
    <w:div w:id="753207676">
      <w:bodyDiv w:val="1"/>
      <w:marLeft w:val="0"/>
      <w:marRight w:val="0"/>
      <w:marTop w:val="0"/>
      <w:marBottom w:val="0"/>
      <w:divBdr>
        <w:top w:val="none" w:sz="0" w:space="0" w:color="auto"/>
        <w:left w:val="none" w:sz="0" w:space="0" w:color="auto"/>
        <w:bottom w:val="none" w:sz="0" w:space="0" w:color="auto"/>
        <w:right w:val="none" w:sz="0" w:space="0" w:color="auto"/>
      </w:divBdr>
    </w:div>
    <w:div w:id="753555234">
      <w:bodyDiv w:val="1"/>
      <w:marLeft w:val="0"/>
      <w:marRight w:val="0"/>
      <w:marTop w:val="0"/>
      <w:marBottom w:val="0"/>
      <w:divBdr>
        <w:top w:val="none" w:sz="0" w:space="0" w:color="auto"/>
        <w:left w:val="none" w:sz="0" w:space="0" w:color="auto"/>
        <w:bottom w:val="none" w:sz="0" w:space="0" w:color="auto"/>
        <w:right w:val="none" w:sz="0" w:space="0" w:color="auto"/>
      </w:divBdr>
    </w:div>
    <w:div w:id="754012424">
      <w:bodyDiv w:val="1"/>
      <w:marLeft w:val="0"/>
      <w:marRight w:val="0"/>
      <w:marTop w:val="0"/>
      <w:marBottom w:val="0"/>
      <w:divBdr>
        <w:top w:val="none" w:sz="0" w:space="0" w:color="auto"/>
        <w:left w:val="none" w:sz="0" w:space="0" w:color="auto"/>
        <w:bottom w:val="none" w:sz="0" w:space="0" w:color="auto"/>
        <w:right w:val="none" w:sz="0" w:space="0" w:color="auto"/>
      </w:divBdr>
    </w:div>
    <w:div w:id="754136348">
      <w:bodyDiv w:val="1"/>
      <w:marLeft w:val="0"/>
      <w:marRight w:val="0"/>
      <w:marTop w:val="0"/>
      <w:marBottom w:val="0"/>
      <w:divBdr>
        <w:top w:val="none" w:sz="0" w:space="0" w:color="auto"/>
        <w:left w:val="none" w:sz="0" w:space="0" w:color="auto"/>
        <w:bottom w:val="none" w:sz="0" w:space="0" w:color="auto"/>
        <w:right w:val="none" w:sz="0" w:space="0" w:color="auto"/>
      </w:divBdr>
    </w:div>
    <w:div w:id="754398305">
      <w:bodyDiv w:val="1"/>
      <w:marLeft w:val="0"/>
      <w:marRight w:val="0"/>
      <w:marTop w:val="0"/>
      <w:marBottom w:val="0"/>
      <w:divBdr>
        <w:top w:val="none" w:sz="0" w:space="0" w:color="auto"/>
        <w:left w:val="none" w:sz="0" w:space="0" w:color="auto"/>
        <w:bottom w:val="none" w:sz="0" w:space="0" w:color="auto"/>
        <w:right w:val="none" w:sz="0" w:space="0" w:color="auto"/>
      </w:divBdr>
    </w:div>
    <w:div w:id="754398936">
      <w:bodyDiv w:val="1"/>
      <w:marLeft w:val="0"/>
      <w:marRight w:val="0"/>
      <w:marTop w:val="0"/>
      <w:marBottom w:val="0"/>
      <w:divBdr>
        <w:top w:val="none" w:sz="0" w:space="0" w:color="auto"/>
        <w:left w:val="none" w:sz="0" w:space="0" w:color="auto"/>
        <w:bottom w:val="none" w:sz="0" w:space="0" w:color="auto"/>
        <w:right w:val="none" w:sz="0" w:space="0" w:color="auto"/>
      </w:divBdr>
    </w:div>
    <w:div w:id="754589522">
      <w:bodyDiv w:val="1"/>
      <w:marLeft w:val="0"/>
      <w:marRight w:val="0"/>
      <w:marTop w:val="0"/>
      <w:marBottom w:val="0"/>
      <w:divBdr>
        <w:top w:val="none" w:sz="0" w:space="0" w:color="auto"/>
        <w:left w:val="none" w:sz="0" w:space="0" w:color="auto"/>
        <w:bottom w:val="none" w:sz="0" w:space="0" w:color="auto"/>
        <w:right w:val="none" w:sz="0" w:space="0" w:color="auto"/>
      </w:divBdr>
    </w:div>
    <w:div w:id="754865860">
      <w:bodyDiv w:val="1"/>
      <w:marLeft w:val="0"/>
      <w:marRight w:val="0"/>
      <w:marTop w:val="0"/>
      <w:marBottom w:val="0"/>
      <w:divBdr>
        <w:top w:val="none" w:sz="0" w:space="0" w:color="auto"/>
        <w:left w:val="none" w:sz="0" w:space="0" w:color="auto"/>
        <w:bottom w:val="none" w:sz="0" w:space="0" w:color="auto"/>
        <w:right w:val="none" w:sz="0" w:space="0" w:color="auto"/>
      </w:divBdr>
    </w:div>
    <w:div w:id="754932798">
      <w:bodyDiv w:val="1"/>
      <w:marLeft w:val="0"/>
      <w:marRight w:val="0"/>
      <w:marTop w:val="0"/>
      <w:marBottom w:val="0"/>
      <w:divBdr>
        <w:top w:val="none" w:sz="0" w:space="0" w:color="auto"/>
        <w:left w:val="none" w:sz="0" w:space="0" w:color="auto"/>
        <w:bottom w:val="none" w:sz="0" w:space="0" w:color="auto"/>
        <w:right w:val="none" w:sz="0" w:space="0" w:color="auto"/>
      </w:divBdr>
    </w:div>
    <w:div w:id="754976524">
      <w:bodyDiv w:val="1"/>
      <w:marLeft w:val="0"/>
      <w:marRight w:val="0"/>
      <w:marTop w:val="0"/>
      <w:marBottom w:val="0"/>
      <w:divBdr>
        <w:top w:val="none" w:sz="0" w:space="0" w:color="auto"/>
        <w:left w:val="none" w:sz="0" w:space="0" w:color="auto"/>
        <w:bottom w:val="none" w:sz="0" w:space="0" w:color="auto"/>
        <w:right w:val="none" w:sz="0" w:space="0" w:color="auto"/>
      </w:divBdr>
    </w:div>
    <w:div w:id="755976209">
      <w:bodyDiv w:val="1"/>
      <w:marLeft w:val="0"/>
      <w:marRight w:val="0"/>
      <w:marTop w:val="0"/>
      <w:marBottom w:val="0"/>
      <w:divBdr>
        <w:top w:val="none" w:sz="0" w:space="0" w:color="auto"/>
        <w:left w:val="none" w:sz="0" w:space="0" w:color="auto"/>
        <w:bottom w:val="none" w:sz="0" w:space="0" w:color="auto"/>
        <w:right w:val="none" w:sz="0" w:space="0" w:color="auto"/>
      </w:divBdr>
    </w:div>
    <w:div w:id="755976571">
      <w:bodyDiv w:val="1"/>
      <w:marLeft w:val="0"/>
      <w:marRight w:val="0"/>
      <w:marTop w:val="0"/>
      <w:marBottom w:val="0"/>
      <w:divBdr>
        <w:top w:val="none" w:sz="0" w:space="0" w:color="auto"/>
        <w:left w:val="none" w:sz="0" w:space="0" w:color="auto"/>
        <w:bottom w:val="none" w:sz="0" w:space="0" w:color="auto"/>
        <w:right w:val="none" w:sz="0" w:space="0" w:color="auto"/>
      </w:divBdr>
    </w:div>
    <w:div w:id="755980945">
      <w:bodyDiv w:val="1"/>
      <w:marLeft w:val="0"/>
      <w:marRight w:val="0"/>
      <w:marTop w:val="0"/>
      <w:marBottom w:val="0"/>
      <w:divBdr>
        <w:top w:val="none" w:sz="0" w:space="0" w:color="auto"/>
        <w:left w:val="none" w:sz="0" w:space="0" w:color="auto"/>
        <w:bottom w:val="none" w:sz="0" w:space="0" w:color="auto"/>
        <w:right w:val="none" w:sz="0" w:space="0" w:color="auto"/>
      </w:divBdr>
    </w:div>
    <w:div w:id="756095494">
      <w:bodyDiv w:val="1"/>
      <w:marLeft w:val="0"/>
      <w:marRight w:val="0"/>
      <w:marTop w:val="0"/>
      <w:marBottom w:val="0"/>
      <w:divBdr>
        <w:top w:val="none" w:sz="0" w:space="0" w:color="auto"/>
        <w:left w:val="none" w:sz="0" w:space="0" w:color="auto"/>
        <w:bottom w:val="none" w:sz="0" w:space="0" w:color="auto"/>
        <w:right w:val="none" w:sz="0" w:space="0" w:color="auto"/>
      </w:divBdr>
    </w:div>
    <w:div w:id="756173947">
      <w:bodyDiv w:val="1"/>
      <w:marLeft w:val="0"/>
      <w:marRight w:val="0"/>
      <w:marTop w:val="0"/>
      <w:marBottom w:val="0"/>
      <w:divBdr>
        <w:top w:val="none" w:sz="0" w:space="0" w:color="auto"/>
        <w:left w:val="none" w:sz="0" w:space="0" w:color="auto"/>
        <w:bottom w:val="none" w:sz="0" w:space="0" w:color="auto"/>
        <w:right w:val="none" w:sz="0" w:space="0" w:color="auto"/>
      </w:divBdr>
    </w:div>
    <w:div w:id="756249246">
      <w:bodyDiv w:val="1"/>
      <w:marLeft w:val="0"/>
      <w:marRight w:val="0"/>
      <w:marTop w:val="0"/>
      <w:marBottom w:val="0"/>
      <w:divBdr>
        <w:top w:val="none" w:sz="0" w:space="0" w:color="auto"/>
        <w:left w:val="none" w:sz="0" w:space="0" w:color="auto"/>
        <w:bottom w:val="none" w:sz="0" w:space="0" w:color="auto"/>
        <w:right w:val="none" w:sz="0" w:space="0" w:color="auto"/>
      </w:divBdr>
    </w:div>
    <w:div w:id="756361940">
      <w:bodyDiv w:val="1"/>
      <w:marLeft w:val="0"/>
      <w:marRight w:val="0"/>
      <w:marTop w:val="0"/>
      <w:marBottom w:val="0"/>
      <w:divBdr>
        <w:top w:val="none" w:sz="0" w:space="0" w:color="auto"/>
        <w:left w:val="none" w:sz="0" w:space="0" w:color="auto"/>
        <w:bottom w:val="none" w:sz="0" w:space="0" w:color="auto"/>
        <w:right w:val="none" w:sz="0" w:space="0" w:color="auto"/>
      </w:divBdr>
    </w:div>
    <w:div w:id="757289823">
      <w:bodyDiv w:val="1"/>
      <w:marLeft w:val="0"/>
      <w:marRight w:val="0"/>
      <w:marTop w:val="0"/>
      <w:marBottom w:val="0"/>
      <w:divBdr>
        <w:top w:val="none" w:sz="0" w:space="0" w:color="auto"/>
        <w:left w:val="none" w:sz="0" w:space="0" w:color="auto"/>
        <w:bottom w:val="none" w:sz="0" w:space="0" w:color="auto"/>
        <w:right w:val="none" w:sz="0" w:space="0" w:color="auto"/>
      </w:divBdr>
    </w:div>
    <w:div w:id="757294369">
      <w:bodyDiv w:val="1"/>
      <w:marLeft w:val="0"/>
      <w:marRight w:val="0"/>
      <w:marTop w:val="0"/>
      <w:marBottom w:val="0"/>
      <w:divBdr>
        <w:top w:val="none" w:sz="0" w:space="0" w:color="auto"/>
        <w:left w:val="none" w:sz="0" w:space="0" w:color="auto"/>
        <w:bottom w:val="none" w:sz="0" w:space="0" w:color="auto"/>
        <w:right w:val="none" w:sz="0" w:space="0" w:color="auto"/>
      </w:divBdr>
    </w:div>
    <w:div w:id="757747979">
      <w:bodyDiv w:val="1"/>
      <w:marLeft w:val="0"/>
      <w:marRight w:val="0"/>
      <w:marTop w:val="0"/>
      <w:marBottom w:val="0"/>
      <w:divBdr>
        <w:top w:val="none" w:sz="0" w:space="0" w:color="auto"/>
        <w:left w:val="none" w:sz="0" w:space="0" w:color="auto"/>
        <w:bottom w:val="none" w:sz="0" w:space="0" w:color="auto"/>
        <w:right w:val="none" w:sz="0" w:space="0" w:color="auto"/>
      </w:divBdr>
    </w:div>
    <w:div w:id="757870788">
      <w:bodyDiv w:val="1"/>
      <w:marLeft w:val="0"/>
      <w:marRight w:val="0"/>
      <w:marTop w:val="0"/>
      <w:marBottom w:val="0"/>
      <w:divBdr>
        <w:top w:val="none" w:sz="0" w:space="0" w:color="auto"/>
        <w:left w:val="none" w:sz="0" w:space="0" w:color="auto"/>
        <w:bottom w:val="none" w:sz="0" w:space="0" w:color="auto"/>
        <w:right w:val="none" w:sz="0" w:space="0" w:color="auto"/>
      </w:divBdr>
    </w:div>
    <w:div w:id="757941999">
      <w:bodyDiv w:val="1"/>
      <w:marLeft w:val="0"/>
      <w:marRight w:val="0"/>
      <w:marTop w:val="0"/>
      <w:marBottom w:val="0"/>
      <w:divBdr>
        <w:top w:val="none" w:sz="0" w:space="0" w:color="auto"/>
        <w:left w:val="none" w:sz="0" w:space="0" w:color="auto"/>
        <w:bottom w:val="none" w:sz="0" w:space="0" w:color="auto"/>
        <w:right w:val="none" w:sz="0" w:space="0" w:color="auto"/>
      </w:divBdr>
    </w:div>
    <w:div w:id="757944690">
      <w:bodyDiv w:val="1"/>
      <w:marLeft w:val="0"/>
      <w:marRight w:val="0"/>
      <w:marTop w:val="0"/>
      <w:marBottom w:val="0"/>
      <w:divBdr>
        <w:top w:val="none" w:sz="0" w:space="0" w:color="auto"/>
        <w:left w:val="none" w:sz="0" w:space="0" w:color="auto"/>
        <w:bottom w:val="none" w:sz="0" w:space="0" w:color="auto"/>
        <w:right w:val="none" w:sz="0" w:space="0" w:color="auto"/>
      </w:divBdr>
    </w:div>
    <w:div w:id="758137431">
      <w:bodyDiv w:val="1"/>
      <w:marLeft w:val="0"/>
      <w:marRight w:val="0"/>
      <w:marTop w:val="0"/>
      <w:marBottom w:val="0"/>
      <w:divBdr>
        <w:top w:val="none" w:sz="0" w:space="0" w:color="auto"/>
        <w:left w:val="none" w:sz="0" w:space="0" w:color="auto"/>
        <w:bottom w:val="none" w:sz="0" w:space="0" w:color="auto"/>
        <w:right w:val="none" w:sz="0" w:space="0" w:color="auto"/>
      </w:divBdr>
    </w:div>
    <w:div w:id="759714380">
      <w:bodyDiv w:val="1"/>
      <w:marLeft w:val="0"/>
      <w:marRight w:val="0"/>
      <w:marTop w:val="0"/>
      <w:marBottom w:val="0"/>
      <w:divBdr>
        <w:top w:val="none" w:sz="0" w:space="0" w:color="auto"/>
        <w:left w:val="none" w:sz="0" w:space="0" w:color="auto"/>
        <w:bottom w:val="none" w:sz="0" w:space="0" w:color="auto"/>
        <w:right w:val="none" w:sz="0" w:space="0" w:color="auto"/>
      </w:divBdr>
    </w:div>
    <w:div w:id="760102355">
      <w:bodyDiv w:val="1"/>
      <w:marLeft w:val="0"/>
      <w:marRight w:val="0"/>
      <w:marTop w:val="0"/>
      <w:marBottom w:val="0"/>
      <w:divBdr>
        <w:top w:val="none" w:sz="0" w:space="0" w:color="auto"/>
        <w:left w:val="none" w:sz="0" w:space="0" w:color="auto"/>
        <w:bottom w:val="none" w:sz="0" w:space="0" w:color="auto"/>
        <w:right w:val="none" w:sz="0" w:space="0" w:color="auto"/>
      </w:divBdr>
    </w:div>
    <w:div w:id="760103194">
      <w:bodyDiv w:val="1"/>
      <w:marLeft w:val="0"/>
      <w:marRight w:val="0"/>
      <w:marTop w:val="0"/>
      <w:marBottom w:val="0"/>
      <w:divBdr>
        <w:top w:val="none" w:sz="0" w:space="0" w:color="auto"/>
        <w:left w:val="none" w:sz="0" w:space="0" w:color="auto"/>
        <w:bottom w:val="none" w:sz="0" w:space="0" w:color="auto"/>
        <w:right w:val="none" w:sz="0" w:space="0" w:color="auto"/>
      </w:divBdr>
    </w:div>
    <w:div w:id="760299530">
      <w:bodyDiv w:val="1"/>
      <w:marLeft w:val="0"/>
      <w:marRight w:val="0"/>
      <w:marTop w:val="0"/>
      <w:marBottom w:val="0"/>
      <w:divBdr>
        <w:top w:val="none" w:sz="0" w:space="0" w:color="auto"/>
        <w:left w:val="none" w:sz="0" w:space="0" w:color="auto"/>
        <w:bottom w:val="none" w:sz="0" w:space="0" w:color="auto"/>
        <w:right w:val="none" w:sz="0" w:space="0" w:color="auto"/>
      </w:divBdr>
    </w:div>
    <w:div w:id="760487357">
      <w:bodyDiv w:val="1"/>
      <w:marLeft w:val="0"/>
      <w:marRight w:val="0"/>
      <w:marTop w:val="0"/>
      <w:marBottom w:val="0"/>
      <w:divBdr>
        <w:top w:val="none" w:sz="0" w:space="0" w:color="auto"/>
        <w:left w:val="none" w:sz="0" w:space="0" w:color="auto"/>
        <w:bottom w:val="none" w:sz="0" w:space="0" w:color="auto"/>
        <w:right w:val="none" w:sz="0" w:space="0" w:color="auto"/>
      </w:divBdr>
    </w:div>
    <w:div w:id="760490558">
      <w:bodyDiv w:val="1"/>
      <w:marLeft w:val="0"/>
      <w:marRight w:val="0"/>
      <w:marTop w:val="0"/>
      <w:marBottom w:val="0"/>
      <w:divBdr>
        <w:top w:val="none" w:sz="0" w:space="0" w:color="auto"/>
        <w:left w:val="none" w:sz="0" w:space="0" w:color="auto"/>
        <w:bottom w:val="none" w:sz="0" w:space="0" w:color="auto"/>
        <w:right w:val="none" w:sz="0" w:space="0" w:color="auto"/>
      </w:divBdr>
    </w:div>
    <w:div w:id="760495368">
      <w:bodyDiv w:val="1"/>
      <w:marLeft w:val="0"/>
      <w:marRight w:val="0"/>
      <w:marTop w:val="0"/>
      <w:marBottom w:val="0"/>
      <w:divBdr>
        <w:top w:val="none" w:sz="0" w:space="0" w:color="auto"/>
        <w:left w:val="none" w:sz="0" w:space="0" w:color="auto"/>
        <w:bottom w:val="none" w:sz="0" w:space="0" w:color="auto"/>
        <w:right w:val="none" w:sz="0" w:space="0" w:color="auto"/>
      </w:divBdr>
    </w:div>
    <w:div w:id="761344232">
      <w:bodyDiv w:val="1"/>
      <w:marLeft w:val="0"/>
      <w:marRight w:val="0"/>
      <w:marTop w:val="0"/>
      <w:marBottom w:val="0"/>
      <w:divBdr>
        <w:top w:val="none" w:sz="0" w:space="0" w:color="auto"/>
        <w:left w:val="none" w:sz="0" w:space="0" w:color="auto"/>
        <w:bottom w:val="none" w:sz="0" w:space="0" w:color="auto"/>
        <w:right w:val="none" w:sz="0" w:space="0" w:color="auto"/>
      </w:divBdr>
    </w:div>
    <w:div w:id="761412145">
      <w:bodyDiv w:val="1"/>
      <w:marLeft w:val="0"/>
      <w:marRight w:val="0"/>
      <w:marTop w:val="0"/>
      <w:marBottom w:val="0"/>
      <w:divBdr>
        <w:top w:val="none" w:sz="0" w:space="0" w:color="auto"/>
        <w:left w:val="none" w:sz="0" w:space="0" w:color="auto"/>
        <w:bottom w:val="none" w:sz="0" w:space="0" w:color="auto"/>
        <w:right w:val="none" w:sz="0" w:space="0" w:color="auto"/>
      </w:divBdr>
    </w:div>
    <w:div w:id="761415901">
      <w:bodyDiv w:val="1"/>
      <w:marLeft w:val="0"/>
      <w:marRight w:val="0"/>
      <w:marTop w:val="0"/>
      <w:marBottom w:val="0"/>
      <w:divBdr>
        <w:top w:val="none" w:sz="0" w:space="0" w:color="auto"/>
        <w:left w:val="none" w:sz="0" w:space="0" w:color="auto"/>
        <w:bottom w:val="none" w:sz="0" w:space="0" w:color="auto"/>
        <w:right w:val="none" w:sz="0" w:space="0" w:color="auto"/>
      </w:divBdr>
    </w:div>
    <w:div w:id="761485675">
      <w:bodyDiv w:val="1"/>
      <w:marLeft w:val="0"/>
      <w:marRight w:val="0"/>
      <w:marTop w:val="0"/>
      <w:marBottom w:val="0"/>
      <w:divBdr>
        <w:top w:val="none" w:sz="0" w:space="0" w:color="auto"/>
        <w:left w:val="none" w:sz="0" w:space="0" w:color="auto"/>
        <w:bottom w:val="none" w:sz="0" w:space="0" w:color="auto"/>
        <w:right w:val="none" w:sz="0" w:space="0" w:color="auto"/>
      </w:divBdr>
    </w:div>
    <w:div w:id="761799551">
      <w:bodyDiv w:val="1"/>
      <w:marLeft w:val="0"/>
      <w:marRight w:val="0"/>
      <w:marTop w:val="0"/>
      <w:marBottom w:val="0"/>
      <w:divBdr>
        <w:top w:val="none" w:sz="0" w:space="0" w:color="auto"/>
        <w:left w:val="none" w:sz="0" w:space="0" w:color="auto"/>
        <w:bottom w:val="none" w:sz="0" w:space="0" w:color="auto"/>
        <w:right w:val="none" w:sz="0" w:space="0" w:color="auto"/>
      </w:divBdr>
    </w:div>
    <w:div w:id="762066341">
      <w:bodyDiv w:val="1"/>
      <w:marLeft w:val="0"/>
      <w:marRight w:val="0"/>
      <w:marTop w:val="0"/>
      <w:marBottom w:val="0"/>
      <w:divBdr>
        <w:top w:val="none" w:sz="0" w:space="0" w:color="auto"/>
        <w:left w:val="none" w:sz="0" w:space="0" w:color="auto"/>
        <w:bottom w:val="none" w:sz="0" w:space="0" w:color="auto"/>
        <w:right w:val="none" w:sz="0" w:space="0" w:color="auto"/>
      </w:divBdr>
    </w:div>
    <w:div w:id="762265108">
      <w:bodyDiv w:val="1"/>
      <w:marLeft w:val="0"/>
      <w:marRight w:val="0"/>
      <w:marTop w:val="0"/>
      <w:marBottom w:val="0"/>
      <w:divBdr>
        <w:top w:val="none" w:sz="0" w:space="0" w:color="auto"/>
        <w:left w:val="none" w:sz="0" w:space="0" w:color="auto"/>
        <w:bottom w:val="none" w:sz="0" w:space="0" w:color="auto"/>
        <w:right w:val="none" w:sz="0" w:space="0" w:color="auto"/>
      </w:divBdr>
    </w:div>
    <w:div w:id="762383531">
      <w:bodyDiv w:val="1"/>
      <w:marLeft w:val="0"/>
      <w:marRight w:val="0"/>
      <w:marTop w:val="0"/>
      <w:marBottom w:val="0"/>
      <w:divBdr>
        <w:top w:val="none" w:sz="0" w:space="0" w:color="auto"/>
        <w:left w:val="none" w:sz="0" w:space="0" w:color="auto"/>
        <w:bottom w:val="none" w:sz="0" w:space="0" w:color="auto"/>
        <w:right w:val="none" w:sz="0" w:space="0" w:color="auto"/>
      </w:divBdr>
    </w:div>
    <w:div w:id="762534887">
      <w:bodyDiv w:val="1"/>
      <w:marLeft w:val="0"/>
      <w:marRight w:val="0"/>
      <w:marTop w:val="0"/>
      <w:marBottom w:val="0"/>
      <w:divBdr>
        <w:top w:val="none" w:sz="0" w:space="0" w:color="auto"/>
        <w:left w:val="none" w:sz="0" w:space="0" w:color="auto"/>
        <w:bottom w:val="none" w:sz="0" w:space="0" w:color="auto"/>
        <w:right w:val="none" w:sz="0" w:space="0" w:color="auto"/>
      </w:divBdr>
    </w:div>
    <w:div w:id="763039492">
      <w:bodyDiv w:val="1"/>
      <w:marLeft w:val="0"/>
      <w:marRight w:val="0"/>
      <w:marTop w:val="0"/>
      <w:marBottom w:val="0"/>
      <w:divBdr>
        <w:top w:val="none" w:sz="0" w:space="0" w:color="auto"/>
        <w:left w:val="none" w:sz="0" w:space="0" w:color="auto"/>
        <w:bottom w:val="none" w:sz="0" w:space="0" w:color="auto"/>
        <w:right w:val="none" w:sz="0" w:space="0" w:color="auto"/>
      </w:divBdr>
    </w:div>
    <w:div w:id="763378413">
      <w:bodyDiv w:val="1"/>
      <w:marLeft w:val="0"/>
      <w:marRight w:val="0"/>
      <w:marTop w:val="0"/>
      <w:marBottom w:val="0"/>
      <w:divBdr>
        <w:top w:val="none" w:sz="0" w:space="0" w:color="auto"/>
        <w:left w:val="none" w:sz="0" w:space="0" w:color="auto"/>
        <w:bottom w:val="none" w:sz="0" w:space="0" w:color="auto"/>
        <w:right w:val="none" w:sz="0" w:space="0" w:color="auto"/>
      </w:divBdr>
    </w:div>
    <w:div w:id="763574331">
      <w:bodyDiv w:val="1"/>
      <w:marLeft w:val="0"/>
      <w:marRight w:val="0"/>
      <w:marTop w:val="0"/>
      <w:marBottom w:val="0"/>
      <w:divBdr>
        <w:top w:val="none" w:sz="0" w:space="0" w:color="auto"/>
        <w:left w:val="none" w:sz="0" w:space="0" w:color="auto"/>
        <w:bottom w:val="none" w:sz="0" w:space="0" w:color="auto"/>
        <w:right w:val="none" w:sz="0" w:space="0" w:color="auto"/>
      </w:divBdr>
    </w:div>
    <w:div w:id="764114877">
      <w:bodyDiv w:val="1"/>
      <w:marLeft w:val="0"/>
      <w:marRight w:val="0"/>
      <w:marTop w:val="0"/>
      <w:marBottom w:val="0"/>
      <w:divBdr>
        <w:top w:val="none" w:sz="0" w:space="0" w:color="auto"/>
        <w:left w:val="none" w:sz="0" w:space="0" w:color="auto"/>
        <w:bottom w:val="none" w:sz="0" w:space="0" w:color="auto"/>
        <w:right w:val="none" w:sz="0" w:space="0" w:color="auto"/>
      </w:divBdr>
    </w:div>
    <w:div w:id="764493455">
      <w:bodyDiv w:val="1"/>
      <w:marLeft w:val="0"/>
      <w:marRight w:val="0"/>
      <w:marTop w:val="0"/>
      <w:marBottom w:val="0"/>
      <w:divBdr>
        <w:top w:val="none" w:sz="0" w:space="0" w:color="auto"/>
        <w:left w:val="none" w:sz="0" w:space="0" w:color="auto"/>
        <w:bottom w:val="none" w:sz="0" w:space="0" w:color="auto"/>
        <w:right w:val="none" w:sz="0" w:space="0" w:color="auto"/>
      </w:divBdr>
    </w:div>
    <w:div w:id="764693582">
      <w:bodyDiv w:val="1"/>
      <w:marLeft w:val="0"/>
      <w:marRight w:val="0"/>
      <w:marTop w:val="0"/>
      <w:marBottom w:val="0"/>
      <w:divBdr>
        <w:top w:val="none" w:sz="0" w:space="0" w:color="auto"/>
        <w:left w:val="none" w:sz="0" w:space="0" w:color="auto"/>
        <w:bottom w:val="none" w:sz="0" w:space="0" w:color="auto"/>
        <w:right w:val="none" w:sz="0" w:space="0" w:color="auto"/>
      </w:divBdr>
    </w:div>
    <w:div w:id="764771366">
      <w:bodyDiv w:val="1"/>
      <w:marLeft w:val="0"/>
      <w:marRight w:val="0"/>
      <w:marTop w:val="0"/>
      <w:marBottom w:val="0"/>
      <w:divBdr>
        <w:top w:val="none" w:sz="0" w:space="0" w:color="auto"/>
        <w:left w:val="none" w:sz="0" w:space="0" w:color="auto"/>
        <w:bottom w:val="none" w:sz="0" w:space="0" w:color="auto"/>
        <w:right w:val="none" w:sz="0" w:space="0" w:color="auto"/>
      </w:divBdr>
    </w:div>
    <w:div w:id="764964459">
      <w:bodyDiv w:val="1"/>
      <w:marLeft w:val="0"/>
      <w:marRight w:val="0"/>
      <w:marTop w:val="0"/>
      <w:marBottom w:val="0"/>
      <w:divBdr>
        <w:top w:val="none" w:sz="0" w:space="0" w:color="auto"/>
        <w:left w:val="none" w:sz="0" w:space="0" w:color="auto"/>
        <w:bottom w:val="none" w:sz="0" w:space="0" w:color="auto"/>
        <w:right w:val="none" w:sz="0" w:space="0" w:color="auto"/>
      </w:divBdr>
    </w:div>
    <w:div w:id="765461329">
      <w:bodyDiv w:val="1"/>
      <w:marLeft w:val="0"/>
      <w:marRight w:val="0"/>
      <w:marTop w:val="0"/>
      <w:marBottom w:val="0"/>
      <w:divBdr>
        <w:top w:val="none" w:sz="0" w:space="0" w:color="auto"/>
        <w:left w:val="none" w:sz="0" w:space="0" w:color="auto"/>
        <w:bottom w:val="none" w:sz="0" w:space="0" w:color="auto"/>
        <w:right w:val="none" w:sz="0" w:space="0" w:color="auto"/>
      </w:divBdr>
    </w:div>
    <w:div w:id="765463963">
      <w:bodyDiv w:val="1"/>
      <w:marLeft w:val="0"/>
      <w:marRight w:val="0"/>
      <w:marTop w:val="0"/>
      <w:marBottom w:val="0"/>
      <w:divBdr>
        <w:top w:val="none" w:sz="0" w:space="0" w:color="auto"/>
        <w:left w:val="none" w:sz="0" w:space="0" w:color="auto"/>
        <w:bottom w:val="none" w:sz="0" w:space="0" w:color="auto"/>
        <w:right w:val="none" w:sz="0" w:space="0" w:color="auto"/>
      </w:divBdr>
    </w:div>
    <w:div w:id="765806887">
      <w:bodyDiv w:val="1"/>
      <w:marLeft w:val="0"/>
      <w:marRight w:val="0"/>
      <w:marTop w:val="0"/>
      <w:marBottom w:val="0"/>
      <w:divBdr>
        <w:top w:val="none" w:sz="0" w:space="0" w:color="auto"/>
        <w:left w:val="none" w:sz="0" w:space="0" w:color="auto"/>
        <w:bottom w:val="none" w:sz="0" w:space="0" w:color="auto"/>
        <w:right w:val="none" w:sz="0" w:space="0" w:color="auto"/>
      </w:divBdr>
    </w:div>
    <w:div w:id="765854644">
      <w:bodyDiv w:val="1"/>
      <w:marLeft w:val="0"/>
      <w:marRight w:val="0"/>
      <w:marTop w:val="0"/>
      <w:marBottom w:val="0"/>
      <w:divBdr>
        <w:top w:val="none" w:sz="0" w:space="0" w:color="auto"/>
        <w:left w:val="none" w:sz="0" w:space="0" w:color="auto"/>
        <w:bottom w:val="none" w:sz="0" w:space="0" w:color="auto"/>
        <w:right w:val="none" w:sz="0" w:space="0" w:color="auto"/>
      </w:divBdr>
    </w:div>
    <w:div w:id="766271698">
      <w:bodyDiv w:val="1"/>
      <w:marLeft w:val="0"/>
      <w:marRight w:val="0"/>
      <w:marTop w:val="0"/>
      <w:marBottom w:val="0"/>
      <w:divBdr>
        <w:top w:val="none" w:sz="0" w:space="0" w:color="auto"/>
        <w:left w:val="none" w:sz="0" w:space="0" w:color="auto"/>
        <w:bottom w:val="none" w:sz="0" w:space="0" w:color="auto"/>
        <w:right w:val="none" w:sz="0" w:space="0" w:color="auto"/>
      </w:divBdr>
    </w:div>
    <w:div w:id="766581929">
      <w:bodyDiv w:val="1"/>
      <w:marLeft w:val="0"/>
      <w:marRight w:val="0"/>
      <w:marTop w:val="0"/>
      <w:marBottom w:val="0"/>
      <w:divBdr>
        <w:top w:val="none" w:sz="0" w:space="0" w:color="auto"/>
        <w:left w:val="none" w:sz="0" w:space="0" w:color="auto"/>
        <w:bottom w:val="none" w:sz="0" w:space="0" w:color="auto"/>
        <w:right w:val="none" w:sz="0" w:space="0" w:color="auto"/>
      </w:divBdr>
    </w:div>
    <w:div w:id="766729131">
      <w:bodyDiv w:val="1"/>
      <w:marLeft w:val="0"/>
      <w:marRight w:val="0"/>
      <w:marTop w:val="0"/>
      <w:marBottom w:val="0"/>
      <w:divBdr>
        <w:top w:val="none" w:sz="0" w:space="0" w:color="auto"/>
        <w:left w:val="none" w:sz="0" w:space="0" w:color="auto"/>
        <w:bottom w:val="none" w:sz="0" w:space="0" w:color="auto"/>
        <w:right w:val="none" w:sz="0" w:space="0" w:color="auto"/>
      </w:divBdr>
    </w:div>
    <w:div w:id="766970896">
      <w:bodyDiv w:val="1"/>
      <w:marLeft w:val="0"/>
      <w:marRight w:val="0"/>
      <w:marTop w:val="0"/>
      <w:marBottom w:val="0"/>
      <w:divBdr>
        <w:top w:val="none" w:sz="0" w:space="0" w:color="auto"/>
        <w:left w:val="none" w:sz="0" w:space="0" w:color="auto"/>
        <w:bottom w:val="none" w:sz="0" w:space="0" w:color="auto"/>
        <w:right w:val="none" w:sz="0" w:space="0" w:color="auto"/>
      </w:divBdr>
    </w:div>
    <w:div w:id="767114623">
      <w:bodyDiv w:val="1"/>
      <w:marLeft w:val="0"/>
      <w:marRight w:val="0"/>
      <w:marTop w:val="0"/>
      <w:marBottom w:val="0"/>
      <w:divBdr>
        <w:top w:val="none" w:sz="0" w:space="0" w:color="auto"/>
        <w:left w:val="none" w:sz="0" w:space="0" w:color="auto"/>
        <w:bottom w:val="none" w:sz="0" w:space="0" w:color="auto"/>
        <w:right w:val="none" w:sz="0" w:space="0" w:color="auto"/>
      </w:divBdr>
    </w:div>
    <w:div w:id="767191673">
      <w:bodyDiv w:val="1"/>
      <w:marLeft w:val="0"/>
      <w:marRight w:val="0"/>
      <w:marTop w:val="0"/>
      <w:marBottom w:val="0"/>
      <w:divBdr>
        <w:top w:val="none" w:sz="0" w:space="0" w:color="auto"/>
        <w:left w:val="none" w:sz="0" w:space="0" w:color="auto"/>
        <w:bottom w:val="none" w:sz="0" w:space="0" w:color="auto"/>
        <w:right w:val="none" w:sz="0" w:space="0" w:color="auto"/>
      </w:divBdr>
    </w:div>
    <w:div w:id="767578807">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776949">
      <w:bodyDiv w:val="1"/>
      <w:marLeft w:val="0"/>
      <w:marRight w:val="0"/>
      <w:marTop w:val="0"/>
      <w:marBottom w:val="0"/>
      <w:divBdr>
        <w:top w:val="none" w:sz="0" w:space="0" w:color="auto"/>
        <w:left w:val="none" w:sz="0" w:space="0" w:color="auto"/>
        <w:bottom w:val="none" w:sz="0" w:space="0" w:color="auto"/>
        <w:right w:val="none" w:sz="0" w:space="0" w:color="auto"/>
      </w:divBdr>
    </w:div>
    <w:div w:id="768042076">
      <w:bodyDiv w:val="1"/>
      <w:marLeft w:val="0"/>
      <w:marRight w:val="0"/>
      <w:marTop w:val="0"/>
      <w:marBottom w:val="0"/>
      <w:divBdr>
        <w:top w:val="none" w:sz="0" w:space="0" w:color="auto"/>
        <w:left w:val="none" w:sz="0" w:space="0" w:color="auto"/>
        <w:bottom w:val="none" w:sz="0" w:space="0" w:color="auto"/>
        <w:right w:val="none" w:sz="0" w:space="0" w:color="auto"/>
      </w:divBdr>
    </w:div>
    <w:div w:id="768427431">
      <w:bodyDiv w:val="1"/>
      <w:marLeft w:val="0"/>
      <w:marRight w:val="0"/>
      <w:marTop w:val="0"/>
      <w:marBottom w:val="0"/>
      <w:divBdr>
        <w:top w:val="none" w:sz="0" w:space="0" w:color="auto"/>
        <w:left w:val="none" w:sz="0" w:space="0" w:color="auto"/>
        <w:bottom w:val="none" w:sz="0" w:space="0" w:color="auto"/>
        <w:right w:val="none" w:sz="0" w:space="0" w:color="auto"/>
      </w:divBdr>
    </w:div>
    <w:div w:id="768504228">
      <w:bodyDiv w:val="1"/>
      <w:marLeft w:val="0"/>
      <w:marRight w:val="0"/>
      <w:marTop w:val="0"/>
      <w:marBottom w:val="0"/>
      <w:divBdr>
        <w:top w:val="none" w:sz="0" w:space="0" w:color="auto"/>
        <w:left w:val="none" w:sz="0" w:space="0" w:color="auto"/>
        <w:bottom w:val="none" w:sz="0" w:space="0" w:color="auto"/>
        <w:right w:val="none" w:sz="0" w:space="0" w:color="auto"/>
      </w:divBdr>
    </w:div>
    <w:div w:id="768548646">
      <w:bodyDiv w:val="1"/>
      <w:marLeft w:val="0"/>
      <w:marRight w:val="0"/>
      <w:marTop w:val="0"/>
      <w:marBottom w:val="0"/>
      <w:divBdr>
        <w:top w:val="none" w:sz="0" w:space="0" w:color="auto"/>
        <w:left w:val="none" w:sz="0" w:space="0" w:color="auto"/>
        <w:bottom w:val="none" w:sz="0" w:space="0" w:color="auto"/>
        <w:right w:val="none" w:sz="0" w:space="0" w:color="auto"/>
      </w:divBdr>
    </w:div>
    <w:div w:id="768550746">
      <w:bodyDiv w:val="1"/>
      <w:marLeft w:val="0"/>
      <w:marRight w:val="0"/>
      <w:marTop w:val="0"/>
      <w:marBottom w:val="0"/>
      <w:divBdr>
        <w:top w:val="none" w:sz="0" w:space="0" w:color="auto"/>
        <w:left w:val="none" w:sz="0" w:space="0" w:color="auto"/>
        <w:bottom w:val="none" w:sz="0" w:space="0" w:color="auto"/>
        <w:right w:val="none" w:sz="0" w:space="0" w:color="auto"/>
      </w:divBdr>
    </w:div>
    <w:div w:id="768626041">
      <w:bodyDiv w:val="1"/>
      <w:marLeft w:val="0"/>
      <w:marRight w:val="0"/>
      <w:marTop w:val="0"/>
      <w:marBottom w:val="0"/>
      <w:divBdr>
        <w:top w:val="none" w:sz="0" w:space="0" w:color="auto"/>
        <w:left w:val="none" w:sz="0" w:space="0" w:color="auto"/>
        <w:bottom w:val="none" w:sz="0" w:space="0" w:color="auto"/>
        <w:right w:val="none" w:sz="0" w:space="0" w:color="auto"/>
      </w:divBdr>
    </w:div>
    <w:div w:id="769158271">
      <w:bodyDiv w:val="1"/>
      <w:marLeft w:val="0"/>
      <w:marRight w:val="0"/>
      <w:marTop w:val="0"/>
      <w:marBottom w:val="0"/>
      <w:divBdr>
        <w:top w:val="none" w:sz="0" w:space="0" w:color="auto"/>
        <w:left w:val="none" w:sz="0" w:space="0" w:color="auto"/>
        <w:bottom w:val="none" w:sz="0" w:space="0" w:color="auto"/>
        <w:right w:val="none" w:sz="0" w:space="0" w:color="auto"/>
      </w:divBdr>
    </w:div>
    <w:div w:id="769468302">
      <w:bodyDiv w:val="1"/>
      <w:marLeft w:val="0"/>
      <w:marRight w:val="0"/>
      <w:marTop w:val="0"/>
      <w:marBottom w:val="0"/>
      <w:divBdr>
        <w:top w:val="none" w:sz="0" w:space="0" w:color="auto"/>
        <w:left w:val="none" w:sz="0" w:space="0" w:color="auto"/>
        <w:bottom w:val="none" w:sz="0" w:space="0" w:color="auto"/>
        <w:right w:val="none" w:sz="0" w:space="0" w:color="auto"/>
      </w:divBdr>
    </w:div>
    <w:div w:id="769618100">
      <w:bodyDiv w:val="1"/>
      <w:marLeft w:val="0"/>
      <w:marRight w:val="0"/>
      <w:marTop w:val="0"/>
      <w:marBottom w:val="0"/>
      <w:divBdr>
        <w:top w:val="none" w:sz="0" w:space="0" w:color="auto"/>
        <w:left w:val="none" w:sz="0" w:space="0" w:color="auto"/>
        <w:bottom w:val="none" w:sz="0" w:space="0" w:color="auto"/>
        <w:right w:val="none" w:sz="0" w:space="0" w:color="auto"/>
      </w:divBdr>
    </w:div>
    <w:div w:id="770050594">
      <w:bodyDiv w:val="1"/>
      <w:marLeft w:val="0"/>
      <w:marRight w:val="0"/>
      <w:marTop w:val="0"/>
      <w:marBottom w:val="0"/>
      <w:divBdr>
        <w:top w:val="none" w:sz="0" w:space="0" w:color="auto"/>
        <w:left w:val="none" w:sz="0" w:space="0" w:color="auto"/>
        <w:bottom w:val="none" w:sz="0" w:space="0" w:color="auto"/>
        <w:right w:val="none" w:sz="0" w:space="0" w:color="auto"/>
      </w:divBdr>
    </w:div>
    <w:div w:id="770398259">
      <w:bodyDiv w:val="1"/>
      <w:marLeft w:val="0"/>
      <w:marRight w:val="0"/>
      <w:marTop w:val="0"/>
      <w:marBottom w:val="0"/>
      <w:divBdr>
        <w:top w:val="none" w:sz="0" w:space="0" w:color="auto"/>
        <w:left w:val="none" w:sz="0" w:space="0" w:color="auto"/>
        <w:bottom w:val="none" w:sz="0" w:space="0" w:color="auto"/>
        <w:right w:val="none" w:sz="0" w:space="0" w:color="auto"/>
      </w:divBdr>
    </w:div>
    <w:div w:id="770398745">
      <w:bodyDiv w:val="1"/>
      <w:marLeft w:val="0"/>
      <w:marRight w:val="0"/>
      <w:marTop w:val="0"/>
      <w:marBottom w:val="0"/>
      <w:divBdr>
        <w:top w:val="none" w:sz="0" w:space="0" w:color="auto"/>
        <w:left w:val="none" w:sz="0" w:space="0" w:color="auto"/>
        <w:bottom w:val="none" w:sz="0" w:space="0" w:color="auto"/>
        <w:right w:val="none" w:sz="0" w:space="0" w:color="auto"/>
      </w:divBdr>
    </w:div>
    <w:div w:id="770854345">
      <w:bodyDiv w:val="1"/>
      <w:marLeft w:val="0"/>
      <w:marRight w:val="0"/>
      <w:marTop w:val="0"/>
      <w:marBottom w:val="0"/>
      <w:divBdr>
        <w:top w:val="none" w:sz="0" w:space="0" w:color="auto"/>
        <w:left w:val="none" w:sz="0" w:space="0" w:color="auto"/>
        <w:bottom w:val="none" w:sz="0" w:space="0" w:color="auto"/>
        <w:right w:val="none" w:sz="0" w:space="0" w:color="auto"/>
      </w:divBdr>
    </w:div>
    <w:div w:id="770977644">
      <w:bodyDiv w:val="1"/>
      <w:marLeft w:val="0"/>
      <w:marRight w:val="0"/>
      <w:marTop w:val="0"/>
      <w:marBottom w:val="0"/>
      <w:divBdr>
        <w:top w:val="none" w:sz="0" w:space="0" w:color="auto"/>
        <w:left w:val="none" w:sz="0" w:space="0" w:color="auto"/>
        <w:bottom w:val="none" w:sz="0" w:space="0" w:color="auto"/>
        <w:right w:val="none" w:sz="0" w:space="0" w:color="auto"/>
      </w:divBdr>
    </w:div>
    <w:div w:id="771051458">
      <w:bodyDiv w:val="1"/>
      <w:marLeft w:val="0"/>
      <w:marRight w:val="0"/>
      <w:marTop w:val="0"/>
      <w:marBottom w:val="0"/>
      <w:divBdr>
        <w:top w:val="none" w:sz="0" w:space="0" w:color="auto"/>
        <w:left w:val="none" w:sz="0" w:space="0" w:color="auto"/>
        <w:bottom w:val="none" w:sz="0" w:space="0" w:color="auto"/>
        <w:right w:val="none" w:sz="0" w:space="0" w:color="auto"/>
      </w:divBdr>
    </w:div>
    <w:div w:id="771128166">
      <w:bodyDiv w:val="1"/>
      <w:marLeft w:val="0"/>
      <w:marRight w:val="0"/>
      <w:marTop w:val="0"/>
      <w:marBottom w:val="0"/>
      <w:divBdr>
        <w:top w:val="none" w:sz="0" w:space="0" w:color="auto"/>
        <w:left w:val="none" w:sz="0" w:space="0" w:color="auto"/>
        <w:bottom w:val="none" w:sz="0" w:space="0" w:color="auto"/>
        <w:right w:val="none" w:sz="0" w:space="0" w:color="auto"/>
      </w:divBdr>
    </w:div>
    <w:div w:id="771163618">
      <w:bodyDiv w:val="1"/>
      <w:marLeft w:val="0"/>
      <w:marRight w:val="0"/>
      <w:marTop w:val="0"/>
      <w:marBottom w:val="0"/>
      <w:divBdr>
        <w:top w:val="none" w:sz="0" w:space="0" w:color="auto"/>
        <w:left w:val="none" w:sz="0" w:space="0" w:color="auto"/>
        <w:bottom w:val="none" w:sz="0" w:space="0" w:color="auto"/>
        <w:right w:val="none" w:sz="0" w:space="0" w:color="auto"/>
      </w:divBdr>
    </w:div>
    <w:div w:id="771314661">
      <w:bodyDiv w:val="1"/>
      <w:marLeft w:val="0"/>
      <w:marRight w:val="0"/>
      <w:marTop w:val="0"/>
      <w:marBottom w:val="0"/>
      <w:divBdr>
        <w:top w:val="none" w:sz="0" w:space="0" w:color="auto"/>
        <w:left w:val="none" w:sz="0" w:space="0" w:color="auto"/>
        <w:bottom w:val="none" w:sz="0" w:space="0" w:color="auto"/>
        <w:right w:val="none" w:sz="0" w:space="0" w:color="auto"/>
      </w:divBdr>
    </w:div>
    <w:div w:id="771364866">
      <w:bodyDiv w:val="1"/>
      <w:marLeft w:val="0"/>
      <w:marRight w:val="0"/>
      <w:marTop w:val="0"/>
      <w:marBottom w:val="0"/>
      <w:divBdr>
        <w:top w:val="none" w:sz="0" w:space="0" w:color="auto"/>
        <w:left w:val="none" w:sz="0" w:space="0" w:color="auto"/>
        <w:bottom w:val="none" w:sz="0" w:space="0" w:color="auto"/>
        <w:right w:val="none" w:sz="0" w:space="0" w:color="auto"/>
      </w:divBdr>
    </w:div>
    <w:div w:id="771390672">
      <w:bodyDiv w:val="1"/>
      <w:marLeft w:val="0"/>
      <w:marRight w:val="0"/>
      <w:marTop w:val="0"/>
      <w:marBottom w:val="0"/>
      <w:divBdr>
        <w:top w:val="none" w:sz="0" w:space="0" w:color="auto"/>
        <w:left w:val="none" w:sz="0" w:space="0" w:color="auto"/>
        <w:bottom w:val="none" w:sz="0" w:space="0" w:color="auto"/>
        <w:right w:val="none" w:sz="0" w:space="0" w:color="auto"/>
      </w:divBdr>
    </w:div>
    <w:div w:id="771782753">
      <w:bodyDiv w:val="1"/>
      <w:marLeft w:val="0"/>
      <w:marRight w:val="0"/>
      <w:marTop w:val="0"/>
      <w:marBottom w:val="0"/>
      <w:divBdr>
        <w:top w:val="none" w:sz="0" w:space="0" w:color="auto"/>
        <w:left w:val="none" w:sz="0" w:space="0" w:color="auto"/>
        <w:bottom w:val="none" w:sz="0" w:space="0" w:color="auto"/>
        <w:right w:val="none" w:sz="0" w:space="0" w:color="auto"/>
      </w:divBdr>
    </w:div>
    <w:div w:id="772164004">
      <w:bodyDiv w:val="1"/>
      <w:marLeft w:val="0"/>
      <w:marRight w:val="0"/>
      <w:marTop w:val="0"/>
      <w:marBottom w:val="0"/>
      <w:divBdr>
        <w:top w:val="none" w:sz="0" w:space="0" w:color="auto"/>
        <w:left w:val="none" w:sz="0" w:space="0" w:color="auto"/>
        <w:bottom w:val="none" w:sz="0" w:space="0" w:color="auto"/>
        <w:right w:val="none" w:sz="0" w:space="0" w:color="auto"/>
      </w:divBdr>
    </w:div>
    <w:div w:id="772165770">
      <w:bodyDiv w:val="1"/>
      <w:marLeft w:val="0"/>
      <w:marRight w:val="0"/>
      <w:marTop w:val="0"/>
      <w:marBottom w:val="0"/>
      <w:divBdr>
        <w:top w:val="none" w:sz="0" w:space="0" w:color="auto"/>
        <w:left w:val="none" w:sz="0" w:space="0" w:color="auto"/>
        <w:bottom w:val="none" w:sz="0" w:space="0" w:color="auto"/>
        <w:right w:val="none" w:sz="0" w:space="0" w:color="auto"/>
      </w:divBdr>
    </w:div>
    <w:div w:id="772283321">
      <w:bodyDiv w:val="1"/>
      <w:marLeft w:val="0"/>
      <w:marRight w:val="0"/>
      <w:marTop w:val="0"/>
      <w:marBottom w:val="0"/>
      <w:divBdr>
        <w:top w:val="none" w:sz="0" w:space="0" w:color="auto"/>
        <w:left w:val="none" w:sz="0" w:space="0" w:color="auto"/>
        <w:bottom w:val="none" w:sz="0" w:space="0" w:color="auto"/>
        <w:right w:val="none" w:sz="0" w:space="0" w:color="auto"/>
      </w:divBdr>
    </w:div>
    <w:div w:id="772626856">
      <w:bodyDiv w:val="1"/>
      <w:marLeft w:val="0"/>
      <w:marRight w:val="0"/>
      <w:marTop w:val="0"/>
      <w:marBottom w:val="0"/>
      <w:divBdr>
        <w:top w:val="none" w:sz="0" w:space="0" w:color="auto"/>
        <w:left w:val="none" w:sz="0" w:space="0" w:color="auto"/>
        <w:bottom w:val="none" w:sz="0" w:space="0" w:color="auto"/>
        <w:right w:val="none" w:sz="0" w:space="0" w:color="auto"/>
      </w:divBdr>
    </w:div>
    <w:div w:id="772633197">
      <w:bodyDiv w:val="1"/>
      <w:marLeft w:val="0"/>
      <w:marRight w:val="0"/>
      <w:marTop w:val="0"/>
      <w:marBottom w:val="0"/>
      <w:divBdr>
        <w:top w:val="none" w:sz="0" w:space="0" w:color="auto"/>
        <w:left w:val="none" w:sz="0" w:space="0" w:color="auto"/>
        <w:bottom w:val="none" w:sz="0" w:space="0" w:color="auto"/>
        <w:right w:val="none" w:sz="0" w:space="0" w:color="auto"/>
      </w:divBdr>
    </w:div>
    <w:div w:id="772752479">
      <w:bodyDiv w:val="1"/>
      <w:marLeft w:val="0"/>
      <w:marRight w:val="0"/>
      <w:marTop w:val="0"/>
      <w:marBottom w:val="0"/>
      <w:divBdr>
        <w:top w:val="none" w:sz="0" w:space="0" w:color="auto"/>
        <w:left w:val="none" w:sz="0" w:space="0" w:color="auto"/>
        <w:bottom w:val="none" w:sz="0" w:space="0" w:color="auto"/>
        <w:right w:val="none" w:sz="0" w:space="0" w:color="auto"/>
      </w:divBdr>
    </w:div>
    <w:div w:id="772939263">
      <w:bodyDiv w:val="1"/>
      <w:marLeft w:val="0"/>
      <w:marRight w:val="0"/>
      <w:marTop w:val="0"/>
      <w:marBottom w:val="0"/>
      <w:divBdr>
        <w:top w:val="none" w:sz="0" w:space="0" w:color="auto"/>
        <w:left w:val="none" w:sz="0" w:space="0" w:color="auto"/>
        <w:bottom w:val="none" w:sz="0" w:space="0" w:color="auto"/>
        <w:right w:val="none" w:sz="0" w:space="0" w:color="auto"/>
      </w:divBdr>
    </w:div>
    <w:div w:id="773204871">
      <w:bodyDiv w:val="1"/>
      <w:marLeft w:val="0"/>
      <w:marRight w:val="0"/>
      <w:marTop w:val="0"/>
      <w:marBottom w:val="0"/>
      <w:divBdr>
        <w:top w:val="none" w:sz="0" w:space="0" w:color="auto"/>
        <w:left w:val="none" w:sz="0" w:space="0" w:color="auto"/>
        <w:bottom w:val="none" w:sz="0" w:space="0" w:color="auto"/>
        <w:right w:val="none" w:sz="0" w:space="0" w:color="auto"/>
      </w:divBdr>
    </w:div>
    <w:div w:id="774256151">
      <w:bodyDiv w:val="1"/>
      <w:marLeft w:val="0"/>
      <w:marRight w:val="0"/>
      <w:marTop w:val="0"/>
      <w:marBottom w:val="0"/>
      <w:divBdr>
        <w:top w:val="none" w:sz="0" w:space="0" w:color="auto"/>
        <w:left w:val="none" w:sz="0" w:space="0" w:color="auto"/>
        <w:bottom w:val="none" w:sz="0" w:space="0" w:color="auto"/>
        <w:right w:val="none" w:sz="0" w:space="0" w:color="auto"/>
      </w:divBdr>
    </w:div>
    <w:div w:id="774404727">
      <w:bodyDiv w:val="1"/>
      <w:marLeft w:val="0"/>
      <w:marRight w:val="0"/>
      <w:marTop w:val="0"/>
      <w:marBottom w:val="0"/>
      <w:divBdr>
        <w:top w:val="none" w:sz="0" w:space="0" w:color="auto"/>
        <w:left w:val="none" w:sz="0" w:space="0" w:color="auto"/>
        <w:bottom w:val="none" w:sz="0" w:space="0" w:color="auto"/>
        <w:right w:val="none" w:sz="0" w:space="0" w:color="auto"/>
      </w:divBdr>
    </w:div>
    <w:div w:id="774516740">
      <w:bodyDiv w:val="1"/>
      <w:marLeft w:val="0"/>
      <w:marRight w:val="0"/>
      <w:marTop w:val="0"/>
      <w:marBottom w:val="0"/>
      <w:divBdr>
        <w:top w:val="none" w:sz="0" w:space="0" w:color="auto"/>
        <w:left w:val="none" w:sz="0" w:space="0" w:color="auto"/>
        <w:bottom w:val="none" w:sz="0" w:space="0" w:color="auto"/>
        <w:right w:val="none" w:sz="0" w:space="0" w:color="auto"/>
      </w:divBdr>
    </w:div>
    <w:div w:id="774593339">
      <w:bodyDiv w:val="1"/>
      <w:marLeft w:val="0"/>
      <w:marRight w:val="0"/>
      <w:marTop w:val="0"/>
      <w:marBottom w:val="0"/>
      <w:divBdr>
        <w:top w:val="none" w:sz="0" w:space="0" w:color="auto"/>
        <w:left w:val="none" w:sz="0" w:space="0" w:color="auto"/>
        <w:bottom w:val="none" w:sz="0" w:space="0" w:color="auto"/>
        <w:right w:val="none" w:sz="0" w:space="0" w:color="auto"/>
      </w:divBdr>
    </w:div>
    <w:div w:id="774641803">
      <w:bodyDiv w:val="1"/>
      <w:marLeft w:val="0"/>
      <w:marRight w:val="0"/>
      <w:marTop w:val="0"/>
      <w:marBottom w:val="0"/>
      <w:divBdr>
        <w:top w:val="none" w:sz="0" w:space="0" w:color="auto"/>
        <w:left w:val="none" w:sz="0" w:space="0" w:color="auto"/>
        <w:bottom w:val="none" w:sz="0" w:space="0" w:color="auto"/>
        <w:right w:val="none" w:sz="0" w:space="0" w:color="auto"/>
      </w:divBdr>
    </w:div>
    <w:div w:id="774709301">
      <w:bodyDiv w:val="1"/>
      <w:marLeft w:val="0"/>
      <w:marRight w:val="0"/>
      <w:marTop w:val="0"/>
      <w:marBottom w:val="0"/>
      <w:divBdr>
        <w:top w:val="none" w:sz="0" w:space="0" w:color="auto"/>
        <w:left w:val="none" w:sz="0" w:space="0" w:color="auto"/>
        <w:bottom w:val="none" w:sz="0" w:space="0" w:color="auto"/>
        <w:right w:val="none" w:sz="0" w:space="0" w:color="auto"/>
      </w:divBdr>
    </w:div>
    <w:div w:id="774715083">
      <w:bodyDiv w:val="1"/>
      <w:marLeft w:val="0"/>
      <w:marRight w:val="0"/>
      <w:marTop w:val="0"/>
      <w:marBottom w:val="0"/>
      <w:divBdr>
        <w:top w:val="none" w:sz="0" w:space="0" w:color="auto"/>
        <w:left w:val="none" w:sz="0" w:space="0" w:color="auto"/>
        <w:bottom w:val="none" w:sz="0" w:space="0" w:color="auto"/>
        <w:right w:val="none" w:sz="0" w:space="0" w:color="auto"/>
      </w:divBdr>
    </w:div>
    <w:div w:id="774786566">
      <w:bodyDiv w:val="1"/>
      <w:marLeft w:val="0"/>
      <w:marRight w:val="0"/>
      <w:marTop w:val="0"/>
      <w:marBottom w:val="0"/>
      <w:divBdr>
        <w:top w:val="none" w:sz="0" w:space="0" w:color="auto"/>
        <w:left w:val="none" w:sz="0" w:space="0" w:color="auto"/>
        <w:bottom w:val="none" w:sz="0" w:space="0" w:color="auto"/>
        <w:right w:val="none" w:sz="0" w:space="0" w:color="auto"/>
      </w:divBdr>
    </w:div>
    <w:div w:id="775175261">
      <w:bodyDiv w:val="1"/>
      <w:marLeft w:val="0"/>
      <w:marRight w:val="0"/>
      <w:marTop w:val="0"/>
      <w:marBottom w:val="0"/>
      <w:divBdr>
        <w:top w:val="none" w:sz="0" w:space="0" w:color="auto"/>
        <w:left w:val="none" w:sz="0" w:space="0" w:color="auto"/>
        <w:bottom w:val="none" w:sz="0" w:space="0" w:color="auto"/>
        <w:right w:val="none" w:sz="0" w:space="0" w:color="auto"/>
      </w:divBdr>
    </w:div>
    <w:div w:id="775560070">
      <w:bodyDiv w:val="1"/>
      <w:marLeft w:val="0"/>
      <w:marRight w:val="0"/>
      <w:marTop w:val="0"/>
      <w:marBottom w:val="0"/>
      <w:divBdr>
        <w:top w:val="none" w:sz="0" w:space="0" w:color="auto"/>
        <w:left w:val="none" w:sz="0" w:space="0" w:color="auto"/>
        <w:bottom w:val="none" w:sz="0" w:space="0" w:color="auto"/>
        <w:right w:val="none" w:sz="0" w:space="0" w:color="auto"/>
      </w:divBdr>
    </w:div>
    <w:div w:id="775833693">
      <w:bodyDiv w:val="1"/>
      <w:marLeft w:val="0"/>
      <w:marRight w:val="0"/>
      <w:marTop w:val="0"/>
      <w:marBottom w:val="0"/>
      <w:divBdr>
        <w:top w:val="none" w:sz="0" w:space="0" w:color="auto"/>
        <w:left w:val="none" w:sz="0" w:space="0" w:color="auto"/>
        <w:bottom w:val="none" w:sz="0" w:space="0" w:color="auto"/>
        <w:right w:val="none" w:sz="0" w:space="0" w:color="auto"/>
      </w:divBdr>
    </w:div>
    <w:div w:id="775947900">
      <w:bodyDiv w:val="1"/>
      <w:marLeft w:val="0"/>
      <w:marRight w:val="0"/>
      <w:marTop w:val="0"/>
      <w:marBottom w:val="0"/>
      <w:divBdr>
        <w:top w:val="none" w:sz="0" w:space="0" w:color="auto"/>
        <w:left w:val="none" w:sz="0" w:space="0" w:color="auto"/>
        <w:bottom w:val="none" w:sz="0" w:space="0" w:color="auto"/>
        <w:right w:val="none" w:sz="0" w:space="0" w:color="auto"/>
      </w:divBdr>
    </w:div>
    <w:div w:id="776103552">
      <w:bodyDiv w:val="1"/>
      <w:marLeft w:val="0"/>
      <w:marRight w:val="0"/>
      <w:marTop w:val="0"/>
      <w:marBottom w:val="0"/>
      <w:divBdr>
        <w:top w:val="none" w:sz="0" w:space="0" w:color="auto"/>
        <w:left w:val="none" w:sz="0" w:space="0" w:color="auto"/>
        <w:bottom w:val="none" w:sz="0" w:space="0" w:color="auto"/>
        <w:right w:val="none" w:sz="0" w:space="0" w:color="auto"/>
      </w:divBdr>
    </w:div>
    <w:div w:id="776558426">
      <w:bodyDiv w:val="1"/>
      <w:marLeft w:val="0"/>
      <w:marRight w:val="0"/>
      <w:marTop w:val="0"/>
      <w:marBottom w:val="0"/>
      <w:divBdr>
        <w:top w:val="none" w:sz="0" w:space="0" w:color="auto"/>
        <w:left w:val="none" w:sz="0" w:space="0" w:color="auto"/>
        <w:bottom w:val="none" w:sz="0" w:space="0" w:color="auto"/>
        <w:right w:val="none" w:sz="0" w:space="0" w:color="auto"/>
      </w:divBdr>
    </w:div>
    <w:div w:id="776564185">
      <w:bodyDiv w:val="1"/>
      <w:marLeft w:val="0"/>
      <w:marRight w:val="0"/>
      <w:marTop w:val="0"/>
      <w:marBottom w:val="0"/>
      <w:divBdr>
        <w:top w:val="none" w:sz="0" w:space="0" w:color="auto"/>
        <w:left w:val="none" w:sz="0" w:space="0" w:color="auto"/>
        <w:bottom w:val="none" w:sz="0" w:space="0" w:color="auto"/>
        <w:right w:val="none" w:sz="0" w:space="0" w:color="auto"/>
      </w:divBdr>
    </w:div>
    <w:div w:id="777068744">
      <w:bodyDiv w:val="1"/>
      <w:marLeft w:val="0"/>
      <w:marRight w:val="0"/>
      <w:marTop w:val="0"/>
      <w:marBottom w:val="0"/>
      <w:divBdr>
        <w:top w:val="none" w:sz="0" w:space="0" w:color="auto"/>
        <w:left w:val="none" w:sz="0" w:space="0" w:color="auto"/>
        <w:bottom w:val="none" w:sz="0" w:space="0" w:color="auto"/>
        <w:right w:val="none" w:sz="0" w:space="0" w:color="auto"/>
      </w:divBdr>
    </w:div>
    <w:div w:id="777213734">
      <w:bodyDiv w:val="1"/>
      <w:marLeft w:val="0"/>
      <w:marRight w:val="0"/>
      <w:marTop w:val="0"/>
      <w:marBottom w:val="0"/>
      <w:divBdr>
        <w:top w:val="none" w:sz="0" w:space="0" w:color="auto"/>
        <w:left w:val="none" w:sz="0" w:space="0" w:color="auto"/>
        <w:bottom w:val="none" w:sz="0" w:space="0" w:color="auto"/>
        <w:right w:val="none" w:sz="0" w:space="0" w:color="auto"/>
      </w:divBdr>
    </w:div>
    <w:div w:id="777337571">
      <w:bodyDiv w:val="1"/>
      <w:marLeft w:val="0"/>
      <w:marRight w:val="0"/>
      <w:marTop w:val="0"/>
      <w:marBottom w:val="0"/>
      <w:divBdr>
        <w:top w:val="none" w:sz="0" w:space="0" w:color="auto"/>
        <w:left w:val="none" w:sz="0" w:space="0" w:color="auto"/>
        <w:bottom w:val="none" w:sz="0" w:space="0" w:color="auto"/>
        <w:right w:val="none" w:sz="0" w:space="0" w:color="auto"/>
      </w:divBdr>
    </w:div>
    <w:div w:id="777412557">
      <w:bodyDiv w:val="1"/>
      <w:marLeft w:val="0"/>
      <w:marRight w:val="0"/>
      <w:marTop w:val="0"/>
      <w:marBottom w:val="0"/>
      <w:divBdr>
        <w:top w:val="none" w:sz="0" w:space="0" w:color="auto"/>
        <w:left w:val="none" w:sz="0" w:space="0" w:color="auto"/>
        <w:bottom w:val="none" w:sz="0" w:space="0" w:color="auto"/>
        <w:right w:val="none" w:sz="0" w:space="0" w:color="auto"/>
      </w:divBdr>
    </w:div>
    <w:div w:id="777481957">
      <w:bodyDiv w:val="1"/>
      <w:marLeft w:val="0"/>
      <w:marRight w:val="0"/>
      <w:marTop w:val="0"/>
      <w:marBottom w:val="0"/>
      <w:divBdr>
        <w:top w:val="none" w:sz="0" w:space="0" w:color="auto"/>
        <w:left w:val="none" w:sz="0" w:space="0" w:color="auto"/>
        <w:bottom w:val="none" w:sz="0" w:space="0" w:color="auto"/>
        <w:right w:val="none" w:sz="0" w:space="0" w:color="auto"/>
      </w:divBdr>
    </w:div>
    <w:div w:id="777525202">
      <w:bodyDiv w:val="1"/>
      <w:marLeft w:val="0"/>
      <w:marRight w:val="0"/>
      <w:marTop w:val="0"/>
      <w:marBottom w:val="0"/>
      <w:divBdr>
        <w:top w:val="none" w:sz="0" w:space="0" w:color="auto"/>
        <w:left w:val="none" w:sz="0" w:space="0" w:color="auto"/>
        <w:bottom w:val="none" w:sz="0" w:space="0" w:color="auto"/>
        <w:right w:val="none" w:sz="0" w:space="0" w:color="auto"/>
      </w:divBdr>
    </w:div>
    <w:div w:id="777526341">
      <w:bodyDiv w:val="1"/>
      <w:marLeft w:val="0"/>
      <w:marRight w:val="0"/>
      <w:marTop w:val="0"/>
      <w:marBottom w:val="0"/>
      <w:divBdr>
        <w:top w:val="none" w:sz="0" w:space="0" w:color="auto"/>
        <w:left w:val="none" w:sz="0" w:space="0" w:color="auto"/>
        <w:bottom w:val="none" w:sz="0" w:space="0" w:color="auto"/>
        <w:right w:val="none" w:sz="0" w:space="0" w:color="auto"/>
      </w:divBdr>
    </w:div>
    <w:div w:id="777600421">
      <w:bodyDiv w:val="1"/>
      <w:marLeft w:val="0"/>
      <w:marRight w:val="0"/>
      <w:marTop w:val="0"/>
      <w:marBottom w:val="0"/>
      <w:divBdr>
        <w:top w:val="none" w:sz="0" w:space="0" w:color="auto"/>
        <w:left w:val="none" w:sz="0" w:space="0" w:color="auto"/>
        <w:bottom w:val="none" w:sz="0" w:space="0" w:color="auto"/>
        <w:right w:val="none" w:sz="0" w:space="0" w:color="auto"/>
      </w:divBdr>
    </w:div>
    <w:div w:id="777720393">
      <w:bodyDiv w:val="1"/>
      <w:marLeft w:val="0"/>
      <w:marRight w:val="0"/>
      <w:marTop w:val="0"/>
      <w:marBottom w:val="0"/>
      <w:divBdr>
        <w:top w:val="none" w:sz="0" w:space="0" w:color="auto"/>
        <w:left w:val="none" w:sz="0" w:space="0" w:color="auto"/>
        <w:bottom w:val="none" w:sz="0" w:space="0" w:color="auto"/>
        <w:right w:val="none" w:sz="0" w:space="0" w:color="auto"/>
      </w:divBdr>
    </w:div>
    <w:div w:id="777799632">
      <w:bodyDiv w:val="1"/>
      <w:marLeft w:val="0"/>
      <w:marRight w:val="0"/>
      <w:marTop w:val="0"/>
      <w:marBottom w:val="0"/>
      <w:divBdr>
        <w:top w:val="none" w:sz="0" w:space="0" w:color="auto"/>
        <w:left w:val="none" w:sz="0" w:space="0" w:color="auto"/>
        <w:bottom w:val="none" w:sz="0" w:space="0" w:color="auto"/>
        <w:right w:val="none" w:sz="0" w:space="0" w:color="auto"/>
      </w:divBdr>
    </w:div>
    <w:div w:id="777869495">
      <w:bodyDiv w:val="1"/>
      <w:marLeft w:val="0"/>
      <w:marRight w:val="0"/>
      <w:marTop w:val="0"/>
      <w:marBottom w:val="0"/>
      <w:divBdr>
        <w:top w:val="none" w:sz="0" w:space="0" w:color="auto"/>
        <w:left w:val="none" w:sz="0" w:space="0" w:color="auto"/>
        <w:bottom w:val="none" w:sz="0" w:space="0" w:color="auto"/>
        <w:right w:val="none" w:sz="0" w:space="0" w:color="auto"/>
      </w:divBdr>
    </w:div>
    <w:div w:id="777869501">
      <w:bodyDiv w:val="1"/>
      <w:marLeft w:val="0"/>
      <w:marRight w:val="0"/>
      <w:marTop w:val="0"/>
      <w:marBottom w:val="0"/>
      <w:divBdr>
        <w:top w:val="none" w:sz="0" w:space="0" w:color="auto"/>
        <w:left w:val="none" w:sz="0" w:space="0" w:color="auto"/>
        <w:bottom w:val="none" w:sz="0" w:space="0" w:color="auto"/>
        <w:right w:val="none" w:sz="0" w:space="0" w:color="auto"/>
      </w:divBdr>
    </w:div>
    <w:div w:id="777913106">
      <w:bodyDiv w:val="1"/>
      <w:marLeft w:val="0"/>
      <w:marRight w:val="0"/>
      <w:marTop w:val="0"/>
      <w:marBottom w:val="0"/>
      <w:divBdr>
        <w:top w:val="none" w:sz="0" w:space="0" w:color="auto"/>
        <w:left w:val="none" w:sz="0" w:space="0" w:color="auto"/>
        <w:bottom w:val="none" w:sz="0" w:space="0" w:color="auto"/>
        <w:right w:val="none" w:sz="0" w:space="0" w:color="auto"/>
      </w:divBdr>
    </w:div>
    <w:div w:id="778064472">
      <w:bodyDiv w:val="1"/>
      <w:marLeft w:val="0"/>
      <w:marRight w:val="0"/>
      <w:marTop w:val="0"/>
      <w:marBottom w:val="0"/>
      <w:divBdr>
        <w:top w:val="none" w:sz="0" w:space="0" w:color="auto"/>
        <w:left w:val="none" w:sz="0" w:space="0" w:color="auto"/>
        <w:bottom w:val="none" w:sz="0" w:space="0" w:color="auto"/>
        <w:right w:val="none" w:sz="0" w:space="0" w:color="auto"/>
      </w:divBdr>
    </w:div>
    <w:div w:id="778183220">
      <w:bodyDiv w:val="1"/>
      <w:marLeft w:val="0"/>
      <w:marRight w:val="0"/>
      <w:marTop w:val="0"/>
      <w:marBottom w:val="0"/>
      <w:divBdr>
        <w:top w:val="none" w:sz="0" w:space="0" w:color="auto"/>
        <w:left w:val="none" w:sz="0" w:space="0" w:color="auto"/>
        <w:bottom w:val="none" w:sz="0" w:space="0" w:color="auto"/>
        <w:right w:val="none" w:sz="0" w:space="0" w:color="auto"/>
      </w:divBdr>
    </w:div>
    <w:div w:id="778185483">
      <w:bodyDiv w:val="1"/>
      <w:marLeft w:val="0"/>
      <w:marRight w:val="0"/>
      <w:marTop w:val="0"/>
      <w:marBottom w:val="0"/>
      <w:divBdr>
        <w:top w:val="none" w:sz="0" w:space="0" w:color="auto"/>
        <w:left w:val="none" w:sz="0" w:space="0" w:color="auto"/>
        <w:bottom w:val="none" w:sz="0" w:space="0" w:color="auto"/>
        <w:right w:val="none" w:sz="0" w:space="0" w:color="auto"/>
      </w:divBdr>
    </w:div>
    <w:div w:id="778186057">
      <w:bodyDiv w:val="1"/>
      <w:marLeft w:val="0"/>
      <w:marRight w:val="0"/>
      <w:marTop w:val="0"/>
      <w:marBottom w:val="0"/>
      <w:divBdr>
        <w:top w:val="none" w:sz="0" w:space="0" w:color="auto"/>
        <w:left w:val="none" w:sz="0" w:space="0" w:color="auto"/>
        <w:bottom w:val="none" w:sz="0" w:space="0" w:color="auto"/>
        <w:right w:val="none" w:sz="0" w:space="0" w:color="auto"/>
      </w:divBdr>
    </w:div>
    <w:div w:id="778722897">
      <w:bodyDiv w:val="1"/>
      <w:marLeft w:val="0"/>
      <w:marRight w:val="0"/>
      <w:marTop w:val="0"/>
      <w:marBottom w:val="0"/>
      <w:divBdr>
        <w:top w:val="none" w:sz="0" w:space="0" w:color="auto"/>
        <w:left w:val="none" w:sz="0" w:space="0" w:color="auto"/>
        <w:bottom w:val="none" w:sz="0" w:space="0" w:color="auto"/>
        <w:right w:val="none" w:sz="0" w:space="0" w:color="auto"/>
      </w:divBdr>
    </w:div>
    <w:div w:id="778990307">
      <w:bodyDiv w:val="1"/>
      <w:marLeft w:val="0"/>
      <w:marRight w:val="0"/>
      <w:marTop w:val="0"/>
      <w:marBottom w:val="0"/>
      <w:divBdr>
        <w:top w:val="none" w:sz="0" w:space="0" w:color="auto"/>
        <w:left w:val="none" w:sz="0" w:space="0" w:color="auto"/>
        <w:bottom w:val="none" w:sz="0" w:space="0" w:color="auto"/>
        <w:right w:val="none" w:sz="0" w:space="0" w:color="auto"/>
      </w:divBdr>
    </w:div>
    <w:div w:id="779762898">
      <w:bodyDiv w:val="1"/>
      <w:marLeft w:val="0"/>
      <w:marRight w:val="0"/>
      <w:marTop w:val="0"/>
      <w:marBottom w:val="0"/>
      <w:divBdr>
        <w:top w:val="none" w:sz="0" w:space="0" w:color="auto"/>
        <w:left w:val="none" w:sz="0" w:space="0" w:color="auto"/>
        <w:bottom w:val="none" w:sz="0" w:space="0" w:color="auto"/>
        <w:right w:val="none" w:sz="0" w:space="0" w:color="auto"/>
      </w:divBdr>
    </w:div>
    <w:div w:id="779836957">
      <w:bodyDiv w:val="1"/>
      <w:marLeft w:val="0"/>
      <w:marRight w:val="0"/>
      <w:marTop w:val="0"/>
      <w:marBottom w:val="0"/>
      <w:divBdr>
        <w:top w:val="none" w:sz="0" w:space="0" w:color="auto"/>
        <w:left w:val="none" w:sz="0" w:space="0" w:color="auto"/>
        <w:bottom w:val="none" w:sz="0" w:space="0" w:color="auto"/>
        <w:right w:val="none" w:sz="0" w:space="0" w:color="auto"/>
      </w:divBdr>
    </w:div>
    <w:div w:id="779878661">
      <w:bodyDiv w:val="1"/>
      <w:marLeft w:val="0"/>
      <w:marRight w:val="0"/>
      <w:marTop w:val="0"/>
      <w:marBottom w:val="0"/>
      <w:divBdr>
        <w:top w:val="none" w:sz="0" w:space="0" w:color="auto"/>
        <w:left w:val="none" w:sz="0" w:space="0" w:color="auto"/>
        <w:bottom w:val="none" w:sz="0" w:space="0" w:color="auto"/>
        <w:right w:val="none" w:sz="0" w:space="0" w:color="auto"/>
      </w:divBdr>
    </w:div>
    <w:div w:id="780222985">
      <w:bodyDiv w:val="1"/>
      <w:marLeft w:val="0"/>
      <w:marRight w:val="0"/>
      <w:marTop w:val="0"/>
      <w:marBottom w:val="0"/>
      <w:divBdr>
        <w:top w:val="none" w:sz="0" w:space="0" w:color="auto"/>
        <w:left w:val="none" w:sz="0" w:space="0" w:color="auto"/>
        <w:bottom w:val="none" w:sz="0" w:space="0" w:color="auto"/>
        <w:right w:val="none" w:sz="0" w:space="0" w:color="auto"/>
      </w:divBdr>
    </w:div>
    <w:div w:id="780301067">
      <w:bodyDiv w:val="1"/>
      <w:marLeft w:val="0"/>
      <w:marRight w:val="0"/>
      <w:marTop w:val="0"/>
      <w:marBottom w:val="0"/>
      <w:divBdr>
        <w:top w:val="none" w:sz="0" w:space="0" w:color="auto"/>
        <w:left w:val="none" w:sz="0" w:space="0" w:color="auto"/>
        <w:bottom w:val="none" w:sz="0" w:space="0" w:color="auto"/>
        <w:right w:val="none" w:sz="0" w:space="0" w:color="auto"/>
      </w:divBdr>
    </w:div>
    <w:div w:id="780416638">
      <w:bodyDiv w:val="1"/>
      <w:marLeft w:val="0"/>
      <w:marRight w:val="0"/>
      <w:marTop w:val="0"/>
      <w:marBottom w:val="0"/>
      <w:divBdr>
        <w:top w:val="none" w:sz="0" w:space="0" w:color="auto"/>
        <w:left w:val="none" w:sz="0" w:space="0" w:color="auto"/>
        <w:bottom w:val="none" w:sz="0" w:space="0" w:color="auto"/>
        <w:right w:val="none" w:sz="0" w:space="0" w:color="auto"/>
      </w:divBdr>
    </w:div>
    <w:div w:id="780488982">
      <w:bodyDiv w:val="1"/>
      <w:marLeft w:val="0"/>
      <w:marRight w:val="0"/>
      <w:marTop w:val="0"/>
      <w:marBottom w:val="0"/>
      <w:divBdr>
        <w:top w:val="none" w:sz="0" w:space="0" w:color="auto"/>
        <w:left w:val="none" w:sz="0" w:space="0" w:color="auto"/>
        <w:bottom w:val="none" w:sz="0" w:space="0" w:color="auto"/>
        <w:right w:val="none" w:sz="0" w:space="0" w:color="auto"/>
      </w:divBdr>
    </w:div>
    <w:div w:id="780489361">
      <w:bodyDiv w:val="1"/>
      <w:marLeft w:val="0"/>
      <w:marRight w:val="0"/>
      <w:marTop w:val="0"/>
      <w:marBottom w:val="0"/>
      <w:divBdr>
        <w:top w:val="none" w:sz="0" w:space="0" w:color="auto"/>
        <w:left w:val="none" w:sz="0" w:space="0" w:color="auto"/>
        <w:bottom w:val="none" w:sz="0" w:space="0" w:color="auto"/>
        <w:right w:val="none" w:sz="0" w:space="0" w:color="auto"/>
      </w:divBdr>
    </w:div>
    <w:div w:id="780608084">
      <w:bodyDiv w:val="1"/>
      <w:marLeft w:val="0"/>
      <w:marRight w:val="0"/>
      <w:marTop w:val="0"/>
      <w:marBottom w:val="0"/>
      <w:divBdr>
        <w:top w:val="none" w:sz="0" w:space="0" w:color="auto"/>
        <w:left w:val="none" w:sz="0" w:space="0" w:color="auto"/>
        <w:bottom w:val="none" w:sz="0" w:space="0" w:color="auto"/>
        <w:right w:val="none" w:sz="0" w:space="0" w:color="auto"/>
      </w:divBdr>
    </w:div>
    <w:div w:id="780684028">
      <w:bodyDiv w:val="1"/>
      <w:marLeft w:val="0"/>
      <w:marRight w:val="0"/>
      <w:marTop w:val="0"/>
      <w:marBottom w:val="0"/>
      <w:divBdr>
        <w:top w:val="none" w:sz="0" w:space="0" w:color="auto"/>
        <w:left w:val="none" w:sz="0" w:space="0" w:color="auto"/>
        <w:bottom w:val="none" w:sz="0" w:space="0" w:color="auto"/>
        <w:right w:val="none" w:sz="0" w:space="0" w:color="auto"/>
      </w:divBdr>
    </w:div>
    <w:div w:id="781145744">
      <w:bodyDiv w:val="1"/>
      <w:marLeft w:val="0"/>
      <w:marRight w:val="0"/>
      <w:marTop w:val="0"/>
      <w:marBottom w:val="0"/>
      <w:divBdr>
        <w:top w:val="none" w:sz="0" w:space="0" w:color="auto"/>
        <w:left w:val="none" w:sz="0" w:space="0" w:color="auto"/>
        <w:bottom w:val="none" w:sz="0" w:space="0" w:color="auto"/>
        <w:right w:val="none" w:sz="0" w:space="0" w:color="auto"/>
      </w:divBdr>
    </w:div>
    <w:div w:id="781264763">
      <w:bodyDiv w:val="1"/>
      <w:marLeft w:val="0"/>
      <w:marRight w:val="0"/>
      <w:marTop w:val="0"/>
      <w:marBottom w:val="0"/>
      <w:divBdr>
        <w:top w:val="none" w:sz="0" w:space="0" w:color="auto"/>
        <w:left w:val="none" w:sz="0" w:space="0" w:color="auto"/>
        <w:bottom w:val="none" w:sz="0" w:space="0" w:color="auto"/>
        <w:right w:val="none" w:sz="0" w:space="0" w:color="auto"/>
      </w:divBdr>
    </w:div>
    <w:div w:id="781531253">
      <w:bodyDiv w:val="1"/>
      <w:marLeft w:val="0"/>
      <w:marRight w:val="0"/>
      <w:marTop w:val="0"/>
      <w:marBottom w:val="0"/>
      <w:divBdr>
        <w:top w:val="none" w:sz="0" w:space="0" w:color="auto"/>
        <w:left w:val="none" w:sz="0" w:space="0" w:color="auto"/>
        <w:bottom w:val="none" w:sz="0" w:space="0" w:color="auto"/>
        <w:right w:val="none" w:sz="0" w:space="0" w:color="auto"/>
      </w:divBdr>
    </w:div>
    <w:div w:id="781725573">
      <w:bodyDiv w:val="1"/>
      <w:marLeft w:val="0"/>
      <w:marRight w:val="0"/>
      <w:marTop w:val="0"/>
      <w:marBottom w:val="0"/>
      <w:divBdr>
        <w:top w:val="none" w:sz="0" w:space="0" w:color="auto"/>
        <w:left w:val="none" w:sz="0" w:space="0" w:color="auto"/>
        <w:bottom w:val="none" w:sz="0" w:space="0" w:color="auto"/>
        <w:right w:val="none" w:sz="0" w:space="0" w:color="auto"/>
      </w:divBdr>
    </w:div>
    <w:div w:id="781731262">
      <w:bodyDiv w:val="1"/>
      <w:marLeft w:val="0"/>
      <w:marRight w:val="0"/>
      <w:marTop w:val="0"/>
      <w:marBottom w:val="0"/>
      <w:divBdr>
        <w:top w:val="none" w:sz="0" w:space="0" w:color="auto"/>
        <w:left w:val="none" w:sz="0" w:space="0" w:color="auto"/>
        <w:bottom w:val="none" w:sz="0" w:space="0" w:color="auto"/>
        <w:right w:val="none" w:sz="0" w:space="0" w:color="auto"/>
      </w:divBdr>
    </w:div>
    <w:div w:id="781800316">
      <w:bodyDiv w:val="1"/>
      <w:marLeft w:val="0"/>
      <w:marRight w:val="0"/>
      <w:marTop w:val="0"/>
      <w:marBottom w:val="0"/>
      <w:divBdr>
        <w:top w:val="none" w:sz="0" w:space="0" w:color="auto"/>
        <w:left w:val="none" w:sz="0" w:space="0" w:color="auto"/>
        <w:bottom w:val="none" w:sz="0" w:space="0" w:color="auto"/>
        <w:right w:val="none" w:sz="0" w:space="0" w:color="auto"/>
      </w:divBdr>
    </w:div>
    <w:div w:id="782069582">
      <w:bodyDiv w:val="1"/>
      <w:marLeft w:val="0"/>
      <w:marRight w:val="0"/>
      <w:marTop w:val="0"/>
      <w:marBottom w:val="0"/>
      <w:divBdr>
        <w:top w:val="none" w:sz="0" w:space="0" w:color="auto"/>
        <w:left w:val="none" w:sz="0" w:space="0" w:color="auto"/>
        <w:bottom w:val="none" w:sz="0" w:space="0" w:color="auto"/>
        <w:right w:val="none" w:sz="0" w:space="0" w:color="auto"/>
      </w:divBdr>
    </w:div>
    <w:div w:id="782185286">
      <w:bodyDiv w:val="1"/>
      <w:marLeft w:val="0"/>
      <w:marRight w:val="0"/>
      <w:marTop w:val="0"/>
      <w:marBottom w:val="0"/>
      <w:divBdr>
        <w:top w:val="none" w:sz="0" w:space="0" w:color="auto"/>
        <w:left w:val="none" w:sz="0" w:space="0" w:color="auto"/>
        <w:bottom w:val="none" w:sz="0" w:space="0" w:color="auto"/>
        <w:right w:val="none" w:sz="0" w:space="0" w:color="auto"/>
      </w:divBdr>
    </w:div>
    <w:div w:id="782457557">
      <w:bodyDiv w:val="1"/>
      <w:marLeft w:val="0"/>
      <w:marRight w:val="0"/>
      <w:marTop w:val="0"/>
      <w:marBottom w:val="0"/>
      <w:divBdr>
        <w:top w:val="none" w:sz="0" w:space="0" w:color="auto"/>
        <w:left w:val="none" w:sz="0" w:space="0" w:color="auto"/>
        <w:bottom w:val="none" w:sz="0" w:space="0" w:color="auto"/>
        <w:right w:val="none" w:sz="0" w:space="0" w:color="auto"/>
      </w:divBdr>
    </w:div>
    <w:div w:id="782459957">
      <w:bodyDiv w:val="1"/>
      <w:marLeft w:val="0"/>
      <w:marRight w:val="0"/>
      <w:marTop w:val="0"/>
      <w:marBottom w:val="0"/>
      <w:divBdr>
        <w:top w:val="none" w:sz="0" w:space="0" w:color="auto"/>
        <w:left w:val="none" w:sz="0" w:space="0" w:color="auto"/>
        <w:bottom w:val="none" w:sz="0" w:space="0" w:color="auto"/>
        <w:right w:val="none" w:sz="0" w:space="0" w:color="auto"/>
      </w:divBdr>
    </w:div>
    <w:div w:id="782699278">
      <w:bodyDiv w:val="1"/>
      <w:marLeft w:val="0"/>
      <w:marRight w:val="0"/>
      <w:marTop w:val="0"/>
      <w:marBottom w:val="0"/>
      <w:divBdr>
        <w:top w:val="none" w:sz="0" w:space="0" w:color="auto"/>
        <w:left w:val="none" w:sz="0" w:space="0" w:color="auto"/>
        <w:bottom w:val="none" w:sz="0" w:space="0" w:color="auto"/>
        <w:right w:val="none" w:sz="0" w:space="0" w:color="auto"/>
      </w:divBdr>
    </w:div>
    <w:div w:id="782767077">
      <w:bodyDiv w:val="1"/>
      <w:marLeft w:val="0"/>
      <w:marRight w:val="0"/>
      <w:marTop w:val="0"/>
      <w:marBottom w:val="0"/>
      <w:divBdr>
        <w:top w:val="none" w:sz="0" w:space="0" w:color="auto"/>
        <w:left w:val="none" w:sz="0" w:space="0" w:color="auto"/>
        <w:bottom w:val="none" w:sz="0" w:space="0" w:color="auto"/>
        <w:right w:val="none" w:sz="0" w:space="0" w:color="auto"/>
      </w:divBdr>
    </w:div>
    <w:div w:id="782845233">
      <w:bodyDiv w:val="1"/>
      <w:marLeft w:val="0"/>
      <w:marRight w:val="0"/>
      <w:marTop w:val="0"/>
      <w:marBottom w:val="0"/>
      <w:divBdr>
        <w:top w:val="none" w:sz="0" w:space="0" w:color="auto"/>
        <w:left w:val="none" w:sz="0" w:space="0" w:color="auto"/>
        <w:bottom w:val="none" w:sz="0" w:space="0" w:color="auto"/>
        <w:right w:val="none" w:sz="0" w:space="0" w:color="auto"/>
      </w:divBdr>
    </w:div>
    <w:div w:id="783040449">
      <w:bodyDiv w:val="1"/>
      <w:marLeft w:val="0"/>
      <w:marRight w:val="0"/>
      <w:marTop w:val="0"/>
      <w:marBottom w:val="0"/>
      <w:divBdr>
        <w:top w:val="none" w:sz="0" w:space="0" w:color="auto"/>
        <w:left w:val="none" w:sz="0" w:space="0" w:color="auto"/>
        <w:bottom w:val="none" w:sz="0" w:space="0" w:color="auto"/>
        <w:right w:val="none" w:sz="0" w:space="0" w:color="auto"/>
      </w:divBdr>
    </w:div>
    <w:div w:id="783117665">
      <w:bodyDiv w:val="1"/>
      <w:marLeft w:val="0"/>
      <w:marRight w:val="0"/>
      <w:marTop w:val="0"/>
      <w:marBottom w:val="0"/>
      <w:divBdr>
        <w:top w:val="none" w:sz="0" w:space="0" w:color="auto"/>
        <w:left w:val="none" w:sz="0" w:space="0" w:color="auto"/>
        <w:bottom w:val="none" w:sz="0" w:space="0" w:color="auto"/>
        <w:right w:val="none" w:sz="0" w:space="0" w:color="auto"/>
      </w:divBdr>
    </w:div>
    <w:div w:id="783617724">
      <w:bodyDiv w:val="1"/>
      <w:marLeft w:val="0"/>
      <w:marRight w:val="0"/>
      <w:marTop w:val="0"/>
      <w:marBottom w:val="0"/>
      <w:divBdr>
        <w:top w:val="none" w:sz="0" w:space="0" w:color="auto"/>
        <w:left w:val="none" w:sz="0" w:space="0" w:color="auto"/>
        <w:bottom w:val="none" w:sz="0" w:space="0" w:color="auto"/>
        <w:right w:val="none" w:sz="0" w:space="0" w:color="auto"/>
      </w:divBdr>
    </w:div>
    <w:div w:id="783692544">
      <w:bodyDiv w:val="1"/>
      <w:marLeft w:val="0"/>
      <w:marRight w:val="0"/>
      <w:marTop w:val="0"/>
      <w:marBottom w:val="0"/>
      <w:divBdr>
        <w:top w:val="none" w:sz="0" w:space="0" w:color="auto"/>
        <w:left w:val="none" w:sz="0" w:space="0" w:color="auto"/>
        <w:bottom w:val="none" w:sz="0" w:space="0" w:color="auto"/>
        <w:right w:val="none" w:sz="0" w:space="0" w:color="auto"/>
      </w:divBdr>
    </w:div>
    <w:div w:id="783773362">
      <w:bodyDiv w:val="1"/>
      <w:marLeft w:val="0"/>
      <w:marRight w:val="0"/>
      <w:marTop w:val="0"/>
      <w:marBottom w:val="0"/>
      <w:divBdr>
        <w:top w:val="none" w:sz="0" w:space="0" w:color="auto"/>
        <w:left w:val="none" w:sz="0" w:space="0" w:color="auto"/>
        <w:bottom w:val="none" w:sz="0" w:space="0" w:color="auto"/>
        <w:right w:val="none" w:sz="0" w:space="0" w:color="auto"/>
      </w:divBdr>
    </w:div>
    <w:div w:id="783884953">
      <w:bodyDiv w:val="1"/>
      <w:marLeft w:val="0"/>
      <w:marRight w:val="0"/>
      <w:marTop w:val="0"/>
      <w:marBottom w:val="0"/>
      <w:divBdr>
        <w:top w:val="none" w:sz="0" w:space="0" w:color="auto"/>
        <w:left w:val="none" w:sz="0" w:space="0" w:color="auto"/>
        <w:bottom w:val="none" w:sz="0" w:space="0" w:color="auto"/>
        <w:right w:val="none" w:sz="0" w:space="0" w:color="auto"/>
      </w:divBdr>
    </w:div>
    <w:div w:id="783891966">
      <w:bodyDiv w:val="1"/>
      <w:marLeft w:val="0"/>
      <w:marRight w:val="0"/>
      <w:marTop w:val="0"/>
      <w:marBottom w:val="0"/>
      <w:divBdr>
        <w:top w:val="none" w:sz="0" w:space="0" w:color="auto"/>
        <w:left w:val="none" w:sz="0" w:space="0" w:color="auto"/>
        <w:bottom w:val="none" w:sz="0" w:space="0" w:color="auto"/>
        <w:right w:val="none" w:sz="0" w:space="0" w:color="auto"/>
      </w:divBdr>
    </w:div>
    <w:div w:id="784154993">
      <w:bodyDiv w:val="1"/>
      <w:marLeft w:val="0"/>
      <w:marRight w:val="0"/>
      <w:marTop w:val="0"/>
      <w:marBottom w:val="0"/>
      <w:divBdr>
        <w:top w:val="none" w:sz="0" w:space="0" w:color="auto"/>
        <w:left w:val="none" w:sz="0" w:space="0" w:color="auto"/>
        <w:bottom w:val="none" w:sz="0" w:space="0" w:color="auto"/>
        <w:right w:val="none" w:sz="0" w:space="0" w:color="auto"/>
      </w:divBdr>
    </w:div>
    <w:div w:id="784345812">
      <w:bodyDiv w:val="1"/>
      <w:marLeft w:val="0"/>
      <w:marRight w:val="0"/>
      <w:marTop w:val="0"/>
      <w:marBottom w:val="0"/>
      <w:divBdr>
        <w:top w:val="none" w:sz="0" w:space="0" w:color="auto"/>
        <w:left w:val="none" w:sz="0" w:space="0" w:color="auto"/>
        <w:bottom w:val="none" w:sz="0" w:space="0" w:color="auto"/>
        <w:right w:val="none" w:sz="0" w:space="0" w:color="auto"/>
      </w:divBdr>
    </w:div>
    <w:div w:id="785197094">
      <w:bodyDiv w:val="1"/>
      <w:marLeft w:val="0"/>
      <w:marRight w:val="0"/>
      <w:marTop w:val="0"/>
      <w:marBottom w:val="0"/>
      <w:divBdr>
        <w:top w:val="none" w:sz="0" w:space="0" w:color="auto"/>
        <w:left w:val="none" w:sz="0" w:space="0" w:color="auto"/>
        <w:bottom w:val="none" w:sz="0" w:space="0" w:color="auto"/>
        <w:right w:val="none" w:sz="0" w:space="0" w:color="auto"/>
      </w:divBdr>
    </w:div>
    <w:div w:id="785587929">
      <w:bodyDiv w:val="1"/>
      <w:marLeft w:val="0"/>
      <w:marRight w:val="0"/>
      <w:marTop w:val="0"/>
      <w:marBottom w:val="0"/>
      <w:divBdr>
        <w:top w:val="none" w:sz="0" w:space="0" w:color="auto"/>
        <w:left w:val="none" w:sz="0" w:space="0" w:color="auto"/>
        <w:bottom w:val="none" w:sz="0" w:space="0" w:color="auto"/>
        <w:right w:val="none" w:sz="0" w:space="0" w:color="auto"/>
      </w:divBdr>
    </w:div>
    <w:div w:id="785654858">
      <w:bodyDiv w:val="1"/>
      <w:marLeft w:val="0"/>
      <w:marRight w:val="0"/>
      <w:marTop w:val="0"/>
      <w:marBottom w:val="0"/>
      <w:divBdr>
        <w:top w:val="none" w:sz="0" w:space="0" w:color="auto"/>
        <w:left w:val="none" w:sz="0" w:space="0" w:color="auto"/>
        <w:bottom w:val="none" w:sz="0" w:space="0" w:color="auto"/>
        <w:right w:val="none" w:sz="0" w:space="0" w:color="auto"/>
      </w:divBdr>
    </w:div>
    <w:div w:id="785658908">
      <w:bodyDiv w:val="1"/>
      <w:marLeft w:val="0"/>
      <w:marRight w:val="0"/>
      <w:marTop w:val="0"/>
      <w:marBottom w:val="0"/>
      <w:divBdr>
        <w:top w:val="none" w:sz="0" w:space="0" w:color="auto"/>
        <w:left w:val="none" w:sz="0" w:space="0" w:color="auto"/>
        <w:bottom w:val="none" w:sz="0" w:space="0" w:color="auto"/>
        <w:right w:val="none" w:sz="0" w:space="0" w:color="auto"/>
      </w:divBdr>
    </w:div>
    <w:div w:id="786319847">
      <w:bodyDiv w:val="1"/>
      <w:marLeft w:val="0"/>
      <w:marRight w:val="0"/>
      <w:marTop w:val="0"/>
      <w:marBottom w:val="0"/>
      <w:divBdr>
        <w:top w:val="none" w:sz="0" w:space="0" w:color="auto"/>
        <w:left w:val="none" w:sz="0" w:space="0" w:color="auto"/>
        <w:bottom w:val="none" w:sz="0" w:space="0" w:color="auto"/>
        <w:right w:val="none" w:sz="0" w:space="0" w:color="auto"/>
      </w:divBdr>
    </w:div>
    <w:div w:id="786580712">
      <w:bodyDiv w:val="1"/>
      <w:marLeft w:val="0"/>
      <w:marRight w:val="0"/>
      <w:marTop w:val="0"/>
      <w:marBottom w:val="0"/>
      <w:divBdr>
        <w:top w:val="none" w:sz="0" w:space="0" w:color="auto"/>
        <w:left w:val="none" w:sz="0" w:space="0" w:color="auto"/>
        <w:bottom w:val="none" w:sz="0" w:space="0" w:color="auto"/>
        <w:right w:val="none" w:sz="0" w:space="0" w:color="auto"/>
      </w:divBdr>
    </w:div>
    <w:div w:id="786656246">
      <w:bodyDiv w:val="1"/>
      <w:marLeft w:val="0"/>
      <w:marRight w:val="0"/>
      <w:marTop w:val="0"/>
      <w:marBottom w:val="0"/>
      <w:divBdr>
        <w:top w:val="none" w:sz="0" w:space="0" w:color="auto"/>
        <w:left w:val="none" w:sz="0" w:space="0" w:color="auto"/>
        <w:bottom w:val="none" w:sz="0" w:space="0" w:color="auto"/>
        <w:right w:val="none" w:sz="0" w:space="0" w:color="auto"/>
      </w:divBdr>
    </w:div>
    <w:div w:id="787162348">
      <w:bodyDiv w:val="1"/>
      <w:marLeft w:val="0"/>
      <w:marRight w:val="0"/>
      <w:marTop w:val="0"/>
      <w:marBottom w:val="0"/>
      <w:divBdr>
        <w:top w:val="none" w:sz="0" w:space="0" w:color="auto"/>
        <w:left w:val="none" w:sz="0" w:space="0" w:color="auto"/>
        <w:bottom w:val="none" w:sz="0" w:space="0" w:color="auto"/>
        <w:right w:val="none" w:sz="0" w:space="0" w:color="auto"/>
      </w:divBdr>
    </w:div>
    <w:div w:id="787234386">
      <w:bodyDiv w:val="1"/>
      <w:marLeft w:val="0"/>
      <w:marRight w:val="0"/>
      <w:marTop w:val="0"/>
      <w:marBottom w:val="0"/>
      <w:divBdr>
        <w:top w:val="none" w:sz="0" w:space="0" w:color="auto"/>
        <w:left w:val="none" w:sz="0" w:space="0" w:color="auto"/>
        <w:bottom w:val="none" w:sz="0" w:space="0" w:color="auto"/>
        <w:right w:val="none" w:sz="0" w:space="0" w:color="auto"/>
      </w:divBdr>
    </w:div>
    <w:div w:id="787241802">
      <w:bodyDiv w:val="1"/>
      <w:marLeft w:val="0"/>
      <w:marRight w:val="0"/>
      <w:marTop w:val="0"/>
      <w:marBottom w:val="0"/>
      <w:divBdr>
        <w:top w:val="none" w:sz="0" w:space="0" w:color="auto"/>
        <w:left w:val="none" w:sz="0" w:space="0" w:color="auto"/>
        <w:bottom w:val="none" w:sz="0" w:space="0" w:color="auto"/>
        <w:right w:val="none" w:sz="0" w:space="0" w:color="auto"/>
      </w:divBdr>
    </w:div>
    <w:div w:id="787511036">
      <w:bodyDiv w:val="1"/>
      <w:marLeft w:val="0"/>
      <w:marRight w:val="0"/>
      <w:marTop w:val="0"/>
      <w:marBottom w:val="0"/>
      <w:divBdr>
        <w:top w:val="none" w:sz="0" w:space="0" w:color="auto"/>
        <w:left w:val="none" w:sz="0" w:space="0" w:color="auto"/>
        <w:bottom w:val="none" w:sz="0" w:space="0" w:color="auto"/>
        <w:right w:val="none" w:sz="0" w:space="0" w:color="auto"/>
      </w:divBdr>
    </w:div>
    <w:div w:id="787625110">
      <w:bodyDiv w:val="1"/>
      <w:marLeft w:val="0"/>
      <w:marRight w:val="0"/>
      <w:marTop w:val="0"/>
      <w:marBottom w:val="0"/>
      <w:divBdr>
        <w:top w:val="none" w:sz="0" w:space="0" w:color="auto"/>
        <w:left w:val="none" w:sz="0" w:space="0" w:color="auto"/>
        <w:bottom w:val="none" w:sz="0" w:space="0" w:color="auto"/>
        <w:right w:val="none" w:sz="0" w:space="0" w:color="auto"/>
      </w:divBdr>
    </w:div>
    <w:div w:id="787816801">
      <w:bodyDiv w:val="1"/>
      <w:marLeft w:val="0"/>
      <w:marRight w:val="0"/>
      <w:marTop w:val="0"/>
      <w:marBottom w:val="0"/>
      <w:divBdr>
        <w:top w:val="none" w:sz="0" w:space="0" w:color="auto"/>
        <w:left w:val="none" w:sz="0" w:space="0" w:color="auto"/>
        <w:bottom w:val="none" w:sz="0" w:space="0" w:color="auto"/>
        <w:right w:val="none" w:sz="0" w:space="0" w:color="auto"/>
      </w:divBdr>
    </w:div>
    <w:div w:id="787968464">
      <w:bodyDiv w:val="1"/>
      <w:marLeft w:val="0"/>
      <w:marRight w:val="0"/>
      <w:marTop w:val="0"/>
      <w:marBottom w:val="0"/>
      <w:divBdr>
        <w:top w:val="none" w:sz="0" w:space="0" w:color="auto"/>
        <w:left w:val="none" w:sz="0" w:space="0" w:color="auto"/>
        <w:bottom w:val="none" w:sz="0" w:space="0" w:color="auto"/>
        <w:right w:val="none" w:sz="0" w:space="0" w:color="auto"/>
      </w:divBdr>
    </w:div>
    <w:div w:id="788091538">
      <w:bodyDiv w:val="1"/>
      <w:marLeft w:val="0"/>
      <w:marRight w:val="0"/>
      <w:marTop w:val="0"/>
      <w:marBottom w:val="0"/>
      <w:divBdr>
        <w:top w:val="none" w:sz="0" w:space="0" w:color="auto"/>
        <w:left w:val="none" w:sz="0" w:space="0" w:color="auto"/>
        <w:bottom w:val="none" w:sz="0" w:space="0" w:color="auto"/>
        <w:right w:val="none" w:sz="0" w:space="0" w:color="auto"/>
      </w:divBdr>
    </w:div>
    <w:div w:id="788360516">
      <w:bodyDiv w:val="1"/>
      <w:marLeft w:val="0"/>
      <w:marRight w:val="0"/>
      <w:marTop w:val="0"/>
      <w:marBottom w:val="0"/>
      <w:divBdr>
        <w:top w:val="none" w:sz="0" w:space="0" w:color="auto"/>
        <w:left w:val="none" w:sz="0" w:space="0" w:color="auto"/>
        <w:bottom w:val="none" w:sz="0" w:space="0" w:color="auto"/>
        <w:right w:val="none" w:sz="0" w:space="0" w:color="auto"/>
      </w:divBdr>
    </w:div>
    <w:div w:id="788403395">
      <w:bodyDiv w:val="1"/>
      <w:marLeft w:val="0"/>
      <w:marRight w:val="0"/>
      <w:marTop w:val="0"/>
      <w:marBottom w:val="0"/>
      <w:divBdr>
        <w:top w:val="none" w:sz="0" w:space="0" w:color="auto"/>
        <w:left w:val="none" w:sz="0" w:space="0" w:color="auto"/>
        <w:bottom w:val="none" w:sz="0" w:space="0" w:color="auto"/>
        <w:right w:val="none" w:sz="0" w:space="0" w:color="auto"/>
      </w:divBdr>
    </w:div>
    <w:div w:id="788470168">
      <w:bodyDiv w:val="1"/>
      <w:marLeft w:val="0"/>
      <w:marRight w:val="0"/>
      <w:marTop w:val="0"/>
      <w:marBottom w:val="0"/>
      <w:divBdr>
        <w:top w:val="none" w:sz="0" w:space="0" w:color="auto"/>
        <w:left w:val="none" w:sz="0" w:space="0" w:color="auto"/>
        <w:bottom w:val="none" w:sz="0" w:space="0" w:color="auto"/>
        <w:right w:val="none" w:sz="0" w:space="0" w:color="auto"/>
      </w:divBdr>
    </w:div>
    <w:div w:id="788470913">
      <w:bodyDiv w:val="1"/>
      <w:marLeft w:val="0"/>
      <w:marRight w:val="0"/>
      <w:marTop w:val="0"/>
      <w:marBottom w:val="0"/>
      <w:divBdr>
        <w:top w:val="none" w:sz="0" w:space="0" w:color="auto"/>
        <w:left w:val="none" w:sz="0" w:space="0" w:color="auto"/>
        <w:bottom w:val="none" w:sz="0" w:space="0" w:color="auto"/>
        <w:right w:val="none" w:sz="0" w:space="0" w:color="auto"/>
      </w:divBdr>
    </w:div>
    <w:div w:id="788626661">
      <w:bodyDiv w:val="1"/>
      <w:marLeft w:val="0"/>
      <w:marRight w:val="0"/>
      <w:marTop w:val="0"/>
      <w:marBottom w:val="0"/>
      <w:divBdr>
        <w:top w:val="none" w:sz="0" w:space="0" w:color="auto"/>
        <w:left w:val="none" w:sz="0" w:space="0" w:color="auto"/>
        <w:bottom w:val="none" w:sz="0" w:space="0" w:color="auto"/>
        <w:right w:val="none" w:sz="0" w:space="0" w:color="auto"/>
      </w:divBdr>
    </w:div>
    <w:div w:id="788815620">
      <w:bodyDiv w:val="1"/>
      <w:marLeft w:val="0"/>
      <w:marRight w:val="0"/>
      <w:marTop w:val="0"/>
      <w:marBottom w:val="0"/>
      <w:divBdr>
        <w:top w:val="none" w:sz="0" w:space="0" w:color="auto"/>
        <w:left w:val="none" w:sz="0" w:space="0" w:color="auto"/>
        <w:bottom w:val="none" w:sz="0" w:space="0" w:color="auto"/>
        <w:right w:val="none" w:sz="0" w:space="0" w:color="auto"/>
      </w:divBdr>
    </w:div>
    <w:div w:id="788935082">
      <w:bodyDiv w:val="1"/>
      <w:marLeft w:val="0"/>
      <w:marRight w:val="0"/>
      <w:marTop w:val="0"/>
      <w:marBottom w:val="0"/>
      <w:divBdr>
        <w:top w:val="none" w:sz="0" w:space="0" w:color="auto"/>
        <w:left w:val="none" w:sz="0" w:space="0" w:color="auto"/>
        <w:bottom w:val="none" w:sz="0" w:space="0" w:color="auto"/>
        <w:right w:val="none" w:sz="0" w:space="0" w:color="auto"/>
      </w:divBdr>
    </w:div>
    <w:div w:id="789008113">
      <w:bodyDiv w:val="1"/>
      <w:marLeft w:val="0"/>
      <w:marRight w:val="0"/>
      <w:marTop w:val="0"/>
      <w:marBottom w:val="0"/>
      <w:divBdr>
        <w:top w:val="none" w:sz="0" w:space="0" w:color="auto"/>
        <w:left w:val="none" w:sz="0" w:space="0" w:color="auto"/>
        <w:bottom w:val="none" w:sz="0" w:space="0" w:color="auto"/>
        <w:right w:val="none" w:sz="0" w:space="0" w:color="auto"/>
      </w:divBdr>
    </w:div>
    <w:div w:id="789474071">
      <w:bodyDiv w:val="1"/>
      <w:marLeft w:val="0"/>
      <w:marRight w:val="0"/>
      <w:marTop w:val="0"/>
      <w:marBottom w:val="0"/>
      <w:divBdr>
        <w:top w:val="none" w:sz="0" w:space="0" w:color="auto"/>
        <w:left w:val="none" w:sz="0" w:space="0" w:color="auto"/>
        <w:bottom w:val="none" w:sz="0" w:space="0" w:color="auto"/>
        <w:right w:val="none" w:sz="0" w:space="0" w:color="auto"/>
      </w:divBdr>
    </w:div>
    <w:div w:id="789516004">
      <w:bodyDiv w:val="1"/>
      <w:marLeft w:val="0"/>
      <w:marRight w:val="0"/>
      <w:marTop w:val="0"/>
      <w:marBottom w:val="0"/>
      <w:divBdr>
        <w:top w:val="none" w:sz="0" w:space="0" w:color="auto"/>
        <w:left w:val="none" w:sz="0" w:space="0" w:color="auto"/>
        <w:bottom w:val="none" w:sz="0" w:space="0" w:color="auto"/>
        <w:right w:val="none" w:sz="0" w:space="0" w:color="auto"/>
      </w:divBdr>
    </w:div>
    <w:div w:id="789932438">
      <w:bodyDiv w:val="1"/>
      <w:marLeft w:val="0"/>
      <w:marRight w:val="0"/>
      <w:marTop w:val="0"/>
      <w:marBottom w:val="0"/>
      <w:divBdr>
        <w:top w:val="none" w:sz="0" w:space="0" w:color="auto"/>
        <w:left w:val="none" w:sz="0" w:space="0" w:color="auto"/>
        <w:bottom w:val="none" w:sz="0" w:space="0" w:color="auto"/>
        <w:right w:val="none" w:sz="0" w:space="0" w:color="auto"/>
      </w:divBdr>
    </w:div>
    <w:div w:id="789973104">
      <w:bodyDiv w:val="1"/>
      <w:marLeft w:val="0"/>
      <w:marRight w:val="0"/>
      <w:marTop w:val="0"/>
      <w:marBottom w:val="0"/>
      <w:divBdr>
        <w:top w:val="none" w:sz="0" w:space="0" w:color="auto"/>
        <w:left w:val="none" w:sz="0" w:space="0" w:color="auto"/>
        <w:bottom w:val="none" w:sz="0" w:space="0" w:color="auto"/>
        <w:right w:val="none" w:sz="0" w:space="0" w:color="auto"/>
      </w:divBdr>
    </w:div>
    <w:div w:id="790053548">
      <w:bodyDiv w:val="1"/>
      <w:marLeft w:val="0"/>
      <w:marRight w:val="0"/>
      <w:marTop w:val="0"/>
      <w:marBottom w:val="0"/>
      <w:divBdr>
        <w:top w:val="none" w:sz="0" w:space="0" w:color="auto"/>
        <w:left w:val="none" w:sz="0" w:space="0" w:color="auto"/>
        <w:bottom w:val="none" w:sz="0" w:space="0" w:color="auto"/>
        <w:right w:val="none" w:sz="0" w:space="0" w:color="auto"/>
      </w:divBdr>
    </w:div>
    <w:div w:id="790132440">
      <w:bodyDiv w:val="1"/>
      <w:marLeft w:val="0"/>
      <w:marRight w:val="0"/>
      <w:marTop w:val="0"/>
      <w:marBottom w:val="0"/>
      <w:divBdr>
        <w:top w:val="none" w:sz="0" w:space="0" w:color="auto"/>
        <w:left w:val="none" w:sz="0" w:space="0" w:color="auto"/>
        <w:bottom w:val="none" w:sz="0" w:space="0" w:color="auto"/>
        <w:right w:val="none" w:sz="0" w:space="0" w:color="auto"/>
      </w:divBdr>
    </w:div>
    <w:div w:id="790170205">
      <w:bodyDiv w:val="1"/>
      <w:marLeft w:val="0"/>
      <w:marRight w:val="0"/>
      <w:marTop w:val="0"/>
      <w:marBottom w:val="0"/>
      <w:divBdr>
        <w:top w:val="none" w:sz="0" w:space="0" w:color="auto"/>
        <w:left w:val="none" w:sz="0" w:space="0" w:color="auto"/>
        <w:bottom w:val="none" w:sz="0" w:space="0" w:color="auto"/>
        <w:right w:val="none" w:sz="0" w:space="0" w:color="auto"/>
      </w:divBdr>
    </w:div>
    <w:div w:id="790589996">
      <w:bodyDiv w:val="1"/>
      <w:marLeft w:val="0"/>
      <w:marRight w:val="0"/>
      <w:marTop w:val="0"/>
      <w:marBottom w:val="0"/>
      <w:divBdr>
        <w:top w:val="none" w:sz="0" w:space="0" w:color="auto"/>
        <w:left w:val="none" w:sz="0" w:space="0" w:color="auto"/>
        <w:bottom w:val="none" w:sz="0" w:space="0" w:color="auto"/>
        <w:right w:val="none" w:sz="0" w:space="0" w:color="auto"/>
      </w:divBdr>
    </w:div>
    <w:div w:id="790780002">
      <w:bodyDiv w:val="1"/>
      <w:marLeft w:val="0"/>
      <w:marRight w:val="0"/>
      <w:marTop w:val="0"/>
      <w:marBottom w:val="0"/>
      <w:divBdr>
        <w:top w:val="none" w:sz="0" w:space="0" w:color="auto"/>
        <w:left w:val="none" w:sz="0" w:space="0" w:color="auto"/>
        <w:bottom w:val="none" w:sz="0" w:space="0" w:color="auto"/>
        <w:right w:val="none" w:sz="0" w:space="0" w:color="auto"/>
      </w:divBdr>
    </w:div>
    <w:div w:id="790783469">
      <w:bodyDiv w:val="1"/>
      <w:marLeft w:val="0"/>
      <w:marRight w:val="0"/>
      <w:marTop w:val="0"/>
      <w:marBottom w:val="0"/>
      <w:divBdr>
        <w:top w:val="none" w:sz="0" w:space="0" w:color="auto"/>
        <w:left w:val="none" w:sz="0" w:space="0" w:color="auto"/>
        <w:bottom w:val="none" w:sz="0" w:space="0" w:color="auto"/>
        <w:right w:val="none" w:sz="0" w:space="0" w:color="auto"/>
      </w:divBdr>
    </w:div>
    <w:div w:id="790898241">
      <w:bodyDiv w:val="1"/>
      <w:marLeft w:val="0"/>
      <w:marRight w:val="0"/>
      <w:marTop w:val="0"/>
      <w:marBottom w:val="0"/>
      <w:divBdr>
        <w:top w:val="none" w:sz="0" w:space="0" w:color="auto"/>
        <w:left w:val="none" w:sz="0" w:space="0" w:color="auto"/>
        <w:bottom w:val="none" w:sz="0" w:space="0" w:color="auto"/>
        <w:right w:val="none" w:sz="0" w:space="0" w:color="auto"/>
      </w:divBdr>
    </w:div>
    <w:div w:id="791173947">
      <w:bodyDiv w:val="1"/>
      <w:marLeft w:val="0"/>
      <w:marRight w:val="0"/>
      <w:marTop w:val="0"/>
      <w:marBottom w:val="0"/>
      <w:divBdr>
        <w:top w:val="none" w:sz="0" w:space="0" w:color="auto"/>
        <w:left w:val="none" w:sz="0" w:space="0" w:color="auto"/>
        <w:bottom w:val="none" w:sz="0" w:space="0" w:color="auto"/>
        <w:right w:val="none" w:sz="0" w:space="0" w:color="auto"/>
      </w:divBdr>
    </w:div>
    <w:div w:id="791247491">
      <w:bodyDiv w:val="1"/>
      <w:marLeft w:val="0"/>
      <w:marRight w:val="0"/>
      <w:marTop w:val="0"/>
      <w:marBottom w:val="0"/>
      <w:divBdr>
        <w:top w:val="none" w:sz="0" w:space="0" w:color="auto"/>
        <w:left w:val="none" w:sz="0" w:space="0" w:color="auto"/>
        <w:bottom w:val="none" w:sz="0" w:space="0" w:color="auto"/>
        <w:right w:val="none" w:sz="0" w:space="0" w:color="auto"/>
      </w:divBdr>
    </w:div>
    <w:div w:id="791485508">
      <w:bodyDiv w:val="1"/>
      <w:marLeft w:val="0"/>
      <w:marRight w:val="0"/>
      <w:marTop w:val="0"/>
      <w:marBottom w:val="0"/>
      <w:divBdr>
        <w:top w:val="none" w:sz="0" w:space="0" w:color="auto"/>
        <w:left w:val="none" w:sz="0" w:space="0" w:color="auto"/>
        <w:bottom w:val="none" w:sz="0" w:space="0" w:color="auto"/>
        <w:right w:val="none" w:sz="0" w:space="0" w:color="auto"/>
      </w:divBdr>
    </w:div>
    <w:div w:id="791558309">
      <w:bodyDiv w:val="1"/>
      <w:marLeft w:val="0"/>
      <w:marRight w:val="0"/>
      <w:marTop w:val="0"/>
      <w:marBottom w:val="0"/>
      <w:divBdr>
        <w:top w:val="none" w:sz="0" w:space="0" w:color="auto"/>
        <w:left w:val="none" w:sz="0" w:space="0" w:color="auto"/>
        <w:bottom w:val="none" w:sz="0" w:space="0" w:color="auto"/>
        <w:right w:val="none" w:sz="0" w:space="0" w:color="auto"/>
      </w:divBdr>
    </w:div>
    <w:div w:id="791704020">
      <w:bodyDiv w:val="1"/>
      <w:marLeft w:val="0"/>
      <w:marRight w:val="0"/>
      <w:marTop w:val="0"/>
      <w:marBottom w:val="0"/>
      <w:divBdr>
        <w:top w:val="none" w:sz="0" w:space="0" w:color="auto"/>
        <w:left w:val="none" w:sz="0" w:space="0" w:color="auto"/>
        <w:bottom w:val="none" w:sz="0" w:space="0" w:color="auto"/>
        <w:right w:val="none" w:sz="0" w:space="0" w:color="auto"/>
      </w:divBdr>
    </w:div>
    <w:div w:id="791751171">
      <w:bodyDiv w:val="1"/>
      <w:marLeft w:val="0"/>
      <w:marRight w:val="0"/>
      <w:marTop w:val="0"/>
      <w:marBottom w:val="0"/>
      <w:divBdr>
        <w:top w:val="none" w:sz="0" w:space="0" w:color="auto"/>
        <w:left w:val="none" w:sz="0" w:space="0" w:color="auto"/>
        <w:bottom w:val="none" w:sz="0" w:space="0" w:color="auto"/>
        <w:right w:val="none" w:sz="0" w:space="0" w:color="auto"/>
      </w:divBdr>
    </w:div>
    <w:div w:id="791898033">
      <w:bodyDiv w:val="1"/>
      <w:marLeft w:val="0"/>
      <w:marRight w:val="0"/>
      <w:marTop w:val="0"/>
      <w:marBottom w:val="0"/>
      <w:divBdr>
        <w:top w:val="none" w:sz="0" w:space="0" w:color="auto"/>
        <w:left w:val="none" w:sz="0" w:space="0" w:color="auto"/>
        <w:bottom w:val="none" w:sz="0" w:space="0" w:color="auto"/>
        <w:right w:val="none" w:sz="0" w:space="0" w:color="auto"/>
      </w:divBdr>
    </w:div>
    <w:div w:id="791943723">
      <w:bodyDiv w:val="1"/>
      <w:marLeft w:val="0"/>
      <w:marRight w:val="0"/>
      <w:marTop w:val="0"/>
      <w:marBottom w:val="0"/>
      <w:divBdr>
        <w:top w:val="none" w:sz="0" w:space="0" w:color="auto"/>
        <w:left w:val="none" w:sz="0" w:space="0" w:color="auto"/>
        <w:bottom w:val="none" w:sz="0" w:space="0" w:color="auto"/>
        <w:right w:val="none" w:sz="0" w:space="0" w:color="auto"/>
      </w:divBdr>
    </w:div>
    <w:div w:id="792134147">
      <w:bodyDiv w:val="1"/>
      <w:marLeft w:val="0"/>
      <w:marRight w:val="0"/>
      <w:marTop w:val="0"/>
      <w:marBottom w:val="0"/>
      <w:divBdr>
        <w:top w:val="none" w:sz="0" w:space="0" w:color="auto"/>
        <w:left w:val="none" w:sz="0" w:space="0" w:color="auto"/>
        <w:bottom w:val="none" w:sz="0" w:space="0" w:color="auto"/>
        <w:right w:val="none" w:sz="0" w:space="0" w:color="auto"/>
      </w:divBdr>
    </w:div>
    <w:div w:id="792209804">
      <w:bodyDiv w:val="1"/>
      <w:marLeft w:val="0"/>
      <w:marRight w:val="0"/>
      <w:marTop w:val="0"/>
      <w:marBottom w:val="0"/>
      <w:divBdr>
        <w:top w:val="none" w:sz="0" w:space="0" w:color="auto"/>
        <w:left w:val="none" w:sz="0" w:space="0" w:color="auto"/>
        <w:bottom w:val="none" w:sz="0" w:space="0" w:color="auto"/>
        <w:right w:val="none" w:sz="0" w:space="0" w:color="auto"/>
      </w:divBdr>
    </w:div>
    <w:div w:id="792291995">
      <w:bodyDiv w:val="1"/>
      <w:marLeft w:val="0"/>
      <w:marRight w:val="0"/>
      <w:marTop w:val="0"/>
      <w:marBottom w:val="0"/>
      <w:divBdr>
        <w:top w:val="none" w:sz="0" w:space="0" w:color="auto"/>
        <w:left w:val="none" w:sz="0" w:space="0" w:color="auto"/>
        <w:bottom w:val="none" w:sz="0" w:space="0" w:color="auto"/>
        <w:right w:val="none" w:sz="0" w:space="0" w:color="auto"/>
      </w:divBdr>
    </w:div>
    <w:div w:id="792408522">
      <w:bodyDiv w:val="1"/>
      <w:marLeft w:val="0"/>
      <w:marRight w:val="0"/>
      <w:marTop w:val="0"/>
      <w:marBottom w:val="0"/>
      <w:divBdr>
        <w:top w:val="none" w:sz="0" w:space="0" w:color="auto"/>
        <w:left w:val="none" w:sz="0" w:space="0" w:color="auto"/>
        <w:bottom w:val="none" w:sz="0" w:space="0" w:color="auto"/>
        <w:right w:val="none" w:sz="0" w:space="0" w:color="auto"/>
      </w:divBdr>
    </w:div>
    <w:div w:id="792554645">
      <w:bodyDiv w:val="1"/>
      <w:marLeft w:val="0"/>
      <w:marRight w:val="0"/>
      <w:marTop w:val="0"/>
      <w:marBottom w:val="0"/>
      <w:divBdr>
        <w:top w:val="none" w:sz="0" w:space="0" w:color="auto"/>
        <w:left w:val="none" w:sz="0" w:space="0" w:color="auto"/>
        <w:bottom w:val="none" w:sz="0" w:space="0" w:color="auto"/>
        <w:right w:val="none" w:sz="0" w:space="0" w:color="auto"/>
      </w:divBdr>
    </w:div>
    <w:div w:id="792600623">
      <w:bodyDiv w:val="1"/>
      <w:marLeft w:val="0"/>
      <w:marRight w:val="0"/>
      <w:marTop w:val="0"/>
      <w:marBottom w:val="0"/>
      <w:divBdr>
        <w:top w:val="none" w:sz="0" w:space="0" w:color="auto"/>
        <w:left w:val="none" w:sz="0" w:space="0" w:color="auto"/>
        <w:bottom w:val="none" w:sz="0" w:space="0" w:color="auto"/>
        <w:right w:val="none" w:sz="0" w:space="0" w:color="auto"/>
      </w:divBdr>
    </w:div>
    <w:div w:id="792669781">
      <w:bodyDiv w:val="1"/>
      <w:marLeft w:val="0"/>
      <w:marRight w:val="0"/>
      <w:marTop w:val="0"/>
      <w:marBottom w:val="0"/>
      <w:divBdr>
        <w:top w:val="none" w:sz="0" w:space="0" w:color="auto"/>
        <w:left w:val="none" w:sz="0" w:space="0" w:color="auto"/>
        <w:bottom w:val="none" w:sz="0" w:space="0" w:color="auto"/>
        <w:right w:val="none" w:sz="0" w:space="0" w:color="auto"/>
      </w:divBdr>
    </w:div>
    <w:div w:id="792820478">
      <w:bodyDiv w:val="1"/>
      <w:marLeft w:val="0"/>
      <w:marRight w:val="0"/>
      <w:marTop w:val="0"/>
      <w:marBottom w:val="0"/>
      <w:divBdr>
        <w:top w:val="none" w:sz="0" w:space="0" w:color="auto"/>
        <w:left w:val="none" w:sz="0" w:space="0" w:color="auto"/>
        <w:bottom w:val="none" w:sz="0" w:space="0" w:color="auto"/>
        <w:right w:val="none" w:sz="0" w:space="0" w:color="auto"/>
      </w:divBdr>
    </w:div>
    <w:div w:id="793063478">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720038">
      <w:bodyDiv w:val="1"/>
      <w:marLeft w:val="0"/>
      <w:marRight w:val="0"/>
      <w:marTop w:val="0"/>
      <w:marBottom w:val="0"/>
      <w:divBdr>
        <w:top w:val="none" w:sz="0" w:space="0" w:color="auto"/>
        <w:left w:val="none" w:sz="0" w:space="0" w:color="auto"/>
        <w:bottom w:val="none" w:sz="0" w:space="0" w:color="auto"/>
        <w:right w:val="none" w:sz="0" w:space="0" w:color="auto"/>
      </w:divBdr>
    </w:div>
    <w:div w:id="794298474">
      <w:bodyDiv w:val="1"/>
      <w:marLeft w:val="0"/>
      <w:marRight w:val="0"/>
      <w:marTop w:val="0"/>
      <w:marBottom w:val="0"/>
      <w:divBdr>
        <w:top w:val="none" w:sz="0" w:space="0" w:color="auto"/>
        <w:left w:val="none" w:sz="0" w:space="0" w:color="auto"/>
        <w:bottom w:val="none" w:sz="0" w:space="0" w:color="auto"/>
        <w:right w:val="none" w:sz="0" w:space="0" w:color="auto"/>
      </w:divBdr>
    </w:div>
    <w:div w:id="794635845">
      <w:bodyDiv w:val="1"/>
      <w:marLeft w:val="0"/>
      <w:marRight w:val="0"/>
      <w:marTop w:val="0"/>
      <w:marBottom w:val="0"/>
      <w:divBdr>
        <w:top w:val="none" w:sz="0" w:space="0" w:color="auto"/>
        <w:left w:val="none" w:sz="0" w:space="0" w:color="auto"/>
        <w:bottom w:val="none" w:sz="0" w:space="0" w:color="auto"/>
        <w:right w:val="none" w:sz="0" w:space="0" w:color="auto"/>
      </w:divBdr>
    </w:div>
    <w:div w:id="794954457">
      <w:bodyDiv w:val="1"/>
      <w:marLeft w:val="0"/>
      <w:marRight w:val="0"/>
      <w:marTop w:val="0"/>
      <w:marBottom w:val="0"/>
      <w:divBdr>
        <w:top w:val="none" w:sz="0" w:space="0" w:color="auto"/>
        <w:left w:val="none" w:sz="0" w:space="0" w:color="auto"/>
        <w:bottom w:val="none" w:sz="0" w:space="0" w:color="auto"/>
        <w:right w:val="none" w:sz="0" w:space="0" w:color="auto"/>
      </w:divBdr>
    </w:div>
    <w:div w:id="795021913">
      <w:bodyDiv w:val="1"/>
      <w:marLeft w:val="0"/>
      <w:marRight w:val="0"/>
      <w:marTop w:val="0"/>
      <w:marBottom w:val="0"/>
      <w:divBdr>
        <w:top w:val="none" w:sz="0" w:space="0" w:color="auto"/>
        <w:left w:val="none" w:sz="0" w:space="0" w:color="auto"/>
        <w:bottom w:val="none" w:sz="0" w:space="0" w:color="auto"/>
        <w:right w:val="none" w:sz="0" w:space="0" w:color="auto"/>
      </w:divBdr>
    </w:div>
    <w:div w:id="795490071">
      <w:bodyDiv w:val="1"/>
      <w:marLeft w:val="0"/>
      <w:marRight w:val="0"/>
      <w:marTop w:val="0"/>
      <w:marBottom w:val="0"/>
      <w:divBdr>
        <w:top w:val="none" w:sz="0" w:space="0" w:color="auto"/>
        <w:left w:val="none" w:sz="0" w:space="0" w:color="auto"/>
        <w:bottom w:val="none" w:sz="0" w:space="0" w:color="auto"/>
        <w:right w:val="none" w:sz="0" w:space="0" w:color="auto"/>
      </w:divBdr>
    </w:div>
    <w:div w:id="795563706">
      <w:bodyDiv w:val="1"/>
      <w:marLeft w:val="0"/>
      <w:marRight w:val="0"/>
      <w:marTop w:val="0"/>
      <w:marBottom w:val="0"/>
      <w:divBdr>
        <w:top w:val="none" w:sz="0" w:space="0" w:color="auto"/>
        <w:left w:val="none" w:sz="0" w:space="0" w:color="auto"/>
        <w:bottom w:val="none" w:sz="0" w:space="0" w:color="auto"/>
        <w:right w:val="none" w:sz="0" w:space="0" w:color="auto"/>
      </w:divBdr>
    </w:div>
    <w:div w:id="795756963">
      <w:bodyDiv w:val="1"/>
      <w:marLeft w:val="0"/>
      <w:marRight w:val="0"/>
      <w:marTop w:val="0"/>
      <w:marBottom w:val="0"/>
      <w:divBdr>
        <w:top w:val="none" w:sz="0" w:space="0" w:color="auto"/>
        <w:left w:val="none" w:sz="0" w:space="0" w:color="auto"/>
        <w:bottom w:val="none" w:sz="0" w:space="0" w:color="auto"/>
        <w:right w:val="none" w:sz="0" w:space="0" w:color="auto"/>
      </w:divBdr>
    </w:div>
    <w:div w:id="796139394">
      <w:bodyDiv w:val="1"/>
      <w:marLeft w:val="0"/>
      <w:marRight w:val="0"/>
      <w:marTop w:val="0"/>
      <w:marBottom w:val="0"/>
      <w:divBdr>
        <w:top w:val="none" w:sz="0" w:space="0" w:color="auto"/>
        <w:left w:val="none" w:sz="0" w:space="0" w:color="auto"/>
        <w:bottom w:val="none" w:sz="0" w:space="0" w:color="auto"/>
        <w:right w:val="none" w:sz="0" w:space="0" w:color="auto"/>
      </w:divBdr>
    </w:div>
    <w:div w:id="796218608">
      <w:bodyDiv w:val="1"/>
      <w:marLeft w:val="0"/>
      <w:marRight w:val="0"/>
      <w:marTop w:val="0"/>
      <w:marBottom w:val="0"/>
      <w:divBdr>
        <w:top w:val="none" w:sz="0" w:space="0" w:color="auto"/>
        <w:left w:val="none" w:sz="0" w:space="0" w:color="auto"/>
        <w:bottom w:val="none" w:sz="0" w:space="0" w:color="auto"/>
        <w:right w:val="none" w:sz="0" w:space="0" w:color="auto"/>
      </w:divBdr>
    </w:div>
    <w:div w:id="796411581">
      <w:bodyDiv w:val="1"/>
      <w:marLeft w:val="0"/>
      <w:marRight w:val="0"/>
      <w:marTop w:val="0"/>
      <w:marBottom w:val="0"/>
      <w:divBdr>
        <w:top w:val="none" w:sz="0" w:space="0" w:color="auto"/>
        <w:left w:val="none" w:sz="0" w:space="0" w:color="auto"/>
        <w:bottom w:val="none" w:sz="0" w:space="0" w:color="auto"/>
        <w:right w:val="none" w:sz="0" w:space="0" w:color="auto"/>
      </w:divBdr>
    </w:div>
    <w:div w:id="796606489">
      <w:bodyDiv w:val="1"/>
      <w:marLeft w:val="0"/>
      <w:marRight w:val="0"/>
      <w:marTop w:val="0"/>
      <w:marBottom w:val="0"/>
      <w:divBdr>
        <w:top w:val="none" w:sz="0" w:space="0" w:color="auto"/>
        <w:left w:val="none" w:sz="0" w:space="0" w:color="auto"/>
        <w:bottom w:val="none" w:sz="0" w:space="0" w:color="auto"/>
        <w:right w:val="none" w:sz="0" w:space="0" w:color="auto"/>
      </w:divBdr>
    </w:div>
    <w:div w:id="796751927">
      <w:bodyDiv w:val="1"/>
      <w:marLeft w:val="0"/>
      <w:marRight w:val="0"/>
      <w:marTop w:val="0"/>
      <w:marBottom w:val="0"/>
      <w:divBdr>
        <w:top w:val="none" w:sz="0" w:space="0" w:color="auto"/>
        <w:left w:val="none" w:sz="0" w:space="0" w:color="auto"/>
        <w:bottom w:val="none" w:sz="0" w:space="0" w:color="auto"/>
        <w:right w:val="none" w:sz="0" w:space="0" w:color="auto"/>
      </w:divBdr>
    </w:div>
    <w:div w:id="796803183">
      <w:bodyDiv w:val="1"/>
      <w:marLeft w:val="0"/>
      <w:marRight w:val="0"/>
      <w:marTop w:val="0"/>
      <w:marBottom w:val="0"/>
      <w:divBdr>
        <w:top w:val="none" w:sz="0" w:space="0" w:color="auto"/>
        <w:left w:val="none" w:sz="0" w:space="0" w:color="auto"/>
        <w:bottom w:val="none" w:sz="0" w:space="0" w:color="auto"/>
        <w:right w:val="none" w:sz="0" w:space="0" w:color="auto"/>
      </w:divBdr>
    </w:div>
    <w:div w:id="797185445">
      <w:bodyDiv w:val="1"/>
      <w:marLeft w:val="0"/>
      <w:marRight w:val="0"/>
      <w:marTop w:val="0"/>
      <w:marBottom w:val="0"/>
      <w:divBdr>
        <w:top w:val="none" w:sz="0" w:space="0" w:color="auto"/>
        <w:left w:val="none" w:sz="0" w:space="0" w:color="auto"/>
        <w:bottom w:val="none" w:sz="0" w:space="0" w:color="auto"/>
        <w:right w:val="none" w:sz="0" w:space="0" w:color="auto"/>
      </w:divBdr>
    </w:div>
    <w:div w:id="797604112">
      <w:bodyDiv w:val="1"/>
      <w:marLeft w:val="0"/>
      <w:marRight w:val="0"/>
      <w:marTop w:val="0"/>
      <w:marBottom w:val="0"/>
      <w:divBdr>
        <w:top w:val="none" w:sz="0" w:space="0" w:color="auto"/>
        <w:left w:val="none" w:sz="0" w:space="0" w:color="auto"/>
        <w:bottom w:val="none" w:sz="0" w:space="0" w:color="auto"/>
        <w:right w:val="none" w:sz="0" w:space="0" w:color="auto"/>
      </w:divBdr>
    </w:div>
    <w:div w:id="797645650">
      <w:bodyDiv w:val="1"/>
      <w:marLeft w:val="0"/>
      <w:marRight w:val="0"/>
      <w:marTop w:val="0"/>
      <w:marBottom w:val="0"/>
      <w:divBdr>
        <w:top w:val="none" w:sz="0" w:space="0" w:color="auto"/>
        <w:left w:val="none" w:sz="0" w:space="0" w:color="auto"/>
        <w:bottom w:val="none" w:sz="0" w:space="0" w:color="auto"/>
        <w:right w:val="none" w:sz="0" w:space="0" w:color="auto"/>
      </w:divBdr>
    </w:div>
    <w:div w:id="797721516">
      <w:bodyDiv w:val="1"/>
      <w:marLeft w:val="0"/>
      <w:marRight w:val="0"/>
      <w:marTop w:val="0"/>
      <w:marBottom w:val="0"/>
      <w:divBdr>
        <w:top w:val="none" w:sz="0" w:space="0" w:color="auto"/>
        <w:left w:val="none" w:sz="0" w:space="0" w:color="auto"/>
        <w:bottom w:val="none" w:sz="0" w:space="0" w:color="auto"/>
        <w:right w:val="none" w:sz="0" w:space="0" w:color="auto"/>
      </w:divBdr>
    </w:div>
    <w:div w:id="798032658">
      <w:bodyDiv w:val="1"/>
      <w:marLeft w:val="0"/>
      <w:marRight w:val="0"/>
      <w:marTop w:val="0"/>
      <w:marBottom w:val="0"/>
      <w:divBdr>
        <w:top w:val="none" w:sz="0" w:space="0" w:color="auto"/>
        <w:left w:val="none" w:sz="0" w:space="0" w:color="auto"/>
        <w:bottom w:val="none" w:sz="0" w:space="0" w:color="auto"/>
        <w:right w:val="none" w:sz="0" w:space="0" w:color="auto"/>
      </w:divBdr>
    </w:div>
    <w:div w:id="798231359">
      <w:bodyDiv w:val="1"/>
      <w:marLeft w:val="0"/>
      <w:marRight w:val="0"/>
      <w:marTop w:val="0"/>
      <w:marBottom w:val="0"/>
      <w:divBdr>
        <w:top w:val="none" w:sz="0" w:space="0" w:color="auto"/>
        <w:left w:val="none" w:sz="0" w:space="0" w:color="auto"/>
        <w:bottom w:val="none" w:sz="0" w:space="0" w:color="auto"/>
        <w:right w:val="none" w:sz="0" w:space="0" w:color="auto"/>
      </w:divBdr>
    </w:div>
    <w:div w:id="798255776">
      <w:bodyDiv w:val="1"/>
      <w:marLeft w:val="0"/>
      <w:marRight w:val="0"/>
      <w:marTop w:val="0"/>
      <w:marBottom w:val="0"/>
      <w:divBdr>
        <w:top w:val="none" w:sz="0" w:space="0" w:color="auto"/>
        <w:left w:val="none" w:sz="0" w:space="0" w:color="auto"/>
        <w:bottom w:val="none" w:sz="0" w:space="0" w:color="auto"/>
        <w:right w:val="none" w:sz="0" w:space="0" w:color="auto"/>
      </w:divBdr>
    </w:div>
    <w:div w:id="798259827">
      <w:bodyDiv w:val="1"/>
      <w:marLeft w:val="0"/>
      <w:marRight w:val="0"/>
      <w:marTop w:val="0"/>
      <w:marBottom w:val="0"/>
      <w:divBdr>
        <w:top w:val="none" w:sz="0" w:space="0" w:color="auto"/>
        <w:left w:val="none" w:sz="0" w:space="0" w:color="auto"/>
        <w:bottom w:val="none" w:sz="0" w:space="0" w:color="auto"/>
        <w:right w:val="none" w:sz="0" w:space="0" w:color="auto"/>
      </w:divBdr>
    </w:div>
    <w:div w:id="798374370">
      <w:bodyDiv w:val="1"/>
      <w:marLeft w:val="0"/>
      <w:marRight w:val="0"/>
      <w:marTop w:val="0"/>
      <w:marBottom w:val="0"/>
      <w:divBdr>
        <w:top w:val="none" w:sz="0" w:space="0" w:color="auto"/>
        <w:left w:val="none" w:sz="0" w:space="0" w:color="auto"/>
        <w:bottom w:val="none" w:sz="0" w:space="0" w:color="auto"/>
        <w:right w:val="none" w:sz="0" w:space="0" w:color="auto"/>
      </w:divBdr>
    </w:div>
    <w:div w:id="798650835">
      <w:bodyDiv w:val="1"/>
      <w:marLeft w:val="0"/>
      <w:marRight w:val="0"/>
      <w:marTop w:val="0"/>
      <w:marBottom w:val="0"/>
      <w:divBdr>
        <w:top w:val="none" w:sz="0" w:space="0" w:color="auto"/>
        <w:left w:val="none" w:sz="0" w:space="0" w:color="auto"/>
        <w:bottom w:val="none" w:sz="0" w:space="0" w:color="auto"/>
        <w:right w:val="none" w:sz="0" w:space="0" w:color="auto"/>
      </w:divBdr>
    </w:div>
    <w:div w:id="798693145">
      <w:bodyDiv w:val="1"/>
      <w:marLeft w:val="0"/>
      <w:marRight w:val="0"/>
      <w:marTop w:val="0"/>
      <w:marBottom w:val="0"/>
      <w:divBdr>
        <w:top w:val="none" w:sz="0" w:space="0" w:color="auto"/>
        <w:left w:val="none" w:sz="0" w:space="0" w:color="auto"/>
        <w:bottom w:val="none" w:sz="0" w:space="0" w:color="auto"/>
        <w:right w:val="none" w:sz="0" w:space="0" w:color="auto"/>
      </w:divBdr>
    </w:div>
    <w:div w:id="798765414">
      <w:bodyDiv w:val="1"/>
      <w:marLeft w:val="0"/>
      <w:marRight w:val="0"/>
      <w:marTop w:val="0"/>
      <w:marBottom w:val="0"/>
      <w:divBdr>
        <w:top w:val="none" w:sz="0" w:space="0" w:color="auto"/>
        <w:left w:val="none" w:sz="0" w:space="0" w:color="auto"/>
        <w:bottom w:val="none" w:sz="0" w:space="0" w:color="auto"/>
        <w:right w:val="none" w:sz="0" w:space="0" w:color="auto"/>
      </w:divBdr>
    </w:div>
    <w:div w:id="798841500">
      <w:bodyDiv w:val="1"/>
      <w:marLeft w:val="0"/>
      <w:marRight w:val="0"/>
      <w:marTop w:val="0"/>
      <w:marBottom w:val="0"/>
      <w:divBdr>
        <w:top w:val="none" w:sz="0" w:space="0" w:color="auto"/>
        <w:left w:val="none" w:sz="0" w:space="0" w:color="auto"/>
        <w:bottom w:val="none" w:sz="0" w:space="0" w:color="auto"/>
        <w:right w:val="none" w:sz="0" w:space="0" w:color="auto"/>
      </w:divBdr>
    </w:div>
    <w:div w:id="799105262">
      <w:bodyDiv w:val="1"/>
      <w:marLeft w:val="0"/>
      <w:marRight w:val="0"/>
      <w:marTop w:val="0"/>
      <w:marBottom w:val="0"/>
      <w:divBdr>
        <w:top w:val="none" w:sz="0" w:space="0" w:color="auto"/>
        <w:left w:val="none" w:sz="0" w:space="0" w:color="auto"/>
        <w:bottom w:val="none" w:sz="0" w:space="0" w:color="auto"/>
        <w:right w:val="none" w:sz="0" w:space="0" w:color="auto"/>
      </w:divBdr>
    </w:div>
    <w:div w:id="799418174">
      <w:bodyDiv w:val="1"/>
      <w:marLeft w:val="0"/>
      <w:marRight w:val="0"/>
      <w:marTop w:val="0"/>
      <w:marBottom w:val="0"/>
      <w:divBdr>
        <w:top w:val="none" w:sz="0" w:space="0" w:color="auto"/>
        <w:left w:val="none" w:sz="0" w:space="0" w:color="auto"/>
        <w:bottom w:val="none" w:sz="0" w:space="0" w:color="auto"/>
        <w:right w:val="none" w:sz="0" w:space="0" w:color="auto"/>
      </w:divBdr>
    </w:div>
    <w:div w:id="799500629">
      <w:bodyDiv w:val="1"/>
      <w:marLeft w:val="0"/>
      <w:marRight w:val="0"/>
      <w:marTop w:val="0"/>
      <w:marBottom w:val="0"/>
      <w:divBdr>
        <w:top w:val="none" w:sz="0" w:space="0" w:color="auto"/>
        <w:left w:val="none" w:sz="0" w:space="0" w:color="auto"/>
        <w:bottom w:val="none" w:sz="0" w:space="0" w:color="auto"/>
        <w:right w:val="none" w:sz="0" w:space="0" w:color="auto"/>
      </w:divBdr>
    </w:div>
    <w:div w:id="799762595">
      <w:bodyDiv w:val="1"/>
      <w:marLeft w:val="0"/>
      <w:marRight w:val="0"/>
      <w:marTop w:val="0"/>
      <w:marBottom w:val="0"/>
      <w:divBdr>
        <w:top w:val="none" w:sz="0" w:space="0" w:color="auto"/>
        <w:left w:val="none" w:sz="0" w:space="0" w:color="auto"/>
        <w:bottom w:val="none" w:sz="0" w:space="0" w:color="auto"/>
        <w:right w:val="none" w:sz="0" w:space="0" w:color="auto"/>
      </w:divBdr>
    </w:div>
    <w:div w:id="799804067">
      <w:bodyDiv w:val="1"/>
      <w:marLeft w:val="0"/>
      <w:marRight w:val="0"/>
      <w:marTop w:val="0"/>
      <w:marBottom w:val="0"/>
      <w:divBdr>
        <w:top w:val="none" w:sz="0" w:space="0" w:color="auto"/>
        <w:left w:val="none" w:sz="0" w:space="0" w:color="auto"/>
        <w:bottom w:val="none" w:sz="0" w:space="0" w:color="auto"/>
        <w:right w:val="none" w:sz="0" w:space="0" w:color="auto"/>
      </w:divBdr>
    </w:div>
    <w:div w:id="800148232">
      <w:bodyDiv w:val="1"/>
      <w:marLeft w:val="0"/>
      <w:marRight w:val="0"/>
      <w:marTop w:val="0"/>
      <w:marBottom w:val="0"/>
      <w:divBdr>
        <w:top w:val="none" w:sz="0" w:space="0" w:color="auto"/>
        <w:left w:val="none" w:sz="0" w:space="0" w:color="auto"/>
        <w:bottom w:val="none" w:sz="0" w:space="0" w:color="auto"/>
        <w:right w:val="none" w:sz="0" w:space="0" w:color="auto"/>
      </w:divBdr>
    </w:div>
    <w:div w:id="800194942">
      <w:bodyDiv w:val="1"/>
      <w:marLeft w:val="0"/>
      <w:marRight w:val="0"/>
      <w:marTop w:val="0"/>
      <w:marBottom w:val="0"/>
      <w:divBdr>
        <w:top w:val="none" w:sz="0" w:space="0" w:color="auto"/>
        <w:left w:val="none" w:sz="0" w:space="0" w:color="auto"/>
        <w:bottom w:val="none" w:sz="0" w:space="0" w:color="auto"/>
        <w:right w:val="none" w:sz="0" w:space="0" w:color="auto"/>
      </w:divBdr>
    </w:div>
    <w:div w:id="800222606">
      <w:bodyDiv w:val="1"/>
      <w:marLeft w:val="0"/>
      <w:marRight w:val="0"/>
      <w:marTop w:val="0"/>
      <w:marBottom w:val="0"/>
      <w:divBdr>
        <w:top w:val="none" w:sz="0" w:space="0" w:color="auto"/>
        <w:left w:val="none" w:sz="0" w:space="0" w:color="auto"/>
        <w:bottom w:val="none" w:sz="0" w:space="0" w:color="auto"/>
        <w:right w:val="none" w:sz="0" w:space="0" w:color="auto"/>
      </w:divBdr>
    </w:div>
    <w:div w:id="800342996">
      <w:bodyDiv w:val="1"/>
      <w:marLeft w:val="0"/>
      <w:marRight w:val="0"/>
      <w:marTop w:val="0"/>
      <w:marBottom w:val="0"/>
      <w:divBdr>
        <w:top w:val="none" w:sz="0" w:space="0" w:color="auto"/>
        <w:left w:val="none" w:sz="0" w:space="0" w:color="auto"/>
        <w:bottom w:val="none" w:sz="0" w:space="0" w:color="auto"/>
        <w:right w:val="none" w:sz="0" w:space="0" w:color="auto"/>
      </w:divBdr>
    </w:div>
    <w:div w:id="800417230">
      <w:bodyDiv w:val="1"/>
      <w:marLeft w:val="0"/>
      <w:marRight w:val="0"/>
      <w:marTop w:val="0"/>
      <w:marBottom w:val="0"/>
      <w:divBdr>
        <w:top w:val="none" w:sz="0" w:space="0" w:color="auto"/>
        <w:left w:val="none" w:sz="0" w:space="0" w:color="auto"/>
        <w:bottom w:val="none" w:sz="0" w:space="0" w:color="auto"/>
        <w:right w:val="none" w:sz="0" w:space="0" w:color="auto"/>
      </w:divBdr>
    </w:div>
    <w:div w:id="800465079">
      <w:bodyDiv w:val="1"/>
      <w:marLeft w:val="0"/>
      <w:marRight w:val="0"/>
      <w:marTop w:val="0"/>
      <w:marBottom w:val="0"/>
      <w:divBdr>
        <w:top w:val="none" w:sz="0" w:space="0" w:color="auto"/>
        <w:left w:val="none" w:sz="0" w:space="0" w:color="auto"/>
        <w:bottom w:val="none" w:sz="0" w:space="0" w:color="auto"/>
        <w:right w:val="none" w:sz="0" w:space="0" w:color="auto"/>
      </w:divBdr>
    </w:div>
    <w:div w:id="800615628">
      <w:bodyDiv w:val="1"/>
      <w:marLeft w:val="0"/>
      <w:marRight w:val="0"/>
      <w:marTop w:val="0"/>
      <w:marBottom w:val="0"/>
      <w:divBdr>
        <w:top w:val="none" w:sz="0" w:space="0" w:color="auto"/>
        <w:left w:val="none" w:sz="0" w:space="0" w:color="auto"/>
        <w:bottom w:val="none" w:sz="0" w:space="0" w:color="auto"/>
        <w:right w:val="none" w:sz="0" w:space="0" w:color="auto"/>
      </w:divBdr>
    </w:div>
    <w:div w:id="800730197">
      <w:bodyDiv w:val="1"/>
      <w:marLeft w:val="0"/>
      <w:marRight w:val="0"/>
      <w:marTop w:val="0"/>
      <w:marBottom w:val="0"/>
      <w:divBdr>
        <w:top w:val="none" w:sz="0" w:space="0" w:color="auto"/>
        <w:left w:val="none" w:sz="0" w:space="0" w:color="auto"/>
        <w:bottom w:val="none" w:sz="0" w:space="0" w:color="auto"/>
        <w:right w:val="none" w:sz="0" w:space="0" w:color="auto"/>
      </w:divBdr>
    </w:div>
    <w:div w:id="800852898">
      <w:bodyDiv w:val="1"/>
      <w:marLeft w:val="0"/>
      <w:marRight w:val="0"/>
      <w:marTop w:val="0"/>
      <w:marBottom w:val="0"/>
      <w:divBdr>
        <w:top w:val="none" w:sz="0" w:space="0" w:color="auto"/>
        <w:left w:val="none" w:sz="0" w:space="0" w:color="auto"/>
        <w:bottom w:val="none" w:sz="0" w:space="0" w:color="auto"/>
        <w:right w:val="none" w:sz="0" w:space="0" w:color="auto"/>
      </w:divBdr>
    </w:div>
    <w:div w:id="800926228">
      <w:bodyDiv w:val="1"/>
      <w:marLeft w:val="0"/>
      <w:marRight w:val="0"/>
      <w:marTop w:val="0"/>
      <w:marBottom w:val="0"/>
      <w:divBdr>
        <w:top w:val="none" w:sz="0" w:space="0" w:color="auto"/>
        <w:left w:val="none" w:sz="0" w:space="0" w:color="auto"/>
        <w:bottom w:val="none" w:sz="0" w:space="0" w:color="auto"/>
        <w:right w:val="none" w:sz="0" w:space="0" w:color="auto"/>
      </w:divBdr>
    </w:div>
    <w:div w:id="801265598">
      <w:bodyDiv w:val="1"/>
      <w:marLeft w:val="0"/>
      <w:marRight w:val="0"/>
      <w:marTop w:val="0"/>
      <w:marBottom w:val="0"/>
      <w:divBdr>
        <w:top w:val="none" w:sz="0" w:space="0" w:color="auto"/>
        <w:left w:val="none" w:sz="0" w:space="0" w:color="auto"/>
        <w:bottom w:val="none" w:sz="0" w:space="0" w:color="auto"/>
        <w:right w:val="none" w:sz="0" w:space="0" w:color="auto"/>
      </w:divBdr>
    </w:div>
    <w:div w:id="801969872">
      <w:bodyDiv w:val="1"/>
      <w:marLeft w:val="0"/>
      <w:marRight w:val="0"/>
      <w:marTop w:val="0"/>
      <w:marBottom w:val="0"/>
      <w:divBdr>
        <w:top w:val="none" w:sz="0" w:space="0" w:color="auto"/>
        <w:left w:val="none" w:sz="0" w:space="0" w:color="auto"/>
        <w:bottom w:val="none" w:sz="0" w:space="0" w:color="auto"/>
        <w:right w:val="none" w:sz="0" w:space="0" w:color="auto"/>
      </w:divBdr>
    </w:div>
    <w:div w:id="802231808">
      <w:bodyDiv w:val="1"/>
      <w:marLeft w:val="0"/>
      <w:marRight w:val="0"/>
      <w:marTop w:val="0"/>
      <w:marBottom w:val="0"/>
      <w:divBdr>
        <w:top w:val="none" w:sz="0" w:space="0" w:color="auto"/>
        <w:left w:val="none" w:sz="0" w:space="0" w:color="auto"/>
        <w:bottom w:val="none" w:sz="0" w:space="0" w:color="auto"/>
        <w:right w:val="none" w:sz="0" w:space="0" w:color="auto"/>
      </w:divBdr>
    </w:div>
    <w:div w:id="802309162">
      <w:bodyDiv w:val="1"/>
      <w:marLeft w:val="0"/>
      <w:marRight w:val="0"/>
      <w:marTop w:val="0"/>
      <w:marBottom w:val="0"/>
      <w:divBdr>
        <w:top w:val="none" w:sz="0" w:space="0" w:color="auto"/>
        <w:left w:val="none" w:sz="0" w:space="0" w:color="auto"/>
        <w:bottom w:val="none" w:sz="0" w:space="0" w:color="auto"/>
        <w:right w:val="none" w:sz="0" w:space="0" w:color="auto"/>
      </w:divBdr>
    </w:div>
    <w:div w:id="802845080">
      <w:bodyDiv w:val="1"/>
      <w:marLeft w:val="0"/>
      <w:marRight w:val="0"/>
      <w:marTop w:val="0"/>
      <w:marBottom w:val="0"/>
      <w:divBdr>
        <w:top w:val="none" w:sz="0" w:space="0" w:color="auto"/>
        <w:left w:val="none" w:sz="0" w:space="0" w:color="auto"/>
        <w:bottom w:val="none" w:sz="0" w:space="0" w:color="auto"/>
        <w:right w:val="none" w:sz="0" w:space="0" w:color="auto"/>
      </w:divBdr>
    </w:div>
    <w:div w:id="803042752">
      <w:bodyDiv w:val="1"/>
      <w:marLeft w:val="0"/>
      <w:marRight w:val="0"/>
      <w:marTop w:val="0"/>
      <w:marBottom w:val="0"/>
      <w:divBdr>
        <w:top w:val="none" w:sz="0" w:space="0" w:color="auto"/>
        <w:left w:val="none" w:sz="0" w:space="0" w:color="auto"/>
        <w:bottom w:val="none" w:sz="0" w:space="0" w:color="auto"/>
        <w:right w:val="none" w:sz="0" w:space="0" w:color="auto"/>
      </w:divBdr>
    </w:div>
    <w:div w:id="803161842">
      <w:bodyDiv w:val="1"/>
      <w:marLeft w:val="0"/>
      <w:marRight w:val="0"/>
      <w:marTop w:val="0"/>
      <w:marBottom w:val="0"/>
      <w:divBdr>
        <w:top w:val="none" w:sz="0" w:space="0" w:color="auto"/>
        <w:left w:val="none" w:sz="0" w:space="0" w:color="auto"/>
        <w:bottom w:val="none" w:sz="0" w:space="0" w:color="auto"/>
        <w:right w:val="none" w:sz="0" w:space="0" w:color="auto"/>
      </w:divBdr>
    </w:div>
    <w:div w:id="803741343">
      <w:bodyDiv w:val="1"/>
      <w:marLeft w:val="0"/>
      <w:marRight w:val="0"/>
      <w:marTop w:val="0"/>
      <w:marBottom w:val="0"/>
      <w:divBdr>
        <w:top w:val="none" w:sz="0" w:space="0" w:color="auto"/>
        <w:left w:val="none" w:sz="0" w:space="0" w:color="auto"/>
        <w:bottom w:val="none" w:sz="0" w:space="0" w:color="auto"/>
        <w:right w:val="none" w:sz="0" w:space="0" w:color="auto"/>
      </w:divBdr>
    </w:div>
    <w:div w:id="803891338">
      <w:bodyDiv w:val="1"/>
      <w:marLeft w:val="0"/>
      <w:marRight w:val="0"/>
      <w:marTop w:val="0"/>
      <w:marBottom w:val="0"/>
      <w:divBdr>
        <w:top w:val="none" w:sz="0" w:space="0" w:color="auto"/>
        <w:left w:val="none" w:sz="0" w:space="0" w:color="auto"/>
        <w:bottom w:val="none" w:sz="0" w:space="0" w:color="auto"/>
        <w:right w:val="none" w:sz="0" w:space="0" w:color="auto"/>
      </w:divBdr>
    </w:div>
    <w:div w:id="804005592">
      <w:bodyDiv w:val="1"/>
      <w:marLeft w:val="0"/>
      <w:marRight w:val="0"/>
      <w:marTop w:val="0"/>
      <w:marBottom w:val="0"/>
      <w:divBdr>
        <w:top w:val="none" w:sz="0" w:space="0" w:color="auto"/>
        <w:left w:val="none" w:sz="0" w:space="0" w:color="auto"/>
        <w:bottom w:val="none" w:sz="0" w:space="0" w:color="auto"/>
        <w:right w:val="none" w:sz="0" w:space="0" w:color="auto"/>
      </w:divBdr>
    </w:div>
    <w:div w:id="804473060">
      <w:bodyDiv w:val="1"/>
      <w:marLeft w:val="0"/>
      <w:marRight w:val="0"/>
      <w:marTop w:val="0"/>
      <w:marBottom w:val="0"/>
      <w:divBdr>
        <w:top w:val="none" w:sz="0" w:space="0" w:color="auto"/>
        <w:left w:val="none" w:sz="0" w:space="0" w:color="auto"/>
        <w:bottom w:val="none" w:sz="0" w:space="0" w:color="auto"/>
        <w:right w:val="none" w:sz="0" w:space="0" w:color="auto"/>
      </w:divBdr>
    </w:div>
    <w:div w:id="804616719">
      <w:bodyDiv w:val="1"/>
      <w:marLeft w:val="0"/>
      <w:marRight w:val="0"/>
      <w:marTop w:val="0"/>
      <w:marBottom w:val="0"/>
      <w:divBdr>
        <w:top w:val="none" w:sz="0" w:space="0" w:color="auto"/>
        <w:left w:val="none" w:sz="0" w:space="0" w:color="auto"/>
        <w:bottom w:val="none" w:sz="0" w:space="0" w:color="auto"/>
        <w:right w:val="none" w:sz="0" w:space="0" w:color="auto"/>
      </w:divBdr>
    </w:div>
    <w:div w:id="804856816">
      <w:bodyDiv w:val="1"/>
      <w:marLeft w:val="0"/>
      <w:marRight w:val="0"/>
      <w:marTop w:val="0"/>
      <w:marBottom w:val="0"/>
      <w:divBdr>
        <w:top w:val="none" w:sz="0" w:space="0" w:color="auto"/>
        <w:left w:val="none" w:sz="0" w:space="0" w:color="auto"/>
        <w:bottom w:val="none" w:sz="0" w:space="0" w:color="auto"/>
        <w:right w:val="none" w:sz="0" w:space="0" w:color="auto"/>
      </w:divBdr>
    </w:div>
    <w:div w:id="805125771">
      <w:bodyDiv w:val="1"/>
      <w:marLeft w:val="0"/>
      <w:marRight w:val="0"/>
      <w:marTop w:val="0"/>
      <w:marBottom w:val="0"/>
      <w:divBdr>
        <w:top w:val="none" w:sz="0" w:space="0" w:color="auto"/>
        <w:left w:val="none" w:sz="0" w:space="0" w:color="auto"/>
        <w:bottom w:val="none" w:sz="0" w:space="0" w:color="auto"/>
        <w:right w:val="none" w:sz="0" w:space="0" w:color="auto"/>
      </w:divBdr>
    </w:div>
    <w:div w:id="805392151">
      <w:bodyDiv w:val="1"/>
      <w:marLeft w:val="0"/>
      <w:marRight w:val="0"/>
      <w:marTop w:val="0"/>
      <w:marBottom w:val="0"/>
      <w:divBdr>
        <w:top w:val="none" w:sz="0" w:space="0" w:color="auto"/>
        <w:left w:val="none" w:sz="0" w:space="0" w:color="auto"/>
        <w:bottom w:val="none" w:sz="0" w:space="0" w:color="auto"/>
        <w:right w:val="none" w:sz="0" w:space="0" w:color="auto"/>
      </w:divBdr>
    </w:div>
    <w:div w:id="805515442">
      <w:bodyDiv w:val="1"/>
      <w:marLeft w:val="0"/>
      <w:marRight w:val="0"/>
      <w:marTop w:val="0"/>
      <w:marBottom w:val="0"/>
      <w:divBdr>
        <w:top w:val="none" w:sz="0" w:space="0" w:color="auto"/>
        <w:left w:val="none" w:sz="0" w:space="0" w:color="auto"/>
        <w:bottom w:val="none" w:sz="0" w:space="0" w:color="auto"/>
        <w:right w:val="none" w:sz="0" w:space="0" w:color="auto"/>
      </w:divBdr>
    </w:div>
    <w:div w:id="805665293">
      <w:bodyDiv w:val="1"/>
      <w:marLeft w:val="0"/>
      <w:marRight w:val="0"/>
      <w:marTop w:val="0"/>
      <w:marBottom w:val="0"/>
      <w:divBdr>
        <w:top w:val="none" w:sz="0" w:space="0" w:color="auto"/>
        <w:left w:val="none" w:sz="0" w:space="0" w:color="auto"/>
        <w:bottom w:val="none" w:sz="0" w:space="0" w:color="auto"/>
        <w:right w:val="none" w:sz="0" w:space="0" w:color="auto"/>
      </w:divBdr>
    </w:div>
    <w:div w:id="805666273">
      <w:bodyDiv w:val="1"/>
      <w:marLeft w:val="0"/>
      <w:marRight w:val="0"/>
      <w:marTop w:val="0"/>
      <w:marBottom w:val="0"/>
      <w:divBdr>
        <w:top w:val="none" w:sz="0" w:space="0" w:color="auto"/>
        <w:left w:val="none" w:sz="0" w:space="0" w:color="auto"/>
        <w:bottom w:val="none" w:sz="0" w:space="0" w:color="auto"/>
        <w:right w:val="none" w:sz="0" w:space="0" w:color="auto"/>
      </w:divBdr>
    </w:div>
    <w:div w:id="805775132">
      <w:bodyDiv w:val="1"/>
      <w:marLeft w:val="0"/>
      <w:marRight w:val="0"/>
      <w:marTop w:val="0"/>
      <w:marBottom w:val="0"/>
      <w:divBdr>
        <w:top w:val="none" w:sz="0" w:space="0" w:color="auto"/>
        <w:left w:val="none" w:sz="0" w:space="0" w:color="auto"/>
        <w:bottom w:val="none" w:sz="0" w:space="0" w:color="auto"/>
        <w:right w:val="none" w:sz="0" w:space="0" w:color="auto"/>
      </w:divBdr>
    </w:div>
    <w:div w:id="805925661">
      <w:bodyDiv w:val="1"/>
      <w:marLeft w:val="0"/>
      <w:marRight w:val="0"/>
      <w:marTop w:val="0"/>
      <w:marBottom w:val="0"/>
      <w:divBdr>
        <w:top w:val="none" w:sz="0" w:space="0" w:color="auto"/>
        <w:left w:val="none" w:sz="0" w:space="0" w:color="auto"/>
        <w:bottom w:val="none" w:sz="0" w:space="0" w:color="auto"/>
        <w:right w:val="none" w:sz="0" w:space="0" w:color="auto"/>
      </w:divBdr>
    </w:div>
    <w:div w:id="806321564">
      <w:bodyDiv w:val="1"/>
      <w:marLeft w:val="0"/>
      <w:marRight w:val="0"/>
      <w:marTop w:val="0"/>
      <w:marBottom w:val="0"/>
      <w:divBdr>
        <w:top w:val="none" w:sz="0" w:space="0" w:color="auto"/>
        <w:left w:val="none" w:sz="0" w:space="0" w:color="auto"/>
        <w:bottom w:val="none" w:sz="0" w:space="0" w:color="auto"/>
        <w:right w:val="none" w:sz="0" w:space="0" w:color="auto"/>
      </w:divBdr>
    </w:div>
    <w:div w:id="806432158">
      <w:bodyDiv w:val="1"/>
      <w:marLeft w:val="0"/>
      <w:marRight w:val="0"/>
      <w:marTop w:val="0"/>
      <w:marBottom w:val="0"/>
      <w:divBdr>
        <w:top w:val="none" w:sz="0" w:space="0" w:color="auto"/>
        <w:left w:val="none" w:sz="0" w:space="0" w:color="auto"/>
        <w:bottom w:val="none" w:sz="0" w:space="0" w:color="auto"/>
        <w:right w:val="none" w:sz="0" w:space="0" w:color="auto"/>
      </w:divBdr>
    </w:div>
    <w:div w:id="806554327">
      <w:bodyDiv w:val="1"/>
      <w:marLeft w:val="0"/>
      <w:marRight w:val="0"/>
      <w:marTop w:val="0"/>
      <w:marBottom w:val="0"/>
      <w:divBdr>
        <w:top w:val="none" w:sz="0" w:space="0" w:color="auto"/>
        <w:left w:val="none" w:sz="0" w:space="0" w:color="auto"/>
        <w:bottom w:val="none" w:sz="0" w:space="0" w:color="auto"/>
        <w:right w:val="none" w:sz="0" w:space="0" w:color="auto"/>
      </w:divBdr>
    </w:div>
    <w:div w:id="806631428">
      <w:bodyDiv w:val="1"/>
      <w:marLeft w:val="0"/>
      <w:marRight w:val="0"/>
      <w:marTop w:val="0"/>
      <w:marBottom w:val="0"/>
      <w:divBdr>
        <w:top w:val="none" w:sz="0" w:space="0" w:color="auto"/>
        <w:left w:val="none" w:sz="0" w:space="0" w:color="auto"/>
        <w:bottom w:val="none" w:sz="0" w:space="0" w:color="auto"/>
        <w:right w:val="none" w:sz="0" w:space="0" w:color="auto"/>
      </w:divBdr>
    </w:div>
    <w:div w:id="806749312">
      <w:bodyDiv w:val="1"/>
      <w:marLeft w:val="0"/>
      <w:marRight w:val="0"/>
      <w:marTop w:val="0"/>
      <w:marBottom w:val="0"/>
      <w:divBdr>
        <w:top w:val="none" w:sz="0" w:space="0" w:color="auto"/>
        <w:left w:val="none" w:sz="0" w:space="0" w:color="auto"/>
        <w:bottom w:val="none" w:sz="0" w:space="0" w:color="auto"/>
        <w:right w:val="none" w:sz="0" w:space="0" w:color="auto"/>
      </w:divBdr>
    </w:div>
    <w:div w:id="806775813">
      <w:bodyDiv w:val="1"/>
      <w:marLeft w:val="0"/>
      <w:marRight w:val="0"/>
      <w:marTop w:val="0"/>
      <w:marBottom w:val="0"/>
      <w:divBdr>
        <w:top w:val="none" w:sz="0" w:space="0" w:color="auto"/>
        <w:left w:val="none" w:sz="0" w:space="0" w:color="auto"/>
        <w:bottom w:val="none" w:sz="0" w:space="0" w:color="auto"/>
        <w:right w:val="none" w:sz="0" w:space="0" w:color="auto"/>
      </w:divBdr>
    </w:div>
    <w:div w:id="807085673">
      <w:bodyDiv w:val="1"/>
      <w:marLeft w:val="0"/>
      <w:marRight w:val="0"/>
      <w:marTop w:val="0"/>
      <w:marBottom w:val="0"/>
      <w:divBdr>
        <w:top w:val="none" w:sz="0" w:space="0" w:color="auto"/>
        <w:left w:val="none" w:sz="0" w:space="0" w:color="auto"/>
        <w:bottom w:val="none" w:sz="0" w:space="0" w:color="auto"/>
        <w:right w:val="none" w:sz="0" w:space="0" w:color="auto"/>
      </w:divBdr>
    </w:div>
    <w:div w:id="807239287">
      <w:bodyDiv w:val="1"/>
      <w:marLeft w:val="0"/>
      <w:marRight w:val="0"/>
      <w:marTop w:val="0"/>
      <w:marBottom w:val="0"/>
      <w:divBdr>
        <w:top w:val="none" w:sz="0" w:space="0" w:color="auto"/>
        <w:left w:val="none" w:sz="0" w:space="0" w:color="auto"/>
        <w:bottom w:val="none" w:sz="0" w:space="0" w:color="auto"/>
        <w:right w:val="none" w:sz="0" w:space="0" w:color="auto"/>
      </w:divBdr>
    </w:div>
    <w:div w:id="807361263">
      <w:bodyDiv w:val="1"/>
      <w:marLeft w:val="0"/>
      <w:marRight w:val="0"/>
      <w:marTop w:val="0"/>
      <w:marBottom w:val="0"/>
      <w:divBdr>
        <w:top w:val="none" w:sz="0" w:space="0" w:color="auto"/>
        <w:left w:val="none" w:sz="0" w:space="0" w:color="auto"/>
        <w:bottom w:val="none" w:sz="0" w:space="0" w:color="auto"/>
        <w:right w:val="none" w:sz="0" w:space="0" w:color="auto"/>
      </w:divBdr>
    </w:div>
    <w:div w:id="807631949">
      <w:bodyDiv w:val="1"/>
      <w:marLeft w:val="0"/>
      <w:marRight w:val="0"/>
      <w:marTop w:val="0"/>
      <w:marBottom w:val="0"/>
      <w:divBdr>
        <w:top w:val="none" w:sz="0" w:space="0" w:color="auto"/>
        <w:left w:val="none" w:sz="0" w:space="0" w:color="auto"/>
        <w:bottom w:val="none" w:sz="0" w:space="0" w:color="auto"/>
        <w:right w:val="none" w:sz="0" w:space="0" w:color="auto"/>
      </w:divBdr>
    </w:div>
    <w:div w:id="807823902">
      <w:bodyDiv w:val="1"/>
      <w:marLeft w:val="0"/>
      <w:marRight w:val="0"/>
      <w:marTop w:val="0"/>
      <w:marBottom w:val="0"/>
      <w:divBdr>
        <w:top w:val="none" w:sz="0" w:space="0" w:color="auto"/>
        <w:left w:val="none" w:sz="0" w:space="0" w:color="auto"/>
        <w:bottom w:val="none" w:sz="0" w:space="0" w:color="auto"/>
        <w:right w:val="none" w:sz="0" w:space="0" w:color="auto"/>
      </w:divBdr>
    </w:div>
    <w:div w:id="807894324">
      <w:bodyDiv w:val="1"/>
      <w:marLeft w:val="0"/>
      <w:marRight w:val="0"/>
      <w:marTop w:val="0"/>
      <w:marBottom w:val="0"/>
      <w:divBdr>
        <w:top w:val="none" w:sz="0" w:space="0" w:color="auto"/>
        <w:left w:val="none" w:sz="0" w:space="0" w:color="auto"/>
        <w:bottom w:val="none" w:sz="0" w:space="0" w:color="auto"/>
        <w:right w:val="none" w:sz="0" w:space="0" w:color="auto"/>
      </w:divBdr>
    </w:div>
    <w:div w:id="807937671">
      <w:bodyDiv w:val="1"/>
      <w:marLeft w:val="0"/>
      <w:marRight w:val="0"/>
      <w:marTop w:val="0"/>
      <w:marBottom w:val="0"/>
      <w:divBdr>
        <w:top w:val="none" w:sz="0" w:space="0" w:color="auto"/>
        <w:left w:val="none" w:sz="0" w:space="0" w:color="auto"/>
        <w:bottom w:val="none" w:sz="0" w:space="0" w:color="auto"/>
        <w:right w:val="none" w:sz="0" w:space="0" w:color="auto"/>
      </w:divBdr>
    </w:div>
    <w:div w:id="808014341">
      <w:bodyDiv w:val="1"/>
      <w:marLeft w:val="0"/>
      <w:marRight w:val="0"/>
      <w:marTop w:val="0"/>
      <w:marBottom w:val="0"/>
      <w:divBdr>
        <w:top w:val="none" w:sz="0" w:space="0" w:color="auto"/>
        <w:left w:val="none" w:sz="0" w:space="0" w:color="auto"/>
        <w:bottom w:val="none" w:sz="0" w:space="0" w:color="auto"/>
        <w:right w:val="none" w:sz="0" w:space="0" w:color="auto"/>
      </w:divBdr>
    </w:div>
    <w:div w:id="808090856">
      <w:bodyDiv w:val="1"/>
      <w:marLeft w:val="0"/>
      <w:marRight w:val="0"/>
      <w:marTop w:val="0"/>
      <w:marBottom w:val="0"/>
      <w:divBdr>
        <w:top w:val="none" w:sz="0" w:space="0" w:color="auto"/>
        <w:left w:val="none" w:sz="0" w:space="0" w:color="auto"/>
        <w:bottom w:val="none" w:sz="0" w:space="0" w:color="auto"/>
        <w:right w:val="none" w:sz="0" w:space="0" w:color="auto"/>
      </w:divBdr>
    </w:div>
    <w:div w:id="808280445">
      <w:bodyDiv w:val="1"/>
      <w:marLeft w:val="0"/>
      <w:marRight w:val="0"/>
      <w:marTop w:val="0"/>
      <w:marBottom w:val="0"/>
      <w:divBdr>
        <w:top w:val="none" w:sz="0" w:space="0" w:color="auto"/>
        <w:left w:val="none" w:sz="0" w:space="0" w:color="auto"/>
        <w:bottom w:val="none" w:sz="0" w:space="0" w:color="auto"/>
        <w:right w:val="none" w:sz="0" w:space="0" w:color="auto"/>
      </w:divBdr>
    </w:div>
    <w:div w:id="808472849">
      <w:bodyDiv w:val="1"/>
      <w:marLeft w:val="0"/>
      <w:marRight w:val="0"/>
      <w:marTop w:val="0"/>
      <w:marBottom w:val="0"/>
      <w:divBdr>
        <w:top w:val="none" w:sz="0" w:space="0" w:color="auto"/>
        <w:left w:val="none" w:sz="0" w:space="0" w:color="auto"/>
        <w:bottom w:val="none" w:sz="0" w:space="0" w:color="auto"/>
        <w:right w:val="none" w:sz="0" w:space="0" w:color="auto"/>
      </w:divBdr>
    </w:div>
    <w:div w:id="809321453">
      <w:bodyDiv w:val="1"/>
      <w:marLeft w:val="0"/>
      <w:marRight w:val="0"/>
      <w:marTop w:val="0"/>
      <w:marBottom w:val="0"/>
      <w:divBdr>
        <w:top w:val="none" w:sz="0" w:space="0" w:color="auto"/>
        <w:left w:val="none" w:sz="0" w:space="0" w:color="auto"/>
        <w:bottom w:val="none" w:sz="0" w:space="0" w:color="auto"/>
        <w:right w:val="none" w:sz="0" w:space="0" w:color="auto"/>
      </w:divBdr>
    </w:div>
    <w:div w:id="809443998">
      <w:bodyDiv w:val="1"/>
      <w:marLeft w:val="0"/>
      <w:marRight w:val="0"/>
      <w:marTop w:val="0"/>
      <w:marBottom w:val="0"/>
      <w:divBdr>
        <w:top w:val="none" w:sz="0" w:space="0" w:color="auto"/>
        <w:left w:val="none" w:sz="0" w:space="0" w:color="auto"/>
        <w:bottom w:val="none" w:sz="0" w:space="0" w:color="auto"/>
        <w:right w:val="none" w:sz="0" w:space="0" w:color="auto"/>
      </w:divBdr>
    </w:div>
    <w:div w:id="809447218">
      <w:bodyDiv w:val="1"/>
      <w:marLeft w:val="0"/>
      <w:marRight w:val="0"/>
      <w:marTop w:val="0"/>
      <w:marBottom w:val="0"/>
      <w:divBdr>
        <w:top w:val="none" w:sz="0" w:space="0" w:color="auto"/>
        <w:left w:val="none" w:sz="0" w:space="0" w:color="auto"/>
        <w:bottom w:val="none" w:sz="0" w:space="0" w:color="auto"/>
        <w:right w:val="none" w:sz="0" w:space="0" w:color="auto"/>
      </w:divBdr>
    </w:div>
    <w:div w:id="809829084">
      <w:bodyDiv w:val="1"/>
      <w:marLeft w:val="0"/>
      <w:marRight w:val="0"/>
      <w:marTop w:val="0"/>
      <w:marBottom w:val="0"/>
      <w:divBdr>
        <w:top w:val="none" w:sz="0" w:space="0" w:color="auto"/>
        <w:left w:val="none" w:sz="0" w:space="0" w:color="auto"/>
        <w:bottom w:val="none" w:sz="0" w:space="0" w:color="auto"/>
        <w:right w:val="none" w:sz="0" w:space="0" w:color="auto"/>
      </w:divBdr>
    </w:div>
    <w:div w:id="810169057">
      <w:bodyDiv w:val="1"/>
      <w:marLeft w:val="0"/>
      <w:marRight w:val="0"/>
      <w:marTop w:val="0"/>
      <w:marBottom w:val="0"/>
      <w:divBdr>
        <w:top w:val="none" w:sz="0" w:space="0" w:color="auto"/>
        <w:left w:val="none" w:sz="0" w:space="0" w:color="auto"/>
        <w:bottom w:val="none" w:sz="0" w:space="0" w:color="auto"/>
        <w:right w:val="none" w:sz="0" w:space="0" w:color="auto"/>
      </w:divBdr>
    </w:div>
    <w:div w:id="811289954">
      <w:bodyDiv w:val="1"/>
      <w:marLeft w:val="0"/>
      <w:marRight w:val="0"/>
      <w:marTop w:val="0"/>
      <w:marBottom w:val="0"/>
      <w:divBdr>
        <w:top w:val="none" w:sz="0" w:space="0" w:color="auto"/>
        <w:left w:val="none" w:sz="0" w:space="0" w:color="auto"/>
        <w:bottom w:val="none" w:sz="0" w:space="0" w:color="auto"/>
        <w:right w:val="none" w:sz="0" w:space="0" w:color="auto"/>
      </w:divBdr>
    </w:div>
    <w:div w:id="811406387">
      <w:bodyDiv w:val="1"/>
      <w:marLeft w:val="0"/>
      <w:marRight w:val="0"/>
      <w:marTop w:val="0"/>
      <w:marBottom w:val="0"/>
      <w:divBdr>
        <w:top w:val="none" w:sz="0" w:space="0" w:color="auto"/>
        <w:left w:val="none" w:sz="0" w:space="0" w:color="auto"/>
        <w:bottom w:val="none" w:sz="0" w:space="0" w:color="auto"/>
        <w:right w:val="none" w:sz="0" w:space="0" w:color="auto"/>
      </w:divBdr>
    </w:div>
    <w:div w:id="811755037">
      <w:bodyDiv w:val="1"/>
      <w:marLeft w:val="0"/>
      <w:marRight w:val="0"/>
      <w:marTop w:val="0"/>
      <w:marBottom w:val="0"/>
      <w:divBdr>
        <w:top w:val="none" w:sz="0" w:space="0" w:color="auto"/>
        <w:left w:val="none" w:sz="0" w:space="0" w:color="auto"/>
        <w:bottom w:val="none" w:sz="0" w:space="0" w:color="auto"/>
        <w:right w:val="none" w:sz="0" w:space="0" w:color="auto"/>
      </w:divBdr>
    </w:div>
    <w:div w:id="811796146">
      <w:bodyDiv w:val="1"/>
      <w:marLeft w:val="0"/>
      <w:marRight w:val="0"/>
      <w:marTop w:val="0"/>
      <w:marBottom w:val="0"/>
      <w:divBdr>
        <w:top w:val="none" w:sz="0" w:space="0" w:color="auto"/>
        <w:left w:val="none" w:sz="0" w:space="0" w:color="auto"/>
        <w:bottom w:val="none" w:sz="0" w:space="0" w:color="auto"/>
        <w:right w:val="none" w:sz="0" w:space="0" w:color="auto"/>
      </w:divBdr>
    </w:div>
    <w:div w:id="812334890">
      <w:bodyDiv w:val="1"/>
      <w:marLeft w:val="0"/>
      <w:marRight w:val="0"/>
      <w:marTop w:val="0"/>
      <w:marBottom w:val="0"/>
      <w:divBdr>
        <w:top w:val="none" w:sz="0" w:space="0" w:color="auto"/>
        <w:left w:val="none" w:sz="0" w:space="0" w:color="auto"/>
        <w:bottom w:val="none" w:sz="0" w:space="0" w:color="auto"/>
        <w:right w:val="none" w:sz="0" w:space="0" w:color="auto"/>
      </w:divBdr>
    </w:div>
    <w:div w:id="812526397">
      <w:bodyDiv w:val="1"/>
      <w:marLeft w:val="0"/>
      <w:marRight w:val="0"/>
      <w:marTop w:val="0"/>
      <w:marBottom w:val="0"/>
      <w:divBdr>
        <w:top w:val="none" w:sz="0" w:space="0" w:color="auto"/>
        <w:left w:val="none" w:sz="0" w:space="0" w:color="auto"/>
        <w:bottom w:val="none" w:sz="0" w:space="0" w:color="auto"/>
        <w:right w:val="none" w:sz="0" w:space="0" w:color="auto"/>
      </w:divBdr>
    </w:div>
    <w:div w:id="812721282">
      <w:bodyDiv w:val="1"/>
      <w:marLeft w:val="0"/>
      <w:marRight w:val="0"/>
      <w:marTop w:val="0"/>
      <w:marBottom w:val="0"/>
      <w:divBdr>
        <w:top w:val="none" w:sz="0" w:space="0" w:color="auto"/>
        <w:left w:val="none" w:sz="0" w:space="0" w:color="auto"/>
        <w:bottom w:val="none" w:sz="0" w:space="0" w:color="auto"/>
        <w:right w:val="none" w:sz="0" w:space="0" w:color="auto"/>
      </w:divBdr>
    </w:div>
    <w:div w:id="812790302">
      <w:bodyDiv w:val="1"/>
      <w:marLeft w:val="0"/>
      <w:marRight w:val="0"/>
      <w:marTop w:val="0"/>
      <w:marBottom w:val="0"/>
      <w:divBdr>
        <w:top w:val="none" w:sz="0" w:space="0" w:color="auto"/>
        <w:left w:val="none" w:sz="0" w:space="0" w:color="auto"/>
        <w:bottom w:val="none" w:sz="0" w:space="0" w:color="auto"/>
        <w:right w:val="none" w:sz="0" w:space="0" w:color="auto"/>
      </w:divBdr>
    </w:div>
    <w:div w:id="812866711">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3064692">
      <w:bodyDiv w:val="1"/>
      <w:marLeft w:val="0"/>
      <w:marRight w:val="0"/>
      <w:marTop w:val="0"/>
      <w:marBottom w:val="0"/>
      <w:divBdr>
        <w:top w:val="none" w:sz="0" w:space="0" w:color="auto"/>
        <w:left w:val="none" w:sz="0" w:space="0" w:color="auto"/>
        <w:bottom w:val="none" w:sz="0" w:space="0" w:color="auto"/>
        <w:right w:val="none" w:sz="0" w:space="0" w:color="auto"/>
      </w:divBdr>
    </w:div>
    <w:div w:id="813334182">
      <w:bodyDiv w:val="1"/>
      <w:marLeft w:val="0"/>
      <w:marRight w:val="0"/>
      <w:marTop w:val="0"/>
      <w:marBottom w:val="0"/>
      <w:divBdr>
        <w:top w:val="none" w:sz="0" w:space="0" w:color="auto"/>
        <w:left w:val="none" w:sz="0" w:space="0" w:color="auto"/>
        <w:bottom w:val="none" w:sz="0" w:space="0" w:color="auto"/>
        <w:right w:val="none" w:sz="0" w:space="0" w:color="auto"/>
      </w:divBdr>
    </w:div>
    <w:div w:id="813445716">
      <w:bodyDiv w:val="1"/>
      <w:marLeft w:val="0"/>
      <w:marRight w:val="0"/>
      <w:marTop w:val="0"/>
      <w:marBottom w:val="0"/>
      <w:divBdr>
        <w:top w:val="none" w:sz="0" w:space="0" w:color="auto"/>
        <w:left w:val="none" w:sz="0" w:space="0" w:color="auto"/>
        <w:bottom w:val="none" w:sz="0" w:space="0" w:color="auto"/>
        <w:right w:val="none" w:sz="0" w:space="0" w:color="auto"/>
      </w:divBdr>
    </w:div>
    <w:div w:id="813529256">
      <w:bodyDiv w:val="1"/>
      <w:marLeft w:val="0"/>
      <w:marRight w:val="0"/>
      <w:marTop w:val="0"/>
      <w:marBottom w:val="0"/>
      <w:divBdr>
        <w:top w:val="none" w:sz="0" w:space="0" w:color="auto"/>
        <w:left w:val="none" w:sz="0" w:space="0" w:color="auto"/>
        <w:bottom w:val="none" w:sz="0" w:space="0" w:color="auto"/>
        <w:right w:val="none" w:sz="0" w:space="0" w:color="auto"/>
      </w:divBdr>
    </w:div>
    <w:div w:id="813564308">
      <w:bodyDiv w:val="1"/>
      <w:marLeft w:val="0"/>
      <w:marRight w:val="0"/>
      <w:marTop w:val="0"/>
      <w:marBottom w:val="0"/>
      <w:divBdr>
        <w:top w:val="none" w:sz="0" w:space="0" w:color="auto"/>
        <w:left w:val="none" w:sz="0" w:space="0" w:color="auto"/>
        <w:bottom w:val="none" w:sz="0" w:space="0" w:color="auto"/>
        <w:right w:val="none" w:sz="0" w:space="0" w:color="auto"/>
      </w:divBdr>
    </w:div>
    <w:div w:id="813647489">
      <w:bodyDiv w:val="1"/>
      <w:marLeft w:val="0"/>
      <w:marRight w:val="0"/>
      <w:marTop w:val="0"/>
      <w:marBottom w:val="0"/>
      <w:divBdr>
        <w:top w:val="none" w:sz="0" w:space="0" w:color="auto"/>
        <w:left w:val="none" w:sz="0" w:space="0" w:color="auto"/>
        <w:bottom w:val="none" w:sz="0" w:space="0" w:color="auto"/>
        <w:right w:val="none" w:sz="0" w:space="0" w:color="auto"/>
      </w:divBdr>
    </w:div>
    <w:div w:id="813718279">
      <w:bodyDiv w:val="1"/>
      <w:marLeft w:val="0"/>
      <w:marRight w:val="0"/>
      <w:marTop w:val="0"/>
      <w:marBottom w:val="0"/>
      <w:divBdr>
        <w:top w:val="none" w:sz="0" w:space="0" w:color="auto"/>
        <w:left w:val="none" w:sz="0" w:space="0" w:color="auto"/>
        <w:bottom w:val="none" w:sz="0" w:space="0" w:color="auto"/>
        <w:right w:val="none" w:sz="0" w:space="0" w:color="auto"/>
      </w:divBdr>
    </w:div>
    <w:div w:id="814300123">
      <w:bodyDiv w:val="1"/>
      <w:marLeft w:val="0"/>
      <w:marRight w:val="0"/>
      <w:marTop w:val="0"/>
      <w:marBottom w:val="0"/>
      <w:divBdr>
        <w:top w:val="none" w:sz="0" w:space="0" w:color="auto"/>
        <w:left w:val="none" w:sz="0" w:space="0" w:color="auto"/>
        <w:bottom w:val="none" w:sz="0" w:space="0" w:color="auto"/>
        <w:right w:val="none" w:sz="0" w:space="0" w:color="auto"/>
      </w:divBdr>
    </w:div>
    <w:div w:id="814370937">
      <w:bodyDiv w:val="1"/>
      <w:marLeft w:val="0"/>
      <w:marRight w:val="0"/>
      <w:marTop w:val="0"/>
      <w:marBottom w:val="0"/>
      <w:divBdr>
        <w:top w:val="none" w:sz="0" w:space="0" w:color="auto"/>
        <w:left w:val="none" w:sz="0" w:space="0" w:color="auto"/>
        <w:bottom w:val="none" w:sz="0" w:space="0" w:color="auto"/>
        <w:right w:val="none" w:sz="0" w:space="0" w:color="auto"/>
      </w:divBdr>
    </w:div>
    <w:div w:id="814378079">
      <w:bodyDiv w:val="1"/>
      <w:marLeft w:val="0"/>
      <w:marRight w:val="0"/>
      <w:marTop w:val="0"/>
      <w:marBottom w:val="0"/>
      <w:divBdr>
        <w:top w:val="none" w:sz="0" w:space="0" w:color="auto"/>
        <w:left w:val="none" w:sz="0" w:space="0" w:color="auto"/>
        <w:bottom w:val="none" w:sz="0" w:space="0" w:color="auto"/>
        <w:right w:val="none" w:sz="0" w:space="0" w:color="auto"/>
      </w:divBdr>
    </w:div>
    <w:div w:id="814417949">
      <w:bodyDiv w:val="1"/>
      <w:marLeft w:val="0"/>
      <w:marRight w:val="0"/>
      <w:marTop w:val="0"/>
      <w:marBottom w:val="0"/>
      <w:divBdr>
        <w:top w:val="none" w:sz="0" w:space="0" w:color="auto"/>
        <w:left w:val="none" w:sz="0" w:space="0" w:color="auto"/>
        <w:bottom w:val="none" w:sz="0" w:space="0" w:color="auto"/>
        <w:right w:val="none" w:sz="0" w:space="0" w:color="auto"/>
      </w:divBdr>
    </w:div>
    <w:div w:id="814447225">
      <w:bodyDiv w:val="1"/>
      <w:marLeft w:val="0"/>
      <w:marRight w:val="0"/>
      <w:marTop w:val="0"/>
      <w:marBottom w:val="0"/>
      <w:divBdr>
        <w:top w:val="none" w:sz="0" w:space="0" w:color="auto"/>
        <w:left w:val="none" w:sz="0" w:space="0" w:color="auto"/>
        <w:bottom w:val="none" w:sz="0" w:space="0" w:color="auto"/>
        <w:right w:val="none" w:sz="0" w:space="0" w:color="auto"/>
      </w:divBdr>
    </w:div>
    <w:div w:id="814487397">
      <w:bodyDiv w:val="1"/>
      <w:marLeft w:val="0"/>
      <w:marRight w:val="0"/>
      <w:marTop w:val="0"/>
      <w:marBottom w:val="0"/>
      <w:divBdr>
        <w:top w:val="none" w:sz="0" w:space="0" w:color="auto"/>
        <w:left w:val="none" w:sz="0" w:space="0" w:color="auto"/>
        <w:bottom w:val="none" w:sz="0" w:space="0" w:color="auto"/>
        <w:right w:val="none" w:sz="0" w:space="0" w:color="auto"/>
      </w:divBdr>
    </w:div>
    <w:div w:id="814493487">
      <w:bodyDiv w:val="1"/>
      <w:marLeft w:val="0"/>
      <w:marRight w:val="0"/>
      <w:marTop w:val="0"/>
      <w:marBottom w:val="0"/>
      <w:divBdr>
        <w:top w:val="none" w:sz="0" w:space="0" w:color="auto"/>
        <w:left w:val="none" w:sz="0" w:space="0" w:color="auto"/>
        <w:bottom w:val="none" w:sz="0" w:space="0" w:color="auto"/>
        <w:right w:val="none" w:sz="0" w:space="0" w:color="auto"/>
      </w:divBdr>
    </w:div>
    <w:div w:id="814562674">
      <w:bodyDiv w:val="1"/>
      <w:marLeft w:val="0"/>
      <w:marRight w:val="0"/>
      <w:marTop w:val="0"/>
      <w:marBottom w:val="0"/>
      <w:divBdr>
        <w:top w:val="none" w:sz="0" w:space="0" w:color="auto"/>
        <w:left w:val="none" w:sz="0" w:space="0" w:color="auto"/>
        <w:bottom w:val="none" w:sz="0" w:space="0" w:color="auto"/>
        <w:right w:val="none" w:sz="0" w:space="0" w:color="auto"/>
      </w:divBdr>
    </w:div>
    <w:div w:id="814679952">
      <w:bodyDiv w:val="1"/>
      <w:marLeft w:val="0"/>
      <w:marRight w:val="0"/>
      <w:marTop w:val="0"/>
      <w:marBottom w:val="0"/>
      <w:divBdr>
        <w:top w:val="none" w:sz="0" w:space="0" w:color="auto"/>
        <w:left w:val="none" w:sz="0" w:space="0" w:color="auto"/>
        <w:bottom w:val="none" w:sz="0" w:space="0" w:color="auto"/>
        <w:right w:val="none" w:sz="0" w:space="0" w:color="auto"/>
      </w:divBdr>
    </w:div>
    <w:div w:id="814682190">
      <w:bodyDiv w:val="1"/>
      <w:marLeft w:val="0"/>
      <w:marRight w:val="0"/>
      <w:marTop w:val="0"/>
      <w:marBottom w:val="0"/>
      <w:divBdr>
        <w:top w:val="none" w:sz="0" w:space="0" w:color="auto"/>
        <w:left w:val="none" w:sz="0" w:space="0" w:color="auto"/>
        <w:bottom w:val="none" w:sz="0" w:space="0" w:color="auto"/>
        <w:right w:val="none" w:sz="0" w:space="0" w:color="auto"/>
      </w:divBdr>
    </w:div>
    <w:div w:id="814839839">
      <w:bodyDiv w:val="1"/>
      <w:marLeft w:val="0"/>
      <w:marRight w:val="0"/>
      <w:marTop w:val="0"/>
      <w:marBottom w:val="0"/>
      <w:divBdr>
        <w:top w:val="none" w:sz="0" w:space="0" w:color="auto"/>
        <w:left w:val="none" w:sz="0" w:space="0" w:color="auto"/>
        <w:bottom w:val="none" w:sz="0" w:space="0" w:color="auto"/>
        <w:right w:val="none" w:sz="0" w:space="0" w:color="auto"/>
      </w:divBdr>
    </w:div>
    <w:div w:id="815411859">
      <w:bodyDiv w:val="1"/>
      <w:marLeft w:val="0"/>
      <w:marRight w:val="0"/>
      <w:marTop w:val="0"/>
      <w:marBottom w:val="0"/>
      <w:divBdr>
        <w:top w:val="none" w:sz="0" w:space="0" w:color="auto"/>
        <w:left w:val="none" w:sz="0" w:space="0" w:color="auto"/>
        <w:bottom w:val="none" w:sz="0" w:space="0" w:color="auto"/>
        <w:right w:val="none" w:sz="0" w:space="0" w:color="auto"/>
      </w:divBdr>
    </w:div>
    <w:div w:id="815686861">
      <w:bodyDiv w:val="1"/>
      <w:marLeft w:val="0"/>
      <w:marRight w:val="0"/>
      <w:marTop w:val="0"/>
      <w:marBottom w:val="0"/>
      <w:divBdr>
        <w:top w:val="none" w:sz="0" w:space="0" w:color="auto"/>
        <w:left w:val="none" w:sz="0" w:space="0" w:color="auto"/>
        <w:bottom w:val="none" w:sz="0" w:space="0" w:color="auto"/>
        <w:right w:val="none" w:sz="0" w:space="0" w:color="auto"/>
      </w:divBdr>
    </w:div>
    <w:div w:id="815924317">
      <w:bodyDiv w:val="1"/>
      <w:marLeft w:val="0"/>
      <w:marRight w:val="0"/>
      <w:marTop w:val="0"/>
      <w:marBottom w:val="0"/>
      <w:divBdr>
        <w:top w:val="none" w:sz="0" w:space="0" w:color="auto"/>
        <w:left w:val="none" w:sz="0" w:space="0" w:color="auto"/>
        <w:bottom w:val="none" w:sz="0" w:space="0" w:color="auto"/>
        <w:right w:val="none" w:sz="0" w:space="0" w:color="auto"/>
      </w:divBdr>
    </w:div>
    <w:div w:id="815998945">
      <w:bodyDiv w:val="1"/>
      <w:marLeft w:val="0"/>
      <w:marRight w:val="0"/>
      <w:marTop w:val="0"/>
      <w:marBottom w:val="0"/>
      <w:divBdr>
        <w:top w:val="none" w:sz="0" w:space="0" w:color="auto"/>
        <w:left w:val="none" w:sz="0" w:space="0" w:color="auto"/>
        <w:bottom w:val="none" w:sz="0" w:space="0" w:color="auto"/>
        <w:right w:val="none" w:sz="0" w:space="0" w:color="auto"/>
      </w:divBdr>
    </w:div>
    <w:div w:id="816186624">
      <w:bodyDiv w:val="1"/>
      <w:marLeft w:val="0"/>
      <w:marRight w:val="0"/>
      <w:marTop w:val="0"/>
      <w:marBottom w:val="0"/>
      <w:divBdr>
        <w:top w:val="none" w:sz="0" w:space="0" w:color="auto"/>
        <w:left w:val="none" w:sz="0" w:space="0" w:color="auto"/>
        <w:bottom w:val="none" w:sz="0" w:space="0" w:color="auto"/>
        <w:right w:val="none" w:sz="0" w:space="0" w:color="auto"/>
      </w:divBdr>
    </w:div>
    <w:div w:id="816268671">
      <w:bodyDiv w:val="1"/>
      <w:marLeft w:val="0"/>
      <w:marRight w:val="0"/>
      <w:marTop w:val="0"/>
      <w:marBottom w:val="0"/>
      <w:divBdr>
        <w:top w:val="none" w:sz="0" w:space="0" w:color="auto"/>
        <w:left w:val="none" w:sz="0" w:space="0" w:color="auto"/>
        <w:bottom w:val="none" w:sz="0" w:space="0" w:color="auto"/>
        <w:right w:val="none" w:sz="0" w:space="0" w:color="auto"/>
      </w:divBdr>
    </w:div>
    <w:div w:id="816529681">
      <w:bodyDiv w:val="1"/>
      <w:marLeft w:val="0"/>
      <w:marRight w:val="0"/>
      <w:marTop w:val="0"/>
      <w:marBottom w:val="0"/>
      <w:divBdr>
        <w:top w:val="none" w:sz="0" w:space="0" w:color="auto"/>
        <w:left w:val="none" w:sz="0" w:space="0" w:color="auto"/>
        <w:bottom w:val="none" w:sz="0" w:space="0" w:color="auto"/>
        <w:right w:val="none" w:sz="0" w:space="0" w:color="auto"/>
      </w:divBdr>
    </w:div>
    <w:div w:id="817187951">
      <w:bodyDiv w:val="1"/>
      <w:marLeft w:val="0"/>
      <w:marRight w:val="0"/>
      <w:marTop w:val="0"/>
      <w:marBottom w:val="0"/>
      <w:divBdr>
        <w:top w:val="none" w:sz="0" w:space="0" w:color="auto"/>
        <w:left w:val="none" w:sz="0" w:space="0" w:color="auto"/>
        <w:bottom w:val="none" w:sz="0" w:space="0" w:color="auto"/>
        <w:right w:val="none" w:sz="0" w:space="0" w:color="auto"/>
      </w:divBdr>
    </w:div>
    <w:div w:id="817188010">
      <w:bodyDiv w:val="1"/>
      <w:marLeft w:val="0"/>
      <w:marRight w:val="0"/>
      <w:marTop w:val="0"/>
      <w:marBottom w:val="0"/>
      <w:divBdr>
        <w:top w:val="none" w:sz="0" w:space="0" w:color="auto"/>
        <w:left w:val="none" w:sz="0" w:space="0" w:color="auto"/>
        <w:bottom w:val="none" w:sz="0" w:space="0" w:color="auto"/>
        <w:right w:val="none" w:sz="0" w:space="0" w:color="auto"/>
      </w:divBdr>
    </w:div>
    <w:div w:id="817259345">
      <w:bodyDiv w:val="1"/>
      <w:marLeft w:val="0"/>
      <w:marRight w:val="0"/>
      <w:marTop w:val="0"/>
      <w:marBottom w:val="0"/>
      <w:divBdr>
        <w:top w:val="none" w:sz="0" w:space="0" w:color="auto"/>
        <w:left w:val="none" w:sz="0" w:space="0" w:color="auto"/>
        <w:bottom w:val="none" w:sz="0" w:space="0" w:color="auto"/>
        <w:right w:val="none" w:sz="0" w:space="0" w:color="auto"/>
      </w:divBdr>
    </w:div>
    <w:div w:id="817695321">
      <w:bodyDiv w:val="1"/>
      <w:marLeft w:val="0"/>
      <w:marRight w:val="0"/>
      <w:marTop w:val="0"/>
      <w:marBottom w:val="0"/>
      <w:divBdr>
        <w:top w:val="none" w:sz="0" w:space="0" w:color="auto"/>
        <w:left w:val="none" w:sz="0" w:space="0" w:color="auto"/>
        <w:bottom w:val="none" w:sz="0" w:space="0" w:color="auto"/>
        <w:right w:val="none" w:sz="0" w:space="0" w:color="auto"/>
      </w:divBdr>
    </w:div>
    <w:div w:id="817771957">
      <w:bodyDiv w:val="1"/>
      <w:marLeft w:val="0"/>
      <w:marRight w:val="0"/>
      <w:marTop w:val="0"/>
      <w:marBottom w:val="0"/>
      <w:divBdr>
        <w:top w:val="none" w:sz="0" w:space="0" w:color="auto"/>
        <w:left w:val="none" w:sz="0" w:space="0" w:color="auto"/>
        <w:bottom w:val="none" w:sz="0" w:space="0" w:color="auto"/>
        <w:right w:val="none" w:sz="0" w:space="0" w:color="auto"/>
      </w:divBdr>
    </w:div>
    <w:div w:id="817920775">
      <w:bodyDiv w:val="1"/>
      <w:marLeft w:val="0"/>
      <w:marRight w:val="0"/>
      <w:marTop w:val="0"/>
      <w:marBottom w:val="0"/>
      <w:divBdr>
        <w:top w:val="none" w:sz="0" w:space="0" w:color="auto"/>
        <w:left w:val="none" w:sz="0" w:space="0" w:color="auto"/>
        <w:bottom w:val="none" w:sz="0" w:space="0" w:color="auto"/>
        <w:right w:val="none" w:sz="0" w:space="0" w:color="auto"/>
      </w:divBdr>
    </w:div>
    <w:div w:id="818227740">
      <w:bodyDiv w:val="1"/>
      <w:marLeft w:val="0"/>
      <w:marRight w:val="0"/>
      <w:marTop w:val="0"/>
      <w:marBottom w:val="0"/>
      <w:divBdr>
        <w:top w:val="none" w:sz="0" w:space="0" w:color="auto"/>
        <w:left w:val="none" w:sz="0" w:space="0" w:color="auto"/>
        <w:bottom w:val="none" w:sz="0" w:space="0" w:color="auto"/>
        <w:right w:val="none" w:sz="0" w:space="0" w:color="auto"/>
      </w:divBdr>
    </w:div>
    <w:div w:id="818808243">
      <w:bodyDiv w:val="1"/>
      <w:marLeft w:val="0"/>
      <w:marRight w:val="0"/>
      <w:marTop w:val="0"/>
      <w:marBottom w:val="0"/>
      <w:divBdr>
        <w:top w:val="none" w:sz="0" w:space="0" w:color="auto"/>
        <w:left w:val="none" w:sz="0" w:space="0" w:color="auto"/>
        <w:bottom w:val="none" w:sz="0" w:space="0" w:color="auto"/>
        <w:right w:val="none" w:sz="0" w:space="0" w:color="auto"/>
      </w:divBdr>
    </w:div>
    <w:div w:id="818809731">
      <w:bodyDiv w:val="1"/>
      <w:marLeft w:val="0"/>
      <w:marRight w:val="0"/>
      <w:marTop w:val="0"/>
      <w:marBottom w:val="0"/>
      <w:divBdr>
        <w:top w:val="none" w:sz="0" w:space="0" w:color="auto"/>
        <w:left w:val="none" w:sz="0" w:space="0" w:color="auto"/>
        <w:bottom w:val="none" w:sz="0" w:space="0" w:color="auto"/>
        <w:right w:val="none" w:sz="0" w:space="0" w:color="auto"/>
      </w:divBdr>
    </w:div>
    <w:div w:id="819155379">
      <w:bodyDiv w:val="1"/>
      <w:marLeft w:val="0"/>
      <w:marRight w:val="0"/>
      <w:marTop w:val="0"/>
      <w:marBottom w:val="0"/>
      <w:divBdr>
        <w:top w:val="none" w:sz="0" w:space="0" w:color="auto"/>
        <w:left w:val="none" w:sz="0" w:space="0" w:color="auto"/>
        <w:bottom w:val="none" w:sz="0" w:space="0" w:color="auto"/>
        <w:right w:val="none" w:sz="0" w:space="0" w:color="auto"/>
      </w:divBdr>
    </w:div>
    <w:div w:id="819232204">
      <w:bodyDiv w:val="1"/>
      <w:marLeft w:val="0"/>
      <w:marRight w:val="0"/>
      <w:marTop w:val="0"/>
      <w:marBottom w:val="0"/>
      <w:divBdr>
        <w:top w:val="none" w:sz="0" w:space="0" w:color="auto"/>
        <w:left w:val="none" w:sz="0" w:space="0" w:color="auto"/>
        <w:bottom w:val="none" w:sz="0" w:space="0" w:color="auto"/>
        <w:right w:val="none" w:sz="0" w:space="0" w:color="auto"/>
      </w:divBdr>
    </w:div>
    <w:div w:id="819267901">
      <w:bodyDiv w:val="1"/>
      <w:marLeft w:val="0"/>
      <w:marRight w:val="0"/>
      <w:marTop w:val="0"/>
      <w:marBottom w:val="0"/>
      <w:divBdr>
        <w:top w:val="none" w:sz="0" w:space="0" w:color="auto"/>
        <w:left w:val="none" w:sz="0" w:space="0" w:color="auto"/>
        <w:bottom w:val="none" w:sz="0" w:space="0" w:color="auto"/>
        <w:right w:val="none" w:sz="0" w:space="0" w:color="auto"/>
      </w:divBdr>
    </w:div>
    <w:div w:id="819538088">
      <w:bodyDiv w:val="1"/>
      <w:marLeft w:val="0"/>
      <w:marRight w:val="0"/>
      <w:marTop w:val="0"/>
      <w:marBottom w:val="0"/>
      <w:divBdr>
        <w:top w:val="none" w:sz="0" w:space="0" w:color="auto"/>
        <w:left w:val="none" w:sz="0" w:space="0" w:color="auto"/>
        <w:bottom w:val="none" w:sz="0" w:space="0" w:color="auto"/>
        <w:right w:val="none" w:sz="0" w:space="0" w:color="auto"/>
      </w:divBdr>
    </w:div>
    <w:div w:id="819882788">
      <w:bodyDiv w:val="1"/>
      <w:marLeft w:val="0"/>
      <w:marRight w:val="0"/>
      <w:marTop w:val="0"/>
      <w:marBottom w:val="0"/>
      <w:divBdr>
        <w:top w:val="none" w:sz="0" w:space="0" w:color="auto"/>
        <w:left w:val="none" w:sz="0" w:space="0" w:color="auto"/>
        <w:bottom w:val="none" w:sz="0" w:space="0" w:color="auto"/>
        <w:right w:val="none" w:sz="0" w:space="0" w:color="auto"/>
      </w:divBdr>
    </w:div>
    <w:div w:id="820000203">
      <w:bodyDiv w:val="1"/>
      <w:marLeft w:val="0"/>
      <w:marRight w:val="0"/>
      <w:marTop w:val="0"/>
      <w:marBottom w:val="0"/>
      <w:divBdr>
        <w:top w:val="none" w:sz="0" w:space="0" w:color="auto"/>
        <w:left w:val="none" w:sz="0" w:space="0" w:color="auto"/>
        <w:bottom w:val="none" w:sz="0" w:space="0" w:color="auto"/>
        <w:right w:val="none" w:sz="0" w:space="0" w:color="auto"/>
      </w:divBdr>
    </w:div>
    <w:div w:id="820081208">
      <w:bodyDiv w:val="1"/>
      <w:marLeft w:val="0"/>
      <w:marRight w:val="0"/>
      <w:marTop w:val="0"/>
      <w:marBottom w:val="0"/>
      <w:divBdr>
        <w:top w:val="none" w:sz="0" w:space="0" w:color="auto"/>
        <w:left w:val="none" w:sz="0" w:space="0" w:color="auto"/>
        <w:bottom w:val="none" w:sz="0" w:space="0" w:color="auto"/>
        <w:right w:val="none" w:sz="0" w:space="0" w:color="auto"/>
      </w:divBdr>
    </w:div>
    <w:div w:id="820194897">
      <w:bodyDiv w:val="1"/>
      <w:marLeft w:val="0"/>
      <w:marRight w:val="0"/>
      <w:marTop w:val="0"/>
      <w:marBottom w:val="0"/>
      <w:divBdr>
        <w:top w:val="none" w:sz="0" w:space="0" w:color="auto"/>
        <w:left w:val="none" w:sz="0" w:space="0" w:color="auto"/>
        <w:bottom w:val="none" w:sz="0" w:space="0" w:color="auto"/>
        <w:right w:val="none" w:sz="0" w:space="0" w:color="auto"/>
      </w:divBdr>
    </w:div>
    <w:div w:id="820318362">
      <w:bodyDiv w:val="1"/>
      <w:marLeft w:val="0"/>
      <w:marRight w:val="0"/>
      <w:marTop w:val="0"/>
      <w:marBottom w:val="0"/>
      <w:divBdr>
        <w:top w:val="none" w:sz="0" w:space="0" w:color="auto"/>
        <w:left w:val="none" w:sz="0" w:space="0" w:color="auto"/>
        <w:bottom w:val="none" w:sz="0" w:space="0" w:color="auto"/>
        <w:right w:val="none" w:sz="0" w:space="0" w:color="auto"/>
      </w:divBdr>
    </w:div>
    <w:div w:id="820804110">
      <w:bodyDiv w:val="1"/>
      <w:marLeft w:val="0"/>
      <w:marRight w:val="0"/>
      <w:marTop w:val="0"/>
      <w:marBottom w:val="0"/>
      <w:divBdr>
        <w:top w:val="none" w:sz="0" w:space="0" w:color="auto"/>
        <w:left w:val="none" w:sz="0" w:space="0" w:color="auto"/>
        <w:bottom w:val="none" w:sz="0" w:space="0" w:color="auto"/>
        <w:right w:val="none" w:sz="0" w:space="0" w:color="auto"/>
      </w:divBdr>
    </w:div>
    <w:div w:id="820847495">
      <w:bodyDiv w:val="1"/>
      <w:marLeft w:val="0"/>
      <w:marRight w:val="0"/>
      <w:marTop w:val="0"/>
      <w:marBottom w:val="0"/>
      <w:divBdr>
        <w:top w:val="none" w:sz="0" w:space="0" w:color="auto"/>
        <w:left w:val="none" w:sz="0" w:space="0" w:color="auto"/>
        <w:bottom w:val="none" w:sz="0" w:space="0" w:color="auto"/>
        <w:right w:val="none" w:sz="0" w:space="0" w:color="auto"/>
      </w:divBdr>
    </w:div>
    <w:div w:id="820971431">
      <w:bodyDiv w:val="1"/>
      <w:marLeft w:val="0"/>
      <w:marRight w:val="0"/>
      <w:marTop w:val="0"/>
      <w:marBottom w:val="0"/>
      <w:divBdr>
        <w:top w:val="none" w:sz="0" w:space="0" w:color="auto"/>
        <w:left w:val="none" w:sz="0" w:space="0" w:color="auto"/>
        <w:bottom w:val="none" w:sz="0" w:space="0" w:color="auto"/>
        <w:right w:val="none" w:sz="0" w:space="0" w:color="auto"/>
      </w:divBdr>
    </w:div>
    <w:div w:id="821117289">
      <w:bodyDiv w:val="1"/>
      <w:marLeft w:val="0"/>
      <w:marRight w:val="0"/>
      <w:marTop w:val="0"/>
      <w:marBottom w:val="0"/>
      <w:divBdr>
        <w:top w:val="none" w:sz="0" w:space="0" w:color="auto"/>
        <w:left w:val="none" w:sz="0" w:space="0" w:color="auto"/>
        <w:bottom w:val="none" w:sz="0" w:space="0" w:color="auto"/>
        <w:right w:val="none" w:sz="0" w:space="0" w:color="auto"/>
      </w:divBdr>
    </w:div>
    <w:div w:id="821190226">
      <w:bodyDiv w:val="1"/>
      <w:marLeft w:val="0"/>
      <w:marRight w:val="0"/>
      <w:marTop w:val="0"/>
      <w:marBottom w:val="0"/>
      <w:divBdr>
        <w:top w:val="none" w:sz="0" w:space="0" w:color="auto"/>
        <w:left w:val="none" w:sz="0" w:space="0" w:color="auto"/>
        <w:bottom w:val="none" w:sz="0" w:space="0" w:color="auto"/>
        <w:right w:val="none" w:sz="0" w:space="0" w:color="auto"/>
      </w:divBdr>
    </w:div>
    <w:div w:id="821192140">
      <w:bodyDiv w:val="1"/>
      <w:marLeft w:val="0"/>
      <w:marRight w:val="0"/>
      <w:marTop w:val="0"/>
      <w:marBottom w:val="0"/>
      <w:divBdr>
        <w:top w:val="none" w:sz="0" w:space="0" w:color="auto"/>
        <w:left w:val="none" w:sz="0" w:space="0" w:color="auto"/>
        <w:bottom w:val="none" w:sz="0" w:space="0" w:color="auto"/>
        <w:right w:val="none" w:sz="0" w:space="0" w:color="auto"/>
      </w:divBdr>
    </w:div>
    <w:div w:id="821385191">
      <w:bodyDiv w:val="1"/>
      <w:marLeft w:val="0"/>
      <w:marRight w:val="0"/>
      <w:marTop w:val="0"/>
      <w:marBottom w:val="0"/>
      <w:divBdr>
        <w:top w:val="none" w:sz="0" w:space="0" w:color="auto"/>
        <w:left w:val="none" w:sz="0" w:space="0" w:color="auto"/>
        <w:bottom w:val="none" w:sz="0" w:space="0" w:color="auto"/>
        <w:right w:val="none" w:sz="0" w:space="0" w:color="auto"/>
      </w:divBdr>
    </w:div>
    <w:div w:id="821510823">
      <w:bodyDiv w:val="1"/>
      <w:marLeft w:val="0"/>
      <w:marRight w:val="0"/>
      <w:marTop w:val="0"/>
      <w:marBottom w:val="0"/>
      <w:divBdr>
        <w:top w:val="none" w:sz="0" w:space="0" w:color="auto"/>
        <w:left w:val="none" w:sz="0" w:space="0" w:color="auto"/>
        <w:bottom w:val="none" w:sz="0" w:space="0" w:color="auto"/>
        <w:right w:val="none" w:sz="0" w:space="0" w:color="auto"/>
      </w:divBdr>
    </w:div>
    <w:div w:id="821655893">
      <w:bodyDiv w:val="1"/>
      <w:marLeft w:val="0"/>
      <w:marRight w:val="0"/>
      <w:marTop w:val="0"/>
      <w:marBottom w:val="0"/>
      <w:divBdr>
        <w:top w:val="none" w:sz="0" w:space="0" w:color="auto"/>
        <w:left w:val="none" w:sz="0" w:space="0" w:color="auto"/>
        <w:bottom w:val="none" w:sz="0" w:space="0" w:color="auto"/>
        <w:right w:val="none" w:sz="0" w:space="0" w:color="auto"/>
      </w:divBdr>
    </w:div>
    <w:div w:id="821847628">
      <w:bodyDiv w:val="1"/>
      <w:marLeft w:val="0"/>
      <w:marRight w:val="0"/>
      <w:marTop w:val="0"/>
      <w:marBottom w:val="0"/>
      <w:divBdr>
        <w:top w:val="none" w:sz="0" w:space="0" w:color="auto"/>
        <w:left w:val="none" w:sz="0" w:space="0" w:color="auto"/>
        <w:bottom w:val="none" w:sz="0" w:space="0" w:color="auto"/>
        <w:right w:val="none" w:sz="0" w:space="0" w:color="auto"/>
      </w:divBdr>
    </w:div>
    <w:div w:id="821969140">
      <w:bodyDiv w:val="1"/>
      <w:marLeft w:val="0"/>
      <w:marRight w:val="0"/>
      <w:marTop w:val="0"/>
      <w:marBottom w:val="0"/>
      <w:divBdr>
        <w:top w:val="none" w:sz="0" w:space="0" w:color="auto"/>
        <w:left w:val="none" w:sz="0" w:space="0" w:color="auto"/>
        <w:bottom w:val="none" w:sz="0" w:space="0" w:color="auto"/>
        <w:right w:val="none" w:sz="0" w:space="0" w:color="auto"/>
      </w:divBdr>
    </w:div>
    <w:div w:id="821971374">
      <w:bodyDiv w:val="1"/>
      <w:marLeft w:val="0"/>
      <w:marRight w:val="0"/>
      <w:marTop w:val="0"/>
      <w:marBottom w:val="0"/>
      <w:divBdr>
        <w:top w:val="none" w:sz="0" w:space="0" w:color="auto"/>
        <w:left w:val="none" w:sz="0" w:space="0" w:color="auto"/>
        <w:bottom w:val="none" w:sz="0" w:space="0" w:color="auto"/>
        <w:right w:val="none" w:sz="0" w:space="0" w:color="auto"/>
      </w:divBdr>
    </w:div>
    <w:div w:id="822046103">
      <w:bodyDiv w:val="1"/>
      <w:marLeft w:val="0"/>
      <w:marRight w:val="0"/>
      <w:marTop w:val="0"/>
      <w:marBottom w:val="0"/>
      <w:divBdr>
        <w:top w:val="none" w:sz="0" w:space="0" w:color="auto"/>
        <w:left w:val="none" w:sz="0" w:space="0" w:color="auto"/>
        <w:bottom w:val="none" w:sz="0" w:space="0" w:color="auto"/>
        <w:right w:val="none" w:sz="0" w:space="0" w:color="auto"/>
      </w:divBdr>
    </w:div>
    <w:div w:id="822431474">
      <w:bodyDiv w:val="1"/>
      <w:marLeft w:val="0"/>
      <w:marRight w:val="0"/>
      <w:marTop w:val="0"/>
      <w:marBottom w:val="0"/>
      <w:divBdr>
        <w:top w:val="none" w:sz="0" w:space="0" w:color="auto"/>
        <w:left w:val="none" w:sz="0" w:space="0" w:color="auto"/>
        <w:bottom w:val="none" w:sz="0" w:space="0" w:color="auto"/>
        <w:right w:val="none" w:sz="0" w:space="0" w:color="auto"/>
      </w:divBdr>
    </w:div>
    <w:div w:id="822434818">
      <w:bodyDiv w:val="1"/>
      <w:marLeft w:val="0"/>
      <w:marRight w:val="0"/>
      <w:marTop w:val="0"/>
      <w:marBottom w:val="0"/>
      <w:divBdr>
        <w:top w:val="none" w:sz="0" w:space="0" w:color="auto"/>
        <w:left w:val="none" w:sz="0" w:space="0" w:color="auto"/>
        <w:bottom w:val="none" w:sz="0" w:space="0" w:color="auto"/>
        <w:right w:val="none" w:sz="0" w:space="0" w:color="auto"/>
      </w:divBdr>
    </w:div>
    <w:div w:id="822815763">
      <w:bodyDiv w:val="1"/>
      <w:marLeft w:val="0"/>
      <w:marRight w:val="0"/>
      <w:marTop w:val="0"/>
      <w:marBottom w:val="0"/>
      <w:divBdr>
        <w:top w:val="none" w:sz="0" w:space="0" w:color="auto"/>
        <w:left w:val="none" w:sz="0" w:space="0" w:color="auto"/>
        <w:bottom w:val="none" w:sz="0" w:space="0" w:color="auto"/>
        <w:right w:val="none" w:sz="0" w:space="0" w:color="auto"/>
      </w:divBdr>
    </w:div>
    <w:div w:id="823013970">
      <w:bodyDiv w:val="1"/>
      <w:marLeft w:val="0"/>
      <w:marRight w:val="0"/>
      <w:marTop w:val="0"/>
      <w:marBottom w:val="0"/>
      <w:divBdr>
        <w:top w:val="none" w:sz="0" w:space="0" w:color="auto"/>
        <w:left w:val="none" w:sz="0" w:space="0" w:color="auto"/>
        <w:bottom w:val="none" w:sz="0" w:space="0" w:color="auto"/>
        <w:right w:val="none" w:sz="0" w:space="0" w:color="auto"/>
      </w:divBdr>
    </w:div>
    <w:div w:id="823201111">
      <w:bodyDiv w:val="1"/>
      <w:marLeft w:val="0"/>
      <w:marRight w:val="0"/>
      <w:marTop w:val="0"/>
      <w:marBottom w:val="0"/>
      <w:divBdr>
        <w:top w:val="none" w:sz="0" w:space="0" w:color="auto"/>
        <w:left w:val="none" w:sz="0" w:space="0" w:color="auto"/>
        <w:bottom w:val="none" w:sz="0" w:space="0" w:color="auto"/>
        <w:right w:val="none" w:sz="0" w:space="0" w:color="auto"/>
      </w:divBdr>
    </w:div>
    <w:div w:id="823207988">
      <w:bodyDiv w:val="1"/>
      <w:marLeft w:val="0"/>
      <w:marRight w:val="0"/>
      <w:marTop w:val="0"/>
      <w:marBottom w:val="0"/>
      <w:divBdr>
        <w:top w:val="none" w:sz="0" w:space="0" w:color="auto"/>
        <w:left w:val="none" w:sz="0" w:space="0" w:color="auto"/>
        <w:bottom w:val="none" w:sz="0" w:space="0" w:color="auto"/>
        <w:right w:val="none" w:sz="0" w:space="0" w:color="auto"/>
      </w:divBdr>
    </w:div>
    <w:div w:id="823275952">
      <w:bodyDiv w:val="1"/>
      <w:marLeft w:val="0"/>
      <w:marRight w:val="0"/>
      <w:marTop w:val="0"/>
      <w:marBottom w:val="0"/>
      <w:divBdr>
        <w:top w:val="none" w:sz="0" w:space="0" w:color="auto"/>
        <w:left w:val="none" w:sz="0" w:space="0" w:color="auto"/>
        <w:bottom w:val="none" w:sz="0" w:space="0" w:color="auto"/>
        <w:right w:val="none" w:sz="0" w:space="0" w:color="auto"/>
      </w:divBdr>
    </w:div>
    <w:div w:id="823395251">
      <w:bodyDiv w:val="1"/>
      <w:marLeft w:val="0"/>
      <w:marRight w:val="0"/>
      <w:marTop w:val="0"/>
      <w:marBottom w:val="0"/>
      <w:divBdr>
        <w:top w:val="none" w:sz="0" w:space="0" w:color="auto"/>
        <w:left w:val="none" w:sz="0" w:space="0" w:color="auto"/>
        <w:bottom w:val="none" w:sz="0" w:space="0" w:color="auto"/>
        <w:right w:val="none" w:sz="0" w:space="0" w:color="auto"/>
      </w:divBdr>
    </w:div>
    <w:div w:id="823622320">
      <w:bodyDiv w:val="1"/>
      <w:marLeft w:val="0"/>
      <w:marRight w:val="0"/>
      <w:marTop w:val="0"/>
      <w:marBottom w:val="0"/>
      <w:divBdr>
        <w:top w:val="none" w:sz="0" w:space="0" w:color="auto"/>
        <w:left w:val="none" w:sz="0" w:space="0" w:color="auto"/>
        <w:bottom w:val="none" w:sz="0" w:space="0" w:color="auto"/>
        <w:right w:val="none" w:sz="0" w:space="0" w:color="auto"/>
      </w:divBdr>
    </w:div>
    <w:div w:id="823667170">
      <w:bodyDiv w:val="1"/>
      <w:marLeft w:val="0"/>
      <w:marRight w:val="0"/>
      <w:marTop w:val="0"/>
      <w:marBottom w:val="0"/>
      <w:divBdr>
        <w:top w:val="none" w:sz="0" w:space="0" w:color="auto"/>
        <w:left w:val="none" w:sz="0" w:space="0" w:color="auto"/>
        <w:bottom w:val="none" w:sz="0" w:space="0" w:color="auto"/>
        <w:right w:val="none" w:sz="0" w:space="0" w:color="auto"/>
      </w:divBdr>
    </w:div>
    <w:div w:id="823745451">
      <w:bodyDiv w:val="1"/>
      <w:marLeft w:val="0"/>
      <w:marRight w:val="0"/>
      <w:marTop w:val="0"/>
      <w:marBottom w:val="0"/>
      <w:divBdr>
        <w:top w:val="none" w:sz="0" w:space="0" w:color="auto"/>
        <w:left w:val="none" w:sz="0" w:space="0" w:color="auto"/>
        <w:bottom w:val="none" w:sz="0" w:space="0" w:color="auto"/>
        <w:right w:val="none" w:sz="0" w:space="0" w:color="auto"/>
      </w:divBdr>
    </w:div>
    <w:div w:id="823860993">
      <w:bodyDiv w:val="1"/>
      <w:marLeft w:val="0"/>
      <w:marRight w:val="0"/>
      <w:marTop w:val="0"/>
      <w:marBottom w:val="0"/>
      <w:divBdr>
        <w:top w:val="none" w:sz="0" w:space="0" w:color="auto"/>
        <w:left w:val="none" w:sz="0" w:space="0" w:color="auto"/>
        <w:bottom w:val="none" w:sz="0" w:space="0" w:color="auto"/>
        <w:right w:val="none" w:sz="0" w:space="0" w:color="auto"/>
      </w:divBdr>
    </w:div>
    <w:div w:id="824130601">
      <w:bodyDiv w:val="1"/>
      <w:marLeft w:val="0"/>
      <w:marRight w:val="0"/>
      <w:marTop w:val="0"/>
      <w:marBottom w:val="0"/>
      <w:divBdr>
        <w:top w:val="none" w:sz="0" w:space="0" w:color="auto"/>
        <w:left w:val="none" w:sz="0" w:space="0" w:color="auto"/>
        <w:bottom w:val="none" w:sz="0" w:space="0" w:color="auto"/>
        <w:right w:val="none" w:sz="0" w:space="0" w:color="auto"/>
      </w:divBdr>
    </w:div>
    <w:div w:id="824320709">
      <w:bodyDiv w:val="1"/>
      <w:marLeft w:val="0"/>
      <w:marRight w:val="0"/>
      <w:marTop w:val="0"/>
      <w:marBottom w:val="0"/>
      <w:divBdr>
        <w:top w:val="none" w:sz="0" w:space="0" w:color="auto"/>
        <w:left w:val="none" w:sz="0" w:space="0" w:color="auto"/>
        <w:bottom w:val="none" w:sz="0" w:space="0" w:color="auto"/>
        <w:right w:val="none" w:sz="0" w:space="0" w:color="auto"/>
      </w:divBdr>
    </w:div>
    <w:div w:id="824586737">
      <w:bodyDiv w:val="1"/>
      <w:marLeft w:val="0"/>
      <w:marRight w:val="0"/>
      <w:marTop w:val="0"/>
      <w:marBottom w:val="0"/>
      <w:divBdr>
        <w:top w:val="none" w:sz="0" w:space="0" w:color="auto"/>
        <w:left w:val="none" w:sz="0" w:space="0" w:color="auto"/>
        <w:bottom w:val="none" w:sz="0" w:space="0" w:color="auto"/>
        <w:right w:val="none" w:sz="0" w:space="0" w:color="auto"/>
      </w:divBdr>
    </w:div>
    <w:div w:id="824973044">
      <w:bodyDiv w:val="1"/>
      <w:marLeft w:val="0"/>
      <w:marRight w:val="0"/>
      <w:marTop w:val="0"/>
      <w:marBottom w:val="0"/>
      <w:divBdr>
        <w:top w:val="none" w:sz="0" w:space="0" w:color="auto"/>
        <w:left w:val="none" w:sz="0" w:space="0" w:color="auto"/>
        <w:bottom w:val="none" w:sz="0" w:space="0" w:color="auto"/>
        <w:right w:val="none" w:sz="0" w:space="0" w:color="auto"/>
      </w:divBdr>
    </w:div>
    <w:div w:id="824979810">
      <w:bodyDiv w:val="1"/>
      <w:marLeft w:val="0"/>
      <w:marRight w:val="0"/>
      <w:marTop w:val="0"/>
      <w:marBottom w:val="0"/>
      <w:divBdr>
        <w:top w:val="none" w:sz="0" w:space="0" w:color="auto"/>
        <w:left w:val="none" w:sz="0" w:space="0" w:color="auto"/>
        <w:bottom w:val="none" w:sz="0" w:space="0" w:color="auto"/>
        <w:right w:val="none" w:sz="0" w:space="0" w:color="auto"/>
      </w:divBdr>
    </w:div>
    <w:div w:id="825826952">
      <w:bodyDiv w:val="1"/>
      <w:marLeft w:val="0"/>
      <w:marRight w:val="0"/>
      <w:marTop w:val="0"/>
      <w:marBottom w:val="0"/>
      <w:divBdr>
        <w:top w:val="none" w:sz="0" w:space="0" w:color="auto"/>
        <w:left w:val="none" w:sz="0" w:space="0" w:color="auto"/>
        <w:bottom w:val="none" w:sz="0" w:space="0" w:color="auto"/>
        <w:right w:val="none" w:sz="0" w:space="0" w:color="auto"/>
      </w:divBdr>
    </w:div>
    <w:div w:id="825979366">
      <w:bodyDiv w:val="1"/>
      <w:marLeft w:val="0"/>
      <w:marRight w:val="0"/>
      <w:marTop w:val="0"/>
      <w:marBottom w:val="0"/>
      <w:divBdr>
        <w:top w:val="none" w:sz="0" w:space="0" w:color="auto"/>
        <w:left w:val="none" w:sz="0" w:space="0" w:color="auto"/>
        <w:bottom w:val="none" w:sz="0" w:space="0" w:color="auto"/>
        <w:right w:val="none" w:sz="0" w:space="0" w:color="auto"/>
      </w:divBdr>
    </w:div>
    <w:div w:id="826164394">
      <w:bodyDiv w:val="1"/>
      <w:marLeft w:val="0"/>
      <w:marRight w:val="0"/>
      <w:marTop w:val="0"/>
      <w:marBottom w:val="0"/>
      <w:divBdr>
        <w:top w:val="none" w:sz="0" w:space="0" w:color="auto"/>
        <w:left w:val="none" w:sz="0" w:space="0" w:color="auto"/>
        <w:bottom w:val="none" w:sz="0" w:space="0" w:color="auto"/>
        <w:right w:val="none" w:sz="0" w:space="0" w:color="auto"/>
      </w:divBdr>
    </w:div>
    <w:div w:id="826556661">
      <w:bodyDiv w:val="1"/>
      <w:marLeft w:val="0"/>
      <w:marRight w:val="0"/>
      <w:marTop w:val="0"/>
      <w:marBottom w:val="0"/>
      <w:divBdr>
        <w:top w:val="none" w:sz="0" w:space="0" w:color="auto"/>
        <w:left w:val="none" w:sz="0" w:space="0" w:color="auto"/>
        <w:bottom w:val="none" w:sz="0" w:space="0" w:color="auto"/>
        <w:right w:val="none" w:sz="0" w:space="0" w:color="auto"/>
      </w:divBdr>
    </w:div>
    <w:div w:id="826675290">
      <w:bodyDiv w:val="1"/>
      <w:marLeft w:val="0"/>
      <w:marRight w:val="0"/>
      <w:marTop w:val="0"/>
      <w:marBottom w:val="0"/>
      <w:divBdr>
        <w:top w:val="none" w:sz="0" w:space="0" w:color="auto"/>
        <w:left w:val="none" w:sz="0" w:space="0" w:color="auto"/>
        <w:bottom w:val="none" w:sz="0" w:space="0" w:color="auto"/>
        <w:right w:val="none" w:sz="0" w:space="0" w:color="auto"/>
      </w:divBdr>
    </w:div>
    <w:div w:id="826820223">
      <w:bodyDiv w:val="1"/>
      <w:marLeft w:val="0"/>
      <w:marRight w:val="0"/>
      <w:marTop w:val="0"/>
      <w:marBottom w:val="0"/>
      <w:divBdr>
        <w:top w:val="none" w:sz="0" w:space="0" w:color="auto"/>
        <w:left w:val="none" w:sz="0" w:space="0" w:color="auto"/>
        <w:bottom w:val="none" w:sz="0" w:space="0" w:color="auto"/>
        <w:right w:val="none" w:sz="0" w:space="0" w:color="auto"/>
      </w:divBdr>
    </w:div>
    <w:div w:id="826937597">
      <w:bodyDiv w:val="1"/>
      <w:marLeft w:val="0"/>
      <w:marRight w:val="0"/>
      <w:marTop w:val="0"/>
      <w:marBottom w:val="0"/>
      <w:divBdr>
        <w:top w:val="none" w:sz="0" w:space="0" w:color="auto"/>
        <w:left w:val="none" w:sz="0" w:space="0" w:color="auto"/>
        <w:bottom w:val="none" w:sz="0" w:space="0" w:color="auto"/>
        <w:right w:val="none" w:sz="0" w:space="0" w:color="auto"/>
      </w:divBdr>
    </w:div>
    <w:div w:id="827130398">
      <w:bodyDiv w:val="1"/>
      <w:marLeft w:val="0"/>
      <w:marRight w:val="0"/>
      <w:marTop w:val="0"/>
      <w:marBottom w:val="0"/>
      <w:divBdr>
        <w:top w:val="none" w:sz="0" w:space="0" w:color="auto"/>
        <w:left w:val="none" w:sz="0" w:space="0" w:color="auto"/>
        <w:bottom w:val="none" w:sz="0" w:space="0" w:color="auto"/>
        <w:right w:val="none" w:sz="0" w:space="0" w:color="auto"/>
      </w:divBdr>
    </w:div>
    <w:div w:id="827328990">
      <w:bodyDiv w:val="1"/>
      <w:marLeft w:val="0"/>
      <w:marRight w:val="0"/>
      <w:marTop w:val="0"/>
      <w:marBottom w:val="0"/>
      <w:divBdr>
        <w:top w:val="none" w:sz="0" w:space="0" w:color="auto"/>
        <w:left w:val="none" w:sz="0" w:space="0" w:color="auto"/>
        <w:bottom w:val="none" w:sz="0" w:space="0" w:color="auto"/>
        <w:right w:val="none" w:sz="0" w:space="0" w:color="auto"/>
      </w:divBdr>
    </w:div>
    <w:div w:id="827676253">
      <w:bodyDiv w:val="1"/>
      <w:marLeft w:val="0"/>
      <w:marRight w:val="0"/>
      <w:marTop w:val="0"/>
      <w:marBottom w:val="0"/>
      <w:divBdr>
        <w:top w:val="none" w:sz="0" w:space="0" w:color="auto"/>
        <w:left w:val="none" w:sz="0" w:space="0" w:color="auto"/>
        <w:bottom w:val="none" w:sz="0" w:space="0" w:color="auto"/>
        <w:right w:val="none" w:sz="0" w:space="0" w:color="auto"/>
      </w:divBdr>
    </w:div>
    <w:div w:id="827787919">
      <w:bodyDiv w:val="1"/>
      <w:marLeft w:val="0"/>
      <w:marRight w:val="0"/>
      <w:marTop w:val="0"/>
      <w:marBottom w:val="0"/>
      <w:divBdr>
        <w:top w:val="none" w:sz="0" w:space="0" w:color="auto"/>
        <w:left w:val="none" w:sz="0" w:space="0" w:color="auto"/>
        <w:bottom w:val="none" w:sz="0" w:space="0" w:color="auto"/>
        <w:right w:val="none" w:sz="0" w:space="0" w:color="auto"/>
      </w:divBdr>
    </w:div>
    <w:div w:id="828137887">
      <w:bodyDiv w:val="1"/>
      <w:marLeft w:val="0"/>
      <w:marRight w:val="0"/>
      <w:marTop w:val="0"/>
      <w:marBottom w:val="0"/>
      <w:divBdr>
        <w:top w:val="none" w:sz="0" w:space="0" w:color="auto"/>
        <w:left w:val="none" w:sz="0" w:space="0" w:color="auto"/>
        <w:bottom w:val="none" w:sz="0" w:space="0" w:color="auto"/>
        <w:right w:val="none" w:sz="0" w:space="0" w:color="auto"/>
      </w:divBdr>
    </w:div>
    <w:div w:id="828178941">
      <w:bodyDiv w:val="1"/>
      <w:marLeft w:val="0"/>
      <w:marRight w:val="0"/>
      <w:marTop w:val="0"/>
      <w:marBottom w:val="0"/>
      <w:divBdr>
        <w:top w:val="none" w:sz="0" w:space="0" w:color="auto"/>
        <w:left w:val="none" w:sz="0" w:space="0" w:color="auto"/>
        <w:bottom w:val="none" w:sz="0" w:space="0" w:color="auto"/>
        <w:right w:val="none" w:sz="0" w:space="0" w:color="auto"/>
      </w:divBdr>
    </w:div>
    <w:div w:id="828448948">
      <w:bodyDiv w:val="1"/>
      <w:marLeft w:val="0"/>
      <w:marRight w:val="0"/>
      <w:marTop w:val="0"/>
      <w:marBottom w:val="0"/>
      <w:divBdr>
        <w:top w:val="none" w:sz="0" w:space="0" w:color="auto"/>
        <w:left w:val="none" w:sz="0" w:space="0" w:color="auto"/>
        <w:bottom w:val="none" w:sz="0" w:space="0" w:color="auto"/>
        <w:right w:val="none" w:sz="0" w:space="0" w:color="auto"/>
      </w:divBdr>
    </w:div>
    <w:div w:id="828596164">
      <w:bodyDiv w:val="1"/>
      <w:marLeft w:val="0"/>
      <w:marRight w:val="0"/>
      <w:marTop w:val="0"/>
      <w:marBottom w:val="0"/>
      <w:divBdr>
        <w:top w:val="none" w:sz="0" w:space="0" w:color="auto"/>
        <w:left w:val="none" w:sz="0" w:space="0" w:color="auto"/>
        <w:bottom w:val="none" w:sz="0" w:space="0" w:color="auto"/>
        <w:right w:val="none" w:sz="0" w:space="0" w:color="auto"/>
      </w:divBdr>
    </w:div>
    <w:div w:id="828836752">
      <w:bodyDiv w:val="1"/>
      <w:marLeft w:val="0"/>
      <w:marRight w:val="0"/>
      <w:marTop w:val="0"/>
      <w:marBottom w:val="0"/>
      <w:divBdr>
        <w:top w:val="none" w:sz="0" w:space="0" w:color="auto"/>
        <w:left w:val="none" w:sz="0" w:space="0" w:color="auto"/>
        <w:bottom w:val="none" w:sz="0" w:space="0" w:color="auto"/>
        <w:right w:val="none" w:sz="0" w:space="0" w:color="auto"/>
      </w:divBdr>
    </w:div>
    <w:div w:id="828982915">
      <w:bodyDiv w:val="1"/>
      <w:marLeft w:val="0"/>
      <w:marRight w:val="0"/>
      <w:marTop w:val="0"/>
      <w:marBottom w:val="0"/>
      <w:divBdr>
        <w:top w:val="none" w:sz="0" w:space="0" w:color="auto"/>
        <w:left w:val="none" w:sz="0" w:space="0" w:color="auto"/>
        <w:bottom w:val="none" w:sz="0" w:space="0" w:color="auto"/>
        <w:right w:val="none" w:sz="0" w:space="0" w:color="auto"/>
      </w:divBdr>
    </w:div>
    <w:div w:id="829056376">
      <w:bodyDiv w:val="1"/>
      <w:marLeft w:val="0"/>
      <w:marRight w:val="0"/>
      <w:marTop w:val="0"/>
      <w:marBottom w:val="0"/>
      <w:divBdr>
        <w:top w:val="none" w:sz="0" w:space="0" w:color="auto"/>
        <w:left w:val="none" w:sz="0" w:space="0" w:color="auto"/>
        <w:bottom w:val="none" w:sz="0" w:space="0" w:color="auto"/>
        <w:right w:val="none" w:sz="0" w:space="0" w:color="auto"/>
      </w:divBdr>
    </w:div>
    <w:div w:id="829178966">
      <w:bodyDiv w:val="1"/>
      <w:marLeft w:val="0"/>
      <w:marRight w:val="0"/>
      <w:marTop w:val="0"/>
      <w:marBottom w:val="0"/>
      <w:divBdr>
        <w:top w:val="none" w:sz="0" w:space="0" w:color="auto"/>
        <w:left w:val="none" w:sz="0" w:space="0" w:color="auto"/>
        <w:bottom w:val="none" w:sz="0" w:space="0" w:color="auto"/>
        <w:right w:val="none" w:sz="0" w:space="0" w:color="auto"/>
      </w:divBdr>
    </w:div>
    <w:div w:id="829254097">
      <w:bodyDiv w:val="1"/>
      <w:marLeft w:val="0"/>
      <w:marRight w:val="0"/>
      <w:marTop w:val="0"/>
      <w:marBottom w:val="0"/>
      <w:divBdr>
        <w:top w:val="none" w:sz="0" w:space="0" w:color="auto"/>
        <w:left w:val="none" w:sz="0" w:space="0" w:color="auto"/>
        <w:bottom w:val="none" w:sz="0" w:space="0" w:color="auto"/>
        <w:right w:val="none" w:sz="0" w:space="0" w:color="auto"/>
      </w:divBdr>
    </w:div>
    <w:div w:id="829371859">
      <w:bodyDiv w:val="1"/>
      <w:marLeft w:val="0"/>
      <w:marRight w:val="0"/>
      <w:marTop w:val="0"/>
      <w:marBottom w:val="0"/>
      <w:divBdr>
        <w:top w:val="none" w:sz="0" w:space="0" w:color="auto"/>
        <w:left w:val="none" w:sz="0" w:space="0" w:color="auto"/>
        <w:bottom w:val="none" w:sz="0" w:space="0" w:color="auto"/>
        <w:right w:val="none" w:sz="0" w:space="0" w:color="auto"/>
      </w:divBdr>
    </w:div>
    <w:div w:id="829711720">
      <w:bodyDiv w:val="1"/>
      <w:marLeft w:val="0"/>
      <w:marRight w:val="0"/>
      <w:marTop w:val="0"/>
      <w:marBottom w:val="0"/>
      <w:divBdr>
        <w:top w:val="none" w:sz="0" w:space="0" w:color="auto"/>
        <w:left w:val="none" w:sz="0" w:space="0" w:color="auto"/>
        <w:bottom w:val="none" w:sz="0" w:space="0" w:color="auto"/>
        <w:right w:val="none" w:sz="0" w:space="0" w:color="auto"/>
      </w:divBdr>
    </w:div>
    <w:div w:id="829716323">
      <w:bodyDiv w:val="1"/>
      <w:marLeft w:val="0"/>
      <w:marRight w:val="0"/>
      <w:marTop w:val="0"/>
      <w:marBottom w:val="0"/>
      <w:divBdr>
        <w:top w:val="none" w:sz="0" w:space="0" w:color="auto"/>
        <w:left w:val="none" w:sz="0" w:space="0" w:color="auto"/>
        <w:bottom w:val="none" w:sz="0" w:space="0" w:color="auto"/>
        <w:right w:val="none" w:sz="0" w:space="0" w:color="auto"/>
      </w:divBdr>
    </w:div>
    <w:div w:id="829834147">
      <w:bodyDiv w:val="1"/>
      <w:marLeft w:val="0"/>
      <w:marRight w:val="0"/>
      <w:marTop w:val="0"/>
      <w:marBottom w:val="0"/>
      <w:divBdr>
        <w:top w:val="none" w:sz="0" w:space="0" w:color="auto"/>
        <w:left w:val="none" w:sz="0" w:space="0" w:color="auto"/>
        <w:bottom w:val="none" w:sz="0" w:space="0" w:color="auto"/>
        <w:right w:val="none" w:sz="0" w:space="0" w:color="auto"/>
      </w:divBdr>
    </w:div>
    <w:div w:id="829905357">
      <w:bodyDiv w:val="1"/>
      <w:marLeft w:val="0"/>
      <w:marRight w:val="0"/>
      <w:marTop w:val="0"/>
      <w:marBottom w:val="0"/>
      <w:divBdr>
        <w:top w:val="none" w:sz="0" w:space="0" w:color="auto"/>
        <w:left w:val="none" w:sz="0" w:space="0" w:color="auto"/>
        <w:bottom w:val="none" w:sz="0" w:space="0" w:color="auto"/>
        <w:right w:val="none" w:sz="0" w:space="0" w:color="auto"/>
      </w:divBdr>
    </w:div>
    <w:div w:id="829950174">
      <w:bodyDiv w:val="1"/>
      <w:marLeft w:val="0"/>
      <w:marRight w:val="0"/>
      <w:marTop w:val="0"/>
      <w:marBottom w:val="0"/>
      <w:divBdr>
        <w:top w:val="none" w:sz="0" w:space="0" w:color="auto"/>
        <w:left w:val="none" w:sz="0" w:space="0" w:color="auto"/>
        <w:bottom w:val="none" w:sz="0" w:space="0" w:color="auto"/>
        <w:right w:val="none" w:sz="0" w:space="0" w:color="auto"/>
      </w:divBdr>
    </w:div>
    <w:div w:id="830560639">
      <w:bodyDiv w:val="1"/>
      <w:marLeft w:val="0"/>
      <w:marRight w:val="0"/>
      <w:marTop w:val="0"/>
      <w:marBottom w:val="0"/>
      <w:divBdr>
        <w:top w:val="none" w:sz="0" w:space="0" w:color="auto"/>
        <w:left w:val="none" w:sz="0" w:space="0" w:color="auto"/>
        <w:bottom w:val="none" w:sz="0" w:space="0" w:color="auto"/>
        <w:right w:val="none" w:sz="0" w:space="0" w:color="auto"/>
      </w:divBdr>
    </w:div>
    <w:div w:id="830826575">
      <w:bodyDiv w:val="1"/>
      <w:marLeft w:val="0"/>
      <w:marRight w:val="0"/>
      <w:marTop w:val="0"/>
      <w:marBottom w:val="0"/>
      <w:divBdr>
        <w:top w:val="none" w:sz="0" w:space="0" w:color="auto"/>
        <w:left w:val="none" w:sz="0" w:space="0" w:color="auto"/>
        <w:bottom w:val="none" w:sz="0" w:space="0" w:color="auto"/>
        <w:right w:val="none" w:sz="0" w:space="0" w:color="auto"/>
      </w:divBdr>
    </w:div>
    <w:div w:id="831024002">
      <w:bodyDiv w:val="1"/>
      <w:marLeft w:val="0"/>
      <w:marRight w:val="0"/>
      <w:marTop w:val="0"/>
      <w:marBottom w:val="0"/>
      <w:divBdr>
        <w:top w:val="none" w:sz="0" w:space="0" w:color="auto"/>
        <w:left w:val="none" w:sz="0" w:space="0" w:color="auto"/>
        <w:bottom w:val="none" w:sz="0" w:space="0" w:color="auto"/>
        <w:right w:val="none" w:sz="0" w:space="0" w:color="auto"/>
      </w:divBdr>
    </w:div>
    <w:div w:id="831025838">
      <w:bodyDiv w:val="1"/>
      <w:marLeft w:val="0"/>
      <w:marRight w:val="0"/>
      <w:marTop w:val="0"/>
      <w:marBottom w:val="0"/>
      <w:divBdr>
        <w:top w:val="none" w:sz="0" w:space="0" w:color="auto"/>
        <w:left w:val="none" w:sz="0" w:space="0" w:color="auto"/>
        <w:bottom w:val="none" w:sz="0" w:space="0" w:color="auto"/>
        <w:right w:val="none" w:sz="0" w:space="0" w:color="auto"/>
      </w:divBdr>
    </w:div>
    <w:div w:id="831289432">
      <w:bodyDiv w:val="1"/>
      <w:marLeft w:val="0"/>
      <w:marRight w:val="0"/>
      <w:marTop w:val="0"/>
      <w:marBottom w:val="0"/>
      <w:divBdr>
        <w:top w:val="none" w:sz="0" w:space="0" w:color="auto"/>
        <w:left w:val="none" w:sz="0" w:space="0" w:color="auto"/>
        <w:bottom w:val="none" w:sz="0" w:space="0" w:color="auto"/>
        <w:right w:val="none" w:sz="0" w:space="0" w:color="auto"/>
      </w:divBdr>
    </w:div>
    <w:div w:id="831795172">
      <w:bodyDiv w:val="1"/>
      <w:marLeft w:val="0"/>
      <w:marRight w:val="0"/>
      <w:marTop w:val="0"/>
      <w:marBottom w:val="0"/>
      <w:divBdr>
        <w:top w:val="none" w:sz="0" w:space="0" w:color="auto"/>
        <w:left w:val="none" w:sz="0" w:space="0" w:color="auto"/>
        <w:bottom w:val="none" w:sz="0" w:space="0" w:color="auto"/>
        <w:right w:val="none" w:sz="0" w:space="0" w:color="auto"/>
      </w:divBdr>
    </w:div>
    <w:div w:id="831801810">
      <w:bodyDiv w:val="1"/>
      <w:marLeft w:val="0"/>
      <w:marRight w:val="0"/>
      <w:marTop w:val="0"/>
      <w:marBottom w:val="0"/>
      <w:divBdr>
        <w:top w:val="none" w:sz="0" w:space="0" w:color="auto"/>
        <w:left w:val="none" w:sz="0" w:space="0" w:color="auto"/>
        <w:bottom w:val="none" w:sz="0" w:space="0" w:color="auto"/>
        <w:right w:val="none" w:sz="0" w:space="0" w:color="auto"/>
      </w:divBdr>
    </w:div>
    <w:div w:id="831915182">
      <w:bodyDiv w:val="1"/>
      <w:marLeft w:val="0"/>
      <w:marRight w:val="0"/>
      <w:marTop w:val="0"/>
      <w:marBottom w:val="0"/>
      <w:divBdr>
        <w:top w:val="none" w:sz="0" w:space="0" w:color="auto"/>
        <w:left w:val="none" w:sz="0" w:space="0" w:color="auto"/>
        <w:bottom w:val="none" w:sz="0" w:space="0" w:color="auto"/>
        <w:right w:val="none" w:sz="0" w:space="0" w:color="auto"/>
      </w:divBdr>
    </w:div>
    <w:div w:id="832178932">
      <w:bodyDiv w:val="1"/>
      <w:marLeft w:val="0"/>
      <w:marRight w:val="0"/>
      <w:marTop w:val="0"/>
      <w:marBottom w:val="0"/>
      <w:divBdr>
        <w:top w:val="none" w:sz="0" w:space="0" w:color="auto"/>
        <w:left w:val="none" w:sz="0" w:space="0" w:color="auto"/>
        <w:bottom w:val="none" w:sz="0" w:space="0" w:color="auto"/>
        <w:right w:val="none" w:sz="0" w:space="0" w:color="auto"/>
      </w:divBdr>
    </w:div>
    <w:div w:id="832181135">
      <w:bodyDiv w:val="1"/>
      <w:marLeft w:val="0"/>
      <w:marRight w:val="0"/>
      <w:marTop w:val="0"/>
      <w:marBottom w:val="0"/>
      <w:divBdr>
        <w:top w:val="none" w:sz="0" w:space="0" w:color="auto"/>
        <w:left w:val="none" w:sz="0" w:space="0" w:color="auto"/>
        <w:bottom w:val="none" w:sz="0" w:space="0" w:color="auto"/>
        <w:right w:val="none" w:sz="0" w:space="0" w:color="auto"/>
      </w:divBdr>
    </w:div>
    <w:div w:id="832373621">
      <w:bodyDiv w:val="1"/>
      <w:marLeft w:val="0"/>
      <w:marRight w:val="0"/>
      <w:marTop w:val="0"/>
      <w:marBottom w:val="0"/>
      <w:divBdr>
        <w:top w:val="none" w:sz="0" w:space="0" w:color="auto"/>
        <w:left w:val="none" w:sz="0" w:space="0" w:color="auto"/>
        <w:bottom w:val="none" w:sz="0" w:space="0" w:color="auto"/>
        <w:right w:val="none" w:sz="0" w:space="0" w:color="auto"/>
      </w:divBdr>
    </w:div>
    <w:div w:id="832792439">
      <w:bodyDiv w:val="1"/>
      <w:marLeft w:val="0"/>
      <w:marRight w:val="0"/>
      <w:marTop w:val="0"/>
      <w:marBottom w:val="0"/>
      <w:divBdr>
        <w:top w:val="none" w:sz="0" w:space="0" w:color="auto"/>
        <w:left w:val="none" w:sz="0" w:space="0" w:color="auto"/>
        <w:bottom w:val="none" w:sz="0" w:space="0" w:color="auto"/>
        <w:right w:val="none" w:sz="0" w:space="0" w:color="auto"/>
      </w:divBdr>
    </w:div>
    <w:div w:id="832841088">
      <w:bodyDiv w:val="1"/>
      <w:marLeft w:val="0"/>
      <w:marRight w:val="0"/>
      <w:marTop w:val="0"/>
      <w:marBottom w:val="0"/>
      <w:divBdr>
        <w:top w:val="none" w:sz="0" w:space="0" w:color="auto"/>
        <w:left w:val="none" w:sz="0" w:space="0" w:color="auto"/>
        <w:bottom w:val="none" w:sz="0" w:space="0" w:color="auto"/>
        <w:right w:val="none" w:sz="0" w:space="0" w:color="auto"/>
      </w:divBdr>
    </w:div>
    <w:div w:id="832989012">
      <w:bodyDiv w:val="1"/>
      <w:marLeft w:val="0"/>
      <w:marRight w:val="0"/>
      <w:marTop w:val="0"/>
      <w:marBottom w:val="0"/>
      <w:divBdr>
        <w:top w:val="none" w:sz="0" w:space="0" w:color="auto"/>
        <w:left w:val="none" w:sz="0" w:space="0" w:color="auto"/>
        <w:bottom w:val="none" w:sz="0" w:space="0" w:color="auto"/>
        <w:right w:val="none" w:sz="0" w:space="0" w:color="auto"/>
      </w:divBdr>
    </w:div>
    <w:div w:id="833107853">
      <w:bodyDiv w:val="1"/>
      <w:marLeft w:val="0"/>
      <w:marRight w:val="0"/>
      <w:marTop w:val="0"/>
      <w:marBottom w:val="0"/>
      <w:divBdr>
        <w:top w:val="none" w:sz="0" w:space="0" w:color="auto"/>
        <w:left w:val="none" w:sz="0" w:space="0" w:color="auto"/>
        <w:bottom w:val="none" w:sz="0" w:space="0" w:color="auto"/>
        <w:right w:val="none" w:sz="0" w:space="0" w:color="auto"/>
      </w:divBdr>
    </w:div>
    <w:div w:id="833224902">
      <w:bodyDiv w:val="1"/>
      <w:marLeft w:val="0"/>
      <w:marRight w:val="0"/>
      <w:marTop w:val="0"/>
      <w:marBottom w:val="0"/>
      <w:divBdr>
        <w:top w:val="none" w:sz="0" w:space="0" w:color="auto"/>
        <w:left w:val="none" w:sz="0" w:space="0" w:color="auto"/>
        <w:bottom w:val="none" w:sz="0" w:space="0" w:color="auto"/>
        <w:right w:val="none" w:sz="0" w:space="0" w:color="auto"/>
      </w:divBdr>
    </w:div>
    <w:div w:id="833255466">
      <w:bodyDiv w:val="1"/>
      <w:marLeft w:val="0"/>
      <w:marRight w:val="0"/>
      <w:marTop w:val="0"/>
      <w:marBottom w:val="0"/>
      <w:divBdr>
        <w:top w:val="none" w:sz="0" w:space="0" w:color="auto"/>
        <w:left w:val="none" w:sz="0" w:space="0" w:color="auto"/>
        <w:bottom w:val="none" w:sz="0" w:space="0" w:color="auto"/>
        <w:right w:val="none" w:sz="0" w:space="0" w:color="auto"/>
      </w:divBdr>
    </w:div>
    <w:div w:id="833490269">
      <w:bodyDiv w:val="1"/>
      <w:marLeft w:val="0"/>
      <w:marRight w:val="0"/>
      <w:marTop w:val="0"/>
      <w:marBottom w:val="0"/>
      <w:divBdr>
        <w:top w:val="none" w:sz="0" w:space="0" w:color="auto"/>
        <w:left w:val="none" w:sz="0" w:space="0" w:color="auto"/>
        <w:bottom w:val="none" w:sz="0" w:space="0" w:color="auto"/>
        <w:right w:val="none" w:sz="0" w:space="0" w:color="auto"/>
      </w:divBdr>
    </w:div>
    <w:div w:id="833642745">
      <w:bodyDiv w:val="1"/>
      <w:marLeft w:val="0"/>
      <w:marRight w:val="0"/>
      <w:marTop w:val="0"/>
      <w:marBottom w:val="0"/>
      <w:divBdr>
        <w:top w:val="none" w:sz="0" w:space="0" w:color="auto"/>
        <w:left w:val="none" w:sz="0" w:space="0" w:color="auto"/>
        <w:bottom w:val="none" w:sz="0" w:space="0" w:color="auto"/>
        <w:right w:val="none" w:sz="0" w:space="0" w:color="auto"/>
      </w:divBdr>
    </w:div>
    <w:div w:id="833953660">
      <w:bodyDiv w:val="1"/>
      <w:marLeft w:val="0"/>
      <w:marRight w:val="0"/>
      <w:marTop w:val="0"/>
      <w:marBottom w:val="0"/>
      <w:divBdr>
        <w:top w:val="none" w:sz="0" w:space="0" w:color="auto"/>
        <w:left w:val="none" w:sz="0" w:space="0" w:color="auto"/>
        <w:bottom w:val="none" w:sz="0" w:space="0" w:color="auto"/>
        <w:right w:val="none" w:sz="0" w:space="0" w:color="auto"/>
      </w:divBdr>
    </w:div>
    <w:div w:id="834228757">
      <w:bodyDiv w:val="1"/>
      <w:marLeft w:val="0"/>
      <w:marRight w:val="0"/>
      <w:marTop w:val="0"/>
      <w:marBottom w:val="0"/>
      <w:divBdr>
        <w:top w:val="none" w:sz="0" w:space="0" w:color="auto"/>
        <w:left w:val="none" w:sz="0" w:space="0" w:color="auto"/>
        <w:bottom w:val="none" w:sz="0" w:space="0" w:color="auto"/>
        <w:right w:val="none" w:sz="0" w:space="0" w:color="auto"/>
      </w:divBdr>
    </w:div>
    <w:div w:id="834338832">
      <w:bodyDiv w:val="1"/>
      <w:marLeft w:val="0"/>
      <w:marRight w:val="0"/>
      <w:marTop w:val="0"/>
      <w:marBottom w:val="0"/>
      <w:divBdr>
        <w:top w:val="none" w:sz="0" w:space="0" w:color="auto"/>
        <w:left w:val="none" w:sz="0" w:space="0" w:color="auto"/>
        <w:bottom w:val="none" w:sz="0" w:space="0" w:color="auto"/>
        <w:right w:val="none" w:sz="0" w:space="0" w:color="auto"/>
      </w:divBdr>
    </w:div>
    <w:div w:id="834342260">
      <w:bodyDiv w:val="1"/>
      <w:marLeft w:val="0"/>
      <w:marRight w:val="0"/>
      <w:marTop w:val="0"/>
      <w:marBottom w:val="0"/>
      <w:divBdr>
        <w:top w:val="none" w:sz="0" w:space="0" w:color="auto"/>
        <w:left w:val="none" w:sz="0" w:space="0" w:color="auto"/>
        <w:bottom w:val="none" w:sz="0" w:space="0" w:color="auto"/>
        <w:right w:val="none" w:sz="0" w:space="0" w:color="auto"/>
      </w:divBdr>
    </w:div>
    <w:div w:id="834415790">
      <w:bodyDiv w:val="1"/>
      <w:marLeft w:val="0"/>
      <w:marRight w:val="0"/>
      <w:marTop w:val="0"/>
      <w:marBottom w:val="0"/>
      <w:divBdr>
        <w:top w:val="none" w:sz="0" w:space="0" w:color="auto"/>
        <w:left w:val="none" w:sz="0" w:space="0" w:color="auto"/>
        <w:bottom w:val="none" w:sz="0" w:space="0" w:color="auto"/>
        <w:right w:val="none" w:sz="0" w:space="0" w:color="auto"/>
      </w:divBdr>
    </w:div>
    <w:div w:id="834422087">
      <w:bodyDiv w:val="1"/>
      <w:marLeft w:val="0"/>
      <w:marRight w:val="0"/>
      <w:marTop w:val="0"/>
      <w:marBottom w:val="0"/>
      <w:divBdr>
        <w:top w:val="none" w:sz="0" w:space="0" w:color="auto"/>
        <w:left w:val="none" w:sz="0" w:space="0" w:color="auto"/>
        <w:bottom w:val="none" w:sz="0" w:space="0" w:color="auto"/>
        <w:right w:val="none" w:sz="0" w:space="0" w:color="auto"/>
      </w:divBdr>
    </w:div>
    <w:div w:id="834422264">
      <w:bodyDiv w:val="1"/>
      <w:marLeft w:val="0"/>
      <w:marRight w:val="0"/>
      <w:marTop w:val="0"/>
      <w:marBottom w:val="0"/>
      <w:divBdr>
        <w:top w:val="none" w:sz="0" w:space="0" w:color="auto"/>
        <w:left w:val="none" w:sz="0" w:space="0" w:color="auto"/>
        <w:bottom w:val="none" w:sz="0" w:space="0" w:color="auto"/>
        <w:right w:val="none" w:sz="0" w:space="0" w:color="auto"/>
      </w:divBdr>
    </w:div>
    <w:div w:id="834539201">
      <w:bodyDiv w:val="1"/>
      <w:marLeft w:val="0"/>
      <w:marRight w:val="0"/>
      <w:marTop w:val="0"/>
      <w:marBottom w:val="0"/>
      <w:divBdr>
        <w:top w:val="none" w:sz="0" w:space="0" w:color="auto"/>
        <w:left w:val="none" w:sz="0" w:space="0" w:color="auto"/>
        <w:bottom w:val="none" w:sz="0" w:space="0" w:color="auto"/>
        <w:right w:val="none" w:sz="0" w:space="0" w:color="auto"/>
      </w:divBdr>
    </w:div>
    <w:div w:id="834607436">
      <w:bodyDiv w:val="1"/>
      <w:marLeft w:val="0"/>
      <w:marRight w:val="0"/>
      <w:marTop w:val="0"/>
      <w:marBottom w:val="0"/>
      <w:divBdr>
        <w:top w:val="none" w:sz="0" w:space="0" w:color="auto"/>
        <w:left w:val="none" w:sz="0" w:space="0" w:color="auto"/>
        <w:bottom w:val="none" w:sz="0" w:space="0" w:color="auto"/>
        <w:right w:val="none" w:sz="0" w:space="0" w:color="auto"/>
      </w:divBdr>
    </w:div>
    <w:div w:id="834612581">
      <w:bodyDiv w:val="1"/>
      <w:marLeft w:val="0"/>
      <w:marRight w:val="0"/>
      <w:marTop w:val="0"/>
      <w:marBottom w:val="0"/>
      <w:divBdr>
        <w:top w:val="none" w:sz="0" w:space="0" w:color="auto"/>
        <w:left w:val="none" w:sz="0" w:space="0" w:color="auto"/>
        <w:bottom w:val="none" w:sz="0" w:space="0" w:color="auto"/>
        <w:right w:val="none" w:sz="0" w:space="0" w:color="auto"/>
      </w:divBdr>
    </w:div>
    <w:div w:id="834687625">
      <w:bodyDiv w:val="1"/>
      <w:marLeft w:val="0"/>
      <w:marRight w:val="0"/>
      <w:marTop w:val="0"/>
      <w:marBottom w:val="0"/>
      <w:divBdr>
        <w:top w:val="none" w:sz="0" w:space="0" w:color="auto"/>
        <w:left w:val="none" w:sz="0" w:space="0" w:color="auto"/>
        <w:bottom w:val="none" w:sz="0" w:space="0" w:color="auto"/>
        <w:right w:val="none" w:sz="0" w:space="0" w:color="auto"/>
      </w:divBdr>
    </w:div>
    <w:div w:id="834880156">
      <w:bodyDiv w:val="1"/>
      <w:marLeft w:val="0"/>
      <w:marRight w:val="0"/>
      <w:marTop w:val="0"/>
      <w:marBottom w:val="0"/>
      <w:divBdr>
        <w:top w:val="none" w:sz="0" w:space="0" w:color="auto"/>
        <w:left w:val="none" w:sz="0" w:space="0" w:color="auto"/>
        <w:bottom w:val="none" w:sz="0" w:space="0" w:color="auto"/>
        <w:right w:val="none" w:sz="0" w:space="0" w:color="auto"/>
      </w:divBdr>
    </w:div>
    <w:div w:id="834880872">
      <w:bodyDiv w:val="1"/>
      <w:marLeft w:val="0"/>
      <w:marRight w:val="0"/>
      <w:marTop w:val="0"/>
      <w:marBottom w:val="0"/>
      <w:divBdr>
        <w:top w:val="none" w:sz="0" w:space="0" w:color="auto"/>
        <w:left w:val="none" w:sz="0" w:space="0" w:color="auto"/>
        <w:bottom w:val="none" w:sz="0" w:space="0" w:color="auto"/>
        <w:right w:val="none" w:sz="0" w:space="0" w:color="auto"/>
      </w:divBdr>
    </w:div>
    <w:div w:id="834998716">
      <w:bodyDiv w:val="1"/>
      <w:marLeft w:val="0"/>
      <w:marRight w:val="0"/>
      <w:marTop w:val="0"/>
      <w:marBottom w:val="0"/>
      <w:divBdr>
        <w:top w:val="none" w:sz="0" w:space="0" w:color="auto"/>
        <w:left w:val="none" w:sz="0" w:space="0" w:color="auto"/>
        <w:bottom w:val="none" w:sz="0" w:space="0" w:color="auto"/>
        <w:right w:val="none" w:sz="0" w:space="0" w:color="auto"/>
      </w:divBdr>
    </w:div>
    <w:div w:id="835223199">
      <w:bodyDiv w:val="1"/>
      <w:marLeft w:val="0"/>
      <w:marRight w:val="0"/>
      <w:marTop w:val="0"/>
      <w:marBottom w:val="0"/>
      <w:divBdr>
        <w:top w:val="none" w:sz="0" w:space="0" w:color="auto"/>
        <w:left w:val="none" w:sz="0" w:space="0" w:color="auto"/>
        <w:bottom w:val="none" w:sz="0" w:space="0" w:color="auto"/>
        <w:right w:val="none" w:sz="0" w:space="0" w:color="auto"/>
      </w:divBdr>
    </w:div>
    <w:div w:id="835268056">
      <w:bodyDiv w:val="1"/>
      <w:marLeft w:val="0"/>
      <w:marRight w:val="0"/>
      <w:marTop w:val="0"/>
      <w:marBottom w:val="0"/>
      <w:divBdr>
        <w:top w:val="none" w:sz="0" w:space="0" w:color="auto"/>
        <w:left w:val="none" w:sz="0" w:space="0" w:color="auto"/>
        <w:bottom w:val="none" w:sz="0" w:space="0" w:color="auto"/>
        <w:right w:val="none" w:sz="0" w:space="0" w:color="auto"/>
      </w:divBdr>
    </w:div>
    <w:div w:id="835457187">
      <w:bodyDiv w:val="1"/>
      <w:marLeft w:val="0"/>
      <w:marRight w:val="0"/>
      <w:marTop w:val="0"/>
      <w:marBottom w:val="0"/>
      <w:divBdr>
        <w:top w:val="none" w:sz="0" w:space="0" w:color="auto"/>
        <w:left w:val="none" w:sz="0" w:space="0" w:color="auto"/>
        <w:bottom w:val="none" w:sz="0" w:space="0" w:color="auto"/>
        <w:right w:val="none" w:sz="0" w:space="0" w:color="auto"/>
      </w:divBdr>
    </w:div>
    <w:div w:id="835535366">
      <w:bodyDiv w:val="1"/>
      <w:marLeft w:val="0"/>
      <w:marRight w:val="0"/>
      <w:marTop w:val="0"/>
      <w:marBottom w:val="0"/>
      <w:divBdr>
        <w:top w:val="none" w:sz="0" w:space="0" w:color="auto"/>
        <w:left w:val="none" w:sz="0" w:space="0" w:color="auto"/>
        <w:bottom w:val="none" w:sz="0" w:space="0" w:color="auto"/>
        <w:right w:val="none" w:sz="0" w:space="0" w:color="auto"/>
      </w:divBdr>
    </w:div>
    <w:div w:id="835652890">
      <w:bodyDiv w:val="1"/>
      <w:marLeft w:val="0"/>
      <w:marRight w:val="0"/>
      <w:marTop w:val="0"/>
      <w:marBottom w:val="0"/>
      <w:divBdr>
        <w:top w:val="none" w:sz="0" w:space="0" w:color="auto"/>
        <w:left w:val="none" w:sz="0" w:space="0" w:color="auto"/>
        <w:bottom w:val="none" w:sz="0" w:space="0" w:color="auto"/>
        <w:right w:val="none" w:sz="0" w:space="0" w:color="auto"/>
      </w:divBdr>
    </w:div>
    <w:div w:id="835726724">
      <w:bodyDiv w:val="1"/>
      <w:marLeft w:val="0"/>
      <w:marRight w:val="0"/>
      <w:marTop w:val="0"/>
      <w:marBottom w:val="0"/>
      <w:divBdr>
        <w:top w:val="none" w:sz="0" w:space="0" w:color="auto"/>
        <w:left w:val="none" w:sz="0" w:space="0" w:color="auto"/>
        <w:bottom w:val="none" w:sz="0" w:space="0" w:color="auto"/>
        <w:right w:val="none" w:sz="0" w:space="0" w:color="auto"/>
      </w:divBdr>
    </w:div>
    <w:div w:id="835846362">
      <w:bodyDiv w:val="1"/>
      <w:marLeft w:val="0"/>
      <w:marRight w:val="0"/>
      <w:marTop w:val="0"/>
      <w:marBottom w:val="0"/>
      <w:divBdr>
        <w:top w:val="none" w:sz="0" w:space="0" w:color="auto"/>
        <w:left w:val="none" w:sz="0" w:space="0" w:color="auto"/>
        <w:bottom w:val="none" w:sz="0" w:space="0" w:color="auto"/>
        <w:right w:val="none" w:sz="0" w:space="0" w:color="auto"/>
      </w:divBdr>
    </w:div>
    <w:div w:id="836073262">
      <w:bodyDiv w:val="1"/>
      <w:marLeft w:val="0"/>
      <w:marRight w:val="0"/>
      <w:marTop w:val="0"/>
      <w:marBottom w:val="0"/>
      <w:divBdr>
        <w:top w:val="none" w:sz="0" w:space="0" w:color="auto"/>
        <w:left w:val="none" w:sz="0" w:space="0" w:color="auto"/>
        <w:bottom w:val="none" w:sz="0" w:space="0" w:color="auto"/>
        <w:right w:val="none" w:sz="0" w:space="0" w:color="auto"/>
      </w:divBdr>
    </w:div>
    <w:div w:id="836114877">
      <w:bodyDiv w:val="1"/>
      <w:marLeft w:val="0"/>
      <w:marRight w:val="0"/>
      <w:marTop w:val="0"/>
      <w:marBottom w:val="0"/>
      <w:divBdr>
        <w:top w:val="none" w:sz="0" w:space="0" w:color="auto"/>
        <w:left w:val="none" w:sz="0" w:space="0" w:color="auto"/>
        <w:bottom w:val="none" w:sz="0" w:space="0" w:color="auto"/>
        <w:right w:val="none" w:sz="0" w:space="0" w:color="auto"/>
      </w:divBdr>
    </w:div>
    <w:div w:id="836920871">
      <w:bodyDiv w:val="1"/>
      <w:marLeft w:val="0"/>
      <w:marRight w:val="0"/>
      <w:marTop w:val="0"/>
      <w:marBottom w:val="0"/>
      <w:divBdr>
        <w:top w:val="none" w:sz="0" w:space="0" w:color="auto"/>
        <w:left w:val="none" w:sz="0" w:space="0" w:color="auto"/>
        <w:bottom w:val="none" w:sz="0" w:space="0" w:color="auto"/>
        <w:right w:val="none" w:sz="0" w:space="0" w:color="auto"/>
      </w:divBdr>
    </w:div>
    <w:div w:id="837229460">
      <w:bodyDiv w:val="1"/>
      <w:marLeft w:val="0"/>
      <w:marRight w:val="0"/>
      <w:marTop w:val="0"/>
      <w:marBottom w:val="0"/>
      <w:divBdr>
        <w:top w:val="none" w:sz="0" w:space="0" w:color="auto"/>
        <w:left w:val="none" w:sz="0" w:space="0" w:color="auto"/>
        <w:bottom w:val="none" w:sz="0" w:space="0" w:color="auto"/>
        <w:right w:val="none" w:sz="0" w:space="0" w:color="auto"/>
      </w:divBdr>
    </w:div>
    <w:div w:id="837230222">
      <w:bodyDiv w:val="1"/>
      <w:marLeft w:val="0"/>
      <w:marRight w:val="0"/>
      <w:marTop w:val="0"/>
      <w:marBottom w:val="0"/>
      <w:divBdr>
        <w:top w:val="none" w:sz="0" w:space="0" w:color="auto"/>
        <w:left w:val="none" w:sz="0" w:space="0" w:color="auto"/>
        <w:bottom w:val="none" w:sz="0" w:space="0" w:color="auto"/>
        <w:right w:val="none" w:sz="0" w:space="0" w:color="auto"/>
      </w:divBdr>
    </w:div>
    <w:div w:id="837424377">
      <w:bodyDiv w:val="1"/>
      <w:marLeft w:val="0"/>
      <w:marRight w:val="0"/>
      <w:marTop w:val="0"/>
      <w:marBottom w:val="0"/>
      <w:divBdr>
        <w:top w:val="none" w:sz="0" w:space="0" w:color="auto"/>
        <w:left w:val="none" w:sz="0" w:space="0" w:color="auto"/>
        <w:bottom w:val="none" w:sz="0" w:space="0" w:color="auto"/>
        <w:right w:val="none" w:sz="0" w:space="0" w:color="auto"/>
      </w:divBdr>
    </w:div>
    <w:div w:id="837426638">
      <w:bodyDiv w:val="1"/>
      <w:marLeft w:val="0"/>
      <w:marRight w:val="0"/>
      <w:marTop w:val="0"/>
      <w:marBottom w:val="0"/>
      <w:divBdr>
        <w:top w:val="none" w:sz="0" w:space="0" w:color="auto"/>
        <w:left w:val="none" w:sz="0" w:space="0" w:color="auto"/>
        <w:bottom w:val="none" w:sz="0" w:space="0" w:color="auto"/>
        <w:right w:val="none" w:sz="0" w:space="0" w:color="auto"/>
      </w:divBdr>
    </w:div>
    <w:div w:id="837503347">
      <w:bodyDiv w:val="1"/>
      <w:marLeft w:val="0"/>
      <w:marRight w:val="0"/>
      <w:marTop w:val="0"/>
      <w:marBottom w:val="0"/>
      <w:divBdr>
        <w:top w:val="none" w:sz="0" w:space="0" w:color="auto"/>
        <w:left w:val="none" w:sz="0" w:space="0" w:color="auto"/>
        <w:bottom w:val="none" w:sz="0" w:space="0" w:color="auto"/>
        <w:right w:val="none" w:sz="0" w:space="0" w:color="auto"/>
      </w:divBdr>
    </w:div>
    <w:div w:id="837691786">
      <w:bodyDiv w:val="1"/>
      <w:marLeft w:val="0"/>
      <w:marRight w:val="0"/>
      <w:marTop w:val="0"/>
      <w:marBottom w:val="0"/>
      <w:divBdr>
        <w:top w:val="none" w:sz="0" w:space="0" w:color="auto"/>
        <w:left w:val="none" w:sz="0" w:space="0" w:color="auto"/>
        <w:bottom w:val="none" w:sz="0" w:space="0" w:color="auto"/>
        <w:right w:val="none" w:sz="0" w:space="0" w:color="auto"/>
      </w:divBdr>
    </w:div>
    <w:div w:id="838037441">
      <w:bodyDiv w:val="1"/>
      <w:marLeft w:val="0"/>
      <w:marRight w:val="0"/>
      <w:marTop w:val="0"/>
      <w:marBottom w:val="0"/>
      <w:divBdr>
        <w:top w:val="none" w:sz="0" w:space="0" w:color="auto"/>
        <w:left w:val="none" w:sz="0" w:space="0" w:color="auto"/>
        <w:bottom w:val="none" w:sz="0" w:space="0" w:color="auto"/>
        <w:right w:val="none" w:sz="0" w:space="0" w:color="auto"/>
      </w:divBdr>
    </w:div>
    <w:div w:id="838160910">
      <w:bodyDiv w:val="1"/>
      <w:marLeft w:val="0"/>
      <w:marRight w:val="0"/>
      <w:marTop w:val="0"/>
      <w:marBottom w:val="0"/>
      <w:divBdr>
        <w:top w:val="none" w:sz="0" w:space="0" w:color="auto"/>
        <w:left w:val="none" w:sz="0" w:space="0" w:color="auto"/>
        <w:bottom w:val="none" w:sz="0" w:space="0" w:color="auto"/>
        <w:right w:val="none" w:sz="0" w:space="0" w:color="auto"/>
      </w:divBdr>
    </w:div>
    <w:div w:id="838302798">
      <w:bodyDiv w:val="1"/>
      <w:marLeft w:val="0"/>
      <w:marRight w:val="0"/>
      <w:marTop w:val="0"/>
      <w:marBottom w:val="0"/>
      <w:divBdr>
        <w:top w:val="none" w:sz="0" w:space="0" w:color="auto"/>
        <w:left w:val="none" w:sz="0" w:space="0" w:color="auto"/>
        <w:bottom w:val="none" w:sz="0" w:space="0" w:color="auto"/>
        <w:right w:val="none" w:sz="0" w:space="0" w:color="auto"/>
      </w:divBdr>
    </w:div>
    <w:div w:id="838346114">
      <w:bodyDiv w:val="1"/>
      <w:marLeft w:val="0"/>
      <w:marRight w:val="0"/>
      <w:marTop w:val="0"/>
      <w:marBottom w:val="0"/>
      <w:divBdr>
        <w:top w:val="none" w:sz="0" w:space="0" w:color="auto"/>
        <w:left w:val="none" w:sz="0" w:space="0" w:color="auto"/>
        <w:bottom w:val="none" w:sz="0" w:space="0" w:color="auto"/>
        <w:right w:val="none" w:sz="0" w:space="0" w:color="auto"/>
      </w:divBdr>
    </w:div>
    <w:div w:id="838424882">
      <w:bodyDiv w:val="1"/>
      <w:marLeft w:val="0"/>
      <w:marRight w:val="0"/>
      <w:marTop w:val="0"/>
      <w:marBottom w:val="0"/>
      <w:divBdr>
        <w:top w:val="none" w:sz="0" w:space="0" w:color="auto"/>
        <w:left w:val="none" w:sz="0" w:space="0" w:color="auto"/>
        <w:bottom w:val="none" w:sz="0" w:space="0" w:color="auto"/>
        <w:right w:val="none" w:sz="0" w:space="0" w:color="auto"/>
      </w:divBdr>
    </w:div>
    <w:div w:id="838617533">
      <w:bodyDiv w:val="1"/>
      <w:marLeft w:val="0"/>
      <w:marRight w:val="0"/>
      <w:marTop w:val="0"/>
      <w:marBottom w:val="0"/>
      <w:divBdr>
        <w:top w:val="none" w:sz="0" w:space="0" w:color="auto"/>
        <w:left w:val="none" w:sz="0" w:space="0" w:color="auto"/>
        <w:bottom w:val="none" w:sz="0" w:space="0" w:color="auto"/>
        <w:right w:val="none" w:sz="0" w:space="0" w:color="auto"/>
      </w:divBdr>
    </w:div>
    <w:div w:id="838617667">
      <w:bodyDiv w:val="1"/>
      <w:marLeft w:val="0"/>
      <w:marRight w:val="0"/>
      <w:marTop w:val="0"/>
      <w:marBottom w:val="0"/>
      <w:divBdr>
        <w:top w:val="none" w:sz="0" w:space="0" w:color="auto"/>
        <w:left w:val="none" w:sz="0" w:space="0" w:color="auto"/>
        <w:bottom w:val="none" w:sz="0" w:space="0" w:color="auto"/>
        <w:right w:val="none" w:sz="0" w:space="0" w:color="auto"/>
      </w:divBdr>
    </w:div>
    <w:div w:id="838884560">
      <w:bodyDiv w:val="1"/>
      <w:marLeft w:val="0"/>
      <w:marRight w:val="0"/>
      <w:marTop w:val="0"/>
      <w:marBottom w:val="0"/>
      <w:divBdr>
        <w:top w:val="none" w:sz="0" w:space="0" w:color="auto"/>
        <w:left w:val="none" w:sz="0" w:space="0" w:color="auto"/>
        <w:bottom w:val="none" w:sz="0" w:space="0" w:color="auto"/>
        <w:right w:val="none" w:sz="0" w:space="0" w:color="auto"/>
      </w:divBdr>
    </w:div>
    <w:div w:id="838891054">
      <w:bodyDiv w:val="1"/>
      <w:marLeft w:val="0"/>
      <w:marRight w:val="0"/>
      <w:marTop w:val="0"/>
      <w:marBottom w:val="0"/>
      <w:divBdr>
        <w:top w:val="none" w:sz="0" w:space="0" w:color="auto"/>
        <w:left w:val="none" w:sz="0" w:space="0" w:color="auto"/>
        <w:bottom w:val="none" w:sz="0" w:space="0" w:color="auto"/>
        <w:right w:val="none" w:sz="0" w:space="0" w:color="auto"/>
      </w:divBdr>
    </w:div>
    <w:div w:id="838927745">
      <w:bodyDiv w:val="1"/>
      <w:marLeft w:val="0"/>
      <w:marRight w:val="0"/>
      <w:marTop w:val="0"/>
      <w:marBottom w:val="0"/>
      <w:divBdr>
        <w:top w:val="none" w:sz="0" w:space="0" w:color="auto"/>
        <w:left w:val="none" w:sz="0" w:space="0" w:color="auto"/>
        <w:bottom w:val="none" w:sz="0" w:space="0" w:color="auto"/>
        <w:right w:val="none" w:sz="0" w:space="0" w:color="auto"/>
      </w:divBdr>
    </w:div>
    <w:div w:id="839201929">
      <w:bodyDiv w:val="1"/>
      <w:marLeft w:val="0"/>
      <w:marRight w:val="0"/>
      <w:marTop w:val="0"/>
      <w:marBottom w:val="0"/>
      <w:divBdr>
        <w:top w:val="none" w:sz="0" w:space="0" w:color="auto"/>
        <w:left w:val="none" w:sz="0" w:space="0" w:color="auto"/>
        <w:bottom w:val="none" w:sz="0" w:space="0" w:color="auto"/>
        <w:right w:val="none" w:sz="0" w:space="0" w:color="auto"/>
      </w:divBdr>
    </w:div>
    <w:div w:id="839321198">
      <w:bodyDiv w:val="1"/>
      <w:marLeft w:val="0"/>
      <w:marRight w:val="0"/>
      <w:marTop w:val="0"/>
      <w:marBottom w:val="0"/>
      <w:divBdr>
        <w:top w:val="none" w:sz="0" w:space="0" w:color="auto"/>
        <w:left w:val="none" w:sz="0" w:space="0" w:color="auto"/>
        <w:bottom w:val="none" w:sz="0" w:space="0" w:color="auto"/>
        <w:right w:val="none" w:sz="0" w:space="0" w:color="auto"/>
      </w:divBdr>
    </w:div>
    <w:div w:id="839469246">
      <w:bodyDiv w:val="1"/>
      <w:marLeft w:val="0"/>
      <w:marRight w:val="0"/>
      <w:marTop w:val="0"/>
      <w:marBottom w:val="0"/>
      <w:divBdr>
        <w:top w:val="none" w:sz="0" w:space="0" w:color="auto"/>
        <w:left w:val="none" w:sz="0" w:space="0" w:color="auto"/>
        <w:bottom w:val="none" w:sz="0" w:space="0" w:color="auto"/>
        <w:right w:val="none" w:sz="0" w:space="0" w:color="auto"/>
      </w:divBdr>
    </w:div>
    <w:div w:id="839807204">
      <w:bodyDiv w:val="1"/>
      <w:marLeft w:val="0"/>
      <w:marRight w:val="0"/>
      <w:marTop w:val="0"/>
      <w:marBottom w:val="0"/>
      <w:divBdr>
        <w:top w:val="none" w:sz="0" w:space="0" w:color="auto"/>
        <w:left w:val="none" w:sz="0" w:space="0" w:color="auto"/>
        <w:bottom w:val="none" w:sz="0" w:space="0" w:color="auto"/>
        <w:right w:val="none" w:sz="0" w:space="0" w:color="auto"/>
      </w:divBdr>
    </w:div>
    <w:div w:id="840200813">
      <w:bodyDiv w:val="1"/>
      <w:marLeft w:val="0"/>
      <w:marRight w:val="0"/>
      <w:marTop w:val="0"/>
      <w:marBottom w:val="0"/>
      <w:divBdr>
        <w:top w:val="none" w:sz="0" w:space="0" w:color="auto"/>
        <w:left w:val="none" w:sz="0" w:space="0" w:color="auto"/>
        <w:bottom w:val="none" w:sz="0" w:space="0" w:color="auto"/>
        <w:right w:val="none" w:sz="0" w:space="0" w:color="auto"/>
      </w:divBdr>
    </w:div>
    <w:div w:id="840202155">
      <w:bodyDiv w:val="1"/>
      <w:marLeft w:val="0"/>
      <w:marRight w:val="0"/>
      <w:marTop w:val="0"/>
      <w:marBottom w:val="0"/>
      <w:divBdr>
        <w:top w:val="none" w:sz="0" w:space="0" w:color="auto"/>
        <w:left w:val="none" w:sz="0" w:space="0" w:color="auto"/>
        <w:bottom w:val="none" w:sz="0" w:space="0" w:color="auto"/>
        <w:right w:val="none" w:sz="0" w:space="0" w:color="auto"/>
      </w:divBdr>
    </w:div>
    <w:div w:id="840438341">
      <w:bodyDiv w:val="1"/>
      <w:marLeft w:val="0"/>
      <w:marRight w:val="0"/>
      <w:marTop w:val="0"/>
      <w:marBottom w:val="0"/>
      <w:divBdr>
        <w:top w:val="none" w:sz="0" w:space="0" w:color="auto"/>
        <w:left w:val="none" w:sz="0" w:space="0" w:color="auto"/>
        <w:bottom w:val="none" w:sz="0" w:space="0" w:color="auto"/>
        <w:right w:val="none" w:sz="0" w:space="0" w:color="auto"/>
      </w:divBdr>
    </w:div>
    <w:div w:id="840893384">
      <w:bodyDiv w:val="1"/>
      <w:marLeft w:val="0"/>
      <w:marRight w:val="0"/>
      <w:marTop w:val="0"/>
      <w:marBottom w:val="0"/>
      <w:divBdr>
        <w:top w:val="none" w:sz="0" w:space="0" w:color="auto"/>
        <w:left w:val="none" w:sz="0" w:space="0" w:color="auto"/>
        <w:bottom w:val="none" w:sz="0" w:space="0" w:color="auto"/>
        <w:right w:val="none" w:sz="0" w:space="0" w:color="auto"/>
      </w:divBdr>
    </w:div>
    <w:div w:id="841050707">
      <w:bodyDiv w:val="1"/>
      <w:marLeft w:val="0"/>
      <w:marRight w:val="0"/>
      <w:marTop w:val="0"/>
      <w:marBottom w:val="0"/>
      <w:divBdr>
        <w:top w:val="none" w:sz="0" w:space="0" w:color="auto"/>
        <w:left w:val="none" w:sz="0" w:space="0" w:color="auto"/>
        <w:bottom w:val="none" w:sz="0" w:space="0" w:color="auto"/>
        <w:right w:val="none" w:sz="0" w:space="0" w:color="auto"/>
      </w:divBdr>
    </w:div>
    <w:div w:id="841701349">
      <w:bodyDiv w:val="1"/>
      <w:marLeft w:val="0"/>
      <w:marRight w:val="0"/>
      <w:marTop w:val="0"/>
      <w:marBottom w:val="0"/>
      <w:divBdr>
        <w:top w:val="none" w:sz="0" w:space="0" w:color="auto"/>
        <w:left w:val="none" w:sz="0" w:space="0" w:color="auto"/>
        <w:bottom w:val="none" w:sz="0" w:space="0" w:color="auto"/>
        <w:right w:val="none" w:sz="0" w:space="0" w:color="auto"/>
      </w:divBdr>
    </w:div>
    <w:div w:id="841746994">
      <w:bodyDiv w:val="1"/>
      <w:marLeft w:val="0"/>
      <w:marRight w:val="0"/>
      <w:marTop w:val="0"/>
      <w:marBottom w:val="0"/>
      <w:divBdr>
        <w:top w:val="none" w:sz="0" w:space="0" w:color="auto"/>
        <w:left w:val="none" w:sz="0" w:space="0" w:color="auto"/>
        <w:bottom w:val="none" w:sz="0" w:space="0" w:color="auto"/>
        <w:right w:val="none" w:sz="0" w:space="0" w:color="auto"/>
      </w:divBdr>
    </w:div>
    <w:div w:id="841773697">
      <w:bodyDiv w:val="1"/>
      <w:marLeft w:val="0"/>
      <w:marRight w:val="0"/>
      <w:marTop w:val="0"/>
      <w:marBottom w:val="0"/>
      <w:divBdr>
        <w:top w:val="none" w:sz="0" w:space="0" w:color="auto"/>
        <w:left w:val="none" w:sz="0" w:space="0" w:color="auto"/>
        <w:bottom w:val="none" w:sz="0" w:space="0" w:color="auto"/>
        <w:right w:val="none" w:sz="0" w:space="0" w:color="auto"/>
      </w:divBdr>
    </w:div>
    <w:div w:id="842016251">
      <w:bodyDiv w:val="1"/>
      <w:marLeft w:val="0"/>
      <w:marRight w:val="0"/>
      <w:marTop w:val="0"/>
      <w:marBottom w:val="0"/>
      <w:divBdr>
        <w:top w:val="none" w:sz="0" w:space="0" w:color="auto"/>
        <w:left w:val="none" w:sz="0" w:space="0" w:color="auto"/>
        <w:bottom w:val="none" w:sz="0" w:space="0" w:color="auto"/>
        <w:right w:val="none" w:sz="0" w:space="0" w:color="auto"/>
      </w:divBdr>
    </w:div>
    <w:div w:id="842086406">
      <w:bodyDiv w:val="1"/>
      <w:marLeft w:val="0"/>
      <w:marRight w:val="0"/>
      <w:marTop w:val="0"/>
      <w:marBottom w:val="0"/>
      <w:divBdr>
        <w:top w:val="none" w:sz="0" w:space="0" w:color="auto"/>
        <w:left w:val="none" w:sz="0" w:space="0" w:color="auto"/>
        <w:bottom w:val="none" w:sz="0" w:space="0" w:color="auto"/>
        <w:right w:val="none" w:sz="0" w:space="0" w:color="auto"/>
      </w:divBdr>
    </w:div>
    <w:div w:id="842087359">
      <w:bodyDiv w:val="1"/>
      <w:marLeft w:val="0"/>
      <w:marRight w:val="0"/>
      <w:marTop w:val="0"/>
      <w:marBottom w:val="0"/>
      <w:divBdr>
        <w:top w:val="none" w:sz="0" w:space="0" w:color="auto"/>
        <w:left w:val="none" w:sz="0" w:space="0" w:color="auto"/>
        <w:bottom w:val="none" w:sz="0" w:space="0" w:color="auto"/>
        <w:right w:val="none" w:sz="0" w:space="0" w:color="auto"/>
      </w:divBdr>
    </w:div>
    <w:div w:id="842207093">
      <w:bodyDiv w:val="1"/>
      <w:marLeft w:val="0"/>
      <w:marRight w:val="0"/>
      <w:marTop w:val="0"/>
      <w:marBottom w:val="0"/>
      <w:divBdr>
        <w:top w:val="none" w:sz="0" w:space="0" w:color="auto"/>
        <w:left w:val="none" w:sz="0" w:space="0" w:color="auto"/>
        <w:bottom w:val="none" w:sz="0" w:space="0" w:color="auto"/>
        <w:right w:val="none" w:sz="0" w:space="0" w:color="auto"/>
      </w:divBdr>
    </w:div>
    <w:div w:id="842548949">
      <w:bodyDiv w:val="1"/>
      <w:marLeft w:val="0"/>
      <w:marRight w:val="0"/>
      <w:marTop w:val="0"/>
      <w:marBottom w:val="0"/>
      <w:divBdr>
        <w:top w:val="none" w:sz="0" w:space="0" w:color="auto"/>
        <w:left w:val="none" w:sz="0" w:space="0" w:color="auto"/>
        <w:bottom w:val="none" w:sz="0" w:space="0" w:color="auto"/>
        <w:right w:val="none" w:sz="0" w:space="0" w:color="auto"/>
      </w:divBdr>
    </w:div>
    <w:div w:id="843011231">
      <w:bodyDiv w:val="1"/>
      <w:marLeft w:val="0"/>
      <w:marRight w:val="0"/>
      <w:marTop w:val="0"/>
      <w:marBottom w:val="0"/>
      <w:divBdr>
        <w:top w:val="none" w:sz="0" w:space="0" w:color="auto"/>
        <w:left w:val="none" w:sz="0" w:space="0" w:color="auto"/>
        <w:bottom w:val="none" w:sz="0" w:space="0" w:color="auto"/>
        <w:right w:val="none" w:sz="0" w:space="0" w:color="auto"/>
      </w:divBdr>
    </w:div>
    <w:div w:id="843083476">
      <w:bodyDiv w:val="1"/>
      <w:marLeft w:val="0"/>
      <w:marRight w:val="0"/>
      <w:marTop w:val="0"/>
      <w:marBottom w:val="0"/>
      <w:divBdr>
        <w:top w:val="none" w:sz="0" w:space="0" w:color="auto"/>
        <w:left w:val="none" w:sz="0" w:space="0" w:color="auto"/>
        <w:bottom w:val="none" w:sz="0" w:space="0" w:color="auto"/>
        <w:right w:val="none" w:sz="0" w:space="0" w:color="auto"/>
      </w:divBdr>
    </w:div>
    <w:div w:id="843513963">
      <w:bodyDiv w:val="1"/>
      <w:marLeft w:val="0"/>
      <w:marRight w:val="0"/>
      <w:marTop w:val="0"/>
      <w:marBottom w:val="0"/>
      <w:divBdr>
        <w:top w:val="none" w:sz="0" w:space="0" w:color="auto"/>
        <w:left w:val="none" w:sz="0" w:space="0" w:color="auto"/>
        <w:bottom w:val="none" w:sz="0" w:space="0" w:color="auto"/>
        <w:right w:val="none" w:sz="0" w:space="0" w:color="auto"/>
      </w:divBdr>
    </w:div>
    <w:div w:id="843591016">
      <w:bodyDiv w:val="1"/>
      <w:marLeft w:val="0"/>
      <w:marRight w:val="0"/>
      <w:marTop w:val="0"/>
      <w:marBottom w:val="0"/>
      <w:divBdr>
        <w:top w:val="none" w:sz="0" w:space="0" w:color="auto"/>
        <w:left w:val="none" w:sz="0" w:space="0" w:color="auto"/>
        <w:bottom w:val="none" w:sz="0" w:space="0" w:color="auto"/>
        <w:right w:val="none" w:sz="0" w:space="0" w:color="auto"/>
      </w:divBdr>
    </w:div>
    <w:div w:id="843860723">
      <w:bodyDiv w:val="1"/>
      <w:marLeft w:val="0"/>
      <w:marRight w:val="0"/>
      <w:marTop w:val="0"/>
      <w:marBottom w:val="0"/>
      <w:divBdr>
        <w:top w:val="none" w:sz="0" w:space="0" w:color="auto"/>
        <w:left w:val="none" w:sz="0" w:space="0" w:color="auto"/>
        <w:bottom w:val="none" w:sz="0" w:space="0" w:color="auto"/>
        <w:right w:val="none" w:sz="0" w:space="0" w:color="auto"/>
      </w:divBdr>
    </w:div>
    <w:div w:id="844125449">
      <w:bodyDiv w:val="1"/>
      <w:marLeft w:val="0"/>
      <w:marRight w:val="0"/>
      <w:marTop w:val="0"/>
      <w:marBottom w:val="0"/>
      <w:divBdr>
        <w:top w:val="none" w:sz="0" w:space="0" w:color="auto"/>
        <w:left w:val="none" w:sz="0" w:space="0" w:color="auto"/>
        <w:bottom w:val="none" w:sz="0" w:space="0" w:color="auto"/>
        <w:right w:val="none" w:sz="0" w:space="0" w:color="auto"/>
      </w:divBdr>
    </w:div>
    <w:div w:id="844438814">
      <w:bodyDiv w:val="1"/>
      <w:marLeft w:val="0"/>
      <w:marRight w:val="0"/>
      <w:marTop w:val="0"/>
      <w:marBottom w:val="0"/>
      <w:divBdr>
        <w:top w:val="none" w:sz="0" w:space="0" w:color="auto"/>
        <w:left w:val="none" w:sz="0" w:space="0" w:color="auto"/>
        <w:bottom w:val="none" w:sz="0" w:space="0" w:color="auto"/>
        <w:right w:val="none" w:sz="0" w:space="0" w:color="auto"/>
      </w:divBdr>
    </w:div>
    <w:div w:id="844511993">
      <w:bodyDiv w:val="1"/>
      <w:marLeft w:val="0"/>
      <w:marRight w:val="0"/>
      <w:marTop w:val="0"/>
      <w:marBottom w:val="0"/>
      <w:divBdr>
        <w:top w:val="none" w:sz="0" w:space="0" w:color="auto"/>
        <w:left w:val="none" w:sz="0" w:space="0" w:color="auto"/>
        <w:bottom w:val="none" w:sz="0" w:space="0" w:color="auto"/>
        <w:right w:val="none" w:sz="0" w:space="0" w:color="auto"/>
      </w:divBdr>
    </w:div>
    <w:div w:id="844633626">
      <w:bodyDiv w:val="1"/>
      <w:marLeft w:val="0"/>
      <w:marRight w:val="0"/>
      <w:marTop w:val="0"/>
      <w:marBottom w:val="0"/>
      <w:divBdr>
        <w:top w:val="none" w:sz="0" w:space="0" w:color="auto"/>
        <w:left w:val="none" w:sz="0" w:space="0" w:color="auto"/>
        <w:bottom w:val="none" w:sz="0" w:space="0" w:color="auto"/>
        <w:right w:val="none" w:sz="0" w:space="0" w:color="auto"/>
      </w:divBdr>
    </w:div>
    <w:div w:id="844982517">
      <w:bodyDiv w:val="1"/>
      <w:marLeft w:val="0"/>
      <w:marRight w:val="0"/>
      <w:marTop w:val="0"/>
      <w:marBottom w:val="0"/>
      <w:divBdr>
        <w:top w:val="none" w:sz="0" w:space="0" w:color="auto"/>
        <w:left w:val="none" w:sz="0" w:space="0" w:color="auto"/>
        <w:bottom w:val="none" w:sz="0" w:space="0" w:color="auto"/>
        <w:right w:val="none" w:sz="0" w:space="0" w:color="auto"/>
      </w:divBdr>
    </w:div>
    <w:div w:id="845053688">
      <w:bodyDiv w:val="1"/>
      <w:marLeft w:val="0"/>
      <w:marRight w:val="0"/>
      <w:marTop w:val="0"/>
      <w:marBottom w:val="0"/>
      <w:divBdr>
        <w:top w:val="none" w:sz="0" w:space="0" w:color="auto"/>
        <w:left w:val="none" w:sz="0" w:space="0" w:color="auto"/>
        <w:bottom w:val="none" w:sz="0" w:space="0" w:color="auto"/>
        <w:right w:val="none" w:sz="0" w:space="0" w:color="auto"/>
      </w:divBdr>
    </w:div>
    <w:div w:id="845091793">
      <w:bodyDiv w:val="1"/>
      <w:marLeft w:val="0"/>
      <w:marRight w:val="0"/>
      <w:marTop w:val="0"/>
      <w:marBottom w:val="0"/>
      <w:divBdr>
        <w:top w:val="none" w:sz="0" w:space="0" w:color="auto"/>
        <w:left w:val="none" w:sz="0" w:space="0" w:color="auto"/>
        <w:bottom w:val="none" w:sz="0" w:space="0" w:color="auto"/>
        <w:right w:val="none" w:sz="0" w:space="0" w:color="auto"/>
      </w:divBdr>
    </w:div>
    <w:div w:id="845629697">
      <w:bodyDiv w:val="1"/>
      <w:marLeft w:val="0"/>
      <w:marRight w:val="0"/>
      <w:marTop w:val="0"/>
      <w:marBottom w:val="0"/>
      <w:divBdr>
        <w:top w:val="none" w:sz="0" w:space="0" w:color="auto"/>
        <w:left w:val="none" w:sz="0" w:space="0" w:color="auto"/>
        <w:bottom w:val="none" w:sz="0" w:space="0" w:color="auto"/>
        <w:right w:val="none" w:sz="0" w:space="0" w:color="auto"/>
      </w:divBdr>
    </w:div>
    <w:div w:id="845754524">
      <w:bodyDiv w:val="1"/>
      <w:marLeft w:val="0"/>
      <w:marRight w:val="0"/>
      <w:marTop w:val="0"/>
      <w:marBottom w:val="0"/>
      <w:divBdr>
        <w:top w:val="none" w:sz="0" w:space="0" w:color="auto"/>
        <w:left w:val="none" w:sz="0" w:space="0" w:color="auto"/>
        <w:bottom w:val="none" w:sz="0" w:space="0" w:color="auto"/>
        <w:right w:val="none" w:sz="0" w:space="0" w:color="auto"/>
      </w:divBdr>
    </w:div>
    <w:div w:id="845944111">
      <w:bodyDiv w:val="1"/>
      <w:marLeft w:val="0"/>
      <w:marRight w:val="0"/>
      <w:marTop w:val="0"/>
      <w:marBottom w:val="0"/>
      <w:divBdr>
        <w:top w:val="none" w:sz="0" w:space="0" w:color="auto"/>
        <w:left w:val="none" w:sz="0" w:space="0" w:color="auto"/>
        <w:bottom w:val="none" w:sz="0" w:space="0" w:color="auto"/>
        <w:right w:val="none" w:sz="0" w:space="0" w:color="auto"/>
      </w:divBdr>
    </w:div>
    <w:div w:id="846014982">
      <w:bodyDiv w:val="1"/>
      <w:marLeft w:val="0"/>
      <w:marRight w:val="0"/>
      <w:marTop w:val="0"/>
      <w:marBottom w:val="0"/>
      <w:divBdr>
        <w:top w:val="none" w:sz="0" w:space="0" w:color="auto"/>
        <w:left w:val="none" w:sz="0" w:space="0" w:color="auto"/>
        <w:bottom w:val="none" w:sz="0" w:space="0" w:color="auto"/>
        <w:right w:val="none" w:sz="0" w:space="0" w:color="auto"/>
      </w:divBdr>
    </w:div>
    <w:div w:id="846209439">
      <w:bodyDiv w:val="1"/>
      <w:marLeft w:val="0"/>
      <w:marRight w:val="0"/>
      <w:marTop w:val="0"/>
      <w:marBottom w:val="0"/>
      <w:divBdr>
        <w:top w:val="none" w:sz="0" w:space="0" w:color="auto"/>
        <w:left w:val="none" w:sz="0" w:space="0" w:color="auto"/>
        <w:bottom w:val="none" w:sz="0" w:space="0" w:color="auto"/>
        <w:right w:val="none" w:sz="0" w:space="0" w:color="auto"/>
      </w:divBdr>
    </w:div>
    <w:div w:id="846215308">
      <w:bodyDiv w:val="1"/>
      <w:marLeft w:val="0"/>
      <w:marRight w:val="0"/>
      <w:marTop w:val="0"/>
      <w:marBottom w:val="0"/>
      <w:divBdr>
        <w:top w:val="none" w:sz="0" w:space="0" w:color="auto"/>
        <w:left w:val="none" w:sz="0" w:space="0" w:color="auto"/>
        <w:bottom w:val="none" w:sz="0" w:space="0" w:color="auto"/>
        <w:right w:val="none" w:sz="0" w:space="0" w:color="auto"/>
      </w:divBdr>
    </w:div>
    <w:div w:id="846481763">
      <w:bodyDiv w:val="1"/>
      <w:marLeft w:val="0"/>
      <w:marRight w:val="0"/>
      <w:marTop w:val="0"/>
      <w:marBottom w:val="0"/>
      <w:divBdr>
        <w:top w:val="none" w:sz="0" w:space="0" w:color="auto"/>
        <w:left w:val="none" w:sz="0" w:space="0" w:color="auto"/>
        <w:bottom w:val="none" w:sz="0" w:space="0" w:color="auto"/>
        <w:right w:val="none" w:sz="0" w:space="0" w:color="auto"/>
      </w:divBdr>
    </w:div>
    <w:div w:id="846560075">
      <w:bodyDiv w:val="1"/>
      <w:marLeft w:val="0"/>
      <w:marRight w:val="0"/>
      <w:marTop w:val="0"/>
      <w:marBottom w:val="0"/>
      <w:divBdr>
        <w:top w:val="none" w:sz="0" w:space="0" w:color="auto"/>
        <w:left w:val="none" w:sz="0" w:space="0" w:color="auto"/>
        <w:bottom w:val="none" w:sz="0" w:space="0" w:color="auto"/>
        <w:right w:val="none" w:sz="0" w:space="0" w:color="auto"/>
      </w:divBdr>
    </w:div>
    <w:div w:id="846746641">
      <w:bodyDiv w:val="1"/>
      <w:marLeft w:val="0"/>
      <w:marRight w:val="0"/>
      <w:marTop w:val="0"/>
      <w:marBottom w:val="0"/>
      <w:divBdr>
        <w:top w:val="none" w:sz="0" w:space="0" w:color="auto"/>
        <w:left w:val="none" w:sz="0" w:space="0" w:color="auto"/>
        <w:bottom w:val="none" w:sz="0" w:space="0" w:color="auto"/>
        <w:right w:val="none" w:sz="0" w:space="0" w:color="auto"/>
      </w:divBdr>
    </w:div>
    <w:div w:id="847133115">
      <w:bodyDiv w:val="1"/>
      <w:marLeft w:val="0"/>
      <w:marRight w:val="0"/>
      <w:marTop w:val="0"/>
      <w:marBottom w:val="0"/>
      <w:divBdr>
        <w:top w:val="none" w:sz="0" w:space="0" w:color="auto"/>
        <w:left w:val="none" w:sz="0" w:space="0" w:color="auto"/>
        <w:bottom w:val="none" w:sz="0" w:space="0" w:color="auto"/>
        <w:right w:val="none" w:sz="0" w:space="0" w:color="auto"/>
      </w:divBdr>
    </w:div>
    <w:div w:id="847138258">
      <w:bodyDiv w:val="1"/>
      <w:marLeft w:val="0"/>
      <w:marRight w:val="0"/>
      <w:marTop w:val="0"/>
      <w:marBottom w:val="0"/>
      <w:divBdr>
        <w:top w:val="none" w:sz="0" w:space="0" w:color="auto"/>
        <w:left w:val="none" w:sz="0" w:space="0" w:color="auto"/>
        <w:bottom w:val="none" w:sz="0" w:space="0" w:color="auto"/>
        <w:right w:val="none" w:sz="0" w:space="0" w:color="auto"/>
      </w:divBdr>
    </w:div>
    <w:div w:id="847214675">
      <w:bodyDiv w:val="1"/>
      <w:marLeft w:val="0"/>
      <w:marRight w:val="0"/>
      <w:marTop w:val="0"/>
      <w:marBottom w:val="0"/>
      <w:divBdr>
        <w:top w:val="none" w:sz="0" w:space="0" w:color="auto"/>
        <w:left w:val="none" w:sz="0" w:space="0" w:color="auto"/>
        <w:bottom w:val="none" w:sz="0" w:space="0" w:color="auto"/>
        <w:right w:val="none" w:sz="0" w:space="0" w:color="auto"/>
      </w:divBdr>
    </w:div>
    <w:div w:id="847718043">
      <w:bodyDiv w:val="1"/>
      <w:marLeft w:val="0"/>
      <w:marRight w:val="0"/>
      <w:marTop w:val="0"/>
      <w:marBottom w:val="0"/>
      <w:divBdr>
        <w:top w:val="none" w:sz="0" w:space="0" w:color="auto"/>
        <w:left w:val="none" w:sz="0" w:space="0" w:color="auto"/>
        <w:bottom w:val="none" w:sz="0" w:space="0" w:color="auto"/>
        <w:right w:val="none" w:sz="0" w:space="0" w:color="auto"/>
      </w:divBdr>
    </w:div>
    <w:div w:id="847865253">
      <w:bodyDiv w:val="1"/>
      <w:marLeft w:val="0"/>
      <w:marRight w:val="0"/>
      <w:marTop w:val="0"/>
      <w:marBottom w:val="0"/>
      <w:divBdr>
        <w:top w:val="none" w:sz="0" w:space="0" w:color="auto"/>
        <w:left w:val="none" w:sz="0" w:space="0" w:color="auto"/>
        <w:bottom w:val="none" w:sz="0" w:space="0" w:color="auto"/>
        <w:right w:val="none" w:sz="0" w:space="0" w:color="auto"/>
      </w:divBdr>
    </w:div>
    <w:div w:id="847865370">
      <w:bodyDiv w:val="1"/>
      <w:marLeft w:val="0"/>
      <w:marRight w:val="0"/>
      <w:marTop w:val="0"/>
      <w:marBottom w:val="0"/>
      <w:divBdr>
        <w:top w:val="none" w:sz="0" w:space="0" w:color="auto"/>
        <w:left w:val="none" w:sz="0" w:space="0" w:color="auto"/>
        <w:bottom w:val="none" w:sz="0" w:space="0" w:color="auto"/>
        <w:right w:val="none" w:sz="0" w:space="0" w:color="auto"/>
      </w:divBdr>
    </w:div>
    <w:div w:id="847911664">
      <w:bodyDiv w:val="1"/>
      <w:marLeft w:val="0"/>
      <w:marRight w:val="0"/>
      <w:marTop w:val="0"/>
      <w:marBottom w:val="0"/>
      <w:divBdr>
        <w:top w:val="none" w:sz="0" w:space="0" w:color="auto"/>
        <w:left w:val="none" w:sz="0" w:space="0" w:color="auto"/>
        <w:bottom w:val="none" w:sz="0" w:space="0" w:color="auto"/>
        <w:right w:val="none" w:sz="0" w:space="0" w:color="auto"/>
      </w:divBdr>
    </w:div>
    <w:div w:id="848105119">
      <w:bodyDiv w:val="1"/>
      <w:marLeft w:val="0"/>
      <w:marRight w:val="0"/>
      <w:marTop w:val="0"/>
      <w:marBottom w:val="0"/>
      <w:divBdr>
        <w:top w:val="none" w:sz="0" w:space="0" w:color="auto"/>
        <w:left w:val="none" w:sz="0" w:space="0" w:color="auto"/>
        <w:bottom w:val="none" w:sz="0" w:space="0" w:color="auto"/>
        <w:right w:val="none" w:sz="0" w:space="0" w:color="auto"/>
      </w:divBdr>
    </w:div>
    <w:div w:id="848131581">
      <w:bodyDiv w:val="1"/>
      <w:marLeft w:val="0"/>
      <w:marRight w:val="0"/>
      <w:marTop w:val="0"/>
      <w:marBottom w:val="0"/>
      <w:divBdr>
        <w:top w:val="none" w:sz="0" w:space="0" w:color="auto"/>
        <w:left w:val="none" w:sz="0" w:space="0" w:color="auto"/>
        <w:bottom w:val="none" w:sz="0" w:space="0" w:color="auto"/>
        <w:right w:val="none" w:sz="0" w:space="0" w:color="auto"/>
      </w:divBdr>
    </w:div>
    <w:div w:id="848180351">
      <w:bodyDiv w:val="1"/>
      <w:marLeft w:val="0"/>
      <w:marRight w:val="0"/>
      <w:marTop w:val="0"/>
      <w:marBottom w:val="0"/>
      <w:divBdr>
        <w:top w:val="none" w:sz="0" w:space="0" w:color="auto"/>
        <w:left w:val="none" w:sz="0" w:space="0" w:color="auto"/>
        <w:bottom w:val="none" w:sz="0" w:space="0" w:color="auto"/>
        <w:right w:val="none" w:sz="0" w:space="0" w:color="auto"/>
      </w:divBdr>
    </w:div>
    <w:div w:id="848299986">
      <w:bodyDiv w:val="1"/>
      <w:marLeft w:val="0"/>
      <w:marRight w:val="0"/>
      <w:marTop w:val="0"/>
      <w:marBottom w:val="0"/>
      <w:divBdr>
        <w:top w:val="none" w:sz="0" w:space="0" w:color="auto"/>
        <w:left w:val="none" w:sz="0" w:space="0" w:color="auto"/>
        <w:bottom w:val="none" w:sz="0" w:space="0" w:color="auto"/>
        <w:right w:val="none" w:sz="0" w:space="0" w:color="auto"/>
      </w:divBdr>
    </w:div>
    <w:div w:id="848448116">
      <w:bodyDiv w:val="1"/>
      <w:marLeft w:val="0"/>
      <w:marRight w:val="0"/>
      <w:marTop w:val="0"/>
      <w:marBottom w:val="0"/>
      <w:divBdr>
        <w:top w:val="none" w:sz="0" w:space="0" w:color="auto"/>
        <w:left w:val="none" w:sz="0" w:space="0" w:color="auto"/>
        <w:bottom w:val="none" w:sz="0" w:space="0" w:color="auto"/>
        <w:right w:val="none" w:sz="0" w:space="0" w:color="auto"/>
      </w:divBdr>
    </w:div>
    <w:div w:id="848522219">
      <w:bodyDiv w:val="1"/>
      <w:marLeft w:val="0"/>
      <w:marRight w:val="0"/>
      <w:marTop w:val="0"/>
      <w:marBottom w:val="0"/>
      <w:divBdr>
        <w:top w:val="none" w:sz="0" w:space="0" w:color="auto"/>
        <w:left w:val="none" w:sz="0" w:space="0" w:color="auto"/>
        <w:bottom w:val="none" w:sz="0" w:space="0" w:color="auto"/>
        <w:right w:val="none" w:sz="0" w:space="0" w:color="auto"/>
      </w:divBdr>
    </w:div>
    <w:div w:id="848641772">
      <w:bodyDiv w:val="1"/>
      <w:marLeft w:val="0"/>
      <w:marRight w:val="0"/>
      <w:marTop w:val="0"/>
      <w:marBottom w:val="0"/>
      <w:divBdr>
        <w:top w:val="none" w:sz="0" w:space="0" w:color="auto"/>
        <w:left w:val="none" w:sz="0" w:space="0" w:color="auto"/>
        <w:bottom w:val="none" w:sz="0" w:space="0" w:color="auto"/>
        <w:right w:val="none" w:sz="0" w:space="0" w:color="auto"/>
      </w:divBdr>
    </w:div>
    <w:div w:id="848717088">
      <w:bodyDiv w:val="1"/>
      <w:marLeft w:val="0"/>
      <w:marRight w:val="0"/>
      <w:marTop w:val="0"/>
      <w:marBottom w:val="0"/>
      <w:divBdr>
        <w:top w:val="none" w:sz="0" w:space="0" w:color="auto"/>
        <w:left w:val="none" w:sz="0" w:space="0" w:color="auto"/>
        <w:bottom w:val="none" w:sz="0" w:space="0" w:color="auto"/>
        <w:right w:val="none" w:sz="0" w:space="0" w:color="auto"/>
      </w:divBdr>
    </w:div>
    <w:div w:id="848761160">
      <w:bodyDiv w:val="1"/>
      <w:marLeft w:val="0"/>
      <w:marRight w:val="0"/>
      <w:marTop w:val="0"/>
      <w:marBottom w:val="0"/>
      <w:divBdr>
        <w:top w:val="none" w:sz="0" w:space="0" w:color="auto"/>
        <w:left w:val="none" w:sz="0" w:space="0" w:color="auto"/>
        <w:bottom w:val="none" w:sz="0" w:space="0" w:color="auto"/>
        <w:right w:val="none" w:sz="0" w:space="0" w:color="auto"/>
      </w:divBdr>
    </w:div>
    <w:div w:id="848912257">
      <w:bodyDiv w:val="1"/>
      <w:marLeft w:val="0"/>
      <w:marRight w:val="0"/>
      <w:marTop w:val="0"/>
      <w:marBottom w:val="0"/>
      <w:divBdr>
        <w:top w:val="none" w:sz="0" w:space="0" w:color="auto"/>
        <w:left w:val="none" w:sz="0" w:space="0" w:color="auto"/>
        <w:bottom w:val="none" w:sz="0" w:space="0" w:color="auto"/>
        <w:right w:val="none" w:sz="0" w:space="0" w:color="auto"/>
      </w:divBdr>
    </w:div>
    <w:div w:id="848913605">
      <w:bodyDiv w:val="1"/>
      <w:marLeft w:val="0"/>
      <w:marRight w:val="0"/>
      <w:marTop w:val="0"/>
      <w:marBottom w:val="0"/>
      <w:divBdr>
        <w:top w:val="none" w:sz="0" w:space="0" w:color="auto"/>
        <w:left w:val="none" w:sz="0" w:space="0" w:color="auto"/>
        <w:bottom w:val="none" w:sz="0" w:space="0" w:color="auto"/>
        <w:right w:val="none" w:sz="0" w:space="0" w:color="auto"/>
      </w:divBdr>
    </w:div>
    <w:div w:id="849103895">
      <w:bodyDiv w:val="1"/>
      <w:marLeft w:val="0"/>
      <w:marRight w:val="0"/>
      <w:marTop w:val="0"/>
      <w:marBottom w:val="0"/>
      <w:divBdr>
        <w:top w:val="none" w:sz="0" w:space="0" w:color="auto"/>
        <w:left w:val="none" w:sz="0" w:space="0" w:color="auto"/>
        <w:bottom w:val="none" w:sz="0" w:space="0" w:color="auto"/>
        <w:right w:val="none" w:sz="0" w:space="0" w:color="auto"/>
      </w:divBdr>
    </w:div>
    <w:div w:id="849107729">
      <w:bodyDiv w:val="1"/>
      <w:marLeft w:val="0"/>
      <w:marRight w:val="0"/>
      <w:marTop w:val="0"/>
      <w:marBottom w:val="0"/>
      <w:divBdr>
        <w:top w:val="none" w:sz="0" w:space="0" w:color="auto"/>
        <w:left w:val="none" w:sz="0" w:space="0" w:color="auto"/>
        <w:bottom w:val="none" w:sz="0" w:space="0" w:color="auto"/>
        <w:right w:val="none" w:sz="0" w:space="0" w:color="auto"/>
      </w:divBdr>
    </w:div>
    <w:div w:id="849182609">
      <w:bodyDiv w:val="1"/>
      <w:marLeft w:val="0"/>
      <w:marRight w:val="0"/>
      <w:marTop w:val="0"/>
      <w:marBottom w:val="0"/>
      <w:divBdr>
        <w:top w:val="none" w:sz="0" w:space="0" w:color="auto"/>
        <w:left w:val="none" w:sz="0" w:space="0" w:color="auto"/>
        <w:bottom w:val="none" w:sz="0" w:space="0" w:color="auto"/>
        <w:right w:val="none" w:sz="0" w:space="0" w:color="auto"/>
      </w:divBdr>
    </w:div>
    <w:div w:id="849293611">
      <w:bodyDiv w:val="1"/>
      <w:marLeft w:val="0"/>
      <w:marRight w:val="0"/>
      <w:marTop w:val="0"/>
      <w:marBottom w:val="0"/>
      <w:divBdr>
        <w:top w:val="none" w:sz="0" w:space="0" w:color="auto"/>
        <w:left w:val="none" w:sz="0" w:space="0" w:color="auto"/>
        <w:bottom w:val="none" w:sz="0" w:space="0" w:color="auto"/>
        <w:right w:val="none" w:sz="0" w:space="0" w:color="auto"/>
      </w:divBdr>
    </w:div>
    <w:div w:id="849294849">
      <w:bodyDiv w:val="1"/>
      <w:marLeft w:val="0"/>
      <w:marRight w:val="0"/>
      <w:marTop w:val="0"/>
      <w:marBottom w:val="0"/>
      <w:divBdr>
        <w:top w:val="none" w:sz="0" w:space="0" w:color="auto"/>
        <w:left w:val="none" w:sz="0" w:space="0" w:color="auto"/>
        <w:bottom w:val="none" w:sz="0" w:space="0" w:color="auto"/>
        <w:right w:val="none" w:sz="0" w:space="0" w:color="auto"/>
      </w:divBdr>
    </w:div>
    <w:div w:id="849296936">
      <w:bodyDiv w:val="1"/>
      <w:marLeft w:val="0"/>
      <w:marRight w:val="0"/>
      <w:marTop w:val="0"/>
      <w:marBottom w:val="0"/>
      <w:divBdr>
        <w:top w:val="none" w:sz="0" w:space="0" w:color="auto"/>
        <w:left w:val="none" w:sz="0" w:space="0" w:color="auto"/>
        <w:bottom w:val="none" w:sz="0" w:space="0" w:color="auto"/>
        <w:right w:val="none" w:sz="0" w:space="0" w:color="auto"/>
      </w:divBdr>
    </w:div>
    <w:div w:id="849484614">
      <w:bodyDiv w:val="1"/>
      <w:marLeft w:val="0"/>
      <w:marRight w:val="0"/>
      <w:marTop w:val="0"/>
      <w:marBottom w:val="0"/>
      <w:divBdr>
        <w:top w:val="none" w:sz="0" w:space="0" w:color="auto"/>
        <w:left w:val="none" w:sz="0" w:space="0" w:color="auto"/>
        <w:bottom w:val="none" w:sz="0" w:space="0" w:color="auto"/>
        <w:right w:val="none" w:sz="0" w:space="0" w:color="auto"/>
      </w:divBdr>
    </w:div>
    <w:div w:id="849489166">
      <w:bodyDiv w:val="1"/>
      <w:marLeft w:val="0"/>
      <w:marRight w:val="0"/>
      <w:marTop w:val="0"/>
      <w:marBottom w:val="0"/>
      <w:divBdr>
        <w:top w:val="none" w:sz="0" w:space="0" w:color="auto"/>
        <w:left w:val="none" w:sz="0" w:space="0" w:color="auto"/>
        <w:bottom w:val="none" w:sz="0" w:space="0" w:color="auto"/>
        <w:right w:val="none" w:sz="0" w:space="0" w:color="auto"/>
      </w:divBdr>
    </w:div>
    <w:div w:id="849761751">
      <w:bodyDiv w:val="1"/>
      <w:marLeft w:val="0"/>
      <w:marRight w:val="0"/>
      <w:marTop w:val="0"/>
      <w:marBottom w:val="0"/>
      <w:divBdr>
        <w:top w:val="none" w:sz="0" w:space="0" w:color="auto"/>
        <w:left w:val="none" w:sz="0" w:space="0" w:color="auto"/>
        <w:bottom w:val="none" w:sz="0" w:space="0" w:color="auto"/>
        <w:right w:val="none" w:sz="0" w:space="0" w:color="auto"/>
      </w:divBdr>
    </w:div>
    <w:div w:id="849875190">
      <w:bodyDiv w:val="1"/>
      <w:marLeft w:val="0"/>
      <w:marRight w:val="0"/>
      <w:marTop w:val="0"/>
      <w:marBottom w:val="0"/>
      <w:divBdr>
        <w:top w:val="none" w:sz="0" w:space="0" w:color="auto"/>
        <w:left w:val="none" w:sz="0" w:space="0" w:color="auto"/>
        <w:bottom w:val="none" w:sz="0" w:space="0" w:color="auto"/>
        <w:right w:val="none" w:sz="0" w:space="0" w:color="auto"/>
      </w:divBdr>
    </w:div>
    <w:div w:id="849952349">
      <w:bodyDiv w:val="1"/>
      <w:marLeft w:val="0"/>
      <w:marRight w:val="0"/>
      <w:marTop w:val="0"/>
      <w:marBottom w:val="0"/>
      <w:divBdr>
        <w:top w:val="none" w:sz="0" w:space="0" w:color="auto"/>
        <w:left w:val="none" w:sz="0" w:space="0" w:color="auto"/>
        <w:bottom w:val="none" w:sz="0" w:space="0" w:color="auto"/>
        <w:right w:val="none" w:sz="0" w:space="0" w:color="auto"/>
      </w:divBdr>
    </w:div>
    <w:div w:id="849954359">
      <w:bodyDiv w:val="1"/>
      <w:marLeft w:val="0"/>
      <w:marRight w:val="0"/>
      <w:marTop w:val="0"/>
      <w:marBottom w:val="0"/>
      <w:divBdr>
        <w:top w:val="none" w:sz="0" w:space="0" w:color="auto"/>
        <w:left w:val="none" w:sz="0" w:space="0" w:color="auto"/>
        <w:bottom w:val="none" w:sz="0" w:space="0" w:color="auto"/>
        <w:right w:val="none" w:sz="0" w:space="0" w:color="auto"/>
      </w:divBdr>
    </w:div>
    <w:div w:id="850142930">
      <w:bodyDiv w:val="1"/>
      <w:marLeft w:val="0"/>
      <w:marRight w:val="0"/>
      <w:marTop w:val="0"/>
      <w:marBottom w:val="0"/>
      <w:divBdr>
        <w:top w:val="none" w:sz="0" w:space="0" w:color="auto"/>
        <w:left w:val="none" w:sz="0" w:space="0" w:color="auto"/>
        <w:bottom w:val="none" w:sz="0" w:space="0" w:color="auto"/>
        <w:right w:val="none" w:sz="0" w:space="0" w:color="auto"/>
      </w:divBdr>
    </w:div>
    <w:div w:id="850726454">
      <w:bodyDiv w:val="1"/>
      <w:marLeft w:val="0"/>
      <w:marRight w:val="0"/>
      <w:marTop w:val="0"/>
      <w:marBottom w:val="0"/>
      <w:divBdr>
        <w:top w:val="none" w:sz="0" w:space="0" w:color="auto"/>
        <w:left w:val="none" w:sz="0" w:space="0" w:color="auto"/>
        <w:bottom w:val="none" w:sz="0" w:space="0" w:color="auto"/>
        <w:right w:val="none" w:sz="0" w:space="0" w:color="auto"/>
      </w:divBdr>
    </w:div>
    <w:div w:id="850948531">
      <w:bodyDiv w:val="1"/>
      <w:marLeft w:val="0"/>
      <w:marRight w:val="0"/>
      <w:marTop w:val="0"/>
      <w:marBottom w:val="0"/>
      <w:divBdr>
        <w:top w:val="none" w:sz="0" w:space="0" w:color="auto"/>
        <w:left w:val="none" w:sz="0" w:space="0" w:color="auto"/>
        <w:bottom w:val="none" w:sz="0" w:space="0" w:color="auto"/>
        <w:right w:val="none" w:sz="0" w:space="0" w:color="auto"/>
      </w:divBdr>
    </w:div>
    <w:div w:id="851260232">
      <w:bodyDiv w:val="1"/>
      <w:marLeft w:val="0"/>
      <w:marRight w:val="0"/>
      <w:marTop w:val="0"/>
      <w:marBottom w:val="0"/>
      <w:divBdr>
        <w:top w:val="none" w:sz="0" w:space="0" w:color="auto"/>
        <w:left w:val="none" w:sz="0" w:space="0" w:color="auto"/>
        <w:bottom w:val="none" w:sz="0" w:space="0" w:color="auto"/>
        <w:right w:val="none" w:sz="0" w:space="0" w:color="auto"/>
      </w:divBdr>
    </w:div>
    <w:div w:id="851334736">
      <w:bodyDiv w:val="1"/>
      <w:marLeft w:val="0"/>
      <w:marRight w:val="0"/>
      <w:marTop w:val="0"/>
      <w:marBottom w:val="0"/>
      <w:divBdr>
        <w:top w:val="none" w:sz="0" w:space="0" w:color="auto"/>
        <w:left w:val="none" w:sz="0" w:space="0" w:color="auto"/>
        <w:bottom w:val="none" w:sz="0" w:space="0" w:color="auto"/>
        <w:right w:val="none" w:sz="0" w:space="0" w:color="auto"/>
      </w:divBdr>
    </w:div>
    <w:div w:id="851456179">
      <w:bodyDiv w:val="1"/>
      <w:marLeft w:val="0"/>
      <w:marRight w:val="0"/>
      <w:marTop w:val="0"/>
      <w:marBottom w:val="0"/>
      <w:divBdr>
        <w:top w:val="none" w:sz="0" w:space="0" w:color="auto"/>
        <w:left w:val="none" w:sz="0" w:space="0" w:color="auto"/>
        <w:bottom w:val="none" w:sz="0" w:space="0" w:color="auto"/>
        <w:right w:val="none" w:sz="0" w:space="0" w:color="auto"/>
      </w:divBdr>
    </w:div>
    <w:div w:id="851652824">
      <w:bodyDiv w:val="1"/>
      <w:marLeft w:val="0"/>
      <w:marRight w:val="0"/>
      <w:marTop w:val="0"/>
      <w:marBottom w:val="0"/>
      <w:divBdr>
        <w:top w:val="none" w:sz="0" w:space="0" w:color="auto"/>
        <w:left w:val="none" w:sz="0" w:space="0" w:color="auto"/>
        <w:bottom w:val="none" w:sz="0" w:space="0" w:color="auto"/>
        <w:right w:val="none" w:sz="0" w:space="0" w:color="auto"/>
      </w:divBdr>
    </w:div>
    <w:div w:id="851794840">
      <w:bodyDiv w:val="1"/>
      <w:marLeft w:val="0"/>
      <w:marRight w:val="0"/>
      <w:marTop w:val="0"/>
      <w:marBottom w:val="0"/>
      <w:divBdr>
        <w:top w:val="none" w:sz="0" w:space="0" w:color="auto"/>
        <w:left w:val="none" w:sz="0" w:space="0" w:color="auto"/>
        <w:bottom w:val="none" w:sz="0" w:space="0" w:color="auto"/>
        <w:right w:val="none" w:sz="0" w:space="0" w:color="auto"/>
      </w:divBdr>
    </w:div>
    <w:div w:id="851845053">
      <w:bodyDiv w:val="1"/>
      <w:marLeft w:val="0"/>
      <w:marRight w:val="0"/>
      <w:marTop w:val="0"/>
      <w:marBottom w:val="0"/>
      <w:divBdr>
        <w:top w:val="none" w:sz="0" w:space="0" w:color="auto"/>
        <w:left w:val="none" w:sz="0" w:space="0" w:color="auto"/>
        <w:bottom w:val="none" w:sz="0" w:space="0" w:color="auto"/>
        <w:right w:val="none" w:sz="0" w:space="0" w:color="auto"/>
      </w:divBdr>
    </w:div>
    <w:div w:id="851845621">
      <w:bodyDiv w:val="1"/>
      <w:marLeft w:val="0"/>
      <w:marRight w:val="0"/>
      <w:marTop w:val="0"/>
      <w:marBottom w:val="0"/>
      <w:divBdr>
        <w:top w:val="none" w:sz="0" w:space="0" w:color="auto"/>
        <w:left w:val="none" w:sz="0" w:space="0" w:color="auto"/>
        <w:bottom w:val="none" w:sz="0" w:space="0" w:color="auto"/>
        <w:right w:val="none" w:sz="0" w:space="0" w:color="auto"/>
      </w:divBdr>
    </w:div>
    <w:div w:id="851922131">
      <w:bodyDiv w:val="1"/>
      <w:marLeft w:val="0"/>
      <w:marRight w:val="0"/>
      <w:marTop w:val="0"/>
      <w:marBottom w:val="0"/>
      <w:divBdr>
        <w:top w:val="none" w:sz="0" w:space="0" w:color="auto"/>
        <w:left w:val="none" w:sz="0" w:space="0" w:color="auto"/>
        <w:bottom w:val="none" w:sz="0" w:space="0" w:color="auto"/>
        <w:right w:val="none" w:sz="0" w:space="0" w:color="auto"/>
      </w:divBdr>
    </w:div>
    <w:div w:id="852501513">
      <w:bodyDiv w:val="1"/>
      <w:marLeft w:val="0"/>
      <w:marRight w:val="0"/>
      <w:marTop w:val="0"/>
      <w:marBottom w:val="0"/>
      <w:divBdr>
        <w:top w:val="none" w:sz="0" w:space="0" w:color="auto"/>
        <w:left w:val="none" w:sz="0" w:space="0" w:color="auto"/>
        <w:bottom w:val="none" w:sz="0" w:space="0" w:color="auto"/>
        <w:right w:val="none" w:sz="0" w:space="0" w:color="auto"/>
      </w:divBdr>
    </w:div>
    <w:div w:id="852761699">
      <w:bodyDiv w:val="1"/>
      <w:marLeft w:val="0"/>
      <w:marRight w:val="0"/>
      <w:marTop w:val="0"/>
      <w:marBottom w:val="0"/>
      <w:divBdr>
        <w:top w:val="none" w:sz="0" w:space="0" w:color="auto"/>
        <w:left w:val="none" w:sz="0" w:space="0" w:color="auto"/>
        <w:bottom w:val="none" w:sz="0" w:space="0" w:color="auto"/>
        <w:right w:val="none" w:sz="0" w:space="0" w:color="auto"/>
      </w:divBdr>
    </w:div>
    <w:div w:id="852768394">
      <w:bodyDiv w:val="1"/>
      <w:marLeft w:val="0"/>
      <w:marRight w:val="0"/>
      <w:marTop w:val="0"/>
      <w:marBottom w:val="0"/>
      <w:divBdr>
        <w:top w:val="none" w:sz="0" w:space="0" w:color="auto"/>
        <w:left w:val="none" w:sz="0" w:space="0" w:color="auto"/>
        <w:bottom w:val="none" w:sz="0" w:space="0" w:color="auto"/>
        <w:right w:val="none" w:sz="0" w:space="0" w:color="auto"/>
      </w:divBdr>
    </w:div>
    <w:div w:id="852838901">
      <w:bodyDiv w:val="1"/>
      <w:marLeft w:val="0"/>
      <w:marRight w:val="0"/>
      <w:marTop w:val="0"/>
      <w:marBottom w:val="0"/>
      <w:divBdr>
        <w:top w:val="none" w:sz="0" w:space="0" w:color="auto"/>
        <w:left w:val="none" w:sz="0" w:space="0" w:color="auto"/>
        <w:bottom w:val="none" w:sz="0" w:space="0" w:color="auto"/>
        <w:right w:val="none" w:sz="0" w:space="0" w:color="auto"/>
      </w:divBdr>
    </w:div>
    <w:div w:id="852915432">
      <w:bodyDiv w:val="1"/>
      <w:marLeft w:val="0"/>
      <w:marRight w:val="0"/>
      <w:marTop w:val="0"/>
      <w:marBottom w:val="0"/>
      <w:divBdr>
        <w:top w:val="none" w:sz="0" w:space="0" w:color="auto"/>
        <w:left w:val="none" w:sz="0" w:space="0" w:color="auto"/>
        <w:bottom w:val="none" w:sz="0" w:space="0" w:color="auto"/>
        <w:right w:val="none" w:sz="0" w:space="0" w:color="auto"/>
      </w:divBdr>
    </w:div>
    <w:div w:id="852916372">
      <w:bodyDiv w:val="1"/>
      <w:marLeft w:val="0"/>
      <w:marRight w:val="0"/>
      <w:marTop w:val="0"/>
      <w:marBottom w:val="0"/>
      <w:divBdr>
        <w:top w:val="none" w:sz="0" w:space="0" w:color="auto"/>
        <w:left w:val="none" w:sz="0" w:space="0" w:color="auto"/>
        <w:bottom w:val="none" w:sz="0" w:space="0" w:color="auto"/>
        <w:right w:val="none" w:sz="0" w:space="0" w:color="auto"/>
      </w:divBdr>
    </w:div>
    <w:div w:id="853036823">
      <w:bodyDiv w:val="1"/>
      <w:marLeft w:val="0"/>
      <w:marRight w:val="0"/>
      <w:marTop w:val="0"/>
      <w:marBottom w:val="0"/>
      <w:divBdr>
        <w:top w:val="none" w:sz="0" w:space="0" w:color="auto"/>
        <w:left w:val="none" w:sz="0" w:space="0" w:color="auto"/>
        <w:bottom w:val="none" w:sz="0" w:space="0" w:color="auto"/>
        <w:right w:val="none" w:sz="0" w:space="0" w:color="auto"/>
      </w:divBdr>
    </w:div>
    <w:div w:id="853496132">
      <w:bodyDiv w:val="1"/>
      <w:marLeft w:val="0"/>
      <w:marRight w:val="0"/>
      <w:marTop w:val="0"/>
      <w:marBottom w:val="0"/>
      <w:divBdr>
        <w:top w:val="none" w:sz="0" w:space="0" w:color="auto"/>
        <w:left w:val="none" w:sz="0" w:space="0" w:color="auto"/>
        <w:bottom w:val="none" w:sz="0" w:space="0" w:color="auto"/>
        <w:right w:val="none" w:sz="0" w:space="0" w:color="auto"/>
      </w:divBdr>
    </w:div>
    <w:div w:id="853803858">
      <w:bodyDiv w:val="1"/>
      <w:marLeft w:val="0"/>
      <w:marRight w:val="0"/>
      <w:marTop w:val="0"/>
      <w:marBottom w:val="0"/>
      <w:divBdr>
        <w:top w:val="none" w:sz="0" w:space="0" w:color="auto"/>
        <w:left w:val="none" w:sz="0" w:space="0" w:color="auto"/>
        <w:bottom w:val="none" w:sz="0" w:space="0" w:color="auto"/>
        <w:right w:val="none" w:sz="0" w:space="0" w:color="auto"/>
      </w:divBdr>
    </w:div>
    <w:div w:id="853804267">
      <w:bodyDiv w:val="1"/>
      <w:marLeft w:val="0"/>
      <w:marRight w:val="0"/>
      <w:marTop w:val="0"/>
      <w:marBottom w:val="0"/>
      <w:divBdr>
        <w:top w:val="none" w:sz="0" w:space="0" w:color="auto"/>
        <w:left w:val="none" w:sz="0" w:space="0" w:color="auto"/>
        <w:bottom w:val="none" w:sz="0" w:space="0" w:color="auto"/>
        <w:right w:val="none" w:sz="0" w:space="0" w:color="auto"/>
      </w:divBdr>
    </w:div>
    <w:div w:id="853835703">
      <w:bodyDiv w:val="1"/>
      <w:marLeft w:val="0"/>
      <w:marRight w:val="0"/>
      <w:marTop w:val="0"/>
      <w:marBottom w:val="0"/>
      <w:divBdr>
        <w:top w:val="none" w:sz="0" w:space="0" w:color="auto"/>
        <w:left w:val="none" w:sz="0" w:space="0" w:color="auto"/>
        <w:bottom w:val="none" w:sz="0" w:space="0" w:color="auto"/>
        <w:right w:val="none" w:sz="0" w:space="0" w:color="auto"/>
      </w:divBdr>
    </w:div>
    <w:div w:id="853961008">
      <w:bodyDiv w:val="1"/>
      <w:marLeft w:val="0"/>
      <w:marRight w:val="0"/>
      <w:marTop w:val="0"/>
      <w:marBottom w:val="0"/>
      <w:divBdr>
        <w:top w:val="none" w:sz="0" w:space="0" w:color="auto"/>
        <w:left w:val="none" w:sz="0" w:space="0" w:color="auto"/>
        <w:bottom w:val="none" w:sz="0" w:space="0" w:color="auto"/>
        <w:right w:val="none" w:sz="0" w:space="0" w:color="auto"/>
      </w:divBdr>
    </w:div>
    <w:div w:id="854148993">
      <w:bodyDiv w:val="1"/>
      <w:marLeft w:val="0"/>
      <w:marRight w:val="0"/>
      <w:marTop w:val="0"/>
      <w:marBottom w:val="0"/>
      <w:divBdr>
        <w:top w:val="none" w:sz="0" w:space="0" w:color="auto"/>
        <w:left w:val="none" w:sz="0" w:space="0" w:color="auto"/>
        <w:bottom w:val="none" w:sz="0" w:space="0" w:color="auto"/>
        <w:right w:val="none" w:sz="0" w:space="0" w:color="auto"/>
      </w:divBdr>
    </w:div>
    <w:div w:id="854223563">
      <w:bodyDiv w:val="1"/>
      <w:marLeft w:val="0"/>
      <w:marRight w:val="0"/>
      <w:marTop w:val="0"/>
      <w:marBottom w:val="0"/>
      <w:divBdr>
        <w:top w:val="none" w:sz="0" w:space="0" w:color="auto"/>
        <w:left w:val="none" w:sz="0" w:space="0" w:color="auto"/>
        <w:bottom w:val="none" w:sz="0" w:space="0" w:color="auto"/>
        <w:right w:val="none" w:sz="0" w:space="0" w:color="auto"/>
      </w:divBdr>
    </w:div>
    <w:div w:id="854267971">
      <w:bodyDiv w:val="1"/>
      <w:marLeft w:val="0"/>
      <w:marRight w:val="0"/>
      <w:marTop w:val="0"/>
      <w:marBottom w:val="0"/>
      <w:divBdr>
        <w:top w:val="none" w:sz="0" w:space="0" w:color="auto"/>
        <w:left w:val="none" w:sz="0" w:space="0" w:color="auto"/>
        <w:bottom w:val="none" w:sz="0" w:space="0" w:color="auto"/>
        <w:right w:val="none" w:sz="0" w:space="0" w:color="auto"/>
      </w:divBdr>
    </w:div>
    <w:div w:id="854490843">
      <w:bodyDiv w:val="1"/>
      <w:marLeft w:val="0"/>
      <w:marRight w:val="0"/>
      <w:marTop w:val="0"/>
      <w:marBottom w:val="0"/>
      <w:divBdr>
        <w:top w:val="none" w:sz="0" w:space="0" w:color="auto"/>
        <w:left w:val="none" w:sz="0" w:space="0" w:color="auto"/>
        <w:bottom w:val="none" w:sz="0" w:space="0" w:color="auto"/>
        <w:right w:val="none" w:sz="0" w:space="0" w:color="auto"/>
      </w:divBdr>
    </w:div>
    <w:div w:id="854610876">
      <w:bodyDiv w:val="1"/>
      <w:marLeft w:val="0"/>
      <w:marRight w:val="0"/>
      <w:marTop w:val="0"/>
      <w:marBottom w:val="0"/>
      <w:divBdr>
        <w:top w:val="none" w:sz="0" w:space="0" w:color="auto"/>
        <w:left w:val="none" w:sz="0" w:space="0" w:color="auto"/>
        <w:bottom w:val="none" w:sz="0" w:space="0" w:color="auto"/>
        <w:right w:val="none" w:sz="0" w:space="0" w:color="auto"/>
      </w:divBdr>
    </w:div>
    <w:div w:id="854614737">
      <w:bodyDiv w:val="1"/>
      <w:marLeft w:val="0"/>
      <w:marRight w:val="0"/>
      <w:marTop w:val="0"/>
      <w:marBottom w:val="0"/>
      <w:divBdr>
        <w:top w:val="none" w:sz="0" w:space="0" w:color="auto"/>
        <w:left w:val="none" w:sz="0" w:space="0" w:color="auto"/>
        <w:bottom w:val="none" w:sz="0" w:space="0" w:color="auto"/>
        <w:right w:val="none" w:sz="0" w:space="0" w:color="auto"/>
      </w:divBdr>
    </w:div>
    <w:div w:id="854807446">
      <w:bodyDiv w:val="1"/>
      <w:marLeft w:val="0"/>
      <w:marRight w:val="0"/>
      <w:marTop w:val="0"/>
      <w:marBottom w:val="0"/>
      <w:divBdr>
        <w:top w:val="none" w:sz="0" w:space="0" w:color="auto"/>
        <w:left w:val="none" w:sz="0" w:space="0" w:color="auto"/>
        <w:bottom w:val="none" w:sz="0" w:space="0" w:color="auto"/>
        <w:right w:val="none" w:sz="0" w:space="0" w:color="auto"/>
      </w:divBdr>
    </w:div>
    <w:div w:id="855340737">
      <w:bodyDiv w:val="1"/>
      <w:marLeft w:val="0"/>
      <w:marRight w:val="0"/>
      <w:marTop w:val="0"/>
      <w:marBottom w:val="0"/>
      <w:divBdr>
        <w:top w:val="none" w:sz="0" w:space="0" w:color="auto"/>
        <w:left w:val="none" w:sz="0" w:space="0" w:color="auto"/>
        <w:bottom w:val="none" w:sz="0" w:space="0" w:color="auto"/>
        <w:right w:val="none" w:sz="0" w:space="0" w:color="auto"/>
      </w:divBdr>
    </w:div>
    <w:div w:id="855652454">
      <w:bodyDiv w:val="1"/>
      <w:marLeft w:val="0"/>
      <w:marRight w:val="0"/>
      <w:marTop w:val="0"/>
      <w:marBottom w:val="0"/>
      <w:divBdr>
        <w:top w:val="none" w:sz="0" w:space="0" w:color="auto"/>
        <w:left w:val="none" w:sz="0" w:space="0" w:color="auto"/>
        <w:bottom w:val="none" w:sz="0" w:space="0" w:color="auto"/>
        <w:right w:val="none" w:sz="0" w:space="0" w:color="auto"/>
      </w:divBdr>
    </w:div>
    <w:div w:id="855727458">
      <w:bodyDiv w:val="1"/>
      <w:marLeft w:val="0"/>
      <w:marRight w:val="0"/>
      <w:marTop w:val="0"/>
      <w:marBottom w:val="0"/>
      <w:divBdr>
        <w:top w:val="none" w:sz="0" w:space="0" w:color="auto"/>
        <w:left w:val="none" w:sz="0" w:space="0" w:color="auto"/>
        <w:bottom w:val="none" w:sz="0" w:space="0" w:color="auto"/>
        <w:right w:val="none" w:sz="0" w:space="0" w:color="auto"/>
      </w:divBdr>
    </w:div>
    <w:div w:id="855774885">
      <w:bodyDiv w:val="1"/>
      <w:marLeft w:val="0"/>
      <w:marRight w:val="0"/>
      <w:marTop w:val="0"/>
      <w:marBottom w:val="0"/>
      <w:divBdr>
        <w:top w:val="none" w:sz="0" w:space="0" w:color="auto"/>
        <w:left w:val="none" w:sz="0" w:space="0" w:color="auto"/>
        <w:bottom w:val="none" w:sz="0" w:space="0" w:color="auto"/>
        <w:right w:val="none" w:sz="0" w:space="0" w:color="auto"/>
      </w:divBdr>
    </w:div>
    <w:div w:id="856500443">
      <w:bodyDiv w:val="1"/>
      <w:marLeft w:val="0"/>
      <w:marRight w:val="0"/>
      <w:marTop w:val="0"/>
      <w:marBottom w:val="0"/>
      <w:divBdr>
        <w:top w:val="none" w:sz="0" w:space="0" w:color="auto"/>
        <w:left w:val="none" w:sz="0" w:space="0" w:color="auto"/>
        <w:bottom w:val="none" w:sz="0" w:space="0" w:color="auto"/>
        <w:right w:val="none" w:sz="0" w:space="0" w:color="auto"/>
      </w:divBdr>
    </w:div>
    <w:div w:id="856651417">
      <w:bodyDiv w:val="1"/>
      <w:marLeft w:val="0"/>
      <w:marRight w:val="0"/>
      <w:marTop w:val="0"/>
      <w:marBottom w:val="0"/>
      <w:divBdr>
        <w:top w:val="none" w:sz="0" w:space="0" w:color="auto"/>
        <w:left w:val="none" w:sz="0" w:space="0" w:color="auto"/>
        <w:bottom w:val="none" w:sz="0" w:space="0" w:color="auto"/>
        <w:right w:val="none" w:sz="0" w:space="0" w:color="auto"/>
      </w:divBdr>
    </w:div>
    <w:div w:id="856776043">
      <w:bodyDiv w:val="1"/>
      <w:marLeft w:val="0"/>
      <w:marRight w:val="0"/>
      <w:marTop w:val="0"/>
      <w:marBottom w:val="0"/>
      <w:divBdr>
        <w:top w:val="none" w:sz="0" w:space="0" w:color="auto"/>
        <w:left w:val="none" w:sz="0" w:space="0" w:color="auto"/>
        <w:bottom w:val="none" w:sz="0" w:space="0" w:color="auto"/>
        <w:right w:val="none" w:sz="0" w:space="0" w:color="auto"/>
      </w:divBdr>
    </w:div>
    <w:div w:id="856849141">
      <w:bodyDiv w:val="1"/>
      <w:marLeft w:val="0"/>
      <w:marRight w:val="0"/>
      <w:marTop w:val="0"/>
      <w:marBottom w:val="0"/>
      <w:divBdr>
        <w:top w:val="none" w:sz="0" w:space="0" w:color="auto"/>
        <w:left w:val="none" w:sz="0" w:space="0" w:color="auto"/>
        <w:bottom w:val="none" w:sz="0" w:space="0" w:color="auto"/>
        <w:right w:val="none" w:sz="0" w:space="0" w:color="auto"/>
      </w:divBdr>
    </w:div>
    <w:div w:id="857044528">
      <w:bodyDiv w:val="1"/>
      <w:marLeft w:val="0"/>
      <w:marRight w:val="0"/>
      <w:marTop w:val="0"/>
      <w:marBottom w:val="0"/>
      <w:divBdr>
        <w:top w:val="none" w:sz="0" w:space="0" w:color="auto"/>
        <w:left w:val="none" w:sz="0" w:space="0" w:color="auto"/>
        <w:bottom w:val="none" w:sz="0" w:space="0" w:color="auto"/>
        <w:right w:val="none" w:sz="0" w:space="0" w:color="auto"/>
      </w:divBdr>
    </w:div>
    <w:div w:id="857084435">
      <w:bodyDiv w:val="1"/>
      <w:marLeft w:val="0"/>
      <w:marRight w:val="0"/>
      <w:marTop w:val="0"/>
      <w:marBottom w:val="0"/>
      <w:divBdr>
        <w:top w:val="none" w:sz="0" w:space="0" w:color="auto"/>
        <w:left w:val="none" w:sz="0" w:space="0" w:color="auto"/>
        <w:bottom w:val="none" w:sz="0" w:space="0" w:color="auto"/>
        <w:right w:val="none" w:sz="0" w:space="0" w:color="auto"/>
      </w:divBdr>
    </w:div>
    <w:div w:id="857086437">
      <w:bodyDiv w:val="1"/>
      <w:marLeft w:val="0"/>
      <w:marRight w:val="0"/>
      <w:marTop w:val="0"/>
      <w:marBottom w:val="0"/>
      <w:divBdr>
        <w:top w:val="none" w:sz="0" w:space="0" w:color="auto"/>
        <w:left w:val="none" w:sz="0" w:space="0" w:color="auto"/>
        <w:bottom w:val="none" w:sz="0" w:space="0" w:color="auto"/>
        <w:right w:val="none" w:sz="0" w:space="0" w:color="auto"/>
      </w:divBdr>
    </w:div>
    <w:div w:id="857547352">
      <w:bodyDiv w:val="1"/>
      <w:marLeft w:val="0"/>
      <w:marRight w:val="0"/>
      <w:marTop w:val="0"/>
      <w:marBottom w:val="0"/>
      <w:divBdr>
        <w:top w:val="none" w:sz="0" w:space="0" w:color="auto"/>
        <w:left w:val="none" w:sz="0" w:space="0" w:color="auto"/>
        <w:bottom w:val="none" w:sz="0" w:space="0" w:color="auto"/>
        <w:right w:val="none" w:sz="0" w:space="0" w:color="auto"/>
      </w:divBdr>
    </w:div>
    <w:div w:id="857620313">
      <w:bodyDiv w:val="1"/>
      <w:marLeft w:val="0"/>
      <w:marRight w:val="0"/>
      <w:marTop w:val="0"/>
      <w:marBottom w:val="0"/>
      <w:divBdr>
        <w:top w:val="none" w:sz="0" w:space="0" w:color="auto"/>
        <w:left w:val="none" w:sz="0" w:space="0" w:color="auto"/>
        <w:bottom w:val="none" w:sz="0" w:space="0" w:color="auto"/>
        <w:right w:val="none" w:sz="0" w:space="0" w:color="auto"/>
      </w:divBdr>
    </w:div>
    <w:div w:id="857623111">
      <w:bodyDiv w:val="1"/>
      <w:marLeft w:val="0"/>
      <w:marRight w:val="0"/>
      <w:marTop w:val="0"/>
      <w:marBottom w:val="0"/>
      <w:divBdr>
        <w:top w:val="none" w:sz="0" w:space="0" w:color="auto"/>
        <w:left w:val="none" w:sz="0" w:space="0" w:color="auto"/>
        <w:bottom w:val="none" w:sz="0" w:space="0" w:color="auto"/>
        <w:right w:val="none" w:sz="0" w:space="0" w:color="auto"/>
      </w:divBdr>
    </w:div>
    <w:div w:id="857696051">
      <w:bodyDiv w:val="1"/>
      <w:marLeft w:val="0"/>
      <w:marRight w:val="0"/>
      <w:marTop w:val="0"/>
      <w:marBottom w:val="0"/>
      <w:divBdr>
        <w:top w:val="none" w:sz="0" w:space="0" w:color="auto"/>
        <w:left w:val="none" w:sz="0" w:space="0" w:color="auto"/>
        <w:bottom w:val="none" w:sz="0" w:space="0" w:color="auto"/>
        <w:right w:val="none" w:sz="0" w:space="0" w:color="auto"/>
      </w:divBdr>
    </w:div>
    <w:div w:id="857893395">
      <w:bodyDiv w:val="1"/>
      <w:marLeft w:val="0"/>
      <w:marRight w:val="0"/>
      <w:marTop w:val="0"/>
      <w:marBottom w:val="0"/>
      <w:divBdr>
        <w:top w:val="none" w:sz="0" w:space="0" w:color="auto"/>
        <w:left w:val="none" w:sz="0" w:space="0" w:color="auto"/>
        <w:bottom w:val="none" w:sz="0" w:space="0" w:color="auto"/>
        <w:right w:val="none" w:sz="0" w:space="0" w:color="auto"/>
      </w:divBdr>
    </w:div>
    <w:div w:id="858004640">
      <w:bodyDiv w:val="1"/>
      <w:marLeft w:val="0"/>
      <w:marRight w:val="0"/>
      <w:marTop w:val="0"/>
      <w:marBottom w:val="0"/>
      <w:divBdr>
        <w:top w:val="none" w:sz="0" w:space="0" w:color="auto"/>
        <w:left w:val="none" w:sz="0" w:space="0" w:color="auto"/>
        <w:bottom w:val="none" w:sz="0" w:space="0" w:color="auto"/>
        <w:right w:val="none" w:sz="0" w:space="0" w:color="auto"/>
      </w:divBdr>
    </w:div>
    <w:div w:id="858541576">
      <w:bodyDiv w:val="1"/>
      <w:marLeft w:val="0"/>
      <w:marRight w:val="0"/>
      <w:marTop w:val="0"/>
      <w:marBottom w:val="0"/>
      <w:divBdr>
        <w:top w:val="none" w:sz="0" w:space="0" w:color="auto"/>
        <w:left w:val="none" w:sz="0" w:space="0" w:color="auto"/>
        <w:bottom w:val="none" w:sz="0" w:space="0" w:color="auto"/>
        <w:right w:val="none" w:sz="0" w:space="0" w:color="auto"/>
      </w:divBdr>
    </w:div>
    <w:div w:id="858544761">
      <w:bodyDiv w:val="1"/>
      <w:marLeft w:val="0"/>
      <w:marRight w:val="0"/>
      <w:marTop w:val="0"/>
      <w:marBottom w:val="0"/>
      <w:divBdr>
        <w:top w:val="none" w:sz="0" w:space="0" w:color="auto"/>
        <w:left w:val="none" w:sz="0" w:space="0" w:color="auto"/>
        <w:bottom w:val="none" w:sz="0" w:space="0" w:color="auto"/>
        <w:right w:val="none" w:sz="0" w:space="0" w:color="auto"/>
      </w:divBdr>
    </w:div>
    <w:div w:id="858587709">
      <w:bodyDiv w:val="1"/>
      <w:marLeft w:val="0"/>
      <w:marRight w:val="0"/>
      <w:marTop w:val="0"/>
      <w:marBottom w:val="0"/>
      <w:divBdr>
        <w:top w:val="none" w:sz="0" w:space="0" w:color="auto"/>
        <w:left w:val="none" w:sz="0" w:space="0" w:color="auto"/>
        <w:bottom w:val="none" w:sz="0" w:space="0" w:color="auto"/>
        <w:right w:val="none" w:sz="0" w:space="0" w:color="auto"/>
      </w:divBdr>
    </w:div>
    <w:div w:id="858737894">
      <w:bodyDiv w:val="1"/>
      <w:marLeft w:val="0"/>
      <w:marRight w:val="0"/>
      <w:marTop w:val="0"/>
      <w:marBottom w:val="0"/>
      <w:divBdr>
        <w:top w:val="none" w:sz="0" w:space="0" w:color="auto"/>
        <w:left w:val="none" w:sz="0" w:space="0" w:color="auto"/>
        <w:bottom w:val="none" w:sz="0" w:space="0" w:color="auto"/>
        <w:right w:val="none" w:sz="0" w:space="0" w:color="auto"/>
      </w:divBdr>
    </w:div>
    <w:div w:id="858740708">
      <w:bodyDiv w:val="1"/>
      <w:marLeft w:val="0"/>
      <w:marRight w:val="0"/>
      <w:marTop w:val="0"/>
      <w:marBottom w:val="0"/>
      <w:divBdr>
        <w:top w:val="none" w:sz="0" w:space="0" w:color="auto"/>
        <w:left w:val="none" w:sz="0" w:space="0" w:color="auto"/>
        <w:bottom w:val="none" w:sz="0" w:space="0" w:color="auto"/>
        <w:right w:val="none" w:sz="0" w:space="0" w:color="auto"/>
      </w:divBdr>
    </w:div>
    <w:div w:id="858932712">
      <w:bodyDiv w:val="1"/>
      <w:marLeft w:val="0"/>
      <w:marRight w:val="0"/>
      <w:marTop w:val="0"/>
      <w:marBottom w:val="0"/>
      <w:divBdr>
        <w:top w:val="none" w:sz="0" w:space="0" w:color="auto"/>
        <w:left w:val="none" w:sz="0" w:space="0" w:color="auto"/>
        <w:bottom w:val="none" w:sz="0" w:space="0" w:color="auto"/>
        <w:right w:val="none" w:sz="0" w:space="0" w:color="auto"/>
      </w:divBdr>
    </w:div>
    <w:div w:id="859198178">
      <w:bodyDiv w:val="1"/>
      <w:marLeft w:val="0"/>
      <w:marRight w:val="0"/>
      <w:marTop w:val="0"/>
      <w:marBottom w:val="0"/>
      <w:divBdr>
        <w:top w:val="none" w:sz="0" w:space="0" w:color="auto"/>
        <w:left w:val="none" w:sz="0" w:space="0" w:color="auto"/>
        <w:bottom w:val="none" w:sz="0" w:space="0" w:color="auto"/>
        <w:right w:val="none" w:sz="0" w:space="0" w:color="auto"/>
      </w:divBdr>
    </w:div>
    <w:div w:id="859319764">
      <w:bodyDiv w:val="1"/>
      <w:marLeft w:val="0"/>
      <w:marRight w:val="0"/>
      <w:marTop w:val="0"/>
      <w:marBottom w:val="0"/>
      <w:divBdr>
        <w:top w:val="none" w:sz="0" w:space="0" w:color="auto"/>
        <w:left w:val="none" w:sz="0" w:space="0" w:color="auto"/>
        <w:bottom w:val="none" w:sz="0" w:space="0" w:color="auto"/>
        <w:right w:val="none" w:sz="0" w:space="0" w:color="auto"/>
      </w:divBdr>
    </w:div>
    <w:div w:id="859512718">
      <w:bodyDiv w:val="1"/>
      <w:marLeft w:val="0"/>
      <w:marRight w:val="0"/>
      <w:marTop w:val="0"/>
      <w:marBottom w:val="0"/>
      <w:divBdr>
        <w:top w:val="none" w:sz="0" w:space="0" w:color="auto"/>
        <w:left w:val="none" w:sz="0" w:space="0" w:color="auto"/>
        <w:bottom w:val="none" w:sz="0" w:space="0" w:color="auto"/>
        <w:right w:val="none" w:sz="0" w:space="0" w:color="auto"/>
      </w:divBdr>
    </w:div>
    <w:div w:id="859703992">
      <w:bodyDiv w:val="1"/>
      <w:marLeft w:val="0"/>
      <w:marRight w:val="0"/>
      <w:marTop w:val="0"/>
      <w:marBottom w:val="0"/>
      <w:divBdr>
        <w:top w:val="none" w:sz="0" w:space="0" w:color="auto"/>
        <w:left w:val="none" w:sz="0" w:space="0" w:color="auto"/>
        <w:bottom w:val="none" w:sz="0" w:space="0" w:color="auto"/>
        <w:right w:val="none" w:sz="0" w:space="0" w:color="auto"/>
      </w:divBdr>
    </w:div>
    <w:div w:id="859929066">
      <w:bodyDiv w:val="1"/>
      <w:marLeft w:val="0"/>
      <w:marRight w:val="0"/>
      <w:marTop w:val="0"/>
      <w:marBottom w:val="0"/>
      <w:divBdr>
        <w:top w:val="none" w:sz="0" w:space="0" w:color="auto"/>
        <w:left w:val="none" w:sz="0" w:space="0" w:color="auto"/>
        <w:bottom w:val="none" w:sz="0" w:space="0" w:color="auto"/>
        <w:right w:val="none" w:sz="0" w:space="0" w:color="auto"/>
      </w:divBdr>
    </w:div>
    <w:div w:id="860094593">
      <w:bodyDiv w:val="1"/>
      <w:marLeft w:val="0"/>
      <w:marRight w:val="0"/>
      <w:marTop w:val="0"/>
      <w:marBottom w:val="0"/>
      <w:divBdr>
        <w:top w:val="none" w:sz="0" w:space="0" w:color="auto"/>
        <w:left w:val="none" w:sz="0" w:space="0" w:color="auto"/>
        <w:bottom w:val="none" w:sz="0" w:space="0" w:color="auto"/>
        <w:right w:val="none" w:sz="0" w:space="0" w:color="auto"/>
      </w:divBdr>
    </w:div>
    <w:div w:id="860240898">
      <w:bodyDiv w:val="1"/>
      <w:marLeft w:val="0"/>
      <w:marRight w:val="0"/>
      <w:marTop w:val="0"/>
      <w:marBottom w:val="0"/>
      <w:divBdr>
        <w:top w:val="none" w:sz="0" w:space="0" w:color="auto"/>
        <w:left w:val="none" w:sz="0" w:space="0" w:color="auto"/>
        <w:bottom w:val="none" w:sz="0" w:space="0" w:color="auto"/>
        <w:right w:val="none" w:sz="0" w:space="0" w:color="auto"/>
      </w:divBdr>
    </w:div>
    <w:div w:id="860359097">
      <w:bodyDiv w:val="1"/>
      <w:marLeft w:val="0"/>
      <w:marRight w:val="0"/>
      <w:marTop w:val="0"/>
      <w:marBottom w:val="0"/>
      <w:divBdr>
        <w:top w:val="none" w:sz="0" w:space="0" w:color="auto"/>
        <w:left w:val="none" w:sz="0" w:space="0" w:color="auto"/>
        <w:bottom w:val="none" w:sz="0" w:space="0" w:color="auto"/>
        <w:right w:val="none" w:sz="0" w:space="0" w:color="auto"/>
      </w:divBdr>
    </w:div>
    <w:div w:id="860508565">
      <w:bodyDiv w:val="1"/>
      <w:marLeft w:val="0"/>
      <w:marRight w:val="0"/>
      <w:marTop w:val="0"/>
      <w:marBottom w:val="0"/>
      <w:divBdr>
        <w:top w:val="none" w:sz="0" w:space="0" w:color="auto"/>
        <w:left w:val="none" w:sz="0" w:space="0" w:color="auto"/>
        <w:bottom w:val="none" w:sz="0" w:space="0" w:color="auto"/>
        <w:right w:val="none" w:sz="0" w:space="0" w:color="auto"/>
      </w:divBdr>
    </w:div>
    <w:div w:id="860706602">
      <w:bodyDiv w:val="1"/>
      <w:marLeft w:val="0"/>
      <w:marRight w:val="0"/>
      <w:marTop w:val="0"/>
      <w:marBottom w:val="0"/>
      <w:divBdr>
        <w:top w:val="none" w:sz="0" w:space="0" w:color="auto"/>
        <w:left w:val="none" w:sz="0" w:space="0" w:color="auto"/>
        <w:bottom w:val="none" w:sz="0" w:space="0" w:color="auto"/>
        <w:right w:val="none" w:sz="0" w:space="0" w:color="auto"/>
      </w:divBdr>
    </w:div>
    <w:div w:id="860708338">
      <w:bodyDiv w:val="1"/>
      <w:marLeft w:val="0"/>
      <w:marRight w:val="0"/>
      <w:marTop w:val="0"/>
      <w:marBottom w:val="0"/>
      <w:divBdr>
        <w:top w:val="none" w:sz="0" w:space="0" w:color="auto"/>
        <w:left w:val="none" w:sz="0" w:space="0" w:color="auto"/>
        <w:bottom w:val="none" w:sz="0" w:space="0" w:color="auto"/>
        <w:right w:val="none" w:sz="0" w:space="0" w:color="auto"/>
      </w:divBdr>
    </w:div>
    <w:div w:id="860968990">
      <w:bodyDiv w:val="1"/>
      <w:marLeft w:val="0"/>
      <w:marRight w:val="0"/>
      <w:marTop w:val="0"/>
      <w:marBottom w:val="0"/>
      <w:divBdr>
        <w:top w:val="none" w:sz="0" w:space="0" w:color="auto"/>
        <w:left w:val="none" w:sz="0" w:space="0" w:color="auto"/>
        <w:bottom w:val="none" w:sz="0" w:space="0" w:color="auto"/>
        <w:right w:val="none" w:sz="0" w:space="0" w:color="auto"/>
      </w:divBdr>
    </w:div>
    <w:div w:id="860976322">
      <w:bodyDiv w:val="1"/>
      <w:marLeft w:val="0"/>
      <w:marRight w:val="0"/>
      <w:marTop w:val="0"/>
      <w:marBottom w:val="0"/>
      <w:divBdr>
        <w:top w:val="none" w:sz="0" w:space="0" w:color="auto"/>
        <w:left w:val="none" w:sz="0" w:space="0" w:color="auto"/>
        <w:bottom w:val="none" w:sz="0" w:space="0" w:color="auto"/>
        <w:right w:val="none" w:sz="0" w:space="0" w:color="auto"/>
      </w:divBdr>
    </w:div>
    <w:div w:id="861087503">
      <w:bodyDiv w:val="1"/>
      <w:marLeft w:val="0"/>
      <w:marRight w:val="0"/>
      <w:marTop w:val="0"/>
      <w:marBottom w:val="0"/>
      <w:divBdr>
        <w:top w:val="none" w:sz="0" w:space="0" w:color="auto"/>
        <w:left w:val="none" w:sz="0" w:space="0" w:color="auto"/>
        <w:bottom w:val="none" w:sz="0" w:space="0" w:color="auto"/>
        <w:right w:val="none" w:sz="0" w:space="0" w:color="auto"/>
      </w:divBdr>
    </w:div>
    <w:div w:id="861935154">
      <w:bodyDiv w:val="1"/>
      <w:marLeft w:val="0"/>
      <w:marRight w:val="0"/>
      <w:marTop w:val="0"/>
      <w:marBottom w:val="0"/>
      <w:divBdr>
        <w:top w:val="none" w:sz="0" w:space="0" w:color="auto"/>
        <w:left w:val="none" w:sz="0" w:space="0" w:color="auto"/>
        <w:bottom w:val="none" w:sz="0" w:space="0" w:color="auto"/>
        <w:right w:val="none" w:sz="0" w:space="0" w:color="auto"/>
      </w:divBdr>
    </w:div>
    <w:div w:id="862128576">
      <w:bodyDiv w:val="1"/>
      <w:marLeft w:val="0"/>
      <w:marRight w:val="0"/>
      <w:marTop w:val="0"/>
      <w:marBottom w:val="0"/>
      <w:divBdr>
        <w:top w:val="none" w:sz="0" w:space="0" w:color="auto"/>
        <w:left w:val="none" w:sz="0" w:space="0" w:color="auto"/>
        <w:bottom w:val="none" w:sz="0" w:space="0" w:color="auto"/>
        <w:right w:val="none" w:sz="0" w:space="0" w:color="auto"/>
      </w:divBdr>
    </w:div>
    <w:div w:id="862132111">
      <w:bodyDiv w:val="1"/>
      <w:marLeft w:val="0"/>
      <w:marRight w:val="0"/>
      <w:marTop w:val="0"/>
      <w:marBottom w:val="0"/>
      <w:divBdr>
        <w:top w:val="none" w:sz="0" w:space="0" w:color="auto"/>
        <w:left w:val="none" w:sz="0" w:space="0" w:color="auto"/>
        <w:bottom w:val="none" w:sz="0" w:space="0" w:color="auto"/>
        <w:right w:val="none" w:sz="0" w:space="0" w:color="auto"/>
      </w:divBdr>
    </w:div>
    <w:div w:id="862133059">
      <w:bodyDiv w:val="1"/>
      <w:marLeft w:val="0"/>
      <w:marRight w:val="0"/>
      <w:marTop w:val="0"/>
      <w:marBottom w:val="0"/>
      <w:divBdr>
        <w:top w:val="none" w:sz="0" w:space="0" w:color="auto"/>
        <w:left w:val="none" w:sz="0" w:space="0" w:color="auto"/>
        <w:bottom w:val="none" w:sz="0" w:space="0" w:color="auto"/>
        <w:right w:val="none" w:sz="0" w:space="0" w:color="auto"/>
      </w:divBdr>
    </w:div>
    <w:div w:id="862134564">
      <w:bodyDiv w:val="1"/>
      <w:marLeft w:val="0"/>
      <w:marRight w:val="0"/>
      <w:marTop w:val="0"/>
      <w:marBottom w:val="0"/>
      <w:divBdr>
        <w:top w:val="none" w:sz="0" w:space="0" w:color="auto"/>
        <w:left w:val="none" w:sz="0" w:space="0" w:color="auto"/>
        <w:bottom w:val="none" w:sz="0" w:space="0" w:color="auto"/>
        <w:right w:val="none" w:sz="0" w:space="0" w:color="auto"/>
      </w:divBdr>
    </w:div>
    <w:div w:id="862137674">
      <w:bodyDiv w:val="1"/>
      <w:marLeft w:val="0"/>
      <w:marRight w:val="0"/>
      <w:marTop w:val="0"/>
      <w:marBottom w:val="0"/>
      <w:divBdr>
        <w:top w:val="none" w:sz="0" w:space="0" w:color="auto"/>
        <w:left w:val="none" w:sz="0" w:space="0" w:color="auto"/>
        <w:bottom w:val="none" w:sz="0" w:space="0" w:color="auto"/>
        <w:right w:val="none" w:sz="0" w:space="0" w:color="auto"/>
      </w:divBdr>
    </w:div>
    <w:div w:id="862402884">
      <w:bodyDiv w:val="1"/>
      <w:marLeft w:val="0"/>
      <w:marRight w:val="0"/>
      <w:marTop w:val="0"/>
      <w:marBottom w:val="0"/>
      <w:divBdr>
        <w:top w:val="none" w:sz="0" w:space="0" w:color="auto"/>
        <w:left w:val="none" w:sz="0" w:space="0" w:color="auto"/>
        <w:bottom w:val="none" w:sz="0" w:space="0" w:color="auto"/>
        <w:right w:val="none" w:sz="0" w:space="0" w:color="auto"/>
      </w:divBdr>
    </w:div>
    <w:div w:id="862477346">
      <w:bodyDiv w:val="1"/>
      <w:marLeft w:val="0"/>
      <w:marRight w:val="0"/>
      <w:marTop w:val="0"/>
      <w:marBottom w:val="0"/>
      <w:divBdr>
        <w:top w:val="none" w:sz="0" w:space="0" w:color="auto"/>
        <w:left w:val="none" w:sz="0" w:space="0" w:color="auto"/>
        <w:bottom w:val="none" w:sz="0" w:space="0" w:color="auto"/>
        <w:right w:val="none" w:sz="0" w:space="0" w:color="auto"/>
      </w:divBdr>
    </w:div>
    <w:div w:id="862594803">
      <w:bodyDiv w:val="1"/>
      <w:marLeft w:val="0"/>
      <w:marRight w:val="0"/>
      <w:marTop w:val="0"/>
      <w:marBottom w:val="0"/>
      <w:divBdr>
        <w:top w:val="none" w:sz="0" w:space="0" w:color="auto"/>
        <w:left w:val="none" w:sz="0" w:space="0" w:color="auto"/>
        <w:bottom w:val="none" w:sz="0" w:space="0" w:color="auto"/>
        <w:right w:val="none" w:sz="0" w:space="0" w:color="auto"/>
      </w:divBdr>
    </w:div>
    <w:div w:id="862934364">
      <w:bodyDiv w:val="1"/>
      <w:marLeft w:val="0"/>
      <w:marRight w:val="0"/>
      <w:marTop w:val="0"/>
      <w:marBottom w:val="0"/>
      <w:divBdr>
        <w:top w:val="none" w:sz="0" w:space="0" w:color="auto"/>
        <w:left w:val="none" w:sz="0" w:space="0" w:color="auto"/>
        <w:bottom w:val="none" w:sz="0" w:space="0" w:color="auto"/>
        <w:right w:val="none" w:sz="0" w:space="0" w:color="auto"/>
      </w:divBdr>
    </w:div>
    <w:div w:id="863135703">
      <w:bodyDiv w:val="1"/>
      <w:marLeft w:val="0"/>
      <w:marRight w:val="0"/>
      <w:marTop w:val="0"/>
      <w:marBottom w:val="0"/>
      <w:divBdr>
        <w:top w:val="none" w:sz="0" w:space="0" w:color="auto"/>
        <w:left w:val="none" w:sz="0" w:space="0" w:color="auto"/>
        <w:bottom w:val="none" w:sz="0" w:space="0" w:color="auto"/>
        <w:right w:val="none" w:sz="0" w:space="0" w:color="auto"/>
      </w:divBdr>
    </w:div>
    <w:div w:id="863326499">
      <w:bodyDiv w:val="1"/>
      <w:marLeft w:val="0"/>
      <w:marRight w:val="0"/>
      <w:marTop w:val="0"/>
      <w:marBottom w:val="0"/>
      <w:divBdr>
        <w:top w:val="none" w:sz="0" w:space="0" w:color="auto"/>
        <w:left w:val="none" w:sz="0" w:space="0" w:color="auto"/>
        <w:bottom w:val="none" w:sz="0" w:space="0" w:color="auto"/>
        <w:right w:val="none" w:sz="0" w:space="0" w:color="auto"/>
      </w:divBdr>
    </w:div>
    <w:div w:id="863402143">
      <w:bodyDiv w:val="1"/>
      <w:marLeft w:val="0"/>
      <w:marRight w:val="0"/>
      <w:marTop w:val="0"/>
      <w:marBottom w:val="0"/>
      <w:divBdr>
        <w:top w:val="none" w:sz="0" w:space="0" w:color="auto"/>
        <w:left w:val="none" w:sz="0" w:space="0" w:color="auto"/>
        <w:bottom w:val="none" w:sz="0" w:space="0" w:color="auto"/>
        <w:right w:val="none" w:sz="0" w:space="0" w:color="auto"/>
      </w:divBdr>
    </w:div>
    <w:div w:id="863861232">
      <w:bodyDiv w:val="1"/>
      <w:marLeft w:val="0"/>
      <w:marRight w:val="0"/>
      <w:marTop w:val="0"/>
      <w:marBottom w:val="0"/>
      <w:divBdr>
        <w:top w:val="none" w:sz="0" w:space="0" w:color="auto"/>
        <w:left w:val="none" w:sz="0" w:space="0" w:color="auto"/>
        <w:bottom w:val="none" w:sz="0" w:space="0" w:color="auto"/>
        <w:right w:val="none" w:sz="0" w:space="0" w:color="auto"/>
      </w:divBdr>
    </w:div>
    <w:div w:id="864026842">
      <w:bodyDiv w:val="1"/>
      <w:marLeft w:val="0"/>
      <w:marRight w:val="0"/>
      <w:marTop w:val="0"/>
      <w:marBottom w:val="0"/>
      <w:divBdr>
        <w:top w:val="none" w:sz="0" w:space="0" w:color="auto"/>
        <w:left w:val="none" w:sz="0" w:space="0" w:color="auto"/>
        <w:bottom w:val="none" w:sz="0" w:space="0" w:color="auto"/>
        <w:right w:val="none" w:sz="0" w:space="0" w:color="auto"/>
      </w:divBdr>
    </w:div>
    <w:div w:id="864052899">
      <w:bodyDiv w:val="1"/>
      <w:marLeft w:val="0"/>
      <w:marRight w:val="0"/>
      <w:marTop w:val="0"/>
      <w:marBottom w:val="0"/>
      <w:divBdr>
        <w:top w:val="none" w:sz="0" w:space="0" w:color="auto"/>
        <w:left w:val="none" w:sz="0" w:space="0" w:color="auto"/>
        <w:bottom w:val="none" w:sz="0" w:space="0" w:color="auto"/>
        <w:right w:val="none" w:sz="0" w:space="0" w:color="auto"/>
      </w:divBdr>
    </w:div>
    <w:div w:id="864366554">
      <w:bodyDiv w:val="1"/>
      <w:marLeft w:val="0"/>
      <w:marRight w:val="0"/>
      <w:marTop w:val="0"/>
      <w:marBottom w:val="0"/>
      <w:divBdr>
        <w:top w:val="none" w:sz="0" w:space="0" w:color="auto"/>
        <w:left w:val="none" w:sz="0" w:space="0" w:color="auto"/>
        <w:bottom w:val="none" w:sz="0" w:space="0" w:color="auto"/>
        <w:right w:val="none" w:sz="0" w:space="0" w:color="auto"/>
      </w:divBdr>
    </w:div>
    <w:div w:id="864371957">
      <w:bodyDiv w:val="1"/>
      <w:marLeft w:val="0"/>
      <w:marRight w:val="0"/>
      <w:marTop w:val="0"/>
      <w:marBottom w:val="0"/>
      <w:divBdr>
        <w:top w:val="none" w:sz="0" w:space="0" w:color="auto"/>
        <w:left w:val="none" w:sz="0" w:space="0" w:color="auto"/>
        <w:bottom w:val="none" w:sz="0" w:space="0" w:color="auto"/>
        <w:right w:val="none" w:sz="0" w:space="0" w:color="auto"/>
      </w:divBdr>
    </w:div>
    <w:div w:id="864975195">
      <w:bodyDiv w:val="1"/>
      <w:marLeft w:val="0"/>
      <w:marRight w:val="0"/>
      <w:marTop w:val="0"/>
      <w:marBottom w:val="0"/>
      <w:divBdr>
        <w:top w:val="none" w:sz="0" w:space="0" w:color="auto"/>
        <w:left w:val="none" w:sz="0" w:space="0" w:color="auto"/>
        <w:bottom w:val="none" w:sz="0" w:space="0" w:color="auto"/>
        <w:right w:val="none" w:sz="0" w:space="0" w:color="auto"/>
      </w:divBdr>
    </w:div>
    <w:div w:id="865143191">
      <w:bodyDiv w:val="1"/>
      <w:marLeft w:val="0"/>
      <w:marRight w:val="0"/>
      <w:marTop w:val="0"/>
      <w:marBottom w:val="0"/>
      <w:divBdr>
        <w:top w:val="none" w:sz="0" w:space="0" w:color="auto"/>
        <w:left w:val="none" w:sz="0" w:space="0" w:color="auto"/>
        <w:bottom w:val="none" w:sz="0" w:space="0" w:color="auto"/>
        <w:right w:val="none" w:sz="0" w:space="0" w:color="auto"/>
      </w:divBdr>
    </w:div>
    <w:div w:id="865215383">
      <w:bodyDiv w:val="1"/>
      <w:marLeft w:val="0"/>
      <w:marRight w:val="0"/>
      <w:marTop w:val="0"/>
      <w:marBottom w:val="0"/>
      <w:divBdr>
        <w:top w:val="none" w:sz="0" w:space="0" w:color="auto"/>
        <w:left w:val="none" w:sz="0" w:space="0" w:color="auto"/>
        <w:bottom w:val="none" w:sz="0" w:space="0" w:color="auto"/>
        <w:right w:val="none" w:sz="0" w:space="0" w:color="auto"/>
      </w:divBdr>
    </w:div>
    <w:div w:id="865412357">
      <w:bodyDiv w:val="1"/>
      <w:marLeft w:val="0"/>
      <w:marRight w:val="0"/>
      <w:marTop w:val="0"/>
      <w:marBottom w:val="0"/>
      <w:divBdr>
        <w:top w:val="none" w:sz="0" w:space="0" w:color="auto"/>
        <w:left w:val="none" w:sz="0" w:space="0" w:color="auto"/>
        <w:bottom w:val="none" w:sz="0" w:space="0" w:color="auto"/>
        <w:right w:val="none" w:sz="0" w:space="0" w:color="auto"/>
      </w:divBdr>
    </w:div>
    <w:div w:id="865413358">
      <w:bodyDiv w:val="1"/>
      <w:marLeft w:val="0"/>
      <w:marRight w:val="0"/>
      <w:marTop w:val="0"/>
      <w:marBottom w:val="0"/>
      <w:divBdr>
        <w:top w:val="none" w:sz="0" w:space="0" w:color="auto"/>
        <w:left w:val="none" w:sz="0" w:space="0" w:color="auto"/>
        <w:bottom w:val="none" w:sz="0" w:space="0" w:color="auto"/>
        <w:right w:val="none" w:sz="0" w:space="0" w:color="auto"/>
      </w:divBdr>
    </w:div>
    <w:div w:id="865599828">
      <w:bodyDiv w:val="1"/>
      <w:marLeft w:val="0"/>
      <w:marRight w:val="0"/>
      <w:marTop w:val="0"/>
      <w:marBottom w:val="0"/>
      <w:divBdr>
        <w:top w:val="none" w:sz="0" w:space="0" w:color="auto"/>
        <w:left w:val="none" w:sz="0" w:space="0" w:color="auto"/>
        <w:bottom w:val="none" w:sz="0" w:space="0" w:color="auto"/>
        <w:right w:val="none" w:sz="0" w:space="0" w:color="auto"/>
      </w:divBdr>
    </w:div>
    <w:div w:id="865749346">
      <w:bodyDiv w:val="1"/>
      <w:marLeft w:val="0"/>
      <w:marRight w:val="0"/>
      <w:marTop w:val="0"/>
      <w:marBottom w:val="0"/>
      <w:divBdr>
        <w:top w:val="none" w:sz="0" w:space="0" w:color="auto"/>
        <w:left w:val="none" w:sz="0" w:space="0" w:color="auto"/>
        <w:bottom w:val="none" w:sz="0" w:space="0" w:color="auto"/>
        <w:right w:val="none" w:sz="0" w:space="0" w:color="auto"/>
      </w:divBdr>
    </w:div>
    <w:div w:id="865947870">
      <w:bodyDiv w:val="1"/>
      <w:marLeft w:val="0"/>
      <w:marRight w:val="0"/>
      <w:marTop w:val="0"/>
      <w:marBottom w:val="0"/>
      <w:divBdr>
        <w:top w:val="none" w:sz="0" w:space="0" w:color="auto"/>
        <w:left w:val="none" w:sz="0" w:space="0" w:color="auto"/>
        <w:bottom w:val="none" w:sz="0" w:space="0" w:color="auto"/>
        <w:right w:val="none" w:sz="0" w:space="0" w:color="auto"/>
      </w:divBdr>
    </w:div>
    <w:div w:id="866451724">
      <w:bodyDiv w:val="1"/>
      <w:marLeft w:val="0"/>
      <w:marRight w:val="0"/>
      <w:marTop w:val="0"/>
      <w:marBottom w:val="0"/>
      <w:divBdr>
        <w:top w:val="none" w:sz="0" w:space="0" w:color="auto"/>
        <w:left w:val="none" w:sz="0" w:space="0" w:color="auto"/>
        <w:bottom w:val="none" w:sz="0" w:space="0" w:color="auto"/>
        <w:right w:val="none" w:sz="0" w:space="0" w:color="auto"/>
      </w:divBdr>
    </w:div>
    <w:div w:id="866479036">
      <w:bodyDiv w:val="1"/>
      <w:marLeft w:val="0"/>
      <w:marRight w:val="0"/>
      <w:marTop w:val="0"/>
      <w:marBottom w:val="0"/>
      <w:divBdr>
        <w:top w:val="none" w:sz="0" w:space="0" w:color="auto"/>
        <w:left w:val="none" w:sz="0" w:space="0" w:color="auto"/>
        <w:bottom w:val="none" w:sz="0" w:space="0" w:color="auto"/>
        <w:right w:val="none" w:sz="0" w:space="0" w:color="auto"/>
      </w:divBdr>
    </w:div>
    <w:div w:id="866605768">
      <w:bodyDiv w:val="1"/>
      <w:marLeft w:val="0"/>
      <w:marRight w:val="0"/>
      <w:marTop w:val="0"/>
      <w:marBottom w:val="0"/>
      <w:divBdr>
        <w:top w:val="none" w:sz="0" w:space="0" w:color="auto"/>
        <w:left w:val="none" w:sz="0" w:space="0" w:color="auto"/>
        <w:bottom w:val="none" w:sz="0" w:space="0" w:color="auto"/>
        <w:right w:val="none" w:sz="0" w:space="0" w:color="auto"/>
      </w:divBdr>
    </w:div>
    <w:div w:id="866941899">
      <w:bodyDiv w:val="1"/>
      <w:marLeft w:val="0"/>
      <w:marRight w:val="0"/>
      <w:marTop w:val="0"/>
      <w:marBottom w:val="0"/>
      <w:divBdr>
        <w:top w:val="none" w:sz="0" w:space="0" w:color="auto"/>
        <w:left w:val="none" w:sz="0" w:space="0" w:color="auto"/>
        <w:bottom w:val="none" w:sz="0" w:space="0" w:color="auto"/>
        <w:right w:val="none" w:sz="0" w:space="0" w:color="auto"/>
      </w:divBdr>
    </w:div>
    <w:div w:id="867108762">
      <w:bodyDiv w:val="1"/>
      <w:marLeft w:val="0"/>
      <w:marRight w:val="0"/>
      <w:marTop w:val="0"/>
      <w:marBottom w:val="0"/>
      <w:divBdr>
        <w:top w:val="none" w:sz="0" w:space="0" w:color="auto"/>
        <w:left w:val="none" w:sz="0" w:space="0" w:color="auto"/>
        <w:bottom w:val="none" w:sz="0" w:space="0" w:color="auto"/>
        <w:right w:val="none" w:sz="0" w:space="0" w:color="auto"/>
      </w:divBdr>
    </w:div>
    <w:div w:id="867572593">
      <w:bodyDiv w:val="1"/>
      <w:marLeft w:val="0"/>
      <w:marRight w:val="0"/>
      <w:marTop w:val="0"/>
      <w:marBottom w:val="0"/>
      <w:divBdr>
        <w:top w:val="none" w:sz="0" w:space="0" w:color="auto"/>
        <w:left w:val="none" w:sz="0" w:space="0" w:color="auto"/>
        <w:bottom w:val="none" w:sz="0" w:space="0" w:color="auto"/>
        <w:right w:val="none" w:sz="0" w:space="0" w:color="auto"/>
      </w:divBdr>
    </w:div>
    <w:div w:id="867643289">
      <w:bodyDiv w:val="1"/>
      <w:marLeft w:val="0"/>
      <w:marRight w:val="0"/>
      <w:marTop w:val="0"/>
      <w:marBottom w:val="0"/>
      <w:divBdr>
        <w:top w:val="none" w:sz="0" w:space="0" w:color="auto"/>
        <w:left w:val="none" w:sz="0" w:space="0" w:color="auto"/>
        <w:bottom w:val="none" w:sz="0" w:space="0" w:color="auto"/>
        <w:right w:val="none" w:sz="0" w:space="0" w:color="auto"/>
      </w:divBdr>
    </w:div>
    <w:div w:id="867765904">
      <w:bodyDiv w:val="1"/>
      <w:marLeft w:val="0"/>
      <w:marRight w:val="0"/>
      <w:marTop w:val="0"/>
      <w:marBottom w:val="0"/>
      <w:divBdr>
        <w:top w:val="none" w:sz="0" w:space="0" w:color="auto"/>
        <w:left w:val="none" w:sz="0" w:space="0" w:color="auto"/>
        <w:bottom w:val="none" w:sz="0" w:space="0" w:color="auto"/>
        <w:right w:val="none" w:sz="0" w:space="0" w:color="auto"/>
      </w:divBdr>
    </w:div>
    <w:div w:id="867833655">
      <w:bodyDiv w:val="1"/>
      <w:marLeft w:val="0"/>
      <w:marRight w:val="0"/>
      <w:marTop w:val="0"/>
      <w:marBottom w:val="0"/>
      <w:divBdr>
        <w:top w:val="none" w:sz="0" w:space="0" w:color="auto"/>
        <w:left w:val="none" w:sz="0" w:space="0" w:color="auto"/>
        <w:bottom w:val="none" w:sz="0" w:space="0" w:color="auto"/>
        <w:right w:val="none" w:sz="0" w:space="0" w:color="auto"/>
      </w:divBdr>
    </w:div>
    <w:div w:id="868104571">
      <w:bodyDiv w:val="1"/>
      <w:marLeft w:val="0"/>
      <w:marRight w:val="0"/>
      <w:marTop w:val="0"/>
      <w:marBottom w:val="0"/>
      <w:divBdr>
        <w:top w:val="none" w:sz="0" w:space="0" w:color="auto"/>
        <w:left w:val="none" w:sz="0" w:space="0" w:color="auto"/>
        <w:bottom w:val="none" w:sz="0" w:space="0" w:color="auto"/>
        <w:right w:val="none" w:sz="0" w:space="0" w:color="auto"/>
      </w:divBdr>
    </w:div>
    <w:div w:id="868370640">
      <w:bodyDiv w:val="1"/>
      <w:marLeft w:val="0"/>
      <w:marRight w:val="0"/>
      <w:marTop w:val="0"/>
      <w:marBottom w:val="0"/>
      <w:divBdr>
        <w:top w:val="none" w:sz="0" w:space="0" w:color="auto"/>
        <w:left w:val="none" w:sz="0" w:space="0" w:color="auto"/>
        <w:bottom w:val="none" w:sz="0" w:space="0" w:color="auto"/>
        <w:right w:val="none" w:sz="0" w:space="0" w:color="auto"/>
      </w:divBdr>
    </w:div>
    <w:div w:id="868378214">
      <w:bodyDiv w:val="1"/>
      <w:marLeft w:val="0"/>
      <w:marRight w:val="0"/>
      <w:marTop w:val="0"/>
      <w:marBottom w:val="0"/>
      <w:divBdr>
        <w:top w:val="none" w:sz="0" w:space="0" w:color="auto"/>
        <w:left w:val="none" w:sz="0" w:space="0" w:color="auto"/>
        <w:bottom w:val="none" w:sz="0" w:space="0" w:color="auto"/>
        <w:right w:val="none" w:sz="0" w:space="0" w:color="auto"/>
      </w:divBdr>
    </w:div>
    <w:div w:id="869027565">
      <w:bodyDiv w:val="1"/>
      <w:marLeft w:val="0"/>
      <w:marRight w:val="0"/>
      <w:marTop w:val="0"/>
      <w:marBottom w:val="0"/>
      <w:divBdr>
        <w:top w:val="none" w:sz="0" w:space="0" w:color="auto"/>
        <w:left w:val="none" w:sz="0" w:space="0" w:color="auto"/>
        <w:bottom w:val="none" w:sz="0" w:space="0" w:color="auto"/>
        <w:right w:val="none" w:sz="0" w:space="0" w:color="auto"/>
      </w:divBdr>
    </w:div>
    <w:div w:id="869030689">
      <w:bodyDiv w:val="1"/>
      <w:marLeft w:val="0"/>
      <w:marRight w:val="0"/>
      <w:marTop w:val="0"/>
      <w:marBottom w:val="0"/>
      <w:divBdr>
        <w:top w:val="none" w:sz="0" w:space="0" w:color="auto"/>
        <w:left w:val="none" w:sz="0" w:space="0" w:color="auto"/>
        <w:bottom w:val="none" w:sz="0" w:space="0" w:color="auto"/>
        <w:right w:val="none" w:sz="0" w:space="0" w:color="auto"/>
      </w:divBdr>
    </w:div>
    <w:div w:id="869220595">
      <w:bodyDiv w:val="1"/>
      <w:marLeft w:val="0"/>
      <w:marRight w:val="0"/>
      <w:marTop w:val="0"/>
      <w:marBottom w:val="0"/>
      <w:divBdr>
        <w:top w:val="none" w:sz="0" w:space="0" w:color="auto"/>
        <w:left w:val="none" w:sz="0" w:space="0" w:color="auto"/>
        <w:bottom w:val="none" w:sz="0" w:space="0" w:color="auto"/>
        <w:right w:val="none" w:sz="0" w:space="0" w:color="auto"/>
      </w:divBdr>
    </w:div>
    <w:div w:id="869225228">
      <w:bodyDiv w:val="1"/>
      <w:marLeft w:val="0"/>
      <w:marRight w:val="0"/>
      <w:marTop w:val="0"/>
      <w:marBottom w:val="0"/>
      <w:divBdr>
        <w:top w:val="none" w:sz="0" w:space="0" w:color="auto"/>
        <w:left w:val="none" w:sz="0" w:space="0" w:color="auto"/>
        <w:bottom w:val="none" w:sz="0" w:space="0" w:color="auto"/>
        <w:right w:val="none" w:sz="0" w:space="0" w:color="auto"/>
      </w:divBdr>
    </w:div>
    <w:div w:id="869294782">
      <w:bodyDiv w:val="1"/>
      <w:marLeft w:val="0"/>
      <w:marRight w:val="0"/>
      <w:marTop w:val="0"/>
      <w:marBottom w:val="0"/>
      <w:divBdr>
        <w:top w:val="none" w:sz="0" w:space="0" w:color="auto"/>
        <w:left w:val="none" w:sz="0" w:space="0" w:color="auto"/>
        <w:bottom w:val="none" w:sz="0" w:space="0" w:color="auto"/>
        <w:right w:val="none" w:sz="0" w:space="0" w:color="auto"/>
      </w:divBdr>
    </w:div>
    <w:div w:id="869495239">
      <w:bodyDiv w:val="1"/>
      <w:marLeft w:val="0"/>
      <w:marRight w:val="0"/>
      <w:marTop w:val="0"/>
      <w:marBottom w:val="0"/>
      <w:divBdr>
        <w:top w:val="none" w:sz="0" w:space="0" w:color="auto"/>
        <w:left w:val="none" w:sz="0" w:space="0" w:color="auto"/>
        <w:bottom w:val="none" w:sz="0" w:space="0" w:color="auto"/>
        <w:right w:val="none" w:sz="0" w:space="0" w:color="auto"/>
      </w:divBdr>
    </w:div>
    <w:div w:id="869949442">
      <w:bodyDiv w:val="1"/>
      <w:marLeft w:val="0"/>
      <w:marRight w:val="0"/>
      <w:marTop w:val="0"/>
      <w:marBottom w:val="0"/>
      <w:divBdr>
        <w:top w:val="none" w:sz="0" w:space="0" w:color="auto"/>
        <w:left w:val="none" w:sz="0" w:space="0" w:color="auto"/>
        <w:bottom w:val="none" w:sz="0" w:space="0" w:color="auto"/>
        <w:right w:val="none" w:sz="0" w:space="0" w:color="auto"/>
      </w:divBdr>
    </w:div>
    <w:div w:id="869955569">
      <w:bodyDiv w:val="1"/>
      <w:marLeft w:val="0"/>
      <w:marRight w:val="0"/>
      <w:marTop w:val="0"/>
      <w:marBottom w:val="0"/>
      <w:divBdr>
        <w:top w:val="none" w:sz="0" w:space="0" w:color="auto"/>
        <w:left w:val="none" w:sz="0" w:space="0" w:color="auto"/>
        <w:bottom w:val="none" w:sz="0" w:space="0" w:color="auto"/>
        <w:right w:val="none" w:sz="0" w:space="0" w:color="auto"/>
      </w:divBdr>
    </w:div>
    <w:div w:id="870804103">
      <w:bodyDiv w:val="1"/>
      <w:marLeft w:val="0"/>
      <w:marRight w:val="0"/>
      <w:marTop w:val="0"/>
      <w:marBottom w:val="0"/>
      <w:divBdr>
        <w:top w:val="none" w:sz="0" w:space="0" w:color="auto"/>
        <w:left w:val="none" w:sz="0" w:space="0" w:color="auto"/>
        <w:bottom w:val="none" w:sz="0" w:space="0" w:color="auto"/>
        <w:right w:val="none" w:sz="0" w:space="0" w:color="auto"/>
      </w:divBdr>
    </w:div>
    <w:div w:id="871069489">
      <w:bodyDiv w:val="1"/>
      <w:marLeft w:val="0"/>
      <w:marRight w:val="0"/>
      <w:marTop w:val="0"/>
      <w:marBottom w:val="0"/>
      <w:divBdr>
        <w:top w:val="none" w:sz="0" w:space="0" w:color="auto"/>
        <w:left w:val="none" w:sz="0" w:space="0" w:color="auto"/>
        <w:bottom w:val="none" w:sz="0" w:space="0" w:color="auto"/>
        <w:right w:val="none" w:sz="0" w:space="0" w:color="auto"/>
      </w:divBdr>
    </w:div>
    <w:div w:id="871110886">
      <w:bodyDiv w:val="1"/>
      <w:marLeft w:val="0"/>
      <w:marRight w:val="0"/>
      <w:marTop w:val="0"/>
      <w:marBottom w:val="0"/>
      <w:divBdr>
        <w:top w:val="none" w:sz="0" w:space="0" w:color="auto"/>
        <w:left w:val="none" w:sz="0" w:space="0" w:color="auto"/>
        <w:bottom w:val="none" w:sz="0" w:space="0" w:color="auto"/>
        <w:right w:val="none" w:sz="0" w:space="0" w:color="auto"/>
      </w:divBdr>
    </w:div>
    <w:div w:id="871186077">
      <w:bodyDiv w:val="1"/>
      <w:marLeft w:val="0"/>
      <w:marRight w:val="0"/>
      <w:marTop w:val="0"/>
      <w:marBottom w:val="0"/>
      <w:divBdr>
        <w:top w:val="none" w:sz="0" w:space="0" w:color="auto"/>
        <w:left w:val="none" w:sz="0" w:space="0" w:color="auto"/>
        <w:bottom w:val="none" w:sz="0" w:space="0" w:color="auto"/>
        <w:right w:val="none" w:sz="0" w:space="0" w:color="auto"/>
      </w:divBdr>
    </w:div>
    <w:div w:id="871384500">
      <w:bodyDiv w:val="1"/>
      <w:marLeft w:val="0"/>
      <w:marRight w:val="0"/>
      <w:marTop w:val="0"/>
      <w:marBottom w:val="0"/>
      <w:divBdr>
        <w:top w:val="none" w:sz="0" w:space="0" w:color="auto"/>
        <w:left w:val="none" w:sz="0" w:space="0" w:color="auto"/>
        <w:bottom w:val="none" w:sz="0" w:space="0" w:color="auto"/>
        <w:right w:val="none" w:sz="0" w:space="0" w:color="auto"/>
      </w:divBdr>
    </w:div>
    <w:div w:id="871456907">
      <w:bodyDiv w:val="1"/>
      <w:marLeft w:val="0"/>
      <w:marRight w:val="0"/>
      <w:marTop w:val="0"/>
      <w:marBottom w:val="0"/>
      <w:divBdr>
        <w:top w:val="none" w:sz="0" w:space="0" w:color="auto"/>
        <w:left w:val="none" w:sz="0" w:space="0" w:color="auto"/>
        <w:bottom w:val="none" w:sz="0" w:space="0" w:color="auto"/>
        <w:right w:val="none" w:sz="0" w:space="0" w:color="auto"/>
      </w:divBdr>
    </w:div>
    <w:div w:id="871529238">
      <w:bodyDiv w:val="1"/>
      <w:marLeft w:val="0"/>
      <w:marRight w:val="0"/>
      <w:marTop w:val="0"/>
      <w:marBottom w:val="0"/>
      <w:divBdr>
        <w:top w:val="none" w:sz="0" w:space="0" w:color="auto"/>
        <w:left w:val="none" w:sz="0" w:space="0" w:color="auto"/>
        <w:bottom w:val="none" w:sz="0" w:space="0" w:color="auto"/>
        <w:right w:val="none" w:sz="0" w:space="0" w:color="auto"/>
      </w:divBdr>
    </w:div>
    <w:div w:id="871764437">
      <w:bodyDiv w:val="1"/>
      <w:marLeft w:val="0"/>
      <w:marRight w:val="0"/>
      <w:marTop w:val="0"/>
      <w:marBottom w:val="0"/>
      <w:divBdr>
        <w:top w:val="none" w:sz="0" w:space="0" w:color="auto"/>
        <w:left w:val="none" w:sz="0" w:space="0" w:color="auto"/>
        <w:bottom w:val="none" w:sz="0" w:space="0" w:color="auto"/>
        <w:right w:val="none" w:sz="0" w:space="0" w:color="auto"/>
      </w:divBdr>
    </w:div>
    <w:div w:id="871839784">
      <w:bodyDiv w:val="1"/>
      <w:marLeft w:val="0"/>
      <w:marRight w:val="0"/>
      <w:marTop w:val="0"/>
      <w:marBottom w:val="0"/>
      <w:divBdr>
        <w:top w:val="none" w:sz="0" w:space="0" w:color="auto"/>
        <w:left w:val="none" w:sz="0" w:space="0" w:color="auto"/>
        <w:bottom w:val="none" w:sz="0" w:space="0" w:color="auto"/>
        <w:right w:val="none" w:sz="0" w:space="0" w:color="auto"/>
      </w:divBdr>
    </w:div>
    <w:div w:id="871920025">
      <w:bodyDiv w:val="1"/>
      <w:marLeft w:val="0"/>
      <w:marRight w:val="0"/>
      <w:marTop w:val="0"/>
      <w:marBottom w:val="0"/>
      <w:divBdr>
        <w:top w:val="none" w:sz="0" w:space="0" w:color="auto"/>
        <w:left w:val="none" w:sz="0" w:space="0" w:color="auto"/>
        <w:bottom w:val="none" w:sz="0" w:space="0" w:color="auto"/>
        <w:right w:val="none" w:sz="0" w:space="0" w:color="auto"/>
      </w:divBdr>
    </w:div>
    <w:div w:id="871962833">
      <w:bodyDiv w:val="1"/>
      <w:marLeft w:val="0"/>
      <w:marRight w:val="0"/>
      <w:marTop w:val="0"/>
      <w:marBottom w:val="0"/>
      <w:divBdr>
        <w:top w:val="none" w:sz="0" w:space="0" w:color="auto"/>
        <w:left w:val="none" w:sz="0" w:space="0" w:color="auto"/>
        <w:bottom w:val="none" w:sz="0" w:space="0" w:color="auto"/>
        <w:right w:val="none" w:sz="0" w:space="0" w:color="auto"/>
      </w:divBdr>
    </w:div>
    <w:div w:id="872185297">
      <w:bodyDiv w:val="1"/>
      <w:marLeft w:val="0"/>
      <w:marRight w:val="0"/>
      <w:marTop w:val="0"/>
      <w:marBottom w:val="0"/>
      <w:divBdr>
        <w:top w:val="none" w:sz="0" w:space="0" w:color="auto"/>
        <w:left w:val="none" w:sz="0" w:space="0" w:color="auto"/>
        <w:bottom w:val="none" w:sz="0" w:space="0" w:color="auto"/>
        <w:right w:val="none" w:sz="0" w:space="0" w:color="auto"/>
      </w:divBdr>
    </w:div>
    <w:div w:id="872230650">
      <w:bodyDiv w:val="1"/>
      <w:marLeft w:val="0"/>
      <w:marRight w:val="0"/>
      <w:marTop w:val="0"/>
      <w:marBottom w:val="0"/>
      <w:divBdr>
        <w:top w:val="none" w:sz="0" w:space="0" w:color="auto"/>
        <w:left w:val="none" w:sz="0" w:space="0" w:color="auto"/>
        <w:bottom w:val="none" w:sz="0" w:space="0" w:color="auto"/>
        <w:right w:val="none" w:sz="0" w:space="0" w:color="auto"/>
      </w:divBdr>
    </w:div>
    <w:div w:id="872571946">
      <w:bodyDiv w:val="1"/>
      <w:marLeft w:val="0"/>
      <w:marRight w:val="0"/>
      <w:marTop w:val="0"/>
      <w:marBottom w:val="0"/>
      <w:divBdr>
        <w:top w:val="none" w:sz="0" w:space="0" w:color="auto"/>
        <w:left w:val="none" w:sz="0" w:space="0" w:color="auto"/>
        <w:bottom w:val="none" w:sz="0" w:space="0" w:color="auto"/>
        <w:right w:val="none" w:sz="0" w:space="0" w:color="auto"/>
      </w:divBdr>
    </w:div>
    <w:div w:id="872763699">
      <w:bodyDiv w:val="1"/>
      <w:marLeft w:val="0"/>
      <w:marRight w:val="0"/>
      <w:marTop w:val="0"/>
      <w:marBottom w:val="0"/>
      <w:divBdr>
        <w:top w:val="none" w:sz="0" w:space="0" w:color="auto"/>
        <w:left w:val="none" w:sz="0" w:space="0" w:color="auto"/>
        <w:bottom w:val="none" w:sz="0" w:space="0" w:color="auto"/>
        <w:right w:val="none" w:sz="0" w:space="0" w:color="auto"/>
      </w:divBdr>
    </w:div>
    <w:div w:id="872764925">
      <w:bodyDiv w:val="1"/>
      <w:marLeft w:val="0"/>
      <w:marRight w:val="0"/>
      <w:marTop w:val="0"/>
      <w:marBottom w:val="0"/>
      <w:divBdr>
        <w:top w:val="none" w:sz="0" w:space="0" w:color="auto"/>
        <w:left w:val="none" w:sz="0" w:space="0" w:color="auto"/>
        <w:bottom w:val="none" w:sz="0" w:space="0" w:color="auto"/>
        <w:right w:val="none" w:sz="0" w:space="0" w:color="auto"/>
      </w:divBdr>
    </w:div>
    <w:div w:id="873082977">
      <w:bodyDiv w:val="1"/>
      <w:marLeft w:val="0"/>
      <w:marRight w:val="0"/>
      <w:marTop w:val="0"/>
      <w:marBottom w:val="0"/>
      <w:divBdr>
        <w:top w:val="none" w:sz="0" w:space="0" w:color="auto"/>
        <w:left w:val="none" w:sz="0" w:space="0" w:color="auto"/>
        <w:bottom w:val="none" w:sz="0" w:space="0" w:color="auto"/>
        <w:right w:val="none" w:sz="0" w:space="0" w:color="auto"/>
      </w:divBdr>
    </w:div>
    <w:div w:id="873732715">
      <w:bodyDiv w:val="1"/>
      <w:marLeft w:val="0"/>
      <w:marRight w:val="0"/>
      <w:marTop w:val="0"/>
      <w:marBottom w:val="0"/>
      <w:divBdr>
        <w:top w:val="none" w:sz="0" w:space="0" w:color="auto"/>
        <w:left w:val="none" w:sz="0" w:space="0" w:color="auto"/>
        <w:bottom w:val="none" w:sz="0" w:space="0" w:color="auto"/>
        <w:right w:val="none" w:sz="0" w:space="0" w:color="auto"/>
      </w:divBdr>
    </w:div>
    <w:div w:id="873807839">
      <w:bodyDiv w:val="1"/>
      <w:marLeft w:val="0"/>
      <w:marRight w:val="0"/>
      <w:marTop w:val="0"/>
      <w:marBottom w:val="0"/>
      <w:divBdr>
        <w:top w:val="none" w:sz="0" w:space="0" w:color="auto"/>
        <w:left w:val="none" w:sz="0" w:space="0" w:color="auto"/>
        <w:bottom w:val="none" w:sz="0" w:space="0" w:color="auto"/>
        <w:right w:val="none" w:sz="0" w:space="0" w:color="auto"/>
      </w:divBdr>
    </w:div>
    <w:div w:id="873888956">
      <w:bodyDiv w:val="1"/>
      <w:marLeft w:val="0"/>
      <w:marRight w:val="0"/>
      <w:marTop w:val="0"/>
      <w:marBottom w:val="0"/>
      <w:divBdr>
        <w:top w:val="none" w:sz="0" w:space="0" w:color="auto"/>
        <w:left w:val="none" w:sz="0" w:space="0" w:color="auto"/>
        <w:bottom w:val="none" w:sz="0" w:space="0" w:color="auto"/>
        <w:right w:val="none" w:sz="0" w:space="0" w:color="auto"/>
      </w:divBdr>
    </w:div>
    <w:div w:id="874000457">
      <w:bodyDiv w:val="1"/>
      <w:marLeft w:val="0"/>
      <w:marRight w:val="0"/>
      <w:marTop w:val="0"/>
      <w:marBottom w:val="0"/>
      <w:divBdr>
        <w:top w:val="none" w:sz="0" w:space="0" w:color="auto"/>
        <w:left w:val="none" w:sz="0" w:space="0" w:color="auto"/>
        <w:bottom w:val="none" w:sz="0" w:space="0" w:color="auto"/>
        <w:right w:val="none" w:sz="0" w:space="0" w:color="auto"/>
      </w:divBdr>
    </w:div>
    <w:div w:id="874198913">
      <w:bodyDiv w:val="1"/>
      <w:marLeft w:val="0"/>
      <w:marRight w:val="0"/>
      <w:marTop w:val="0"/>
      <w:marBottom w:val="0"/>
      <w:divBdr>
        <w:top w:val="none" w:sz="0" w:space="0" w:color="auto"/>
        <w:left w:val="none" w:sz="0" w:space="0" w:color="auto"/>
        <w:bottom w:val="none" w:sz="0" w:space="0" w:color="auto"/>
        <w:right w:val="none" w:sz="0" w:space="0" w:color="auto"/>
      </w:divBdr>
    </w:div>
    <w:div w:id="874541984">
      <w:bodyDiv w:val="1"/>
      <w:marLeft w:val="0"/>
      <w:marRight w:val="0"/>
      <w:marTop w:val="0"/>
      <w:marBottom w:val="0"/>
      <w:divBdr>
        <w:top w:val="none" w:sz="0" w:space="0" w:color="auto"/>
        <w:left w:val="none" w:sz="0" w:space="0" w:color="auto"/>
        <w:bottom w:val="none" w:sz="0" w:space="0" w:color="auto"/>
        <w:right w:val="none" w:sz="0" w:space="0" w:color="auto"/>
      </w:divBdr>
    </w:div>
    <w:div w:id="874856429">
      <w:bodyDiv w:val="1"/>
      <w:marLeft w:val="0"/>
      <w:marRight w:val="0"/>
      <w:marTop w:val="0"/>
      <w:marBottom w:val="0"/>
      <w:divBdr>
        <w:top w:val="none" w:sz="0" w:space="0" w:color="auto"/>
        <w:left w:val="none" w:sz="0" w:space="0" w:color="auto"/>
        <w:bottom w:val="none" w:sz="0" w:space="0" w:color="auto"/>
        <w:right w:val="none" w:sz="0" w:space="0" w:color="auto"/>
      </w:divBdr>
    </w:div>
    <w:div w:id="875241913">
      <w:bodyDiv w:val="1"/>
      <w:marLeft w:val="0"/>
      <w:marRight w:val="0"/>
      <w:marTop w:val="0"/>
      <w:marBottom w:val="0"/>
      <w:divBdr>
        <w:top w:val="none" w:sz="0" w:space="0" w:color="auto"/>
        <w:left w:val="none" w:sz="0" w:space="0" w:color="auto"/>
        <w:bottom w:val="none" w:sz="0" w:space="0" w:color="auto"/>
        <w:right w:val="none" w:sz="0" w:space="0" w:color="auto"/>
      </w:divBdr>
    </w:div>
    <w:div w:id="875385571">
      <w:bodyDiv w:val="1"/>
      <w:marLeft w:val="0"/>
      <w:marRight w:val="0"/>
      <w:marTop w:val="0"/>
      <w:marBottom w:val="0"/>
      <w:divBdr>
        <w:top w:val="none" w:sz="0" w:space="0" w:color="auto"/>
        <w:left w:val="none" w:sz="0" w:space="0" w:color="auto"/>
        <w:bottom w:val="none" w:sz="0" w:space="0" w:color="auto"/>
        <w:right w:val="none" w:sz="0" w:space="0" w:color="auto"/>
      </w:divBdr>
    </w:div>
    <w:div w:id="875700264">
      <w:bodyDiv w:val="1"/>
      <w:marLeft w:val="0"/>
      <w:marRight w:val="0"/>
      <w:marTop w:val="0"/>
      <w:marBottom w:val="0"/>
      <w:divBdr>
        <w:top w:val="none" w:sz="0" w:space="0" w:color="auto"/>
        <w:left w:val="none" w:sz="0" w:space="0" w:color="auto"/>
        <w:bottom w:val="none" w:sz="0" w:space="0" w:color="auto"/>
        <w:right w:val="none" w:sz="0" w:space="0" w:color="auto"/>
      </w:divBdr>
    </w:div>
    <w:div w:id="875848437">
      <w:bodyDiv w:val="1"/>
      <w:marLeft w:val="0"/>
      <w:marRight w:val="0"/>
      <w:marTop w:val="0"/>
      <w:marBottom w:val="0"/>
      <w:divBdr>
        <w:top w:val="none" w:sz="0" w:space="0" w:color="auto"/>
        <w:left w:val="none" w:sz="0" w:space="0" w:color="auto"/>
        <w:bottom w:val="none" w:sz="0" w:space="0" w:color="auto"/>
        <w:right w:val="none" w:sz="0" w:space="0" w:color="auto"/>
      </w:divBdr>
    </w:div>
    <w:div w:id="876311754">
      <w:bodyDiv w:val="1"/>
      <w:marLeft w:val="0"/>
      <w:marRight w:val="0"/>
      <w:marTop w:val="0"/>
      <w:marBottom w:val="0"/>
      <w:divBdr>
        <w:top w:val="none" w:sz="0" w:space="0" w:color="auto"/>
        <w:left w:val="none" w:sz="0" w:space="0" w:color="auto"/>
        <w:bottom w:val="none" w:sz="0" w:space="0" w:color="auto"/>
        <w:right w:val="none" w:sz="0" w:space="0" w:color="auto"/>
      </w:divBdr>
    </w:div>
    <w:div w:id="876356013">
      <w:bodyDiv w:val="1"/>
      <w:marLeft w:val="0"/>
      <w:marRight w:val="0"/>
      <w:marTop w:val="0"/>
      <w:marBottom w:val="0"/>
      <w:divBdr>
        <w:top w:val="none" w:sz="0" w:space="0" w:color="auto"/>
        <w:left w:val="none" w:sz="0" w:space="0" w:color="auto"/>
        <w:bottom w:val="none" w:sz="0" w:space="0" w:color="auto"/>
        <w:right w:val="none" w:sz="0" w:space="0" w:color="auto"/>
      </w:divBdr>
    </w:div>
    <w:div w:id="876502664">
      <w:bodyDiv w:val="1"/>
      <w:marLeft w:val="0"/>
      <w:marRight w:val="0"/>
      <w:marTop w:val="0"/>
      <w:marBottom w:val="0"/>
      <w:divBdr>
        <w:top w:val="none" w:sz="0" w:space="0" w:color="auto"/>
        <w:left w:val="none" w:sz="0" w:space="0" w:color="auto"/>
        <w:bottom w:val="none" w:sz="0" w:space="0" w:color="auto"/>
        <w:right w:val="none" w:sz="0" w:space="0" w:color="auto"/>
      </w:divBdr>
    </w:div>
    <w:div w:id="876505048">
      <w:bodyDiv w:val="1"/>
      <w:marLeft w:val="0"/>
      <w:marRight w:val="0"/>
      <w:marTop w:val="0"/>
      <w:marBottom w:val="0"/>
      <w:divBdr>
        <w:top w:val="none" w:sz="0" w:space="0" w:color="auto"/>
        <w:left w:val="none" w:sz="0" w:space="0" w:color="auto"/>
        <w:bottom w:val="none" w:sz="0" w:space="0" w:color="auto"/>
        <w:right w:val="none" w:sz="0" w:space="0" w:color="auto"/>
      </w:divBdr>
    </w:div>
    <w:div w:id="876744960">
      <w:bodyDiv w:val="1"/>
      <w:marLeft w:val="0"/>
      <w:marRight w:val="0"/>
      <w:marTop w:val="0"/>
      <w:marBottom w:val="0"/>
      <w:divBdr>
        <w:top w:val="none" w:sz="0" w:space="0" w:color="auto"/>
        <w:left w:val="none" w:sz="0" w:space="0" w:color="auto"/>
        <w:bottom w:val="none" w:sz="0" w:space="0" w:color="auto"/>
        <w:right w:val="none" w:sz="0" w:space="0" w:color="auto"/>
      </w:divBdr>
    </w:div>
    <w:div w:id="876772683">
      <w:bodyDiv w:val="1"/>
      <w:marLeft w:val="0"/>
      <w:marRight w:val="0"/>
      <w:marTop w:val="0"/>
      <w:marBottom w:val="0"/>
      <w:divBdr>
        <w:top w:val="none" w:sz="0" w:space="0" w:color="auto"/>
        <w:left w:val="none" w:sz="0" w:space="0" w:color="auto"/>
        <w:bottom w:val="none" w:sz="0" w:space="0" w:color="auto"/>
        <w:right w:val="none" w:sz="0" w:space="0" w:color="auto"/>
      </w:divBdr>
    </w:div>
    <w:div w:id="877010068">
      <w:bodyDiv w:val="1"/>
      <w:marLeft w:val="0"/>
      <w:marRight w:val="0"/>
      <w:marTop w:val="0"/>
      <w:marBottom w:val="0"/>
      <w:divBdr>
        <w:top w:val="none" w:sz="0" w:space="0" w:color="auto"/>
        <w:left w:val="none" w:sz="0" w:space="0" w:color="auto"/>
        <w:bottom w:val="none" w:sz="0" w:space="0" w:color="auto"/>
        <w:right w:val="none" w:sz="0" w:space="0" w:color="auto"/>
      </w:divBdr>
    </w:div>
    <w:div w:id="877156947">
      <w:bodyDiv w:val="1"/>
      <w:marLeft w:val="0"/>
      <w:marRight w:val="0"/>
      <w:marTop w:val="0"/>
      <w:marBottom w:val="0"/>
      <w:divBdr>
        <w:top w:val="none" w:sz="0" w:space="0" w:color="auto"/>
        <w:left w:val="none" w:sz="0" w:space="0" w:color="auto"/>
        <w:bottom w:val="none" w:sz="0" w:space="0" w:color="auto"/>
        <w:right w:val="none" w:sz="0" w:space="0" w:color="auto"/>
      </w:divBdr>
    </w:div>
    <w:div w:id="877165581">
      <w:bodyDiv w:val="1"/>
      <w:marLeft w:val="0"/>
      <w:marRight w:val="0"/>
      <w:marTop w:val="0"/>
      <w:marBottom w:val="0"/>
      <w:divBdr>
        <w:top w:val="none" w:sz="0" w:space="0" w:color="auto"/>
        <w:left w:val="none" w:sz="0" w:space="0" w:color="auto"/>
        <w:bottom w:val="none" w:sz="0" w:space="0" w:color="auto"/>
        <w:right w:val="none" w:sz="0" w:space="0" w:color="auto"/>
      </w:divBdr>
    </w:div>
    <w:div w:id="877166012">
      <w:bodyDiv w:val="1"/>
      <w:marLeft w:val="0"/>
      <w:marRight w:val="0"/>
      <w:marTop w:val="0"/>
      <w:marBottom w:val="0"/>
      <w:divBdr>
        <w:top w:val="none" w:sz="0" w:space="0" w:color="auto"/>
        <w:left w:val="none" w:sz="0" w:space="0" w:color="auto"/>
        <w:bottom w:val="none" w:sz="0" w:space="0" w:color="auto"/>
        <w:right w:val="none" w:sz="0" w:space="0" w:color="auto"/>
      </w:divBdr>
    </w:div>
    <w:div w:id="877201324">
      <w:bodyDiv w:val="1"/>
      <w:marLeft w:val="0"/>
      <w:marRight w:val="0"/>
      <w:marTop w:val="0"/>
      <w:marBottom w:val="0"/>
      <w:divBdr>
        <w:top w:val="none" w:sz="0" w:space="0" w:color="auto"/>
        <w:left w:val="none" w:sz="0" w:space="0" w:color="auto"/>
        <w:bottom w:val="none" w:sz="0" w:space="0" w:color="auto"/>
        <w:right w:val="none" w:sz="0" w:space="0" w:color="auto"/>
      </w:divBdr>
    </w:div>
    <w:div w:id="877545151">
      <w:bodyDiv w:val="1"/>
      <w:marLeft w:val="0"/>
      <w:marRight w:val="0"/>
      <w:marTop w:val="0"/>
      <w:marBottom w:val="0"/>
      <w:divBdr>
        <w:top w:val="none" w:sz="0" w:space="0" w:color="auto"/>
        <w:left w:val="none" w:sz="0" w:space="0" w:color="auto"/>
        <w:bottom w:val="none" w:sz="0" w:space="0" w:color="auto"/>
        <w:right w:val="none" w:sz="0" w:space="0" w:color="auto"/>
      </w:divBdr>
    </w:div>
    <w:div w:id="877548795">
      <w:bodyDiv w:val="1"/>
      <w:marLeft w:val="0"/>
      <w:marRight w:val="0"/>
      <w:marTop w:val="0"/>
      <w:marBottom w:val="0"/>
      <w:divBdr>
        <w:top w:val="none" w:sz="0" w:space="0" w:color="auto"/>
        <w:left w:val="none" w:sz="0" w:space="0" w:color="auto"/>
        <w:bottom w:val="none" w:sz="0" w:space="0" w:color="auto"/>
        <w:right w:val="none" w:sz="0" w:space="0" w:color="auto"/>
      </w:divBdr>
    </w:div>
    <w:div w:id="877621388">
      <w:bodyDiv w:val="1"/>
      <w:marLeft w:val="0"/>
      <w:marRight w:val="0"/>
      <w:marTop w:val="0"/>
      <w:marBottom w:val="0"/>
      <w:divBdr>
        <w:top w:val="none" w:sz="0" w:space="0" w:color="auto"/>
        <w:left w:val="none" w:sz="0" w:space="0" w:color="auto"/>
        <w:bottom w:val="none" w:sz="0" w:space="0" w:color="auto"/>
        <w:right w:val="none" w:sz="0" w:space="0" w:color="auto"/>
      </w:divBdr>
    </w:div>
    <w:div w:id="877859031">
      <w:bodyDiv w:val="1"/>
      <w:marLeft w:val="0"/>
      <w:marRight w:val="0"/>
      <w:marTop w:val="0"/>
      <w:marBottom w:val="0"/>
      <w:divBdr>
        <w:top w:val="none" w:sz="0" w:space="0" w:color="auto"/>
        <w:left w:val="none" w:sz="0" w:space="0" w:color="auto"/>
        <w:bottom w:val="none" w:sz="0" w:space="0" w:color="auto"/>
        <w:right w:val="none" w:sz="0" w:space="0" w:color="auto"/>
      </w:divBdr>
    </w:div>
    <w:div w:id="878080744">
      <w:bodyDiv w:val="1"/>
      <w:marLeft w:val="0"/>
      <w:marRight w:val="0"/>
      <w:marTop w:val="0"/>
      <w:marBottom w:val="0"/>
      <w:divBdr>
        <w:top w:val="none" w:sz="0" w:space="0" w:color="auto"/>
        <w:left w:val="none" w:sz="0" w:space="0" w:color="auto"/>
        <w:bottom w:val="none" w:sz="0" w:space="0" w:color="auto"/>
        <w:right w:val="none" w:sz="0" w:space="0" w:color="auto"/>
      </w:divBdr>
    </w:div>
    <w:div w:id="878130932">
      <w:bodyDiv w:val="1"/>
      <w:marLeft w:val="0"/>
      <w:marRight w:val="0"/>
      <w:marTop w:val="0"/>
      <w:marBottom w:val="0"/>
      <w:divBdr>
        <w:top w:val="none" w:sz="0" w:space="0" w:color="auto"/>
        <w:left w:val="none" w:sz="0" w:space="0" w:color="auto"/>
        <w:bottom w:val="none" w:sz="0" w:space="0" w:color="auto"/>
        <w:right w:val="none" w:sz="0" w:space="0" w:color="auto"/>
      </w:divBdr>
    </w:div>
    <w:div w:id="878200875">
      <w:bodyDiv w:val="1"/>
      <w:marLeft w:val="0"/>
      <w:marRight w:val="0"/>
      <w:marTop w:val="0"/>
      <w:marBottom w:val="0"/>
      <w:divBdr>
        <w:top w:val="none" w:sz="0" w:space="0" w:color="auto"/>
        <w:left w:val="none" w:sz="0" w:space="0" w:color="auto"/>
        <w:bottom w:val="none" w:sz="0" w:space="0" w:color="auto"/>
        <w:right w:val="none" w:sz="0" w:space="0" w:color="auto"/>
      </w:divBdr>
    </w:div>
    <w:div w:id="878279431">
      <w:bodyDiv w:val="1"/>
      <w:marLeft w:val="0"/>
      <w:marRight w:val="0"/>
      <w:marTop w:val="0"/>
      <w:marBottom w:val="0"/>
      <w:divBdr>
        <w:top w:val="none" w:sz="0" w:space="0" w:color="auto"/>
        <w:left w:val="none" w:sz="0" w:space="0" w:color="auto"/>
        <w:bottom w:val="none" w:sz="0" w:space="0" w:color="auto"/>
        <w:right w:val="none" w:sz="0" w:space="0" w:color="auto"/>
      </w:divBdr>
    </w:div>
    <w:div w:id="878475853">
      <w:bodyDiv w:val="1"/>
      <w:marLeft w:val="0"/>
      <w:marRight w:val="0"/>
      <w:marTop w:val="0"/>
      <w:marBottom w:val="0"/>
      <w:divBdr>
        <w:top w:val="none" w:sz="0" w:space="0" w:color="auto"/>
        <w:left w:val="none" w:sz="0" w:space="0" w:color="auto"/>
        <w:bottom w:val="none" w:sz="0" w:space="0" w:color="auto"/>
        <w:right w:val="none" w:sz="0" w:space="0" w:color="auto"/>
      </w:divBdr>
    </w:div>
    <w:div w:id="878736705">
      <w:bodyDiv w:val="1"/>
      <w:marLeft w:val="0"/>
      <w:marRight w:val="0"/>
      <w:marTop w:val="0"/>
      <w:marBottom w:val="0"/>
      <w:divBdr>
        <w:top w:val="none" w:sz="0" w:space="0" w:color="auto"/>
        <w:left w:val="none" w:sz="0" w:space="0" w:color="auto"/>
        <w:bottom w:val="none" w:sz="0" w:space="0" w:color="auto"/>
        <w:right w:val="none" w:sz="0" w:space="0" w:color="auto"/>
      </w:divBdr>
    </w:div>
    <w:div w:id="879321112">
      <w:bodyDiv w:val="1"/>
      <w:marLeft w:val="0"/>
      <w:marRight w:val="0"/>
      <w:marTop w:val="0"/>
      <w:marBottom w:val="0"/>
      <w:divBdr>
        <w:top w:val="none" w:sz="0" w:space="0" w:color="auto"/>
        <w:left w:val="none" w:sz="0" w:space="0" w:color="auto"/>
        <w:bottom w:val="none" w:sz="0" w:space="0" w:color="auto"/>
        <w:right w:val="none" w:sz="0" w:space="0" w:color="auto"/>
      </w:divBdr>
    </w:div>
    <w:div w:id="879436727">
      <w:bodyDiv w:val="1"/>
      <w:marLeft w:val="0"/>
      <w:marRight w:val="0"/>
      <w:marTop w:val="0"/>
      <w:marBottom w:val="0"/>
      <w:divBdr>
        <w:top w:val="none" w:sz="0" w:space="0" w:color="auto"/>
        <w:left w:val="none" w:sz="0" w:space="0" w:color="auto"/>
        <w:bottom w:val="none" w:sz="0" w:space="0" w:color="auto"/>
        <w:right w:val="none" w:sz="0" w:space="0" w:color="auto"/>
      </w:divBdr>
    </w:div>
    <w:div w:id="879511060">
      <w:bodyDiv w:val="1"/>
      <w:marLeft w:val="0"/>
      <w:marRight w:val="0"/>
      <w:marTop w:val="0"/>
      <w:marBottom w:val="0"/>
      <w:divBdr>
        <w:top w:val="none" w:sz="0" w:space="0" w:color="auto"/>
        <w:left w:val="none" w:sz="0" w:space="0" w:color="auto"/>
        <w:bottom w:val="none" w:sz="0" w:space="0" w:color="auto"/>
        <w:right w:val="none" w:sz="0" w:space="0" w:color="auto"/>
      </w:divBdr>
    </w:div>
    <w:div w:id="879511974">
      <w:bodyDiv w:val="1"/>
      <w:marLeft w:val="0"/>
      <w:marRight w:val="0"/>
      <w:marTop w:val="0"/>
      <w:marBottom w:val="0"/>
      <w:divBdr>
        <w:top w:val="none" w:sz="0" w:space="0" w:color="auto"/>
        <w:left w:val="none" w:sz="0" w:space="0" w:color="auto"/>
        <w:bottom w:val="none" w:sz="0" w:space="0" w:color="auto"/>
        <w:right w:val="none" w:sz="0" w:space="0" w:color="auto"/>
      </w:divBdr>
    </w:div>
    <w:div w:id="879705965">
      <w:bodyDiv w:val="1"/>
      <w:marLeft w:val="0"/>
      <w:marRight w:val="0"/>
      <w:marTop w:val="0"/>
      <w:marBottom w:val="0"/>
      <w:divBdr>
        <w:top w:val="none" w:sz="0" w:space="0" w:color="auto"/>
        <w:left w:val="none" w:sz="0" w:space="0" w:color="auto"/>
        <w:bottom w:val="none" w:sz="0" w:space="0" w:color="auto"/>
        <w:right w:val="none" w:sz="0" w:space="0" w:color="auto"/>
      </w:divBdr>
    </w:div>
    <w:div w:id="879779908">
      <w:bodyDiv w:val="1"/>
      <w:marLeft w:val="0"/>
      <w:marRight w:val="0"/>
      <w:marTop w:val="0"/>
      <w:marBottom w:val="0"/>
      <w:divBdr>
        <w:top w:val="none" w:sz="0" w:space="0" w:color="auto"/>
        <w:left w:val="none" w:sz="0" w:space="0" w:color="auto"/>
        <w:bottom w:val="none" w:sz="0" w:space="0" w:color="auto"/>
        <w:right w:val="none" w:sz="0" w:space="0" w:color="auto"/>
      </w:divBdr>
    </w:div>
    <w:div w:id="879781513">
      <w:bodyDiv w:val="1"/>
      <w:marLeft w:val="0"/>
      <w:marRight w:val="0"/>
      <w:marTop w:val="0"/>
      <w:marBottom w:val="0"/>
      <w:divBdr>
        <w:top w:val="none" w:sz="0" w:space="0" w:color="auto"/>
        <w:left w:val="none" w:sz="0" w:space="0" w:color="auto"/>
        <w:bottom w:val="none" w:sz="0" w:space="0" w:color="auto"/>
        <w:right w:val="none" w:sz="0" w:space="0" w:color="auto"/>
      </w:divBdr>
    </w:div>
    <w:div w:id="879896238">
      <w:bodyDiv w:val="1"/>
      <w:marLeft w:val="0"/>
      <w:marRight w:val="0"/>
      <w:marTop w:val="0"/>
      <w:marBottom w:val="0"/>
      <w:divBdr>
        <w:top w:val="none" w:sz="0" w:space="0" w:color="auto"/>
        <w:left w:val="none" w:sz="0" w:space="0" w:color="auto"/>
        <w:bottom w:val="none" w:sz="0" w:space="0" w:color="auto"/>
        <w:right w:val="none" w:sz="0" w:space="0" w:color="auto"/>
      </w:divBdr>
    </w:div>
    <w:div w:id="879898614">
      <w:bodyDiv w:val="1"/>
      <w:marLeft w:val="0"/>
      <w:marRight w:val="0"/>
      <w:marTop w:val="0"/>
      <w:marBottom w:val="0"/>
      <w:divBdr>
        <w:top w:val="none" w:sz="0" w:space="0" w:color="auto"/>
        <w:left w:val="none" w:sz="0" w:space="0" w:color="auto"/>
        <w:bottom w:val="none" w:sz="0" w:space="0" w:color="auto"/>
        <w:right w:val="none" w:sz="0" w:space="0" w:color="auto"/>
      </w:divBdr>
    </w:div>
    <w:div w:id="880437723">
      <w:bodyDiv w:val="1"/>
      <w:marLeft w:val="0"/>
      <w:marRight w:val="0"/>
      <w:marTop w:val="0"/>
      <w:marBottom w:val="0"/>
      <w:divBdr>
        <w:top w:val="none" w:sz="0" w:space="0" w:color="auto"/>
        <w:left w:val="none" w:sz="0" w:space="0" w:color="auto"/>
        <w:bottom w:val="none" w:sz="0" w:space="0" w:color="auto"/>
        <w:right w:val="none" w:sz="0" w:space="0" w:color="auto"/>
      </w:divBdr>
    </w:div>
    <w:div w:id="880821236">
      <w:bodyDiv w:val="1"/>
      <w:marLeft w:val="0"/>
      <w:marRight w:val="0"/>
      <w:marTop w:val="0"/>
      <w:marBottom w:val="0"/>
      <w:divBdr>
        <w:top w:val="none" w:sz="0" w:space="0" w:color="auto"/>
        <w:left w:val="none" w:sz="0" w:space="0" w:color="auto"/>
        <w:bottom w:val="none" w:sz="0" w:space="0" w:color="auto"/>
        <w:right w:val="none" w:sz="0" w:space="0" w:color="auto"/>
      </w:divBdr>
    </w:div>
    <w:div w:id="881210825">
      <w:bodyDiv w:val="1"/>
      <w:marLeft w:val="0"/>
      <w:marRight w:val="0"/>
      <w:marTop w:val="0"/>
      <w:marBottom w:val="0"/>
      <w:divBdr>
        <w:top w:val="none" w:sz="0" w:space="0" w:color="auto"/>
        <w:left w:val="none" w:sz="0" w:space="0" w:color="auto"/>
        <w:bottom w:val="none" w:sz="0" w:space="0" w:color="auto"/>
        <w:right w:val="none" w:sz="0" w:space="0" w:color="auto"/>
      </w:divBdr>
    </w:div>
    <w:div w:id="881481831">
      <w:bodyDiv w:val="1"/>
      <w:marLeft w:val="0"/>
      <w:marRight w:val="0"/>
      <w:marTop w:val="0"/>
      <w:marBottom w:val="0"/>
      <w:divBdr>
        <w:top w:val="none" w:sz="0" w:space="0" w:color="auto"/>
        <w:left w:val="none" w:sz="0" w:space="0" w:color="auto"/>
        <w:bottom w:val="none" w:sz="0" w:space="0" w:color="auto"/>
        <w:right w:val="none" w:sz="0" w:space="0" w:color="auto"/>
      </w:divBdr>
    </w:div>
    <w:div w:id="881555983">
      <w:bodyDiv w:val="1"/>
      <w:marLeft w:val="0"/>
      <w:marRight w:val="0"/>
      <w:marTop w:val="0"/>
      <w:marBottom w:val="0"/>
      <w:divBdr>
        <w:top w:val="none" w:sz="0" w:space="0" w:color="auto"/>
        <w:left w:val="none" w:sz="0" w:space="0" w:color="auto"/>
        <w:bottom w:val="none" w:sz="0" w:space="0" w:color="auto"/>
        <w:right w:val="none" w:sz="0" w:space="0" w:color="auto"/>
      </w:divBdr>
    </w:div>
    <w:div w:id="881940674">
      <w:bodyDiv w:val="1"/>
      <w:marLeft w:val="0"/>
      <w:marRight w:val="0"/>
      <w:marTop w:val="0"/>
      <w:marBottom w:val="0"/>
      <w:divBdr>
        <w:top w:val="none" w:sz="0" w:space="0" w:color="auto"/>
        <w:left w:val="none" w:sz="0" w:space="0" w:color="auto"/>
        <w:bottom w:val="none" w:sz="0" w:space="0" w:color="auto"/>
        <w:right w:val="none" w:sz="0" w:space="0" w:color="auto"/>
      </w:divBdr>
    </w:div>
    <w:div w:id="881987068">
      <w:bodyDiv w:val="1"/>
      <w:marLeft w:val="0"/>
      <w:marRight w:val="0"/>
      <w:marTop w:val="0"/>
      <w:marBottom w:val="0"/>
      <w:divBdr>
        <w:top w:val="none" w:sz="0" w:space="0" w:color="auto"/>
        <w:left w:val="none" w:sz="0" w:space="0" w:color="auto"/>
        <w:bottom w:val="none" w:sz="0" w:space="0" w:color="auto"/>
        <w:right w:val="none" w:sz="0" w:space="0" w:color="auto"/>
      </w:divBdr>
    </w:div>
    <w:div w:id="882059427">
      <w:bodyDiv w:val="1"/>
      <w:marLeft w:val="0"/>
      <w:marRight w:val="0"/>
      <w:marTop w:val="0"/>
      <w:marBottom w:val="0"/>
      <w:divBdr>
        <w:top w:val="none" w:sz="0" w:space="0" w:color="auto"/>
        <w:left w:val="none" w:sz="0" w:space="0" w:color="auto"/>
        <w:bottom w:val="none" w:sz="0" w:space="0" w:color="auto"/>
        <w:right w:val="none" w:sz="0" w:space="0" w:color="auto"/>
      </w:divBdr>
    </w:div>
    <w:div w:id="882060156">
      <w:bodyDiv w:val="1"/>
      <w:marLeft w:val="0"/>
      <w:marRight w:val="0"/>
      <w:marTop w:val="0"/>
      <w:marBottom w:val="0"/>
      <w:divBdr>
        <w:top w:val="none" w:sz="0" w:space="0" w:color="auto"/>
        <w:left w:val="none" w:sz="0" w:space="0" w:color="auto"/>
        <w:bottom w:val="none" w:sz="0" w:space="0" w:color="auto"/>
        <w:right w:val="none" w:sz="0" w:space="0" w:color="auto"/>
      </w:divBdr>
    </w:div>
    <w:div w:id="882061621">
      <w:bodyDiv w:val="1"/>
      <w:marLeft w:val="0"/>
      <w:marRight w:val="0"/>
      <w:marTop w:val="0"/>
      <w:marBottom w:val="0"/>
      <w:divBdr>
        <w:top w:val="none" w:sz="0" w:space="0" w:color="auto"/>
        <w:left w:val="none" w:sz="0" w:space="0" w:color="auto"/>
        <w:bottom w:val="none" w:sz="0" w:space="0" w:color="auto"/>
        <w:right w:val="none" w:sz="0" w:space="0" w:color="auto"/>
      </w:divBdr>
    </w:div>
    <w:div w:id="882062430">
      <w:bodyDiv w:val="1"/>
      <w:marLeft w:val="0"/>
      <w:marRight w:val="0"/>
      <w:marTop w:val="0"/>
      <w:marBottom w:val="0"/>
      <w:divBdr>
        <w:top w:val="none" w:sz="0" w:space="0" w:color="auto"/>
        <w:left w:val="none" w:sz="0" w:space="0" w:color="auto"/>
        <w:bottom w:val="none" w:sz="0" w:space="0" w:color="auto"/>
        <w:right w:val="none" w:sz="0" w:space="0" w:color="auto"/>
      </w:divBdr>
    </w:div>
    <w:div w:id="882249562">
      <w:bodyDiv w:val="1"/>
      <w:marLeft w:val="0"/>
      <w:marRight w:val="0"/>
      <w:marTop w:val="0"/>
      <w:marBottom w:val="0"/>
      <w:divBdr>
        <w:top w:val="none" w:sz="0" w:space="0" w:color="auto"/>
        <w:left w:val="none" w:sz="0" w:space="0" w:color="auto"/>
        <w:bottom w:val="none" w:sz="0" w:space="0" w:color="auto"/>
        <w:right w:val="none" w:sz="0" w:space="0" w:color="auto"/>
      </w:divBdr>
    </w:div>
    <w:div w:id="882793299">
      <w:bodyDiv w:val="1"/>
      <w:marLeft w:val="0"/>
      <w:marRight w:val="0"/>
      <w:marTop w:val="0"/>
      <w:marBottom w:val="0"/>
      <w:divBdr>
        <w:top w:val="none" w:sz="0" w:space="0" w:color="auto"/>
        <w:left w:val="none" w:sz="0" w:space="0" w:color="auto"/>
        <w:bottom w:val="none" w:sz="0" w:space="0" w:color="auto"/>
        <w:right w:val="none" w:sz="0" w:space="0" w:color="auto"/>
      </w:divBdr>
    </w:div>
    <w:div w:id="882837176">
      <w:bodyDiv w:val="1"/>
      <w:marLeft w:val="0"/>
      <w:marRight w:val="0"/>
      <w:marTop w:val="0"/>
      <w:marBottom w:val="0"/>
      <w:divBdr>
        <w:top w:val="none" w:sz="0" w:space="0" w:color="auto"/>
        <w:left w:val="none" w:sz="0" w:space="0" w:color="auto"/>
        <w:bottom w:val="none" w:sz="0" w:space="0" w:color="auto"/>
        <w:right w:val="none" w:sz="0" w:space="0" w:color="auto"/>
      </w:divBdr>
    </w:div>
    <w:div w:id="882865556">
      <w:bodyDiv w:val="1"/>
      <w:marLeft w:val="0"/>
      <w:marRight w:val="0"/>
      <w:marTop w:val="0"/>
      <w:marBottom w:val="0"/>
      <w:divBdr>
        <w:top w:val="none" w:sz="0" w:space="0" w:color="auto"/>
        <w:left w:val="none" w:sz="0" w:space="0" w:color="auto"/>
        <w:bottom w:val="none" w:sz="0" w:space="0" w:color="auto"/>
        <w:right w:val="none" w:sz="0" w:space="0" w:color="auto"/>
      </w:divBdr>
    </w:div>
    <w:div w:id="882984876">
      <w:bodyDiv w:val="1"/>
      <w:marLeft w:val="0"/>
      <w:marRight w:val="0"/>
      <w:marTop w:val="0"/>
      <w:marBottom w:val="0"/>
      <w:divBdr>
        <w:top w:val="none" w:sz="0" w:space="0" w:color="auto"/>
        <w:left w:val="none" w:sz="0" w:space="0" w:color="auto"/>
        <w:bottom w:val="none" w:sz="0" w:space="0" w:color="auto"/>
        <w:right w:val="none" w:sz="0" w:space="0" w:color="auto"/>
      </w:divBdr>
    </w:div>
    <w:div w:id="883371161">
      <w:bodyDiv w:val="1"/>
      <w:marLeft w:val="0"/>
      <w:marRight w:val="0"/>
      <w:marTop w:val="0"/>
      <w:marBottom w:val="0"/>
      <w:divBdr>
        <w:top w:val="none" w:sz="0" w:space="0" w:color="auto"/>
        <w:left w:val="none" w:sz="0" w:space="0" w:color="auto"/>
        <w:bottom w:val="none" w:sz="0" w:space="0" w:color="auto"/>
        <w:right w:val="none" w:sz="0" w:space="0" w:color="auto"/>
      </w:divBdr>
    </w:div>
    <w:div w:id="883757237">
      <w:bodyDiv w:val="1"/>
      <w:marLeft w:val="0"/>
      <w:marRight w:val="0"/>
      <w:marTop w:val="0"/>
      <w:marBottom w:val="0"/>
      <w:divBdr>
        <w:top w:val="none" w:sz="0" w:space="0" w:color="auto"/>
        <w:left w:val="none" w:sz="0" w:space="0" w:color="auto"/>
        <w:bottom w:val="none" w:sz="0" w:space="0" w:color="auto"/>
        <w:right w:val="none" w:sz="0" w:space="0" w:color="auto"/>
      </w:divBdr>
    </w:div>
    <w:div w:id="883832299">
      <w:bodyDiv w:val="1"/>
      <w:marLeft w:val="0"/>
      <w:marRight w:val="0"/>
      <w:marTop w:val="0"/>
      <w:marBottom w:val="0"/>
      <w:divBdr>
        <w:top w:val="none" w:sz="0" w:space="0" w:color="auto"/>
        <w:left w:val="none" w:sz="0" w:space="0" w:color="auto"/>
        <w:bottom w:val="none" w:sz="0" w:space="0" w:color="auto"/>
        <w:right w:val="none" w:sz="0" w:space="0" w:color="auto"/>
      </w:divBdr>
    </w:div>
    <w:div w:id="883902987">
      <w:bodyDiv w:val="1"/>
      <w:marLeft w:val="0"/>
      <w:marRight w:val="0"/>
      <w:marTop w:val="0"/>
      <w:marBottom w:val="0"/>
      <w:divBdr>
        <w:top w:val="none" w:sz="0" w:space="0" w:color="auto"/>
        <w:left w:val="none" w:sz="0" w:space="0" w:color="auto"/>
        <w:bottom w:val="none" w:sz="0" w:space="0" w:color="auto"/>
        <w:right w:val="none" w:sz="0" w:space="0" w:color="auto"/>
      </w:divBdr>
    </w:div>
    <w:div w:id="883980264">
      <w:bodyDiv w:val="1"/>
      <w:marLeft w:val="0"/>
      <w:marRight w:val="0"/>
      <w:marTop w:val="0"/>
      <w:marBottom w:val="0"/>
      <w:divBdr>
        <w:top w:val="none" w:sz="0" w:space="0" w:color="auto"/>
        <w:left w:val="none" w:sz="0" w:space="0" w:color="auto"/>
        <w:bottom w:val="none" w:sz="0" w:space="0" w:color="auto"/>
        <w:right w:val="none" w:sz="0" w:space="0" w:color="auto"/>
      </w:divBdr>
    </w:div>
    <w:div w:id="884024947">
      <w:bodyDiv w:val="1"/>
      <w:marLeft w:val="0"/>
      <w:marRight w:val="0"/>
      <w:marTop w:val="0"/>
      <w:marBottom w:val="0"/>
      <w:divBdr>
        <w:top w:val="none" w:sz="0" w:space="0" w:color="auto"/>
        <w:left w:val="none" w:sz="0" w:space="0" w:color="auto"/>
        <w:bottom w:val="none" w:sz="0" w:space="0" w:color="auto"/>
        <w:right w:val="none" w:sz="0" w:space="0" w:color="auto"/>
      </w:divBdr>
    </w:div>
    <w:div w:id="884105685">
      <w:bodyDiv w:val="1"/>
      <w:marLeft w:val="0"/>
      <w:marRight w:val="0"/>
      <w:marTop w:val="0"/>
      <w:marBottom w:val="0"/>
      <w:divBdr>
        <w:top w:val="none" w:sz="0" w:space="0" w:color="auto"/>
        <w:left w:val="none" w:sz="0" w:space="0" w:color="auto"/>
        <w:bottom w:val="none" w:sz="0" w:space="0" w:color="auto"/>
        <w:right w:val="none" w:sz="0" w:space="0" w:color="auto"/>
      </w:divBdr>
    </w:div>
    <w:div w:id="884146497">
      <w:bodyDiv w:val="1"/>
      <w:marLeft w:val="0"/>
      <w:marRight w:val="0"/>
      <w:marTop w:val="0"/>
      <w:marBottom w:val="0"/>
      <w:divBdr>
        <w:top w:val="none" w:sz="0" w:space="0" w:color="auto"/>
        <w:left w:val="none" w:sz="0" w:space="0" w:color="auto"/>
        <w:bottom w:val="none" w:sz="0" w:space="0" w:color="auto"/>
        <w:right w:val="none" w:sz="0" w:space="0" w:color="auto"/>
      </w:divBdr>
    </w:div>
    <w:div w:id="884223118">
      <w:bodyDiv w:val="1"/>
      <w:marLeft w:val="0"/>
      <w:marRight w:val="0"/>
      <w:marTop w:val="0"/>
      <w:marBottom w:val="0"/>
      <w:divBdr>
        <w:top w:val="none" w:sz="0" w:space="0" w:color="auto"/>
        <w:left w:val="none" w:sz="0" w:space="0" w:color="auto"/>
        <w:bottom w:val="none" w:sz="0" w:space="0" w:color="auto"/>
        <w:right w:val="none" w:sz="0" w:space="0" w:color="auto"/>
      </w:divBdr>
    </w:div>
    <w:div w:id="884298833">
      <w:bodyDiv w:val="1"/>
      <w:marLeft w:val="0"/>
      <w:marRight w:val="0"/>
      <w:marTop w:val="0"/>
      <w:marBottom w:val="0"/>
      <w:divBdr>
        <w:top w:val="none" w:sz="0" w:space="0" w:color="auto"/>
        <w:left w:val="none" w:sz="0" w:space="0" w:color="auto"/>
        <w:bottom w:val="none" w:sz="0" w:space="0" w:color="auto"/>
        <w:right w:val="none" w:sz="0" w:space="0" w:color="auto"/>
      </w:divBdr>
    </w:div>
    <w:div w:id="884945075">
      <w:bodyDiv w:val="1"/>
      <w:marLeft w:val="0"/>
      <w:marRight w:val="0"/>
      <w:marTop w:val="0"/>
      <w:marBottom w:val="0"/>
      <w:divBdr>
        <w:top w:val="none" w:sz="0" w:space="0" w:color="auto"/>
        <w:left w:val="none" w:sz="0" w:space="0" w:color="auto"/>
        <w:bottom w:val="none" w:sz="0" w:space="0" w:color="auto"/>
        <w:right w:val="none" w:sz="0" w:space="0" w:color="auto"/>
      </w:divBdr>
    </w:div>
    <w:div w:id="885918975">
      <w:bodyDiv w:val="1"/>
      <w:marLeft w:val="0"/>
      <w:marRight w:val="0"/>
      <w:marTop w:val="0"/>
      <w:marBottom w:val="0"/>
      <w:divBdr>
        <w:top w:val="none" w:sz="0" w:space="0" w:color="auto"/>
        <w:left w:val="none" w:sz="0" w:space="0" w:color="auto"/>
        <w:bottom w:val="none" w:sz="0" w:space="0" w:color="auto"/>
        <w:right w:val="none" w:sz="0" w:space="0" w:color="auto"/>
      </w:divBdr>
    </w:div>
    <w:div w:id="886331457">
      <w:bodyDiv w:val="1"/>
      <w:marLeft w:val="0"/>
      <w:marRight w:val="0"/>
      <w:marTop w:val="0"/>
      <w:marBottom w:val="0"/>
      <w:divBdr>
        <w:top w:val="none" w:sz="0" w:space="0" w:color="auto"/>
        <w:left w:val="none" w:sz="0" w:space="0" w:color="auto"/>
        <w:bottom w:val="none" w:sz="0" w:space="0" w:color="auto"/>
        <w:right w:val="none" w:sz="0" w:space="0" w:color="auto"/>
      </w:divBdr>
    </w:div>
    <w:div w:id="886332750">
      <w:bodyDiv w:val="1"/>
      <w:marLeft w:val="0"/>
      <w:marRight w:val="0"/>
      <w:marTop w:val="0"/>
      <w:marBottom w:val="0"/>
      <w:divBdr>
        <w:top w:val="none" w:sz="0" w:space="0" w:color="auto"/>
        <w:left w:val="none" w:sz="0" w:space="0" w:color="auto"/>
        <w:bottom w:val="none" w:sz="0" w:space="0" w:color="auto"/>
        <w:right w:val="none" w:sz="0" w:space="0" w:color="auto"/>
      </w:divBdr>
    </w:div>
    <w:div w:id="886526772">
      <w:bodyDiv w:val="1"/>
      <w:marLeft w:val="0"/>
      <w:marRight w:val="0"/>
      <w:marTop w:val="0"/>
      <w:marBottom w:val="0"/>
      <w:divBdr>
        <w:top w:val="none" w:sz="0" w:space="0" w:color="auto"/>
        <w:left w:val="none" w:sz="0" w:space="0" w:color="auto"/>
        <w:bottom w:val="none" w:sz="0" w:space="0" w:color="auto"/>
        <w:right w:val="none" w:sz="0" w:space="0" w:color="auto"/>
      </w:divBdr>
    </w:div>
    <w:div w:id="886530269">
      <w:bodyDiv w:val="1"/>
      <w:marLeft w:val="0"/>
      <w:marRight w:val="0"/>
      <w:marTop w:val="0"/>
      <w:marBottom w:val="0"/>
      <w:divBdr>
        <w:top w:val="none" w:sz="0" w:space="0" w:color="auto"/>
        <w:left w:val="none" w:sz="0" w:space="0" w:color="auto"/>
        <w:bottom w:val="none" w:sz="0" w:space="0" w:color="auto"/>
        <w:right w:val="none" w:sz="0" w:space="0" w:color="auto"/>
      </w:divBdr>
    </w:div>
    <w:div w:id="886572152">
      <w:bodyDiv w:val="1"/>
      <w:marLeft w:val="0"/>
      <w:marRight w:val="0"/>
      <w:marTop w:val="0"/>
      <w:marBottom w:val="0"/>
      <w:divBdr>
        <w:top w:val="none" w:sz="0" w:space="0" w:color="auto"/>
        <w:left w:val="none" w:sz="0" w:space="0" w:color="auto"/>
        <w:bottom w:val="none" w:sz="0" w:space="0" w:color="auto"/>
        <w:right w:val="none" w:sz="0" w:space="0" w:color="auto"/>
      </w:divBdr>
    </w:div>
    <w:div w:id="886573512">
      <w:bodyDiv w:val="1"/>
      <w:marLeft w:val="0"/>
      <w:marRight w:val="0"/>
      <w:marTop w:val="0"/>
      <w:marBottom w:val="0"/>
      <w:divBdr>
        <w:top w:val="none" w:sz="0" w:space="0" w:color="auto"/>
        <w:left w:val="none" w:sz="0" w:space="0" w:color="auto"/>
        <w:bottom w:val="none" w:sz="0" w:space="0" w:color="auto"/>
        <w:right w:val="none" w:sz="0" w:space="0" w:color="auto"/>
      </w:divBdr>
    </w:div>
    <w:div w:id="886602933">
      <w:bodyDiv w:val="1"/>
      <w:marLeft w:val="0"/>
      <w:marRight w:val="0"/>
      <w:marTop w:val="0"/>
      <w:marBottom w:val="0"/>
      <w:divBdr>
        <w:top w:val="none" w:sz="0" w:space="0" w:color="auto"/>
        <w:left w:val="none" w:sz="0" w:space="0" w:color="auto"/>
        <w:bottom w:val="none" w:sz="0" w:space="0" w:color="auto"/>
        <w:right w:val="none" w:sz="0" w:space="0" w:color="auto"/>
      </w:divBdr>
    </w:div>
    <w:div w:id="886993379">
      <w:bodyDiv w:val="1"/>
      <w:marLeft w:val="0"/>
      <w:marRight w:val="0"/>
      <w:marTop w:val="0"/>
      <w:marBottom w:val="0"/>
      <w:divBdr>
        <w:top w:val="none" w:sz="0" w:space="0" w:color="auto"/>
        <w:left w:val="none" w:sz="0" w:space="0" w:color="auto"/>
        <w:bottom w:val="none" w:sz="0" w:space="0" w:color="auto"/>
        <w:right w:val="none" w:sz="0" w:space="0" w:color="auto"/>
      </w:divBdr>
    </w:div>
    <w:div w:id="887104055">
      <w:bodyDiv w:val="1"/>
      <w:marLeft w:val="0"/>
      <w:marRight w:val="0"/>
      <w:marTop w:val="0"/>
      <w:marBottom w:val="0"/>
      <w:divBdr>
        <w:top w:val="none" w:sz="0" w:space="0" w:color="auto"/>
        <w:left w:val="none" w:sz="0" w:space="0" w:color="auto"/>
        <w:bottom w:val="none" w:sz="0" w:space="0" w:color="auto"/>
        <w:right w:val="none" w:sz="0" w:space="0" w:color="auto"/>
      </w:divBdr>
    </w:div>
    <w:div w:id="887257113">
      <w:bodyDiv w:val="1"/>
      <w:marLeft w:val="0"/>
      <w:marRight w:val="0"/>
      <w:marTop w:val="0"/>
      <w:marBottom w:val="0"/>
      <w:divBdr>
        <w:top w:val="none" w:sz="0" w:space="0" w:color="auto"/>
        <w:left w:val="none" w:sz="0" w:space="0" w:color="auto"/>
        <w:bottom w:val="none" w:sz="0" w:space="0" w:color="auto"/>
        <w:right w:val="none" w:sz="0" w:space="0" w:color="auto"/>
      </w:divBdr>
    </w:div>
    <w:div w:id="887491567">
      <w:bodyDiv w:val="1"/>
      <w:marLeft w:val="0"/>
      <w:marRight w:val="0"/>
      <w:marTop w:val="0"/>
      <w:marBottom w:val="0"/>
      <w:divBdr>
        <w:top w:val="none" w:sz="0" w:space="0" w:color="auto"/>
        <w:left w:val="none" w:sz="0" w:space="0" w:color="auto"/>
        <w:bottom w:val="none" w:sz="0" w:space="0" w:color="auto"/>
        <w:right w:val="none" w:sz="0" w:space="0" w:color="auto"/>
      </w:divBdr>
    </w:div>
    <w:div w:id="888491834">
      <w:bodyDiv w:val="1"/>
      <w:marLeft w:val="0"/>
      <w:marRight w:val="0"/>
      <w:marTop w:val="0"/>
      <w:marBottom w:val="0"/>
      <w:divBdr>
        <w:top w:val="none" w:sz="0" w:space="0" w:color="auto"/>
        <w:left w:val="none" w:sz="0" w:space="0" w:color="auto"/>
        <w:bottom w:val="none" w:sz="0" w:space="0" w:color="auto"/>
        <w:right w:val="none" w:sz="0" w:space="0" w:color="auto"/>
      </w:divBdr>
    </w:div>
    <w:div w:id="888566788">
      <w:bodyDiv w:val="1"/>
      <w:marLeft w:val="0"/>
      <w:marRight w:val="0"/>
      <w:marTop w:val="0"/>
      <w:marBottom w:val="0"/>
      <w:divBdr>
        <w:top w:val="none" w:sz="0" w:space="0" w:color="auto"/>
        <w:left w:val="none" w:sz="0" w:space="0" w:color="auto"/>
        <w:bottom w:val="none" w:sz="0" w:space="0" w:color="auto"/>
        <w:right w:val="none" w:sz="0" w:space="0" w:color="auto"/>
      </w:divBdr>
    </w:div>
    <w:div w:id="888610462">
      <w:bodyDiv w:val="1"/>
      <w:marLeft w:val="0"/>
      <w:marRight w:val="0"/>
      <w:marTop w:val="0"/>
      <w:marBottom w:val="0"/>
      <w:divBdr>
        <w:top w:val="none" w:sz="0" w:space="0" w:color="auto"/>
        <w:left w:val="none" w:sz="0" w:space="0" w:color="auto"/>
        <w:bottom w:val="none" w:sz="0" w:space="0" w:color="auto"/>
        <w:right w:val="none" w:sz="0" w:space="0" w:color="auto"/>
      </w:divBdr>
    </w:div>
    <w:div w:id="888805579">
      <w:bodyDiv w:val="1"/>
      <w:marLeft w:val="0"/>
      <w:marRight w:val="0"/>
      <w:marTop w:val="0"/>
      <w:marBottom w:val="0"/>
      <w:divBdr>
        <w:top w:val="none" w:sz="0" w:space="0" w:color="auto"/>
        <w:left w:val="none" w:sz="0" w:space="0" w:color="auto"/>
        <w:bottom w:val="none" w:sz="0" w:space="0" w:color="auto"/>
        <w:right w:val="none" w:sz="0" w:space="0" w:color="auto"/>
      </w:divBdr>
    </w:div>
    <w:div w:id="889193817">
      <w:bodyDiv w:val="1"/>
      <w:marLeft w:val="0"/>
      <w:marRight w:val="0"/>
      <w:marTop w:val="0"/>
      <w:marBottom w:val="0"/>
      <w:divBdr>
        <w:top w:val="none" w:sz="0" w:space="0" w:color="auto"/>
        <w:left w:val="none" w:sz="0" w:space="0" w:color="auto"/>
        <w:bottom w:val="none" w:sz="0" w:space="0" w:color="auto"/>
        <w:right w:val="none" w:sz="0" w:space="0" w:color="auto"/>
      </w:divBdr>
    </w:div>
    <w:div w:id="889340827">
      <w:bodyDiv w:val="1"/>
      <w:marLeft w:val="0"/>
      <w:marRight w:val="0"/>
      <w:marTop w:val="0"/>
      <w:marBottom w:val="0"/>
      <w:divBdr>
        <w:top w:val="none" w:sz="0" w:space="0" w:color="auto"/>
        <w:left w:val="none" w:sz="0" w:space="0" w:color="auto"/>
        <w:bottom w:val="none" w:sz="0" w:space="0" w:color="auto"/>
        <w:right w:val="none" w:sz="0" w:space="0" w:color="auto"/>
      </w:divBdr>
    </w:div>
    <w:div w:id="889416325">
      <w:bodyDiv w:val="1"/>
      <w:marLeft w:val="0"/>
      <w:marRight w:val="0"/>
      <w:marTop w:val="0"/>
      <w:marBottom w:val="0"/>
      <w:divBdr>
        <w:top w:val="none" w:sz="0" w:space="0" w:color="auto"/>
        <w:left w:val="none" w:sz="0" w:space="0" w:color="auto"/>
        <w:bottom w:val="none" w:sz="0" w:space="0" w:color="auto"/>
        <w:right w:val="none" w:sz="0" w:space="0" w:color="auto"/>
      </w:divBdr>
    </w:div>
    <w:div w:id="889456350">
      <w:bodyDiv w:val="1"/>
      <w:marLeft w:val="0"/>
      <w:marRight w:val="0"/>
      <w:marTop w:val="0"/>
      <w:marBottom w:val="0"/>
      <w:divBdr>
        <w:top w:val="none" w:sz="0" w:space="0" w:color="auto"/>
        <w:left w:val="none" w:sz="0" w:space="0" w:color="auto"/>
        <w:bottom w:val="none" w:sz="0" w:space="0" w:color="auto"/>
        <w:right w:val="none" w:sz="0" w:space="0" w:color="auto"/>
      </w:divBdr>
    </w:div>
    <w:div w:id="889726743">
      <w:bodyDiv w:val="1"/>
      <w:marLeft w:val="0"/>
      <w:marRight w:val="0"/>
      <w:marTop w:val="0"/>
      <w:marBottom w:val="0"/>
      <w:divBdr>
        <w:top w:val="none" w:sz="0" w:space="0" w:color="auto"/>
        <w:left w:val="none" w:sz="0" w:space="0" w:color="auto"/>
        <w:bottom w:val="none" w:sz="0" w:space="0" w:color="auto"/>
        <w:right w:val="none" w:sz="0" w:space="0" w:color="auto"/>
      </w:divBdr>
    </w:div>
    <w:div w:id="890071867">
      <w:bodyDiv w:val="1"/>
      <w:marLeft w:val="0"/>
      <w:marRight w:val="0"/>
      <w:marTop w:val="0"/>
      <w:marBottom w:val="0"/>
      <w:divBdr>
        <w:top w:val="none" w:sz="0" w:space="0" w:color="auto"/>
        <w:left w:val="none" w:sz="0" w:space="0" w:color="auto"/>
        <w:bottom w:val="none" w:sz="0" w:space="0" w:color="auto"/>
        <w:right w:val="none" w:sz="0" w:space="0" w:color="auto"/>
      </w:divBdr>
    </w:div>
    <w:div w:id="890464109">
      <w:bodyDiv w:val="1"/>
      <w:marLeft w:val="0"/>
      <w:marRight w:val="0"/>
      <w:marTop w:val="0"/>
      <w:marBottom w:val="0"/>
      <w:divBdr>
        <w:top w:val="none" w:sz="0" w:space="0" w:color="auto"/>
        <w:left w:val="none" w:sz="0" w:space="0" w:color="auto"/>
        <w:bottom w:val="none" w:sz="0" w:space="0" w:color="auto"/>
        <w:right w:val="none" w:sz="0" w:space="0" w:color="auto"/>
      </w:divBdr>
    </w:div>
    <w:div w:id="890575020">
      <w:bodyDiv w:val="1"/>
      <w:marLeft w:val="0"/>
      <w:marRight w:val="0"/>
      <w:marTop w:val="0"/>
      <w:marBottom w:val="0"/>
      <w:divBdr>
        <w:top w:val="none" w:sz="0" w:space="0" w:color="auto"/>
        <w:left w:val="none" w:sz="0" w:space="0" w:color="auto"/>
        <w:bottom w:val="none" w:sz="0" w:space="0" w:color="auto"/>
        <w:right w:val="none" w:sz="0" w:space="0" w:color="auto"/>
      </w:divBdr>
    </w:div>
    <w:div w:id="890770098">
      <w:bodyDiv w:val="1"/>
      <w:marLeft w:val="0"/>
      <w:marRight w:val="0"/>
      <w:marTop w:val="0"/>
      <w:marBottom w:val="0"/>
      <w:divBdr>
        <w:top w:val="none" w:sz="0" w:space="0" w:color="auto"/>
        <w:left w:val="none" w:sz="0" w:space="0" w:color="auto"/>
        <w:bottom w:val="none" w:sz="0" w:space="0" w:color="auto"/>
        <w:right w:val="none" w:sz="0" w:space="0" w:color="auto"/>
      </w:divBdr>
    </w:div>
    <w:div w:id="890774274">
      <w:bodyDiv w:val="1"/>
      <w:marLeft w:val="0"/>
      <w:marRight w:val="0"/>
      <w:marTop w:val="0"/>
      <w:marBottom w:val="0"/>
      <w:divBdr>
        <w:top w:val="none" w:sz="0" w:space="0" w:color="auto"/>
        <w:left w:val="none" w:sz="0" w:space="0" w:color="auto"/>
        <w:bottom w:val="none" w:sz="0" w:space="0" w:color="auto"/>
        <w:right w:val="none" w:sz="0" w:space="0" w:color="auto"/>
      </w:divBdr>
    </w:div>
    <w:div w:id="890924592">
      <w:bodyDiv w:val="1"/>
      <w:marLeft w:val="0"/>
      <w:marRight w:val="0"/>
      <w:marTop w:val="0"/>
      <w:marBottom w:val="0"/>
      <w:divBdr>
        <w:top w:val="none" w:sz="0" w:space="0" w:color="auto"/>
        <w:left w:val="none" w:sz="0" w:space="0" w:color="auto"/>
        <w:bottom w:val="none" w:sz="0" w:space="0" w:color="auto"/>
        <w:right w:val="none" w:sz="0" w:space="0" w:color="auto"/>
      </w:divBdr>
    </w:div>
    <w:div w:id="891110879">
      <w:bodyDiv w:val="1"/>
      <w:marLeft w:val="0"/>
      <w:marRight w:val="0"/>
      <w:marTop w:val="0"/>
      <w:marBottom w:val="0"/>
      <w:divBdr>
        <w:top w:val="none" w:sz="0" w:space="0" w:color="auto"/>
        <w:left w:val="none" w:sz="0" w:space="0" w:color="auto"/>
        <w:bottom w:val="none" w:sz="0" w:space="0" w:color="auto"/>
        <w:right w:val="none" w:sz="0" w:space="0" w:color="auto"/>
      </w:divBdr>
    </w:div>
    <w:div w:id="891115590">
      <w:bodyDiv w:val="1"/>
      <w:marLeft w:val="0"/>
      <w:marRight w:val="0"/>
      <w:marTop w:val="0"/>
      <w:marBottom w:val="0"/>
      <w:divBdr>
        <w:top w:val="none" w:sz="0" w:space="0" w:color="auto"/>
        <w:left w:val="none" w:sz="0" w:space="0" w:color="auto"/>
        <w:bottom w:val="none" w:sz="0" w:space="0" w:color="auto"/>
        <w:right w:val="none" w:sz="0" w:space="0" w:color="auto"/>
      </w:divBdr>
    </w:div>
    <w:div w:id="891160119">
      <w:bodyDiv w:val="1"/>
      <w:marLeft w:val="0"/>
      <w:marRight w:val="0"/>
      <w:marTop w:val="0"/>
      <w:marBottom w:val="0"/>
      <w:divBdr>
        <w:top w:val="none" w:sz="0" w:space="0" w:color="auto"/>
        <w:left w:val="none" w:sz="0" w:space="0" w:color="auto"/>
        <w:bottom w:val="none" w:sz="0" w:space="0" w:color="auto"/>
        <w:right w:val="none" w:sz="0" w:space="0" w:color="auto"/>
      </w:divBdr>
    </w:div>
    <w:div w:id="891304355">
      <w:bodyDiv w:val="1"/>
      <w:marLeft w:val="0"/>
      <w:marRight w:val="0"/>
      <w:marTop w:val="0"/>
      <w:marBottom w:val="0"/>
      <w:divBdr>
        <w:top w:val="none" w:sz="0" w:space="0" w:color="auto"/>
        <w:left w:val="none" w:sz="0" w:space="0" w:color="auto"/>
        <w:bottom w:val="none" w:sz="0" w:space="0" w:color="auto"/>
        <w:right w:val="none" w:sz="0" w:space="0" w:color="auto"/>
      </w:divBdr>
    </w:div>
    <w:div w:id="891648121">
      <w:bodyDiv w:val="1"/>
      <w:marLeft w:val="0"/>
      <w:marRight w:val="0"/>
      <w:marTop w:val="0"/>
      <w:marBottom w:val="0"/>
      <w:divBdr>
        <w:top w:val="none" w:sz="0" w:space="0" w:color="auto"/>
        <w:left w:val="none" w:sz="0" w:space="0" w:color="auto"/>
        <w:bottom w:val="none" w:sz="0" w:space="0" w:color="auto"/>
        <w:right w:val="none" w:sz="0" w:space="0" w:color="auto"/>
      </w:divBdr>
    </w:div>
    <w:div w:id="891769015">
      <w:bodyDiv w:val="1"/>
      <w:marLeft w:val="0"/>
      <w:marRight w:val="0"/>
      <w:marTop w:val="0"/>
      <w:marBottom w:val="0"/>
      <w:divBdr>
        <w:top w:val="none" w:sz="0" w:space="0" w:color="auto"/>
        <w:left w:val="none" w:sz="0" w:space="0" w:color="auto"/>
        <w:bottom w:val="none" w:sz="0" w:space="0" w:color="auto"/>
        <w:right w:val="none" w:sz="0" w:space="0" w:color="auto"/>
      </w:divBdr>
    </w:div>
    <w:div w:id="891845429">
      <w:bodyDiv w:val="1"/>
      <w:marLeft w:val="0"/>
      <w:marRight w:val="0"/>
      <w:marTop w:val="0"/>
      <w:marBottom w:val="0"/>
      <w:divBdr>
        <w:top w:val="none" w:sz="0" w:space="0" w:color="auto"/>
        <w:left w:val="none" w:sz="0" w:space="0" w:color="auto"/>
        <w:bottom w:val="none" w:sz="0" w:space="0" w:color="auto"/>
        <w:right w:val="none" w:sz="0" w:space="0" w:color="auto"/>
      </w:divBdr>
    </w:div>
    <w:div w:id="892038746">
      <w:bodyDiv w:val="1"/>
      <w:marLeft w:val="0"/>
      <w:marRight w:val="0"/>
      <w:marTop w:val="0"/>
      <w:marBottom w:val="0"/>
      <w:divBdr>
        <w:top w:val="none" w:sz="0" w:space="0" w:color="auto"/>
        <w:left w:val="none" w:sz="0" w:space="0" w:color="auto"/>
        <w:bottom w:val="none" w:sz="0" w:space="0" w:color="auto"/>
        <w:right w:val="none" w:sz="0" w:space="0" w:color="auto"/>
      </w:divBdr>
      <w:divsChild>
        <w:div w:id="576012179">
          <w:marLeft w:val="120"/>
          <w:marRight w:val="120"/>
          <w:marTop w:val="0"/>
          <w:marBottom w:val="0"/>
          <w:divBdr>
            <w:top w:val="none" w:sz="0" w:space="0" w:color="auto"/>
            <w:left w:val="none" w:sz="0" w:space="0" w:color="auto"/>
            <w:bottom w:val="none" w:sz="0" w:space="0" w:color="auto"/>
            <w:right w:val="none" w:sz="0" w:space="0" w:color="auto"/>
          </w:divBdr>
          <w:divsChild>
            <w:div w:id="197960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48936">
      <w:bodyDiv w:val="1"/>
      <w:marLeft w:val="0"/>
      <w:marRight w:val="0"/>
      <w:marTop w:val="0"/>
      <w:marBottom w:val="0"/>
      <w:divBdr>
        <w:top w:val="none" w:sz="0" w:space="0" w:color="auto"/>
        <w:left w:val="none" w:sz="0" w:space="0" w:color="auto"/>
        <w:bottom w:val="none" w:sz="0" w:space="0" w:color="auto"/>
        <w:right w:val="none" w:sz="0" w:space="0" w:color="auto"/>
      </w:divBdr>
    </w:div>
    <w:div w:id="892693300">
      <w:bodyDiv w:val="1"/>
      <w:marLeft w:val="0"/>
      <w:marRight w:val="0"/>
      <w:marTop w:val="0"/>
      <w:marBottom w:val="0"/>
      <w:divBdr>
        <w:top w:val="none" w:sz="0" w:space="0" w:color="auto"/>
        <w:left w:val="none" w:sz="0" w:space="0" w:color="auto"/>
        <w:bottom w:val="none" w:sz="0" w:space="0" w:color="auto"/>
        <w:right w:val="none" w:sz="0" w:space="0" w:color="auto"/>
      </w:divBdr>
    </w:div>
    <w:div w:id="893152906">
      <w:bodyDiv w:val="1"/>
      <w:marLeft w:val="0"/>
      <w:marRight w:val="0"/>
      <w:marTop w:val="0"/>
      <w:marBottom w:val="0"/>
      <w:divBdr>
        <w:top w:val="none" w:sz="0" w:space="0" w:color="auto"/>
        <w:left w:val="none" w:sz="0" w:space="0" w:color="auto"/>
        <w:bottom w:val="none" w:sz="0" w:space="0" w:color="auto"/>
        <w:right w:val="none" w:sz="0" w:space="0" w:color="auto"/>
      </w:divBdr>
    </w:div>
    <w:div w:id="893157295">
      <w:bodyDiv w:val="1"/>
      <w:marLeft w:val="0"/>
      <w:marRight w:val="0"/>
      <w:marTop w:val="0"/>
      <w:marBottom w:val="0"/>
      <w:divBdr>
        <w:top w:val="none" w:sz="0" w:space="0" w:color="auto"/>
        <w:left w:val="none" w:sz="0" w:space="0" w:color="auto"/>
        <w:bottom w:val="none" w:sz="0" w:space="0" w:color="auto"/>
        <w:right w:val="none" w:sz="0" w:space="0" w:color="auto"/>
      </w:divBdr>
    </w:div>
    <w:div w:id="893199907">
      <w:bodyDiv w:val="1"/>
      <w:marLeft w:val="0"/>
      <w:marRight w:val="0"/>
      <w:marTop w:val="0"/>
      <w:marBottom w:val="0"/>
      <w:divBdr>
        <w:top w:val="none" w:sz="0" w:space="0" w:color="auto"/>
        <w:left w:val="none" w:sz="0" w:space="0" w:color="auto"/>
        <w:bottom w:val="none" w:sz="0" w:space="0" w:color="auto"/>
        <w:right w:val="none" w:sz="0" w:space="0" w:color="auto"/>
      </w:divBdr>
    </w:div>
    <w:div w:id="893352674">
      <w:bodyDiv w:val="1"/>
      <w:marLeft w:val="0"/>
      <w:marRight w:val="0"/>
      <w:marTop w:val="0"/>
      <w:marBottom w:val="0"/>
      <w:divBdr>
        <w:top w:val="none" w:sz="0" w:space="0" w:color="auto"/>
        <w:left w:val="none" w:sz="0" w:space="0" w:color="auto"/>
        <w:bottom w:val="none" w:sz="0" w:space="0" w:color="auto"/>
        <w:right w:val="none" w:sz="0" w:space="0" w:color="auto"/>
      </w:divBdr>
    </w:div>
    <w:div w:id="893660369">
      <w:bodyDiv w:val="1"/>
      <w:marLeft w:val="0"/>
      <w:marRight w:val="0"/>
      <w:marTop w:val="0"/>
      <w:marBottom w:val="0"/>
      <w:divBdr>
        <w:top w:val="none" w:sz="0" w:space="0" w:color="auto"/>
        <w:left w:val="none" w:sz="0" w:space="0" w:color="auto"/>
        <w:bottom w:val="none" w:sz="0" w:space="0" w:color="auto"/>
        <w:right w:val="none" w:sz="0" w:space="0" w:color="auto"/>
      </w:divBdr>
    </w:div>
    <w:div w:id="893932036">
      <w:bodyDiv w:val="1"/>
      <w:marLeft w:val="0"/>
      <w:marRight w:val="0"/>
      <w:marTop w:val="0"/>
      <w:marBottom w:val="0"/>
      <w:divBdr>
        <w:top w:val="none" w:sz="0" w:space="0" w:color="auto"/>
        <w:left w:val="none" w:sz="0" w:space="0" w:color="auto"/>
        <w:bottom w:val="none" w:sz="0" w:space="0" w:color="auto"/>
        <w:right w:val="none" w:sz="0" w:space="0" w:color="auto"/>
      </w:divBdr>
    </w:div>
    <w:div w:id="893932533">
      <w:bodyDiv w:val="1"/>
      <w:marLeft w:val="0"/>
      <w:marRight w:val="0"/>
      <w:marTop w:val="0"/>
      <w:marBottom w:val="0"/>
      <w:divBdr>
        <w:top w:val="none" w:sz="0" w:space="0" w:color="auto"/>
        <w:left w:val="none" w:sz="0" w:space="0" w:color="auto"/>
        <w:bottom w:val="none" w:sz="0" w:space="0" w:color="auto"/>
        <w:right w:val="none" w:sz="0" w:space="0" w:color="auto"/>
      </w:divBdr>
    </w:div>
    <w:div w:id="894001920">
      <w:bodyDiv w:val="1"/>
      <w:marLeft w:val="0"/>
      <w:marRight w:val="0"/>
      <w:marTop w:val="0"/>
      <w:marBottom w:val="0"/>
      <w:divBdr>
        <w:top w:val="none" w:sz="0" w:space="0" w:color="auto"/>
        <w:left w:val="none" w:sz="0" w:space="0" w:color="auto"/>
        <w:bottom w:val="none" w:sz="0" w:space="0" w:color="auto"/>
        <w:right w:val="none" w:sz="0" w:space="0" w:color="auto"/>
      </w:divBdr>
    </w:div>
    <w:div w:id="894467322">
      <w:bodyDiv w:val="1"/>
      <w:marLeft w:val="0"/>
      <w:marRight w:val="0"/>
      <w:marTop w:val="0"/>
      <w:marBottom w:val="0"/>
      <w:divBdr>
        <w:top w:val="none" w:sz="0" w:space="0" w:color="auto"/>
        <w:left w:val="none" w:sz="0" w:space="0" w:color="auto"/>
        <w:bottom w:val="none" w:sz="0" w:space="0" w:color="auto"/>
        <w:right w:val="none" w:sz="0" w:space="0" w:color="auto"/>
      </w:divBdr>
    </w:div>
    <w:div w:id="894508647">
      <w:bodyDiv w:val="1"/>
      <w:marLeft w:val="0"/>
      <w:marRight w:val="0"/>
      <w:marTop w:val="0"/>
      <w:marBottom w:val="0"/>
      <w:divBdr>
        <w:top w:val="none" w:sz="0" w:space="0" w:color="auto"/>
        <w:left w:val="none" w:sz="0" w:space="0" w:color="auto"/>
        <w:bottom w:val="none" w:sz="0" w:space="0" w:color="auto"/>
        <w:right w:val="none" w:sz="0" w:space="0" w:color="auto"/>
      </w:divBdr>
    </w:div>
    <w:div w:id="894509702">
      <w:bodyDiv w:val="1"/>
      <w:marLeft w:val="0"/>
      <w:marRight w:val="0"/>
      <w:marTop w:val="0"/>
      <w:marBottom w:val="0"/>
      <w:divBdr>
        <w:top w:val="none" w:sz="0" w:space="0" w:color="auto"/>
        <w:left w:val="none" w:sz="0" w:space="0" w:color="auto"/>
        <w:bottom w:val="none" w:sz="0" w:space="0" w:color="auto"/>
        <w:right w:val="none" w:sz="0" w:space="0" w:color="auto"/>
      </w:divBdr>
    </w:div>
    <w:div w:id="895360600">
      <w:bodyDiv w:val="1"/>
      <w:marLeft w:val="0"/>
      <w:marRight w:val="0"/>
      <w:marTop w:val="0"/>
      <w:marBottom w:val="0"/>
      <w:divBdr>
        <w:top w:val="none" w:sz="0" w:space="0" w:color="auto"/>
        <w:left w:val="none" w:sz="0" w:space="0" w:color="auto"/>
        <w:bottom w:val="none" w:sz="0" w:space="0" w:color="auto"/>
        <w:right w:val="none" w:sz="0" w:space="0" w:color="auto"/>
      </w:divBdr>
    </w:div>
    <w:div w:id="895513269">
      <w:bodyDiv w:val="1"/>
      <w:marLeft w:val="0"/>
      <w:marRight w:val="0"/>
      <w:marTop w:val="0"/>
      <w:marBottom w:val="0"/>
      <w:divBdr>
        <w:top w:val="none" w:sz="0" w:space="0" w:color="auto"/>
        <w:left w:val="none" w:sz="0" w:space="0" w:color="auto"/>
        <w:bottom w:val="none" w:sz="0" w:space="0" w:color="auto"/>
        <w:right w:val="none" w:sz="0" w:space="0" w:color="auto"/>
      </w:divBdr>
    </w:div>
    <w:div w:id="895553101">
      <w:bodyDiv w:val="1"/>
      <w:marLeft w:val="0"/>
      <w:marRight w:val="0"/>
      <w:marTop w:val="0"/>
      <w:marBottom w:val="0"/>
      <w:divBdr>
        <w:top w:val="none" w:sz="0" w:space="0" w:color="auto"/>
        <w:left w:val="none" w:sz="0" w:space="0" w:color="auto"/>
        <w:bottom w:val="none" w:sz="0" w:space="0" w:color="auto"/>
        <w:right w:val="none" w:sz="0" w:space="0" w:color="auto"/>
      </w:divBdr>
    </w:div>
    <w:div w:id="895968398">
      <w:bodyDiv w:val="1"/>
      <w:marLeft w:val="0"/>
      <w:marRight w:val="0"/>
      <w:marTop w:val="0"/>
      <w:marBottom w:val="0"/>
      <w:divBdr>
        <w:top w:val="none" w:sz="0" w:space="0" w:color="auto"/>
        <w:left w:val="none" w:sz="0" w:space="0" w:color="auto"/>
        <w:bottom w:val="none" w:sz="0" w:space="0" w:color="auto"/>
        <w:right w:val="none" w:sz="0" w:space="0" w:color="auto"/>
      </w:divBdr>
    </w:div>
    <w:div w:id="896598371">
      <w:bodyDiv w:val="1"/>
      <w:marLeft w:val="0"/>
      <w:marRight w:val="0"/>
      <w:marTop w:val="0"/>
      <w:marBottom w:val="0"/>
      <w:divBdr>
        <w:top w:val="none" w:sz="0" w:space="0" w:color="auto"/>
        <w:left w:val="none" w:sz="0" w:space="0" w:color="auto"/>
        <w:bottom w:val="none" w:sz="0" w:space="0" w:color="auto"/>
        <w:right w:val="none" w:sz="0" w:space="0" w:color="auto"/>
      </w:divBdr>
    </w:div>
    <w:div w:id="896626176">
      <w:bodyDiv w:val="1"/>
      <w:marLeft w:val="0"/>
      <w:marRight w:val="0"/>
      <w:marTop w:val="0"/>
      <w:marBottom w:val="0"/>
      <w:divBdr>
        <w:top w:val="none" w:sz="0" w:space="0" w:color="auto"/>
        <w:left w:val="none" w:sz="0" w:space="0" w:color="auto"/>
        <w:bottom w:val="none" w:sz="0" w:space="0" w:color="auto"/>
        <w:right w:val="none" w:sz="0" w:space="0" w:color="auto"/>
      </w:divBdr>
    </w:div>
    <w:div w:id="896741788">
      <w:bodyDiv w:val="1"/>
      <w:marLeft w:val="0"/>
      <w:marRight w:val="0"/>
      <w:marTop w:val="0"/>
      <w:marBottom w:val="0"/>
      <w:divBdr>
        <w:top w:val="none" w:sz="0" w:space="0" w:color="auto"/>
        <w:left w:val="none" w:sz="0" w:space="0" w:color="auto"/>
        <w:bottom w:val="none" w:sz="0" w:space="0" w:color="auto"/>
        <w:right w:val="none" w:sz="0" w:space="0" w:color="auto"/>
      </w:divBdr>
    </w:div>
    <w:div w:id="896815089">
      <w:bodyDiv w:val="1"/>
      <w:marLeft w:val="0"/>
      <w:marRight w:val="0"/>
      <w:marTop w:val="0"/>
      <w:marBottom w:val="0"/>
      <w:divBdr>
        <w:top w:val="none" w:sz="0" w:space="0" w:color="auto"/>
        <w:left w:val="none" w:sz="0" w:space="0" w:color="auto"/>
        <w:bottom w:val="none" w:sz="0" w:space="0" w:color="auto"/>
        <w:right w:val="none" w:sz="0" w:space="0" w:color="auto"/>
      </w:divBdr>
    </w:div>
    <w:div w:id="896821079">
      <w:bodyDiv w:val="1"/>
      <w:marLeft w:val="0"/>
      <w:marRight w:val="0"/>
      <w:marTop w:val="0"/>
      <w:marBottom w:val="0"/>
      <w:divBdr>
        <w:top w:val="none" w:sz="0" w:space="0" w:color="auto"/>
        <w:left w:val="none" w:sz="0" w:space="0" w:color="auto"/>
        <w:bottom w:val="none" w:sz="0" w:space="0" w:color="auto"/>
        <w:right w:val="none" w:sz="0" w:space="0" w:color="auto"/>
      </w:divBdr>
    </w:div>
    <w:div w:id="898437648">
      <w:bodyDiv w:val="1"/>
      <w:marLeft w:val="0"/>
      <w:marRight w:val="0"/>
      <w:marTop w:val="0"/>
      <w:marBottom w:val="0"/>
      <w:divBdr>
        <w:top w:val="none" w:sz="0" w:space="0" w:color="auto"/>
        <w:left w:val="none" w:sz="0" w:space="0" w:color="auto"/>
        <w:bottom w:val="none" w:sz="0" w:space="0" w:color="auto"/>
        <w:right w:val="none" w:sz="0" w:space="0" w:color="auto"/>
      </w:divBdr>
    </w:div>
    <w:div w:id="898438678">
      <w:bodyDiv w:val="1"/>
      <w:marLeft w:val="0"/>
      <w:marRight w:val="0"/>
      <w:marTop w:val="0"/>
      <w:marBottom w:val="0"/>
      <w:divBdr>
        <w:top w:val="none" w:sz="0" w:space="0" w:color="auto"/>
        <w:left w:val="none" w:sz="0" w:space="0" w:color="auto"/>
        <w:bottom w:val="none" w:sz="0" w:space="0" w:color="auto"/>
        <w:right w:val="none" w:sz="0" w:space="0" w:color="auto"/>
      </w:divBdr>
    </w:div>
    <w:div w:id="898519184">
      <w:bodyDiv w:val="1"/>
      <w:marLeft w:val="0"/>
      <w:marRight w:val="0"/>
      <w:marTop w:val="0"/>
      <w:marBottom w:val="0"/>
      <w:divBdr>
        <w:top w:val="none" w:sz="0" w:space="0" w:color="auto"/>
        <w:left w:val="none" w:sz="0" w:space="0" w:color="auto"/>
        <w:bottom w:val="none" w:sz="0" w:space="0" w:color="auto"/>
        <w:right w:val="none" w:sz="0" w:space="0" w:color="auto"/>
      </w:divBdr>
    </w:div>
    <w:div w:id="898587258">
      <w:bodyDiv w:val="1"/>
      <w:marLeft w:val="0"/>
      <w:marRight w:val="0"/>
      <w:marTop w:val="0"/>
      <w:marBottom w:val="0"/>
      <w:divBdr>
        <w:top w:val="none" w:sz="0" w:space="0" w:color="auto"/>
        <w:left w:val="none" w:sz="0" w:space="0" w:color="auto"/>
        <w:bottom w:val="none" w:sz="0" w:space="0" w:color="auto"/>
        <w:right w:val="none" w:sz="0" w:space="0" w:color="auto"/>
      </w:divBdr>
    </w:div>
    <w:div w:id="899363957">
      <w:bodyDiv w:val="1"/>
      <w:marLeft w:val="0"/>
      <w:marRight w:val="0"/>
      <w:marTop w:val="0"/>
      <w:marBottom w:val="0"/>
      <w:divBdr>
        <w:top w:val="none" w:sz="0" w:space="0" w:color="auto"/>
        <w:left w:val="none" w:sz="0" w:space="0" w:color="auto"/>
        <w:bottom w:val="none" w:sz="0" w:space="0" w:color="auto"/>
        <w:right w:val="none" w:sz="0" w:space="0" w:color="auto"/>
      </w:divBdr>
    </w:div>
    <w:div w:id="899752921">
      <w:bodyDiv w:val="1"/>
      <w:marLeft w:val="0"/>
      <w:marRight w:val="0"/>
      <w:marTop w:val="0"/>
      <w:marBottom w:val="0"/>
      <w:divBdr>
        <w:top w:val="none" w:sz="0" w:space="0" w:color="auto"/>
        <w:left w:val="none" w:sz="0" w:space="0" w:color="auto"/>
        <w:bottom w:val="none" w:sz="0" w:space="0" w:color="auto"/>
        <w:right w:val="none" w:sz="0" w:space="0" w:color="auto"/>
      </w:divBdr>
    </w:div>
    <w:div w:id="899825438">
      <w:bodyDiv w:val="1"/>
      <w:marLeft w:val="0"/>
      <w:marRight w:val="0"/>
      <w:marTop w:val="0"/>
      <w:marBottom w:val="0"/>
      <w:divBdr>
        <w:top w:val="none" w:sz="0" w:space="0" w:color="auto"/>
        <w:left w:val="none" w:sz="0" w:space="0" w:color="auto"/>
        <w:bottom w:val="none" w:sz="0" w:space="0" w:color="auto"/>
        <w:right w:val="none" w:sz="0" w:space="0" w:color="auto"/>
      </w:divBdr>
    </w:div>
    <w:div w:id="899902371">
      <w:bodyDiv w:val="1"/>
      <w:marLeft w:val="0"/>
      <w:marRight w:val="0"/>
      <w:marTop w:val="0"/>
      <w:marBottom w:val="0"/>
      <w:divBdr>
        <w:top w:val="none" w:sz="0" w:space="0" w:color="auto"/>
        <w:left w:val="none" w:sz="0" w:space="0" w:color="auto"/>
        <w:bottom w:val="none" w:sz="0" w:space="0" w:color="auto"/>
        <w:right w:val="none" w:sz="0" w:space="0" w:color="auto"/>
      </w:divBdr>
    </w:div>
    <w:div w:id="900139485">
      <w:bodyDiv w:val="1"/>
      <w:marLeft w:val="0"/>
      <w:marRight w:val="0"/>
      <w:marTop w:val="0"/>
      <w:marBottom w:val="0"/>
      <w:divBdr>
        <w:top w:val="none" w:sz="0" w:space="0" w:color="auto"/>
        <w:left w:val="none" w:sz="0" w:space="0" w:color="auto"/>
        <w:bottom w:val="none" w:sz="0" w:space="0" w:color="auto"/>
        <w:right w:val="none" w:sz="0" w:space="0" w:color="auto"/>
      </w:divBdr>
    </w:div>
    <w:div w:id="900480157">
      <w:bodyDiv w:val="1"/>
      <w:marLeft w:val="0"/>
      <w:marRight w:val="0"/>
      <w:marTop w:val="0"/>
      <w:marBottom w:val="0"/>
      <w:divBdr>
        <w:top w:val="none" w:sz="0" w:space="0" w:color="auto"/>
        <w:left w:val="none" w:sz="0" w:space="0" w:color="auto"/>
        <w:bottom w:val="none" w:sz="0" w:space="0" w:color="auto"/>
        <w:right w:val="none" w:sz="0" w:space="0" w:color="auto"/>
      </w:divBdr>
    </w:div>
    <w:div w:id="900480420">
      <w:bodyDiv w:val="1"/>
      <w:marLeft w:val="0"/>
      <w:marRight w:val="0"/>
      <w:marTop w:val="0"/>
      <w:marBottom w:val="0"/>
      <w:divBdr>
        <w:top w:val="none" w:sz="0" w:space="0" w:color="auto"/>
        <w:left w:val="none" w:sz="0" w:space="0" w:color="auto"/>
        <w:bottom w:val="none" w:sz="0" w:space="0" w:color="auto"/>
        <w:right w:val="none" w:sz="0" w:space="0" w:color="auto"/>
      </w:divBdr>
    </w:div>
    <w:div w:id="900869262">
      <w:bodyDiv w:val="1"/>
      <w:marLeft w:val="0"/>
      <w:marRight w:val="0"/>
      <w:marTop w:val="0"/>
      <w:marBottom w:val="0"/>
      <w:divBdr>
        <w:top w:val="none" w:sz="0" w:space="0" w:color="auto"/>
        <w:left w:val="none" w:sz="0" w:space="0" w:color="auto"/>
        <w:bottom w:val="none" w:sz="0" w:space="0" w:color="auto"/>
        <w:right w:val="none" w:sz="0" w:space="0" w:color="auto"/>
      </w:divBdr>
    </w:div>
    <w:div w:id="900989140">
      <w:bodyDiv w:val="1"/>
      <w:marLeft w:val="0"/>
      <w:marRight w:val="0"/>
      <w:marTop w:val="0"/>
      <w:marBottom w:val="0"/>
      <w:divBdr>
        <w:top w:val="none" w:sz="0" w:space="0" w:color="auto"/>
        <w:left w:val="none" w:sz="0" w:space="0" w:color="auto"/>
        <w:bottom w:val="none" w:sz="0" w:space="0" w:color="auto"/>
        <w:right w:val="none" w:sz="0" w:space="0" w:color="auto"/>
      </w:divBdr>
    </w:div>
    <w:div w:id="901063213">
      <w:bodyDiv w:val="1"/>
      <w:marLeft w:val="0"/>
      <w:marRight w:val="0"/>
      <w:marTop w:val="0"/>
      <w:marBottom w:val="0"/>
      <w:divBdr>
        <w:top w:val="none" w:sz="0" w:space="0" w:color="auto"/>
        <w:left w:val="none" w:sz="0" w:space="0" w:color="auto"/>
        <w:bottom w:val="none" w:sz="0" w:space="0" w:color="auto"/>
        <w:right w:val="none" w:sz="0" w:space="0" w:color="auto"/>
      </w:divBdr>
    </w:div>
    <w:div w:id="901216216">
      <w:bodyDiv w:val="1"/>
      <w:marLeft w:val="0"/>
      <w:marRight w:val="0"/>
      <w:marTop w:val="0"/>
      <w:marBottom w:val="0"/>
      <w:divBdr>
        <w:top w:val="none" w:sz="0" w:space="0" w:color="auto"/>
        <w:left w:val="none" w:sz="0" w:space="0" w:color="auto"/>
        <w:bottom w:val="none" w:sz="0" w:space="0" w:color="auto"/>
        <w:right w:val="none" w:sz="0" w:space="0" w:color="auto"/>
      </w:divBdr>
    </w:div>
    <w:div w:id="901217242">
      <w:bodyDiv w:val="1"/>
      <w:marLeft w:val="0"/>
      <w:marRight w:val="0"/>
      <w:marTop w:val="0"/>
      <w:marBottom w:val="0"/>
      <w:divBdr>
        <w:top w:val="none" w:sz="0" w:space="0" w:color="auto"/>
        <w:left w:val="none" w:sz="0" w:space="0" w:color="auto"/>
        <w:bottom w:val="none" w:sz="0" w:space="0" w:color="auto"/>
        <w:right w:val="none" w:sz="0" w:space="0" w:color="auto"/>
      </w:divBdr>
    </w:div>
    <w:div w:id="901259973">
      <w:bodyDiv w:val="1"/>
      <w:marLeft w:val="0"/>
      <w:marRight w:val="0"/>
      <w:marTop w:val="0"/>
      <w:marBottom w:val="0"/>
      <w:divBdr>
        <w:top w:val="none" w:sz="0" w:space="0" w:color="auto"/>
        <w:left w:val="none" w:sz="0" w:space="0" w:color="auto"/>
        <w:bottom w:val="none" w:sz="0" w:space="0" w:color="auto"/>
        <w:right w:val="none" w:sz="0" w:space="0" w:color="auto"/>
      </w:divBdr>
    </w:div>
    <w:div w:id="901326843">
      <w:bodyDiv w:val="1"/>
      <w:marLeft w:val="0"/>
      <w:marRight w:val="0"/>
      <w:marTop w:val="0"/>
      <w:marBottom w:val="0"/>
      <w:divBdr>
        <w:top w:val="none" w:sz="0" w:space="0" w:color="auto"/>
        <w:left w:val="none" w:sz="0" w:space="0" w:color="auto"/>
        <w:bottom w:val="none" w:sz="0" w:space="0" w:color="auto"/>
        <w:right w:val="none" w:sz="0" w:space="0" w:color="auto"/>
      </w:divBdr>
    </w:div>
    <w:div w:id="901450163">
      <w:bodyDiv w:val="1"/>
      <w:marLeft w:val="0"/>
      <w:marRight w:val="0"/>
      <w:marTop w:val="0"/>
      <w:marBottom w:val="0"/>
      <w:divBdr>
        <w:top w:val="none" w:sz="0" w:space="0" w:color="auto"/>
        <w:left w:val="none" w:sz="0" w:space="0" w:color="auto"/>
        <w:bottom w:val="none" w:sz="0" w:space="0" w:color="auto"/>
        <w:right w:val="none" w:sz="0" w:space="0" w:color="auto"/>
      </w:divBdr>
    </w:div>
    <w:div w:id="901670381">
      <w:bodyDiv w:val="1"/>
      <w:marLeft w:val="0"/>
      <w:marRight w:val="0"/>
      <w:marTop w:val="0"/>
      <w:marBottom w:val="0"/>
      <w:divBdr>
        <w:top w:val="none" w:sz="0" w:space="0" w:color="auto"/>
        <w:left w:val="none" w:sz="0" w:space="0" w:color="auto"/>
        <w:bottom w:val="none" w:sz="0" w:space="0" w:color="auto"/>
        <w:right w:val="none" w:sz="0" w:space="0" w:color="auto"/>
      </w:divBdr>
    </w:div>
    <w:div w:id="902447569">
      <w:bodyDiv w:val="1"/>
      <w:marLeft w:val="0"/>
      <w:marRight w:val="0"/>
      <w:marTop w:val="0"/>
      <w:marBottom w:val="0"/>
      <w:divBdr>
        <w:top w:val="none" w:sz="0" w:space="0" w:color="auto"/>
        <w:left w:val="none" w:sz="0" w:space="0" w:color="auto"/>
        <w:bottom w:val="none" w:sz="0" w:space="0" w:color="auto"/>
        <w:right w:val="none" w:sz="0" w:space="0" w:color="auto"/>
      </w:divBdr>
    </w:div>
    <w:div w:id="902713321">
      <w:bodyDiv w:val="1"/>
      <w:marLeft w:val="0"/>
      <w:marRight w:val="0"/>
      <w:marTop w:val="0"/>
      <w:marBottom w:val="0"/>
      <w:divBdr>
        <w:top w:val="none" w:sz="0" w:space="0" w:color="auto"/>
        <w:left w:val="none" w:sz="0" w:space="0" w:color="auto"/>
        <w:bottom w:val="none" w:sz="0" w:space="0" w:color="auto"/>
        <w:right w:val="none" w:sz="0" w:space="0" w:color="auto"/>
      </w:divBdr>
    </w:div>
    <w:div w:id="902759033">
      <w:bodyDiv w:val="1"/>
      <w:marLeft w:val="0"/>
      <w:marRight w:val="0"/>
      <w:marTop w:val="0"/>
      <w:marBottom w:val="0"/>
      <w:divBdr>
        <w:top w:val="none" w:sz="0" w:space="0" w:color="auto"/>
        <w:left w:val="none" w:sz="0" w:space="0" w:color="auto"/>
        <w:bottom w:val="none" w:sz="0" w:space="0" w:color="auto"/>
        <w:right w:val="none" w:sz="0" w:space="0" w:color="auto"/>
      </w:divBdr>
    </w:div>
    <w:div w:id="902790766">
      <w:bodyDiv w:val="1"/>
      <w:marLeft w:val="0"/>
      <w:marRight w:val="0"/>
      <w:marTop w:val="0"/>
      <w:marBottom w:val="0"/>
      <w:divBdr>
        <w:top w:val="none" w:sz="0" w:space="0" w:color="auto"/>
        <w:left w:val="none" w:sz="0" w:space="0" w:color="auto"/>
        <w:bottom w:val="none" w:sz="0" w:space="0" w:color="auto"/>
        <w:right w:val="none" w:sz="0" w:space="0" w:color="auto"/>
      </w:divBdr>
    </w:div>
    <w:div w:id="903296415">
      <w:bodyDiv w:val="1"/>
      <w:marLeft w:val="0"/>
      <w:marRight w:val="0"/>
      <w:marTop w:val="0"/>
      <w:marBottom w:val="0"/>
      <w:divBdr>
        <w:top w:val="none" w:sz="0" w:space="0" w:color="auto"/>
        <w:left w:val="none" w:sz="0" w:space="0" w:color="auto"/>
        <w:bottom w:val="none" w:sz="0" w:space="0" w:color="auto"/>
        <w:right w:val="none" w:sz="0" w:space="0" w:color="auto"/>
      </w:divBdr>
    </w:div>
    <w:div w:id="903762935">
      <w:bodyDiv w:val="1"/>
      <w:marLeft w:val="0"/>
      <w:marRight w:val="0"/>
      <w:marTop w:val="0"/>
      <w:marBottom w:val="0"/>
      <w:divBdr>
        <w:top w:val="none" w:sz="0" w:space="0" w:color="auto"/>
        <w:left w:val="none" w:sz="0" w:space="0" w:color="auto"/>
        <w:bottom w:val="none" w:sz="0" w:space="0" w:color="auto"/>
        <w:right w:val="none" w:sz="0" w:space="0" w:color="auto"/>
      </w:divBdr>
    </w:div>
    <w:div w:id="903836841">
      <w:bodyDiv w:val="1"/>
      <w:marLeft w:val="0"/>
      <w:marRight w:val="0"/>
      <w:marTop w:val="0"/>
      <w:marBottom w:val="0"/>
      <w:divBdr>
        <w:top w:val="none" w:sz="0" w:space="0" w:color="auto"/>
        <w:left w:val="none" w:sz="0" w:space="0" w:color="auto"/>
        <w:bottom w:val="none" w:sz="0" w:space="0" w:color="auto"/>
        <w:right w:val="none" w:sz="0" w:space="0" w:color="auto"/>
      </w:divBdr>
    </w:div>
    <w:div w:id="904145161">
      <w:bodyDiv w:val="1"/>
      <w:marLeft w:val="0"/>
      <w:marRight w:val="0"/>
      <w:marTop w:val="0"/>
      <w:marBottom w:val="0"/>
      <w:divBdr>
        <w:top w:val="none" w:sz="0" w:space="0" w:color="auto"/>
        <w:left w:val="none" w:sz="0" w:space="0" w:color="auto"/>
        <w:bottom w:val="none" w:sz="0" w:space="0" w:color="auto"/>
        <w:right w:val="none" w:sz="0" w:space="0" w:color="auto"/>
      </w:divBdr>
    </w:div>
    <w:div w:id="904216864">
      <w:bodyDiv w:val="1"/>
      <w:marLeft w:val="0"/>
      <w:marRight w:val="0"/>
      <w:marTop w:val="0"/>
      <w:marBottom w:val="0"/>
      <w:divBdr>
        <w:top w:val="none" w:sz="0" w:space="0" w:color="auto"/>
        <w:left w:val="none" w:sz="0" w:space="0" w:color="auto"/>
        <w:bottom w:val="none" w:sz="0" w:space="0" w:color="auto"/>
        <w:right w:val="none" w:sz="0" w:space="0" w:color="auto"/>
      </w:divBdr>
    </w:div>
    <w:div w:id="904415020">
      <w:bodyDiv w:val="1"/>
      <w:marLeft w:val="0"/>
      <w:marRight w:val="0"/>
      <w:marTop w:val="0"/>
      <w:marBottom w:val="0"/>
      <w:divBdr>
        <w:top w:val="none" w:sz="0" w:space="0" w:color="auto"/>
        <w:left w:val="none" w:sz="0" w:space="0" w:color="auto"/>
        <w:bottom w:val="none" w:sz="0" w:space="0" w:color="auto"/>
        <w:right w:val="none" w:sz="0" w:space="0" w:color="auto"/>
      </w:divBdr>
    </w:div>
    <w:div w:id="904490403">
      <w:bodyDiv w:val="1"/>
      <w:marLeft w:val="0"/>
      <w:marRight w:val="0"/>
      <w:marTop w:val="0"/>
      <w:marBottom w:val="0"/>
      <w:divBdr>
        <w:top w:val="none" w:sz="0" w:space="0" w:color="auto"/>
        <w:left w:val="none" w:sz="0" w:space="0" w:color="auto"/>
        <w:bottom w:val="none" w:sz="0" w:space="0" w:color="auto"/>
        <w:right w:val="none" w:sz="0" w:space="0" w:color="auto"/>
      </w:divBdr>
    </w:div>
    <w:div w:id="904493081">
      <w:bodyDiv w:val="1"/>
      <w:marLeft w:val="0"/>
      <w:marRight w:val="0"/>
      <w:marTop w:val="0"/>
      <w:marBottom w:val="0"/>
      <w:divBdr>
        <w:top w:val="none" w:sz="0" w:space="0" w:color="auto"/>
        <w:left w:val="none" w:sz="0" w:space="0" w:color="auto"/>
        <w:bottom w:val="none" w:sz="0" w:space="0" w:color="auto"/>
        <w:right w:val="none" w:sz="0" w:space="0" w:color="auto"/>
      </w:divBdr>
    </w:div>
    <w:div w:id="904530173">
      <w:bodyDiv w:val="1"/>
      <w:marLeft w:val="0"/>
      <w:marRight w:val="0"/>
      <w:marTop w:val="0"/>
      <w:marBottom w:val="0"/>
      <w:divBdr>
        <w:top w:val="none" w:sz="0" w:space="0" w:color="auto"/>
        <w:left w:val="none" w:sz="0" w:space="0" w:color="auto"/>
        <w:bottom w:val="none" w:sz="0" w:space="0" w:color="auto"/>
        <w:right w:val="none" w:sz="0" w:space="0" w:color="auto"/>
      </w:divBdr>
    </w:div>
    <w:div w:id="904797939">
      <w:bodyDiv w:val="1"/>
      <w:marLeft w:val="0"/>
      <w:marRight w:val="0"/>
      <w:marTop w:val="0"/>
      <w:marBottom w:val="0"/>
      <w:divBdr>
        <w:top w:val="none" w:sz="0" w:space="0" w:color="auto"/>
        <w:left w:val="none" w:sz="0" w:space="0" w:color="auto"/>
        <w:bottom w:val="none" w:sz="0" w:space="0" w:color="auto"/>
        <w:right w:val="none" w:sz="0" w:space="0" w:color="auto"/>
      </w:divBdr>
    </w:div>
    <w:div w:id="904877779">
      <w:bodyDiv w:val="1"/>
      <w:marLeft w:val="0"/>
      <w:marRight w:val="0"/>
      <w:marTop w:val="0"/>
      <w:marBottom w:val="0"/>
      <w:divBdr>
        <w:top w:val="none" w:sz="0" w:space="0" w:color="auto"/>
        <w:left w:val="none" w:sz="0" w:space="0" w:color="auto"/>
        <w:bottom w:val="none" w:sz="0" w:space="0" w:color="auto"/>
        <w:right w:val="none" w:sz="0" w:space="0" w:color="auto"/>
      </w:divBdr>
    </w:div>
    <w:div w:id="905185953">
      <w:bodyDiv w:val="1"/>
      <w:marLeft w:val="0"/>
      <w:marRight w:val="0"/>
      <w:marTop w:val="0"/>
      <w:marBottom w:val="0"/>
      <w:divBdr>
        <w:top w:val="none" w:sz="0" w:space="0" w:color="auto"/>
        <w:left w:val="none" w:sz="0" w:space="0" w:color="auto"/>
        <w:bottom w:val="none" w:sz="0" w:space="0" w:color="auto"/>
        <w:right w:val="none" w:sz="0" w:space="0" w:color="auto"/>
      </w:divBdr>
    </w:div>
    <w:div w:id="905189200">
      <w:bodyDiv w:val="1"/>
      <w:marLeft w:val="0"/>
      <w:marRight w:val="0"/>
      <w:marTop w:val="0"/>
      <w:marBottom w:val="0"/>
      <w:divBdr>
        <w:top w:val="none" w:sz="0" w:space="0" w:color="auto"/>
        <w:left w:val="none" w:sz="0" w:space="0" w:color="auto"/>
        <w:bottom w:val="none" w:sz="0" w:space="0" w:color="auto"/>
        <w:right w:val="none" w:sz="0" w:space="0" w:color="auto"/>
      </w:divBdr>
    </w:div>
    <w:div w:id="905260172">
      <w:bodyDiv w:val="1"/>
      <w:marLeft w:val="0"/>
      <w:marRight w:val="0"/>
      <w:marTop w:val="0"/>
      <w:marBottom w:val="0"/>
      <w:divBdr>
        <w:top w:val="none" w:sz="0" w:space="0" w:color="auto"/>
        <w:left w:val="none" w:sz="0" w:space="0" w:color="auto"/>
        <w:bottom w:val="none" w:sz="0" w:space="0" w:color="auto"/>
        <w:right w:val="none" w:sz="0" w:space="0" w:color="auto"/>
      </w:divBdr>
    </w:div>
    <w:div w:id="905260244">
      <w:bodyDiv w:val="1"/>
      <w:marLeft w:val="0"/>
      <w:marRight w:val="0"/>
      <w:marTop w:val="0"/>
      <w:marBottom w:val="0"/>
      <w:divBdr>
        <w:top w:val="none" w:sz="0" w:space="0" w:color="auto"/>
        <w:left w:val="none" w:sz="0" w:space="0" w:color="auto"/>
        <w:bottom w:val="none" w:sz="0" w:space="0" w:color="auto"/>
        <w:right w:val="none" w:sz="0" w:space="0" w:color="auto"/>
      </w:divBdr>
    </w:div>
    <w:div w:id="905337684">
      <w:bodyDiv w:val="1"/>
      <w:marLeft w:val="0"/>
      <w:marRight w:val="0"/>
      <w:marTop w:val="0"/>
      <w:marBottom w:val="0"/>
      <w:divBdr>
        <w:top w:val="none" w:sz="0" w:space="0" w:color="auto"/>
        <w:left w:val="none" w:sz="0" w:space="0" w:color="auto"/>
        <w:bottom w:val="none" w:sz="0" w:space="0" w:color="auto"/>
        <w:right w:val="none" w:sz="0" w:space="0" w:color="auto"/>
      </w:divBdr>
    </w:div>
    <w:div w:id="905384537">
      <w:bodyDiv w:val="1"/>
      <w:marLeft w:val="0"/>
      <w:marRight w:val="0"/>
      <w:marTop w:val="0"/>
      <w:marBottom w:val="0"/>
      <w:divBdr>
        <w:top w:val="none" w:sz="0" w:space="0" w:color="auto"/>
        <w:left w:val="none" w:sz="0" w:space="0" w:color="auto"/>
        <w:bottom w:val="none" w:sz="0" w:space="0" w:color="auto"/>
        <w:right w:val="none" w:sz="0" w:space="0" w:color="auto"/>
      </w:divBdr>
    </w:div>
    <w:div w:id="906375720">
      <w:bodyDiv w:val="1"/>
      <w:marLeft w:val="0"/>
      <w:marRight w:val="0"/>
      <w:marTop w:val="0"/>
      <w:marBottom w:val="0"/>
      <w:divBdr>
        <w:top w:val="none" w:sz="0" w:space="0" w:color="auto"/>
        <w:left w:val="none" w:sz="0" w:space="0" w:color="auto"/>
        <w:bottom w:val="none" w:sz="0" w:space="0" w:color="auto"/>
        <w:right w:val="none" w:sz="0" w:space="0" w:color="auto"/>
      </w:divBdr>
    </w:div>
    <w:div w:id="906576563">
      <w:bodyDiv w:val="1"/>
      <w:marLeft w:val="0"/>
      <w:marRight w:val="0"/>
      <w:marTop w:val="0"/>
      <w:marBottom w:val="0"/>
      <w:divBdr>
        <w:top w:val="none" w:sz="0" w:space="0" w:color="auto"/>
        <w:left w:val="none" w:sz="0" w:space="0" w:color="auto"/>
        <w:bottom w:val="none" w:sz="0" w:space="0" w:color="auto"/>
        <w:right w:val="none" w:sz="0" w:space="0" w:color="auto"/>
      </w:divBdr>
    </w:div>
    <w:div w:id="906722100">
      <w:bodyDiv w:val="1"/>
      <w:marLeft w:val="0"/>
      <w:marRight w:val="0"/>
      <w:marTop w:val="0"/>
      <w:marBottom w:val="0"/>
      <w:divBdr>
        <w:top w:val="none" w:sz="0" w:space="0" w:color="auto"/>
        <w:left w:val="none" w:sz="0" w:space="0" w:color="auto"/>
        <w:bottom w:val="none" w:sz="0" w:space="0" w:color="auto"/>
        <w:right w:val="none" w:sz="0" w:space="0" w:color="auto"/>
      </w:divBdr>
    </w:div>
    <w:div w:id="906888587">
      <w:bodyDiv w:val="1"/>
      <w:marLeft w:val="0"/>
      <w:marRight w:val="0"/>
      <w:marTop w:val="0"/>
      <w:marBottom w:val="0"/>
      <w:divBdr>
        <w:top w:val="none" w:sz="0" w:space="0" w:color="auto"/>
        <w:left w:val="none" w:sz="0" w:space="0" w:color="auto"/>
        <w:bottom w:val="none" w:sz="0" w:space="0" w:color="auto"/>
        <w:right w:val="none" w:sz="0" w:space="0" w:color="auto"/>
      </w:divBdr>
    </w:div>
    <w:div w:id="907347480">
      <w:bodyDiv w:val="1"/>
      <w:marLeft w:val="0"/>
      <w:marRight w:val="0"/>
      <w:marTop w:val="0"/>
      <w:marBottom w:val="0"/>
      <w:divBdr>
        <w:top w:val="none" w:sz="0" w:space="0" w:color="auto"/>
        <w:left w:val="none" w:sz="0" w:space="0" w:color="auto"/>
        <w:bottom w:val="none" w:sz="0" w:space="0" w:color="auto"/>
        <w:right w:val="none" w:sz="0" w:space="0" w:color="auto"/>
      </w:divBdr>
    </w:div>
    <w:div w:id="907496543">
      <w:bodyDiv w:val="1"/>
      <w:marLeft w:val="0"/>
      <w:marRight w:val="0"/>
      <w:marTop w:val="0"/>
      <w:marBottom w:val="0"/>
      <w:divBdr>
        <w:top w:val="none" w:sz="0" w:space="0" w:color="auto"/>
        <w:left w:val="none" w:sz="0" w:space="0" w:color="auto"/>
        <w:bottom w:val="none" w:sz="0" w:space="0" w:color="auto"/>
        <w:right w:val="none" w:sz="0" w:space="0" w:color="auto"/>
      </w:divBdr>
    </w:div>
    <w:div w:id="907570637">
      <w:bodyDiv w:val="1"/>
      <w:marLeft w:val="0"/>
      <w:marRight w:val="0"/>
      <w:marTop w:val="0"/>
      <w:marBottom w:val="0"/>
      <w:divBdr>
        <w:top w:val="none" w:sz="0" w:space="0" w:color="auto"/>
        <w:left w:val="none" w:sz="0" w:space="0" w:color="auto"/>
        <w:bottom w:val="none" w:sz="0" w:space="0" w:color="auto"/>
        <w:right w:val="none" w:sz="0" w:space="0" w:color="auto"/>
      </w:divBdr>
    </w:div>
    <w:div w:id="907614648">
      <w:bodyDiv w:val="1"/>
      <w:marLeft w:val="0"/>
      <w:marRight w:val="0"/>
      <w:marTop w:val="0"/>
      <w:marBottom w:val="0"/>
      <w:divBdr>
        <w:top w:val="none" w:sz="0" w:space="0" w:color="auto"/>
        <w:left w:val="none" w:sz="0" w:space="0" w:color="auto"/>
        <w:bottom w:val="none" w:sz="0" w:space="0" w:color="auto"/>
        <w:right w:val="none" w:sz="0" w:space="0" w:color="auto"/>
      </w:divBdr>
    </w:div>
    <w:div w:id="907812899">
      <w:bodyDiv w:val="1"/>
      <w:marLeft w:val="0"/>
      <w:marRight w:val="0"/>
      <w:marTop w:val="0"/>
      <w:marBottom w:val="0"/>
      <w:divBdr>
        <w:top w:val="none" w:sz="0" w:space="0" w:color="auto"/>
        <w:left w:val="none" w:sz="0" w:space="0" w:color="auto"/>
        <w:bottom w:val="none" w:sz="0" w:space="0" w:color="auto"/>
        <w:right w:val="none" w:sz="0" w:space="0" w:color="auto"/>
      </w:divBdr>
    </w:div>
    <w:div w:id="907882841">
      <w:bodyDiv w:val="1"/>
      <w:marLeft w:val="0"/>
      <w:marRight w:val="0"/>
      <w:marTop w:val="0"/>
      <w:marBottom w:val="0"/>
      <w:divBdr>
        <w:top w:val="none" w:sz="0" w:space="0" w:color="auto"/>
        <w:left w:val="none" w:sz="0" w:space="0" w:color="auto"/>
        <w:bottom w:val="none" w:sz="0" w:space="0" w:color="auto"/>
        <w:right w:val="none" w:sz="0" w:space="0" w:color="auto"/>
      </w:divBdr>
    </w:div>
    <w:div w:id="907884347">
      <w:bodyDiv w:val="1"/>
      <w:marLeft w:val="0"/>
      <w:marRight w:val="0"/>
      <w:marTop w:val="0"/>
      <w:marBottom w:val="0"/>
      <w:divBdr>
        <w:top w:val="none" w:sz="0" w:space="0" w:color="auto"/>
        <w:left w:val="none" w:sz="0" w:space="0" w:color="auto"/>
        <w:bottom w:val="none" w:sz="0" w:space="0" w:color="auto"/>
        <w:right w:val="none" w:sz="0" w:space="0" w:color="auto"/>
      </w:divBdr>
    </w:div>
    <w:div w:id="908347612">
      <w:bodyDiv w:val="1"/>
      <w:marLeft w:val="0"/>
      <w:marRight w:val="0"/>
      <w:marTop w:val="0"/>
      <w:marBottom w:val="0"/>
      <w:divBdr>
        <w:top w:val="none" w:sz="0" w:space="0" w:color="auto"/>
        <w:left w:val="none" w:sz="0" w:space="0" w:color="auto"/>
        <w:bottom w:val="none" w:sz="0" w:space="0" w:color="auto"/>
        <w:right w:val="none" w:sz="0" w:space="0" w:color="auto"/>
      </w:divBdr>
    </w:div>
    <w:div w:id="908535825">
      <w:bodyDiv w:val="1"/>
      <w:marLeft w:val="0"/>
      <w:marRight w:val="0"/>
      <w:marTop w:val="0"/>
      <w:marBottom w:val="0"/>
      <w:divBdr>
        <w:top w:val="none" w:sz="0" w:space="0" w:color="auto"/>
        <w:left w:val="none" w:sz="0" w:space="0" w:color="auto"/>
        <w:bottom w:val="none" w:sz="0" w:space="0" w:color="auto"/>
        <w:right w:val="none" w:sz="0" w:space="0" w:color="auto"/>
      </w:divBdr>
    </w:div>
    <w:div w:id="908537261">
      <w:bodyDiv w:val="1"/>
      <w:marLeft w:val="0"/>
      <w:marRight w:val="0"/>
      <w:marTop w:val="0"/>
      <w:marBottom w:val="0"/>
      <w:divBdr>
        <w:top w:val="none" w:sz="0" w:space="0" w:color="auto"/>
        <w:left w:val="none" w:sz="0" w:space="0" w:color="auto"/>
        <w:bottom w:val="none" w:sz="0" w:space="0" w:color="auto"/>
        <w:right w:val="none" w:sz="0" w:space="0" w:color="auto"/>
      </w:divBdr>
    </w:div>
    <w:div w:id="908539688">
      <w:bodyDiv w:val="1"/>
      <w:marLeft w:val="0"/>
      <w:marRight w:val="0"/>
      <w:marTop w:val="0"/>
      <w:marBottom w:val="0"/>
      <w:divBdr>
        <w:top w:val="none" w:sz="0" w:space="0" w:color="auto"/>
        <w:left w:val="none" w:sz="0" w:space="0" w:color="auto"/>
        <w:bottom w:val="none" w:sz="0" w:space="0" w:color="auto"/>
        <w:right w:val="none" w:sz="0" w:space="0" w:color="auto"/>
      </w:divBdr>
    </w:div>
    <w:div w:id="908661229">
      <w:bodyDiv w:val="1"/>
      <w:marLeft w:val="0"/>
      <w:marRight w:val="0"/>
      <w:marTop w:val="0"/>
      <w:marBottom w:val="0"/>
      <w:divBdr>
        <w:top w:val="none" w:sz="0" w:space="0" w:color="auto"/>
        <w:left w:val="none" w:sz="0" w:space="0" w:color="auto"/>
        <w:bottom w:val="none" w:sz="0" w:space="0" w:color="auto"/>
        <w:right w:val="none" w:sz="0" w:space="0" w:color="auto"/>
      </w:divBdr>
    </w:div>
    <w:div w:id="908923899">
      <w:bodyDiv w:val="1"/>
      <w:marLeft w:val="0"/>
      <w:marRight w:val="0"/>
      <w:marTop w:val="0"/>
      <w:marBottom w:val="0"/>
      <w:divBdr>
        <w:top w:val="none" w:sz="0" w:space="0" w:color="auto"/>
        <w:left w:val="none" w:sz="0" w:space="0" w:color="auto"/>
        <w:bottom w:val="none" w:sz="0" w:space="0" w:color="auto"/>
        <w:right w:val="none" w:sz="0" w:space="0" w:color="auto"/>
      </w:divBdr>
    </w:div>
    <w:div w:id="909075592">
      <w:bodyDiv w:val="1"/>
      <w:marLeft w:val="0"/>
      <w:marRight w:val="0"/>
      <w:marTop w:val="0"/>
      <w:marBottom w:val="0"/>
      <w:divBdr>
        <w:top w:val="none" w:sz="0" w:space="0" w:color="auto"/>
        <w:left w:val="none" w:sz="0" w:space="0" w:color="auto"/>
        <w:bottom w:val="none" w:sz="0" w:space="0" w:color="auto"/>
        <w:right w:val="none" w:sz="0" w:space="0" w:color="auto"/>
      </w:divBdr>
    </w:div>
    <w:div w:id="909120388">
      <w:bodyDiv w:val="1"/>
      <w:marLeft w:val="0"/>
      <w:marRight w:val="0"/>
      <w:marTop w:val="0"/>
      <w:marBottom w:val="0"/>
      <w:divBdr>
        <w:top w:val="none" w:sz="0" w:space="0" w:color="auto"/>
        <w:left w:val="none" w:sz="0" w:space="0" w:color="auto"/>
        <w:bottom w:val="none" w:sz="0" w:space="0" w:color="auto"/>
        <w:right w:val="none" w:sz="0" w:space="0" w:color="auto"/>
      </w:divBdr>
    </w:div>
    <w:div w:id="909267934">
      <w:bodyDiv w:val="1"/>
      <w:marLeft w:val="0"/>
      <w:marRight w:val="0"/>
      <w:marTop w:val="0"/>
      <w:marBottom w:val="0"/>
      <w:divBdr>
        <w:top w:val="none" w:sz="0" w:space="0" w:color="auto"/>
        <w:left w:val="none" w:sz="0" w:space="0" w:color="auto"/>
        <w:bottom w:val="none" w:sz="0" w:space="0" w:color="auto"/>
        <w:right w:val="none" w:sz="0" w:space="0" w:color="auto"/>
      </w:divBdr>
    </w:div>
    <w:div w:id="909383240">
      <w:bodyDiv w:val="1"/>
      <w:marLeft w:val="0"/>
      <w:marRight w:val="0"/>
      <w:marTop w:val="0"/>
      <w:marBottom w:val="0"/>
      <w:divBdr>
        <w:top w:val="none" w:sz="0" w:space="0" w:color="auto"/>
        <w:left w:val="none" w:sz="0" w:space="0" w:color="auto"/>
        <w:bottom w:val="none" w:sz="0" w:space="0" w:color="auto"/>
        <w:right w:val="none" w:sz="0" w:space="0" w:color="auto"/>
      </w:divBdr>
    </w:div>
    <w:div w:id="909462718">
      <w:bodyDiv w:val="1"/>
      <w:marLeft w:val="0"/>
      <w:marRight w:val="0"/>
      <w:marTop w:val="0"/>
      <w:marBottom w:val="0"/>
      <w:divBdr>
        <w:top w:val="none" w:sz="0" w:space="0" w:color="auto"/>
        <w:left w:val="none" w:sz="0" w:space="0" w:color="auto"/>
        <w:bottom w:val="none" w:sz="0" w:space="0" w:color="auto"/>
        <w:right w:val="none" w:sz="0" w:space="0" w:color="auto"/>
      </w:divBdr>
    </w:div>
    <w:div w:id="909658580">
      <w:bodyDiv w:val="1"/>
      <w:marLeft w:val="0"/>
      <w:marRight w:val="0"/>
      <w:marTop w:val="0"/>
      <w:marBottom w:val="0"/>
      <w:divBdr>
        <w:top w:val="none" w:sz="0" w:space="0" w:color="auto"/>
        <w:left w:val="none" w:sz="0" w:space="0" w:color="auto"/>
        <w:bottom w:val="none" w:sz="0" w:space="0" w:color="auto"/>
        <w:right w:val="none" w:sz="0" w:space="0" w:color="auto"/>
      </w:divBdr>
    </w:div>
    <w:div w:id="909777273">
      <w:bodyDiv w:val="1"/>
      <w:marLeft w:val="0"/>
      <w:marRight w:val="0"/>
      <w:marTop w:val="0"/>
      <w:marBottom w:val="0"/>
      <w:divBdr>
        <w:top w:val="none" w:sz="0" w:space="0" w:color="auto"/>
        <w:left w:val="none" w:sz="0" w:space="0" w:color="auto"/>
        <w:bottom w:val="none" w:sz="0" w:space="0" w:color="auto"/>
        <w:right w:val="none" w:sz="0" w:space="0" w:color="auto"/>
      </w:divBdr>
    </w:div>
    <w:div w:id="909927224">
      <w:bodyDiv w:val="1"/>
      <w:marLeft w:val="0"/>
      <w:marRight w:val="0"/>
      <w:marTop w:val="0"/>
      <w:marBottom w:val="0"/>
      <w:divBdr>
        <w:top w:val="none" w:sz="0" w:space="0" w:color="auto"/>
        <w:left w:val="none" w:sz="0" w:space="0" w:color="auto"/>
        <w:bottom w:val="none" w:sz="0" w:space="0" w:color="auto"/>
        <w:right w:val="none" w:sz="0" w:space="0" w:color="auto"/>
      </w:divBdr>
    </w:div>
    <w:div w:id="909997749">
      <w:bodyDiv w:val="1"/>
      <w:marLeft w:val="0"/>
      <w:marRight w:val="0"/>
      <w:marTop w:val="0"/>
      <w:marBottom w:val="0"/>
      <w:divBdr>
        <w:top w:val="none" w:sz="0" w:space="0" w:color="auto"/>
        <w:left w:val="none" w:sz="0" w:space="0" w:color="auto"/>
        <w:bottom w:val="none" w:sz="0" w:space="0" w:color="auto"/>
        <w:right w:val="none" w:sz="0" w:space="0" w:color="auto"/>
      </w:divBdr>
    </w:div>
    <w:div w:id="910306791">
      <w:bodyDiv w:val="1"/>
      <w:marLeft w:val="0"/>
      <w:marRight w:val="0"/>
      <w:marTop w:val="0"/>
      <w:marBottom w:val="0"/>
      <w:divBdr>
        <w:top w:val="none" w:sz="0" w:space="0" w:color="auto"/>
        <w:left w:val="none" w:sz="0" w:space="0" w:color="auto"/>
        <w:bottom w:val="none" w:sz="0" w:space="0" w:color="auto"/>
        <w:right w:val="none" w:sz="0" w:space="0" w:color="auto"/>
      </w:divBdr>
    </w:div>
    <w:div w:id="910623937">
      <w:bodyDiv w:val="1"/>
      <w:marLeft w:val="0"/>
      <w:marRight w:val="0"/>
      <w:marTop w:val="0"/>
      <w:marBottom w:val="0"/>
      <w:divBdr>
        <w:top w:val="none" w:sz="0" w:space="0" w:color="auto"/>
        <w:left w:val="none" w:sz="0" w:space="0" w:color="auto"/>
        <w:bottom w:val="none" w:sz="0" w:space="0" w:color="auto"/>
        <w:right w:val="none" w:sz="0" w:space="0" w:color="auto"/>
      </w:divBdr>
    </w:div>
    <w:div w:id="910964173">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428371">
      <w:bodyDiv w:val="1"/>
      <w:marLeft w:val="0"/>
      <w:marRight w:val="0"/>
      <w:marTop w:val="0"/>
      <w:marBottom w:val="0"/>
      <w:divBdr>
        <w:top w:val="none" w:sz="0" w:space="0" w:color="auto"/>
        <w:left w:val="none" w:sz="0" w:space="0" w:color="auto"/>
        <w:bottom w:val="none" w:sz="0" w:space="0" w:color="auto"/>
        <w:right w:val="none" w:sz="0" w:space="0" w:color="auto"/>
      </w:divBdr>
    </w:div>
    <w:div w:id="911475275">
      <w:bodyDiv w:val="1"/>
      <w:marLeft w:val="0"/>
      <w:marRight w:val="0"/>
      <w:marTop w:val="0"/>
      <w:marBottom w:val="0"/>
      <w:divBdr>
        <w:top w:val="none" w:sz="0" w:space="0" w:color="auto"/>
        <w:left w:val="none" w:sz="0" w:space="0" w:color="auto"/>
        <w:bottom w:val="none" w:sz="0" w:space="0" w:color="auto"/>
        <w:right w:val="none" w:sz="0" w:space="0" w:color="auto"/>
      </w:divBdr>
    </w:div>
    <w:div w:id="911963047">
      <w:bodyDiv w:val="1"/>
      <w:marLeft w:val="0"/>
      <w:marRight w:val="0"/>
      <w:marTop w:val="0"/>
      <w:marBottom w:val="0"/>
      <w:divBdr>
        <w:top w:val="none" w:sz="0" w:space="0" w:color="auto"/>
        <w:left w:val="none" w:sz="0" w:space="0" w:color="auto"/>
        <w:bottom w:val="none" w:sz="0" w:space="0" w:color="auto"/>
        <w:right w:val="none" w:sz="0" w:space="0" w:color="auto"/>
      </w:divBdr>
    </w:div>
    <w:div w:id="912009737">
      <w:bodyDiv w:val="1"/>
      <w:marLeft w:val="0"/>
      <w:marRight w:val="0"/>
      <w:marTop w:val="0"/>
      <w:marBottom w:val="0"/>
      <w:divBdr>
        <w:top w:val="none" w:sz="0" w:space="0" w:color="auto"/>
        <w:left w:val="none" w:sz="0" w:space="0" w:color="auto"/>
        <w:bottom w:val="none" w:sz="0" w:space="0" w:color="auto"/>
        <w:right w:val="none" w:sz="0" w:space="0" w:color="auto"/>
      </w:divBdr>
    </w:div>
    <w:div w:id="912086142">
      <w:bodyDiv w:val="1"/>
      <w:marLeft w:val="0"/>
      <w:marRight w:val="0"/>
      <w:marTop w:val="0"/>
      <w:marBottom w:val="0"/>
      <w:divBdr>
        <w:top w:val="none" w:sz="0" w:space="0" w:color="auto"/>
        <w:left w:val="none" w:sz="0" w:space="0" w:color="auto"/>
        <w:bottom w:val="none" w:sz="0" w:space="0" w:color="auto"/>
        <w:right w:val="none" w:sz="0" w:space="0" w:color="auto"/>
      </w:divBdr>
    </w:div>
    <w:div w:id="912199937">
      <w:bodyDiv w:val="1"/>
      <w:marLeft w:val="0"/>
      <w:marRight w:val="0"/>
      <w:marTop w:val="0"/>
      <w:marBottom w:val="0"/>
      <w:divBdr>
        <w:top w:val="none" w:sz="0" w:space="0" w:color="auto"/>
        <w:left w:val="none" w:sz="0" w:space="0" w:color="auto"/>
        <w:bottom w:val="none" w:sz="0" w:space="0" w:color="auto"/>
        <w:right w:val="none" w:sz="0" w:space="0" w:color="auto"/>
      </w:divBdr>
    </w:div>
    <w:div w:id="912424845">
      <w:bodyDiv w:val="1"/>
      <w:marLeft w:val="0"/>
      <w:marRight w:val="0"/>
      <w:marTop w:val="0"/>
      <w:marBottom w:val="0"/>
      <w:divBdr>
        <w:top w:val="none" w:sz="0" w:space="0" w:color="auto"/>
        <w:left w:val="none" w:sz="0" w:space="0" w:color="auto"/>
        <w:bottom w:val="none" w:sz="0" w:space="0" w:color="auto"/>
        <w:right w:val="none" w:sz="0" w:space="0" w:color="auto"/>
      </w:divBdr>
    </w:div>
    <w:div w:id="912472720">
      <w:bodyDiv w:val="1"/>
      <w:marLeft w:val="0"/>
      <w:marRight w:val="0"/>
      <w:marTop w:val="0"/>
      <w:marBottom w:val="0"/>
      <w:divBdr>
        <w:top w:val="none" w:sz="0" w:space="0" w:color="auto"/>
        <w:left w:val="none" w:sz="0" w:space="0" w:color="auto"/>
        <w:bottom w:val="none" w:sz="0" w:space="0" w:color="auto"/>
        <w:right w:val="none" w:sz="0" w:space="0" w:color="auto"/>
      </w:divBdr>
    </w:div>
    <w:div w:id="912547764">
      <w:bodyDiv w:val="1"/>
      <w:marLeft w:val="0"/>
      <w:marRight w:val="0"/>
      <w:marTop w:val="0"/>
      <w:marBottom w:val="0"/>
      <w:divBdr>
        <w:top w:val="none" w:sz="0" w:space="0" w:color="auto"/>
        <w:left w:val="none" w:sz="0" w:space="0" w:color="auto"/>
        <w:bottom w:val="none" w:sz="0" w:space="0" w:color="auto"/>
        <w:right w:val="none" w:sz="0" w:space="0" w:color="auto"/>
      </w:divBdr>
    </w:div>
    <w:div w:id="912616999">
      <w:bodyDiv w:val="1"/>
      <w:marLeft w:val="0"/>
      <w:marRight w:val="0"/>
      <w:marTop w:val="0"/>
      <w:marBottom w:val="0"/>
      <w:divBdr>
        <w:top w:val="none" w:sz="0" w:space="0" w:color="auto"/>
        <w:left w:val="none" w:sz="0" w:space="0" w:color="auto"/>
        <w:bottom w:val="none" w:sz="0" w:space="0" w:color="auto"/>
        <w:right w:val="none" w:sz="0" w:space="0" w:color="auto"/>
      </w:divBdr>
    </w:div>
    <w:div w:id="912810382">
      <w:bodyDiv w:val="1"/>
      <w:marLeft w:val="0"/>
      <w:marRight w:val="0"/>
      <w:marTop w:val="0"/>
      <w:marBottom w:val="0"/>
      <w:divBdr>
        <w:top w:val="none" w:sz="0" w:space="0" w:color="auto"/>
        <w:left w:val="none" w:sz="0" w:space="0" w:color="auto"/>
        <w:bottom w:val="none" w:sz="0" w:space="0" w:color="auto"/>
        <w:right w:val="none" w:sz="0" w:space="0" w:color="auto"/>
      </w:divBdr>
    </w:div>
    <w:div w:id="912814700">
      <w:bodyDiv w:val="1"/>
      <w:marLeft w:val="0"/>
      <w:marRight w:val="0"/>
      <w:marTop w:val="0"/>
      <w:marBottom w:val="0"/>
      <w:divBdr>
        <w:top w:val="none" w:sz="0" w:space="0" w:color="auto"/>
        <w:left w:val="none" w:sz="0" w:space="0" w:color="auto"/>
        <w:bottom w:val="none" w:sz="0" w:space="0" w:color="auto"/>
        <w:right w:val="none" w:sz="0" w:space="0" w:color="auto"/>
      </w:divBdr>
    </w:div>
    <w:div w:id="912928805">
      <w:bodyDiv w:val="1"/>
      <w:marLeft w:val="0"/>
      <w:marRight w:val="0"/>
      <w:marTop w:val="0"/>
      <w:marBottom w:val="0"/>
      <w:divBdr>
        <w:top w:val="none" w:sz="0" w:space="0" w:color="auto"/>
        <w:left w:val="none" w:sz="0" w:space="0" w:color="auto"/>
        <w:bottom w:val="none" w:sz="0" w:space="0" w:color="auto"/>
        <w:right w:val="none" w:sz="0" w:space="0" w:color="auto"/>
      </w:divBdr>
    </w:div>
    <w:div w:id="912935841">
      <w:bodyDiv w:val="1"/>
      <w:marLeft w:val="0"/>
      <w:marRight w:val="0"/>
      <w:marTop w:val="0"/>
      <w:marBottom w:val="0"/>
      <w:divBdr>
        <w:top w:val="none" w:sz="0" w:space="0" w:color="auto"/>
        <w:left w:val="none" w:sz="0" w:space="0" w:color="auto"/>
        <w:bottom w:val="none" w:sz="0" w:space="0" w:color="auto"/>
        <w:right w:val="none" w:sz="0" w:space="0" w:color="auto"/>
      </w:divBdr>
    </w:div>
    <w:div w:id="912937053">
      <w:bodyDiv w:val="1"/>
      <w:marLeft w:val="0"/>
      <w:marRight w:val="0"/>
      <w:marTop w:val="0"/>
      <w:marBottom w:val="0"/>
      <w:divBdr>
        <w:top w:val="none" w:sz="0" w:space="0" w:color="auto"/>
        <w:left w:val="none" w:sz="0" w:space="0" w:color="auto"/>
        <w:bottom w:val="none" w:sz="0" w:space="0" w:color="auto"/>
        <w:right w:val="none" w:sz="0" w:space="0" w:color="auto"/>
      </w:divBdr>
    </w:div>
    <w:div w:id="913051802">
      <w:bodyDiv w:val="1"/>
      <w:marLeft w:val="0"/>
      <w:marRight w:val="0"/>
      <w:marTop w:val="0"/>
      <w:marBottom w:val="0"/>
      <w:divBdr>
        <w:top w:val="none" w:sz="0" w:space="0" w:color="auto"/>
        <w:left w:val="none" w:sz="0" w:space="0" w:color="auto"/>
        <w:bottom w:val="none" w:sz="0" w:space="0" w:color="auto"/>
        <w:right w:val="none" w:sz="0" w:space="0" w:color="auto"/>
      </w:divBdr>
    </w:div>
    <w:div w:id="913129741">
      <w:bodyDiv w:val="1"/>
      <w:marLeft w:val="0"/>
      <w:marRight w:val="0"/>
      <w:marTop w:val="0"/>
      <w:marBottom w:val="0"/>
      <w:divBdr>
        <w:top w:val="none" w:sz="0" w:space="0" w:color="auto"/>
        <w:left w:val="none" w:sz="0" w:space="0" w:color="auto"/>
        <w:bottom w:val="none" w:sz="0" w:space="0" w:color="auto"/>
        <w:right w:val="none" w:sz="0" w:space="0" w:color="auto"/>
      </w:divBdr>
    </w:div>
    <w:div w:id="913317527">
      <w:bodyDiv w:val="1"/>
      <w:marLeft w:val="0"/>
      <w:marRight w:val="0"/>
      <w:marTop w:val="0"/>
      <w:marBottom w:val="0"/>
      <w:divBdr>
        <w:top w:val="none" w:sz="0" w:space="0" w:color="auto"/>
        <w:left w:val="none" w:sz="0" w:space="0" w:color="auto"/>
        <w:bottom w:val="none" w:sz="0" w:space="0" w:color="auto"/>
        <w:right w:val="none" w:sz="0" w:space="0" w:color="auto"/>
      </w:divBdr>
    </w:div>
    <w:div w:id="913318053">
      <w:bodyDiv w:val="1"/>
      <w:marLeft w:val="0"/>
      <w:marRight w:val="0"/>
      <w:marTop w:val="0"/>
      <w:marBottom w:val="0"/>
      <w:divBdr>
        <w:top w:val="none" w:sz="0" w:space="0" w:color="auto"/>
        <w:left w:val="none" w:sz="0" w:space="0" w:color="auto"/>
        <w:bottom w:val="none" w:sz="0" w:space="0" w:color="auto"/>
        <w:right w:val="none" w:sz="0" w:space="0" w:color="auto"/>
      </w:divBdr>
    </w:div>
    <w:div w:id="913441709">
      <w:bodyDiv w:val="1"/>
      <w:marLeft w:val="0"/>
      <w:marRight w:val="0"/>
      <w:marTop w:val="0"/>
      <w:marBottom w:val="0"/>
      <w:divBdr>
        <w:top w:val="none" w:sz="0" w:space="0" w:color="auto"/>
        <w:left w:val="none" w:sz="0" w:space="0" w:color="auto"/>
        <w:bottom w:val="none" w:sz="0" w:space="0" w:color="auto"/>
        <w:right w:val="none" w:sz="0" w:space="0" w:color="auto"/>
      </w:divBdr>
    </w:div>
    <w:div w:id="913586455">
      <w:bodyDiv w:val="1"/>
      <w:marLeft w:val="0"/>
      <w:marRight w:val="0"/>
      <w:marTop w:val="0"/>
      <w:marBottom w:val="0"/>
      <w:divBdr>
        <w:top w:val="none" w:sz="0" w:space="0" w:color="auto"/>
        <w:left w:val="none" w:sz="0" w:space="0" w:color="auto"/>
        <w:bottom w:val="none" w:sz="0" w:space="0" w:color="auto"/>
        <w:right w:val="none" w:sz="0" w:space="0" w:color="auto"/>
      </w:divBdr>
    </w:div>
    <w:div w:id="913592649">
      <w:bodyDiv w:val="1"/>
      <w:marLeft w:val="0"/>
      <w:marRight w:val="0"/>
      <w:marTop w:val="0"/>
      <w:marBottom w:val="0"/>
      <w:divBdr>
        <w:top w:val="none" w:sz="0" w:space="0" w:color="auto"/>
        <w:left w:val="none" w:sz="0" w:space="0" w:color="auto"/>
        <w:bottom w:val="none" w:sz="0" w:space="0" w:color="auto"/>
        <w:right w:val="none" w:sz="0" w:space="0" w:color="auto"/>
      </w:divBdr>
    </w:div>
    <w:div w:id="913709764">
      <w:bodyDiv w:val="1"/>
      <w:marLeft w:val="0"/>
      <w:marRight w:val="0"/>
      <w:marTop w:val="0"/>
      <w:marBottom w:val="0"/>
      <w:divBdr>
        <w:top w:val="none" w:sz="0" w:space="0" w:color="auto"/>
        <w:left w:val="none" w:sz="0" w:space="0" w:color="auto"/>
        <w:bottom w:val="none" w:sz="0" w:space="0" w:color="auto"/>
        <w:right w:val="none" w:sz="0" w:space="0" w:color="auto"/>
      </w:divBdr>
    </w:div>
    <w:div w:id="913776318">
      <w:bodyDiv w:val="1"/>
      <w:marLeft w:val="0"/>
      <w:marRight w:val="0"/>
      <w:marTop w:val="0"/>
      <w:marBottom w:val="0"/>
      <w:divBdr>
        <w:top w:val="none" w:sz="0" w:space="0" w:color="auto"/>
        <w:left w:val="none" w:sz="0" w:space="0" w:color="auto"/>
        <w:bottom w:val="none" w:sz="0" w:space="0" w:color="auto"/>
        <w:right w:val="none" w:sz="0" w:space="0" w:color="auto"/>
      </w:divBdr>
    </w:div>
    <w:div w:id="913781395">
      <w:bodyDiv w:val="1"/>
      <w:marLeft w:val="0"/>
      <w:marRight w:val="0"/>
      <w:marTop w:val="0"/>
      <w:marBottom w:val="0"/>
      <w:divBdr>
        <w:top w:val="none" w:sz="0" w:space="0" w:color="auto"/>
        <w:left w:val="none" w:sz="0" w:space="0" w:color="auto"/>
        <w:bottom w:val="none" w:sz="0" w:space="0" w:color="auto"/>
        <w:right w:val="none" w:sz="0" w:space="0" w:color="auto"/>
      </w:divBdr>
    </w:div>
    <w:div w:id="913902200">
      <w:bodyDiv w:val="1"/>
      <w:marLeft w:val="0"/>
      <w:marRight w:val="0"/>
      <w:marTop w:val="0"/>
      <w:marBottom w:val="0"/>
      <w:divBdr>
        <w:top w:val="none" w:sz="0" w:space="0" w:color="auto"/>
        <w:left w:val="none" w:sz="0" w:space="0" w:color="auto"/>
        <w:bottom w:val="none" w:sz="0" w:space="0" w:color="auto"/>
        <w:right w:val="none" w:sz="0" w:space="0" w:color="auto"/>
      </w:divBdr>
    </w:div>
    <w:div w:id="913971005">
      <w:bodyDiv w:val="1"/>
      <w:marLeft w:val="0"/>
      <w:marRight w:val="0"/>
      <w:marTop w:val="0"/>
      <w:marBottom w:val="0"/>
      <w:divBdr>
        <w:top w:val="none" w:sz="0" w:space="0" w:color="auto"/>
        <w:left w:val="none" w:sz="0" w:space="0" w:color="auto"/>
        <w:bottom w:val="none" w:sz="0" w:space="0" w:color="auto"/>
        <w:right w:val="none" w:sz="0" w:space="0" w:color="auto"/>
      </w:divBdr>
    </w:div>
    <w:div w:id="913972573">
      <w:bodyDiv w:val="1"/>
      <w:marLeft w:val="0"/>
      <w:marRight w:val="0"/>
      <w:marTop w:val="0"/>
      <w:marBottom w:val="0"/>
      <w:divBdr>
        <w:top w:val="none" w:sz="0" w:space="0" w:color="auto"/>
        <w:left w:val="none" w:sz="0" w:space="0" w:color="auto"/>
        <w:bottom w:val="none" w:sz="0" w:space="0" w:color="auto"/>
        <w:right w:val="none" w:sz="0" w:space="0" w:color="auto"/>
      </w:divBdr>
    </w:div>
    <w:div w:id="914169179">
      <w:bodyDiv w:val="1"/>
      <w:marLeft w:val="0"/>
      <w:marRight w:val="0"/>
      <w:marTop w:val="0"/>
      <w:marBottom w:val="0"/>
      <w:divBdr>
        <w:top w:val="none" w:sz="0" w:space="0" w:color="auto"/>
        <w:left w:val="none" w:sz="0" w:space="0" w:color="auto"/>
        <w:bottom w:val="none" w:sz="0" w:space="0" w:color="auto"/>
        <w:right w:val="none" w:sz="0" w:space="0" w:color="auto"/>
      </w:divBdr>
    </w:div>
    <w:div w:id="914169874">
      <w:bodyDiv w:val="1"/>
      <w:marLeft w:val="0"/>
      <w:marRight w:val="0"/>
      <w:marTop w:val="0"/>
      <w:marBottom w:val="0"/>
      <w:divBdr>
        <w:top w:val="none" w:sz="0" w:space="0" w:color="auto"/>
        <w:left w:val="none" w:sz="0" w:space="0" w:color="auto"/>
        <w:bottom w:val="none" w:sz="0" w:space="0" w:color="auto"/>
        <w:right w:val="none" w:sz="0" w:space="0" w:color="auto"/>
      </w:divBdr>
    </w:div>
    <w:div w:id="914432812">
      <w:bodyDiv w:val="1"/>
      <w:marLeft w:val="0"/>
      <w:marRight w:val="0"/>
      <w:marTop w:val="0"/>
      <w:marBottom w:val="0"/>
      <w:divBdr>
        <w:top w:val="none" w:sz="0" w:space="0" w:color="auto"/>
        <w:left w:val="none" w:sz="0" w:space="0" w:color="auto"/>
        <w:bottom w:val="none" w:sz="0" w:space="0" w:color="auto"/>
        <w:right w:val="none" w:sz="0" w:space="0" w:color="auto"/>
      </w:divBdr>
    </w:div>
    <w:div w:id="914513337">
      <w:bodyDiv w:val="1"/>
      <w:marLeft w:val="0"/>
      <w:marRight w:val="0"/>
      <w:marTop w:val="0"/>
      <w:marBottom w:val="0"/>
      <w:divBdr>
        <w:top w:val="none" w:sz="0" w:space="0" w:color="auto"/>
        <w:left w:val="none" w:sz="0" w:space="0" w:color="auto"/>
        <w:bottom w:val="none" w:sz="0" w:space="0" w:color="auto"/>
        <w:right w:val="none" w:sz="0" w:space="0" w:color="auto"/>
      </w:divBdr>
    </w:div>
    <w:div w:id="915166256">
      <w:bodyDiv w:val="1"/>
      <w:marLeft w:val="0"/>
      <w:marRight w:val="0"/>
      <w:marTop w:val="0"/>
      <w:marBottom w:val="0"/>
      <w:divBdr>
        <w:top w:val="none" w:sz="0" w:space="0" w:color="auto"/>
        <w:left w:val="none" w:sz="0" w:space="0" w:color="auto"/>
        <w:bottom w:val="none" w:sz="0" w:space="0" w:color="auto"/>
        <w:right w:val="none" w:sz="0" w:space="0" w:color="auto"/>
      </w:divBdr>
    </w:div>
    <w:div w:id="915439076">
      <w:bodyDiv w:val="1"/>
      <w:marLeft w:val="0"/>
      <w:marRight w:val="0"/>
      <w:marTop w:val="0"/>
      <w:marBottom w:val="0"/>
      <w:divBdr>
        <w:top w:val="none" w:sz="0" w:space="0" w:color="auto"/>
        <w:left w:val="none" w:sz="0" w:space="0" w:color="auto"/>
        <w:bottom w:val="none" w:sz="0" w:space="0" w:color="auto"/>
        <w:right w:val="none" w:sz="0" w:space="0" w:color="auto"/>
      </w:divBdr>
    </w:div>
    <w:div w:id="915552675">
      <w:bodyDiv w:val="1"/>
      <w:marLeft w:val="0"/>
      <w:marRight w:val="0"/>
      <w:marTop w:val="0"/>
      <w:marBottom w:val="0"/>
      <w:divBdr>
        <w:top w:val="none" w:sz="0" w:space="0" w:color="auto"/>
        <w:left w:val="none" w:sz="0" w:space="0" w:color="auto"/>
        <w:bottom w:val="none" w:sz="0" w:space="0" w:color="auto"/>
        <w:right w:val="none" w:sz="0" w:space="0" w:color="auto"/>
      </w:divBdr>
    </w:div>
    <w:div w:id="915553087">
      <w:bodyDiv w:val="1"/>
      <w:marLeft w:val="0"/>
      <w:marRight w:val="0"/>
      <w:marTop w:val="0"/>
      <w:marBottom w:val="0"/>
      <w:divBdr>
        <w:top w:val="none" w:sz="0" w:space="0" w:color="auto"/>
        <w:left w:val="none" w:sz="0" w:space="0" w:color="auto"/>
        <w:bottom w:val="none" w:sz="0" w:space="0" w:color="auto"/>
        <w:right w:val="none" w:sz="0" w:space="0" w:color="auto"/>
      </w:divBdr>
    </w:div>
    <w:div w:id="915554398">
      <w:bodyDiv w:val="1"/>
      <w:marLeft w:val="0"/>
      <w:marRight w:val="0"/>
      <w:marTop w:val="0"/>
      <w:marBottom w:val="0"/>
      <w:divBdr>
        <w:top w:val="none" w:sz="0" w:space="0" w:color="auto"/>
        <w:left w:val="none" w:sz="0" w:space="0" w:color="auto"/>
        <w:bottom w:val="none" w:sz="0" w:space="0" w:color="auto"/>
        <w:right w:val="none" w:sz="0" w:space="0" w:color="auto"/>
      </w:divBdr>
    </w:div>
    <w:div w:id="915670545">
      <w:bodyDiv w:val="1"/>
      <w:marLeft w:val="0"/>
      <w:marRight w:val="0"/>
      <w:marTop w:val="0"/>
      <w:marBottom w:val="0"/>
      <w:divBdr>
        <w:top w:val="none" w:sz="0" w:space="0" w:color="auto"/>
        <w:left w:val="none" w:sz="0" w:space="0" w:color="auto"/>
        <w:bottom w:val="none" w:sz="0" w:space="0" w:color="auto"/>
        <w:right w:val="none" w:sz="0" w:space="0" w:color="auto"/>
      </w:divBdr>
    </w:div>
    <w:div w:id="915674814">
      <w:bodyDiv w:val="1"/>
      <w:marLeft w:val="0"/>
      <w:marRight w:val="0"/>
      <w:marTop w:val="0"/>
      <w:marBottom w:val="0"/>
      <w:divBdr>
        <w:top w:val="none" w:sz="0" w:space="0" w:color="auto"/>
        <w:left w:val="none" w:sz="0" w:space="0" w:color="auto"/>
        <w:bottom w:val="none" w:sz="0" w:space="0" w:color="auto"/>
        <w:right w:val="none" w:sz="0" w:space="0" w:color="auto"/>
      </w:divBdr>
    </w:div>
    <w:div w:id="915748300">
      <w:bodyDiv w:val="1"/>
      <w:marLeft w:val="0"/>
      <w:marRight w:val="0"/>
      <w:marTop w:val="0"/>
      <w:marBottom w:val="0"/>
      <w:divBdr>
        <w:top w:val="none" w:sz="0" w:space="0" w:color="auto"/>
        <w:left w:val="none" w:sz="0" w:space="0" w:color="auto"/>
        <w:bottom w:val="none" w:sz="0" w:space="0" w:color="auto"/>
        <w:right w:val="none" w:sz="0" w:space="0" w:color="auto"/>
      </w:divBdr>
    </w:div>
    <w:div w:id="915822253">
      <w:bodyDiv w:val="1"/>
      <w:marLeft w:val="0"/>
      <w:marRight w:val="0"/>
      <w:marTop w:val="0"/>
      <w:marBottom w:val="0"/>
      <w:divBdr>
        <w:top w:val="none" w:sz="0" w:space="0" w:color="auto"/>
        <w:left w:val="none" w:sz="0" w:space="0" w:color="auto"/>
        <w:bottom w:val="none" w:sz="0" w:space="0" w:color="auto"/>
        <w:right w:val="none" w:sz="0" w:space="0" w:color="auto"/>
      </w:divBdr>
    </w:div>
    <w:div w:id="916329034">
      <w:bodyDiv w:val="1"/>
      <w:marLeft w:val="0"/>
      <w:marRight w:val="0"/>
      <w:marTop w:val="0"/>
      <w:marBottom w:val="0"/>
      <w:divBdr>
        <w:top w:val="none" w:sz="0" w:space="0" w:color="auto"/>
        <w:left w:val="none" w:sz="0" w:space="0" w:color="auto"/>
        <w:bottom w:val="none" w:sz="0" w:space="0" w:color="auto"/>
        <w:right w:val="none" w:sz="0" w:space="0" w:color="auto"/>
      </w:divBdr>
    </w:div>
    <w:div w:id="916474635">
      <w:bodyDiv w:val="1"/>
      <w:marLeft w:val="0"/>
      <w:marRight w:val="0"/>
      <w:marTop w:val="0"/>
      <w:marBottom w:val="0"/>
      <w:divBdr>
        <w:top w:val="none" w:sz="0" w:space="0" w:color="auto"/>
        <w:left w:val="none" w:sz="0" w:space="0" w:color="auto"/>
        <w:bottom w:val="none" w:sz="0" w:space="0" w:color="auto"/>
        <w:right w:val="none" w:sz="0" w:space="0" w:color="auto"/>
      </w:divBdr>
    </w:div>
    <w:div w:id="916520999">
      <w:bodyDiv w:val="1"/>
      <w:marLeft w:val="0"/>
      <w:marRight w:val="0"/>
      <w:marTop w:val="0"/>
      <w:marBottom w:val="0"/>
      <w:divBdr>
        <w:top w:val="none" w:sz="0" w:space="0" w:color="auto"/>
        <w:left w:val="none" w:sz="0" w:space="0" w:color="auto"/>
        <w:bottom w:val="none" w:sz="0" w:space="0" w:color="auto"/>
        <w:right w:val="none" w:sz="0" w:space="0" w:color="auto"/>
      </w:divBdr>
    </w:div>
    <w:div w:id="916598741">
      <w:bodyDiv w:val="1"/>
      <w:marLeft w:val="0"/>
      <w:marRight w:val="0"/>
      <w:marTop w:val="0"/>
      <w:marBottom w:val="0"/>
      <w:divBdr>
        <w:top w:val="none" w:sz="0" w:space="0" w:color="auto"/>
        <w:left w:val="none" w:sz="0" w:space="0" w:color="auto"/>
        <w:bottom w:val="none" w:sz="0" w:space="0" w:color="auto"/>
        <w:right w:val="none" w:sz="0" w:space="0" w:color="auto"/>
      </w:divBdr>
    </w:div>
    <w:div w:id="916982606">
      <w:bodyDiv w:val="1"/>
      <w:marLeft w:val="0"/>
      <w:marRight w:val="0"/>
      <w:marTop w:val="0"/>
      <w:marBottom w:val="0"/>
      <w:divBdr>
        <w:top w:val="none" w:sz="0" w:space="0" w:color="auto"/>
        <w:left w:val="none" w:sz="0" w:space="0" w:color="auto"/>
        <w:bottom w:val="none" w:sz="0" w:space="0" w:color="auto"/>
        <w:right w:val="none" w:sz="0" w:space="0" w:color="auto"/>
      </w:divBdr>
    </w:div>
    <w:div w:id="917010867">
      <w:bodyDiv w:val="1"/>
      <w:marLeft w:val="0"/>
      <w:marRight w:val="0"/>
      <w:marTop w:val="0"/>
      <w:marBottom w:val="0"/>
      <w:divBdr>
        <w:top w:val="none" w:sz="0" w:space="0" w:color="auto"/>
        <w:left w:val="none" w:sz="0" w:space="0" w:color="auto"/>
        <w:bottom w:val="none" w:sz="0" w:space="0" w:color="auto"/>
        <w:right w:val="none" w:sz="0" w:space="0" w:color="auto"/>
      </w:divBdr>
    </w:div>
    <w:div w:id="917056220">
      <w:bodyDiv w:val="1"/>
      <w:marLeft w:val="0"/>
      <w:marRight w:val="0"/>
      <w:marTop w:val="0"/>
      <w:marBottom w:val="0"/>
      <w:divBdr>
        <w:top w:val="none" w:sz="0" w:space="0" w:color="auto"/>
        <w:left w:val="none" w:sz="0" w:space="0" w:color="auto"/>
        <w:bottom w:val="none" w:sz="0" w:space="0" w:color="auto"/>
        <w:right w:val="none" w:sz="0" w:space="0" w:color="auto"/>
      </w:divBdr>
    </w:div>
    <w:div w:id="917056836">
      <w:bodyDiv w:val="1"/>
      <w:marLeft w:val="0"/>
      <w:marRight w:val="0"/>
      <w:marTop w:val="0"/>
      <w:marBottom w:val="0"/>
      <w:divBdr>
        <w:top w:val="none" w:sz="0" w:space="0" w:color="auto"/>
        <w:left w:val="none" w:sz="0" w:space="0" w:color="auto"/>
        <w:bottom w:val="none" w:sz="0" w:space="0" w:color="auto"/>
        <w:right w:val="none" w:sz="0" w:space="0" w:color="auto"/>
      </w:divBdr>
    </w:div>
    <w:div w:id="917133165">
      <w:bodyDiv w:val="1"/>
      <w:marLeft w:val="0"/>
      <w:marRight w:val="0"/>
      <w:marTop w:val="0"/>
      <w:marBottom w:val="0"/>
      <w:divBdr>
        <w:top w:val="none" w:sz="0" w:space="0" w:color="auto"/>
        <w:left w:val="none" w:sz="0" w:space="0" w:color="auto"/>
        <w:bottom w:val="none" w:sz="0" w:space="0" w:color="auto"/>
        <w:right w:val="none" w:sz="0" w:space="0" w:color="auto"/>
      </w:divBdr>
    </w:div>
    <w:div w:id="917203466">
      <w:bodyDiv w:val="1"/>
      <w:marLeft w:val="0"/>
      <w:marRight w:val="0"/>
      <w:marTop w:val="0"/>
      <w:marBottom w:val="0"/>
      <w:divBdr>
        <w:top w:val="none" w:sz="0" w:space="0" w:color="auto"/>
        <w:left w:val="none" w:sz="0" w:space="0" w:color="auto"/>
        <w:bottom w:val="none" w:sz="0" w:space="0" w:color="auto"/>
        <w:right w:val="none" w:sz="0" w:space="0" w:color="auto"/>
      </w:divBdr>
    </w:div>
    <w:div w:id="917253161">
      <w:bodyDiv w:val="1"/>
      <w:marLeft w:val="0"/>
      <w:marRight w:val="0"/>
      <w:marTop w:val="0"/>
      <w:marBottom w:val="0"/>
      <w:divBdr>
        <w:top w:val="none" w:sz="0" w:space="0" w:color="auto"/>
        <w:left w:val="none" w:sz="0" w:space="0" w:color="auto"/>
        <w:bottom w:val="none" w:sz="0" w:space="0" w:color="auto"/>
        <w:right w:val="none" w:sz="0" w:space="0" w:color="auto"/>
      </w:divBdr>
    </w:div>
    <w:div w:id="917405130">
      <w:bodyDiv w:val="1"/>
      <w:marLeft w:val="0"/>
      <w:marRight w:val="0"/>
      <w:marTop w:val="0"/>
      <w:marBottom w:val="0"/>
      <w:divBdr>
        <w:top w:val="none" w:sz="0" w:space="0" w:color="auto"/>
        <w:left w:val="none" w:sz="0" w:space="0" w:color="auto"/>
        <w:bottom w:val="none" w:sz="0" w:space="0" w:color="auto"/>
        <w:right w:val="none" w:sz="0" w:space="0" w:color="auto"/>
      </w:divBdr>
    </w:div>
    <w:div w:id="917518365">
      <w:bodyDiv w:val="1"/>
      <w:marLeft w:val="0"/>
      <w:marRight w:val="0"/>
      <w:marTop w:val="0"/>
      <w:marBottom w:val="0"/>
      <w:divBdr>
        <w:top w:val="none" w:sz="0" w:space="0" w:color="auto"/>
        <w:left w:val="none" w:sz="0" w:space="0" w:color="auto"/>
        <w:bottom w:val="none" w:sz="0" w:space="0" w:color="auto"/>
        <w:right w:val="none" w:sz="0" w:space="0" w:color="auto"/>
      </w:divBdr>
    </w:div>
    <w:div w:id="917904599">
      <w:bodyDiv w:val="1"/>
      <w:marLeft w:val="0"/>
      <w:marRight w:val="0"/>
      <w:marTop w:val="0"/>
      <w:marBottom w:val="0"/>
      <w:divBdr>
        <w:top w:val="none" w:sz="0" w:space="0" w:color="auto"/>
        <w:left w:val="none" w:sz="0" w:space="0" w:color="auto"/>
        <w:bottom w:val="none" w:sz="0" w:space="0" w:color="auto"/>
        <w:right w:val="none" w:sz="0" w:space="0" w:color="auto"/>
      </w:divBdr>
    </w:div>
    <w:div w:id="917908631">
      <w:bodyDiv w:val="1"/>
      <w:marLeft w:val="0"/>
      <w:marRight w:val="0"/>
      <w:marTop w:val="0"/>
      <w:marBottom w:val="0"/>
      <w:divBdr>
        <w:top w:val="none" w:sz="0" w:space="0" w:color="auto"/>
        <w:left w:val="none" w:sz="0" w:space="0" w:color="auto"/>
        <w:bottom w:val="none" w:sz="0" w:space="0" w:color="auto"/>
        <w:right w:val="none" w:sz="0" w:space="0" w:color="auto"/>
      </w:divBdr>
    </w:div>
    <w:div w:id="917980015">
      <w:bodyDiv w:val="1"/>
      <w:marLeft w:val="0"/>
      <w:marRight w:val="0"/>
      <w:marTop w:val="0"/>
      <w:marBottom w:val="0"/>
      <w:divBdr>
        <w:top w:val="none" w:sz="0" w:space="0" w:color="auto"/>
        <w:left w:val="none" w:sz="0" w:space="0" w:color="auto"/>
        <w:bottom w:val="none" w:sz="0" w:space="0" w:color="auto"/>
        <w:right w:val="none" w:sz="0" w:space="0" w:color="auto"/>
      </w:divBdr>
    </w:div>
    <w:div w:id="918369009">
      <w:bodyDiv w:val="1"/>
      <w:marLeft w:val="0"/>
      <w:marRight w:val="0"/>
      <w:marTop w:val="0"/>
      <w:marBottom w:val="0"/>
      <w:divBdr>
        <w:top w:val="none" w:sz="0" w:space="0" w:color="auto"/>
        <w:left w:val="none" w:sz="0" w:space="0" w:color="auto"/>
        <w:bottom w:val="none" w:sz="0" w:space="0" w:color="auto"/>
        <w:right w:val="none" w:sz="0" w:space="0" w:color="auto"/>
      </w:divBdr>
    </w:div>
    <w:div w:id="918556720">
      <w:bodyDiv w:val="1"/>
      <w:marLeft w:val="0"/>
      <w:marRight w:val="0"/>
      <w:marTop w:val="0"/>
      <w:marBottom w:val="0"/>
      <w:divBdr>
        <w:top w:val="none" w:sz="0" w:space="0" w:color="auto"/>
        <w:left w:val="none" w:sz="0" w:space="0" w:color="auto"/>
        <w:bottom w:val="none" w:sz="0" w:space="0" w:color="auto"/>
        <w:right w:val="none" w:sz="0" w:space="0" w:color="auto"/>
      </w:divBdr>
    </w:div>
    <w:div w:id="918711209">
      <w:bodyDiv w:val="1"/>
      <w:marLeft w:val="0"/>
      <w:marRight w:val="0"/>
      <w:marTop w:val="0"/>
      <w:marBottom w:val="0"/>
      <w:divBdr>
        <w:top w:val="none" w:sz="0" w:space="0" w:color="auto"/>
        <w:left w:val="none" w:sz="0" w:space="0" w:color="auto"/>
        <w:bottom w:val="none" w:sz="0" w:space="0" w:color="auto"/>
        <w:right w:val="none" w:sz="0" w:space="0" w:color="auto"/>
      </w:divBdr>
    </w:div>
    <w:div w:id="918903901">
      <w:bodyDiv w:val="1"/>
      <w:marLeft w:val="0"/>
      <w:marRight w:val="0"/>
      <w:marTop w:val="0"/>
      <w:marBottom w:val="0"/>
      <w:divBdr>
        <w:top w:val="none" w:sz="0" w:space="0" w:color="auto"/>
        <w:left w:val="none" w:sz="0" w:space="0" w:color="auto"/>
        <w:bottom w:val="none" w:sz="0" w:space="0" w:color="auto"/>
        <w:right w:val="none" w:sz="0" w:space="0" w:color="auto"/>
      </w:divBdr>
    </w:div>
    <w:div w:id="918950089">
      <w:bodyDiv w:val="1"/>
      <w:marLeft w:val="0"/>
      <w:marRight w:val="0"/>
      <w:marTop w:val="0"/>
      <w:marBottom w:val="0"/>
      <w:divBdr>
        <w:top w:val="none" w:sz="0" w:space="0" w:color="auto"/>
        <w:left w:val="none" w:sz="0" w:space="0" w:color="auto"/>
        <w:bottom w:val="none" w:sz="0" w:space="0" w:color="auto"/>
        <w:right w:val="none" w:sz="0" w:space="0" w:color="auto"/>
      </w:divBdr>
    </w:div>
    <w:div w:id="919026694">
      <w:bodyDiv w:val="1"/>
      <w:marLeft w:val="0"/>
      <w:marRight w:val="0"/>
      <w:marTop w:val="0"/>
      <w:marBottom w:val="0"/>
      <w:divBdr>
        <w:top w:val="none" w:sz="0" w:space="0" w:color="auto"/>
        <w:left w:val="none" w:sz="0" w:space="0" w:color="auto"/>
        <w:bottom w:val="none" w:sz="0" w:space="0" w:color="auto"/>
        <w:right w:val="none" w:sz="0" w:space="0" w:color="auto"/>
      </w:divBdr>
    </w:div>
    <w:div w:id="919288134">
      <w:bodyDiv w:val="1"/>
      <w:marLeft w:val="0"/>
      <w:marRight w:val="0"/>
      <w:marTop w:val="0"/>
      <w:marBottom w:val="0"/>
      <w:divBdr>
        <w:top w:val="none" w:sz="0" w:space="0" w:color="auto"/>
        <w:left w:val="none" w:sz="0" w:space="0" w:color="auto"/>
        <w:bottom w:val="none" w:sz="0" w:space="0" w:color="auto"/>
        <w:right w:val="none" w:sz="0" w:space="0" w:color="auto"/>
      </w:divBdr>
    </w:div>
    <w:div w:id="919607164">
      <w:bodyDiv w:val="1"/>
      <w:marLeft w:val="0"/>
      <w:marRight w:val="0"/>
      <w:marTop w:val="0"/>
      <w:marBottom w:val="0"/>
      <w:divBdr>
        <w:top w:val="none" w:sz="0" w:space="0" w:color="auto"/>
        <w:left w:val="none" w:sz="0" w:space="0" w:color="auto"/>
        <w:bottom w:val="none" w:sz="0" w:space="0" w:color="auto"/>
        <w:right w:val="none" w:sz="0" w:space="0" w:color="auto"/>
      </w:divBdr>
    </w:div>
    <w:div w:id="919675924">
      <w:bodyDiv w:val="1"/>
      <w:marLeft w:val="0"/>
      <w:marRight w:val="0"/>
      <w:marTop w:val="0"/>
      <w:marBottom w:val="0"/>
      <w:divBdr>
        <w:top w:val="none" w:sz="0" w:space="0" w:color="auto"/>
        <w:left w:val="none" w:sz="0" w:space="0" w:color="auto"/>
        <w:bottom w:val="none" w:sz="0" w:space="0" w:color="auto"/>
        <w:right w:val="none" w:sz="0" w:space="0" w:color="auto"/>
      </w:divBdr>
    </w:div>
    <w:div w:id="920218444">
      <w:bodyDiv w:val="1"/>
      <w:marLeft w:val="0"/>
      <w:marRight w:val="0"/>
      <w:marTop w:val="0"/>
      <w:marBottom w:val="0"/>
      <w:divBdr>
        <w:top w:val="none" w:sz="0" w:space="0" w:color="auto"/>
        <w:left w:val="none" w:sz="0" w:space="0" w:color="auto"/>
        <w:bottom w:val="none" w:sz="0" w:space="0" w:color="auto"/>
        <w:right w:val="none" w:sz="0" w:space="0" w:color="auto"/>
      </w:divBdr>
    </w:div>
    <w:div w:id="920330651">
      <w:bodyDiv w:val="1"/>
      <w:marLeft w:val="0"/>
      <w:marRight w:val="0"/>
      <w:marTop w:val="0"/>
      <w:marBottom w:val="0"/>
      <w:divBdr>
        <w:top w:val="none" w:sz="0" w:space="0" w:color="auto"/>
        <w:left w:val="none" w:sz="0" w:space="0" w:color="auto"/>
        <w:bottom w:val="none" w:sz="0" w:space="0" w:color="auto"/>
        <w:right w:val="none" w:sz="0" w:space="0" w:color="auto"/>
      </w:divBdr>
    </w:div>
    <w:div w:id="920336063">
      <w:bodyDiv w:val="1"/>
      <w:marLeft w:val="0"/>
      <w:marRight w:val="0"/>
      <w:marTop w:val="0"/>
      <w:marBottom w:val="0"/>
      <w:divBdr>
        <w:top w:val="none" w:sz="0" w:space="0" w:color="auto"/>
        <w:left w:val="none" w:sz="0" w:space="0" w:color="auto"/>
        <w:bottom w:val="none" w:sz="0" w:space="0" w:color="auto"/>
        <w:right w:val="none" w:sz="0" w:space="0" w:color="auto"/>
      </w:divBdr>
    </w:div>
    <w:div w:id="920598726">
      <w:bodyDiv w:val="1"/>
      <w:marLeft w:val="0"/>
      <w:marRight w:val="0"/>
      <w:marTop w:val="0"/>
      <w:marBottom w:val="0"/>
      <w:divBdr>
        <w:top w:val="none" w:sz="0" w:space="0" w:color="auto"/>
        <w:left w:val="none" w:sz="0" w:space="0" w:color="auto"/>
        <w:bottom w:val="none" w:sz="0" w:space="0" w:color="auto"/>
        <w:right w:val="none" w:sz="0" w:space="0" w:color="auto"/>
      </w:divBdr>
    </w:div>
    <w:div w:id="920677344">
      <w:bodyDiv w:val="1"/>
      <w:marLeft w:val="0"/>
      <w:marRight w:val="0"/>
      <w:marTop w:val="0"/>
      <w:marBottom w:val="0"/>
      <w:divBdr>
        <w:top w:val="none" w:sz="0" w:space="0" w:color="auto"/>
        <w:left w:val="none" w:sz="0" w:space="0" w:color="auto"/>
        <w:bottom w:val="none" w:sz="0" w:space="0" w:color="auto"/>
        <w:right w:val="none" w:sz="0" w:space="0" w:color="auto"/>
      </w:divBdr>
    </w:div>
    <w:div w:id="920792402">
      <w:bodyDiv w:val="1"/>
      <w:marLeft w:val="0"/>
      <w:marRight w:val="0"/>
      <w:marTop w:val="0"/>
      <w:marBottom w:val="0"/>
      <w:divBdr>
        <w:top w:val="none" w:sz="0" w:space="0" w:color="auto"/>
        <w:left w:val="none" w:sz="0" w:space="0" w:color="auto"/>
        <w:bottom w:val="none" w:sz="0" w:space="0" w:color="auto"/>
        <w:right w:val="none" w:sz="0" w:space="0" w:color="auto"/>
      </w:divBdr>
    </w:div>
    <w:div w:id="920799574">
      <w:bodyDiv w:val="1"/>
      <w:marLeft w:val="0"/>
      <w:marRight w:val="0"/>
      <w:marTop w:val="0"/>
      <w:marBottom w:val="0"/>
      <w:divBdr>
        <w:top w:val="none" w:sz="0" w:space="0" w:color="auto"/>
        <w:left w:val="none" w:sz="0" w:space="0" w:color="auto"/>
        <w:bottom w:val="none" w:sz="0" w:space="0" w:color="auto"/>
        <w:right w:val="none" w:sz="0" w:space="0" w:color="auto"/>
      </w:divBdr>
    </w:div>
    <w:div w:id="921766667">
      <w:bodyDiv w:val="1"/>
      <w:marLeft w:val="0"/>
      <w:marRight w:val="0"/>
      <w:marTop w:val="0"/>
      <w:marBottom w:val="0"/>
      <w:divBdr>
        <w:top w:val="none" w:sz="0" w:space="0" w:color="auto"/>
        <w:left w:val="none" w:sz="0" w:space="0" w:color="auto"/>
        <w:bottom w:val="none" w:sz="0" w:space="0" w:color="auto"/>
        <w:right w:val="none" w:sz="0" w:space="0" w:color="auto"/>
      </w:divBdr>
    </w:div>
    <w:div w:id="921790874">
      <w:bodyDiv w:val="1"/>
      <w:marLeft w:val="0"/>
      <w:marRight w:val="0"/>
      <w:marTop w:val="0"/>
      <w:marBottom w:val="0"/>
      <w:divBdr>
        <w:top w:val="none" w:sz="0" w:space="0" w:color="auto"/>
        <w:left w:val="none" w:sz="0" w:space="0" w:color="auto"/>
        <w:bottom w:val="none" w:sz="0" w:space="0" w:color="auto"/>
        <w:right w:val="none" w:sz="0" w:space="0" w:color="auto"/>
      </w:divBdr>
    </w:div>
    <w:div w:id="921839990">
      <w:bodyDiv w:val="1"/>
      <w:marLeft w:val="0"/>
      <w:marRight w:val="0"/>
      <w:marTop w:val="0"/>
      <w:marBottom w:val="0"/>
      <w:divBdr>
        <w:top w:val="none" w:sz="0" w:space="0" w:color="auto"/>
        <w:left w:val="none" w:sz="0" w:space="0" w:color="auto"/>
        <w:bottom w:val="none" w:sz="0" w:space="0" w:color="auto"/>
        <w:right w:val="none" w:sz="0" w:space="0" w:color="auto"/>
      </w:divBdr>
    </w:div>
    <w:div w:id="922028644">
      <w:bodyDiv w:val="1"/>
      <w:marLeft w:val="0"/>
      <w:marRight w:val="0"/>
      <w:marTop w:val="0"/>
      <w:marBottom w:val="0"/>
      <w:divBdr>
        <w:top w:val="none" w:sz="0" w:space="0" w:color="auto"/>
        <w:left w:val="none" w:sz="0" w:space="0" w:color="auto"/>
        <w:bottom w:val="none" w:sz="0" w:space="0" w:color="auto"/>
        <w:right w:val="none" w:sz="0" w:space="0" w:color="auto"/>
      </w:divBdr>
    </w:div>
    <w:div w:id="922294864">
      <w:bodyDiv w:val="1"/>
      <w:marLeft w:val="0"/>
      <w:marRight w:val="0"/>
      <w:marTop w:val="0"/>
      <w:marBottom w:val="0"/>
      <w:divBdr>
        <w:top w:val="none" w:sz="0" w:space="0" w:color="auto"/>
        <w:left w:val="none" w:sz="0" w:space="0" w:color="auto"/>
        <w:bottom w:val="none" w:sz="0" w:space="0" w:color="auto"/>
        <w:right w:val="none" w:sz="0" w:space="0" w:color="auto"/>
      </w:divBdr>
    </w:div>
    <w:div w:id="922374536">
      <w:bodyDiv w:val="1"/>
      <w:marLeft w:val="0"/>
      <w:marRight w:val="0"/>
      <w:marTop w:val="0"/>
      <w:marBottom w:val="0"/>
      <w:divBdr>
        <w:top w:val="none" w:sz="0" w:space="0" w:color="auto"/>
        <w:left w:val="none" w:sz="0" w:space="0" w:color="auto"/>
        <w:bottom w:val="none" w:sz="0" w:space="0" w:color="auto"/>
        <w:right w:val="none" w:sz="0" w:space="0" w:color="auto"/>
      </w:divBdr>
    </w:div>
    <w:div w:id="922572895">
      <w:bodyDiv w:val="1"/>
      <w:marLeft w:val="0"/>
      <w:marRight w:val="0"/>
      <w:marTop w:val="0"/>
      <w:marBottom w:val="0"/>
      <w:divBdr>
        <w:top w:val="none" w:sz="0" w:space="0" w:color="auto"/>
        <w:left w:val="none" w:sz="0" w:space="0" w:color="auto"/>
        <w:bottom w:val="none" w:sz="0" w:space="0" w:color="auto"/>
        <w:right w:val="none" w:sz="0" w:space="0" w:color="auto"/>
      </w:divBdr>
    </w:div>
    <w:div w:id="922684206">
      <w:bodyDiv w:val="1"/>
      <w:marLeft w:val="0"/>
      <w:marRight w:val="0"/>
      <w:marTop w:val="0"/>
      <w:marBottom w:val="0"/>
      <w:divBdr>
        <w:top w:val="none" w:sz="0" w:space="0" w:color="auto"/>
        <w:left w:val="none" w:sz="0" w:space="0" w:color="auto"/>
        <w:bottom w:val="none" w:sz="0" w:space="0" w:color="auto"/>
        <w:right w:val="none" w:sz="0" w:space="0" w:color="auto"/>
      </w:divBdr>
    </w:div>
    <w:div w:id="922762315">
      <w:bodyDiv w:val="1"/>
      <w:marLeft w:val="0"/>
      <w:marRight w:val="0"/>
      <w:marTop w:val="0"/>
      <w:marBottom w:val="0"/>
      <w:divBdr>
        <w:top w:val="none" w:sz="0" w:space="0" w:color="auto"/>
        <w:left w:val="none" w:sz="0" w:space="0" w:color="auto"/>
        <w:bottom w:val="none" w:sz="0" w:space="0" w:color="auto"/>
        <w:right w:val="none" w:sz="0" w:space="0" w:color="auto"/>
      </w:divBdr>
    </w:div>
    <w:div w:id="923100910">
      <w:bodyDiv w:val="1"/>
      <w:marLeft w:val="0"/>
      <w:marRight w:val="0"/>
      <w:marTop w:val="0"/>
      <w:marBottom w:val="0"/>
      <w:divBdr>
        <w:top w:val="none" w:sz="0" w:space="0" w:color="auto"/>
        <w:left w:val="none" w:sz="0" w:space="0" w:color="auto"/>
        <w:bottom w:val="none" w:sz="0" w:space="0" w:color="auto"/>
        <w:right w:val="none" w:sz="0" w:space="0" w:color="auto"/>
      </w:divBdr>
    </w:div>
    <w:div w:id="923228108">
      <w:bodyDiv w:val="1"/>
      <w:marLeft w:val="0"/>
      <w:marRight w:val="0"/>
      <w:marTop w:val="0"/>
      <w:marBottom w:val="0"/>
      <w:divBdr>
        <w:top w:val="none" w:sz="0" w:space="0" w:color="auto"/>
        <w:left w:val="none" w:sz="0" w:space="0" w:color="auto"/>
        <w:bottom w:val="none" w:sz="0" w:space="0" w:color="auto"/>
        <w:right w:val="none" w:sz="0" w:space="0" w:color="auto"/>
      </w:divBdr>
    </w:div>
    <w:div w:id="923415866">
      <w:bodyDiv w:val="1"/>
      <w:marLeft w:val="0"/>
      <w:marRight w:val="0"/>
      <w:marTop w:val="0"/>
      <w:marBottom w:val="0"/>
      <w:divBdr>
        <w:top w:val="none" w:sz="0" w:space="0" w:color="auto"/>
        <w:left w:val="none" w:sz="0" w:space="0" w:color="auto"/>
        <w:bottom w:val="none" w:sz="0" w:space="0" w:color="auto"/>
        <w:right w:val="none" w:sz="0" w:space="0" w:color="auto"/>
      </w:divBdr>
    </w:div>
    <w:div w:id="923415991">
      <w:bodyDiv w:val="1"/>
      <w:marLeft w:val="0"/>
      <w:marRight w:val="0"/>
      <w:marTop w:val="0"/>
      <w:marBottom w:val="0"/>
      <w:divBdr>
        <w:top w:val="none" w:sz="0" w:space="0" w:color="auto"/>
        <w:left w:val="none" w:sz="0" w:space="0" w:color="auto"/>
        <w:bottom w:val="none" w:sz="0" w:space="0" w:color="auto"/>
        <w:right w:val="none" w:sz="0" w:space="0" w:color="auto"/>
      </w:divBdr>
    </w:div>
    <w:div w:id="923758618">
      <w:bodyDiv w:val="1"/>
      <w:marLeft w:val="0"/>
      <w:marRight w:val="0"/>
      <w:marTop w:val="0"/>
      <w:marBottom w:val="0"/>
      <w:divBdr>
        <w:top w:val="none" w:sz="0" w:space="0" w:color="auto"/>
        <w:left w:val="none" w:sz="0" w:space="0" w:color="auto"/>
        <w:bottom w:val="none" w:sz="0" w:space="0" w:color="auto"/>
        <w:right w:val="none" w:sz="0" w:space="0" w:color="auto"/>
      </w:divBdr>
    </w:div>
    <w:div w:id="923801985">
      <w:bodyDiv w:val="1"/>
      <w:marLeft w:val="0"/>
      <w:marRight w:val="0"/>
      <w:marTop w:val="0"/>
      <w:marBottom w:val="0"/>
      <w:divBdr>
        <w:top w:val="none" w:sz="0" w:space="0" w:color="auto"/>
        <w:left w:val="none" w:sz="0" w:space="0" w:color="auto"/>
        <w:bottom w:val="none" w:sz="0" w:space="0" w:color="auto"/>
        <w:right w:val="none" w:sz="0" w:space="0" w:color="auto"/>
      </w:divBdr>
    </w:div>
    <w:div w:id="923997139">
      <w:bodyDiv w:val="1"/>
      <w:marLeft w:val="0"/>
      <w:marRight w:val="0"/>
      <w:marTop w:val="0"/>
      <w:marBottom w:val="0"/>
      <w:divBdr>
        <w:top w:val="none" w:sz="0" w:space="0" w:color="auto"/>
        <w:left w:val="none" w:sz="0" w:space="0" w:color="auto"/>
        <w:bottom w:val="none" w:sz="0" w:space="0" w:color="auto"/>
        <w:right w:val="none" w:sz="0" w:space="0" w:color="auto"/>
      </w:divBdr>
    </w:div>
    <w:div w:id="924072368">
      <w:bodyDiv w:val="1"/>
      <w:marLeft w:val="0"/>
      <w:marRight w:val="0"/>
      <w:marTop w:val="0"/>
      <w:marBottom w:val="0"/>
      <w:divBdr>
        <w:top w:val="none" w:sz="0" w:space="0" w:color="auto"/>
        <w:left w:val="none" w:sz="0" w:space="0" w:color="auto"/>
        <w:bottom w:val="none" w:sz="0" w:space="0" w:color="auto"/>
        <w:right w:val="none" w:sz="0" w:space="0" w:color="auto"/>
      </w:divBdr>
    </w:div>
    <w:div w:id="924649572">
      <w:bodyDiv w:val="1"/>
      <w:marLeft w:val="0"/>
      <w:marRight w:val="0"/>
      <w:marTop w:val="0"/>
      <w:marBottom w:val="0"/>
      <w:divBdr>
        <w:top w:val="none" w:sz="0" w:space="0" w:color="auto"/>
        <w:left w:val="none" w:sz="0" w:space="0" w:color="auto"/>
        <w:bottom w:val="none" w:sz="0" w:space="0" w:color="auto"/>
        <w:right w:val="none" w:sz="0" w:space="0" w:color="auto"/>
      </w:divBdr>
    </w:div>
    <w:div w:id="924651485">
      <w:bodyDiv w:val="1"/>
      <w:marLeft w:val="0"/>
      <w:marRight w:val="0"/>
      <w:marTop w:val="0"/>
      <w:marBottom w:val="0"/>
      <w:divBdr>
        <w:top w:val="none" w:sz="0" w:space="0" w:color="auto"/>
        <w:left w:val="none" w:sz="0" w:space="0" w:color="auto"/>
        <w:bottom w:val="none" w:sz="0" w:space="0" w:color="auto"/>
        <w:right w:val="none" w:sz="0" w:space="0" w:color="auto"/>
      </w:divBdr>
    </w:div>
    <w:div w:id="924874147">
      <w:bodyDiv w:val="1"/>
      <w:marLeft w:val="0"/>
      <w:marRight w:val="0"/>
      <w:marTop w:val="0"/>
      <w:marBottom w:val="0"/>
      <w:divBdr>
        <w:top w:val="none" w:sz="0" w:space="0" w:color="auto"/>
        <w:left w:val="none" w:sz="0" w:space="0" w:color="auto"/>
        <w:bottom w:val="none" w:sz="0" w:space="0" w:color="auto"/>
        <w:right w:val="none" w:sz="0" w:space="0" w:color="auto"/>
      </w:divBdr>
    </w:div>
    <w:div w:id="924998114">
      <w:bodyDiv w:val="1"/>
      <w:marLeft w:val="0"/>
      <w:marRight w:val="0"/>
      <w:marTop w:val="0"/>
      <w:marBottom w:val="0"/>
      <w:divBdr>
        <w:top w:val="none" w:sz="0" w:space="0" w:color="auto"/>
        <w:left w:val="none" w:sz="0" w:space="0" w:color="auto"/>
        <w:bottom w:val="none" w:sz="0" w:space="0" w:color="auto"/>
        <w:right w:val="none" w:sz="0" w:space="0" w:color="auto"/>
      </w:divBdr>
    </w:div>
    <w:div w:id="925111591">
      <w:bodyDiv w:val="1"/>
      <w:marLeft w:val="0"/>
      <w:marRight w:val="0"/>
      <w:marTop w:val="0"/>
      <w:marBottom w:val="0"/>
      <w:divBdr>
        <w:top w:val="none" w:sz="0" w:space="0" w:color="auto"/>
        <w:left w:val="none" w:sz="0" w:space="0" w:color="auto"/>
        <w:bottom w:val="none" w:sz="0" w:space="0" w:color="auto"/>
        <w:right w:val="none" w:sz="0" w:space="0" w:color="auto"/>
      </w:divBdr>
    </w:div>
    <w:div w:id="925118180">
      <w:bodyDiv w:val="1"/>
      <w:marLeft w:val="0"/>
      <w:marRight w:val="0"/>
      <w:marTop w:val="0"/>
      <w:marBottom w:val="0"/>
      <w:divBdr>
        <w:top w:val="none" w:sz="0" w:space="0" w:color="auto"/>
        <w:left w:val="none" w:sz="0" w:space="0" w:color="auto"/>
        <w:bottom w:val="none" w:sz="0" w:space="0" w:color="auto"/>
        <w:right w:val="none" w:sz="0" w:space="0" w:color="auto"/>
      </w:divBdr>
    </w:div>
    <w:div w:id="925306399">
      <w:bodyDiv w:val="1"/>
      <w:marLeft w:val="0"/>
      <w:marRight w:val="0"/>
      <w:marTop w:val="0"/>
      <w:marBottom w:val="0"/>
      <w:divBdr>
        <w:top w:val="none" w:sz="0" w:space="0" w:color="auto"/>
        <w:left w:val="none" w:sz="0" w:space="0" w:color="auto"/>
        <w:bottom w:val="none" w:sz="0" w:space="0" w:color="auto"/>
        <w:right w:val="none" w:sz="0" w:space="0" w:color="auto"/>
      </w:divBdr>
    </w:div>
    <w:div w:id="925454196">
      <w:bodyDiv w:val="1"/>
      <w:marLeft w:val="0"/>
      <w:marRight w:val="0"/>
      <w:marTop w:val="0"/>
      <w:marBottom w:val="0"/>
      <w:divBdr>
        <w:top w:val="none" w:sz="0" w:space="0" w:color="auto"/>
        <w:left w:val="none" w:sz="0" w:space="0" w:color="auto"/>
        <w:bottom w:val="none" w:sz="0" w:space="0" w:color="auto"/>
        <w:right w:val="none" w:sz="0" w:space="0" w:color="auto"/>
      </w:divBdr>
    </w:div>
    <w:div w:id="925461083">
      <w:bodyDiv w:val="1"/>
      <w:marLeft w:val="0"/>
      <w:marRight w:val="0"/>
      <w:marTop w:val="0"/>
      <w:marBottom w:val="0"/>
      <w:divBdr>
        <w:top w:val="none" w:sz="0" w:space="0" w:color="auto"/>
        <w:left w:val="none" w:sz="0" w:space="0" w:color="auto"/>
        <w:bottom w:val="none" w:sz="0" w:space="0" w:color="auto"/>
        <w:right w:val="none" w:sz="0" w:space="0" w:color="auto"/>
      </w:divBdr>
    </w:div>
    <w:div w:id="925461986">
      <w:bodyDiv w:val="1"/>
      <w:marLeft w:val="0"/>
      <w:marRight w:val="0"/>
      <w:marTop w:val="0"/>
      <w:marBottom w:val="0"/>
      <w:divBdr>
        <w:top w:val="none" w:sz="0" w:space="0" w:color="auto"/>
        <w:left w:val="none" w:sz="0" w:space="0" w:color="auto"/>
        <w:bottom w:val="none" w:sz="0" w:space="0" w:color="auto"/>
        <w:right w:val="none" w:sz="0" w:space="0" w:color="auto"/>
      </w:divBdr>
    </w:div>
    <w:div w:id="925576875">
      <w:bodyDiv w:val="1"/>
      <w:marLeft w:val="0"/>
      <w:marRight w:val="0"/>
      <w:marTop w:val="0"/>
      <w:marBottom w:val="0"/>
      <w:divBdr>
        <w:top w:val="none" w:sz="0" w:space="0" w:color="auto"/>
        <w:left w:val="none" w:sz="0" w:space="0" w:color="auto"/>
        <w:bottom w:val="none" w:sz="0" w:space="0" w:color="auto"/>
        <w:right w:val="none" w:sz="0" w:space="0" w:color="auto"/>
      </w:divBdr>
    </w:div>
    <w:div w:id="925580750">
      <w:bodyDiv w:val="1"/>
      <w:marLeft w:val="0"/>
      <w:marRight w:val="0"/>
      <w:marTop w:val="0"/>
      <w:marBottom w:val="0"/>
      <w:divBdr>
        <w:top w:val="none" w:sz="0" w:space="0" w:color="auto"/>
        <w:left w:val="none" w:sz="0" w:space="0" w:color="auto"/>
        <w:bottom w:val="none" w:sz="0" w:space="0" w:color="auto"/>
        <w:right w:val="none" w:sz="0" w:space="0" w:color="auto"/>
      </w:divBdr>
    </w:div>
    <w:div w:id="925769019">
      <w:bodyDiv w:val="1"/>
      <w:marLeft w:val="0"/>
      <w:marRight w:val="0"/>
      <w:marTop w:val="0"/>
      <w:marBottom w:val="0"/>
      <w:divBdr>
        <w:top w:val="none" w:sz="0" w:space="0" w:color="auto"/>
        <w:left w:val="none" w:sz="0" w:space="0" w:color="auto"/>
        <w:bottom w:val="none" w:sz="0" w:space="0" w:color="auto"/>
        <w:right w:val="none" w:sz="0" w:space="0" w:color="auto"/>
      </w:divBdr>
    </w:div>
    <w:div w:id="926302865">
      <w:bodyDiv w:val="1"/>
      <w:marLeft w:val="0"/>
      <w:marRight w:val="0"/>
      <w:marTop w:val="0"/>
      <w:marBottom w:val="0"/>
      <w:divBdr>
        <w:top w:val="none" w:sz="0" w:space="0" w:color="auto"/>
        <w:left w:val="none" w:sz="0" w:space="0" w:color="auto"/>
        <w:bottom w:val="none" w:sz="0" w:space="0" w:color="auto"/>
        <w:right w:val="none" w:sz="0" w:space="0" w:color="auto"/>
      </w:divBdr>
    </w:div>
    <w:div w:id="926429379">
      <w:bodyDiv w:val="1"/>
      <w:marLeft w:val="0"/>
      <w:marRight w:val="0"/>
      <w:marTop w:val="0"/>
      <w:marBottom w:val="0"/>
      <w:divBdr>
        <w:top w:val="none" w:sz="0" w:space="0" w:color="auto"/>
        <w:left w:val="none" w:sz="0" w:space="0" w:color="auto"/>
        <w:bottom w:val="none" w:sz="0" w:space="0" w:color="auto"/>
        <w:right w:val="none" w:sz="0" w:space="0" w:color="auto"/>
      </w:divBdr>
    </w:div>
    <w:div w:id="926496912">
      <w:bodyDiv w:val="1"/>
      <w:marLeft w:val="0"/>
      <w:marRight w:val="0"/>
      <w:marTop w:val="0"/>
      <w:marBottom w:val="0"/>
      <w:divBdr>
        <w:top w:val="none" w:sz="0" w:space="0" w:color="auto"/>
        <w:left w:val="none" w:sz="0" w:space="0" w:color="auto"/>
        <w:bottom w:val="none" w:sz="0" w:space="0" w:color="auto"/>
        <w:right w:val="none" w:sz="0" w:space="0" w:color="auto"/>
      </w:divBdr>
    </w:div>
    <w:div w:id="926575657">
      <w:bodyDiv w:val="1"/>
      <w:marLeft w:val="0"/>
      <w:marRight w:val="0"/>
      <w:marTop w:val="0"/>
      <w:marBottom w:val="0"/>
      <w:divBdr>
        <w:top w:val="none" w:sz="0" w:space="0" w:color="auto"/>
        <w:left w:val="none" w:sz="0" w:space="0" w:color="auto"/>
        <w:bottom w:val="none" w:sz="0" w:space="0" w:color="auto"/>
        <w:right w:val="none" w:sz="0" w:space="0" w:color="auto"/>
      </w:divBdr>
    </w:div>
    <w:div w:id="926576466">
      <w:bodyDiv w:val="1"/>
      <w:marLeft w:val="0"/>
      <w:marRight w:val="0"/>
      <w:marTop w:val="0"/>
      <w:marBottom w:val="0"/>
      <w:divBdr>
        <w:top w:val="none" w:sz="0" w:space="0" w:color="auto"/>
        <w:left w:val="none" w:sz="0" w:space="0" w:color="auto"/>
        <w:bottom w:val="none" w:sz="0" w:space="0" w:color="auto"/>
        <w:right w:val="none" w:sz="0" w:space="0" w:color="auto"/>
      </w:divBdr>
    </w:div>
    <w:div w:id="926614769">
      <w:bodyDiv w:val="1"/>
      <w:marLeft w:val="0"/>
      <w:marRight w:val="0"/>
      <w:marTop w:val="0"/>
      <w:marBottom w:val="0"/>
      <w:divBdr>
        <w:top w:val="none" w:sz="0" w:space="0" w:color="auto"/>
        <w:left w:val="none" w:sz="0" w:space="0" w:color="auto"/>
        <w:bottom w:val="none" w:sz="0" w:space="0" w:color="auto"/>
        <w:right w:val="none" w:sz="0" w:space="0" w:color="auto"/>
      </w:divBdr>
    </w:div>
    <w:div w:id="927235099">
      <w:bodyDiv w:val="1"/>
      <w:marLeft w:val="0"/>
      <w:marRight w:val="0"/>
      <w:marTop w:val="0"/>
      <w:marBottom w:val="0"/>
      <w:divBdr>
        <w:top w:val="none" w:sz="0" w:space="0" w:color="auto"/>
        <w:left w:val="none" w:sz="0" w:space="0" w:color="auto"/>
        <w:bottom w:val="none" w:sz="0" w:space="0" w:color="auto"/>
        <w:right w:val="none" w:sz="0" w:space="0" w:color="auto"/>
      </w:divBdr>
    </w:div>
    <w:div w:id="927352982">
      <w:bodyDiv w:val="1"/>
      <w:marLeft w:val="0"/>
      <w:marRight w:val="0"/>
      <w:marTop w:val="0"/>
      <w:marBottom w:val="0"/>
      <w:divBdr>
        <w:top w:val="none" w:sz="0" w:space="0" w:color="auto"/>
        <w:left w:val="none" w:sz="0" w:space="0" w:color="auto"/>
        <w:bottom w:val="none" w:sz="0" w:space="0" w:color="auto"/>
        <w:right w:val="none" w:sz="0" w:space="0" w:color="auto"/>
      </w:divBdr>
    </w:div>
    <w:div w:id="927811492">
      <w:bodyDiv w:val="1"/>
      <w:marLeft w:val="0"/>
      <w:marRight w:val="0"/>
      <w:marTop w:val="0"/>
      <w:marBottom w:val="0"/>
      <w:divBdr>
        <w:top w:val="none" w:sz="0" w:space="0" w:color="auto"/>
        <w:left w:val="none" w:sz="0" w:space="0" w:color="auto"/>
        <w:bottom w:val="none" w:sz="0" w:space="0" w:color="auto"/>
        <w:right w:val="none" w:sz="0" w:space="0" w:color="auto"/>
      </w:divBdr>
    </w:div>
    <w:div w:id="927884260">
      <w:bodyDiv w:val="1"/>
      <w:marLeft w:val="0"/>
      <w:marRight w:val="0"/>
      <w:marTop w:val="0"/>
      <w:marBottom w:val="0"/>
      <w:divBdr>
        <w:top w:val="none" w:sz="0" w:space="0" w:color="auto"/>
        <w:left w:val="none" w:sz="0" w:space="0" w:color="auto"/>
        <w:bottom w:val="none" w:sz="0" w:space="0" w:color="auto"/>
        <w:right w:val="none" w:sz="0" w:space="0" w:color="auto"/>
      </w:divBdr>
    </w:div>
    <w:div w:id="927884804">
      <w:bodyDiv w:val="1"/>
      <w:marLeft w:val="0"/>
      <w:marRight w:val="0"/>
      <w:marTop w:val="0"/>
      <w:marBottom w:val="0"/>
      <w:divBdr>
        <w:top w:val="none" w:sz="0" w:space="0" w:color="auto"/>
        <w:left w:val="none" w:sz="0" w:space="0" w:color="auto"/>
        <w:bottom w:val="none" w:sz="0" w:space="0" w:color="auto"/>
        <w:right w:val="none" w:sz="0" w:space="0" w:color="auto"/>
      </w:divBdr>
    </w:div>
    <w:div w:id="927886369">
      <w:bodyDiv w:val="1"/>
      <w:marLeft w:val="0"/>
      <w:marRight w:val="0"/>
      <w:marTop w:val="0"/>
      <w:marBottom w:val="0"/>
      <w:divBdr>
        <w:top w:val="none" w:sz="0" w:space="0" w:color="auto"/>
        <w:left w:val="none" w:sz="0" w:space="0" w:color="auto"/>
        <w:bottom w:val="none" w:sz="0" w:space="0" w:color="auto"/>
        <w:right w:val="none" w:sz="0" w:space="0" w:color="auto"/>
      </w:divBdr>
    </w:div>
    <w:div w:id="928122683">
      <w:bodyDiv w:val="1"/>
      <w:marLeft w:val="0"/>
      <w:marRight w:val="0"/>
      <w:marTop w:val="0"/>
      <w:marBottom w:val="0"/>
      <w:divBdr>
        <w:top w:val="none" w:sz="0" w:space="0" w:color="auto"/>
        <w:left w:val="none" w:sz="0" w:space="0" w:color="auto"/>
        <w:bottom w:val="none" w:sz="0" w:space="0" w:color="auto"/>
        <w:right w:val="none" w:sz="0" w:space="0" w:color="auto"/>
      </w:divBdr>
    </w:div>
    <w:div w:id="928193973">
      <w:bodyDiv w:val="1"/>
      <w:marLeft w:val="0"/>
      <w:marRight w:val="0"/>
      <w:marTop w:val="0"/>
      <w:marBottom w:val="0"/>
      <w:divBdr>
        <w:top w:val="none" w:sz="0" w:space="0" w:color="auto"/>
        <w:left w:val="none" w:sz="0" w:space="0" w:color="auto"/>
        <w:bottom w:val="none" w:sz="0" w:space="0" w:color="auto"/>
        <w:right w:val="none" w:sz="0" w:space="0" w:color="auto"/>
      </w:divBdr>
    </w:div>
    <w:div w:id="928395309">
      <w:bodyDiv w:val="1"/>
      <w:marLeft w:val="0"/>
      <w:marRight w:val="0"/>
      <w:marTop w:val="0"/>
      <w:marBottom w:val="0"/>
      <w:divBdr>
        <w:top w:val="none" w:sz="0" w:space="0" w:color="auto"/>
        <w:left w:val="none" w:sz="0" w:space="0" w:color="auto"/>
        <w:bottom w:val="none" w:sz="0" w:space="0" w:color="auto"/>
        <w:right w:val="none" w:sz="0" w:space="0" w:color="auto"/>
      </w:divBdr>
    </w:div>
    <w:div w:id="928463957">
      <w:bodyDiv w:val="1"/>
      <w:marLeft w:val="0"/>
      <w:marRight w:val="0"/>
      <w:marTop w:val="0"/>
      <w:marBottom w:val="0"/>
      <w:divBdr>
        <w:top w:val="none" w:sz="0" w:space="0" w:color="auto"/>
        <w:left w:val="none" w:sz="0" w:space="0" w:color="auto"/>
        <w:bottom w:val="none" w:sz="0" w:space="0" w:color="auto"/>
        <w:right w:val="none" w:sz="0" w:space="0" w:color="auto"/>
      </w:divBdr>
    </w:div>
    <w:div w:id="928974130">
      <w:bodyDiv w:val="1"/>
      <w:marLeft w:val="0"/>
      <w:marRight w:val="0"/>
      <w:marTop w:val="0"/>
      <w:marBottom w:val="0"/>
      <w:divBdr>
        <w:top w:val="none" w:sz="0" w:space="0" w:color="auto"/>
        <w:left w:val="none" w:sz="0" w:space="0" w:color="auto"/>
        <w:bottom w:val="none" w:sz="0" w:space="0" w:color="auto"/>
        <w:right w:val="none" w:sz="0" w:space="0" w:color="auto"/>
      </w:divBdr>
    </w:div>
    <w:div w:id="928974767">
      <w:bodyDiv w:val="1"/>
      <w:marLeft w:val="0"/>
      <w:marRight w:val="0"/>
      <w:marTop w:val="0"/>
      <w:marBottom w:val="0"/>
      <w:divBdr>
        <w:top w:val="none" w:sz="0" w:space="0" w:color="auto"/>
        <w:left w:val="none" w:sz="0" w:space="0" w:color="auto"/>
        <w:bottom w:val="none" w:sz="0" w:space="0" w:color="auto"/>
        <w:right w:val="none" w:sz="0" w:space="0" w:color="auto"/>
      </w:divBdr>
    </w:div>
    <w:div w:id="929044318">
      <w:bodyDiv w:val="1"/>
      <w:marLeft w:val="0"/>
      <w:marRight w:val="0"/>
      <w:marTop w:val="0"/>
      <w:marBottom w:val="0"/>
      <w:divBdr>
        <w:top w:val="none" w:sz="0" w:space="0" w:color="auto"/>
        <w:left w:val="none" w:sz="0" w:space="0" w:color="auto"/>
        <w:bottom w:val="none" w:sz="0" w:space="0" w:color="auto"/>
        <w:right w:val="none" w:sz="0" w:space="0" w:color="auto"/>
      </w:divBdr>
    </w:div>
    <w:div w:id="929310491">
      <w:bodyDiv w:val="1"/>
      <w:marLeft w:val="0"/>
      <w:marRight w:val="0"/>
      <w:marTop w:val="0"/>
      <w:marBottom w:val="0"/>
      <w:divBdr>
        <w:top w:val="none" w:sz="0" w:space="0" w:color="auto"/>
        <w:left w:val="none" w:sz="0" w:space="0" w:color="auto"/>
        <w:bottom w:val="none" w:sz="0" w:space="0" w:color="auto"/>
        <w:right w:val="none" w:sz="0" w:space="0" w:color="auto"/>
      </w:divBdr>
    </w:div>
    <w:div w:id="929392955">
      <w:bodyDiv w:val="1"/>
      <w:marLeft w:val="0"/>
      <w:marRight w:val="0"/>
      <w:marTop w:val="0"/>
      <w:marBottom w:val="0"/>
      <w:divBdr>
        <w:top w:val="none" w:sz="0" w:space="0" w:color="auto"/>
        <w:left w:val="none" w:sz="0" w:space="0" w:color="auto"/>
        <w:bottom w:val="none" w:sz="0" w:space="0" w:color="auto"/>
        <w:right w:val="none" w:sz="0" w:space="0" w:color="auto"/>
      </w:divBdr>
    </w:div>
    <w:div w:id="929432700">
      <w:bodyDiv w:val="1"/>
      <w:marLeft w:val="0"/>
      <w:marRight w:val="0"/>
      <w:marTop w:val="0"/>
      <w:marBottom w:val="0"/>
      <w:divBdr>
        <w:top w:val="none" w:sz="0" w:space="0" w:color="auto"/>
        <w:left w:val="none" w:sz="0" w:space="0" w:color="auto"/>
        <w:bottom w:val="none" w:sz="0" w:space="0" w:color="auto"/>
        <w:right w:val="none" w:sz="0" w:space="0" w:color="auto"/>
      </w:divBdr>
    </w:div>
    <w:div w:id="930429876">
      <w:bodyDiv w:val="1"/>
      <w:marLeft w:val="0"/>
      <w:marRight w:val="0"/>
      <w:marTop w:val="0"/>
      <w:marBottom w:val="0"/>
      <w:divBdr>
        <w:top w:val="none" w:sz="0" w:space="0" w:color="auto"/>
        <w:left w:val="none" w:sz="0" w:space="0" w:color="auto"/>
        <w:bottom w:val="none" w:sz="0" w:space="0" w:color="auto"/>
        <w:right w:val="none" w:sz="0" w:space="0" w:color="auto"/>
      </w:divBdr>
    </w:div>
    <w:div w:id="930621981">
      <w:bodyDiv w:val="1"/>
      <w:marLeft w:val="0"/>
      <w:marRight w:val="0"/>
      <w:marTop w:val="0"/>
      <w:marBottom w:val="0"/>
      <w:divBdr>
        <w:top w:val="none" w:sz="0" w:space="0" w:color="auto"/>
        <w:left w:val="none" w:sz="0" w:space="0" w:color="auto"/>
        <w:bottom w:val="none" w:sz="0" w:space="0" w:color="auto"/>
        <w:right w:val="none" w:sz="0" w:space="0" w:color="auto"/>
      </w:divBdr>
    </w:div>
    <w:div w:id="930624780">
      <w:bodyDiv w:val="1"/>
      <w:marLeft w:val="0"/>
      <w:marRight w:val="0"/>
      <w:marTop w:val="0"/>
      <w:marBottom w:val="0"/>
      <w:divBdr>
        <w:top w:val="none" w:sz="0" w:space="0" w:color="auto"/>
        <w:left w:val="none" w:sz="0" w:space="0" w:color="auto"/>
        <w:bottom w:val="none" w:sz="0" w:space="0" w:color="auto"/>
        <w:right w:val="none" w:sz="0" w:space="0" w:color="auto"/>
      </w:divBdr>
    </w:div>
    <w:div w:id="930818144">
      <w:bodyDiv w:val="1"/>
      <w:marLeft w:val="0"/>
      <w:marRight w:val="0"/>
      <w:marTop w:val="0"/>
      <w:marBottom w:val="0"/>
      <w:divBdr>
        <w:top w:val="none" w:sz="0" w:space="0" w:color="auto"/>
        <w:left w:val="none" w:sz="0" w:space="0" w:color="auto"/>
        <w:bottom w:val="none" w:sz="0" w:space="0" w:color="auto"/>
        <w:right w:val="none" w:sz="0" w:space="0" w:color="auto"/>
      </w:divBdr>
    </w:div>
    <w:div w:id="930940473">
      <w:bodyDiv w:val="1"/>
      <w:marLeft w:val="0"/>
      <w:marRight w:val="0"/>
      <w:marTop w:val="0"/>
      <w:marBottom w:val="0"/>
      <w:divBdr>
        <w:top w:val="none" w:sz="0" w:space="0" w:color="auto"/>
        <w:left w:val="none" w:sz="0" w:space="0" w:color="auto"/>
        <w:bottom w:val="none" w:sz="0" w:space="0" w:color="auto"/>
        <w:right w:val="none" w:sz="0" w:space="0" w:color="auto"/>
      </w:divBdr>
    </w:div>
    <w:div w:id="931233389">
      <w:bodyDiv w:val="1"/>
      <w:marLeft w:val="0"/>
      <w:marRight w:val="0"/>
      <w:marTop w:val="0"/>
      <w:marBottom w:val="0"/>
      <w:divBdr>
        <w:top w:val="none" w:sz="0" w:space="0" w:color="auto"/>
        <w:left w:val="none" w:sz="0" w:space="0" w:color="auto"/>
        <w:bottom w:val="none" w:sz="0" w:space="0" w:color="auto"/>
        <w:right w:val="none" w:sz="0" w:space="0" w:color="auto"/>
      </w:divBdr>
    </w:div>
    <w:div w:id="931428654">
      <w:bodyDiv w:val="1"/>
      <w:marLeft w:val="0"/>
      <w:marRight w:val="0"/>
      <w:marTop w:val="0"/>
      <w:marBottom w:val="0"/>
      <w:divBdr>
        <w:top w:val="none" w:sz="0" w:space="0" w:color="auto"/>
        <w:left w:val="none" w:sz="0" w:space="0" w:color="auto"/>
        <w:bottom w:val="none" w:sz="0" w:space="0" w:color="auto"/>
        <w:right w:val="none" w:sz="0" w:space="0" w:color="auto"/>
      </w:divBdr>
    </w:div>
    <w:div w:id="931816795">
      <w:bodyDiv w:val="1"/>
      <w:marLeft w:val="0"/>
      <w:marRight w:val="0"/>
      <w:marTop w:val="0"/>
      <w:marBottom w:val="0"/>
      <w:divBdr>
        <w:top w:val="none" w:sz="0" w:space="0" w:color="auto"/>
        <w:left w:val="none" w:sz="0" w:space="0" w:color="auto"/>
        <w:bottom w:val="none" w:sz="0" w:space="0" w:color="auto"/>
        <w:right w:val="none" w:sz="0" w:space="0" w:color="auto"/>
      </w:divBdr>
    </w:div>
    <w:div w:id="932317379">
      <w:bodyDiv w:val="1"/>
      <w:marLeft w:val="0"/>
      <w:marRight w:val="0"/>
      <w:marTop w:val="0"/>
      <w:marBottom w:val="0"/>
      <w:divBdr>
        <w:top w:val="none" w:sz="0" w:space="0" w:color="auto"/>
        <w:left w:val="none" w:sz="0" w:space="0" w:color="auto"/>
        <w:bottom w:val="none" w:sz="0" w:space="0" w:color="auto"/>
        <w:right w:val="none" w:sz="0" w:space="0" w:color="auto"/>
      </w:divBdr>
    </w:div>
    <w:div w:id="932398218">
      <w:bodyDiv w:val="1"/>
      <w:marLeft w:val="0"/>
      <w:marRight w:val="0"/>
      <w:marTop w:val="0"/>
      <w:marBottom w:val="0"/>
      <w:divBdr>
        <w:top w:val="none" w:sz="0" w:space="0" w:color="auto"/>
        <w:left w:val="none" w:sz="0" w:space="0" w:color="auto"/>
        <w:bottom w:val="none" w:sz="0" w:space="0" w:color="auto"/>
        <w:right w:val="none" w:sz="0" w:space="0" w:color="auto"/>
      </w:divBdr>
    </w:div>
    <w:div w:id="932400123">
      <w:bodyDiv w:val="1"/>
      <w:marLeft w:val="0"/>
      <w:marRight w:val="0"/>
      <w:marTop w:val="0"/>
      <w:marBottom w:val="0"/>
      <w:divBdr>
        <w:top w:val="none" w:sz="0" w:space="0" w:color="auto"/>
        <w:left w:val="none" w:sz="0" w:space="0" w:color="auto"/>
        <w:bottom w:val="none" w:sz="0" w:space="0" w:color="auto"/>
        <w:right w:val="none" w:sz="0" w:space="0" w:color="auto"/>
      </w:divBdr>
    </w:div>
    <w:div w:id="932475717">
      <w:bodyDiv w:val="1"/>
      <w:marLeft w:val="0"/>
      <w:marRight w:val="0"/>
      <w:marTop w:val="0"/>
      <w:marBottom w:val="0"/>
      <w:divBdr>
        <w:top w:val="none" w:sz="0" w:space="0" w:color="auto"/>
        <w:left w:val="none" w:sz="0" w:space="0" w:color="auto"/>
        <w:bottom w:val="none" w:sz="0" w:space="0" w:color="auto"/>
        <w:right w:val="none" w:sz="0" w:space="0" w:color="auto"/>
      </w:divBdr>
    </w:div>
    <w:div w:id="932593074">
      <w:bodyDiv w:val="1"/>
      <w:marLeft w:val="0"/>
      <w:marRight w:val="0"/>
      <w:marTop w:val="0"/>
      <w:marBottom w:val="0"/>
      <w:divBdr>
        <w:top w:val="none" w:sz="0" w:space="0" w:color="auto"/>
        <w:left w:val="none" w:sz="0" w:space="0" w:color="auto"/>
        <w:bottom w:val="none" w:sz="0" w:space="0" w:color="auto"/>
        <w:right w:val="none" w:sz="0" w:space="0" w:color="auto"/>
      </w:divBdr>
    </w:div>
    <w:div w:id="932860839">
      <w:bodyDiv w:val="1"/>
      <w:marLeft w:val="0"/>
      <w:marRight w:val="0"/>
      <w:marTop w:val="0"/>
      <w:marBottom w:val="0"/>
      <w:divBdr>
        <w:top w:val="none" w:sz="0" w:space="0" w:color="auto"/>
        <w:left w:val="none" w:sz="0" w:space="0" w:color="auto"/>
        <w:bottom w:val="none" w:sz="0" w:space="0" w:color="auto"/>
        <w:right w:val="none" w:sz="0" w:space="0" w:color="auto"/>
      </w:divBdr>
    </w:div>
    <w:div w:id="933124733">
      <w:bodyDiv w:val="1"/>
      <w:marLeft w:val="0"/>
      <w:marRight w:val="0"/>
      <w:marTop w:val="0"/>
      <w:marBottom w:val="0"/>
      <w:divBdr>
        <w:top w:val="none" w:sz="0" w:space="0" w:color="auto"/>
        <w:left w:val="none" w:sz="0" w:space="0" w:color="auto"/>
        <w:bottom w:val="none" w:sz="0" w:space="0" w:color="auto"/>
        <w:right w:val="none" w:sz="0" w:space="0" w:color="auto"/>
      </w:divBdr>
    </w:div>
    <w:div w:id="933199211">
      <w:bodyDiv w:val="1"/>
      <w:marLeft w:val="0"/>
      <w:marRight w:val="0"/>
      <w:marTop w:val="0"/>
      <w:marBottom w:val="0"/>
      <w:divBdr>
        <w:top w:val="none" w:sz="0" w:space="0" w:color="auto"/>
        <w:left w:val="none" w:sz="0" w:space="0" w:color="auto"/>
        <w:bottom w:val="none" w:sz="0" w:space="0" w:color="auto"/>
        <w:right w:val="none" w:sz="0" w:space="0" w:color="auto"/>
      </w:divBdr>
    </w:div>
    <w:div w:id="933320737">
      <w:bodyDiv w:val="1"/>
      <w:marLeft w:val="0"/>
      <w:marRight w:val="0"/>
      <w:marTop w:val="0"/>
      <w:marBottom w:val="0"/>
      <w:divBdr>
        <w:top w:val="none" w:sz="0" w:space="0" w:color="auto"/>
        <w:left w:val="none" w:sz="0" w:space="0" w:color="auto"/>
        <w:bottom w:val="none" w:sz="0" w:space="0" w:color="auto"/>
        <w:right w:val="none" w:sz="0" w:space="0" w:color="auto"/>
      </w:divBdr>
    </w:div>
    <w:div w:id="933519240">
      <w:bodyDiv w:val="1"/>
      <w:marLeft w:val="0"/>
      <w:marRight w:val="0"/>
      <w:marTop w:val="0"/>
      <w:marBottom w:val="0"/>
      <w:divBdr>
        <w:top w:val="none" w:sz="0" w:space="0" w:color="auto"/>
        <w:left w:val="none" w:sz="0" w:space="0" w:color="auto"/>
        <w:bottom w:val="none" w:sz="0" w:space="0" w:color="auto"/>
        <w:right w:val="none" w:sz="0" w:space="0" w:color="auto"/>
      </w:divBdr>
    </w:div>
    <w:div w:id="933707714">
      <w:bodyDiv w:val="1"/>
      <w:marLeft w:val="0"/>
      <w:marRight w:val="0"/>
      <w:marTop w:val="0"/>
      <w:marBottom w:val="0"/>
      <w:divBdr>
        <w:top w:val="none" w:sz="0" w:space="0" w:color="auto"/>
        <w:left w:val="none" w:sz="0" w:space="0" w:color="auto"/>
        <w:bottom w:val="none" w:sz="0" w:space="0" w:color="auto"/>
        <w:right w:val="none" w:sz="0" w:space="0" w:color="auto"/>
      </w:divBdr>
    </w:div>
    <w:div w:id="933707747">
      <w:bodyDiv w:val="1"/>
      <w:marLeft w:val="0"/>
      <w:marRight w:val="0"/>
      <w:marTop w:val="0"/>
      <w:marBottom w:val="0"/>
      <w:divBdr>
        <w:top w:val="none" w:sz="0" w:space="0" w:color="auto"/>
        <w:left w:val="none" w:sz="0" w:space="0" w:color="auto"/>
        <w:bottom w:val="none" w:sz="0" w:space="0" w:color="auto"/>
        <w:right w:val="none" w:sz="0" w:space="0" w:color="auto"/>
      </w:divBdr>
    </w:div>
    <w:div w:id="933897291">
      <w:bodyDiv w:val="1"/>
      <w:marLeft w:val="0"/>
      <w:marRight w:val="0"/>
      <w:marTop w:val="0"/>
      <w:marBottom w:val="0"/>
      <w:divBdr>
        <w:top w:val="none" w:sz="0" w:space="0" w:color="auto"/>
        <w:left w:val="none" w:sz="0" w:space="0" w:color="auto"/>
        <w:bottom w:val="none" w:sz="0" w:space="0" w:color="auto"/>
        <w:right w:val="none" w:sz="0" w:space="0" w:color="auto"/>
      </w:divBdr>
    </w:div>
    <w:div w:id="933980115">
      <w:bodyDiv w:val="1"/>
      <w:marLeft w:val="0"/>
      <w:marRight w:val="0"/>
      <w:marTop w:val="0"/>
      <w:marBottom w:val="0"/>
      <w:divBdr>
        <w:top w:val="none" w:sz="0" w:space="0" w:color="auto"/>
        <w:left w:val="none" w:sz="0" w:space="0" w:color="auto"/>
        <w:bottom w:val="none" w:sz="0" w:space="0" w:color="auto"/>
        <w:right w:val="none" w:sz="0" w:space="0" w:color="auto"/>
      </w:divBdr>
    </w:div>
    <w:div w:id="934245667">
      <w:bodyDiv w:val="1"/>
      <w:marLeft w:val="0"/>
      <w:marRight w:val="0"/>
      <w:marTop w:val="0"/>
      <w:marBottom w:val="0"/>
      <w:divBdr>
        <w:top w:val="none" w:sz="0" w:space="0" w:color="auto"/>
        <w:left w:val="none" w:sz="0" w:space="0" w:color="auto"/>
        <w:bottom w:val="none" w:sz="0" w:space="0" w:color="auto"/>
        <w:right w:val="none" w:sz="0" w:space="0" w:color="auto"/>
      </w:divBdr>
    </w:div>
    <w:div w:id="934288980">
      <w:bodyDiv w:val="1"/>
      <w:marLeft w:val="0"/>
      <w:marRight w:val="0"/>
      <w:marTop w:val="0"/>
      <w:marBottom w:val="0"/>
      <w:divBdr>
        <w:top w:val="none" w:sz="0" w:space="0" w:color="auto"/>
        <w:left w:val="none" w:sz="0" w:space="0" w:color="auto"/>
        <w:bottom w:val="none" w:sz="0" w:space="0" w:color="auto"/>
        <w:right w:val="none" w:sz="0" w:space="0" w:color="auto"/>
      </w:divBdr>
    </w:div>
    <w:div w:id="934552070">
      <w:bodyDiv w:val="1"/>
      <w:marLeft w:val="0"/>
      <w:marRight w:val="0"/>
      <w:marTop w:val="0"/>
      <w:marBottom w:val="0"/>
      <w:divBdr>
        <w:top w:val="none" w:sz="0" w:space="0" w:color="auto"/>
        <w:left w:val="none" w:sz="0" w:space="0" w:color="auto"/>
        <w:bottom w:val="none" w:sz="0" w:space="0" w:color="auto"/>
        <w:right w:val="none" w:sz="0" w:space="0" w:color="auto"/>
      </w:divBdr>
    </w:div>
    <w:div w:id="934822571">
      <w:bodyDiv w:val="1"/>
      <w:marLeft w:val="0"/>
      <w:marRight w:val="0"/>
      <w:marTop w:val="0"/>
      <w:marBottom w:val="0"/>
      <w:divBdr>
        <w:top w:val="none" w:sz="0" w:space="0" w:color="auto"/>
        <w:left w:val="none" w:sz="0" w:space="0" w:color="auto"/>
        <w:bottom w:val="none" w:sz="0" w:space="0" w:color="auto"/>
        <w:right w:val="none" w:sz="0" w:space="0" w:color="auto"/>
      </w:divBdr>
    </w:div>
    <w:div w:id="935017912">
      <w:bodyDiv w:val="1"/>
      <w:marLeft w:val="0"/>
      <w:marRight w:val="0"/>
      <w:marTop w:val="0"/>
      <w:marBottom w:val="0"/>
      <w:divBdr>
        <w:top w:val="none" w:sz="0" w:space="0" w:color="auto"/>
        <w:left w:val="none" w:sz="0" w:space="0" w:color="auto"/>
        <w:bottom w:val="none" w:sz="0" w:space="0" w:color="auto"/>
        <w:right w:val="none" w:sz="0" w:space="0" w:color="auto"/>
      </w:divBdr>
    </w:div>
    <w:div w:id="935551711">
      <w:bodyDiv w:val="1"/>
      <w:marLeft w:val="0"/>
      <w:marRight w:val="0"/>
      <w:marTop w:val="0"/>
      <w:marBottom w:val="0"/>
      <w:divBdr>
        <w:top w:val="none" w:sz="0" w:space="0" w:color="auto"/>
        <w:left w:val="none" w:sz="0" w:space="0" w:color="auto"/>
        <w:bottom w:val="none" w:sz="0" w:space="0" w:color="auto"/>
        <w:right w:val="none" w:sz="0" w:space="0" w:color="auto"/>
      </w:divBdr>
    </w:div>
    <w:div w:id="935753838">
      <w:bodyDiv w:val="1"/>
      <w:marLeft w:val="0"/>
      <w:marRight w:val="0"/>
      <w:marTop w:val="0"/>
      <w:marBottom w:val="0"/>
      <w:divBdr>
        <w:top w:val="none" w:sz="0" w:space="0" w:color="auto"/>
        <w:left w:val="none" w:sz="0" w:space="0" w:color="auto"/>
        <w:bottom w:val="none" w:sz="0" w:space="0" w:color="auto"/>
        <w:right w:val="none" w:sz="0" w:space="0" w:color="auto"/>
      </w:divBdr>
    </w:div>
    <w:div w:id="935871517">
      <w:bodyDiv w:val="1"/>
      <w:marLeft w:val="0"/>
      <w:marRight w:val="0"/>
      <w:marTop w:val="0"/>
      <w:marBottom w:val="0"/>
      <w:divBdr>
        <w:top w:val="none" w:sz="0" w:space="0" w:color="auto"/>
        <w:left w:val="none" w:sz="0" w:space="0" w:color="auto"/>
        <w:bottom w:val="none" w:sz="0" w:space="0" w:color="auto"/>
        <w:right w:val="none" w:sz="0" w:space="0" w:color="auto"/>
      </w:divBdr>
    </w:div>
    <w:div w:id="936136274">
      <w:bodyDiv w:val="1"/>
      <w:marLeft w:val="0"/>
      <w:marRight w:val="0"/>
      <w:marTop w:val="0"/>
      <w:marBottom w:val="0"/>
      <w:divBdr>
        <w:top w:val="none" w:sz="0" w:space="0" w:color="auto"/>
        <w:left w:val="none" w:sz="0" w:space="0" w:color="auto"/>
        <w:bottom w:val="none" w:sz="0" w:space="0" w:color="auto"/>
        <w:right w:val="none" w:sz="0" w:space="0" w:color="auto"/>
      </w:divBdr>
    </w:div>
    <w:div w:id="936139049">
      <w:bodyDiv w:val="1"/>
      <w:marLeft w:val="0"/>
      <w:marRight w:val="0"/>
      <w:marTop w:val="0"/>
      <w:marBottom w:val="0"/>
      <w:divBdr>
        <w:top w:val="none" w:sz="0" w:space="0" w:color="auto"/>
        <w:left w:val="none" w:sz="0" w:space="0" w:color="auto"/>
        <w:bottom w:val="none" w:sz="0" w:space="0" w:color="auto"/>
        <w:right w:val="none" w:sz="0" w:space="0" w:color="auto"/>
      </w:divBdr>
    </w:div>
    <w:div w:id="936208422">
      <w:bodyDiv w:val="1"/>
      <w:marLeft w:val="0"/>
      <w:marRight w:val="0"/>
      <w:marTop w:val="0"/>
      <w:marBottom w:val="0"/>
      <w:divBdr>
        <w:top w:val="none" w:sz="0" w:space="0" w:color="auto"/>
        <w:left w:val="none" w:sz="0" w:space="0" w:color="auto"/>
        <w:bottom w:val="none" w:sz="0" w:space="0" w:color="auto"/>
        <w:right w:val="none" w:sz="0" w:space="0" w:color="auto"/>
      </w:divBdr>
    </w:div>
    <w:div w:id="936210628">
      <w:bodyDiv w:val="1"/>
      <w:marLeft w:val="0"/>
      <w:marRight w:val="0"/>
      <w:marTop w:val="0"/>
      <w:marBottom w:val="0"/>
      <w:divBdr>
        <w:top w:val="none" w:sz="0" w:space="0" w:color="auto"/>
        <w:left w:val="none" w:sz="0" w:space="0" w:color="auto"/>
        <w:bottom w:val="none" w:sz="0" w:space="0" w:color="auto"/>
        <w:right w:val="none" w:sz="0" w:space="0" w:color="auto"/>
      </w:divBdr>
    </w:div>
    <w:div w:id="936333321">
      <w:bodyDiv w:val="1"/>
      <w:marLeft w:val="0"/>
      <w:marRight w:val="0"/>
      <w:marTop w:val="0"/>
      <w:marBottom w:val="0"/>
      <w:divBdr>
        <w:top w:val="none" w:sz="0" w:space="0" w:color="auto"/>
        <w:left w:val="none" w:sz="0" w:space="0" w:color="auto"/>
        <w:bottom w:val="none" w:sz="0" w:space="0" w:color="auto"/>
        <w:right w:val="none" w:sz="0" w:space="0" w:color="auto"/>
      </w:divBdr>
    </w:div>
    <w:div w:id="936714343">
      <w:bodyDiv w:val="1"/>
      <w:marLeft w:val="0"/>
      <w:marRight w:val="0"/>
      <w:marTop w:val="0"/>
      <w:marBottom w:val="0"/>
      <w:divBdr>
        <w:top w:val="none" w:sz="0" w:space="0" w:color="auto"/>
        <w:left w:val="none" w:sz="0" w:space="0" w:color="auto"/>
        <w:bottom w:val="none" w:sz="0" w:space="0" w:color="auto"/>
        <w:right w:val="none" w:sz="0" w:space="0" w:color="auto"/>
      </w:divBdr>
    </w:div>
    <w:div w:id="936790433">
      <w:bodyDiv w:val="1"/>
      <w:marLeft w:val="0"/>
      <w:marRight w:val="0"/>
      <w:marTop w:val="0"/>
      <w:marBottom w:val="0"/>
      <w:divBdr>
        <w:top w:val="none" w:sz="0" w:space="0" w:color="auto"/>
        <w:left w:val="none" w:sz="0" w:space="0" w:color="auto"/>
        <w:bottom w:val="none" w:sz="0" w:space="0" w:color="auto"/>
        <w:right w:val="none" w:sz="0" w:space="0" w:color="auto"/>
      </w:divBdr>
    </w:div>
    <w:div w:id="936867537">
      <w:bodyDiv w:val="1"/>
      <w:marLeft w:val="0"/>
      <w:marRight w:val="0"/>
      <w:marTop w:val="0"/>
      <w:marBottom w:val="0"/>
      <w:divBdr>
        <w:top w:val="none" w:sz="0" w:space="0" w:color="auto"/>
        <w:left w:val="none" w:sz="0" w:space="0" w:color="auto"/>
        <w:bottom w:val="none" w:sz="0" w:space="0" w:color="auto"/>
        <w:right w:val="none" w:sz="0" w:space="0" w:color="auto"/>
      </w:divBdr>
    </w:div>
    <w:div w:id="936910136">
      <w:bodyDiv w:val="1"/>
      <w:marLeft w:val="0"/>
      <w:marRight w:val="0"/>
      <w:marTop w:val="0"/>
      <w:marBottom w:val="0"/>
      <w:divBdr>
        <w:top w:val="none" w:sz="0" w:space="0" w:color="auto"/>
        <w:left w:val="none" w:sz="0" w:space="0" w:color="auto"/>
        <w:bottom w:val="none" w:sz="0" w:space="0" w:color="auto"/>
        <w:right w:val="none" w:sz="0" w:space="0" w:color="auto"/>
      </w:divBdr>
    </w:div>
    <w:div w:id="937369140">
      <w:bodyDiv w:val="1"/>
      <w:marLeft w:val="0"/>
      <w:marRight w:val="0"/>
      <w:marTop w:val="0"/>
      <w:marBottom w:val="0"/>
      <w:divBdr>
        <w:top w:val="none" w:sz="0" w:space="0" w:color="auto"/>
        <w:left w:val="none" w:sz="0" w:space="0" w:color="auto"/>
        <w:bottom w:val="none" w:sz="0" w:space="0" w:color="auto"/>
        <w:right w:val="none" w:sz="0" w:space="0" w:color="auto"/>
      </w:divBdr>
    </w:div>
    <w:div w:id="937903852">
      <w:bodyDiv w:val="1"/>
      <w:marLeft w:val="0"/>
      <w:marRight w:val="0"/>
      <w:marTop w:val="0"/>
      <w:marBottom w:val="0"/>
      <w:divBdr>
        <w:top w:val="none" w:sz="0" w:space="0" w:color="auto"/>
        <w:left w:val="none" w:sz="0" w:space="0" w:color="auto"/>
        <w:bottom w:val="none" w:sz="0" w:space="0" w:color="auto"/>
        <w:right w:val="none" w:sz="0" w:space="0" w:color="auto"/>
      </w:divBdr>
    </w:div>
    <w:div w:id="937905348">
      <w:bodyDiv w:val="1"/>
      <w:marLeft w:val="0"/>
      <w:marRight w:val="0"/>
      <w:marTop w:val="0"/>
      <w:marBottom w:val="0"/>
      <w:divBdr>
        <w:top w:val="none" w:sz="0" w:space="0" w:color="auto"/>
        <w:left w:val="none" w:sz="0" w:space="0" w:color="auto"/>
        <w:bottom w:val="none" w:sz="0" w:space="0" w:color="auto"/>
        <w:right w:val="none" w:sz="0" w:space="0" w:color="auto"/>
      </w:divBdr>
    </w:div>
    <w:div w:id="937908273">
      <w:bodyDiv w:val="1"/>
      <w:marLeft w:val="0"/>
      <w:marRight w:val="0"/>
      <w:marTop w:val="0"/>
      <w:marBottom w:val="0"/>
      <w:divBdr>
        <w:top w:val="none" w:sz="0" w:space="0" w:color="auto"/>
        <w:left w:val="none" w:sz="0" w:space="0" w:color="auto"/>
        <w:bottom w:val="none" w:sz="0" w:space="0" w:color="auto"/>
        <w:right w:val="none" w:sz="0" w:space="0" w:color="auto"/>
      </w:divBdr>
    </w:div>
    <w:div w:id="937910403">
      <w:bodyDiv w:val="1"/>
      <w:marLeft w:val="0"/>
      <w:marRight w:val="0"/>
      <w:marTop w:val="0"/>
      <w:marBottom w:val="0"/>
      <w:divBdr>
        <w:top w:val="none" w:sz="0" w:space="0" w:color="auto"/>
        <w:left w:val="none" w:sz="0" w:space="0" w:color="auto"/>
        <w:bottom w:val="none" w:sz="0" w:space="0" w:color="auto"/>
        <w:right w:val="none" w:sz="0" w:space="0" w:color="auto"/>
      </w:divBdr>
    </w:div>
    <w:div w:id="937979562">
      <w:bodyDiv w:val="1"/>
      <w:marLeft w:val="0"/>
      <w:marRight w:val="0"/>
      <w:marTop w:val="0"/>
      <w:marBottom w:val="0"/>
      <w:divBdr>
        <w:top w:val="none" w:sz="0" w:space="0" w:color="auto"/>
        <w:left w:val="none" w:sz="0" w:space="0" w:color="auto"/>
        <w:bottom w:val="none" w:sz="0" w:space="0" w:color="auto"/>
        <w:right w:val="none" w:sz="0" w:space="0" w:color="auto"/>
      </w:divBdr>
    </w:div>
    <w:div w:id="938215709">
      <w:bodyDiv w:val="1"/>
      <w:marLeft w:val="0"/>
      <w:marRight w:val="0"/>
      <w:marTop w:val="0"/>
      <w:marBottom w:val="0"/>
      <w:divBdr>
        <w:top w:val="none" w:sz="0" w:space="0" w:color="auto"/>
        <w:left w:val="none" w:sz="0" w:space="0" w:color="auto"/>
        <w:bottom w:val="none" w:sz="0" w:space="0" w:color="auto"/>
        <w:right w:val="none" w:sz="0" w:space="0" w:color="auto"/>
      </w:divBdr>
    </w:div>
    <w:div w:id="938416340">
      <w:bodyDiv w:val="1"/>
      <w:marLeft w:val="0"/>
      <w:marRight w:val="0"/>
      <w:marTop w:val="0"/>
      <w:marBottom w:val="0"/>
      <w:divBdr>
        <w:top w:val="none" w:sz="0" w:space="0" w:color="auto"/>
        <w:left w:val="none" w:sz="0" w:space="0" w:color="auto"/>
        <w:bottom w:val="none" w:sz="0" w:space="0" w:color="auto"/>
        <w:right w:val="none" w:sz="0" w:space="0" w:color="auto"/>
      </w:divBdr>
    </w:div>
    <w:div w:id="938566761">
      <w:bodyDiv w:val="1"/>
      <w:marLeft w:val="0"/>
      <w:marRight w:val="0"/>
      <w:marTop w:val="0"/>
      <w:marBottom w:val="0"/>
      <w:divBdr>
        <w:top w:val="none" w:sz="0" w:space="0" w:color="auto"/>
        <w:left w:val="none" w:sz="0" w:space="0" w:color="auto"/>
        <w:bottom w:val="none" w:sz="0" w:space="0" w:color="auto"/>
        <w:right w:val="none" w:sz="0" w:space="0" w:color="auto"/>
      </w:divBdr>
    </w:div>
    <w:div w:id="938752667">
      <w:bodyDiv w:val="1"/>
      <w:marLeft w:val="0"/>
      <w:marRight w:val="0"/>
      <w:marTop w:val="0"/>
      <w:marBottom w:val="0"/>
      <w:divBdr>
        <w:top w:val="none" w:sz="0" w:space="0" w:color="auto"/>
        <w:left w:val="none" w:sz="0" w:space="0" w:color="auto"/>
        <w:bottom w:val="none" w:sz="0" w:space="0" w:color="auto"/>
        <w:right w:val="none" w:sz="0" w:space="0" w:color="auto"/>
      </w:divBdr>
    </w:div>
    <w:div w:id="938946205">
      <w:bodyDiv w:val="1"/>
      <w:marLeft w:val="0"/>
      <w:marRight w:val="0"/>
      <w:marTop w:val="0"/>
      <w:marBottom w:val="0"/>
      <w:divBdr>
        <w:top w:val="none" w:sz="0" w:space="0" w:color="auto"/>
        <w:left w:val="none" w:sz="0" w:space="0" w:color="auto"/>
        <w:bottom w:val="none" w:sz="0" w:space="0" w:color="auto"/>
        <w:right w:val="none" w:sz="0" w:space="0" w:color="auto"/>
      </w:divBdr>
    </w:div>
    <w:div w:id="939215390">
      <w:bodyDiv w:val="1"/>
      <w:marLeft w:val="0"/>
      <w:marRight w:val="0"/>
      <w:marTop w:val="0"/>
      <w:marBottom w:val="0"/>
      <w:divBdr>
        <w:top w:val="none" w:sz="0" w:space="0" w:color="auto"/>
        <w:left w:val="none" w:sz="0" w:space="0" w:color="auto"/>
        <w:bottom w:val="none" w:sz="0" w:space="0" w:color="auto"/>
        <w:right w:val="none" w:sz="0" w:space="0" w:color="auto"/>
      </w:divBdr>
    </w:div>
    <w:div w:id="939332765">
      <w:bodyDiv w:val="1"/>
      <w:marLeft w:val="0"/>
      <w:marRight w:val="0"/>
      <w:marTop w:val="0"/>
      <w:marBottom w:val="0"/>
      <w:divBdr>
        <w:top w:val="none" w:sz="0" w:space="0" w:color="auto"/>
        <w:left w:val="none" w:sz="0" w:space="0" w:color="auto"/>
        <w:bottom w:val="none" w:sz="0" w:space="0" w:color="auto"/>
        <w:right w:val="none" w:sz="0" w:space="0" w:color="auto"/>
      </w:divBdr>
    </w:div>
    <w:div w:id="940259391">
      <w:bodyDiv w:val="1"/>
      <w:marLeft w:val="0"/>
      <w:marRight w:val="0"/>
      <w:marTop w:val="0"/>
      <w:marBottom w:val="0"/>
      <w:divBdr>
        <w:top w:val="none" w:sz="0" w:space="0" w:color="auto"/>
        <w:left w:val="none" w:sz="0" w:space="0" w:color="auto"/>
        <w:bottom w:val="none" w:sz="0" w:space="0" w:color="auto"/>
        <w:right w:val="none" w:sz="0" w:space="0" w:color="auto"/>
      </w:divBdr>
    </w:div>
    <w:div w:id="940725486">
      <w:bodyDiv w:val="1"/>
      <w:marLeft w:val="0"/>
      <w:marRight w:val="0"/>
      <w:marTop w:val="0"/>
      <w:marBottom w:val="0"/>
      <w:divBdr>
        <w:top w:val="none" w:sz="0" w:space="0" w:color="auto"/>
        <w:left w:val="none" w:sz="0" w:space="0" w:color="auto"/>
        <w:bottom w:val="none" w:sz="0" w:space="0" w:color="auto"/>
        <w:right w:val="none" w:sz="0" w:space="0" w:color="auto"/>
      </w:divBdr>
    </w:div>
    <w:div w:id="941061920">
      <w:bodyDiv w:val="1"/>
      <w:marLeft w:val="0"/>
      <w:marRight w:val="0"/>
      <w:marTop w:val="0"/>
      <w:marBottom w:val="0"/>
      <w:divBdr>
        <w:top w:val="none" w:sz="0" w:space="0" w:color="auto"/>
        <w:left w:val="none" w:sz="0" w:space="0" w:color="auto"/>
        <w:bottom w:val="none" w:sz="0" w:space="0" w:color="auto"/>
        <w:right w:val="none" w:sz="0" w:space="0" w:color="auto"/>
      </w:divBdr>
    </w:div>
    <w:div w:id="941182938">
      <w:bodyDiv w:val="1"/>
      <w:marLeft w:val="0"/>
      <w:marRight w:val="0"/>
      <w:marTop w:val="0"/>
      <w:marBottom w:val="0"/>
      <w:divBdr>
        <w:top w:val="none" w:sz="0" w:space="0" w:color="auto"/>
        <w:left w:val="none" w:sz="0" w:space="0" w:color="auto"/>
        <w:bottom w:val="none" w:sz="0" w:space="0" w:color="auto"/>
        <w:right w:val="none" w:sz="0" w:space="0" w:color="auto"/>
      </w:divBdr>
    </w:div>
    <w:div w:id="941185243">
      <w:bodyDiv w:val="1"/>
      <w:marLeft w:val="0"/>
      <w:marRight w:val="0"/>
      <w:marTop w:val="0"/>
      <w:marBottom w:val="0"/>
      <w:divBdr>
        <w:top w:val="none" w:sz="0" w:space="0" w:color="auto"/>
        <w:left w:val="none" w:sz="0" w:space="0" w:color="auto"/>
        <w:bottom w:val="none" w:sz="0" w:space="0" w:color="auto"/>
        <w:right w:val="none" w:sz="0" w:space="0" w:color="auto"/>
      </w:divBdr>
    </w:div>
    <w:div w:id="941188606">
      <w:bodyDiv w:val="1"/>
      <w:marLeft w:val="0"/>
      <w:marRight w:val="0"/>
      <w:marTop w:val="0"/>
      <w:marBottom w:val="0"/>
      <w:divBdr>
        <w:top w:val="none" w:sz="0" w:space="0" w:color="auto"/>
        <w:left w:val="none" w:sz="0" w:space="0" w:color="auto"/>
        <w:bottom w:val="none" w:sz="0" w:space="0" w:color="auto"/>
        <w:right w:val="none" w:sz="0" w:space="0" w:color="auto"/>
      </w:divBdr>
    </w:div>
    <w:div w:id="941689009">
      <w:bodyDiv w:val="1"/>
      <w:marLeft w:val="0"/>
      <w:marRight w:val="0"/>
      <w:marTop w:val="0"/>
      <w:marBottom w:val="0"/>
      <w:divBdr>
        <w:top w:val="none" w:sz="0" w:space="0" w:color="auto"/>
        <w:left w:val="none" w:sz="0" w:space="0" w:color="auto"/>
        <w:bottom w:val="none" w:sz="0" w:space="0" w:color="auto"/>
        <w:right w:val="none" w:sz="0" w:space="0" w:color="auto"/>
      </w:divBdr>
    </w:div>
    <w:div w:id="941769000">
      <w:bodyDiv w:val="1"/>
      <w:marLeft w:val="0"/>
      <w:marRight w:val="0"/>
      <w:marTop w:val="0"/>
      <w:marBottom w:val="0"/>
      <w:divBdr>
        <w:top w:val="none" w:sz="0" w:space="0" w:color="auto"/>
        <w:left w:val="none" w:sz="0" w:space="0" w:color="auto"/>
        <w:bottom w:val="none" w:sz="0" w:space="0" w:color="auto"/>
        <w:right w:val="none" w:sz="0" w:space="0" w:color="auto"/>
      </w:divBdr>
    </w:div>
    <w:div w:id="942224162">
      <w:bodyDiv w:val="1"/>
      <w:marLeft w:val="0"/>
      <w:marRight w:val="0"/>
      <w:marTop w:val="0"/>
      <w:marBottom w:val="0"/>
      <w:divBdr>
        <w:top w:val="none" w:sz="0" w:space="0" w:color="auto"/>
        <w:left w:val="none" w:sz="0" w:space="0" w:color="auto"/>
        <w:bottom w:val="none" w:sz="0" w:space="0" w:color="auto"/>
        <w:right w:val="none" w:sz="0" w:space="0" w:color="auto"/>
      </w:divBdr>
    </w:div>
    <w:div w:id="942420890">
      <w:bodyDiv w:val="1"/>
      <w:marLeft w:val="0"/>
      <w:marRight w:val="0"/>
      <w:marTop w:val="0"/>
      <w:marBottom w:val="0"/>
      <w:divBdr>
        <w:top w:val="none" w:sz="0" w:space="0" w:color="auto"/>
        <w:left w:val="none" w:sz="0" w:space="0" w:color="auto"/>
        <w:bottom w:val="none" w:sz="0" w:space="0" w:color="auto"/>
        <w:right w:val="none" w:sz="0" w:space="0" w:color="auto"/>
      </w:divBdr>
    </w:div>
    <w:div w:id="942690047">
      <w:bodyDiv w:val="1"/>
      <w:marLeft w:val="0"/>
      <w:marRight w:val="0"/>
      <w:marTop w:val="0"/>
      <w:marBottom w:val="0"/>
      <w:divBdr>
        <w:top w:val="none" w:sz="0" w:space="0" w:color="auto"/>
        <w:left w:val="none" w:sz="0" w:space="0" w:color="auto"/>
        <w:bottom w:val="none" w:sz="0" w:space="0" w:color="auto"/>
        <w:right w:val="none" w:sz="0" w:space="0" w:color="auto"/>
      </w:divBdr>
    </w:div>
    <w:div w:id="942801445">
      <w:bodyDiv w:val="1"/>
      <w:marLeft w:val="0"/>
      <w:marRight w:val="0"/>
      <w:marTop w:val="0"/>
      <w:marBottom w:val="0"/>
      <w:divBdr>
        <w:top w:val="none" w:sz="0" w:space="0" w:color="auto"/>
        <w:left w:val="none" w:sz="0" w:space="0" w:color="auto"/>
        <w:bottom w:val="none" w:sz="0" w:space="0" w:color="auto"/>
        <w:right w:val="none" w:sz="0" w:space="0" w:color="auto"/>
      </w:divBdr>
    </w:div>
    <w:div w:id="942808147">
      <w:bodyDiv w:val="1"/>
      <w:marLeft w:val="0"/>
      <w:marRight w:val="0"/>
      <w:marTop w:val="0"/>
      <w:marBottom w:val="0"/>
      <w:divBdr>
        <w:top w:val="none" w:sz="0" w:space="0" w:color="auto"/>
        <w:left w:val="none" w:sz="0" w:space="0" w:color="auto"/>
        <w:bottom w:val="none" w:sz="0" w:space="0" w:color="auto"/>
        <w:right w:val="none" w:sz="0" w:space="0" w:color="auto"/>
      </w:divBdr>
    </w:div>
    <w:div w:id="943148706">
      <w:bodyDiv w:val="1"/>
      <w:marLeft w:val="0"/>
      <w:marRight w:val="0"/>
      <w:marTop w:val="0"/>
      <w:marBottom w:val="0"/>
      <w:divBdr>
        <w:top w:val="none" w:sz="0" w:space="0" w:color="auto"/>
        <w:left w:val="none" w:sz="0" w:space="0" w:color="auto"/>
        <w:bottom w:val="none" w:sz="0" w:space="0" w:color="auto"/>
        <w:right w:val="none" w:sz="0" w:space="0" w:color="auto"/>
      </w:divBdr>
    </w:div>
    <w:div w:id="943539590">
      <w:bodyDiv w:val="1"/>
      <w:marLeft w:val="0"/>
      <w:marRight w:val="0"/>
      <w:marTop w:val="0"/>
      <w:marBottom w:val="0"/>
      <w:divBdr>
        <w:top w:val="none" w:sz="0" w:space="0" w:color="auto"/>
        <w:left w:val="none" w:sz="0" w:space="0" w:color="auto"/>
        <w:bottom w:val="none" w:sz="0" w:space="0" w:color="auto"/>
        <w:right w:val="none" w:sz="0" w:space="0" w:color="auto"/>
      </w:divBdr>
    </w:div>
    <w:div w:id="943611608">
      <w:bodyDiv w:val="1"/>
      <w:marLeft w:val="0"/>
      <w:marRight w:val="0"/>
      <w:marTop w:val="0"/>
      <w:marBottom w:val="0"/>
      <w:divBdr>
        <w:top w:val="none" w:sz="0" w:space="0" w:color="auto"/>
        <w:left w:val="none" w:sz="0" w:space="0" w:color="auto"/>
        <w:bottom w:val="none" w:sz="0" w:space="0" w:color="auto"/>
        <w:right w:val="none" w:sz="0" w:space="0" w:color="auto"/>
      </w:divBdr>
    </w:div>
    <w:div w:id="943731111">
      <w:bodyDiv w:val="1"/>
      <w:marLeft w:val="0"/>
      <w:marRight w:val="0"/>
      <w:marTop w:val="0"/>
      <w:marBottom w:val="0"/>
      <w:divBdr>
        <w:top w:val="none" w:sz="0" w:space="0" w:color="auto"/>
        <w:left w:val="none" w:sz="0" w:space="0" w:color="auto"/>
        <w:bottom w:val="none" w:sz="0" w:space="0" w:color="auto"/>
        <w:right w:val="none" w:sz="0" w:space="0" w:color="auto"/>
      </w:divBdr>
    </w:div>
    <w:div w:id="943803539">
      <w:bodyDiv w:val="1"/>
      <w:marLeft w:val="0"/>
      <w:marRight w:val="0"/>
      <w:marTop w:val="0"/>
      <w:marBottom w:val="0"/>
      <w:divBdr>
        <w:top w:val="none" w:sz="0" w:space="0" w:color="auto"/>
        <w:left w:val="none" w:sz="0" w:space="0" w:color="auto"/>
        <w:bottom w:val="none" w:sz="0" w:space="0" w:color="auto"/>
        <w:right w:val="none" w:sz="0" w:space="0" w:color="auto"/>
      </w:divBdr>
    </w:div>
    <w:div w:id="943996743">
      <w:bodyDiv w:val="1"/>
      <w:marLeft w:val="0"/>
      <w:marRight w:val="0"/>
      <w:marTop w:val="0"/>
      <w:marBottom w:val="0"/>
      <w:divBdr>
        <w:top w:val="none" w:sz="0" w:space="0" w:color="auto"/>
        <w:left w:val="none" w:sz="0" w:space="0" w:color="auto"/>
        <w:bottom w:val="none" w:sz="0" w:space="0" w:color="auto"/>
        <w:right w:val="none" w:sz="0" w:space="0" w:color="auto"/>
      </w:divBdr>
    </w:div>
    <w:div w:id="944069661">
      <w:bodyDiv w:val="1"/>
      <w:marLeft w:val="0"/>
      <w:marRight w:val="0"/>
      <w:marTop w:val="0"/>
      <w:marBottom w:val="0"/>
      <w:divBdr>
        <w:top w:val="none" w:sz="0" w:space="0" w:color="auto"/>
        <w:left w:val="none" w:sz="0" w:space="0" w:color="auto"/>
        <w:bottom w:val="none" w:sz="0" w:space="0" w:color="auto"/>
        <w:right w:val="none" w:sz="0" w:space="0" w:color="auto"/>
      </w:divBdr>
    </w:div>
    <w:div w:id="944070069">
      <w:bodyDiv w:val="1"/>
      <w:marLeft w:val="0"/>
      <w:marRight w:val="0"/>
      <w:marTop w:val="0"/>
      <w:marBottom w:val="0"/>
      <w:divBdr>
        <w:top w:val="none" w:sz="0" w:space="0" w:color="auto"/>
        <w:left w:val="none" w:sz="0" w:space="0" w:color="auto"/>
        <w:bottom w:val="none" w:sz="0" w:space="0" w:color="auto"/>
        <w:right w:val="none" w:sz="0" w:space="0" w:color="auto"/>
      </w:divBdr>
    </w:div>
    <w:div w:id="944077314">
      <w:bodyDiv w:val="1"/>
      <w:marLeft w:val="0"/>
      <w:marRight w:val="0"/>
      <w:marTop w:val="0"/>
      <w:marBottom w:val="0"/>
      <w:divBdr>
        <w:top w:val="none" w:sz="0" w:space="0" w:color="auto"/>
        <w:left w:val="none" w:sz="0" w:space="0" w:color="auto"/>
        <w:bottom w:val="none" w:sz="0" w:space="0" w:color="auto"/>
        <w:right w:val="none" w:sz="0" w:space="0" w:color="auto"/>
      </w:divBdr>
    </w:div>
    <w:div w:id="944313314">
      <w:bodyDiv w:val="1"/>
      <w:marLeft w:val="0"/>
      <w:marRight w:val="0"/>
      <w:marTop w:val="0"/>
      <w:marBottom w:val="0"/>
      <w:divBdr>
        <w:top w:val="none" w:sz="0" w:space="0" w:color="auto"/>
        <w:left w:val="none" w:sz="0" w:space="0" w:color="auto"/>
        <w:bottom w:val="none" w:sz="0" w:space="0" w:color="auto"/>
        <w:right w:val="none" w:sz="0" w:space="0" w:color="auto"/>
      </w:divBdr>
    </w:div>
    <w:div w:id="944575501">
      <w:bodyDiv w:val="1"/>
      <w:marLeft w:val="0"/>
      <w:marRight w:val="0"/>
      <w:marTop w:val="0"/>
      <w:marBottom w:val="0"/>
      <w:divBdr>
        <w:top w:val="none" w:sz="0" w:space="0" w:color="auto"/>
        <w:left w:val="none" w:sz="0" w:space="0" w:color="auto"/>
        <w:bottom w:val="none" w:sz="0" w:space="0" w:color="auto"/>
        <w:right w:val="none" w:sz="0" w:space="0" w:color="auto"/>
      </w:divBdr>
    </w:div>
    <w:div w:id="944920304">
      <w:bodyDiv w:val="1"/>
      <w:marLeft w:val="0"/>
      <w:marRight w:val="0"/>
      <w:marTop w:val="0"/>
      <w:marBottom w:val="0"/>
      <w:divBdr>
        <w:top w:val="none" w:sz="0" w:space="0" w:color="auto"/>
        <w:left w:val="none" w:sz="0" w:space="0" w:color="auto"/>
        <w:bottom w:val="none" w:sz="0" w:space="0" w:color="auto"/>
        <w:right w:val="none" w:sz="0" w:space="0" w:color="auto"/>
      </w:divBdr>
    </w:div>
    <w:div w:id="944963851">
      <w:bodyDiv w:val="1"/>
      <w:marLeft w:val="0"/>
      <w:marRight w:val="0"/>
      <w:marTop w:val="0"/>
      <w:marBottom w:val="0"/>
      <w:divBdr>
        <w:top w:val="none" w:sz="0" w:space="0" w:color="auto"/>
        <w:left w:val="none" w:sz="0" w:space="0" w:color="auto"/>
        <w:bottom w:val="none" w:sz="0" w:space="0" w:color="auto"/>
        <w:right w:val="none" w:sz="0" w:space="0" w:color="auto"/>
      </w:divBdr>
    </w:div>
    <w:div w:id="944969931">
      <w:bodyDiv w:val="1"/>
      <w:marLeft w:val="0"/>
      <w:marRight w:val="0"/>
      <w:marTop w:val="0"/>
      <w:marBottom w:val="0"/>
      <w:divBdr>
        <w:top w:val="none" w:sz="0" w:space="0" w:color="auto"/>
        <w:left w:val="none" w:sz="0" w:space="0" w:color="auto"/>
        <w:bottom w:val="none" w:sz="0" w:space="0" w:color="auto"/>
        <w:right w:val="none" w:sz="0" w:space="0" w:color="auto"/>
      </w:divBdr>
    </w:div>
    <w:div w:id="945385457">
      <w:bodyDiv w:val="1"/>
      <w:marLeft w:val="0"/>
      <w:marRight w:val="0"/>
      <w:marTop w:val="0"/>
      <w:marBottom w:val="0"/>
      <w:divBdr>
        <w:top w:val="none" w:sz="0" w:space="0" w:color="auto"/>
        <w:left w:val="none" w:sz="0" w:space="0" w:color="auto"/>
        <w:bottom w:val="none" w:sz="0" w:space="0" w:color="auto"/>
        <w:right w:val="none" w:sz="0" w:space="0" w:color="auto"/>
      </w:divBdr>
    </w:div>
    <w:div w:id="945693727">
      <w:bodyDiv w:val="1"/>
      <w:marLeft w:val="0"/>
      <w:marRight w:val="0"/>
      <w:marTop w:val="0"/>
      <w:marBottom w:val="0"/>
      <w:divBdr>
        <w:top w:val="none" w:sz="0" w:space="0" w:color="auto"/>
        <w:left w:val="none" w:sz="0" w:space="0" w:color="auto"/>
        <w:bottom w:val="none" w:sz="0" w:space="0" w:color="auto"/>
        <w:right w:val="none" w:sz="0" w:space="0" w:color="auto"/>
      </w:divBdr>
    </w:div>
    <w:div w:id="945696194">
      <w:bodyDiv w:val="1"/>
      <w:marLeft w:val="0"/>
      <w:marRight w:val="0"/>
      <w:marTop w:val="0"/>
      <w:marBottom w:val="0"/>
      <w:divBdr>
        <w:top w:val="none" w:sz="0" w:space="0" w:color="auto"/>
        <w:left w:val="none" w:sz="0" w:space="0" w:color="auto"/>
        <w:bottom w:val="none" w:sz="0" w:space="0" w:color="auto"/>
        <w:right w:val="none" w:sz="0" w:space="0" w:color="auto"/>
      </w:divBdr>
    </w:div>
    <w:div w:id="945698218">
      <w:bodyDiv w:val="1"/>
      <w:marLeft w:val="0"/>
      <w:marRight w:val="0"/>
      <w:marTop w:val="0"/>
      <w:marBottom w:val="0"/>
      <w:divBdr>
        <w:top w:val="none" w:sz="0" w:space="0" w:color="auto"/>
        <w:left w:val="none" w:sz="0" w:space="0" w:color="auto"/>
        <w:bottom w:val="none" w:sz="0" w:space="0" w:color="auto"/>
        <w:right w:val="none" w:sz="0" w:space="0" w:color="auto"/>
      </w:divBdr>
    </w:div>
    <w:div w:id="945843930">
      <w:bodyDiv w:val="1"/>
      <w:marLeft w:val="0"/>
      <w:marRight w:val="0"/>
      <w:marTop w:val="0"/>
      <w:marBottom w:val="0"/>
      <w:divBdr>
        <w:top w:val="none" w:sz="0" w:space="0" w:color="auto"/>
        <w:left w:val="none" w:sz="0" w:space="0" w:color="auto"/>
        <w:bottom w:val="none" w:sz="0" w:space="0" w:color="auto"/>
        <w:right w:val="none" w:sz="0" w:space="0" w:color="auto"/>
      </w:divBdr>
    </w:div>
    <w:div w:id="946156846">
      <w:bodyDiv w:val="1"/>
      <w:marLeft w:val="0"/>
      <w:marRight w:val="0"/>
      <w:marTop w:val="0"/>
      <w:marBottom w:val="0"/>
      <w:divBdr>
        <w:top w:val="none" w:sz="0" w:space="0" w:color="auto"/>
        <w:left w:val="none" w:sz="0" w:space="0" w:color="auto"/>
        <w:bottom w:val="none" w:sz="0" w:space="0" w:color="auto"/>
        <w:right w:val="none" w:sz="0" w:space="0" w:color="auto"/>
      </w:divBdr>
    </w:div>
    <w:div w:id="946306309">
      <w:bodyDiv w:val="1"/>
      <w:marLeft w:val="0"/>
      <w:marRight w:val="0"/>
      <w:marTop w:val="0"/>
      <w:marBottom w:val="0"/>
      <w:divBdr>
        <w:top w:val="none" w:sz="0" w:space="0" w:color="auto"/>
        <w:left w:val="none" w:sz="0" w:space="0" w:color="auto"/>
        <w:bottom w:val="none" w:sz="0" w:space="0" w:color="auto"/>
        <w:right w:val="none" w:sz="0" w:space="0" w:color="auto"/>
      </w:divBdr>
    </w:div>
    <w:div w:id="946349277">
      <w:bodyDiv w:val="1"/>
      <w:marLeft w:val="0"/>
      <w:marRight w:val="0"/>
      <w:marTop w:val="0"/>
      <w:marBottom w:val="0"/>
      <w:divBdr>
        <w:top w:val="none" w:sz="0" w:space="0" w:color="auto"/>
        <w:left w:val="none" w:sz="0" w:space="0" w:color="auto"/>
        <w:bottom w:val="none" w:sz="0" w:space="0" w:color="auto"/>
        <w:right w:val="none" w:sz="0" w:space="0" w:color="auto"/>
      </w:divBdr>
    </w:div>
    <w:div w:id="946428841">
      <w:bodyDiv w:val="1"/>
      <w:marLeft w:val="0"/>
      <w:marRight w:val="0"/>
      <w:marTop w:val="0"/>
      <w:marBottom w:val="0"/>
      <w:divBdr>
        <w:top w:val="none" w:sz="0" w:space="0" w:color="auto"/>
        <w:left w:val="none" w:sz="0" w:space="0" w:color="auto"/>
        <w:bottom w:val="none" w:sz="0" w:space="0" w:color="auto"/>
        <w:right w:val="none" w:sz="0" w:space="0" w:color="auto"/>
      </w:divBdr>
    </w:div>
    <w:div w:id="946544570">
      <w:bodyDiv w:val="1"/>
      <w:marLeft w:val="0"/>
      <w:marRight w:val="0"/>
      <w:marTop w:val="0"/>
      <w:marBottom w:val="0"/>
      <w:divBdr>
        <w:top w:val="none" w:sz="0" w:space="0" w:color="auto"/>
        <w:left w:val="none" w:sz="0" w:space="0" w:color="auto"/>
        <w:bottom w:val="none" w:sz="0" w:space="0" w:color="auto"/>
        <w:right w:val="none" w:sz="0" w:space="0" w:color="auto"/>
      </w:divBdr>
    </w:div>
    <w:div w:id="946740733">
      <w:bodyDiv w:val="1"/>
      <w:marLeft w:val="0"/>
      <w:marRight w:val="0"/>
      <w:marTop w:val="0"/>
      <w:marBottom w:val="0"/>
      <w:divBdr>
        <w:top w:val="none" w:sz="0" w:space="0" w:color="auto"/>
        <w:left w:val="none" w:sz="0" w:space="0" w:color="auto"/>
        <w:bottom w:val="none" w:sz="0" w:space="0" w:color="auto"/>
        <w:right w:val="none" w:sz="0" w:space="0" w:color="auto"/>
      </w:divBdr>
    </w:div>
    <w:div w:id="946935847">
      <w:bodyDiv w:val="1"/>
      <w:marLeft w:val="0"/>
      <w:marRight w:val="0"/>
      <w:marTop w:val="0"/>
      <w:marBottom w:val="0"/>
      <w:divBdr>
        <w:top w:val="none" w:sz="0" w:space="0" w:color="auto"/>
        <w:left w:val="none" w:sz="0" w:space="0" w:color="auto"/>
        <w:bottom w:val="none" w:sz="0" w:space="0" w:color="auto"/>
        <w:right w:val="none" w:sz="0" w:space="0" w:color="auto"/>
      </w:divBdr>
    </w:div>
    <w:div w:id="947005408">
      <w:bodyDiv w:val="1"/>
      <w:marLeft w:val="0"/>
      <w:marRight w:val="0"/>
      <w:marTop w:val="0"/>
      <w:marBottom w:val="0"/>
      <w:divBdr>
        <w:top w:val="none" w:sz="0" w:space="0" w:color="auto"/>
        <w:left w:val="none" w:sz="0" w:space="0" w:color="auto"/>
        <w:bottom w:val="none" w:sz="0" w:space="0" w:color="auto"/>
        <w:right w:val="none" w:sz="0" w:space="0" w:color="auto"/>
      </w:divBdr>
    </w:div>
    <w:div w:id="947158238">
      <w:bodyDiv w:val="1"/>
      <w:marLeft w:val="0"/>
      <w:marRight w:val="0"/>
      <w:marTop w:val="0"/>
      <w:marBottom w:val="0"/>
      <w:divBdr>
        <w:top w:val="none" w:sz="0" w:space="0" w:color="auto"/>
        <w:left w:val="none" w:sz="0" w:space="0" w:color="auto"/>
        <w:bottom w:val="none" w:sz="0" w:space="0" w:color="auto"/>
        <w:right w:val="none" w:sz="0" w:space="0" w:color="auto"/>
      </w:divBdr>
    </w:div>
    <w:div w:id="947271315">
      <w:bodyDiv w:val="1"/>
      <w:marLeft w:val="0"/>
      <w:marRight w:val="0"/>
      <w:marTop w:val="0"/>
      <w:marBottom w:val="0"/>
      <w:divBdr>
        <w:top w:val="none" w:sz="0" w:space="0" w:color="auto"/>
        <w:left w:val="none" w:sz="0" w:space="0" w:color="auto"/>
        <w:bottom w:val="none" w:sz="0" w:space="0" w:color="auto"/>
        <w:right w:val="none" w:sz="0" w:space="0" w:color="auto"/>
      </w:divBdr>
    </w:div>
    <w:div w:id="947346504">
      <w:bodyDiv w:val="1"/>
      <w:marLeft w:val="0"/>
      <w:marRight w:val="0"/>
      <w:marTop w:val="0"/>
      <w:marBottom w:val="0"/>
      <w:divBdr>
        <w:top w:val="none" w:sz="0" w:space="0" w:color="auto"/>
        <w:left w:val="none" w:sz="0" w:space="0" w:color="auto"/>
        <w:bottom w:val="none" w:sz="0" w:space="0" w:color="auto"/>
        <w:right w:val="none" w:sz="0" w:space="0" w:color="auto"/>
      </w:divBdr>
    </w:div>
    <w:div w:id="947541322">
      <w:bodyDiv w:val="1"/>
      <w:marLeft w:val="0"/>
      <w:marRight w:val="0"/>
      <w:marTop w:val="0"/>
      <w:marBottom w:val="0"/>
      <w:divBdr>
        <w:top w:val="none" w:sz="0" w:space="0" w:color="auto"/>
        <w:left w:val="none" w:sz="0" w:space="0" w:color="auto"/>
        <w:bottom w:val="none" w:sz="0" w:space="0" w:color="auto"/>
        <w:right w:val="none" w:sz="0" w:space="0" w:color="auto"/>
      </w:divBdr>
    </w:div>
    <w:div w:id="947811699">
      <w:bodyDiv w:val="1"/>
      <w:marLeft w:val="0"/>
      <w:marRight w:val="0"/>
      <w:marTop w:val="0"/>
      <w:marBottom w:val="0"/>
      <w:divBdr>
        <w:top w:val="none" w:sz="0" w:space="0" w:color="auto"/>
        <w:left w:val="none" w:sz="0" w:space="0" w:color="auto"/>
        <w:bottom w:val="none" w:sz="0" w:space="0" w:color="auto"/>
        <w:right w:val="none" w:sz="0" w:space="0" w:color="auto"/>
      </w:divBdr>
    </w:div>
    <w:div w:id="947850479">
      <w:bodyDiv w:val="1"/>
      <w:marLeft w:val="0"/>
      <w:marRight w:val="0"/>
      <w:marTop w:val="0"/>
      <w:marBottom w:val="0"/>
      <w:divBdr>
        <w:top w:val="none" w:sz="0" w:space="0" w:color="auto"/>
        <w:left w:val="none" w:sz="0" w:space="0" w:color="auto"/>
        <w:bottom w:val="none" w:sz="0" w:space="0" w:color="auto"/>
        <w:right w:val="none" w:sz="0" w:space="0" w:color="auto"/>
      </w:divBdr>
    </w:div>
    <w:div w:id="948200603">
      <w:bodyDiv w:val="1"/>
      <w:marLeft w:val="0"/>
      <w:marRight w:val="0"/>
      <w:marTop w:val="0"/>
      <w:marBottom w:val="0"/>
      <w:divBdr>
        <w:top w:val="none" w:sz="0" w:space="0" w:color="auto"/>
        <w:left w:val="none" w:sz="0" w:space="0" w:color="auto"/>
        <w:bottom w:val="none" w:sz="0" w:space="0" w:color="auto"/>
        <w:right w:val="none" w:sz="0" w:space="0" w:color="auto"/>
      </w:divBdr>
    </w:div>
    <w:div w:id="948245249">
      <w:bodyDiv w:val="1"/>
      <w:marLeft w:val="0"/>
      <w:marRight w:val="0"/>
      <w:marTop w:val="0"/>
      <w:marBottom w:val="0"/>
      <w:divBdr>
        <w:top w:val="none" w:sz="0" w:space="0" w:color="auto"/>
        <w:left w:val="none" w:sz="0" w:space="0" w:color="auto"/>
        <w:bottom w:val="none" w:sz="0" w:space="0" w:color="auto"/>
        <w:right w:val="none" w:sz="0" w:space="0" w:color="auto"/>
      </w:divBdr>
    </w:div>
    <w:div w:id="948440001">
      <w:bodyDiv w:val="1"/>
      <w:marLeft w:val="0"/>
      <w:marRight w:val="0"/>
      <w:marTop w:val="0"/>
      <w:marBottom w:val="0"/>
      <w:divBdr>
        <w:top w:val="none" w:sz="0" w:space="0" w:color="auto"/>
        <w:left w:val="none" w:sz="0" w:space="0" w:color="auto"/>
        <w:bottom w:val="none" w:sz="0" w:space="0" w:color="auto"/>
        <w:right w:val="none" w:sz="0" w:space="0" w:color="auto"/>
      </w:divBdr>
    </w:div>
    <w:div w:id="949318923">
      <w:bodyDiv w:val="1"/>
      <w:marLeft w:val="0"/>
      <w:marRight w:val="0"/>
      <w:marTop w:val="0"/>
      <w:marBottom w:val="0"/>
      <w:divBdr>
        <w:top w:val="none" w:sz="0" w:space="0" w:color="auto"/>
        <w:left w:val="none" w:sz="0" w:space="0" w:color="auto"/>
        <w:bottom w:val="none" w:sz="0" w:space="0" w:color="auto"/>
        <w:right w:val="none" w:sz="0" w:space="0" w:color="auto"/>
      </w:divBdr>
    </w:div>
    <w:div w:id="949360081">
      <w:bodyDiv w:val="1"/>
      <w:marLeft w:val="0"/>
      <w:marRight w:val="0"/>
      <w:marTop w:val="0"/>
      <w:marBottom w:val="0"/>
      <w:divBdr>
        <w:top w:val="none" w:sz="0" w:space="0" w:color="auto"/>
        <w:left w:val="none" w:sz="0" w:space="0" w:color="auto"/>
        <w:bottom w:val="none" w:sz="0" w:space="0" w:color="auto"/>
        <w:right w:val="none" w:sz="0" w:space="0" w:color="auto"/>
      </w:divBdr>
    </w:div>
    <w:div w:id="949555974">
      <w:bodyDiv w:val="1"/>
      <w:marLeft w:val="0"/>
      <w:marRight w:val="0"/>
      <w:marTop w:val="0"/>
      <w:marBottom w:val="0"/>
      <w:divBdr>
        <w:top w:val="none" w:sz="0" w:space="0" w:color="auto"/>
        <w:left w:val="none" w:sz="0" w:space="0" w:color="auto"/>
        <w:bottom w:val="none" w:sz="0" w:space="0" w:color="auto"/>
        <w:right w:val="none" w:sz="0" w:space="0" w:color="auto"/>
      </w:divBdr>
    </w:div>
    <w:div w:id="950164251">
      <w:bodyDiv w:val="1"/>
      <w:marLeft w:val="0"/>
      <w:marRight w:val="0"/>
      <w:marTop w:val="0"/>
      <w:marBottom w:val="0"/>
      <w:divBdr>
        <w:top w:val="none" w:sz="0" w:space="0" w:color="auto"/>
        <w:left w:val="none" w:sz="0" w:space="0" w:color="auto"/>
        <w:bottom w:val="none" w:sz="0" w:space="0" w:color="auto"/>
        <w:right w:val="none" w:sz="0" w:space="0" w:color="auto"/>
      </w:divBdr>
    </w:div>
    <w:div w:id="950167580">
      <w:bodyDiv w:val="1"/>
      <w:marLeft w:val="0"/>
      <w:marRight w:val="0"/>
      <w:marTop w:val="0"/>
      <w:marBottom w:val="0"/>
      <w:divBdr>
        <w:top w:val="none" w:sz="0" w:space="0" w:color="auto"/>
        <w:left w:val="none" w:sz="0" w:space="0" w:color="auto"/>
        <w:bottom w:val="none" w:sz="0" w:space="0" w:color="auto"/>
        <w:right w:val="none" w:sz="0" w:space="0" w:color="auto"/>
      </w:divBdr>
    </w:div>
    <w:div w:id="950209921">
      <w:bodyDiv w:val="1"/>
      <w:marLeft w:val="0"/>
      <w:marRight w:val="0"/>
      <w:marTop w:val="0"/>
      <w:marBottom w:val="0"/>
      <w:divBdr>
        <w:top w:val="none" w:sz="0" w:space="0" w:color="auto"/>
        <w:left w:val="none" w:sz="0" w:space="0" w:color="auto"/>
        <w:bottom w:val="none" w:sz="0" w:space="0" w:color="auto"/>
        <w:right w:val="none" w:sz="0" w:space="0" w:color="auto"/>
      </w:divBdr>
    </w:div>
    <w:div w:id="950476164">
      <w:bodyDiv w:val="1"/>
      <w:marLeft w:val="0"/>
      <w:marRight w:val="0"/>
      <w:marTop w:val="0"/>
      <w:marBottom w:val="0"/>
      <w:divBdr>
        <w:top w:val="none" w:sz="0" w:space="0" w:color="auto"/>
        <w:left w:val="none" w:sz="0" w:space="0" w:color="auto"/>
        <w:bottom w:val="none" w:sz="0" w:space="0" w:color="auto"/>
        <w:right w:val="none" w:sz="0" w:space="0" w:color="auto"/>
      </w:divBdr>
    </w:div>
    <w:div w:id="950673054">
      <w:bodyDiv w:val="1"/>
      <w:marLeft w:val="0"/>
      <w:marRight w:val="0"/>
      <w:marTop w:val="0"/>
      <w:marBottom w:val="0"/>
      <w:divBdr>
        <w:top w:val="none" w:sz="0" w:space="0" w:color="auto"/>
        <w:left w:val="none" w:sz="0" w:space="0" w:color="auto"/>
        <w:bottom w:val="none" w:sz="0" w:space="0" w:color="auto"/>
        <w:right w:val="none" w:sz="0" w:space="0" w:color="auto"/>
      </w:divBdr>
    </w:div>
    <w:div w:id="950815951">
      <w:bodyDiv w:val="1"/>
      <w:marLeft w:val="0"/>
      <w:marRight w:val="0"/>
      <w:marTop w:val="0"/>
      <w:marBottom w:val="0"/>
      <w:divBdr>
        <w:top w:val="none" w:sz="0" w:space="0" w:color="auto"/>
        <w:left w:val="none" w:sz="0" w:space="0" w:color="auto"/>
        <w:bottom w:val="none" w:sz="0" w:space="0" w:color="auto"/>
        <w:right w:val="none" w:sz="0" w:space="0" w:color="auto"/>
      </w:divBdr>
    </w:div>
    <w:div w:id="951088208">
      <w:bodyDiv w:val="1"/>
      <w:marLeft w:val="0"/>
      <w:marRight w:val="0"/>
      <w:marTop w:val="0"/>
      <w:marBottom w:val="0"/>
      <w:divBdr>
        <w:top w:val="none" w:sz="0" w:space="0" w:color="auto"/>
        <w:left w:val="none" w:sz="0" w:space="0" w:color="auto"/>
        <w:bottom w:val="none" w:sz="0" w:space="0" w:color="auto"/>
        <w:right w:val="none" w:sz="0" w:space="0" w:color="auto"/>
      </w:divBdr>
    </w:div>
    <w:div w:id="951204202">
      <w:bodyDiv w:val="1"/>
      <w:marLeft w:val="0"/>
      <w:marRight w:val="0"/>
      <w:marTop w:val="0"/>
      <w:marBottom w:val="0"/>
      <w:divBdr>
        <w:top w:val="none" w:sz="0" w:space="0" w:color="auto"/>
        <w:left w:val="none" w:sz="0" w:space="0" w:color="auto"/>
        <w:bottom w:val="none" w:sz="0" w:space="0" w:color="auto"/>
        <w:right w:val="none" w:sz="0" w:space="0" w:color="auto"/>
      </w:divBdr>
    </w:div>
    <w:div w:id="951521647">
      <w:bodyDiv w:val="1"/>
      <w:marLeft w:val="0"/>
      <w:marRight w:val="0"/>
      <w:marTop w:val="0"/>
      <w:marBottom w:val="0"/>
      <w:divBdr>
        <w:top w:val="none" w:sz="0" w:space="0" w:color="auto"/>
        <w:left w:val="none" w:sz="0" w:space="0" w:color="auto"/>
        <w:bottom w:val="none" w:sz="0" w:space="0" w:color="auto"/>
        <w:right w:val="none" w:sz="0" w:space="0" w:color="auto"/>
      </w:divBdr>
    </w:div>
    <w:div w:id="951741959">
      <w:bodyDiv w:val="1"/>
      <w:marLeft w:val="0"/>
      <w:marRight w:val="0"/>
      <w:marTop w:val="0"/>
      <w:marBottom w:val="0"/>
      <w:divBdr>
        <w:top w:val="none" w:sz="0" w:space="0" w:color="auto"/>
        <w:left w:val="none" w:sz="0" w:space="0" w:color="auto"/>
        <w:bottom w:val="none" w:sz="0" w:space="0" w:color="auto"/>
        <w:right w:val="none" w:sz="0" w:space="0" w:color="auto"/>
      </w:divBdr>
    </w:div>
    <w:div w:id="951866969">
      <w:bodyDiv w:val="1"/>
      <w:marLeft w:val="0"/>
      <w:marRight w:val="0"/>
      <w:marTop w:val="0"/>
      <w:marBottom w:val="0"/>
      <w:divBdr>
        <w:top w:val="none" w:sz="0" w:space="0" w:color="auto"/>
        <w:left w:val="none" w:sz="0" w:space="0" w:color="auto"/>
        <w:bottom w:val="none" w:sz="0" w:space="0" w:color="auto"/>
        <w:right w:val="none" w:sz="0" w:space="0" w:color="auto"/>
      </w:divBdr>
    </w:div>
    <w:div w:id="951977967">
      <w:bodyDiv w:val="1"/>
      <w:marLeft w:val="0"/>
      <w:marRight w:val="0"/>
      <w:marTop w:val="0"/>
      <w:marBottom w:val="0"/>
      <w:divBdr>
        <w:top w:val="none" w:sz="0" w:space="0" w:color="auto"/>
        <w:left w:val="none" w:sz="0" w:space="0" w:color="auto"/>
        <w:bottom w:val="none" w:sz="0" w:space="0" w:color="auto"/>
        <w:right w:val="none" w:sz="0" w:space="0" w:color="auto"/>
      </w:divBdr>
    </w:div>
    <w:div w:id="952050964">
      <w:bodyDiv w:val="1"/>
      <w:marLeft w:val="0"/>
      <w:marRight w:val="0"/>
      <w:marTop w:val="0"/>
      <w:marBottom w:val="0"/>
      <w:divBdr>
        <w:top w:val="none" w:sz="0" w:space="0" w:color="auto"/>
        <w:left w:val="none" w:sz="0" w:space="0" w:color="auto"/>
        <w:bottom w:val="none" w:sz="0" w:space="0" w:color="auto"/>
        <w:right w:val="none" w:sz="0" w:space="0" w:color="auto"/>
      </w:divBdr>
    </w:div>
    <w:div w:id="952054934">
      <w:bodyDiv w:val="1"/>
      <w:marLeft w:val="0"/>
      <w:marRight w:val="0"/>
      <w:marTop w:val="0"/>
      <w:marBottom w:val="0"/>
      <w:divBdr>
        <w:top w:val="none" w:sz="0" w:space="0" w:color="auto"/>
        <w:left w:val="none" w:sz="0" w:space="0" w:color="auto"/>
        <w:bottom w:val="none" w:sz="0" w:space="0" w:color="auto"/>
        <w:right w:val="none" w:sz="0" w:space="0" w:color="auto"/>
      </w:divBdr>
    </w:div>
    <w:div w:id="952173429">
      <w:bodyDiv w:val="1"/>
      <w:marLeft w:val="0"/>
      <w:marRight w:val="0"/>
      <w:marTop w:val="0"/>
      <w:marBottom w:val="0"/>
      <w:divBdr>
        <w:top w:val="none" w:sz="0" w:space="0" w:color="auto"/>
        <w:left w:val="none" w:sz="0" w:space="0" w:color="auto"/>
        <w:bottom w:val="none" w:sz="0" w:space="0" w:color="auto"/>
        <w:right w:val="none" w:sz="0" w:space="0" w:color="auto"/>
      </w:divBdr>
    </w:div>
    <w:div w:id="952253063">
      <w:bodyDiv w:val="1"/>
      <w:marLeft w:val="0"/>
      <w:marRight w:val="0"/>
      <w:marTop w:val="0"/>
      <w:marBottom w:val="0"/>
      <w:divBdr>
        <w:top w:val="none" w:sz="0" w:space="0" w:color="auto"/>
        <w:left w:val="none" w:sz="0" w:space="0" w:color="auto"/>
        <w:bottom w:val="none" w:sz="0" w:space="0" w:color="auto"/>
        <w:right w:val="none" w:sz="0" w:space="0" w:color="auto"/>
      </w:divBdr>
    </w:div>
    <w:div w:id="952319868">
      <w:bodyDiv w:val="1"/>
      <w:marLeft w:val="0"/>
      <w:marRight w:val="0"/>
      <w:marTop w:val="0"/>
      <w:marBottom w:val="0"/>
      <w:divBdr>
        <w:top w:val="none" w:sz="0" w:space="0" w:color="auto"/>
        <w:left w:val="none" w:sz="0" w:space="0" w:color="auto"/>
        <w:bottom w:val="none" w:sz="0" w:space="0" w:color="auto"/>
        <w:right w:val="none" w:sz="0" w:space="0" w:color="auto"/>
      </w:divBdr>
    </w:div>
    <w:div w:id="952638071">
      <w:bodyDiv w:val="1"/>
      <w:marLeft w:val="0"/>
      <w:marRight w:val="0"/>
      <w:marTop w:val="0"/>
      <w:marBottom w:val="0"/>
      <w:divBdr>
        <w:top w:val="none" w:sz="0" w:space="0" w:color="auto"/>
        <w:left w:val="none" w:sz="0" w:space="0" w:color="auto"/>
        <w:bottom w:val="none" w:sz="0" w:space="0" w:color="auto"/>
        <w:right w:val="none" w:sz="0" w:space="0" w:color="auto"/>
      </w:divBdr>
    </w:div>
    <w:div w:id="953289234">
      <w:bodyDiv w:val="1"/>
      <w:marLeft w:val="0"/>
      <w:marRight w:val="0"/>
      <w:marTop w:val="0"/>
      <w:marBottom w:val="0"/>
      <w:divBdr>
        <w:top w:val="none" w:sz="0" w:space="0" w:color="auto"/>
        <w:left w:val="none" w:sz="0" w:space="0" w:color="auto"/>
        <w:bottom w:val="none" w:sz="0" w:space="0" w:color="auto"/>
        <w:right w:val="none" w:sz="0" w:space="0" w:color="auto"/>
      </w:divBdr>
    </w:div>
    <w:div w:id="953636871">
      <w:bodyDiv w:val="1"/>
      <w:marLeft w:val="0"/>
      <w:marRight w:val="0"/>
      <w:marTop w:val="0"/>
      <w:marBottom w:val="0"/>
      <w:divBdr>
        <w:top w:val="none" w:sz="0" w:space="0" w:color="auto"/>
        <w:left w:val="none" w:sz="0" w:space="0" w:color="auto"/>
        <w:bottom w:val="none" w:sz="0" w:space="0" w:color="auto"/>
        <w:right w:val="none" w:sz="0" w:space="0" w:color="auto"/>
      </w:divBdr>
    </w:div>
    <w:div w:id="953753792">
      <w:bodyDiv w:val="1"/>
      <w:marLeft w:val="0"/>
      <w:marRight w:val="0"/>
      <w:marTop w:val="0"/>
      <w:marBottom w:val="0"/>
      <w:divBdr>
        <w:top w:val="none" w:sz="0" w:space="0" w:color="auto"/>
        <w:left w:val="none" w:sz="0" w:space="0" w:color="auto"/>
        <w:bottom w:val="none" w:sz="0" w:space="0" w:color="auto"/>
        <w:right w:val="none" w:sz="0" w:space="0" w:color="auto"/>
      </w:divBdr>
    </w:div>
    <w:div w:id="953907719">
      <w:bodyDiv w:val="1"/>
      <w:marLeft w:val="0"/>
      <w:marRight w:val="0"/>
      <w:marTop w:val="0"/>
      <w:marBottom w:val="0"/>
      <w:divBdr>
        <w:top w:val="none" w:sz="0" w:space="0" w:color="auto"/>
        <w:left w:val="none" w:sz="0" w:space="0" w:color="auto"/>
        <w:bottom w:val="none" w:sz="0" w:space="0" w:color="auto"/>
        <w:right w:val="none" w:sz="0" w:space="0" w:color="auto"/>
      </w:divBdr>
    </w:div>
    <w:div w:id="954093245">
      <w:bodyDiv w:val="1"/>
      <w:marLeft w:val="0"/>
      <w:marRight w:val="0"/>
      <w:marTop w:val="0"/>
      <w:marBottom w:val="0"/>
      <w:divBdr>
        <w:top w:val="none" w:sz="0" w:space="0" w:color="auto"/>
        <w:left w:val="none" w:sz="0" w:space="0" w:color="auto"/>
        <w:bottom w:val="none" w:sz="0" w:space="0" w:color="auto"/>
        <w:right w:val="none" w:sz="0" w:space="0" w:color="auto"/>
      </w:divBdr>
    </w:div>
    <w:div w:id="954168275">
      <w:bodyDiv w:val="1"/>
      <w:marLeft w:val="0"/>
      <w:marRight w:val="0"/>
      <w:marTop w:val="0"/>
      <w:marBottom w:val="0"/>
      <w:divBdr>
        <w:top w:val="none" w:sz="0" w:space="0" w:color="auto"/>
        <w:left w:val="none" w:sz="0" w:space="0" w:color="auto"/>
        <w:bottom w:val="none" w:sz="0" w:space="0" w:color="auto"/>
        <w:right w:val="none" w:sz="0" w:space="0" w:color="auto"/>
      </w:divBdr>
    </w:div>
    <w:div w:id="954212253">
      <w:bodyDiv w:val="1"/>
      <w:marLeft w:val="0"/>
      <w:marRight w:val="0"/>
      <w:marTop w:val="0"/>
      <w:marBottom w:val="0"/>
      <w:divBdr>
        <w:top w:val="none" w:sz="0" w:space="0" w:color="auto"/>
        <w:left w:val="none" w:sz="0" w:space="0" w:color="auto"/>
        <w:bottom w:val="none" w:sz="0" w:space="0" w:color="auto"/>
        <w:right w:val="none" w:sz="0" w:space="0" w:color="auto"/>
      </w:divBdr>
    </w:div>
    <w:div w:id="954217996">
      <w:bodyDiv w:val="1"/>
      <w:marLeft w:val="0"/>
      <w:marRight w:val="0"/>
      <w:marTop w:val="0"/>
      <w:marBottom w:val="0"/>
      <w:divBdr>
        <w:top w:val="none" w:sz="0" w:space="0" w:color="auto"/>
        <w:left w:val="none" w:sz="0" w:space="0" w:color="auto"/>
        <w:bottom w:val="none" w:sz="0" w:space="0" w:color="auto"/>
        <w:right w:val="none" w:sz="0" w:space="0" w:color="auto"/>
      </w:divBdr>
    </w:div>
    <w:div w:id="954409224">
      <w:bodyDiv w:val="1"/>
      <w:marLeft w:val="0"/>
      <w:marRight w:val="0"/>
      <w:marTop w:val="0"/>
      <w:marBottom w:val="0"/>
      <w:divBdr>
        <w:top w:val="none" w:sz="0" w:space="0" w:color="auto"/>
        <w:left w:val="none" w:sz="0" w:space="0" w:color="auto"/>
        <w:bottom w:val="none" w:sz="0" w:space="0" w:color="auto"/>
        <w:right w:val="none" w:sz="0" w:space="0" w:color="auto"/>
      </w:divBdr>
    </w:div>
    <w:div w:id="954675024">
      <w:bodyDiv w:val="1"/>
      <w:marLeft w:val="0"/>
      <w:marRight w:val="0"/>
      <w:marTop w:val="0"/>
      <w:marBottom w:val="0"/>
      <w:divBdr>
        <w:top w:val="none" w:sz="0" w:space="0" w:color="auto"/>
        <w:left w:val="none" w:sz="0" w:space="0" w:color="auto"/>
        <w:bottom w:val="none" w:sz="0" w:space="0" w:color="auto"/>
        <w:right w:val="none" w:sz="0" w:space="0" w:color="auto"/>
      </w:divBdr>
    </w:div>
    <w:div w:id="954869025">
      <w:bodyDiv w:val="1"/>
      <w:marLeft w:val="0"/>
      <w:marRight w:val="0"/>
      <w:marTop w:val="0"/>
      <w:marBottom w:val="0"/>
      <w:divBdr>
        <w:top w:val="none" w:sz="0" w:space="0" w:color="auto"/>
        <w:left w:val="none" w:sz="0" w:space="0" w:color="auto"/>
        <w:bottom w:val="none" w:sz="0" w:space="0" w:color="auto"/>
        <w:right w:val="none" w:sz="0" w:space="0" w:color="auto"/>
      </w:divBdr>
    </w:div>
    <w:div w:id="955137764">
      <w:bodyDiv w:val="1"/>
      <w:marLeft w:val="0"/>
      <w:marRight w:val="0"/>
      <w:marTop w:val="0"/>
      <w:marBottom w:val="0"/>
      <w:divBdr>
        <w:top w:val="none" w:sz="0" w:space="0" w:color="auto"/>
        <w:left w:val="none" w:sz="0" w:space="0" w:color="auto"/>
        <w:bottom w:val="none" w:sz="0" w:space="0" w:color="auto"/>
        <w:right w:val="none" w:sz="0" w:space="0" w:color="auto"/>
      </w:divBdr>
    </w:div>
    <w:div w:id="955646986">
      <w:bodyDiv w:val="1"/>
      <w:marLeft w:val="0"/>
      <w:marRight w:val="0"/>
      <w:marTop w:val="0"/>
      <w:marBottom w:val="0"/>
      <w:divBdr>
        <w:top w:val="none" w:sz="0" w:space="0" w:color="auto"/>
        <w:left w:val="none" w:sz="0" w:space="0" w:color="auto"/>
        <w:bottom w:val="none" w:sz="0" w:space="0" w:color="auto"/>
        <w:right w:val="none" w:sz="0" w:space="0" w:color="auto"/>
      </w:divBdr>
    </w:div>
    <w:div w:id="955915710">
      <w:bodyDiv w:val="1"/>
      <w:marLeft w:val="0"/>
      <w:marRight w:val="0"/>
      <w:marTop w:val="0"/>
      <w:marBottom w:val="0"/>
      <w:divBdr>
        <w:top w:val="none" w:sz="0" w:space="0" w:color="auto"/>
        <w:left w:val="none" w:sz="0" w:space="0" w:color="auto"/>
        <w:bottom w:val="none" w:sz="0" w:space="0" w:color="auto"/>
        <w:right w:val="none" w:sz="0" w:space="0" w:color="auto"/>
      </w:divBdr>
    </w:div>
    <w:div w:id="956064392">
      <w:bodyDiv w:val="1"/>
      <w:marLeft w:val="0"/>
      <w:marRight w:val="0"/>
      <w:marTop w:val="0"/>
      <w:marBottom w:val="0"/>
      <w:divBdr>
        <w:top w:val="none" w:sz="0" w:space="0" w:color="auto"/>
        <w:left w:val="none" w:sz="0" w:space="0" w:color="auto"/>
        <w:bottom w:val="none" w:sz="0" w:space="0" w:color="auto"/>
        <w:right w:val="none" w:sz="0" w:space="0" w:color="auto"/>
      </w:divBdr>
    </w:div>
    <w:div w:id="956327277">
      <w:bodyDiv w:val="1"/>
      <w:marLeft w:val="0"/>
      <w:marRight w:val="0"/>
      <w:marTop w:val="0"/>
      <w:marBottom w:val="0"/>
      <w:divBdr>
        <w:top w:val="none" w:sz="0" w:space="0" w:color="auto"/>
        <w:left w:val="none" w:sz="0" w:space="0" w:color="auto"/>
        <w:bottom w:val="none" w:sz="0" w:space="0" w:color="auto"/>
        <w:right w:val="none" w:sz="0" w:space="0" w:color="auto"/>
      </w:divBdr>
    </w:div>
    <w:div w:id="956451778">
      <w:bodyDiv w:val="1"/>
      <w:marLeft w:val="0"/>
      <w:marRight w:val="0"/>
      <w:marTop w:val="0"/>
      <w:marBottom w:val="0"/>
      <w:divBdr>
        <w:top w:val="none" w:sz="0" w:space="0" w:color="auto"/>
        <w:left w:val="none" w:sz="0" w:space="0" w:color="auto"/>
        <w:bottom w:val="none" w:sz="0" w:space="0" w:color="auto"/>
        <w:right w:val="none" w:sz="0" w:space="0" w:color="auto"/>
      </w:divBdr>
    </w:div>
    <w:div w:id="956640591">
      <w:bodyDiv w:val="1"/>
      <w:marLeft w:val="0"/>
      <w:marRight w:val="0"/>
      <w:marTop w:val="0"/>
      <w:marBottom w:val="0"/>
      <w:divBdr>
        <w:top w:val="none" w:sz="0" w:space="0" w:color="auto"/>
        <w:left w:val="none" w:sz="0" w:space="0" w:color="auto"/>
        <w:bottom w:val="none" w:sz="0" w:space="0" w:color="auto"/>
        <w:right w:val="none" w:sz="0" w:space="0" w:color="auto"/>
      </w:divBdr>
    </w:div>
    <w:div w:id="956717423">
      <w:bodyDiv w:val="1"/>
      <w:marLeft w:val="0"/>
      <w:marRight w:val="0"/>
      <w:marTop w:val="0"/>
      <w:marBottom w:val="0"/>
      <w:divBdr>
        <w:top w:val="none" w:sz="0" w:space="0" w:color="auto"/>
        <w:left w:val="none" w:sz="0" w:space="0" w:color="auto"/>
        <w:bottom w:val="none" w:sz="0" w:space="0" w:color="auto"/>
        <w:right w:val="none" w:sz="0" w:space="0" w:color="auto"/>
      </w:divBdr>
    </w:div>
    <w:div w:id="956717439">
      <w:bodyDiv w:val="1"/>
      <w:marLeft w:val="0"/>
      <w:marRight w:val="0"/>
      <w:marTop w:val="0"/>
      <w:marBottom w:val="0"/>
      <w:divBdr>
        <w:top w:val="none" w:sz="0" w:space="0" w:color="auto"/>
        <w:left w:val="none" w:sz="0" w:space="0" w:color="auto"/>
        <w:bottom w:val="none" w:sz="0" w:space="0" w:color="auto"/>
        <w:right w:val="none" w:sz="0" w:space="0" w:color="auto"/>
      </w:divBdr>
    </w:div>
    <w:div w:id="956719460">
      <w:bodyDiv w:val="1"/>
      <w:marLeft w:val="0"/>
      <w:marRight w:val="0"/>
      <w:marTop w:val="0"/>
      <w:marBottom w:val="0"/>
      <w:divBdr>
        <w:top w:val="none" w:sz="0" w:space="0" w:color="auto"/>
        <w:left w:val="none" w:sz="0" w:space="0" w:color="auto"/>
        <w:bottom w:val="none" w:sz="0" w:space="0" w:color="auto"/>
        <w:right w:val="none" w:sz="0" w:space="0" w:color="auto"/>
      </w:divBdr>
    </w:div>
    <w:div w:id="956760638">
      <w:bodyDiv w:val="1"/>
      <w:marLeft w:val="0"/>
      <w:marRight w:val="0"/>
      <w:marTop w:val="0"/>
      <w:marBottom w:val="0"/>
      <w:divBdr>
        <w:top w:val="none" w:sz="0" w:space="0" w:color="auto"/>
        <w:left w:val="none" w:sz="0" w:space="0" w:color="auto"/>
        <w:bottom w:val="none" w:sz="0" w:space="0" w:color="auto"/>
        <w:right w:val="none" w:sz="0" w:space="0" w:color="auto"/>
      </w:divBdr>
    </w:div>
    <w:div w:id="957109188">
      <w:bodyDiv w:val="1"/>
      <w:marLeft w:val="0"/>
      <w:marRight w:val="0"/>
      <w:marTop w:val="0"/>
      <w:marBottom w:val="0"/>
      <w:divBdr>
        <w:top w:val="none" w:sz="0" w:space="0" w:color="auto"/>
        <w:left w:val="none" w:sz="0" w:space="0" w:color="auto"/>
        <w:bottom w:val="none" w:sz="0" w:space="0" w:color="auto"/>
        <w:right w:val="none" w:sz="0" w:space="0" w:color="auto"/>
      </w:divBdr>
    </w:div>
    <w:div w:id="957373446">
      <w:bodyDiv w:val="1"/>
      <w:marLeft w:val="0"/>
      <w:marRight w:val="0"/>
      <w:marTop w:val="0"/>
      <w:marBottom w:val="0"/>
      <w:divBdr>
        <w:top w:val="none" w:sz="0" w:space="0" w:color="auto"/>
        <w:left w:val="none" w:sz="0" w:space="0" w:color="auto"/>
        <w:bottom w:val="none" w:sz="0" w:space="0" w:color="auto"/>
        <w:right w:val="none" w:sz="0" w:space="0" w:color="auto"/>
      </w:divBdr>
    </w:div>
    <w:div w:id="957416191">
      <w:bodyDiv w:val="1"/>
      <w:marLeft w:val="0"/>
      <w:marRight w:val="0"/>
      <w:marTop w:val="0"/>
      <w:marBottom w:val="0"/>
      <w:divBdr>
        <w:top w:val="none" w:sz="0" w:space="0" w:color="auto"/>
        <w:left w:val="none" w:sz="0" w:space="0" w:color="auto"/>
        <w:bottom w:val="none" w:sz="0" w:space="0" w:color="auto"/>
        <w:right w:val="none" w:sz="0" w:space="0" w:color="auto"/>
      </w:divBdr>
    </w:div>
    <w:div w:id="957643408">
      <w:bodyDiv w:val="1"/>
      <w:marLeft w:val="0"/>
      <w:marRight w:val="0"/>
      <w:marTop w:val="0"/>
      <w:marBottom w:val="0"/>
      <w:divBdr>
        <w:top w:val="none" w:sz="0" w:space="0" w:color="auto"/>
        <w:left w:val="none" w:sz="0" w:space="0" w:color="auto"/>
        <w:bottom w:val="none" w:sz="0" w:space="0" w:color="auto"/>
        <w:right w:val="none" w:sz="0" w:space="0" w:color="auto"/>
      </w:divBdr>
    </w:div>
    <w:div w:id="957687262">
      <w:bodyDiv w:val="1"/>
      <w:marLeft w:val="0"/>
      <w:marRight w:val="0"/>
      <w:marTop w:val="0"/>
      <w:marBottom w:val="0"/>
      <w:divBdr>
        <w:top w:val="none" w:sz="0" w:space="0" w:color="auto"/>
        <w:left w:val="none" w:sz="0" w:space="0" w:color="auto"/>
        <w:bottom w:val="none" w:sz="0" w:space="0" w:color="auto"/>
        <w:right w:val="none" w:sz="0" w:space="0" w:color="auto"/>
      </w:divBdr>
    </w:div>
    <w:div w:id="957688478">
      <w:bodyDiv w:val="1"/>
      <w:marLeft w:val="0"/>
      <w:marRight w:val="0"/>
      <w:marTop w:val="0"/>
      <w:marBottom w:val="0"/>
      <w:divBdr>
        <w:top w:val="none" w:sz="0" w:space="0" w:color="auto"/>
        <w:left w:val="none" w:sz="0" w:space="0" w:color="auto"/>
        <w:bottom w:val="none" w:sz="0" w:space="0" w:color="auto"/>
        <w:right w:val="none" w:sz="0" w:space="0" w:color="auto"/>
      </w:divBdr>
    </w:div>
    <w:div w:id="957755031">
      <w:bodyDiv w:val="1"/>
      <w:marLeft w:val="0"/>
      <w:marRight w:val="0"/>
      <w:marTop w:val="0"/>
      <w:marBottom w:val="0"/>
      <w:divBdr>
        <w:top w:val="none" w:sz="0" w:space="0" w:color="auto"/>
        <w:left w:val="none" w:sz="0" w:space="0" w:color="auto"/>
        <w:bottom w:val="none" w:sz="0" w:space="0" w:color="auto"/>
        <w:right w:val="none" w:sz="0" w:space="0" w:color="auto"/>
      </w:divBdr>
    </w:div>
    <w:div w:id="957950764">
      <w:bodyDiv w:val="1"/>
      <w:marLeft w:val="0"/>
      <w:marRight w:val="0"/>
      <w:marTop w:val="0"/>
      <w:marBottom w:val="0"/>
      <w:divBdr>
        <w:top w:val="none" w:sz="0" w:space="0" w:color="auto"/>
        <w:left w:val="none" w:sz="0" w:space="0" w:color="auto"/>
        <w:bottom w:val="none" w:sz="0" w:space="0" w:color="auto"/>
        <w:right w:val="none" w:sz="0" w:space="0" w:color="auto"/>
      </w:divBdr>
    </w:div>
    <w:div w:id="958145296">
      <w:bodyDiv w:val="1"/>
      <w:marLeft w:val="0"/>
      <w:marRight w:val="0"/>
      <w:marTop w:val="0"/>
      <w:marBottom w:val="0"/>
      <w:divBdr>
        <w:top w:val="none" w:sz="0" w:space="0" w:color="auto"/>
        <w:left w:val="none" w:sz="0" w:space="0" w:color="auto"/>
        <w:bottom w:val="none" w:sz="0" w:space="0" w:color="auto"/>
        <w:right w:val="none" w:sz="0" w:space="0" w:color="auto"/>
      </w:divBdr>
    </w:div>
    <w:div w:id="958411891">
      <w:bodyDiv w:val="1"/>
      <w:marLeft w:val="0"/>
      <w:marRight w:val="0"/>
      <w:marTop w:val="0"/>
      <w:marBottom w:val="0"/>
      <w:divBdr>
        <w:top w:val="none" w:sz="0" w:space="0" w:color="auto"/>
        <w:left w:val="none" w:sz="0" w:space="0" w:color="auto"/>
        <w:bottom w:val="none" w:sz="0" w:space="0" w:color="auto"/>
        <w:right w:val="none" w:sz="0" w:space="0" w:color="auto"/>
      </w:divBdr>
    </w:div>
    <w:div w:id="958419204">
      <w:bodyDiv w:val="1"/>
      <w:marLeft w:val="0"/>
      <w:marRight w:val="0"/>
      <w:marTop w:val="0"/>
      <w:marBottom w:val="0"/>
      <w:divBdr>
        <w:top w:val="none" w:sz="0" w:space="0" w:color="auto"/>
        <w:left w:val="none" w:sz="0" w:space="0" w:color="auto"/>
        <w:bottom w:val="none" w:sz="0" w:space="0" w:color="auto"/>
        <w:right w:val="none" w:sz="0" w:space="0" w:color="auto"/>
      </w:divBdr>
    </w:div>
    <w:div w:id="958753964">
      <w:bodyDiv w:val="1"/>
      <w:marLeft w:val="0"/>
      <w:marRight w:val="0"/>
      <w:marTop w:val="0"/>
      <w:marBottom w:val="0"/>
      <w:divBdr>
        <w:top w:val="none" w:sz="0" w:space="0" w:color="auto"/>
        <w:left w:val="none" w:sz="0" w:space="0" w:color="auto"/>
        <w:bottom w:val="none" w:sz="0" w:space="0" w:color="auto"/>
        <w:right w:val="none" w:sz="0" w:space="0" w:color="auto"/>
      </w:divBdr>
    </w:div>
    <w:div w:id="958877887">
      <w:bodyDiv w:val="1"/>
      <w:marLeft w:val="0"/>
      <w:marRight w:val="0"/>
      <w:marTop w:val="0"/>
      <w:marBottom w:val="0"/>
      <w:divBdr>
        <w:top w:val="none" w:sz="0" w:space="0" w:color="auto"/>
        <w:left w:val="none" w:sz="0" w:space="0" w:color="auto"/>
        <w:bottom w:val="none" w:sz="0" w:space="0" w:color="auto"/>
        <w:right w:val="none" w:sz="0" w:space="0" w:color="auto"/>
      </w:divBdr>
    </w:div>
    <w:div w:id="959146068">
      <w:bodyDiv w:val="1"/>
      <w:marLeft w:val="0"/>
      <w:marRight w:val="0"/>
      <w:marTop w:val="0"/>
      <w:marBottom w:val="0"/>
      <w:divBdr>
        <w:top w:val="none" w:sz="0" w:space="0" w:color="auto"/>
        <w:left w:val="none" w:sz="0" w:space="0" w:color="auto"/>
        <w:bottom w:val="none" w:sz="0" w:space="0" w:color="auto"/>
        <w:right w:val="none" w:sz="0" w:space="0" w:color="auto"/>
      </w:divBdr>
    </w:div>
    <w:div w:id="959260721">
      <w:bodyDiv w:val="1"/>
      <w:marLeft w:val="0"/>
      <w:marRight w:val="0"/>
      <w:marTop w:val="0"/>
      <w:marBottom w:val="0"/>
      <w:divBdr>
        <w:top w:val="none" w:sz="0" w:space="0" w:color="auto"/>
        <w:left w:val="none" w:sz="0" w:space="0" w:color="auto"/>
        <w:bottom w:val="none" w:sz="0" w:space="0" w:color="auto"/>
        <w:right w:val="none" w:sz="0" w:space="0" w:color="auto"/>
      </w:divBdr>
    </w:div>
    <w:div w:id="960185561">
      <w:bodyDiv w:val="1"/>
      <w:marLeft w:val="0"/>
      <w:marRight w:val="0"/>
      <w:marTop w:val="0"/>
      <w:marBottom w:val="0"/>
      <w:divBdr>
        <w:top w:val="none" w:sz="0" w:space="0" w:color="auto"/>
        <w:left w:val="none" w:sz="0" w:space="0" w:color="auto"/>
        <w:bottom w:val="none" w:sz="0" w:space="0" w:color="auto"/>
        <w:right w:val="none" w:sz="0" w:space="0" w:color="auto"/>
      </w:divBdr>
    </w:div>
    <w:div w:id="960190587">
      <w:bodyDiv w:val="1"/>
      <w:marLeft w:val="0"/>
      <w:marRight w:val="0"/>
      <w:marTop w:val="0"/>
      <w:marBottom w:val="0"/>
      <w:divBdr>
        <w:top w:val="none" w:sz="0" w:space="0" w:color="auto"/>
        <w:left w:val="none" w:sz="0" w:space="0" w:color="auto"/>
        <w:bottom w:val="none" w:sz="0" w:space="0" w:color="auto"/>
        <w:right w:val="none" w:sz="0" w:space="0" w:color="auto"/>
      </w:divBdr>
    </w:div>
    <w:div w:id="960456809">
      <w:bodyDiv w:val="1"/>
      <w:marLeft w:val="0"/>
      <w:marRight w:val="0"/>
      <w:marTop w:val="0"/>
      <w:marBottom w:val="0"/>
      <w:divBdr>
        <w:top w:val="none" w:sz="0" w:space="0" w:color="auto"/>
        <w:left w:val="none" w:sz="0" w:space="0" w:color="auto"/>
        <w:bottom w:val="none" w:sz="0" w:space="0" w:color="auto"/>
        <w:right w:val="none" w:sz="0" w:space="0" w:color="auto"/>
      </w:divBdr>
    </w:div>
    <w:div w:id="960720800">
      <w:bodyDiv w:val="1"/>
      <w:marLeft w:val="0"/>
      <w:marRight w:val="0"/>
      <w:marTop w:val="0"/>
      <w:marBottom w:val="0"/>
      <w:divBdr>
        <w:top w:val="none" w:sz="0" w:space="0" w:color="auto"/>
        <w:left w:val="none" w:sz="0" w:space="0" w:color="auto"/>
        <w:bottom w:val="none" w:sz="0" w:space="0" w:color="auto"/>
        <w:right w:val="none" w:sz="0" w:space="0" w:color="auto"/>
      </w:divBdr>
    </w:div>
    <w:div w:id="960838108">
      <w:bodyDiv w:val="1"/>
      <w:marLeft w:val="0"/>
      <w:marRight w:val="0"/>
      <w:marTop w:val="0"/>
      <w:marBottom w:val="0"/>
      <w:divBdr>
        <w:top w:val="none" w:sz="0" w:space="0" w:color="auto"/>
        <w:left w:val="none" w:sz="0" w:space="0" w:color="auto"/>
        <w:bottom w:val="none" w:sz="0" w:space="0" w:color="auto"/>
        <w:right w:val="none" w:sz="0" w:space="0" w:color="auto"/>
      </w:divBdr>
    </w:div>
    <w:div w:id="960959042">
      <w:bodyDiv w:val="1"/>
      <w:marLeft w:val="0"/>
      <w:marRight w:val="0"/>
      <w:marTop w:val="0"/>
      <w:marBottom w:val="0"/>
      <w:divBdr>
        <w:top w:val="none" w:sz="0" w:space="0" w:color="auto"/>
        <w:left w:val="none" w:sz="0" w:space="0" w:color="auto"/>
        <w:bottom w:val="none" w:sz="0" w:space="0" w:color="auto"/>
        <w:right w:val="none" w:sz="0" w:space="0" w:color="auto"/>
      </w:divBdr>
    </w:div>
    <w:div w:id="961225538">
      <w:bodyDiv w:val="1"/>
      <w:marLeft w:val="0"/>
      <w:marRight w:val="0"/>
      <w:marTop w:val="0"/>
      <w:marBottom w:val="0"/>
      <w:divBdr>
        <w:top w:val="none" w:sz="0" w:space="0" w:color="auto"/>
        <w:left w:val="none" w:sz="0" w:space="0" w:color="auto"/>
        <w:bottom w:val="none" w:sz="0" w:space="0" w:color="auto"/>
        <w:right w:val="none" w:sz="0" w:space="0" w:color="auto"/>
      </w:divBdr>
    </w:div>
    <w:div w:id="961350435">
      <w:bodyDiv w:val="1"/>
      <w:marLeft w:val="0"/>
      <w:marRight w:val="0"/>
      <w:marTop w:val="0"/>
      <w:marBottom w:val="0"/>
      <w:divBdr>
        <w:top w:val="none" w:sz="0" w:space="0" w:color="auto"/>
        <w:left w:val="none" w:sz="0" w:space="0" w:color="auto"/>
        <w:bottom w:val="none" w:sz="0" w:space="0" w:color="auto"/>
        <w:right w:val="none" w:sz="0" w:space="0" w:color="auto"/>
      </w:divBdr>
    </w:div>
    <w:div w:id="961375982">
      <w:bodyDiv w:val="1"/>
      <w:marLeft w:val="0"/>
      <w:marRight w:val="0"/>
      <w:marTop w:val="0"/>
      <w:marBottom w:val="0"/>
      <w:divBdr>
        <w:top w:val="none" w:sz="0" w:space="0" w:color="auto"/>
        <w:left w:val="none" w:sz="0" w:space="0" w:color="auto"/>
        <w:bottom w:val="none" w:sz="0" w:space="0" w:color="auto"/>
        <w:right w:val="none" w:sz="0" w:space="0" w:color="auto"/>
      </w:divBdr>
    </w:div>
    <w:div w:id="961617481">
      <w:bodyDiv w:val="1"/>
      <w:marLeft w:val="0"/>
      <w:marRight w:val="0"/>
      <w:marTop w:val="0"/>
      <w:marBottom w:val="0"/>
      <w:divBdr>
        <w:top w:val="none" w:sz="0" w:space="0" w:color="auto"/>
        <w:left w:val="none" w:sz="0" w:space="0" w:color="auto"/>
        <w:bottom w:val="none" w:sz="0" w:space="0" w:color="auto"/>
        <w:right w:val="none" w:sz="0" w:space="0" w:color="auto"/>
      </w:divBdr>
    </w:div>
    <w:div w:id="961764704">
      <w:bodyDiv w:val="1"/>
      <w:marLeft w:val="0"/>
      <w:marRight w:val="0"/>
      <w:marTop w:val="0"/>
      <w:marBottom w:val="0"/>
      <w:divBdr>
        <w:top w:val="none" w:sz="0" w:space="0" w:color="auto"/>
        <w:left w:val="none" w:sz="0" w:space="0" w:color="auto"/>
        <w:bottom w:val="none" w:sz="0" w:space="0" w:color="auto"/>
        <w:right w:val="none" w:sz="0" w:space="0" w:color="auto"/>
      </w:divBdr>
    </w:div>
    <w:div w:id="961812750">
      <w:bodyDiv w:val="1"/>
      <w:marLeft w:val="0"/>
      <w:marRight w:val="0"/>
      <w:marTop w:val="0"/>
      <w:marBottom w:val="0"/>
      <w:divBdr>
        <w:top w:val="none" w:sz="0" w:space="0" w:color="auto"/>
        <w:left w:val="none" w:sz="0" w:space="0" w:color="auto"/>
        <w:bottom w:val="none" w:sz="0" w:space="0" w:color="auto"/>
        <w:right w:val="none" w:sz="0" w:space="0" w:color="auto"/>
      </w:divBdr>
    </w:div>
    <w:div w:id="961957326">
      <w:bodyDiv w:val="1"/>
      <w:marLeft w:val="0"/>
      <w:marRight w:val="0"/>
      <w:marTop w:val="0"/>
      <w:marBottom w:val="0"/>
      <w:divBdr>
        <w:top w:val="none" w:sz="0" w:space="0" w:color="auto"/>
        <w:left w:val="none" w:sz="0" w:space="0" w:color="auto"/>
        <w:bottom w:val="none" w:sz="0" w:space="0" w:color="auto"/>
        <w:right w:val="none" w:sz="0" w:space="0" w:color="auto"/>
      </w:divBdr>
    </w:div>
    <w:div w:id="962419954">
      <w:bodyDiv w:val="1"/>
      <w:marLeft w:val="0"/>
      <w:marRight w:val="0"/>
      <w:marTop w:val="0"/>
      <w:marBottom w:val="0"/>
      <w:divBdr>
        <w:top w:val="none" w:sz="0" w:space="0" w:color="auto"/>
        <w:left w:val="none" w:sz="0" w:space="0" w:color="auto"/>
        <w:bottom w:val="none" w:sz="0" w:space="0" w:color="auto"/>
        <w:right w:val="none" w:sz="0" w:space="0" w:color="auto"/>
      </w:divBdr>
    </w:div>
    <w:div w:id="962538643">
      <w:bodyDiv w:val="1"/>
      <w:marLeft w:val="0"/>
      <w:marRight w:val="0"/>
      <w:marTop w:val="0"/>
      <w:marBottom w:val="0"/>
      <w:divBdr>
        <w:top w:val="none" w:sz="0" w:space="0" w:color="auto"/>
        <w:left w:val="none" w:sz="0" w:space="0" w:color="auto"/>
        <w:bottom w:val="none" w:sz="0" w:space="0" w:color="auto"/>
        <w:right w:val="none" w:sz="0" w:space="0" w:color="auto"/>
      </w:divBdr>
    </w:div>
    <w:div w:id="963003071">
      <w:bodyDiv w:val="1"/>
      <w:marLeft w:val="0"/>
      <w:marRight w:val="0"/>
      <w:marTop w:val="0"/>
      <w:marBottom w:val="0"/>
      <w:divBdr>
        <w:top w:val="none" w:sz="0" w:space="0" w:color="auto"/>
        <w:left w:val="none" w:sz="0" w:space="0" w:color="auto"/>
        <w:bottom w:val="none" w:sz="0" w:space="0" w:color="auto"/>
        <w:right w:val="none" w:sz="0" w:space="0" w:color="auto"/>
      </w:divBdr>
    </w:div>
    <w:div w:id="963004007">
      <w:bodyDiv w:val="1"/>
      <w:marLeft w:val="0"/>
      <w:marRight w:val="0"/>
      <w:marTop w:val="0"/>
      <w:marBottom w:val="0"/>
      <w:divBdr>
        <w:top w:val="none" w:sz="0" w:space="0" w:color="auto"/>
        <w:left w:val="none" w:sz="0" w:space="0" w:color="auto"/>
        <w:bottom w:val="none" w:sz="0" w:space="0" w:color="auto"/>
        <w:right w:val="none" w:sz="0" w:space="0" w:color="auto"/>
      </w:divBdr>
    </w:div>
    <w:div w:id="963198718">
      <w:bodyDiv w:val="1"/>
      <w:marLeft w:val="0"/>
      <w:marRight w:val="0"/>
      <w:marTop w:val="0"/>
      <w:marBottom w:val="0"/>
      <w:divBdr>
        <w:top w:val="none" w:sz="0" w:space="0" w:color="auto"/>
        <w:left w:val="none" w:sz="0" w:space="0" w:color="auto"/>
        <w:bottom w:val="none" w:sz="0" w:space="0" w:color="auto"/>
        <w:right w:val="none" w:sz="0" w:space="0" w:color="auto"/>
      </w:divBdr>
    </w:div>
    <w:div w:id="963314103">
      <w:bodyDiv w:val="1"/>
      <w:marLeft w:val="0"/>
      <w:marRight w:val="0"/>
      <w:marTop w:val="0"/>
      <w:marBottom w:val="0"/>
      <w:divBdr>
        <w:top w:val="none" w:sz="0" w:space="0" w:color="auto"/>
        <w:left w:val="none" w:sz="0" w:space="0" w:color="auto"/>
        <w:bottom w:val="none" w:sz="0" w:space="0" w:color="auto"/>
        <w:right w:val="none" w:sz="0" w:space="0" w:color="auto"/>
      </w:divBdr>
    </w:div>
    <w:div w:id="963390539">
      <w:bodyDiv w:val="1"/>
      <w:marLeft w:val="0"/>
      <w:marRight w:val="0"/>
      <w:marTop w:val="0"/>
      <w:marBottom w:val="0"/>
      <w:divBdr>
        <w:top w:val="none" w:sz="0" w:space="0" w:color="auto"/>
        <w:left w:val="none" w:sz="0" w:space="0" w:color="auto"/>
        <w:bottom w:val="none" w:sz="0" w:space="0" w:color="auto"/>
        <w:right w:val="none" w:sz="0" w:space="0" w:color="auto"/>
      </w:divBdr>
    </w:div>
    <w:div w:id="963534188">
      <w:bodyDiv w:val="1"/>
      <w:marLeft w:val="0"/>
      <w:marRight w:val="0"/>
      <w:marTop w:val="0"/>
      <w:marBottom w:val="0"/>
      <w:divBdr>
        <w:top w:val="none" w:sz="0" w:space="0" w:color="auto"/>
        <w:left w:val="none" w:sz="0" w:space="0" w:color="auto"/>
        <w:bottom w:val="none" w:sz="0" w:space="0" w:color="auto"/>
        <w:right w:val="none" w:sz="0" w:space="0" w:color="auto"/>
      </w:divBdr>
    </w:div>
    <w:div w:id="963534233">
      <w:bodyDiv w:val="1"/>
      <w:marLeft w:val="0"/>
      <w:marRight w:val="0"/>
      <w:marTop w:val="0"/>
      <w:marBottom w:val="0"/>
      <w:divBdr>
        <w:top w:val="none" w:sz="0" w:space="0" w:color="auto"/>
        <w:left w:val="none" w:sz="0" w:space="0" w:color="auto"/>
        <w:bottom w:val="none" w:sz="0" w:space="0" w:color="auto"/>
        <w:right w:val="none" w:sz="0" w:space="0" w:color="auto"/>
      </w:divBdr>
    </w:div>
    <w:div w:id="963653301">
      <w:bodyDiv w:val="1"/>
      <w:marLeft w:val="0"/>
      <w:marRight w:val="0"/>
      <w:marTop w:val="0"/>
      <w:marBottom w:val="0"/>
      <w:divBdr>
        <w:top w:val="none" w:sz="0" w:space="0" w:color="auto"/>
        <w:left w:val="none" w:sz="0" w:space="0" w:color="auto"/>
        <w:bottom w:val="none" w:sz="0" w:space="0" w:color="auto"/>
        <w:right w:val="none" w:sz="0" w:space="0" w:color="auto"/>
      </w:divBdr>
    </w:div>
    <w:div w:id="964233467">
      <w:bodyDiv w:val="1"/>
      <w:marLeft w:val="0"/>
      <w:marRight w:val="0"/>
      <w:marTop w:val="0"/>
      <w:marBottom w:val="0"/>
      <w:divBdr>
        <w:top w:val="none" w:sz="0" w:space="0" w:color="auto"/>
        <w:left w:val="none" w:sz="0" w:space="0" w:color="auto"/>
        <w:bottom w:val="none" w:sz="0" w:space="0" w:color="auto"/>
        <w:right w:val="none" w:sz="0" w:space="0" w:color="auto"/>
      </w:divBdr>
    </w:div>
    <w:div w:id="964314376">
      <w:bodyDiv w:val="1"/>
      <w:marLeft w:val="0"/>
      <w:marRight w:val="0"/>
      <w:marTop w:val="0"/>
      <w:marBottom w:val="0"/>
      <w:divBdr>
        <w:top w:val="none" w:sz="0" w:space="0" w:color="auto"/>
        <w:left w:val="none" w:sz="0" w:space="0" w:color="auto"/>
        <w:bottom w:val="none" w:sz="0" w:space="0" w:color="auto"/>
        <w:right w:val="none" w:sz="0" w:space="0" w:color="auto"/>
      </w:divBdr>
    </w:div>
    <w:div w:id="964389301">
      <w:bodyDiv w:val="1"/>
      <w:marLeft w:val="0"/>
      <w:marRight w:val="0"/>
      <w:marTop w:val="0"/>
      <w:marBottom w:val="0"/>
      <w:divBdr>
        <w:top w:val="none" w:sz="0" w:space="0" w:color="auto"/>
        <w:left w:val="none" w:sz="0" w:space="0" w:color="auto"/>
        <w:bottom w:val="none" w:sz="0" w:space="0" w:color="auto"/>
        <w:right w:val="none" w:sz="0" w:space="0" w:color="auto"/>
      </w:divBdr>
    </w:div>
    <w:div w:id="964392276">
      <w:bodyDiv w:val="1"/>
      <w:marLeft w:val="0"/>
      <w:marRight w:val="0"/>
      <w:marTop w:val="0"/>
      <w:marBottom w:val="0"/>
      <w:divBdr>
        <w:top w:val="none" w:sz="0" w:space="0" w:color="auto"/>
        <w:left w:val="none" w:sz="0" w:space="0" w:color="auto"/>
        <w:bottom w:val="none" w:sz="0" w:space="0" w:color="auto"/>
        <w:right w:val="none" w:sz="0" w:space="0" w:color="auto"/>
      </w:divBdr>
    </w:div>
    <w:div w:id="964507325">
      <w:bodyDiv w:val="1"/>
      <w:marLeft w:val="0"/>
      <w:marRight w:val="0"/>
      <w:marTop w:val="0"/>
      <w:marBottom w:val="0"/>
      <w:divBdr>
        <w:top w:val="none" w:sz="0" w:space="0" w:color="auto"/>
        <w:left w:val="none" w:sz="0" w:space="0" w:color="auto"/>
        <w:bottom w:val="none" w:sz="0" w:space="0" w:color="auto"/>
        <w:right w:val="none" w:sz="0" w:space="0" w:color="auto"/>
      </w:divBdr>
    </w:div>
    <w:div w:id="964969845">
      <w:bodyDiv w:val="1"/>
      <w:marLeft w:val="0"/>
      <w:marRight w:val="0"/>
      <w:marTop w:val="0"/>
      <w:marBottom w:val="0"/>
      <w:divBdr>
        <w:top w:val="none" w:sz="0" w:space="0" w:color="auto"/>
        <w:left w:val="none" w:sz="0" w:space="0" w:color="auto"/>
        <w:bottom w:val="none" w:sz="0" w:space="0" w:color="auto"/>
        <w:right w:val="none" w:sz="0" w:space="0" w:color="auto"/>
      </w:divBdr>
    </w:div>
    <w:div w:id="965047473">
      <w:bodyDiv w:val="1"/>
      <w:marLeft w:val="0"/>
      <w:marRight w:val="0"/>
      <w:marTop w:val="0"/>
      <w:marBottom w:val="0"/>
      <w:divBdr>
        <w:top w:val="none" w:sz="0" w:space="0" w:color="auto"/>
        <w:left w:val="none" w:sz="0" w:space="0" w:color="auto"/>
        <w:bottom w:val="none" w:sz="0" w:space="0" w:color="auto"/>
        <w:right w:val="none" w:sz="0" w:space="0" w:color="auto"/>
      </w:divBdr>
    </w:div>
    <w:div w:id="965163396">
      <w:bodyDiv w:val="1"/>
      <w:marLeft w:val="0"/>
      <w:marRight w:val="0"/>
      <w:marTop w:val="0"/>
      <w:marBottom w:val="0"/>
      <w:divBdr>
        <w:top w:val="none" w:sz="0" w:space="0" w:color="auto"/>
        <w:left w:val="none" w:sz="0" w:space="0" w:color="auto"/>
        <w:bottom w:val="none" w:sz="0" w:space="0" w:color="auto"/>
        <w:right w:val="none" w:sz="0" w:space="0" w:color="auto"/>
      </w:divBdr>
    </w:div>
    <w:div w:id="965546466">
      <w:bodyDiv w:val="1"/>
      <w:marLeft w:val="0"/>
      <w:marRight w:val="0"/>
      <w:marTop w:val="0"/>
      <w:marBottom w:val="0"/>
      <w:divBdr>
        <w:top w:val="none" w:sz="0" w:space="0" w:color="auto"/>
        <w:left w:val="none" w:sz="0" w:space="0" w:color="auto"/>
        <w:bottom w:val="none" w:sz="0" w:space="0" w:color="auto"/>
        <w:right w:val="none" w:sz="0" w:space="0" w:color="auto"/>
      </w:divBdr>
    </w:div>
    <w:div w:id="965771180">
      <w:bodyDiv w:val="1"/>
      <w:marLeft w:val="0"/>
      <w:marRight w:val="0"/>
      <w:marTop w:val="0"/>
      <w:marBottom w:val="0"/>
      <w:divBdr>
        <w:top w:val="none" w:sz="0" w:space="0" w:color="auto"/>
        <w:left w:val="none" w:sz="0" w:space="0" w:color="auto"/>
        <w:bottom w:val="none" w:sz="0" w:space="0" w:color="auto"/>
        <w:right w:val="none" w:sz="0" w:space="0" w:color="auto"/>
      </w:divBdr>
    </w:div>
    <w:div w:id="965895193">
      <w:bodyDiv w:val="1"/>
      <w:marLeft w:val="0"/>
      <w:marRight w:val="0"/>
      <w:marTop w:val="0"/>
      <w:marBottom w:val="0"/>
      <w:divBdr>
        <w:top w:val="none" w:sz="0" w:space="0" w:color="auto"/>
        <w:left w:val="none" w:sz="0" w:space="0" w:color="auto"/>
        <w:bottom w:val="none" w:sz="0" w:space="0" w:color="auto"/>
        <w:right w:val="none" w:sz="0" w:space="0" w:color="auto"/>
      </w:divBdr>
    </w:div>
    <w:div w:id="966009670">
      <w:bodyDiv w:val="1"/>
      <w:marLeft w:val="0"/>
      <w:marRight w:val="0"/>
      <w:marTop w:val="0"/>
      <w:marBottom w:val="0"/>
      <w:divBdr>
        <w:top w:val="none" w:sz="0" w:space="0" w:color="auto"/>
        <w:left w:val="none" w:sz="0" w:space="0" w:color="auto"/>
        <w:bottom w:val="none" w:sz="0" w:space="0" w:color="auto"/>
        <w:right w:val="none" w:sz="0" w:space="0" w:color="auto"/>
      </w:divBdr>
    </w:div>
    <w:div w:id="966161368">
      <w:bodyDiv w:val="1"/>
      <w:marLeft w:val="0"/>
      <w:marRight w:val="0"/>
      <w:marTop w:val="0"/>
      <w:marBottom w:val="0"/>
      <w:divBdr>
        <w:top w:val="none" w:sz="0" w:space="0" w:color="auto"/>
        <w:left w:val="none" w:sz="0" w:space="0" w:color="auto"/>
        <w:bottom w:val="none" w:sz="0" w:space="0" w:color="auto"/>
        <w:right w:val="none" w:sz="0" w:space="0" w:color="auto"/>
      </w:divBdr>
    </w:div>
    <w:div w:id="966162452">
      <w:bodyDiv w:val="1"/>
      <w:marLeft w:val="0"/>
      <w:marRight w:val="0"/>
      <w:marTop w:val="0"/>
      <w:marBottom w:val="0"/>
      <w:divBdr>
        <w:top w:val="none" w:sz="0" w:space="0" w:color="auto"/>
        <w:left w:val="none" w:sz="0" w:space="0" w:color="auto"/>
        <w:bottom w:val="none" w:sz="0" w:space="0" w:color="auto"/>
        <w:right w:val="none" w:sz="0" w:space="0" w:color="auto"/>
      </w:divBdr>
    </w:div>
    <w:div w:id="966349085">
      <w:bodyDiv w:val="1"/>
      <w:marLeft w:val="0"/>
      <w:marRight w:val="0"/>
      <w:marTop w:val="0"/>
      <w:marBottom w:val="0"/>
      <w:divBdr>
        <w:top w:val="none" w:sz="0" w:space="0" w:color="auto"/>
        <w:left w:val="none" w:sz="0" w:space="0" w:color="auto"/>
        <w:bottom w:val="none" w:sz="0" w:space="0" w:color="auto"/>
        <w:right w:val="none" w:sz="0" w:space="0" w:color="auto"/>
      </w:divBdr>
    </w:div>
    <w:div w:id="966394067">
      <w:bodyDiv w:val="1"/>
      <w:marLeft w:val="0"/>
      <w:marRight w:val="0"/>
      <w:marTop w:val="0"/>
      <w:marBottom w:val="0"/>
      <w:divBdr>
        <w:top w:val="none" w:sz="0" w:space="0" w:color="auto"/>
        <w:left w:val="none" w:sz="0" w:space="0" w:color="auto"/>
        <w:bottom w:val="none" w:sz="0" w:space="0" w:color="auto"/>
        <w:right w:val="none" w:sz="0" w:space="0" w:color="auto"/>
      </w:divBdr>
    </w:div>
    <w:div w:id="966474872">
      <w:bodyDiv w:val="1"/>
      <w:marLeft w:val="0"/>
      <w:marRight w:val="0"/>
      <w:marTop w:val="0"/>
      <w:marBottom w:val="0"/>
      <w:divBdr>
        <w:top w:val="none" w:sz="0" w:space="0" w:color="auto"/>
        <w:left w:val="none" w:sz="0" w:space="0" w:color="auto"/>
        <w:bottom w:val="none" w:sz="0" w:space="0" w:color="auto"/>
        <w:right w:val="none" w:sz="0" w:space="0" w:color="auto"/>
      </w:divBdr>
    </w:div>
    <w:div w:id="966544216">
      <w:bodyDiv w:val="1"/>
      <w:marLeft w:val="0"/>
      <w:marRight w:val="0"/>
      <w:marTop w:val="0"/>
      <w:marBottom w:val="0"/>
      <w:divBdr>
        <w:top w:val="none" w:sz="0" w:space="0" w:color="auto"/>
        <w:left w:val="none" w:sz="0" w:space="0" w:color="auto"/>
        <w:bottom w:val="none" w:sz="0" w:space="0" w:color="auto"/>
        <w:right w:val="none" w:sz="0" w:space="0" w:color="auto"/>
      </w:divBdr>
    </w:div>
    <w:div w:id="966622831">
      <w:bodyDiv w:val="1"/>
      <w:marLeft w:val="0"/>
      <w:marRight w:val="0"/>
      <w:marTop w:val="0"/>
      <w:marBottom w:val="0"/>
      <w:divBdr>
        <w:top w:val="none" w:sz="0" w:space="0" w:color="auto"/>
        <w:left w:val="none" w:sz="0" w:space="0" w:color="auto"/>
        <w:bottom w:val="none" w:sz="0" w:space="0" w:color="auto"/>
        <w:right w:val="none" w:sz="0" w:space="0" w:color="auto"/>
      </w:divBdr>
    </w:div>
    <w:div w:id="966662397">
      <w:bodyDiv w:val="1"/>
      <w:marLeft w:val="0"/>
      <w:marRight w:val="0"/>
      <w:marTop w:val="0"/>
      <w:marBottom w:val="0"/>
      <w:divBdr>
        <w:top w:val="none" w:sz="0" w:space="0" w:color="auto"/>
        <w:left w:val="none" w:sz="0" w:space="0" w:color="auto"/>
        <w:bottom w:val="none" w:sz="0" w:space="0" w:color="auto"/>
        <w:right w:val="none" w:sz="0" w:space="0" w:color="auto"/>
      </w:divBdr>
    </w:div>
    <w:div w:id="966664538">
      <w:bodyDiv w:val="1"/>
      <w:marLeft w:val="0"/>
      <w:marRight w:val="0"/>
      <w:marTop w:val="0"/>
      <w:marBottom w:val="0"/>
      <w:divBdr>
        <w:top w:val="none" w:sz="0" w:space="0" w:color="auto"/>
        <w:left w:val="none" w:sz="0" w:space="0" w:color="auto"/>
        <w:bottom w:val="none" w:sz="0" w:space="0" w:color="auto"/>
        <w:right w:val="none" w:sz="0" w:space="0" w:color="auto"/>
      </w:divBdr>
    </w:div>
    <w:div w:id="966738195">
      <w:bodyDiv w:val="1"/>
      <w:marLeft w:val="0"/>
      <w:marRight w:val="0"/>
      <w:marTop w:val="0"/>
      <w:marBottom w:val="0"/>
      <w:divBdr>
        <w:top w:val="none" w:sz="0" w:space="0" w:color="auto"/>
        <w:left w:val="none" w:sz="0" w:space="0" w:color="auto"/>
        <w:bottom w:val="none" w:sz="0" w:space="0" w:color="auto"/>
        <w:right w:val="none" w:sz="0" w:space="0" w:color="auto"/>
      </w:divBdr>
    </w:div>
    <w:div w:id="966738309">
      <w:bodyDiv w:val="1"/>
      <w:marLeft w:val="0"/>
      <w:marRight w:val="0"/>
      <w:marTop w:val="0"/>
      <w:marBottom w:val="0"/>
      <w:divBdr>
        <w:top w:val="none" w:sz="0" w:space="0" w:color="auto"/>
        <w:left w:val="none" w:sz="0" w:space="0" w:color="auto"/>
        <w:bottom w:val="none" w:sz="0" w:space="0" w:color="auto"/>
        <w:right w:val="none" w:sz="0" w:space="0" w:color="auto"/>
      </w:divBdr>
    </w:div>
    <w:div w:id="966811537">
      <w:bodyDiv w:val="1"/>
      <w:marLeft w:val="0"/>
      <w:marRight w:val="0"/>
      <w:marTop w:val="0"/>
      <w:marBottom w:val="0"/>
      <w:divBdr>
        <w:top w:val="none" w:sz="0" w:space="0" w:color="auto"/>
        <w:left w:val="none" w:sz="0" w:space="0" w:color="auto"/>
        <w:bottom w:val="none" w:sz="0" w:space="0" w:color="auto"/>
        <w:right w:val="none" w:sz="0" w:space="0" w:color="auto"/>
      </w:divBdr>
    </w:div>
    <w:div w:id="967123179">
      <w:bodyDiv w:val="1"/>
      <w:marLeft w:val="0"/>
      <w:marRight w:val="0"/>
      <w:marTop w:val="0"/>
      <w:marBottom w:val="0"/>
      <w:divBdr>
        <w:top w:val="none" w:sz="0" w:space="0" w:color="auto"/>
        <w:left w:val="none" w:sz="0" w:space="0" w:color="auto"/>
        <w:bottom w:val="none" w:sz="0" w:space="0" w:color="auto"/>
        <w:right w:val="none" w:sz="0" w:space="0" w:color="auto"/>
      </w:divBdr>
    </w:div>
    <w:div w:id="967468232">
      <w:bodyDiv w:val="1"/>
      <w:marLeft w:val="0"/>
      <w:marRight w:val="0"/>
      <w:marTop w:val="0"/>
      <w:marBottom w:val="0"/>
      <w:divBdr>
        <w:top w:val="none" w:sz="0" w:space="0" w:color="auto"/>
        <w:left w:val="none" w:sz="0" w:space="0" w:color="auto"/>
        <w:bottom w:val="none" w:sz="0" w:space="0" w:color="auto"/>
        <w:right w:val="none" w:sz="0" w:space="0" w:color="auto"/>
      </w:divBdr>
    </w:div>
    <w:div w:id="967586993">
      <w:bodyDiv w:val="1"/>
      <w:marLeft w:val="0"/>
      <w:marRight w:val="0"/>
      <w:marTop w:val="0"/>
      <w:marBottom w:val="0"/>
      <w:divBdr>
        <w:top w:val="none" w:sz="0" w:space="0" w:color="auto"/>
        <w:left w:val="none" w:sz="0" w:space="0" w:color="auto"/>
        <w:bottom w:val="none" w:sz="0" w:space="0" w:color="auto"/>
        <w:right w:val="none" w:sz="0" w:space="0" w:color="auto"/>
      </w:divBdr>
    </w:div>
    <w:div w:id="967705470">
      <w:bodyDiv w:val="1"/>
      <w:marLeft w:val="0"/>
      <w:marRight w:val="0"/>
      <w:marTop w:val="0"/>
      <w:marBottom w:val="0"/>
      <w:divBdr>
        <w:top w:val="none" w:sz="0" w:space="0" w:color="auto"/>
        <w:left w:val="none" w:sz="0" w:space="0" w:color="auto"/>
        <w:bottom w:val="none" w:sz="0" w:space="0" w:color="auto"/>
        <w:right w:val="none" w:sz="0" w:space="0" w:color="auto"/>
      </w:divBdr>
    </w:div>
    <w:div w:id="967785638">
      <w:bodyDiv w:val="1"/>
      <w:marLeft w:val="0"/>
      <w:marRight w:val="0"/>
      <w:marTop w:val="0"/>
      <w:marBottom w:val="0"/>
      <w:divBdr>
        <w:top w:val="none" w:sz="0" w:space="0" w:color="auto"/>
        <w:left w:val="none" w:sz="0" w:space="0" w:color="auto"/>
        <w:bottom w:val="none" w:sz="0" w:space="0" w:color="auto"/>
        <w:right w:val="none" w:sz="0" w:space="0" w:color="auto"/>
      </w:divBdr>
    </w:div>
    <w:div w:id="967931373">
      <w:bodyDiv w:val="1"/>
      <w:marLeft w:val="0"/>
      <w:marRight w:val="0"/>
      <w:marTop w:val="0"/>
      <w:marBottom w:val="0"/>
      <w:divBdr>
        <w:top w:val="none" w:sz="0" w:space="0" w:color="auto"/>
        <w:left w:val="none" w:sz="0" w:space="0" w:color="auto"/>
        <w:bottom w:val="none" w:sz="0" w:space="0" w:color="auto"/>
        <w:right w:val="none" w:sz="0" w:space="0" w:color="auto"/>
      </w:divBdr>
    </w:div>
    <w:div w:id="968049853">
      <w:bodyDiv w:val="1"/>
      <w:marLeft w:val="0"/>
      <w:marRight w:val="0"/>
      <w:marTop w:val="0"/>
      <w:marBottom w:val="0"/>
      <w:divBdr>
        <w:top w:val="none" w:sz="0" w:space="0" w:color="auto"/>
        <w:left w:val="none" w:sz="0" w:space="0" w:color="auto"/>
        <w:bottom w:val="none" w:sz="0" w:space="0" w:color="auto"/>
        <w:right w:val="none" w:sz="0" w:space="0" w:color="auto"/>
      </w:divBdr>
    </w:div>
    <w:div w:id="968053508">
      <w:bodyDiv w:val="1"/>
      <w:marLeft w:val="0"/>
      <w:marRight w:val="0"/>
      <w:marTop w:val="0"/>
      <w:marBottom w:val="0"/>
      <w:divBdr>
        <w:top w:val="none" w:sz="0" w:space="0" w:color="auto"/>
        <w:left w:val="none" w:sz="0" w:space="0" w:color="auto"/>
        <w:bottom w:val="none" w:sz="0" w:space="0" w:color="auto"/>
        <w:right w:val="none" w:sz="0" w:space="0" w:color="auto"/>
      </w:divBdr>
    </w:div>
    <w:div w:id="968974968">
      <w:bodyDiv w:val="1"/>
      <w:marLeft w:val="0"/>
      <w:marRight w:val="0"/>
      <w:marTop w:val="0"/>
      <w:marBottom w:val="0"/>
      <w:divBdr>
        <w:top w:val="none" w:sz="0" w:space="0" w:color="auto"/>
        <w:left w:val="none" w:sz="0" w:space="0" w:color="auto"/>
        <w:bottom w:val="none" w:sz="0" w:space="0" w:color="auto"/>
        <w:right w:val="none" w:sz="0" w:space="0" w:color="auto"/>
      </w:divBdr>
    </w:div>
    <w:div w:id="968978870">
      <w:bodyDiv w:val="1"/>
      <w:marLeft w:val="0"/>
      <w:marRight w:val="0"/>
      <w:marTop w:val="0"/>
      <w:marBottom w:val="0"/>
      <w:divBdr>
        <w:top w:val="none" w:sz="0" w:space="0" w:color="auto"/>
        <w:left w:val="none" w:sz="0" w:space="0" w:color="auto"/>
        <w:bottom w:val="none" w:sz="0" w:space="0" w:color="auto"/>
        <w:right w:val="none" w:sz="0" w:space="0" w:color="auto"/>
      </w:divBdr>
    </w:div>
    <w:div w:id="969281401">
      <w:bodyDiv w:val="1"/>
      <w:marLeft w:val="0"/>
      <w:marRight w:val="0"/>
      <w:marTop w:val="0"/>
      <w:marBottom w:val="0"/>
      <w:divBdr>
        <w:top w:val="none" w:sz="0" w:space="0" w:color="auto"/>
        <w:left w:val="none" w:sz="0" w:space="0" w:color="auto"/>
        <w:bottom w:val="none" w:sz="0" w:space="0" w:color="auto"/>
        <w:right w:val="none" w:sz="0" w:space="0" w:color="auto"/>
      </w:divBdr>
    </w:div>
    <w:div w:id="969436467">
      <w:bodyDiv w:val="1"/>
      <w:marLeft w:val="0"/>
      <w:marRight w:val="0"/>
      <w:marTop w:val="0"/>
      <w:marBottom w:val="0"/>
      <w:divBdr>
        <w:top w:val="none" w:sz="0" w:space="0" w:color="auto"/>
        <w:left w:val="none" w:sz="0" w:space="0" w:color="auto"/>
        <w:bottom w:val="none" w:sz="0" w:space="0" w:color="auto"/>
        <w:right w:val="none" w:sz="0" w:space="0" w:color="auto"/>
      </w:divBdr>
    </w:div>
    <w:div w:id="969437169">
      <w:bodyDiv w:val="1"/>
      <w:marLeft w:val="0"/>
      <w:marRight w:val="0"/>
      <w:marTop w:val="0"/>
      <w:marBottom w:val="0"/>
      <w:divBdr>
        <w:top w:val="none" w:sz="0" w:space="0" w:color="auto"/>
        <w:left w:val="none" w:sz="0" w:space="0" w:color="auto"/>
        <w:bottom w:val="none" w:sz="0" w:space="0" w:color="auto"/>
        <w:right w:val="none" w:sz="0" w:space="0" w:color="auto"/>
      </w:divBdr>
    </w:div>
    <w:div w:id="969481997">
      <w:bodyDiv w:val="1"/>
      <w:marLeft w:val="0"/>
      <w:marRight w:val="0"/>
      <w:marTop w:val="0"/>
      <w:marBottom w:val="0"/>
      <w:divBdr>
        <w:top w:val="none" w:sz="0" w:space="0" w:color="auto"/>
        <w:left w:val="none" w:sz="0" w:space="0" w:color="auto"/>
        <w:bottom w:val="none" w:sz="0" w:space="0" w:color="auto"/>
        <w:right w:val="none" w:sz="0" w:space="0" w:color="auto"/>
      </w:divBdr>
    </w:div>
    <w:div w:id="969818841">
      <w:bodyDiv w:val="1"/>
      <w:marLeft w:val="0"/>
      <w:marRight w:val="0"/>
      <w:marTop w:val="0"/>
      <w:marBottom w:val="0"/>
      <w:divBdr>
        <w:top w:val="none" w:sz="0" w:space="0" w:color="auto"/>
        <w:left w:val="none" w:sz="0" w:space="0" w:color="auto"/>
        <w:bottom w:val="none" w:sz="0" w:space="0" w:color="auto"/>
        <w:right w:val="none" w:sz="0" w:space="0" w:color="auto"/>
      </w:divBdr>
    </w:div>
    <w:div w:id="969826898">
      <w:bodyDiv w:val="1"/>
      <w:marLeft w:val="0"/>
      <w:marRight w:val="0"/>
      <w:marTop w:val="0"/>
      <w:marBottom w:val="0"/>
      <w:divBdr>
        <w:top w:val="none" w:sz="0" w:space="0" w:color="auto"/>
        <w:left w:val="none" w:sz="0" w:space="0" w:color="auto"/>
        <w:bottom w:val="none" w:sz="0" w:space="0" w:color="auto"/>
        <w:right w:val="none" w:sz="0" w:space="0" w:color="auto"/>
      </w:divBdr>
    </w:div>
    <w:div w:id="969940239">
      <w:bodyDiv w:val="1"/>
      <w:marLeft w:val="0"/>
      <w:marRight w:val="0"/>
      <w:marTop w:val="0"/>
      <w:marBottom w:val="0"/>
      <w:divBdr>
        <w:top w:val="none" w:sz="0" w:space="0" w:color="auto"/>
        <w:left w:val="none" w:sz="0" w:space="0" w:color="auto"/>
        <w:bottom w:val="none" w:sz="0" w:space="0" w:color="auto"/>
        <w:right w:val="none" w:sz="0" w:space="0" w:color="auto"/>
      </w:divBdr>
    </w:div>
    <w:div w:id="970331425">
      <w:bodyDiv w:val="1"/>
      <w:marLeft w:val="0"/>
      <w:marRight w:val="0"/>
      <w:marTop w:val="0"/>
      <w:marBottom w:val="0"/>
      <w:divBdr>
        <w:top w:val="none" w:sz="0" w:space="0" w:color="auto"/>
        <w:left w:val="none" w:sz="0" w:space="0" w:color="auto"/>
        <w:bottom w:val="none" w:sz="0" w:space="0" w:color="auto"/>
        <w:right w:val="none" w:sz="0" w:space="0" w:color="auto"/>
      </w:divBdr>
    </w:div>
    <w:div w:id="970406618">
      <w:bodyDiv w:val="1"/>
      <w:marLeft w:val="0"/>
      <w:marRight w:val="0"/>
      <w:marTop w:val="0"/>
      <w:marBottom w:val="0"/>
      <w:divBdr>
        <w:top w:val="none" w:sz="0" w:space="0" w:color="auto"/>
        <w:left w:val="none" w:sz="0" w:space="0" w:color="auto"/>
        <w:bottom w:val="none" w:sz="0" w:space="0" w:color="auto"/>
        <w:right w:val="none" w:sz="0" w:space="0" w:color="auto"/>
      </w:divBdr>
    </w:div>
    <w:div w:id="970476209">
      <w:bodyDiv w:val="1"/>
      <w:marLeft w:val="0"/>
      <w:marRight w:val="0"/>
      <w:marTop w:val="0"/>
      <w:marBottom w:val="0"/>
      <w:divBdr>
        <w:top w:val="none" w:sz="0" w:space="0" w:color="auto"/>
        <w:left w:val="none" w:sz="0" w:space="0" w:color="auto"/>
        <w:bottom w:val="none" w:sz="0" w:space="0" w:color="auto"/>
        <w:right w:val="none" w:sz="0" w:space="0" w:color="auto"/>
      </w:divBdr>
    </w:div>
    <w:div w:id="970550362">
      <w:bodyDiv w:val="1"/>
      <w:marLeft w:val="0"/>
      <w:marRight w:val="0"/>
      <w:marTop w:val="0"/>
      <w:marBottom w:val="0"/>
      <w:divBdr>
        <w:top w:val="none" w:sz="0" w:space="0" w:color="auto"/>
        <w:left w:val="none" w:sz="0" w:space="0" w:color="auto"/>
        <w:bottom w:val="none" w:sz="0" w:space="0" w:color="auto"/>
        <w:right w:val="none" w:sz="0" w:space="0" w:color="auto"/>
      </w:divBdr>
    </w:div>
    <w:div w:id="971013833">
      <w:bodyDiv w:val="1"/>
      <w:marLeft w:val="0"/>
      <w:marRight w:val="0"/>
      <w:marTop w:val="0"/>
      <w:marBottom w:val="0"/>
      <w:divBdr>
        <w:top w:val="none" w:sz="0" w:space="0" w:color="auto"/>
        <w:left w:val="none" w:sz="0" w:space="0" w:color="auto"/>
        <w:bottom w:val="none" w:sz="0" w:space="0" w:color="auto"/>
        <w:right w:val="none" w:sz="0" w:space="0" w:color="auto"/>
      </w:divBdr>
    </w:div>
    <w:div w:id="971255471">
      <w:bodyDiv w:val="1"/>
      <w:marLeft w:val="0"/>
      <w:marRight w:val="0"/>
      <w:marTop w:val="0"/>
      <w:marBottom w:val="0"/>
      <w:divBdr>
        <w:top w:val="none" w:sz="0" w:space="0" w:color="auto"/>
        <w:left w:val="none" w:sz="0" w:space="0" w:color="auto"/>
        <w:bottom w:val="none" w:sz="0" w:space="0" w:color="auto"/>
        <w:right w:val="none" w:sz="0" w:space="0" w:color="auto"/>
      </w:divBdr>
    </w:div>
    <w:div w:id="972297866">
      <w:bodyDiv w:val="1"/>
      <w:marLeft w:val="0"/>
      <w:marRight w:val="0"/>
      <w:marTop w:val="0"/>
      <w:marBottom w:val="0"/>
      <w:divBdr>
        <w:top w:val="none" w:sz="0" w:space="0" w:color="auto"/>
        <w:left w:val="none" w:sz="0" w:space="0" w:color="auto"/>
        <w:bottom w:val="none" w:sz="0" w:space="0" w:color="auto"/>
        <w:right w:val="none" w:sz="0" w:space="0" w:color="auto"/>
      </w:divBdr>
    </w:div>
    <w:div w:id="972830043">
      <w:bodyDiv w:val="1"/>
      <w:marLeft w:val="0"/>
      <w:marRight w:val="0"/>
      <w:marTop w:val="0"/>
      <w:marBottom w:val="0"/>
      <w:divBdr>
        <w:top w:val="none" w:sz="0" w:space="0" w:color="auto"/>
        <w:left w:val="none" w:sz="0" w:space="0" w:color="auto"/>
        <w:bottom w:val="none" w:sz="0" w:space="0" w:color="auto"/>
        <w:right w:val="none" w:sz="0" w:space="0" w:color="auto"/>
      </w:divBdr>
    </w:div>
    <w:div w:id="972834481">
      <w:bodyDiv w:val="1"/>
      <w:marLeft w:val="0"/>
      <w:marRight w:val="0"/>
      <w:marTop w:val="0"/>
      <w:marBottom w:val="0"/>
      <w:divBdr>
        <w:top w:val="none" w:sz="0" w:space="0" w:color="auto"/>
        <w:left w:val="none" w:sz="0" w:space="0" w:color="auto"/>
        <w:bottom w:val="none" w:sz="0" w:space="0" w:color="auto"/>
        <w:right w:val="none" w:sz="0" w:space="0" w:color="auto"/>
      </w:divBdr>
    </w:div>
    <w:div w:id="973099930">
      <w:bodyDiv w:val="1"/>
      <w:marLeft w:val="0"/>
      <w:marRight w:val="0"/>
      <w:marTop w:val="0"/>
      <w:marBottom w:val="0"/>
      <w:divBdr>
        <w:top w:val="none" w:sz="0" w:space="0" w:color="auto"/>
        <w:left w:val="none" w:sz="0" w:space="0" w:color="auto"/>
        <w:bottom w:val="none" w:sz="0" w:space="0" w:color="auto"/>
        <w:right w:val="none" w:sz="0" w:space="0" w:color="auto"/>
      </w:divBdr>
    </w:div>
    <w:div w:id="973213357">
      <w:bodyDiv w:val="1"/>
      <w:marLeft w:val="0"/>
      <w:marRight w:val="0"/>
      <w:marTop w:val="0"/>
      <w:marBottom w:val="0"/>
      <w:divBdr>
        <w:top w:val="none" w:sz="0" w:space="0" w:color="auto"/>
        <w:left w:val="none" w:sz="0" w:space="0" w:color="auto"/>
        <w:bottom w:val="none" w:sz="0" w:space="0" w:color="auto"/>
        <w:right w:val="none" w:sz="0" w:space="0" w:color="auto"/>
      </w:divBdr>
    </w:div>
    <w:div w:id="973365882">
      <w:bodyDiv w:val="1"/>
      <w:marLeft w:val="0"/>
      <w:marRight w:val="0"/>
      <w:marTop w:val="0"/>
      <w:marBottom w:val="0"/>
      <w:divBdr>
        <w:top w:val="none" w:sz="0" w:space="0" w:color="auto"/>
        <w:left w:val="none" w:sz="0" w:space="0" w:color="auto"/>
        <w:bottom w:val="none" w:sz="0" w:space="0" w:color="auto"/>
        <w:right w:val="none" w:sz="0" w:space="0" w:color="auto"/>
      </w:divBdr>
    </w:div>
    <w:div w:id="973412289">
      <w:bodyDiv w:val="1"/>
      <w:marLeft w:val="0"/>
      <w:marRight w:val="0"/>
      <w:marTop w:val="0"/>
      <w:marBottom w:val="0"/>
      <w:divBdr>
        <w:top w:val="none" w:sz="0" w:space="0" w:color="auto"/>
        <w:left w:val="none" w:sz="0" w:space="0" w:color="auto"/>
        <w:bottom w:val="none" w:sz="0" w:space="0" w:color="auto"/>
        <w:right w:val="none" w:sz="0" w:space="0" w:color="auto"/>
      </w:divBdr>
    </w:div>
    <w:div w:id="973415228">
      <w:bodyDiv w:val="1"/>
      <w:marLeft w:val="0"/>
      <w:marRight w:val="0"/>
      <w:marTop w:val="0"/>
      <w:marBottom w:val="0"/>
      <w:divBdr>
        <w:top w:val="none" w:sz="0" w:space="0" w:color="auto"/>
        <w:left w:val="none" w:sz="0" w:space="0" w:color="auto"/>
        <w:bottom w:val="none" w:sz="0" w:space="0" w:color="auto"/>
        <w:right w:val="none" w:sz="0" w:space="0" w:color="auto"/>
      </w:divBdr>
    </w:div>
    <w:div w:id="973831978">
      <w:bodyDiv w:val="1"/>
      <w:marLeft w:val="0"/>
      <w:marRight w:val="0"/>
      <w:marTop w:val="0"/>
      <w:marBottom w:val="0"/>
      <w:divBdr>
        <w:top w:val="none" w:sz="0" w:space="0" w:color="auto"/>
        <w:left w:val="none" w:sz="0" w:space="0" w:color="auto"/>
        <w:bottom w:val="none" w:sz="0" w:space="0" w:color="auto"/>
        <w:right w:val="none" w:sz="0" w:space="0" w:color="auto"/>
      </w:divBdr>
    </w:div>
    <w:div w:id="974141040">
      <w:bodyDiv w:val="1"/>
      <w:marLeft w:val="0"/>
      <w:marRight w:val="0"/>
      <w:marTop w:val="0"/>
      <w:marBottom w:val="0"/>
      <w:divBdr>
        <w:top w:val="none" w:sz="0" w:space="0" w:color="auto"/>
        <w:left w:val="none" w:sz="0" w:space="0" w:color="auto"/>
        <w:bottom w:val="none" w:sz="0" w:space="0" w:color="auto"/>
        <w:right w:val="none" w:sz="0" w:space="0" w:color="auto"/>
      </w:divBdr>
    </w:div>
    <w:div w:id="974142484">
      <w:bodyDiv w:val="1"/>
      <w:marLeft w:val="0"/>
      <w:marRight w:val="0"/>
      <w:marTop w:val="0"/>
      <w:marBottom w:val="0"/>
      <w:divBdr>
        <w:top w:val="none" w:sz="0" w:space="0" w:color="auto"/>
        <w:left w:val="none" w:sz="0" w:space="0" w:color="auto"/>
        <w:bottom w:val="none" w:sz="0" w:space="0" w:color="auto"/>
        <w:right w:val="none" w:sz="0" w:space="0" w:color="auto"/>
      </w:divBdr>
    </w:div>
    <w:div w:id="974336519">
      <w:bodyDiv w:val="1"/>
      <w:marLeft w:val="0"/>
      <w:marRight w:val="0"/>
      <w:marTop w:val="0"/>
      <w:marBottom w:val="0"/>
      <w:divBdr>
        <w:top w:val="none" w:sz="0" w:space="0" w:color="auto"/>
        <w:left w:val="none" w:sz="0" w:space="0" w:color="auto"/>
        <w:bottom w:val="none" w:sz="0" w:space="0" w:color="auto"/>
        <w:right w:val="none" w:sz="0" w:space="0" w:color="auto"/>
      </w:divBdr>
    </w:div>
    <w:div w:id="974524122">
      <w:bodyDiv w:val="1"/>
      <w:marLeft w:val="0"/>
      <w:marRight w:val="0"/>
      <w:marTop w:val="0"/>
      <w:marBottom w:val="0"/>
      <w:divBdr>
        <w:top w:val="none" w:sz="0" w:space="0" w:color="auto"/>
        <w:left w:val="none" w:sz="0" w:space="0" w:color="auto"/>
        <w:bottom w:val="none" w:sz="0" w:space="0" w:color="auto"/>
        <w:right w:val="none" w:sz="0" w:space="0" w:color="auto"/>
      </w:divBdr>
    </w:div>
    <w:div w:id="974796527">
      <w:bodyDiv w:val="1"/>
      <w:marLeft w:val="0"/>
      <w:marRight w:val="0"/>
      <w:marTop w:val="0"/>
      <w:marBottom w:val="0"/>
      <w:divBdr>
        <w:top w:val="none" w:sz="0" w:space="0" w:color="auto"/>
        <w:left w:val="none" w:sz="0" w:space="0" w:color="auto"/>
        <w:bottom w:val="none" w:sz="0" w:space="0" w:color="auto"/>
        <w:right w:val="none" w:sz="0" w:space="0" w:color="auto"/>
      </w:divBdr>
    </w:div>
    <w:div w:id="975987479">
      <w:bodyDiv w:val="1"/>
      <w:marLeft w:val="0"/>
      <w:marRight w:val="0"/>
      <w:marTop w:val="0"/>
      <w:marBottom w:val="0"/>
      <w:divBdr>
        <w:top w:val="none" w:sz="0" w:space="0" w:color="auto"/>
        <w:left w:val="none" w:sz="0" w:space="0" w:color="auto"/>
        <w:bottom w:val="none" w:sz="0" w:space="0" w:color="auto"/>
        <w:right w:val="none" w:sz="0" w:space="0" w:color="auto"/>
      </w:divBdr>
    </w:div>
    <w:div w:id="976302605">
      <w:bodyDiv w:val="1"/>
      <w:marLeft w:val="0"/>
      <w:marRight w:val="0"/>
      <w:marTop w:val="0"/>
      <w:marBottom w:val="0"/>
      <w:divBdr>
        <w:top w:val="none" w:sz="0" w:space="0" w:color="auto"/>
        <w:left w:val="none" w:sz="0" w:space="0" w:color="auto"/>
        <w:bottom w:val="none" w:sz="0" w:space="0" w:color="auto"/>
        <w:right w:val="none" w:sz="0" w:space="0" w:color="auto"/>
      </w:divBdr>
    </w:div>
    <w:div w:id="976304104">
      <w:bodyDiv w:val="1"/>
      <w:marLeft w:val="0"/>
      <w:marRight w:val="0"/>
      <w:marTop w:val="0"/>
      <w:marBottom w:val="0"/>
      <w:divBdr>
        <w:top w:val="none" w:sz="0" w:space="0" w:color="auto"/>
        <w:left w:val="none" w:sz="0" w:space="0" w:color="auto"/>
        <w:bottom w:val="none" w:sz="0" w:space="0" w:color="auto"/>
        <w:right w:val="none" w:sz="0" w:space="0" w:color="auto"/>
      </w:divBdr>
    </w:div>
    <w:div w:id="976448457">
      <w:bodyDiv w:val="1"/>
      <w:marLeft w:val="0"/>
      <w:marRight w:val="0"/>
      <w:marTop w:val="0"/>
      <w:marBottom w:val="0"/>
      <w:divBdr>
        <w:top w:val="none" w:sz="0" w:space="0" w:color="auto"/>
        <w:left w:val="none" w:sz="0" w:space="0" w:color="auto"/>
        <w:bottom w:val="none" w:sz="0" w:space="0" w:color="auto"/>
        <w:right w:val="none" w:sz="0" w:space="0" w:color="auto"/>
      </w:divBdr>
    </w:div>
    <w:div w:id="976449374">
      <w:bodyDiv w:val="1"/>
      <w:marLeft w:val="0"/>
      <w:marRight w:val="0"/>
      <w:marTop w:val="0"/>
      <w:marBottom w:val="0"/>
      <w:divBdr>
        <w:top w:val="none" w:sz="0" w:space="0" w:color="auto"/>
        <w:left w:val="none" w:sz="0" w:space="0" w:color="auto"/>
        <w:bottom w:val="none" w:sz="0" w:space="0" w:color="auto"/>
        <w:right w:val="none" w:sz="0" w:space="0" w:color="auto"/>
      </w:divBdr>
    </w:div>
    <w:div w:id="976449614">
      <w:bodyDiv w:val="1"/>
      <w:marLeft w:val="0"/>
      <w:marRight w:val="0"/>
      <w:marTop w:val="0"/>
      <w:marBottom w:val="0"/>
      <w:divBdr>
        <w:top w:val="none" w:sz="0" w:space="0" w:color="auto"/>
        <w:left w:val="none" w:sz="0" w:space="0" w:color="auto"/>
        <w:bottom w:val="none" w:sz="0" w:space="0" w:color="auto"/>
        <w:right w:val="none" w:sz="0" w:space="0" w:color="auto"/>
      </w:divBdr>
    </w:div>
    <w:div w:id="976689622">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977297941">
      <w:bodyDiv w:val="1"/>
      <w:marLeft w:val="0"/>
      <w:marRight w:val="0"/>
      <w:marTop w:val="0"/>
      <w:marBottom w:val="0"/>
      <w:divBdr>
        <w:top w:val="none" w:sz="0" w:space="0" w:color="auto"/>
        <w:left w:val="none" w:sz="0" w:space="0" w:color="auto"/>
        <w:bottom w:val="none" w:sz="0" w:space="0" w:color="auto"/>
        <w:right w:val="none" w:sz="0" w:space="0" w:color="auto"/>
      </w:divBdr>
    </w:div>
    <w:div w:id="977422113">
      <w:bodyDiv w:val="1"/>
      <w:marLeft w:val="0"/>
      <w:marRight w:val="0"/>
      <w:marTop w:val="0"/>
      <w:marBottom w:val="0"/>
      <w:divBdr>
        <w:top w:val="none" w:sz="0" w:space="0" w:color="auto"/>
        <w:left w:val="none" w:sz="0" w:space="0" w:color="auto"/>
        <w:bottom w:val="none" w:sz="0" w:space="0" w:color="auto"/>
        <w:right w:val="none" w:sz="0" w:space="0" w:color="auto"/>
      </w:divBdr>
    </w:div>
    <w:div w:id="977733112">
      <w:bodyDiv w:val="1"/>
      <w:marLeft w:val="0"/>
      <w:marRight w:val="0"/>
      <w:marTop w:val="0"/>
      <w:marBottom w:val="0"/>
      <w:divBdr>
        <w:top w:val="none" w:sz="0" w:space="0" w:color="auto"/>
        <w:left w:val="none" w:sz="0" w:space="0" w:color="auto"/>
        <w:bottom w:val="none" w:sz="0" w:space="0" w:color="auto"/>
        <w:right w:val="none" w:sz="0" w:space="0" w:color="auto"/>
      </w:divBdr>
    </w:div>
    <w:div w:id="977761694">
      <w:bodyDiv w:val="1"/>
      <w:marLeft w:val="0"/>
      <w:marRight w:val="0"/>
      <w:marTop w:val="0"/>
      <w:marBottom w:val="0"/>
      <w:divBdr>
        <w:top w:val="none" w:sz="0" w:space="0" w:color="auto"/>
        <w:left w:val="none" w:sz="0" w:space="0" w:color="auto"/>
        <w:bottom w:val="none" w:sz="0" w:space="0" w:color="auto"/>
        <w:right w:val="none" w:sz="0" w:space="0" w:color="auto"/>
      </w:divBdr>
    </w:div>
    <w:div w:id="977875674">
      <w:bodyDiv w:val="1"/>
      <w:marLeft w:val="0"/>
      <w:marRight w:val="0"/>
      <w:marTop w:val="0"/>
      <w:marBottom w:val="0"/>
      <w:divBdr>
        <w:top w:val="none" w:sz="0" w:space="0" w:color="auto"/>
        <w:left w:val="none" w:sz="0" w:space="0" w:color="auto"/>
        <w:bottom w:val="none" w:sz="0" w:space="0" w:color="auto"/>
        <w:right w:val="none" w:sz="0" w:space="0" w:color="auto"/>
      </w:divBdr>
    </w:div>
    <w:div w:id="978071409">
      <w:bodyDiv w:val="1"/>
      <w:marLeft w:val="0"/>
      <w:marRight w:val="0"/>
      <w:marTop w:val="0"/>
      <w:marBottom w:val="0"/>
      <w:divBdr>
        <w:top w:val="none" w:sz="0" w:space="0" w:color="auto"/>
        <w:left w:val="none" w:sz="0" w:space="0" w:color="auto"/>
        <w:bottom w:val="none" w:sz="0" w:space="0" w:color="auto"/>
        <w:right w:val="none" w:sz="0" w:space="0" w:color="auto"/>
      </w:divBdr>
    </w:div>
    <w:div w:id="978194545">
      <w:bodyDiv w:val="1"/>
      <w:marLeft w:val="0"/>
      <w:marRight w:val="0"/>
      <w:marTop w:val="0"/>
      <w:marBottom w:val="0"/>
      <w:divBdr>
        <w:top w:val="none" w:sz="0" w:space="0" w:color="auto"/>
        <w:left w:val="none" w:sz="0" w:space="0" w:color="auto"/>
        <w:bottom w:val="none" w:sz="0" w:space="0" w:color="auto"/>
        <w:right w:val="none" w:sz="0" w:space="0" w:color="auto"/>
      </w:divBdr>
    </w:div>
    <w:div w:id="978341845">
      <w:bodyDiv w:val="1"/>
      <w:marLeft w:val="0"/>
      <w:marRight w:val="0"/>
      <w:marTop w:val="0"/>
      <w:marBottom w:val="0"/>
      <w:divBdr>
        <w:top w:val="none" w:sz="0" w:space="0" w:color="auto"/>
        <w:left w:val="none" w:sz="0" w:space="0" w:color="auto"/>
        <w:bottom w:val="none" w:sz="0" w:space="0" w:color="auto"/>
        <w:right w:val="none" w:sz="0" w:space="0" w:color="auto"/>
      </w:divBdr>
    </w:div>
    <w:div w:id="978463822">
      <w:bodyDiv w:val="1"/>
      <w:marLeft w:val="0"/>
      <w:marRight w:val="0"/>
      <w:marTop w:val="0"/>
      <w:marBottom w:val="0"/>
      <w:divBdr>
        <w:top w:val="none" w:sz="0" w:space="0" w:color="auto"/>
        <w:left w:val="none" w:sz="0" w:space="0" w:color="auto"/>
        <w:bottom w:val="none" w:sz="0" w:space="0" w:color="auto"/>
        <w:right w:val="none" w:sz="0" w:space="0" w:color="auto"/>
      </w:divBdr>
    </w:div>
    <w:div w:id="978725473">
      <w:bodyDiv w:val="1"/>
      <w:marLeft w:val="0"/>
      <w:marRight w:val="0"/>
      <w:marTop w:val="0"/>
      <w:marBottom w:val="0"/>
      <w:divBdr>
        <w:top w:val="none" w:sz="0" w:space="0" w:color="auto"/>
        <w:left w:val="none" w:sz="0" w:space="0" w:color="auto"/>
        <w:bottom w:val="none" w:sz="0" w:space="0" w:color="auto"/>
        <w:right w:val="none" w:sz="0" w:space="0" w:color="auto"/>
      </w:divBdr>
    </w:div>
    <w:div w:id="978728373">
      <w:bodyDiv w:val="1"/>
      <w:marLeft w:val="0"/>
      <w:marRight w:val="0"/>
      <w:marTop w:val="0"/>
      <w:marBottom w:val="0"/>
      <w:divBdr>
        <w:top w:val="none" w:sz="0" w:space="0" w:color="auto"/>
        <w:left w:val="none" w:sz="0" w:space="0" w:color="auto"/>
        <w:bottom w:val="none" w:sz="0" w:space="0" w:color="auto"/>
        <w:right w:val="none" w:sz="0" w:space="0" w:color="auto"/>
      </w:divBdr>
    </w:div>
    <w:div w:id="978919621">
      <w:bodyDiv w:val="1"/>
      <w:marLeft w:val="0"/>
      <w:marRight w:val="0"/>
      <w:marTop w:val="0"/>
      <w:marBottom w:val="0"/>
      <w:divBdr>
        <w:top w:val="none" w:sz="0" w:space="0" w:color="auto"/>
        <w:left w:val="none" w:sz="0" w:space="0" w:color="auto"/>
        <w:bottom w:val="none" w:sz="0" w:space="0" w:color="auto"/>
        <w:right w:val="none" w:sz="0" w:space="0" w:color="auto"/>
      </w:divBdr>
    </w:div>
    <w:div w:id="979070549">
      <w:bodyDiv w:val="1"/>
      <w:marLeft w:val="0"/>
      <w:marRight w:val="0"/>
      <w:marTop w:val="0"/>
      <w:marBottom w:val="0"/>
      <w:divBdr>
        <w:top w:val="none" w:sz="0" w:space="0" w:color="auto"/>
        <w:left w:val="none" w:sz="0" w:space="0" w:color="auto"/>
        <w:bottom w:val="none" w:sz="0" w:space="0" w:color="auto"/>
        <w:right w:val="none" w:sz="0" w:space="0" w:color="auto"/>
      </w:divBdr>
    </w:div>
    <w:div w:id="979190239">
      <w:bodyDiv w:val="1"/>
      <w:marLeft w:val="0"/>
      <w:marRight w:val="0"/>
      <w:marTop w:val="0"/>
      <w:marBottom w:val="0"/>
      <w:divBdr>
        <w:top w:val="none" w:sz="0" w:space="0" w:color="auto"/>
        <w:left w:val="none" w:sz="0" w:space="0" w:color="auto"/>
        <w:bottom w:val="none" w:sz="0" w:space="0" w:color="auto"/>
        <w:right w:val="none" w:sz="0" w:space="0" w:color="auto"/>
      </w:divBdr>
    </w:div>
    <w:div w:id="979304722">
      <w:bodyDiv w:val="1"/>
      <w:marLeft w:val="0"/>
      <w:marRight w:val="0"/>
      <w:marTop w:val="0"/>
      <w:marBottom w:val="0"/>
      <w:divBdr>
        <w:top w:val="none" w:sz="0" w:space="0" w:color="auto"/>
        <w:left w:val="none" w:sz="0" w:space="0" w:color="auto"/>
        <w:bottom w:val="none" w:sz="0" w:space="0" w:color="auto"/>
        <w:right w:val="none" w:sz="0" w:space="0" w:color="auto"/>
      </w:divBdr>
    </w:div>
    <w:div w:id="979572224">
      <w:bodyDiv w:val="1"/>
      <w:marLeft w:val="0"/>
      <w:marRight w:val="0"/>
      <w:marTop w:val="0"/>
      <w:marBottom w:val="0"/>
      <w:divBdr>
        <w:top w:val="none" w:sz="0" w:space="0" w:color="auto"/>
        <w:left w:val="none" w:sz="0" w:space="0" w:color="auto"/>
        <w:bottom w:val="none" w:sz="0" w:space="0" w:color="auto"/>
        <w:right w:val="none" w:sz="0" w:space="0" w:color="auto"/>
      </w:divBdr>
    </w:div>
    <w:div w:id="979650375">
      <w:bodyDiv w:val="1"/>
      <w:marLeft w:val="0"/>
      <w:marRight w:val="0"/>
      <w:marTop w:val="0"/>
      <w:marBottom w:val="0"/>
      <w:divBdr>
        <w:top w:val="none" w:sz="0" w:space="0" w:color="auto"/>
        <w:left w:val="none" w:sz="0" w:space="0" w:color="auto"/>
        <w:bottom w:val="none" w:sz="0" w:space="0" w:color="auto"/>
        <w:right w:val="none" w:sz="0" w:space="0" w:color="auto"/>
      </w:divBdr>
    </w:div>
    <w:div w:id="979844083">
      <w:bodyDiv w:val="1"/>
      <w:marLeft w:val="0"/>
      <w:marRight w:val="0"/>
      <w:marTop w:val="0"/>
      <w:marBottom w:val="0"/>
      <w:divBdr>
        <w:top w:val="none" w:sz="0" w:space="0" w:color="auto"/>
        <w:left w:val="none" w:sz="0" w:space="0" w:color="auto"/>
        <w:bottom w:val="none" w:sz="0" w:space="0" w:color="auto"/>
        <w:right w:val="none" w:sz="0" w:space="0" w:color="auto"/>
      </w:divBdr>
    </w:div>
    <w:div w:id="979848907">
      <w:bodyDiv w:val="1"/>
      <w:marLeft w:val="0"/>
      <w:marRight w:val="0"/>
      <w:marTop w:val="0"/>
      <w:marBottom w:val="0"/>
      <w:divBdr>
        <w:top w:val="none" w:sz="0" w:space="0" w:color="auto"/>
        <w:left w:val="none" w:sz="0" w:space="0" w:color="auto"/>
        <w:bottom w:val="none" w:sz="0" w:space="0" w:color="auto"/>
        <w:right w:val="none" w:sz="0" w:space="0" w:color="auto"/>
      </w:divBdr>
    </w:div>
    <w:div w:id="979923443">
      <w:bodyDiv w:val="1"/>
      <w:marLeft w:val="0"/>
      <w:marRight w:val="0"/>
      <w:marTop w:val="0"/>
      <w:marBottom w:val="0"/>
      <w:divBdr>
        <w:top w:val="none" w:sz="0" w:space="0" w:color="auto"/>
        <w:left w:val="none" w:sz="0" w:space="0" w:color="auto"/>
        <w:bottom w:val="none" w:sz="0" w:space="0" w:color="auto"/>
        <w:right w:val="none" w:sz="0" w:space="0" w:color="auto"/>
      </w:divBdr>
    </w:div>
    <w:div w:id="980043355">
      <w:bodyDiv w:val="1"/>
      <w:marLeft w:val="0"/>
      <w:marRight w:val="0"/>
      <w:marTop w:val="0"/>
      <w:marBottom w:val="0"/>
      <w:divBdr>
        <w:top w:val="none" w:sz="0" w:space="0" w:color="auto"/>
        <w:left w:val="none" w:sz="0" w:space="0" w:color="auto"/>
        <w:bottom w:val="none" w:sz="0" w:space="0" w:color="auto"/>
        <w:right w:val="none" w:sz="0" w:space="0" w:color="auto"/>
      </w:divBdr>
    </w:div>
    <w:div w:id="980156534">
      <w:bodyDiv w:val="1"/>
      <w:marLeft w:val="0"/>
      <w:marRight w:val="0"/>
      <w:marTop w:val="0"/>
      <w:marBottom w:val="0"/>
      <w:divBdr>
        <w:top w:val="none" w:sz="0" w:space="0" w:color="auto"/>
        <w:left w:val="none" w:sz="0" w:space="0" w:color="auto"/>
        <w:bottom w:val="none" w:sz="0" w:space="0" w:color="auto"/>
        <w:right w:val="none" w:sz="0" w:space="0" w:color="auto"/>
      </w:divBdr>
    </w:div>
    <w:div w:id="980186255">
      <w:bodyDiv w:val="1"/>
      <w:marLeft w:val="0"/>
      <w:marRight w:val="0"/>
      <w:marTop w:val="0"/>
      <w:marBottom w:val="0"/>
      <w:divBdr>
        <w:top w:val="none" w:sz="0" w:space="0" w:color="auto"/>
        <w:left w:val="none" w:sz="0" w:space="0" w:color="auto"/>
        <w:bottom w:val="none" w:sz="0" w:space="0" w:color="auto"/>
        <w:right w:val="none" w:sz="0" w:space="0" w:color="auto"/>
      </w:divBdr>
    </w:div>
    <w:div w:id="980188273">
      <w:bodyDiv w:val="1"/>
      <w:marLeft w:val="0"/>
      <w:marRight w:val="0"/>
      <w:marTop w:val="0"/>
      <w:marBottom w:val="0"/>
      <w:divBdr>
        <w:top w:val="none" w:sz="0" w:space="0" w:color="auto"/>
        <w:left w:val="none" w:sz="0" w:space="0" w:color="auto"/>
        <w:bottom w:val="none" w:sz="0" w:space="0" w:color="auto"/>
        <w:right w:val="none" w:sz="0" w:space="0" w:color="auto"/>
      </w:divBdr>
    </w:div>
    <w:div w:id="980227141">
      <w:bodyDiv w:val="1"/>
      <w:marLeft w:val="0"/>
      <w:marRight w:val="0"/>
      <w:marTop w:val="0"/>
      <w:marBottom w:val="0"/>
      <w:divBdr>
        <w:top w:val="none" w:sz="0" w:space="0" w:color="auto"/>
        <w:left w:val="none" w:sz="0" w:space="0" w:color="auto"/>
        <w:bottom w:val="none" w:sz="0" w:space="0" w:color="auto"/>
        <w:right w:val="none" w:sz="0" w:space="0" w:color="auto"/>
      </w:divBdr>
    </w:div>
    <w:div w:id="980842549">
      <w:bodyDiv w:val="1"/>
      <w:marLeft w:val="0"/>
      <w:marRight w:val="0"/>
      <w:marTop w:val="0"/>
      <w:marBottom w:val="0"/>
      <w:divBdr>
        <w:top w:val="none" w:sz="0" w:space="0" w:color="auto"/>
        <w:left w:val="none" w:sz="0" w:space="0" w:color="auto"/>
        <w:bottom w:val="none" w:sz="0" w:space="0" w:color="auto"/>
        <w:right w:val="none" w:sz="0" w:space="0" w:color="auto"/>
      </w:divBdr>
    </w:div>
    <w:div w:id="981232040">
      <w:bodyDiv w:val="1"/>
      <w:marLeft w:val="0"/>
      <w:marRight w:val="0"/>
      <w:marTop w:val="0"/>
      <w:marBottom w:val="0"/>
      <w:divBdr>
        <w:top w:val="none" w:sz="0" w:space="0" w:color="auto"/>
        <w:left w:val="none" w:sz="0" w:space="0" w:color="auto"/>
        <w:bottom w:val="none" w:sz="0" w:space="0" w:color="auto"/>
        <w:right w:val="none" w:sz="0" w:space="0" w:color="auto"/>
      </w:divBdr>
    </w:div>
    <w:div w:id="981348937">
      <w:bodyDiv w:val="1"/>
      <w:marLeft w:val="0"/>
      <w:marRight w:val="0"/>
      <w:marTop w:val="0"/>
      <w:marBottom w:val="0"/>
      <w:divBdr>
        <w:top w:val="none" w:sz="0" w:space="0" w:color="auto"/>
        <w:left w:val="none" w:sz="0" w:space="0" w:color="auto"/>
        <w:bottom w:val="none" w:sz="0" w:space="0" w:color="auto"/>
        <w:right w:val="none" w:sz="0" w:space="0" w:color="auto"/>
      </w:divBdr>
    </w:div>
    <w:div w:id="981353997">
      <w:bodyDiv w:val="1"/>
      <w:marLeft w:val="0"/>
      <w:marRight w:val="0"/>
      <w:marTop w:val="0"/>
      <w:marBottom w:val="0"/>
      <w:divBdr>
        <w:top w:val="none" w:sz="0" w:space="0" w:color="auto"/>
        <w:left w:val="none" w:sz="0" w:space="0" w:color="auto"/>
        <w:bottom w:val="none" w:sz="0" w:space="0" w:color="auto"/>
        <w:right w:val="none" w:sz="0" w:space="0" w:color="auto"/>
      </w:divBdr>
    </w:div>
    <w:div w:id="981540661">
      <w:bodyDiv w:val="1"/>
      <w:marLeft w:val="0"/>
      <w:marRight w:val="0"/>
      <w:marTop w:val="0"/>
      <w:marBottom w:val="0"/>
      <w:divBdr>
        <w:top w:val="none" w:sz="0" w:space="0" w:color="auto"/>
        <w:left w:val="none" w:sz="0" w:space="0" w:color="auto"/>
        <w:bottom w:val="none" w:sz="0" w:space="0" w:color="auto"/>
        <w:right w:val="none" w:sz="0" w:space="0" w:color="auto"/>
      </w:divBdr>
    </w:div>
    <w:div w:id="981622278">
      <w:bodyDiv w:val="1"/>
      <w:marLeft w:val="0"/>
      <w:marRight w:val="0"/>
      <w:marTop w:val="0"/>
      <w:marBottom w:val="0"/>
      <w:divBdr>
        <w:top w:val="none" w:sz="0" w:space="0" w:color="auto"/>
        <w:left w:val="none" w:sz="0" w:space="0" w:color="auto"/>
        <w:bottom w:val="none" w:sz="0" w:space="0" w:color="auto"/>
        <w:right w:val="none" w:sz="0" w:space="0" w:color="auto"/>
      </w:divBdr>
    </w:div>
    <w:div w:id="981929284">
      <w:bodyDiv w:val="1"/>
      <w:marLeft w:val="0"/>
      <w:marRight w:val="0"/>
      <w:marTop w:val="0"/>
      <w:marBottom w:val="0"/>
      <w:divBdr>
        <w:top w:val="none" w:sz="0" w:space="0" w:color="auto"/>
        <w:left w:val="none" w:sz="0" w:space="0" w:color="auto"/>
        <w:bottom w:val="none" w:sz="0" w:space="0" w:color="auto"/>
        <w:right w:val="none" w:sz="0" w:space="0" w:color="auto"/>
      </w:divBdr>
    </w:div>
    <w:div w:id="982393014">
      <w:bodyDiv w:val="1"/>
      <w:marLeft w:val="0"/>
      <w:marRight w:val="0"/>
      <w:marTop w:val="0"/>
      <w:marBottom w:val="0"/>
      <w:divBdr>
        <w:top w:val="none" w:sz="0" w:space="0" w:color="auto"/>
        <w:left w:val="none" w:sz="0" w:space="0" w:color="auto"/>
        <w:bottom w:val="none" w:sz="0" w:space="0" w:color="auto"/>
        <w:right w:val="none" w:sz="0" w:space="0" w:color="auto"/>
      </w:divBdr>
    </w:div>
    <w:div w:id="982734640">
      <w:bodyDiv w:val="1"/>
      <w:marLeft w:val="0"/>
      <w:marRight w:val="0"/>
      <w:marTop w:val="0"/>
      <w:marBottom w:val="0"/>
      <w:divBdr>
        <w:top w:val="none" w:sz="0" w:space="0" w:color="auto"/>
        <w:left w:val="none" w:sz="0" w:space="0" w:color="auto"/>
        <w:bottom w:val="none" w:sz="0" w:space="0" w:color="auto"/>
        <w:right w:val="none" w:sz="0" w:space="0" w:color="auto"/>
      </w:divBdr>
    </w:div>
    <w:div w:id="982736668">
      <w:bodyDiv w:val="1"/>
      <w:marLeft w:val="0"/>
      <w:marRight w:val="0"/>
      <w:marTop w:val="0"/>
      <w:marBottom w:val="0"/>
      <w:divBdr>
        <w:top w:val="none" w:sz="0" w:space="0" w:color="auto"/>
        <w:left w:val="none" w:sz="0" w:space="0" w:color="auto"/>
        <w:bottom w:val="none" w:sz="0" w:space="0" w:color="auto"/>
        <w:right w:val="none" w:sz="0" w:space="0" w:color="auto"/>
      </w:divBdr>
    </w:div>
    <w:div w:id="983047475">
      <w:bodyDiv w:val="1"/>
      <w:marLeft w:val="0"/>
      <w:marRight w:val="0"/>
      <w:marTop w:val="0"/>
      <w:marBottom w:val="0"/>
      <w:divBdr>
        <w:top w:val="none" w:sz="0" w:space="0" w:color="auto"/>
        <w:left w:val="none" w:sz="0" w:space="0" w:color="auto"/>
        <w:bottom w:val="none" w:sz="0" w:space="0" w:color="auto"/>
        <w:right w:val="none" w:sz="0" w:space="0" w:color="auto"/>
      </w:divBdr>
    </w:div>
    <w:div w:id="983434729">
      <w:bodyDiv w:val="1"/>
      <w:marLeft w:val="0"/>
      <w:marRight w:val="0"/>
      <w:marTop w:val="0"/>
      <w:marBottom w:val="0"/>
      <w:divBdr>
        <w:top w:val="none" w:sz="0" w:space="0" w:color="auto"/>
        <w:left w:val="none" w:sz="0" w:space="0" w:color="auto"/>
        <w:bottom w:val="none" w:sz="0" w:space="0" w:color="auto"/>
        <w:right w:val="none" w:sz="0" w:space="0" w:color="auto"/>
      </w:divBdr>
    </w:div>
    <w:div w:id="983509801">
      <w:bodyDiv w:val="1"/>
      <w:marLeft w:val="0"/>
      <w:marRight w:val="0"/>
      <w:marTop w:val="0"/>
      <w:marBottom w:val="0"/>
      <w:divBdr>
        <w:top w:val="none" w:sz="0" w:space="0" w:color="auto"/>
        <w:left w:val="none" w:sz="0" w:space="0" w:color="auto"/>
        <w:bottom w:val="none" w:sz="0" w:space="0" w:color="auto"/>
        <w:right w:val="none" w:sz="0" w:space="0" w:color="auto"/>
      </w:divBdr>
    </w:div>
    <w:div w:id="983969155">
      <w:bodyDiv w:val="1"/>
      <w:marLeft w:val="0"/>
      <w:marRight w:val="0"/>
      <w:marTop w:val="0"/>
      <w:marBottom w:val="0"/>
      <w:divBdr>
        <w:top w:val="none" w:sz="0" w:space="0" w:color="auto"/>
        <w:left w:val="none" w:sz="0" w:space="0" w:color="auto"/>
        <w:bottom w:val="none" w:sz="0" w:space="0" w:color="auto"/>
        <w:right w:val="none" w:sz="0" w:space="0" w:color="auto"/>
      </w:divBdr>
    </w:div>
    <w:div w:id="984046466">
      <w:bodyDiv w:val="1"/>
      <w:marLeft w:val="0"/>
      <w:marRight w:val="0"/>
      <w:marTop w:val="0"/>
      <w:marBottom w:val="0"/>
      <w:divBdr>
        <w:top w:val="none" w:sz="0" w:space="0" w:color="auto"/>
        <w:left w:val="none" w:sz="0" w:space="0" w:color="auto"/>
        <w:bottom w:val="none" w:sz="0" w:space="0" w:color="auto"/>
        <w:right w:val="none" w:sz="0" w:space="0" w:color="auto"/>
      </w:divBdr>
    </w:div>
    <w:div w:id="984047943">
      <w:bodyDiv w:val="1"/>
      <w:marLeft w:val="0"/>
      <w:marRight w:val="0"/>
      <w:marTop w:val="0"/>
      <w:marBottom w:val="0"/>
      <w:divBdr>
        <w:top w:val="none" w:sz="0" w:space="0" w:color="auto"/>
        <w:left w:val="none" w:sz="0" w:space="0" w:color="auto"/>
        <w:bottom w:val="none" w:sz="0" w:space="0" w:color="auto"/>
        <w:right w:val="none" w:sz="0" w:space="0" w:color="auto"/>
      </w:divBdr>
    </w:div>
    <w:div w:id="984236961">
      <w:bodyDiv w:val="1"/>
      <w:marLeft w:val="0"/>
      <w:marRight w:val="0"/>
      <w:marTop w:val="0"/>
      <w:marBottom w:val="0"/>
      <w:divBdr>
        <w:top w:val="none" w:sz="0" w:space="0" w:color="auto"/>
        <w:left w:val="none" w:sz="0" w:space="0" w:color="auto"/>
        <w:bottom w:val="none" w:sz="0" w:space="0" w:color="auto"/>
        <w:right w:val="none" w:sz="0" w:space="0" w:color="auto"/>
      </w:divBdr>
    </w:div>
    <w:div w:id="984509638">
      <w:bodyDiv w:val="1"/>
      <w:marLeft w:val="0"/>
      <w:marRight w:val="0"/>
      <w:marTop w:val="0"/>
      <w:marBottom w:val="0"/>
      <w:divBdr>
        <w:top w:val="none" w:sz="0" w:space="0" w:color="auto"/>
        <w:left w:val="none" w:sz="0" w:space="0" w:color="auto"/>
        <w:bottom w:val="none" w:sz="0" w:space="0" w:color="auto"/>
        <w:right w:val="none" w:sz="0" w:space="0" w:color="auto"/>
      </w:divBdr>
    </w:div>
    <w:div w:id="984510423">
      <w:bodyDiv w:val="1"/>
      <w:marLeft w:val="0"/>
      <w:marRight w:val="0"/>
      <w:marTop w:val="0"/>
      <w:marBottom w:val="0"/>
      <w:divBdr>
        <w:top w:val="none" w:sz="0" w:space="0" w:color="auto"/>
        <w:left w:val="none" w:sz="0" w:space="0" w:color="auto"/>
        <w:bottom w:val="none" w:sz="0" w:space="0" w:color="auto"/>
        <w:right w:val="none" w:sz="0" w:space="0" w:color="auto"/>
      </w:divBdr>
    </w:div>
    <w:div w:id="984815437">
      <w:bodyDiv w:val="1"/>
      <w:marLeft w:val="0"/>
      <w:marRight w:val="0"/>
      <w:marTop w:val="0"/>
      <w:marBottom w:val="0"/>
      <w:divBdr>
        <w:top w:val="none" w:sz="0" w:space="0" w:color="auto"/>
        <w:left w:val="none" w:sz="0" w:space="0" w:color="auto"/>
        <w:bottom w:val="none" w:sz="0" w:space="0" w:color="auto"/>
        <w:right w:val="none" w:sz="0" w:space="0" w:color="auto"/>
      </w:divBdr>
    </w:div>
    <w:div w:id="985012003">
      <w:bodyDiv w:val="1"/>
      <w:marLeft w:val="0"/>
      <w:marRight w:val="0"/>
      <w:marTop w:val="0"/>
      <w:marBottom w:val="0"/>
      <w:divBdr>
        <w:top w:val="none" w:sz="0" w:space="0" w:color="auto"/>
        <w:left w:val="none" w:sz="0" w:space="0" w:color="auto"/>
        <w:bottom w:val="none" w:sz="0" w:space="0" w:color="auto"/>
        <w:right w:val="none" w:sz="0" w:space="0" w:color="auto"/>
      </w:divBdr>
    </w:div>
    <w:div w:id="985090252">
      <w:bodyDiv w:val="1"/>
      <w:marLeft w:val="0"/>
      <w:marRight w:val="0"/>
      <w:marTop w:val="0"/>
      <w:marBottom w:val="0"/>
      <w:divBdr>
        <w:top w:val="none" w:sz="0" w:space="0" w:color="auto"/>
        <w:left w:val="none" w:sz="0" w:space="0" w:color="auto"/>
        <w:bottom w:val="none" w:sz="0" w:space="0" w:color="auto"/>
        <w:right w:val="none" w:sz="0" w:space="0" w:color="auto"/>
      </w:divBdr>
    </w:div>
    <w:div w:id="985091567">
      <w:bodyDiv w:val="1"/>
      <w:marLeft w:val="0"/>
      <w:marRight w:val="0"/>
      <w:marTop w:val="0"/>
      <w:marBottom w:val="0"/>
      <w:divBdr>
        <w:top w:val="none" w:sz="0" w:space="0" w:color="auto"/>
        <w:left w:val="none" w:sz="0" w:space="0" w:color="auto"/>
        <w:bottom w:val="none" w:sz="0" w:space="0" w:color="auto"/>
        <w:right w:val="none" w:sz="0" w:space="0" w:color="auto"/>
      </w:divBdr>
    </w:div>
    <w:div w:id="985276382">
      <w:bodyDiv w:val="1"/>
      <w:marLeft w:val="0"/>
      <w:marRight w:val="0"/>
      <w:marTop w:val="0"/>
      <w:marBottom w:val="0"/>
      <w:divBdr>
        <w:top w:val="none" w:sz="0" w:space="0" w:color="auto"/>
        <w:left w:val="none" w:sz="0" w:space="0" w:color="auto"/>
        <w:bottom w:val="none" w:sz="0" w:space="0" w:color="auto"/>
        <w:right w:val="none" w:sz="0" w:space="0" w:color="auto"/>
      </w:divBdr>
    </w:div>
    <w:div w:id="985281026">
      <w:bodyDiv w:val="1"/>
      <w:marLeft w:val="0"/>
      <w:marRight w:val="0"/>
      <w:marTop w:val="0"/>
      <w:marBottom w:val="0"/>
      <w:divBdr>
        <w:top w:val="none" w:sz="0" w:space="0" w:color="auto"/>
        <w:left w:val="none" w:sz="0" w:space="0" w:color="auto"/>
        <w:bottom w:val="none" w:sz="0" w:space="0" w:color="auto"/>
        <w:right w:val="none" w:sz="0" w:space="0" w:color="auto"/>
      </w:divBdr>
    </w:div>
    <w:div w:id="985471679">
      <w:bodyDiv w:val="1"/>
      <w:marLeft w:val="0"/>
      <w:marRight w:val="0"/>
      <w:marTop w:val="0"/>
      <w:marBottom w:val="0"/>
      <w:divBdr>
        <w:top w:val="none" w:sz="0" w:space="0" w:color="auto"/>
        <w:left w:val="none" w:sz="0" w:space="0" w:color="auto"/>
        <w:bottom w:val="none" w:sz="0" w:space="0" w:color="auto"/>
        <w:right w:val="none" w:sz="0" w:space="0" w:color="auto"/>
      </w:divBdr>
    </w:div>
    <w:div w:id="985476310">
      <w:bodyDiv w:val="1"/>
      <w:marLeft w:val="0"/>
      <w:marRight w:val="0"/>
      <w:marTop w:val="0"/>
      <w:marBottom w:val="0"/>
      <w:divBdr>
        <w:top w:val="none" w:sz="0" w:space="0" w:color="auto"/>
        <w:left w:val="none" w:sz="0" w:space="0" w:color="auto"/>
        <w:bottom w:val="none" w:sz="0" w:space="0" w:color="auto"/>
        <w:right w:val="none" w:sz="0" w:space="0" w:color="auto"/>
      </w:divBdr>
    </w:div>
    <w:div w:id="985552977">
      <w:bodyDiv w:val="1"/>
      <w:marLeft w:val="0"/>
      <w:marRight w:val="0"/>
      <w:marTop w:val="0"/>
      <w:marBottom w:val="0"/>
      <w:divBdr>
        <w:top w:val="none" w:sz="0" w:space="0" w:color="auto"/>
        <w:left w:val="none" w:sz="0" w:space="0" w:color="auto"/>
        <w:bottom w:val="none" w:sz="0" w:space="0" w:color="auto"/>
        <w:right w:val="none" w:sz="0" w:space="0" w:color="auto"/>
      </w:divBdr>
    </w:div>
    <w:div w:id="985743519">
      <w:bodyDiv w:val="1"/>
      <w:marLeft w:val="0"/>
      <w:marRight w:val="0"/>
      <w:marTop w:val="0"/>
      <w:marBottom w:val="0"/>
      <w:divBdr>
        <w:top w:val="none" w:sz="0" w:space="0" w:color="auto"/>
        <w:left w:val="none" w:sz="0" w:space="0" w:color="auto"/>
        <w:bottom w:val="none" w:sz="0" w:space="0" w:color="auto"/>
        <w:right w:val="none" w:sz="0" w:space="0" w:color="auto"/>
      </w:divBdr>
    </w:div>
    <w:div w:id="985747592">
      <w:bodyDiv w:val="1"/>
      <w:marLeft w:val="0"/>
      <w:marRight w:val="0"/>
      <w:marTop w:val="0"/>
      <w:marBottom w:val="0"/>
      <w:divBdr>
        <w:top w:val="none" w:sz="0" w:space="0" w:color="auto"/>
        <w:left w:val="none" w:sz="0" w:space="0" w:color="auto"/>
        <w:bottom w:val="none" w:sz="0" w:space="0" w:color="auto"/>
        <w:right w:val="none" w:sz="0" w:space="0" w:color="auto"/>
      </w:divBdr>
    </w:div>
    <w:div w:id="986009724">
      <w:bodyDiv w:val="1"/>
      <w:marLeft w:val="0"/>
      <w:marRight w:val="0"/>
      <w:marTop w:val="0"/>
      <w:marBottom w:val="0"/>
      <w:divBdr>
        <w:top w:val="none" w:sz="0" w:space="0" w:color="auto"/>
        <w:left w:val="none" w:sz="0" w:space="0" w:color="auto"/>
        <w:bottom w:val="none" w:sz="0" w:space="0" w:color="auto"/>
        <w:right w:val="none" w:sz="0" w:space="0" w:color="auto"/>
      </w:divBdr>
    </w:div>
    <w:div w:id="986203907">
      <w:bodyDiv w:val="1"/>
      <w:marLeft w:val="0"/>
      <w:marRight w:val="0"/>
      <w:marTop w:val="0"/>
      <w:marBottom w:val="0"/>
      <w:divBdr>
        <w:top w:val="none" w:sz="0" w:space="0" w:color="auto"/>
        <w:left w:val="none" w:sz="0" w:space="0" w:color="auto"/>
        <w:bottom w:val="none" w:sz="0" w:space="0" w:color="auto"/>
        <w:right w:val="none" w:sz="0" w:space="0" w:color="auto"/>
      </w:divBdr>
    </w:div>
    <w:div w:id="986208174">
      <w:bodyDiv w:val="1"/>
      <w:marLeft w:val="0"/>
      <w:marRight w:val="0"/>
      <w:marTop w:val="0"/>
      <w:marBottom w:val="0"/>
      <w:divBdr>
        <w:top w:val="none" w:sz="0" w:space="0" w:color="auto"/>
        <w:left w:val="none" w:sz="0" w:space="0" w:color="auto"/>
        <w:bottom w:val="none" w:sz="0" w:space="0" w:color="auto"/>
        <w:right w:val="none" w:sz="0" w:space="0" w:color="auto"/>
      </w:divBdr>
    </w:div>
    <w:div w:id="986281134">
      <w:bodyDiv w:val="1"/>
      <w:marLeft w:val="0"/>
      <w:marRight w:val="0"/>
      <w:marTop w:val="0"/>
      <w:marBottom w:val="0"/>
      <w:divBdr>
        <w:top w:val="none" w:sz="0" w:space="0" w:color="auto"/>
        <w:left w:val="none" w:sz="0" w:space="0" w:color="auto"/>
        <w:bottom w:val="none" w:sz="0" w:space="0" w:color="auto"/>
        <w:right w:val="none" w:sz="0" w:space="0" w:color="auto"/>
      </w:divBdr>
    </w:div>
    <w:div w:id="986400817">
      <w:bodyDiv w:val="1"/>
      <w:marLeft w:val="0"/>
      <w:marRight w:val="0"/>
      <w:marTop w:val="0"/>
      <w:marBottom w:val="0"/>
      <w:divBdr>
        <w:top w:val="none" w:sz="0" w:space="0" w:color="auto"/>
        <w:left w:val="none" w:sz="0" w:space="0" w:color="auto"/>
        <w:bottom w:val="none" w:sz="0" w:space="0" w:color="auto"/>
        <w:right w:val="none" w:sz="0" w:space="0" w:color="auto"/>
      </w:divBdr>
    </w:div>
    <w:div w:id="986402296">
      <w:bodyDiv w:val="1"/>
      <w:marLeft w:val="0"/>
      <w:marRight w:val="0"/>
      <w:marTop w:val="0"/>
      <w:marBottom w:val="0"/>
      <w:divBdr>
        <w:top w:val="none" w:sz="0" w:space="0" w:color="auto"/>
        <w:left w:val="none" w:sz="0" w:space="0" w:color="auto"/>
        <w:bottom w:val="none" w:sz="0" w:space="0" w:color="auto"/>
        <w:right w:val="none" w:sz="0" w:space="0" w:color="auto"/>
      </w:divBdr>
    </w:div>
    <w:div w:id="986593600">
      <w:bodyDiv w:val="1"/>
      <w:marLeft w:val="0"/>
      <w:marRight w:val="0"/>
      <w:marTop w:val="0"/>
      <w:marBottom w:val="0"/>
      <w:divBdr>
        <w:top w:val="none" w:sz="0" w:space="0" w:color="auto"/>
        <w:left w:val="none" w:sz="0" w:space="0" w:color="auto"/>
        <w:bottom w:val="none" w:sz="0" w:space="0" w:color="auto"/>
        <w:right w:val="none" w:sz="0" w:space="0" w:color="auto"/>
      </w:divBdr>
    </w:div>
    <w:div w:id="986662891">
      <w:bodyDiv w:val="1"/>
      <w:marLeft w:val="0"/>
      <w:marRight w:val="0"/>
      <w:marTop w:val="0"/>
      <w:marBottom w:val="0"/>
      <w:divBdr>
        <w:top w:val="none" w:sz="0" w:space="0" w:color="auto"/>
        <w:left w:val="none" w:sz="0" w:space="0" w:color="auto"/>
        <w:bottom w:val="none" w:sz="0" w:space="0" w:color="auto"/>
        <w:right w:val="none" w:sz="0" w:space="0" w:color="auto"/>
      </w:divBdr>
    </w:div>
    <w:div w:id="986785050">
      <w:bodyDiv w:val="1"/>
      <w:marLeft w:val="0"/>
      <w:marRight w:val="0"/>
      <w:marTop w:val="0"/>
      <w:marBottom w:val="0"/>
      <w:divBdr>
        <w:top w:val="none" w:sz="0" w:space="0" w:color="auto"/>
        <w:left w:val="none" w:sz="0" w:space="0" w:color="auto"/>
        <w:bottom w:val="none" w:sz="0" w:space="0" w:color="auto"/>
        <w:right w:val="none" w:sz="0" w:space="0" w:color="auto"/>
      </w:divBdr>
    </w:div>
    <w:div w:id="986933025">
      <w:bodyDiv w:val="1"/>
      <w:marLeft w:val="0"/>
      <w:marRight w:val="0"/>
      <w:marTop w:val="0"/>
      <w:marBottom w:val="0"/>
      <w:divBdr>
        <w:top w:val="none" w:sz="0" w:space="0" w:color="auto"/>
        <w:left w:val="none" w:sz="0" w:space="0" w:color="auto"/>
        <w:bottom w:val="none" w:sz="0" w:space="0" w:color="auto"/>
        <w:right w:val="none" w:sz="0" w:space="0" w:color="auto"/>
      </w:divBdr>
    </w:div>
    <w:div w:id="986939046">
      <w:bodyDiv w:val="1"/>
      <w:marLeft w:val="0"/>
      <w:marRight w:val="0"/>
      <w:marTop w:val="0"/>
      <w:marBottom w:val="0"/>
      <w:divBdr>
        <w:top w:val="none" w:sz="0" w:space="0" w:color="auto"/>
        <w:left w:val="none" w:sz="0" w:space="0" w:color="auto"/>
        <w:bottom w:val="none" w:sz="0" w:space="0" w:color="auto"/>
        <w:right w:val="none" w:sz="0" w:space="0" w:color="auto"/>
      </w:divBdr>
    </w:div>
    <w:div w:id="986975440">
      <w:bodyDiv w:val="1"/>
      <w:marLeft w:val="0"/>
      <w:marRight w:val="0"/>
      <w:marTop w:val="0"/>
      <w:marBottom w:val="0"/>
      <w:divBdr>
        <w:top w:val="none" w:sz="0" w:space="0" w:color="auto"/>
        <w:left w:val="none" w:sz="0" w:space="0" w:color="auto"/>
        <w:bottom w:val="none" w:sz="0" w:space="0" w:color="auto"/>
        <w:right w:val="none" w:sz="0" w:space="0" w:color="auto"/>
      </w:divBdr>
    </w:div>
    <w:div w:id="987133070">
      <w:bodyDiv w:val="1"/>
      <w:marLeft w:val="0"/>
      <w:marRight w:val="0"/>
      <w:marTop w:val="0"/>
      <w:marBottom w:val="0"/>
      <w:divBdr>
        <w:top w:val="none" w:sz="0" w:space="0" w:color="auto"/>
        <w:left w:val="none" w:sz="0" w:space="0" w:color="auto"/>
        <w:bottom w:val="none" w:sz="0" w:space="0" w:color="auto"/>
        <w:right w:val="none" w:sz="0" w:space="0" w:color="auto"/>
      </w:divBdr>
    </w:div>
    <w:div w:id="987367055">
      <w:bodyDiv w:val="1"/>
      <w:marLeft w:val="0"/>
      <w:marRight w:val="0"/>
      <w:marTop w:val="0"/>
      <w:marBottom w:val="0"/>
      <w:divBdr>
        <w:top w:val="none" w:sz="0" w:space="0" w:color="auto"/>
        <w:left w:val="none" w:sz="0" w:space="0" w:color="auto"/>
        <w:bottom w:val="none" w:sz="0" w:space="0" w:color="auto"/>
        <w:right w:val="none" w:sz="0" w:space="0" w:color="auto"/>
      </w:divBdr>
    </w:div>
    <w:div w:id="987442392">
      <w:bodyDiv w:val="1"/>
      <w:marLeft w:val="0"/>
      <w:marRight w:val="0"/>
      <w:marTop w:val="0"/>
      <w:marBottom w:val="0"/>
      <w:divBdr>
        <w:top w:val="none" w:sz="0" w:space="0" w:color="auto"/>
        <w:left w:val="none" w:sz="0" w:space="0" w:color="auto"/>
        <w:bottom w:val="none" w:sz="0" w:space="0" w:color="auto"/>
        <w:right w:val="none" w:sz="0" w:space="0" w:color="auto"/>
      </w:divBdr>
    </w:div>
    <w:div w:id="987589234">
      <w:bodyDiv w:val="1"/>
      <w:marLeft w:val="0"/>
      <w:marRight w:val="0"/>
      <w:marTop w:val="0"/>
      <w:marBottom w:val="0"/>
      <w:divBdr>
        <w:top w:val="none" w:sz="0" w:space="0" w:color="auto"/>
        <w:left w:val="none" w:sz="0" w:space="0" w:color="auto"/>
        <w:bottom w:val="none" w:sz="0" w:space="0" w:color="auto"/>
        <w:right w:val="none" w:sz="0" w:space="0" w:color="auto"/>
      </w:divBdr>
    </w:div>
    <w:div w:id="987779275">
      <w:bodyDiv w:val="1"/>
      <w:marLeft w:val="0"/>
      <w:marRight w:val="0"/>
      <w:marTop w:val="0"/>
      <w:marBottom w:val="0"/>
      <w:divBdr>
        <w:top w:val="none" w:sz="0" w:space="0" w:color="auto"/>
        <w:left w:val="none" w:sz="0" w:space="0" w:color="auto"/>
        <w:bottom w:val="none" w:sz="0" w:space="0" w:color="auto"/>
        <w:right w:val="none" w:sz="0" w:space="0" w:color="auto"/>
      </w:divBdr>
    </w:div>
    <w:div w:id="987831076">
      <w:bodyDiv w:val="1"/>
      <w:marLeft w:val="0"/>
      <w:marRight w:val="0"/>
      <w:marTop w:val="0"/>
      <w:marBottom w:val="0"/>
      <w:divBdr>
        <w:top w:val="none" w:sz="0" w:space="0" w:color="auto"/>
        <w:left w:val="none" w:sz="0" w:space="0" w:color="auto"/>
        <w:bottom w:val="none" w:sz="0" w:space="0" w:color="auto"/>
        <w:right w:val="none" w:sz="0" w:space="0" w:color="auto"/>
      </w:divBdr>
    </w:div>
    <w:div w:id="988091238">
      <w:bodyDiv w:val="1"/>
      <w:marLeft w:val="0"/>
      <w:marRight w:val="0"/>
      <w:marTop w:val="0"/>
      <w:marBottom w:val="0"/>
      <w:divBdr>
        <w:top w:val="none" w:sz="0" w:space="0" w:color="auto"/>
        <w:left w:val="none" w:sz="0" w:space="0" w:color="auto"/>
        <w:bottom w:val="none" w:sz="0" w:space="0" w:color="auto"/>
        <w:right w:val="none" w:sz="0" w:space="0" w:color="auto"/>
      </w:divBdr>
    </w:div>
    <w:div w:id="988248643">
      <w:bodyDiv w:val="1"/>
      <w:marLeft w:val="0"/>
      <w:marRight w:val="0"/>
      <w:marTop w:val="0"/>
      <w:marBottom w:val="0"/>
      <w:divBdr>
        <w:top w:val="none" w:sz="0" w:space="0" w:color="auto"/>
        <w:left w:val="none" w:sz="0" w:space="0" w:color="auto"/>
        <w:bottom w:val="none" w:sz="0" w:space="0" w:color="auto"/>
        <w:right w:val="none" w:sz="0" w:space="0" w:color="auto"/>
      </w:divBdr>
    </w:div>
    <w:div w:id="988482750">
      <w:bodyDiv w:val="1"/>
      <w:marLeft w:val="0"/>
      <w:marRight w:val="0"/>
      <w:marTop w:val="0"/>
      <w:marBottom w:val="0"/>
      <w:divBdr>
        <w:top w:val="none" w:sz="0" w:space="0" w:color="auto"/>
        <w:left w:val="none" w:sz="0" w:space="0" w:color="auto"/>
        <w:bottom w:val="none" w:sz="0" w:space="0" w:color="auto"/>
        <w:right w:val="none" w:sz="0" w:space="0" w:color="auto"/>
      </w:divBdr>
    </w:div>
    <w:div w:id="988512153">
      <w:bodyDiv w:val="1"/>
      <w:marLeft w:val="0"/>
      <w:marRight w:val="0"/>
      <w:marTop w:val="0"/>
      <w:marBottom w:val="0"/>
      <w:divBdr>
        <w:top w:val="none" w:sz="0" w:space="0" w:color="auto"/>
        <w:left w:val="none" w:sz="0" w:space="0" w:color="auto"/>
        <w:bottom w:val="none" w:sz="0" w:space="0" w:color="auto"/>
        <w:right w:val="none" w:sz="0" w:space="0" w:color="auto"/>
      </w:divBdr>
    </w:div>
    <w:div w:id="988633835">
      <w:bodyDiv w:val="1"/>
      <w:marLeft w:val="0"/>
      <w:marRight w:val="0"/>
      <w:marTop w:val="0"/>
      <w:marBottom w:val="0"/>
      <w:divBdr>
        <w:top w:val="none" w:sz="0" w:space="0" w:color="auto"/>
        <w:left w:val="none" w:sz="0" w:space="0" w:color="auto"/>
        <w:bottom w:val="none" w:sz="0" w:space="0" w:color="auto"/>
        <w:right w:val="none" w:sz="0" w:space="0" w:color="auto"/>
      </w:divBdr>
    </w:div>
    <w:div w:id="989018829">
      <w:bodyDiv w:val="1"/>
      <w:marLeft w:val="0"/>
      <w:marRight w:val="0"/>
      <w:marTop w:val="0"/>
      <w:marBottom w:val="0"/>
      <w:divBdr>
        <w:top w:val="none" w:sz="0" w:space="0" w:color="auto"/>
        <w:left w:val="none" w:sz="0" w:space="0" w:color="auto"/>
        <w:bottom w:val="none" w:sz="0" w:space="0" w:color="auto"/>
        <w:right w:val="none" w:sz="0" w:space="0" w:color="auto"/>
      </w:divBdr>
    </w:div>
    <w:div w:id="989483846">
      <w:bodyDiv w:val="1"/>
      <w:marLeft w:val="0"/>
      <w:marRight w:val="0"/>
      <w:marTop w:val="0"/>
      <w:marBottom w:val="0"/>
      <w:divBdr>
        <w:top w:val="none" w:sz="0" w:space="0" w:color="auto"/>
        <w:left w:val="none" w:sz="0" w:space="0" w:color="auto"/>
        <w:bottom w:val="none" w:sz="0" w:space="0" w:color="auto"/>
        <w:right w:val="none" w:sz="0" w:space="0" w:color="auto"/>
      </w:divBdr>
    </w:div>
    <w:div w:id="989555712">
      <w:bodyDiv w:val="1"/>
      <w:marLeft w:val="0"/>
      <w:marRight w:val="0"/>
      <w:marTop w:val="0"/>
      <w:marBottom w:val="0"/>
      <w:divBdr>
        <w:top w:val="none" w:sz="0" w:space="0" w:color="auto"/>
        <w:left w:val="none" w:sz="0" w:space="0" w:color="auto"/>
        <w:bottom w:val="none" w:sz="0" w:space="0" w:color="auto"/>
        <w:right w:val="none" w:sz="0" w:space="0" w:color="auto"/>
      </w:divBdr>
    </w:div>
    <w:div w:id="990057411">
      <w:bodyDiv w:val="1"/>
      <w:marLeft w:val="0"/>
      <w:marRight w:val="0"/>
      <w:marTop w:val="0"/>
      <w:marBottom w:val="0"/>
      <w:divBdr>
        <w:top w:val="none" w:sz="0" w:space="0" w:color="auto"/>
        <w:left w:val="none" w:sz="0" w:space="0" w:color="auto"/>
        <w:bottom w:val="none" w:sz="0" w:space="0" w:color="auto"/>
        <w:right w:val="none" w:sz="0" w:space="0" w:color="auto"/>
      </w:divBdr>
    </w:div>
    <w:div w:id="990211453">
      <w:bodyDiv w:val="1"/>
      <w:marLeft w:val="0"/>
      <w:marRight w:val="0"/>
      <w:marTop w:val="0"/>
      <w:marBottom w:val="0"/>
      <w:divBdr>
        <w:top w:val="none" w:sz="0" w:space="0" w:color="auto"/>
        <w:left w:val="none" w:sz="0" w:space="0" w:color="auto"/>
        <w:bottom w:val="none" w:sz="0" w:space="0" w:color="auto"/>
        <w:right w:val="none" w:sz="0" w:space="0" w:color="auto"/>
      </w:divBdr>
    </w:div>
    <w:div w:id="990250978">
      <w:bodyDiv w:val="1"/>
      <w:marLeft w:val="0"/>
      <w:marRight w:val="0"/>
      <w:marTop w:val="0"/>
      <w:marBottom w:val="0"/>
      <w:divBdr>
        <w:top w:val="none" w:sz="0" w:space="0" w:color="auto"/>
        <w:left w:val="none" w:sz="0" w:space="0" w:color="auto"/>
        <w:bottom w:val="none" w:sz="0" w:space="0" w:color="auto"/>
        <w:right w:val="none" w:sz="0" w:space="0" w:color="auto"/>
      </w:divBdr>
    </w:div>
    <w:div w:id="990596854">
      <w:bodyDiv w:val="1"/>
      <w:marLeft w:val="0"/>
      <w:marRight w:val="0"/>
      <w:marTop w:val="0"/>
      <w:marBottom w:val="0"/>
      <w:divBdr>
        <w:top w:val="none" w:sz="0" w:space="0" w:color="auto"/>
        <w:left w:val="none" w:sz="0" w:space="0" w:color="auto"/>
        <w:bottom w:val="none" w:sz="0" w:space="0" w:color="auto"/>
        <w:right w:val="none" w:sz="0" w:space="0" w:color="auto"/>
      </w:divBdr>
    </w:div>
    <w:div w:id="990672853">
      <w:bodyDiv w:val="1"/>
      <w:marLeft w:val="0"/>
      <w:marRight w:val="0"/>
      <w:marTop w:val="0"/>
      <w:marBottom w:val="0"/>
      <w:divBdr>
        <w:top w:val="none" w:sz="0" w:space="0" w:color="auto"/>
        <w:left w:val="none" w:sz="0" w:space="0" w:color="auto"/>
        <w:bottom w:val="none" w:sz="0" w:space="0" w:color="auto"/>
        <w:right w:val="none" w:sz="0" w:space="0" w:color="auto"/>
      </w:divBdr>
    </w:div>
    <w:div w:id="990907765">
      <w:bodyDiv w:val="1"/>
      <w:marLeft w:val="0"/>
      <w:marRight w:val="0"/>
      <w:marTop w:val="0"/>
      <w:marBottom w:val="0"/>
      <w:divBdr>
        <w:top w:val="none" w:sz="0" w:space="0" w:color="auto"/>
        <w:left w:val="none" w:sz="0" w:space="0" w:color="auto"/>
        <w:bottom w:val="none" w:sz="0" w:space="0" w:color="auto"/>
        <w:right w:val="none" w:sz="0" w:space="0" w:color="auto"/>
      </w:divBdr>
    </w:div>
    <w:div w:id="991374312">
      <w:bodyDiv w:val="1"/>
      <w:marLeft w:val="0"/>
      <w:marRight w:val="0"/>
      <w:marTop w:val="0"/>
      <w:marBottom w:val="0"/>
      <w:divBdr>
        <w:top w:val="none" w:sz="0" w:space="0" w:color="auto"/>
        <w:left w:val="none" w:sz="0" w:space="0" w:color="auto"/>
        <w:bottom w:val="none" w:sz="0" w:space="0" w:color="auto"/>
        <w:right w:val="none" w:sz="0" w:space="0" w:color="auto"/>
      </w:divBdr>
    </w:div>
    <w:div w:id="991566472">
      <w:bodyDiv w:val="1"/>
      <w:marLeft w:val="0"/>
      <w:marRight w:val="0"/>
      <w:marTop w:val="0"/>
      <w:marBottom w:val="0"/>
      <w:divBdr>
        <w:top w:val="none" w:sz="0" w:space="0" w:color="auto"/>
        <w:left w:val="none" w:sz="0" w:space="0" w:color="auto"/>
        <w:bottom w:val="none" w:sz="0" w:space="0" w:color="auto"/>
        <w:right w:val="none" w:sz="0" w:space="0" w:color="auto"/>
      </w:divBdr>
    </w:div>
    <w:div w:id="992101330">
      <w:bodyDiv w:val="1"/>
      <w:marLeft w:val="0"/>
      <w:marRight w:val="0"/>
      <w:marTop w:val="0"/>
      <w:marBottom w:val="0"/>
      <w:divBdr>
        <w:top w:val="none" w:sz="0" w:space="0" w:color="auto"/>
        <w:left w:val="none" w:sz="0" w:space="0" w:color="auto"/>
        <w:bottom w:val="none" w:sz="0" w:space="0" w:color="auto"/>
        <w:right w:val="none" w:sz="0" w:space="0" w:color="auto"/>
      </w:divBdr>
    </w:div>
    <w:div w:id="992174023">
      <w:bodyDiv w:val="1"/>
      <w:marLeft w:val="0"/>
      <w:marRight w:val="0"/>
      <w:marTop w:val="0"/>
      <w:marBottom w:val="0"/>
      <w:divBdr>
        <w:top w:val="none" w:sz="0" w:space="0" w:color="auto"/>
        <w:left w:val="none" w:sz="0" w:space="0" w:color="auto"/>
        <w:bottom w:val="none" w:sz="0" w:space="0" w:color="auto"/>
        <w:right w:val="none" w:sz="0" w:space="0" w:color="auto"/>
      </w:divBdr>
    </w:div>
    <w:div w:id="992220813">
      <w:bodyDiv w:val="1"/>
      <w:marLeft w:val="0"/>
      <w:marRight w:val="0"/>
      <w:marTop w:val="0"/>
      <w:marBottom w:val="0"/>
      <w:divBdr>
        <w:top w:val="none" w:sz="0" w:space="0" w:color="auto"/>
        <w:left w:val="none" w:sz="0" w:space="0" w:color="auto"/>
        <w:bottom w:val="none" w:sz="0" w:space="0" w:color="auto"/>
        <w:right w:val="none" w:sz="0" w:space="0" w:color="auto"/>
      </w:divBdr>
    </w:div>
    <w:div w:id="992368198">
      <w:bodyDiv w:val="1"/>
      <w:marLeft w:val="0"/>
      <w:marRight w:val="0"/>
      <w:marTop w:val="0"/>
      <w:marBottom w:val="0"/>
      <w:divBdr>
        <w:top w:val="none" w:sz="0" w:space="0" w:color="auto"/>
        <w:left w:val="none" w:sz="0" w:space="0" w:color="auto"/>
        <w:bottom w:val="none" w:sz="0" w:space="0" w:color="auto"/>
        <w:right w:val="none" w:sz="0" w:space="0" w:color="auto"/>
      </w:divBdr>
    </w:div>
    <w:div w:id="992487983">
      <w:bodyDiv w:val="1"/>
      <w:marLeft w:val="0"/>
      <w:marRight w:val="0"/>
      <w:marTop w:val="0"/>
      <w:marBottom w:val="0"/>
      <w:divBdr>
        <w:top w:val="none" w:sz="0" w:space="0" w:color="auto"/>
        <w:left w:val="none" w:sz="0" w:space="0" w:color="auto"/>
        <w:bottom w:val="none" w:sz="0" w:space="0" w:color="auto"/>
        <w:right w:val="none" w:sz="0" w:space="0" w:color="auto"/>
      </w:divBdr>
    </w:div>
    <w:div w:id="992566109">
      <w:bodyDiv w:val="1"/>
      <w:marLeft w:val="0"/>
      <w:marRight w:val="0"/>
      <w:marTop w:val="0"/>
      <w:marBottom w:val="0"/>
      <w:divBdr>
        <w:top w:val="none" w:sz="0" w:space="0" w:color="auto"/>
        <w:left w:val="none" w:sz="0" w:space="0" w:color="auto"/>
        <w:bottom w:val="none" w:sz="0" w:space="0" w:color="auto"/>
        <w:right w:val="none" w:sz="0" w:space="0" w:color="auto"/>
      </w:divBdr>
    </w:div>
    <w:div w:id="994187150">
      <w:bodyDiv w:val="1"/>
      <w:marLeft w:val="0"/>
      <w:marRight w:val="0"/>
      <w:marTop w:val="0"/>
      <w:marBottom w:val="0"/>
      <w:divBdr>
        <w:top w:val="none" w:sz="0" w:space="0" w:color="auto"/>
        <w:left w:val="none" w:sz="0" w:space="0" w:color="auto"/>
        <w:bottom w:val="none" w:sz="0" w:space="0" w:color="auto"/>
        <w:right w:val="none" w:sz="0" w:space="0" w:color="auto"/>
      </w:divBdr>
    </w:div>
    <w:div w:id="994378589">
      <w:bodyDiv w:val="1"/>
      <w:marLeft w:val="0"/>
      <w:marRight w:val="0"/>
      <w:marTop w:val="0"/>
      <w:marBottom w:val="0"/>
      <w:divBdr>
        <w:top w:val="none" w:sz="0" w:space="0" w:color="auto"/>
        <w:left w:val="none" w:sz="0" w:space="0" w:color="auto"/>
        <w:bottom w:val="none" w:sz="0" w:space="0" w:color="auto"/>
        <w:right w:val="none" w:sz="0" w:space="0" w:color="auto"/>
      </w:divBdr>
    </w:div>
    <w:div w:id="994409640">
      <w:bodyDiv w:val="1"/>
      <w:marLeft w:val="0"/>
      <w:marRight w:val="0"/>
      <w:marTop w:val="0"/>
      <w:marBottom w:val="0"/>
      <w:divBdr>
        <w:top w:val="none" w:sz="0" w:space="0" w:color="auto"/>
        <w:left w:val="none" w:sz="0" w:space="0" w:color="auto"/>
        <w:bottom w:val="none" w:sz="0" w:space="0" w:color="auto"/>
        <w:right w:val="none" w:sz="0" w:space="0" w:color="auto"/>
      </w:divBdr>
    </w:div>
    <w:div w:id="994727038">
      <w:bodyDiv w:val="1"/>
      <w:marLeft w:val="0"/>
      <w:marRight w:val="0"/>
      <w:marTop w:val="0"/>
      <w:marBottom w:val="0"/>
      <w:divBdr>
        <w:top w:val="none" w:sz="0" w:space="0" w:color="auto"/>
        <w:left w:val="none" w:sz="0" w:space="0" w:color="auto"/>
        <w:bottom w:val="none" w:sz="0" w:space="0" w:color="auto"/>
        <w:right w:val="none" w:sz="0" w:space="0" w:color="auto"/>
      </w:divBdr>
    </w:div>
    <w:div w:id="994845182">
      <w:bodyDiv w:val="1"/>
      <w:marLeft w:val="0"/>
      <w:marRight w:val="0"/>
      <w:marTop w:val="0"/>
      <w:marBottom w:val="0"/>
      <w:divBdr>
        <w:top w:val="none" w:sz="0" w:space="0" w:color="auto"/>
        <w:left w:val="none" w:sz="0" w:space="0" w:color="auto"/>
        <w:bottom w:val="none" w:sz="0" w:space="0" w:color="auto"/>
        <w:right w:val="none" w:sz="0" w:space="0" w:color="auto"/>
      </w:divBdr>
    </w:div>
    <w:div w:id="994911702">
      <w:bodyDiv w:val="1"/>
      <w:marLeft w:val="0"/>
      <w:marRight w:val="0"/>
      <w:marTop w:val="0"/>
      <w:marBottom w:val="0"/>
      <w:divBdr>
        <w:top w:val="none" w:sz="0" w:space="0" w:color="auto"/>
        <w:left w:val="none" w:sz="0" w:space="0" w:color="auto"/>
        <w:bottom w:val="none" w:sz="0" w:space="0" w:color="auto"/>
        <w:right w:val="none" w:sz="0" w:space="0" w:color="auto"/>
      </w:divBdr>
    </w:div>
    <w:div w:id="994987974">
      <w:bodyDiv w:val="1"/>
      <w:marLeft w:val="0"/>
      <w:marRight w:val="0"/>
      <w:marTop w:val="0"/>
      <w:marBottom w:val="0"/>
      <w:divBdr>
        <w:top w:val="none" w:sz="0" w:space="0" w:color="auto"/>
        <w:left w:val="none" w:sz="0" w:space="0" w:color="auto"/>
        <w:bottom w:val="none" w:sz="0" w:space="0" w:color="auto"/>
        <w:right w:val="none" w:sz="0" w:space="0" w:color="auto"/>
      </w:divBdr>
    </w:div>
    <w:div w:id="994988100">
      <w:bodyDiv w:val="1"/>
      <w:marLeft w:val="0"/>
      <w:marRight w:val="0"/>
      <w:marTop w:val="0"/>
      <w:marBottom w:val="0"/>
      <w:divBdr>
        <w:top w:val="none" w:sz="0" w:space="0" w:color="auto"/>
        <w:left w:val="none" w:sz="0" w:space="0" w:color="auto"/>
        <w:bottom w:val="none" w:sz="0" w:space="0" w:color="auto"/>
        <w:right w:val="none" w:sz="0" w:space="0" w:color="auto"/>
      </w:divBdr>
    </w:div>
    <w:div w:id="995035290">
      <w:bodyDiv w:val="1"/>
      <w:marLeft w:val="0"/>
      <w:marRight w:val="0"/>
      <w:marTop w:val="0"/>
      <w:marBottom w:val="0"/>
      <w:divBdr>
        <w:top w:val="none" w:sz="0" w:space="0" w:color="auto"/>
        <w:left w:val="none" w:sz="0" w:space="0" w:color="auto"/>
        <w:bottom w:val="none" w:sz="0" w:space="0" w:color="auto"/>
        <w:right w:val="none" w:sz="0" w:space="0" w:color="auto"/>
      </w:divBdr>
    </w:div>
    <w:div w:id="995260229">
      <w:bodyDiv w:val="1"/>
      <w:marLeft w:val="0"/>
      <w:marRight w:val="0"/>
      <w:marTop w:val="0"/>
      <w:marBottom w:val="0"/>
      <w:divBdr>
        <w:top w:val="none" w:sz="0" w:space="0" w:color="auto"/>
        <w:left w:val="none" w:sz="0" w:space="0" w:color="auto"/>
        <w:bottom w:val="none" w:sz="0" w:space="0" w:color="auto"/>
        <w:right w:val="none" w:sz="0" w:space="0" w:color="auto"/>
      </w:divBdr>
    </w:div>
    <w:div w:id="995646505">
      <w:bodyDiv w:val="1"/>
      <w:marLeft w:val="0"/>
      <w:marRight w:val="0"/>
      <w:marTop w:val="0"/>
      <w:marBottom w:val="0"/>
      <w:divBdr>
        <w:top w:val="none" w:sz="0" w:space="0" w:color="auto"/>
        <w:left w:val="none" w:sz="0" w:space="0" w:color="auto"/>
        <w:bottom w:val="none" w:sz="0" w:space="0" w:color="auto"/>
        <w:right w:val="none" w:sz="0" w:space="0" w:color="auto"/>
      </w:divBdr>
    </w:div>
    <w:div w:id="995647568">
      <w:bodyDiv w:val="1"/>
      <w:marLeft w:val="0"/>
      <w:marRight w:val="0"/>
      <w:marTop w:val="0"/>
      <w:marBottom w:val="0"/>
      <w:divBdr>
        <w:top w:val="none" w:sz="0" w:space="0" w:color="auto"/>
        <w:left w:val="none" w:sz="0" w:space="0" w:color="auto"/>
        <w:bottom w:val="none" w:sz="0" w:space="0" w:color="auto"/>
        <w:right w:val="none" w:sz="0" w:space="0" w:color="auto"/>
      </w:divBdr>
    </w:div>
    <w:div w:id="995954699">
      <w:bodyDiv w:val="1"/>
      <w:marLeft w:val="0"/>
      <w:marRight w:val="0"/>
      <w:marTop w:val="0"/>
      <w:marBottom w:val="0"/>
      <w:divBdr>
        <w:top w:val="none" w:sz="0" w:space="0" w:color="auto"/>
        <w:left w:val="none" w:sz="0" w:space="0" w:color="auto"/>
        <w:bottom w:val="none" w:sz="0" w:space="0" w:color="auto"/>
        <w:right w:val="none" w:sz="0" w:space="0" w:color="auto"/>
      </w:divBdr>
    </w:div>
    <w:div w:id="996152587">
      <w:bodyDiv w:val="1"/>
      <w:marLeft w:val="0"/>
      <w:marRight w:val="0"/>
      <w:marTop w:val="0"/>
      <w:marBottom w:val="0"/>
      <w:divBdr>
        <w:top w:val="none" w:sz="0" w:space="0" w:color="auto"/>
        <w:left w:val="none" w:sz="0" w:space="0" w:color="auto"/>
        <w:bottom w:val="none" w:sz="0" w:space="0" w:color="auto"/>
        <w:right w:val="none" w:sz="0" w:space="0" w:color="auto"/>
      </w:divBdr>
    </w:div>
    <w:div w:id="996420352">
      <w:bodyDiv w:val="1"/>
      <w:marLeft w:val="0"/>
      <w:marRight w:val="0"/>
      <w:marTop w:val="0"/>
      <w:marBottom w:val="0"/>
      <w:divBdr>
        <w:top w:val="none" w:sz="0" w:space="0" w:color="auto"/>
        <w:left w:val="none" w:sz="0" w:space="0" w:color="auto"/>
        <w:bottom w:val="none" w:sz="0" w:space="0" w:color="auto"/>
        <w:right w:val="none" w:sz="0" w:space="0" w:color="auto"/>
      </w:divBdr>
    </w:div>
    <w:div w:id="996421953">
      <w:bodyDiv w:val="1"/>
      <w:marLeft w:val="0"/>
      <w:marRight w:val="0"/>
      <w:marTop w:val="0"/>
      <w:marBottom w:val="0"/>
      <w:divBdr>
        <w:top w:val="none" w:sz="0" w:space="0" w:color="auto"/>
        <w:left w:val="none" w:sz="0" w:space="0" w:color="auto"/>
        <w:bottom w:val="none" w:sz="0" w:space="0" w:color="auto"/>
        <w:right w:val="none" w:sz="0" w:space="0" w:color="auto"/>
      </w:divBdr>
    </w:div>
    <w:div w:id="996617045">
      <w:bodyDiv w:val="1"/>
      <w:marLeft w:val="0"/>
      <w:marRight w:val="0"/>
      <w:marTop w:val="0"/>
      <w:marBottom w:val="0"/>
      <w:divBdr>
        <w:top w:val="none" w:sz="0" w:space="0" w:color="auto"/>
        <w:left w:val="none" w:sz="0" w:space="0" w:color="auto"/>
        <w:bottom w:val="none" w:sz="0" w:space="0" w:color="auto"/>
        <w:right w:val="none" w:sz="0" w:space="0" w:color="auto"/>
      </w:divBdr>
    </w:div>
    <w:div w:id="996804523">
      <w:bodyDiv w:val="1"/>
      <w:marLeft w:val="0"/>
      <w:marRight w:val="0"/>
      <w:marTop w:val="0"/>
      <w:marBottom w:val="0"/>
      <w:divBdr>
        <w:top w:val="none" w:sz="0" w:space="0" w:color="auto"/>
        <w:left w:val="none" w:sz="0" w:space="0" w:color="auto"/>
        <w:bottom w:val="none" w:sz="0" w:space="0" w:color="auto"/>
        <w:right w:val="none" w:sz="0" w:space="0" w:color="auto"/>
      </w:divBdr>
    </w:div>
    <w:div w:id="996809421">
      <w:bodyDiv w:val="1"/>
      <w:marLeft w:val="0"/>
      <w:marRight w:val="0"/>
      <w:marTop w:val="0"/>
      <w:marBottom w:val="0"/>
      <w:divBdr>
        <w:top w:val="none" w:sz="0" w:space="0" w:color="auto"/>
        <w:left w:val="none" w:sz="0" w:space="0" w:color="auto"/>
        <w:bottom w:val="none" w:sz="0" w:space="0" w:color="auto"/>
        <w:right w:val="none" w:sz="0" w:space="0" w:color="auto"/>
      </w:divBdr>
    </w:div>
    <w:div w:id="996879179">
      <w:bodyDiv w:val="1"/>
      <w:marLeft w:val="0"/>
      <w:marRight w:val="0"/>
      <w:marTop w:val="0"/>
      <w:marBottom w:val="0"/>
      <w:divBdr>
        <w:top w:val="none" w:sz="0" w:space="0" w:color="auto"/>
        <w:left w:val="none" w:sz="0" w:space="0" w:color="auto"/>
        <w:bottom w:val="none" w:sz="0" w:space="0" w:color="auto"/>
        <w:right w:val="none" w:sz="0" w:space="0" w:color="auto"/>
      </w:divBdr>
    </w:div>
    <w:div w:id="997080000">
      <w:bodyDiv w:val="1"/>
      <w:marLeft w:val="0"/>
      <w:marRight w:val="0"/>
      <w:marTop w:val="0"/>
      <w:marBottom w:val="0"/>
      <w:divBdr>
        <w:top w:val="none" w:sz="0" w:space="0" w:color="auto"/>
        <w:left w:val="none" w:sz="0" w:space="0" w:color="auto"/>
        <w:bottom w:val="none" w:sz="0" w:space="0" w:color="auto"/>
        <w:right w:val="none" w:sz="0" w:space="0" w:color="auto"/>
      </w:divBdr>
    </w:div>
    <w:div w:id="997147698">
      <w:bodyDiv w:val="1"/>
      <w:marLeft w:val="0"/>
      <w:marRight w:val="0"/>
      <w:marTop w:val="0"/>
      <w:marBottom w:val="0"/>
      <w:divBdr>
        <w:top w:val="none" w:sz="0" w:space="0" w:color="auto"/>
        <w:left w:val="none" w:sz="0" w:space="0" w:color="auto"/>
        <w:bottom w:val="none" w:sz="0" w:space="0" w:color="auto"/>
        <w:right w:val="none" w:sz="0" w:space="0" w:color="auto"/>
      </w:divBdr>
    </w:div>
    <w:div w:id="997225153">
      <w:bodyDiv w:val="1"/>
      <w:marLeft w:val="0"/>
      <w:marRight w:val="0"/>
      <w:marTop w:val="0"/>
      <w:marBottom w:val="0"/>
      <w:divBdr>
        <w:top w:val="none" w:sz="0" w:space="0" w:color="auto"/>
        <w:left w:val="none" w:sz="0" w:space="0" w:color="auto"/>
        <w:bottom w:val="none" w:sz="0" w:space="0" w:color="auto"/>
        <w:right w:val="none" w:sz="0" w:space="0" w:color="auto"/>
      </w:divBdr>
    </w:div>
    <w:div w:id="997538146">
      <w:bodyDiv w:val="1"/>
      <w:marLeft w:val="0"/>
      <w:marRight w:val="0"/>
      <w:marTop w:val="0"/>
      <w:marBottom w:val="0"/>
      <w:divBdr>
        <w:top w:val="none" w:sz="0" w:space="0" w:color="auto"/>
        <w:left w:val="none" w:sz="0" w:space="0" w:color="auto"/>
        <w:bottom w:val="none" w:sz="0" w:space="0" w:color="auto"/>
        <w:right w:val="none" w:sz="0" w:space="0" w:color="auto"/>
      </w:divBdr>
    </w:div>
    <w:div w:id="997731020">
      <w:bodyDiv w:val="1"/>
      <w:marLeft w:val="0"/>
      <w:marRight w:val="0"/>
      <w:marTop w:val="0"/>
      <w:marBottom w:val="0"/>
      <w:divBdr>
        <w:top w:val="none" w:sz="0" w:space="0" w:color="auto"/>
        <w:left w:val="none" w:sz="0" w:space="0" w:color="auto"/>
        <w:bottom w:val="none" w:sz="0" w:space="0" w:color="auto"/>
        <w:right w:val="none" w:sz="0" w:space="0" w:color="auto"/>
      </w:divBdr>
    </w:div>
    <w:div w:id="997806492">
      <w:bodyDiv w:val="1"/>
      <w:marLeft w:val="0"/>
      <w:marRight w:val="0"/>
      <w:marTop w:val="0"/>
      <w:marBottom w:val="0"/>
      <w:divBdr>
        <w:top w:val="none" w:sz="0" w:space="0" w:color="auto"/>
        <w:left w:val="none" w:sz="0" w:space="0" w:color="auto"/>
        <w:bottom w:val="none" w:sz="0" w:space="0" w:color="auto"/>
        <w:right w:val="none" w:sz="0" w:space="0" w:color="auto"/>
      </w:divBdr>
    </w:div>
    <w:div w:id="998340045">
      <w:bodyDiv w:val="1"/>
      <w:marLeft w:val="0"/>
      <w:marRight w:val="0"/>
      <w:marTop w:val="0"/>
      <w:marBottom w:val="0"/>
      <w:divBdr>
        <w:top w:val="none" w:sz="0" w:space="0" w:color="auto"/>
        <w:left w:val="none" w:sz="0" w:space="0" w:color="auto"/>
        <w:bottom w:val="none" w:sz="0" w:space="0" w:color="auto"/>
        <w:right w:val="none" w:sz="0" w:space="0" w:color="auto"/>
      </w:divBdr>
    </w:div>
    <w:div w:id="998341078">
      <w:bodyDiv w:val="1"/>
      <w:marLeft w:val="0"/>
      <w:marRight w:val="0"/>
      <w:marTop w:val="0"/>
      <w:marBottom w:val="0"/>
      <w:divBdr>
        <w:top w:val="none" w:sz="0" w:space="0" w:color="auto"/>
        <w:left w:val="none" w:sz="0" w:space="0" w:color="auto"/>
        <w:bottom w:val="none" w:sz="0" w:space="0" w:color="auto"/>
        <w:right w:val="none" w:sz="0" w:space="0" w:color="auto"/>
      </w:divBdr>
    </w:div>
    <w:div w:id="998581228">
      <w:bodyDiv w:val="1"/>
      <w:marLeft w:val="0"/>
      <w:marRight w:val="0"/>
      <w:marTop w:val="0"/>
      <w:marBottom w:val="0"/>
      <w:divBdr>
        <w:top w:val="none" w:sz="0" w:space="0" w:color="auto"/>
        <w:left w:val="none" w:sz="0" w:space="0" w:color="auto"/>
        <w:bottom w:val="none" w:sz="0" w:space="0" w:color="auto"/>
        <w:right w:val="none" w:sz="0" w:space="0" w:color="auto"/>
      </w:divBdr>
    </w:div>
    <w:div w:id="998920758">
      <w:bodyDiv w:val="1"/>
      <w:marLeft w:val="0"/>
      <w:marRight w:val="0"/>
      <w:marTop w:val="0"/>
      <w:marBottom w:val="0"/>
      <w:divBdr>
        <w:top w:val="none" w:sz="0" w:space="0" w:color="auto"/>
        <w:left w:val="none" w:sz="0" w:space="0" w:color="auto"/>
        <w:bottom w:val="none" w:sz="0" w:space="0" w:color="auto"/>
        <w:right w:val="none" w:sz="0" w:space="0" w:color="auto"/>
      </w:divBdr>
    </w:div>
    <w:div w:id="999044563">
      <w:bodyDiv w:val="1"/>
      <w:marLeft w:val="0"/>
      <w:marRight w:val="0"/>
      <w:marTop w:val="0"/>
      <w:marBottom w:val="0"/>
      <w:divBdr>
        <w:top w:val="none" w:sz="0" w:space="0" w:color="auto"/>
        <w:left w:val="none" w:sz="0" w:space="0" w:color="auto"/>
        <w:bottom w:val="none" w:sz="0" w:space="0" w:color="auto"/>
        <w:right w:val="none" w:sz="0" w:space="0" w:color="auto"/>
      </w:divBdr>
    </w:div>
    <w:div w:id="999583280">
      <w:bodyDiv w:val="1"/>
      <w:marLeft w:val="0"/>
      <w:marRight w:val="0"/>
      <w:marTop w:val="0"/>
      <w:marBottom w:val="0"/>
      <w:divBdr>
        <w:top w:val="none" w:sz="0" w:space="0" w:color="auto"/>
        <w:left w:val="none" w:sz="0" w:space="0" w:color="auto"/>
        <w:bottom w:val="none" w:sz="0" w:space="0" w:color="auto"/>
        <w:right w:val="none" w:sz="0" w:space="0" w:color="auto"/>
      </w:divBdr>
    </w:div>
    <w:div w:id="999768620">
      <w:bodyDiv w:val="1"/>
      <w:marLeft w:val="0"/>
      <w:marRight w:val="0"/>
      <w:marTop w:val="0"/>
      <w:marBottom w:val="0"/>
      <w:divBdr>
        <w:top w:val="none" w:sz="0" w:space="0" w:color="auto"/>
        <w:left w:val="none" w:sz="0" w:space="0" w:color="auto"/>
        <w:bottom w:val="none" w:sz="0" w:space="0" w:color="auto"/>
        <w:right w:val="none" w:sz="0" w:space="0" w:color="auto"/>
      </w:divBdr>
    </w:div>
    <w:div w:id="999890968">
      <w:bodyDiv w:val="1"/>
      <w:marLeft w:val="0"/>
      <w:marRight w:val="0"/>
      <w:marTop w:val="0"/>
      <w:marBottom w:val="0"/>
      <w:divBdr>
        <w:top w:val="none" w:sz="0" w:space="0" w:color="auto"/>
        <w:left w:val="none" w:sz="0" w:space="0" w:color="auto"/>
        <w:bottom w:val="none" w:sz="0" w:space="0" w:color="auto"/>
        <w:right w:val="none" w:sz="0" w:space="0" w:color="auto"/>
      </w:divBdr>
    </w:div>
    <w:div w:id="999891653">
      <w:bodyDiv w:val="1"/>
      <w:marLeft w:val="0"/>
      <w:marRight w:val="0"/>
      <w:marTop w:val="0"/>
      <w:marBottom w:val="0"/>
      <w:divBdr>
        <w:top w:val="none" w:sz="0" w:space="0" w:color="auto"/>
        <w:left w:val="none" w:sz="0" w:space="0" w:color="auto"/>
        <w:bottom w:val="none" w:sz="0" w:space="0" w:color="auto"/>
        <w:right w:val="none" w:sz="0" w:space="0" w:color="auto"/>
      </w:divBdr>
    </w:div>
    <w:div w:id="999960957">
      <w:bodyDiv w:val="1"/>
      <w:marLeft w:val="0"/>
      <w:marRight w:val="0"/>
      <w:marTop w:val="0"/>
      <w:marBottom w:val="0"/>
      <w:divBdr>
        <w:top w:val="none" w:sz="0" w:space="0" w:color="auto"/>
        <w:left w:val="none" w:sz="0" w:space="0" w:color="auto"/>
        <w:bottom w:val="none" w:sz="0" w:space="0" w:color="auto"/>
        <w:right w:val="none" w:sz="0" w:space="0" w:color="auto"/>
      </w:divBdr>
    </w:div>
    <w:div w:id="1000277178">
      <w:bodyDiv w:val="1"/>
      <w:marLeft w:val="0"/>
      <w:marRight w:val="0"/>
      <w:marTop w:val="0"/>
      <w:marBottom w:val="0"/>
      <w:divBdr>
        <w:top w:val="none" w:sz="0" w:space="0" w:color="auto"/>
        <w:left w:val="none" w:sz="0" w:space="0" w:color="auto"/>
        <w:bottom w:val="none" w:sz="0" w:space="0" w:color="auto"/>
        <w:right w:val="none" w:sz="0" w:space="0" w:color="auto"/>
      </w:divBdr>
    </w:div>
    <w:div w:id="1000621366">
      <w:bodyDiv w:val="1"/>
      <w:marLeft w:val="0"/>
      <w:marRight w:val="0"/>
      <w:marTop w:val="0"/>
      <w:marBottom w:val="0"/>
      <w:divBdr>
        <w:top w:val="none" w:sz="0" w:space="0" w:color="auto"/>
        <w:left w:val="none" w:sz="0" w:space="0" w:color="auto"/>
        <w:bottom w:val="none" w:sz="0" w:space="0" w:color="auto"/>
        <w:right w:val="none" w:sz="0" w:space="0" w:color="auto"/>
      </w:divBdr>
    </w:div>
    <w:div w:id="1000737655">
      <w:bodyDiv w:val="1"/>
      <w:marLeft w:val="0"/>
      <w:marRight w:val="0"/>
      <w:marTop w:val="0"/>
      <w:marBottom w:val="0"/>
      <w:divBdr>
        <w:top w:val="none" w:sz="0" w:space="0" w:color="auto"/>
        <w:left w:val="none" w:sz="0" w:space="0" w:color="auto"/>
        <w:bottom w:val="none" w:sz="0" w:space="0" w:color="auto"/>
        <w:right w:val="none" w:sz="0" w:space="0" w:color="auto"/>
      </w:divBdr>
    </w:div>
    <w:div w:id="1000738863">
      <w:bodyDiv w:val="1"/>
      <w:marLeft w:val="0"/>
      <w:marRight w:val="0"/>
      <w:marTop w:val="0"/>
      <w:marBottom w:val="0"/>
      <w:divBdr>
        <w:top w:val="none" w:sz="0" w:space="0" w:color="auto"/>
        <w:left w:val="none" w:sz="0" w:space="0" w:color="auto"/>
        <w:bottom w:val="none" w:sz="0" w:space="0" w:color="auto"/>
        <w:right w:val="none" w:sz="0" w:space="0" w:color="auto"/>
      </w:divBdr>
    </w:div>
    <w:div w:id="1000893475">
      <w:bodyDiv w:val="1"/>
      <w:marLeft w:val="0"/>
      <w:marRight w:val="0"/>
      <w:marTop w:val="0"/>
      <w:marBottom w:val="0"/>
      <w:divBdr>
        <w:top w:val="none" w:sz="0" w:space="0" w:color="auto"/>
        <w:left w:val="none" w:sz="0" w:space="0" w:color="auto"/>
        <w:bottom w:val="none" w:sz="0" w:space="0" w:color="auto"/>
        <w:right w:val="none" w:sz="0" w:space="0" w:color="auto"/>
      </w:divBdr>
    </w:div>
    <w:div w:id="1001083681">
      <w:bodyDiv w:val="1"/>
      <w:marLeft w:val="0"/>
      <w:marRight w:val="0"/>
      <w:marTop w:val="0"/>
      <w:marBottom w:val="0"/>
      <w:divBdr>
        <w:top w:val="none" w:sz="0" w:space="0" w:color="auto"/>
        <w:left w:val="none" w:sz="0" w:space="0" w:color="auto"/>
        <w:bottom w:val="none" w:sz="0" w:space="0" w:color="auto"/>
        <w:right w:val="none" w:sz="0" w:space="0" w:color="auto"/>
      </w:divBdr>
    </w:div>
    <w:div w:id="1001197858">
      <w:bodyDiv w:val="1"/>
      <w:marLeft w:val="0"/>
      <w:marRight w:val="0"/>
      <w:marTop w:val="0"/>
      <w:marBottom w:val="0"/>
      <w:divBdr>
        <w:top w:val="none" w:sz="0" w:space="0" w:color="auto"/>
        <w:left w:val="none" w:sz="0" w:space="0" w:color="auto"/>
        <w:bottom w:val="none" w:sz="0" w:space="0" w:color="auto"/>
        <w:right w:val="none" w:sz="0" w:space="0" w:color="auto"/>
      </w:divBdr>
    </w:div>
    <w:div w:id="1001469647">
      <w:bodyDiv w:val="1"/>
      <w:marLeft w:val="0"/>
      <w:marRight w:val="0"/>
      <w:marTop w:val="0"/>
      <w:marBottom w:val="0"/>
      <w:divBdr>
        <w:top w:val="none" w:sz="0" w:space="0" w:color="auto"/>
        <w:left w:val="none" w:sz="0" w:space="0" w:color="auto"/>
        <w:bottom w:val="none" w:sz="0" w:space="0" w:color="auto"/>
        <w:right w:val="none" w:sz="0" w:space="0" w:color="auto"/>
      </w:divBdr>
    </w:div>
    <w:div w:id="1001471595">
      <w:bodyDiv w:val="1"/>
      <w:marLeft w:val="0"/>
      <w:marRight w:val="0"/>
      <w:marTop w:val="0"/>
      <w:marBottom w:val="0"/>
      <w:divBdr>
        <w:top w:val="none" w:sz="0" w:space="0" w:color="auto"/>
        <w:left w:val="none" w:sz="0" w:space="0" w:color="auto"/>
        <w:bottom w:val="none" w:sz="0" w:space="0" w:color="auto"/>
        <w:right w:val="none" w:sz="0" w:space="0" w:color="auto"/>
      </w:divBdr>
    </w:div>
    <w:div w:id="1001540717">
      <w:bodyDiv w:val="1"/>
      <w:marLeft w:val="0"/>
      <w:marRight w:val="0"/>
      <w:marTop w:val="0"/>
      <w:marBottom w:val="0"/>
      <w:divBdr>
        <w:top w:val="none" w:sz="0" w:space="0" w:color="auto"/>
        <w:left w:val="none" w:sz="0" w:space="0" w:color="auto"/>
        <w:bottom w:val="none" w:sz="0" w:space="0" w:color="auto"/>
        <w:right w:val="none" w:sz="0" w:space="0" w:color="auto"/>
      </w:divBdr>
    </w:div>
    <w:div w:id="1001811556">
      <w:bodyDiv w:val="1"/>
      <w:marLeft w:val="0"/>
      <w:marRight w:val="0"/>
      <w:marTop w:val="0"/>
      <w:marBottom w:val="0"/>
      <w:divBdr>
        <w:top w:val="none" w:sz="0" w:space="0" w:color="auto"/>
        <w:left w:val="none" w:sz="0" w:space="0" w:color="auto"/>
        <w:bottom w:val="none" w:sz="0" w:space="0" w:color="auto"/>
        <w:right w:val="none" w:sz="0" w:space="0" w:color="auto"/>
      </w:divBdr>
    </w:div>
    <w:div w:id="1002003386">
      <w:bodyDiv w:val="1"/>
      <w:marLeft w:val="0"/>
      <w:marRight w:val="0"/>
      <w:marTop w:val="0"/>
      <w:marBottom w:val="0"/>
      <w:divBdr>
        <w:top w:val="none" w:sz="0" w:space="0" w:color="auto"/>
        <w:left w:val="none" w:sz="0" w:space="0" w:color="auto"/>
        <w:bottom w:val="none" w:sz="0" w:space="0" w:color="auto"/>
        <w:right w:val="none" w:sz="0" w:space="0" w:color="auto"/>
      </w:divBdr>
    </w:div>
    <w:div w:id="1002003713">
      <w:bodyDiv w:val="1"/>
      <w:marLeft w:val="0"/>
      <w:marRight w:val="0"/>
      <w:marTop w:val="0"/>
      <w:marBottom w:val="0"/>
      <w:divBdr>
        <w:top w:val="none" w:sz="0" w:space="0" w:color="auto"/>
        <w:left w:val="none" w:sz="0" w:space="0" w:color="auto"/>
        <w:bottom w:val="none" w:sz="0" w:space="0" w:color="auto"/>
        <w:right w:val="none" w:sz="0" w:space="0" w:color="auto"/>
      </w:divBdr>
    </w:div>
    <w:div w:id="1002008998">
      <w:bodyDiv w:val="1"/>
      <w:marLeft w:val="0"/>
      <w:marRight w:val="0"/>
      <w:marTop w:val="0"/>
      <w:marBottom w:val="0"/>
      <w:divBdr>
        <w:top w:val="none" w:sz="0" w:space="0" w:color="auto"/>
        <w:left w:val="none" w:sz="0" w:space="0" w:color="auto"/>
        <w:bottom w:val="none" w:sz="0" w:space="0" w:color="auto"/>
        <w:right w:val="none" w:sz="0" w:space="0" w:color="auto"/>
      </w:divBdr>
    </w:div>
    <w:div w:id="1002587063">
      <w:bodyDiv w:val="1"/>
      <w:marLeft w:val="0"/>
      <w:marRight w:val="0"/>
      <w:marTop w:val="0"/>
      <w:marBottom w:val="0"/>
      <w:divBdr>
        <w:top w:val="none" w:sz="0" w:space="0" w:color="auto"/>
        <w:left w:val="none" w:sz="0" w:space="0" w:color="auto"/>
        <w:bottom w:val="none" w:sz="0" w:space="0" w:color="auto"/>
        <w:right w:val="none" w:sz="0" w:space="0" w:color="auto"/>
      </w:divBdr>
    </w:div>
    <w:div w:id="1002658164">
      <w:bodyDiv w:val="1"/>
      <w:marLeft w:val="0"/>
      <w:marRight w:val="0"/>
      <w:marTop w:val="0"/>
      <w:marBottom w:val="0"/>
      <w:divBdr>
        <w:top w:val="none" w:sz="0" w:space="0" w:color="auto"/>
        <w:left w:val="none" w:sz="0" w:space="0" w:color="auto"/>
        <w:bottom w:val="none" w:sz="0" w:space="0" w:color="auto"/>
        <w:right w:val="none" w:sz="0" w:space="0" w:color="auto"/>
      </w:divBdr>
    </w:div>
    <w:div w:id="1002853610">
      <w:bodyDiv w:val="1"/>
      <w:marLeft w:val="0"/>
      <w:marRight w:val="0"/>
      <w:marTop w:val="0"/>
      <w:marBottom w:val="0"/>
      <w:divBdr>
        <w:top w:val="none" w:sz="0" w:space="0" w:color="auto"/>
        <w:left w:val="none" w:sz="0" w:space="0" w:color="auto"/>
        <w:bottom w:val="none" w:sz="0" w:space="0" w:color="auto"/>
        <w:right w:val="none" w:sz="0" w:space="0" w:color="auto"/>
      </w:divBdr>
    </w:div>
    <w:div w:id="1003049970">
      <w:bodyDiv w:val="1"/>
      <w:marLeft w:val="0"/>
      <w:marRight w:val="0"/>
      <w:marTop w:val="0"/>
      <w:marBottom w:val="0"/>
      <w:divBdr>
        <w:top w:val="none" w:sz="0" w:space="0" w:color="auto"/>
        <w:left w:val="none" w:sz="0" w:space="0" w:color="auto"/>
        <w:bottom w:val="none" w:sz="0" w:space="0" w:color="auto"/>
        <w:right w:val="none" w:sz="0" w:space="0" w:color="auto"/>
      </w:divBdr>
    </w:div>
    <w:div w:id="1003238859">
      <w:bodyDiv w:val="1"/>
      <w:marLeft w:val="0"/>
      <w:marRight w:val="0"/>
      <w:marTop w:val="0"/>
      <w:marBottom w:val="0"/>
      <w:divBdr>
        <w:top w:val="none" w:sz="0" w:space="0" w:color="auto"/>
        <w:left w:val="none" w:sz="0" w:space="0" w:color="auto"/>
        <w:bottom w:val="none" w:sz="0" w:space="0" w:color="auto"/>
        <w:right w:val="none" w:sz="0" w:space="0" w:color="auto"/>
      </w:divBdr>
    </w:div>
    <w:div w:id="1003317666">
      <w:bodyDiv w:val="1"/>
      <w:marLeft w:val="0"/>
      <w:marRight w:val="0"/>
      <w:marTop w:val="0"/>
      <w:marBottom w:val="0"/>
      <w:divBdr>
        <w:top w:val="none" w:sz="0" w:space="0" w:color="auto"/>
        <w:left w:val="none" w:sz="0" w:space="0" w:color="auto"/>
        <w:bottom w:val="none" w:sz="0" w:space="0" w:color="auto"/>
        <w:right w:val="none" w:sz="0" w:space="0" w:color="auto"/>
      </w:divBdr>
    </w:div>
    <w:div w:id="1004013992">
      <w:bodyDiv w:val="1"/>
      <w:marLeft w:val="0"/>
      <w:marRight w:val="0"/>
      <w:marTop w:val="0"/>
      <w:marBottom w:val="0"/>
      <w:divBdr>
        <w:top w:val="none" w:sz="0" w:space="0" w:color="auto"/>
        <w:left w:val="none" w:sz="0" w:space="0" w:color="auto"/>
        <w:bottom w:val="none" w:sz="0" w:space="0" w:color="auto"/>
        <w:right w:val="none" w:sz="0" w:space="0" w:color="auto"/>
      </w:divBdr>
    </w:div>
    <w:div w:id="1004019456">
      <w:bodyDiv w:val="1"/>
      <w:marLeft w:val="0"/>
      <w:marRight w:val="0"/>
      <w:marTop w:val="0"/>
      <w:marBottom w:val="0"/>
      <w:divBdr>
        <w:top w:val="none" w:sz="0" w:space="0" w:color="auto"/>
        <w:left w:val="none" w:sz="0" w:space="0" w:color="auto"/>
        <w:bottom w:val="none" w:sz="0" w:space="0" w:color="auto"/>
        <w:right w:val="none" w:sz="0" w:space="0" w:color="auto"/>
      </w:divBdr>
    </w:div>
    <w:div w:id="1004168793">
      <w:bodyDiv w:val="1"/>
      <w:marLeft w:val="0"/>
      <w:marRight w:val="0"/>
      <w:marTop w:val="0"/>
      <w:marBottom w:val="0"/>
      <w:divBdr>
        <w:top w:val="none" w:sz="0" w:space="0" w:color="auto"/>
        <w:left w:val="none" w:sz="0" w:space="0" w:color="auto"/>
        <w:bottom w:val="none" w:sz="0" w:space="0" w:color="auto"/>
        <w:right w:val="none" w:sz="0" w:space="0" w:color="auto"/>
      </w:divBdr>
    </w:div>
    <w:div w:id="1004356433">
      <w:bodyDiv w:val="1"/>
      <w:marLeft w:val="0"/>
      <w:marRight w:val="0"/>
      <w:marTop w:val="0"/>
      <w:marBottom w:val="0"/>
      <w:divBdr>
        <w:top w:val="none" w:sz="0" w:space="0" w:color="auto"/>
        <w:left w:val="none" w:sz="0" w:space="0" w:color="auto"/>
        <w:bottom w:val="none" w:sz="0" w:space="0" w:color="auto"/>
        <w:right w:val="none" w:sz="0" w:space="0" w:color="auto"/>
      </w:divBdr>
    </w:div>
    <w:div w:id="1004473985">
      <w:bodyDiv w:val="1"/>
      <w:marLeft w:val="0"/>
      <w:marRight w:val="0"/>
      <w:marTop w:val="0"/>
      <w:marBottom w:val="0"/>
      <w:divBdr>
        <w:top w:val="none" w:sz="0" w:space="0" w:color="auto"/>
        <w:left w:val="none" w:sz="0" w:space="0" w:color="auto"/>
        <w:bottom w:val="none" w:sz="0" w:space="0" w:color="auto"/>
        <w:right w:val="none" w:sz="0" w:space="0" w:color="auto"/>
      </w:divBdr>
    </w:div>
    <w:div w:id="1004698781">
      <w:bodyDiv w:val="1"/>
      <w:marLeft w:val="0"/>
      <w:marRight w:val="0"/>
      <w:marTop w:val="0"/>
      <w:marBottom w:val="0"/>
      <w:divBdr>
        <w:top w:val="none" w:sz="0" w:space="0" w:color="auto"/>
        <w:left w:val="none" w:sz="0" w:space="0" w:color="auto"/>
        <w:bottom w:val="none" w:sz="0" w:space="0" w:color="auto"/>
        <w:right w:val="none" w:sz="0" w:space="0" w:color="auto"/>
      </w:divBdr>
    </w:div>
    <w:div w:id="1004823240">
      <w:bodyDiv w:val="1"/>
      <w:marLeft w:val="0"/>
      <w:marRight w:val="0"/>
      <w:marTop w:val="0"/>
      <w:marBottom w:val="0"/>
      <w:divBdr>
        <w:top w:val="none" w:sz="0" w:space="0" w:color="auto"/>
        <w:left w:val="none" w:sz="0" w:space="0" w:color="auto"/>
        <w:bottom w:val="none" w:sz="0" w:space="0" w:color="auto"/>
        <w:right w:val="none" w:sz="0" w:space="0" w:color="auto"/>
      </w:divBdr>
    </w:div>
    <w:div w:id="1004891652">
      <w:bodyDiv w:val="1"/>
      <w:marLeft w:val="0"/>
      <w:marRight w:val="0"/>
      <w:marTop w:val="0"/>
      <w:marBottom w:val="0"/>
      <w:divBdr>
        <w:top w:val="none" w:sz="0" w:space="0" w:color="auto"/>
        <w:left w:val="none" w:sz="0" w:space="0" w:color="auto"/>
        <w:bottom w:val="none" w:sz="0" w:space="0" w:color="auto"/>
        <w:right w:val="none" w:sz="0" w:space="0" w:color="auto"/>
      </w:divBdr>
    </w:div>
    <w:div w:id="1004939689">
      <w:bodyDiv w:val="1"/>
      <w:marLeft w:val="0"/>
      <w:marRight w:val="0"/>
      <w:marTop w:val="0"/>
      <w:marBottom w:val="0"/>
      <w:divBdr>
        <w:top w:val="none" w:sz="0" w:space="0" w:color="auto"/>
        <w:left w:val="none" w:sz="0" w:space="0" w:color="auto"/>
        <w:bottom w:val="none" w:sz="0" w:space="0" w:color="auto"/>
        <w:right w:val="none" w:sz="0" w:space="0" w:color="auto"/>
      </w:divBdr>
    </w:div>
    <w:div w:id="1005280672">
      <w:bodyDiv w:val="1"/>
      <w:marLeft w:val="0"/>
      <w:marRight w:val="0"/>
      <w:marTop w:val="0"/>
      <w:marBottom w:val="0"/>
      <w:divBdr>
        <w:top w:val="none" w:sz="0" w:space="0" w:color="auto"/>
        <w:left w:val="none" w:sz="0" w:space="0" w:color="auto"/>
        <w:bottom w:val="none" w:sz="0" w:space="0" w:color="auto"/>
        <w:right w:val="none" w:sz="0" w:space="0" w:color="auto"/>
      </w:divBdr>
    </w:div>
    <w:div w:id="1005327639">
      <w:bodyDiv w:val="1"/>
      <w:marLeft w:val="0"/>
      <w:marRight w:val="0"/>
      <w:marTop w:val="0"/>
      <w:marBottom w:val="0"/>
      <w:divBdr>
        <w:top w:val="none" w:sz="0" w:space="0" w:color="auto"/>
        <w:left w:val="none" w:sz="0" w:space="0" w:color="auto"/>
        <w:bottom w:val="none" w:sz="0" w:space="0" w:color="auto"/>
        <w:right w:val="none" w:sz="0" w:space="0" w:color="auto"/>
      </w:divBdr>
    </w:div>
    <w:div w:id="1005329796">
      <w:bodyDiv w:val="1"/>
      <w:marLeft w:val="0"/>
      <w:marRight w:val="0"/>
      <w:marTop w:val="0"/>
      <w:marBottom w:val="0"/>
      <w:divBdr>
        <w:top w:val="none" w:sz="0" w:space="0" w:color="auto"/>
        <w:left w:val="none" w:sz="0" w:space="0" w:color="auto"/>
        <w:bottom w:val="none" w:sz="0" w:space="0" w:color="auto"/>
        <w:right w:val="none" w:sz="0" w:space="0" w:color="auto"/>
      </w:divBdr>
    </w:div>
    <w:div w:id="1005547363">
      <w:bodyDiv w:val="1"/>
      <w:marLeft w:val="0"/>
      <w:marRight w:val="0"/>
      <w:marTop w:val="0"/>
      <w:marBottom w:val="0"/>
      <w:divBdr>
        <w:top w:val="none" w:sz="0" w:space="0" w:color="auto"/>
        <w:left w:val="none" w:sz="0" w:space="0" w:color="auto"/>
        <w:bottom w:val="none" w:sz="0" w:space="0" w:color="auto"/>
        <w:right w:val="none" w:sz="0" w:space="0" w:color="auto"/>
      </w:divBdr>
    </w:div>
    <w:div w:id="1005548177">
      <w:bodyDiv w:val="1"/>
      <w:marLeft w:val="0"/>
      <w:marRight w:val="0"/>
      <w:marTop w:val="0"/>
      <w:marBottom w:val="0"/>
      <w:divBdr>
        <w:top w:val="none" w:sz="0" w:space="0" w:color="auto"/>
        <w:left w:val="none" w:sz="0" w:space="0" w:color="auto"/>
        <w:bottom w:val="none" w:sz="0" w:space="0" w:color="auto"/>
        <w:right w:val="none" w:sz="0" w:space="0" w:color="auto"/>
      </w:divBdr>
    </w:div>
    <w:div w:id="1005549392">
      <w:bodyDiv w:val="1"/>
      <w:marLeft w:val="0"/>
      <w:marRight w:val="0"/>
      <w:marTop w:val="0"/>
      <w:marBottom w:val="0"/>
      <w:divBdr>
        <w:top w:val="none" w:sz="0" w:space="0" w:color="auto"/>
        <w:left w:val="none" w:sz="0" w:space="0" w:color="auto"/>
        <w:bottom w:val="none" w:sz="0" w:space="0" w:color="auto"/>
        <w:right w:val="none" w:sz="0" w:space="0" w:color="auto"/>
      </w:divBdr>
    </w:div>
    <w:div w:id="1005671360">
      <w:bodyDiv w:val="1"/>
      <w:marLeft w:val="0"/>
      <w:marRight w:val="0"/>
      <w:marTop w:val="0"/>
      <w:marBottom w:val="0"/>
      <w:divBdr>
        <w:top w:val="none" w:sz="0" w:space="0" w:color="auto"/>
        <w:left w:val="none" w:sz="0" w:space="0" w:color="auto"/>
        <w:bottom w:val="none" w:sz="0" w:space="0" w:color="auto"/>
        <w:right w:val="none" w:sz="0" w:space="0" w:color="auto"/>
      </w:divBdr>
    </w:div>
    <w:div w:id="1005746099">
      <w:bodyDiv w:val="1"/>
      <w:marLeft w:val="0"/>
      <w:marRight w:val="0"/>
      <w:marTop w:val="0"/>
      <w:marBottom w:val="0"/>
      <w:divBdr>
        <w:top w:val="none" w:sz="0" w:space="0" w:color="auto"/>
        <w:left w:val="none" w:sz="0" w:space="0" w:color="auto"/>
        <w:bottom w:val="none" w:sz="0" w:space="0" w:color="auto"/>
        <w:right w:val="none" w:sz="0" w:space="0" w:color="auto"/>
      </w:divBdr>
    </w:div>
    <w:div w:id="1005864583">
      <w:bodyDiv w:val="1"/>
      <w:marLeft w:val="0"/>
      <w:marRight w:val="0"/>
      <w:marTop w:val="0"/>
      <w:marBottom w:val="0"/>
      <w:divBdr>
        <w:top w:val="none" w:sz="0" w:space="0" w:color="auto"/>
        <w:left w:val="none" w:sz="0" w:space="0" w:color="auto"/>
        <w:bottom w:val="none" w:sz="0" w:space="0" w:color="auto"/>
        <w:right w:val="none" w:sz="0" w:space="0" w:color="auto"/>
      </w:divBdr>
    </w:div>
    <w:div w:id="1005939127">
      <w:bodyDiv w:val="1"/>
      <w:marLeft w:val="0"/>
      <w:marRight w:val="0"/>
      <w:marTop w:val="0"/>
      <w:marBottom w:val="0"/>
      <w:divBdr>
        <w:top w:val="none" w:sz="0" w:space="0" w:color="auto"/>
        <w:left w:val="none" w:sz="0" w:space="0" w:color="auto"/>
        <w:bottom w:val="none" w:sz="0" w:space="0" w:color="auto"/>
        <w:right w:val="none" w:sz="0" w:space="0" w:color="auto"/>
      </w:divBdr>
    </w:div>
    <w:div w:id="1005982433">
      <w:bodyDiv w:val="1"/>
      <w:marLeft w:val="0"/>
      <w:marRight w:val="0"/>
      <w:marTop w:val="0"/>
      <w:marBottom w:val="0"/>
      <w:divBdr>
        <w:top w:val="none" w:sz="0" w:space="0" w:color="auto"/>
        <w:left w:val="none" w:sz="0" w:space="0" w:color="auto"/>
        <w:bottom w:val="none" w:sz="0" w:space="0" w:color="auto"/>
        <w:right w:val="none" w:sz="0" w:space="0" w:color="auto"/>
      </w:divBdr>
    </w:div>
    <w:div w:id="1006133906">
      <w:bodyDiv w:val="1"/>
      <w:marLeft w:val="0"/>
      <w:marRight w:val="0"/>
      <w:marTop w:val="0"/>
      <w:marBottom w:val="0"/>
      <w:divBdr>
        <w:top w:val="none" w:sz="0" w:space="0" w:color="auto"/>
        <w:left w:val="none" w:sz="0" w:space="0" w:color="auto"/>
        <w:bottom w:val="none" w:sz="0" w:space="0" w:color="auto"/>
        <w:right w:val="none" w:sz="0" w:space="0" w:color="auto"/>
      </w:divBdr>
    </w:div>
    <w:div w:id="1006664197">
      <w:bodyDiv w:val="1"/>
      <w:marLeft w:val="0"/>
      <w:marRight w:val="0"/>
      <w:marTop w:val="0"/>
      <w:marBottom w:val="0"/>
      <w:divBdr>
        <w:top w:val="none" w:sz="0" w:space="0" w:color="auto"/>
        <w:left w:val="none" w:sz="0" w:space="0" w:color="auto"/>
        <w:bottom w:val="none" w:sz="0" w:space="0" w:color="auto"/>
        <w:right w:val="none" w:sz="0" w:space="0" w:color="auto"/>
      </w:divBdr>
    </w:div>
    <w:div w:id="1007094932">
      <w:bodyDiv w:val="1"/>
      <w:marLeft w:val="0"/>
      <w:marRight w:val="0"/>
      <w:marTop w:val="0"/>
      <w:marBottom w:val="0"/>
      <w:divBdr>
        <w:top w:val="none" w:sz="0" w:space="0" w:color="auto"/>
        <w:left w:val="none" w:sz="0" w:space="0" w:color="auto"/>
        <w:bottom w:val="none" w:sz="0" w:space="0" w:color="auto"/>
        <w:right w:val="none" w:sz="0" w:space="0" w:color="auto"/>
      </w:divBdr>
    </w:div>
    <w:div w:id="1007101664">
      <w:bodyDiv w:val="1"/>
      <w:marLeft w:val="0"/>
      <w:marRight w:val="0"/>
      <w:marTop w:val="0"/>
      <w:marBottom w:val="0"/>
      <w:divBdr>
        <w:top w:val="none" w:sz="0" w:space="0" w:color="auto"/>
        <w:left w:val="none" w:sz="0" w:space="0" w:color="auto"/>
        <w:bottom w:val="none" w:sz="0" w:space="0" w:color="auto"/>
        <w:right w:val="none" w:sz="0" w:space="0" w:color="auto"/>
      </w:divBdr>
    </w:div>
    <w:div w:id="1007252553">
      <w:bodyDiv w:val="1"/>
      <w:marLeft w:val="0"/>
      <w:marRight w:val="0"/>
      <w:marTop w:val="0"/>
      <w:marBottom w:val="0"/>
      <w:divBdr>
        <w:top w:val="none" w:sz="0" w:space="0" w:color="auto"/>
        <w:left w:val="none" w:sz="0" w:space="0" w:color="auto"/>
        <w:bottom w:val="none" w:sz="0" w:space="0" w:color="auto"/>
        <w:right w:val="none" w:sz="0" w:space="0" w:color="auto"/>
      </w:divBdr>
    </w:div>
    <w:div w:id="1007710335">
      <w:bodyDiv w:val="1"/>
      <w:marLeft w:val="0"/>
      <w:marRight w:val="0"/>
      <w:marTop w:val="0"/>
      <w:marBottom w:val="0"/>
      <w:divBdr>
        <w:top w:val="none" w:sz="0" w:space="0" w:color="auto"/>
        <w:left w:val="none" w:sz="0" w:space="0" w:color="auto"/>
        <w:bottom w:val="none" w:sz="0" w:space="0" w:color="auto"/>
        <w:right w:val="none" w:sz="0" w:space="0" w:color="auto"/>
      </w:divBdr>
    </w:div>
    <w:div w:id="1007756186">
      <w:bodyDiv w:val="1"/>
      <w:marLeft w:val="0"/>
      <w:marRight w:val="0"/>
      <w:marTop w:val="0"/>
      <w:marBottom w:val="0"/>
      <w:divBdr>
        <w:top w:val="none" w:sz="0" w:space="0" w:color="auto"/>
        <w:left w:val="none" w:sz="0" w:space="0" w:color="auto"/>
        <w:bottom w:val="none" w:sz="0" w:space="0" w:color="auto"/>
        <w:right w:val="none" w:sz="0" w:space="0" w:color="auto"/>
      </w:divBdr>
    </w:div>
    <w:div w:id="1007756215">
      <w:bodyDiv w:val="1"/>
      <w:marLeft w:val="0"/>
      <w:marRight w:val="0"/>
      <w:marTop w:val="0"/>
      <w:marBottom w:val="0"/>
      <w:divBdr>
        <w:top w:val="none" w:sz="0" w:space="0" w:color="auto"/>
        <w:left w:val="none" w:sz="0" w:space="0" w:color="auto"/>
        <w:bottom w:val="none" w:sz="0" w:space="0" w:color="auto"/>
        <w:right w:val="none" w:sz="0" w:space="0" w:color="auto"/>
      </w:divBdr>
    </w:div>
    <w:div w:id="1007943877">
      <w:bodyDiv w:val="1"/>
      <w:marLeft w:val="0"/>
      <w:marRight w:val="0"/>
      <w:marTop w:val="0"/>
      <w:marBottom w:val="0"/>
      <w:divBdr>
        <w:top w:val="none" w:sz="0" w:space="0" w:color="auto"/>
        <w:left w:val="none" w:sz="0" w:space="0" w:color="auto"/>
        <w:bottom w:val="none" w:sz="0" w:space="0" w:color="auto"/>
        <w:right w:val="none" w:sz="0" w:space="0" w:color="auto"/>
      </w:divBdr>
    </w:div>
    <w:div w:id="1007945218">
      <w:bodyDiv w:val="1"/>
      <w:marLeft w:val="0"/>
      <w:marRight w:val="0"/>
      <w:marTop w:val="0"/>
      <w:marBottom w:val="0"/>
      <w:divBdr>
        <w:top w:val="none" w:sz="0" w:space="0" w:color="auto"/>
        <w:left w:val="none" w:sz="0" w:space="0" w:color="auto"/>
        <w:bottom w:val="none" w:sz="0" w:space="0" w:color="auto"/>
        <w:right w:val="none" w:sz="0" w:space="0" w:color="auto"/>
      </w:divBdr>
    </w:div>
    <w:div w:id="1008021968">
      <w:bodyDiv w:val="1"/>
      <w:marLeft w:val="0"/>
      <w:marRight w:val="0"/>
      <w:marTop w:val="0"/>
      <w:marBottom w:val="0"/>
      <w:divBdr>
        <w:top w:val="none" w:sz="0" w:space="0" w:color="auto"/>
        <w:left w:val="none" w:sz="0" w:space="0" w:color="auto"/>
        <w:bottom w:val="none" w:sz="0" w:space="0" w:color="auto"/>
        <w:right w:val="none" w:sz="0" w:space="0" w:color="auto"/>
      </w:divBdr>
    </w:div>
    <w:div w:id="1008288781">
      <w:bodyDiv w:val="1"/>
      <w:marLeft w:val="0"/>
      <w:marRight w:val="0"/>
      <w:marTop w:val="0"/>
      <w:marBottom w:val="0"/>
      <w:divBdr>
        <w:top w:val="none" w:sz="0" w:space="0" w:color="auto"/>
        <w:left w:val="none" w:sz="0" w:space="0" w:color="auto"/>
        <w:bottom w:val="none" w:sz="0" w:space="0" w:color="auto"/>
        <w:right w:val="none" w:sz="0" w:space="0" w:color="auto"/>
      </w:divBdr>
    </w:div>
    <w:div w:id="1008361169">
      <w:bodyDiv w:val="1"/>
      <w:marLeft w:val="0"/>
      <w:marRight w:val="0"/>
      <w:marTop w:val="0"/>
      <w:marBottom w:val="0"/>
      <w:divBdr>
        <w:top w:val="none" w:sz="0" w:space="0" w:color="auto"/>
        <w:left w:val="none" w:sz="0" w:space="0" w:color="auto"/>
        <w:bottom w:val="none" w:sz="0" w:space="0" w:color="auto"/>
        <w:right w:val="none" w:sz="0" w:space="0" w:color="auto"/>
      </w:divBdr>
    </w:div>
    <w:div w:id="1008486631">
      <w:bodyDiv w:val="1"/>
      <w:marLeft w:val="0"/>
      <w:marRight w:val="0"/>
      <w:marTop w:val="0"/>
      <w:marBottom w:val="0"/>
      <w:divBdr>
        <w:top w:val="none" w:sz="0" w:space="0" w:color="auto"/>
        <w:left w:val="none" w:sz="0" w:space="0" w:color="auto"/>
        <w:bottom w:val="none" w:sz="0" w:space="0" w:color="auto"/>
        <w:right w:val="none" w:sz="0" w:space="0" w:color="auto"/>
      </w:divBdr>
    </w:div>
    <w:div w:id="1008825792">
      <w:bodyDiv w:val="1"/>
      <w:marLeft w:val="0"/>
      <w:marRight w:val="0"/>
      <w:marTop w:val="0"/>
      <w:marBottom w:val="0"/>
      <w:divBdr>
        <w:top w:val="none" w:sz="0" w:space="0" w:color="auto"/>
        <w:left w:val="none" w:sz="0" w:space="0" w:color="auto"/>
        <w:bottom w:val="none" w:sz="0" w:space="0" w:color="auto"/>
        <w:right w:val="none" w:sz="0" w:space="0" w:color="auto"/>
      </w:divBdr>
    </w:div>
    <w:div w:id="1008827341">
      <w:bodyDiv w:val="1"/>
      <w:marLeft w:val="0"/>
      <w:marRight w:val="0"/>
      <w:marTop w:val="0"/>
      <w:marBottom w:val="0"/>
      <w:divBdr>
        <w:top w:val="none" w:sz="0" w:space="0" w:color="auto"/>
        <w:left w:val="none" w:sz="0" w:space="0" w:color="auto"/>
        <w:bottom w:val="none" w:sz="0" w:space="0" w:color="auto"/>
        <w:right w:val="none" w:sz="0" w:space="0" w:color="auto"/>
      </w:divBdr>
    </w:div>
    <w:div w:id="1009068288">
      <w:bodyDiv w:val="1"/>
      <w:marLeft w:val="0"/>
      <w:marRight w:val="0"/>
      <w:marTop w:val="0"/>
      <w:marBottom w:val="0"/>
      <w:divBdr>
        <w:top w:val="none" w:sz="0" w:space="0" w:color="auto"/>
        <w:left w:val="none" w:sz="0" w:space="0" w:color="auto"/>
        <w:bottom w:val="none" w:sz="0" w:space="0" w:color="auto"/>
        <w:right w:val="none" w:sz="0" w:space="0" w:color="auto"/>
      </w:divBdr>
    </w:div>
    <w:div w:id="1009134867">
      <w:bodyDiv w:val="1"/>
      <w:marLeft w:val="0"/>
      <w:marRight w:val="0"/>
      <w:marTop w:val="0"/>
      <w:marBottom w:val="0"/>
      <w:divBdr>
        <w:top w:val="none" w:sz="0" w:space="0" w:color="auto"/>
        <w:left w:val="none" w:sz="0" w:space="0" w:color="auto"/>
        <w:bottom w:val="none" w:sz="0" w:space="0" w:color="auto"/>
        <w:right w:val="none" w:sz="0" w:space="0" w:color="auto"/>
      </w:divBdr>
    </w:div>
    <w:div w:id="1009143432">
      <w:bodyDiv w:val="1"/>
      <w:marLeft w:val="0"/>
      <w:marRight w:val="0"/>
      <w:marTop w:val="0"/>
      <w:marBottom w:val="0"/>
      <w:divBdr>
        <w:top w:val="none" w:sz="0" w:space="0" w:color="auto"/>
        <w:left w:val="none" w:sz="0" w:space="0" w:color="auto"/>
        <w:bottom w:val="none" w:sz="0" w:space="0" w:color="auto"/>
        <w:right w:val="none" w:sz="0" w:space="0" w:color="auto"/>
      </w:divBdr>
    </w:div>
    <w:div w:id="1009987997">
      <w:bodyDiv w:val="1"/>
      <w:marLeft w:val="0"/>
      <w:marRight w:val="0"/>
      <w:marTop w:val="0"/>
      <w:marBottom w:val="0"/>
      <w:divBdr>
        <w:top w:val="none" w:sz="0" w:space="0" w:color="auto"/>
        <w:left w:val="none" w:sz="0" w:space="0" w:color="auto"/>
        <w:bottom w:val="none" w:sz="0" w:space="0" w:color="auto"/>
        <w:right w:val="none" w:sz="0" w:space="0" w:color="auto"/>
      </w:divBdr>
    </w:div>
    <w:div w:id="1010109315">
      <w:bodyDiv w:val="1"/>
      <w:marLeft w:val="0"/>
      <w:marRight w:val="0"/>
      <w:marTop w:val="0"/>
      <w:marBottom w:val="0"/>
      <w:divBdr>
        <w:top w:val="none" w:sz="0" w:space="0" w:color="auto"/>
        <w:left w:val="none" w:sz="0" w:space="0" w:color="auto"/>
        <w:bottom w:val="none" w:sz="0" w:space="0" w:color="auto"/>
        <w:right w:val="none" w:sz="0" w:space="0" w:color="auto"/>
      </w:divBdr>
    </w:div>
    <w:div w:id="1010525087">
      <w:bodyDiv w:val="1"/>
      <w:marLeft w:val="0"/>
      <w:marRight w:val="0"/>
      <w:marTop w:val="0"/>
      <w:marBottom w:val="0"/>
      <w:divBdr>
        <w:top w:val="none" w:sz="0" w:space="0" w:color="auto"/>
        <w:left w:val="none" w:sz="0" w:space="0" w:color="auto"/>
        <w:bottom w:val="none" w:sz="0" w:space="0" w:color="auto"/>
        <w:right w:val="none" w:sz="0" w:space="0" w:color="auto"/>
      </w:divBdr>
    </w:div>
    <w:div w:id="1010647172">
      <w:bodyDiv w:val="1"/>
      <w:marLeft w:val="0"/>
      <w:marRight w:val="0"/>
      <w:marTop w:val="0"/>
      <w:marBottom w:val="0"/>
      <w:divBdr>
        <w:top w:val="none" w:sz="0" w:space="0" w:color="auto"/>
        <w:left w:val="none" w:sz="0" w:space="0" w:color="auto"/>
        <w:bottom w:val="none" w:sz="0" w:space="0" w:color="auto"/>
        <w:right w:val="none" w:sz="0" w:space="0" w:color="auto"/>
      </w:divBdr>
    </w:div>
    <w:div w:id="1010763657">
      <w:bodyDiv w:val="1"/>
      <w:marLeft w:val="0"/>
      <w:marRight w:val="0"/>
      <w:marTop w:val="0"/>
      <w:marBottom w:val="0"/>
      <w:divBdr>
        <w:top w:val="none" w:sz="0" w:space="0" w:color="auto"/>
        <w:left w:val="none" w:sz="0" w:space="0" w:color="auto"/>
        <w:bottom w:val="none" w:sz="0" w:space="0" w:color="auto"/>
        <w:right w:val="none" w:sz="0" w:space="0" w:color="auto"/>
      </w:divBdr>
    </w:div>
    <w:div w:id="1010763959">
      <w:bodyDiv w:val="1"/>
      <w:marLeft w:val="0"/>
      <w:marRight w:val="0"/>
      <w:marTop w:val="0"/>
      <w:marBottom w:val="0"/>
      <w:divBdr>
        <w:top w:val="none" w:sz="0" w:space="0" w:color="auto"/>
        <w:left w:val="none" w:sz="0" w:space="0" w:color="auto"/>
        <w:bottom w:val="none" w:sz="0" w:space="0" w:color="auto"/>
        <w:right w:val="none" w:sz="0" w:space="0" w:color="auto"/>
      </w:divBdr>
    </w:div>
    <w:div w:id="1010790881">
      <w:bodyDiv w:val="1"/>
      <w:marLeft w:val="0"/>
      <w:marRight w:val="0"/>
      <w:marTop w:val="0"/>
      <w:marBottom w:val="0"/>
      <w:divBdr>
        <w:top w:val="none" w:sz="0" w:space="0" w:color="auto"/>
        <w:left w:val="none" w:sz="0" w:space="0" w:color="auto"/>
        <w:bottom w:val="none" w:sz="0" w:space="0" w:color="auto"/>
        <w:right w:val="none" w:sz="0" w:space="0" w:color="auto"/>
      </w:divBdr>
    </w:div>
    <w:div w:id="1011180010">
      <w:bodyDiv w:val="1"/>
      <w:marLeft w:val="0"/>
      <w:marRight w:val="0"/>
      <w:marTop w:val="0"/>
      <w:marBottom w:val="0"/>
      <w:divBdr>
        <w:top w:val="none" w:sz="0" w:space="0" w:color="auto"/>
        <w:left w:val="none" w:sz="0" w:space="0" w:color="auto"/>
        <w:bottom w:val="none" w:sz="0" w:space="0" w:color="auto"/>
        <w:right w:val="none" w:sz="0" w:space="0" w:color="auto"/>
      </w:divBdr>
    </w:div>
    <w:div w:id="1011297795">
      <w:bodyDiv w:val="1"/>
      <w:marLeft w:val="0"/>
      <w:marRight w:val="0"/>
      <w:marTop w:val="0"/>
      <w:marBottom w:val="0"/>
      <w:divBdr>
        <w:top w:val="none" w:sz="0" w:space="0" w:color="auto"/>
        <w:left w:val="none" w:sz="0" w:space="0" w:color="auto"/>
        <w:bottom w:val="none" w:sz="0" w:space="0" w:color="auto"/>
        <w:right w:val="none" w:sz="0" w:space="0" w:color="auto"/>
      </w:divBdr>
    </w:div>
    <w:div w:id="1011375260">
      <w:bodyDiv w:val="1"/>
      <w:marLeft w:val="0"/>
      <w:marRight w:val="0"/>
      <w:marTop w:val="0"/>
      <w:marBottom w:val="0"/>
      <w:divBdr>
        <w:top w:val="none" w:sz="0" w:space="0" w:color="auto"/>
        <w:left w:val="none" w:sz="0" w:space="0" w:color="auto"/>
        <w:bottom w:val="none" w:sz="0" w:space="0" w:color="auto"/>
        <w:right w:val="none" w:sz="0" w:space="0" w:color="auto"/>
      </w:divBdr>
    </w:div>
    <w:div w:id="1012075491">
      <w:bodyDiv w:val="1"/>
      <w:marLeft w:val="0"/>
      <w:marRight w:val="0"/>
      <w:marTop w:val="0"/>
      <w:marBottom w:val="0"/>
      <w:divBdr>
        <w:top w:val="none" w:sz="0" w:space="0" w:color="auto"/>
        <w:left w:val="none" w:sz="0" w:space="0" w:color="auto"/>
        <w:bottom w:val="none" w:sz="0" w:space="0" w:color="auto"/>
        <w:right w:val="none" w:sz="0" w:space="0" w:color="auto"/>
      </w:divBdr>
    </w:div>
    <w:div w:id="1012218251">
      <w:bodyDiv w:val="1"/>
      <w:marLeft w:val="0"/>
      <w:marRight w:val="0"/>
      <w:marTop w:val="0"/>
      <w:marBottom w:val="0"/>
      <w:divBdr>
        <w:top w:val="none" w:sz="0" w:space="0" w:color="auto"/>
        <w:left w:val="none" w:sz="0" w:space="0" w:color="auto"/>
        <w:bottom w:val="none" w:sz="0" w:space="0" w:color="auto"/>
        <w:right w:val="none" w:sz="0" w:space="0" w:color="auto"/>
      </w:divBdr>
    </w:div>
    <w:div w:id="1012220186">
      <w:bodyDiv w:val="1"/>
      <w:marLeft w:val="0"/>
      <w:marRight w:val="0"/>
      <w:marTop w:val="0"/>
      <w:marBottom w:val="0"/>
      <w:divBdr>
        <w:top w:val="none" w:sz="0" w:space="0" w:color="auto"/>
        <w:left w:val="none" w:sz="0" w:space="0" w:color="auto"/>
        <w:bottom w:val="none" w:sz="0" w:space="0" w:color="auto"/>
        <w:right w:val="none" w:sz="0" w:space="0" w:color="auto"/>
      </w:divBdr>
    </w:div>
    <w:div w:id="1012490795">
      <w:bodyDiv w:val="1"/>
      <w:marLeft w:val="0"/>
      <w:marRight w:val="0"/>
      <w:marTop w:val="0"/>
      <w:marBottom w:val="0"/>
      <w:divBdr>
        <w:top w:val="none" w:sz="0" w:space="0" w:color="auto"/>
        <w:left w:val="none" w:sz="0" w:space="0" w:color="auto"/>
        <w:bottom w:val="none" w:sz="0" w:space="0" w:color="auto"/>
        <w:right w:val="none" w:sz="0" w:space="0" w:color="auto"/>
      </w:divBdr>
    </w:div>
    <w:div w:id="1012686469">
      <w:bodyDiv w:val="1"/>
      <w:marLeft w:val="0"/>
      <w:marRight w:val="0"/>
      <w:marTop w:val="0"/>
      <w:marBottom w:val="0"/>
      <w:divBdr>
        <w:top w:val="none" w:sz="0" w:space="0" w:color="auto"/>
        <w:left w:val="none" w:sz="0" w:space="0" w:color="auto"/>
        <w:bottom w:val="none" w:sz="0" w:space="0" w:color="auto"/>
        <w:right w:val="none" w:sz="0" w:space="0" w:color="auto"/>
      </w:divBdr>
    </w:div>
    <w:div w:id="1012757087">
      <w:bodyDiv w:val="1"/>
      <w:marLeft w:val="0"/>
      <w:marRight w:val="0"/>
      <w:marTop w:val="0"/>
      <w:marBottom w:val="0"/>
      <w:divBdr>
        <w:top w:val="none" w:sz="0" w:space="0" w:color="auto"/>
        <w:left w:val="none" w:sz="0" w:space="0" w:color="auto"/>
        <w:bottom w:val="none" w:sz="0" w:space="0" w:color="auto"/>
        <w:right w:val="none" w:sz="0" w:space="0" w:color="auto"/>
      </w:divBdr>
    </w:div>
    <w:div w:id="1012799013">
      <w:bodyDiv w:val="1"/>
      <w:marLeft w:val="0"/>
      <w:marRight w:val="0"/>
      <w:marTop w:val="0"/>
      <w:marBottom w:val="0"/>
      <w:divBdr>
        <w:top w:val="none" w:sz="0" w:space="0" w:color="auto"/>
        <w:left w:val="none" w:sz="0" w:space="0" w:color="auto"/>
        <w:bottom w:val="none" w:sz="0" w:space="0" w:color="auto"/>
        <w:right w:val="none" w:sz="0" w:space="0" w:color="auto"/>
      </w:divBdr>
    </w:div>
    <w:div w:id="1012999374">
      <w:bodyDiv w:val="1"/>
      <w:marLeft w:val="0"/>
      <w:marRight w:val="0"/>
      <w:marTop w:val="0"/>
      <w:marBottom w:val="0"/>
      <w:divBdr>
        <w:top w:val="none" w:sz="0" w:space="0" w:color="auto"/>
        <w:left w:val="none" w:sz="0" w:space="0" w:color="auto"/>
        <w:bottom w:val="none" w:sz="0" w:space="0" w:color="auto"/>
        <w:right w:val="none" w:sz="0" w:space="0" w:color="auto"/>
      </w:divBdr>
    </w:div>
    <w:div w:id="1013066209">
      <w:bodyDiv w:val="1"/>
      <w:marLeft w:val="0"/>
      <w:marRight w:val="0"/>
      <w:marTop w:val="0"/>
      <w:marBottom w:val="0"/>
      <w:divBdr>
        <w:top w:val="none" w:sz="0" w:space="0" w:color="auto"/>
        <w:left w:val="none" w:sz="0" w:space="0" w:color="auto"/>
        <w:bottom w:val="none" w:sz="0" w:space="0" w:color="auto"/>
        <w:right w:val="none" w:sz="0" w:space="0" w:color="auto"/>
      </w:divBdr>
    </w:div>
    <w:div w:id="1013144266">
      <w:bodyDiv w:val="1"/>
      <w:marLeft w:val="0"/>
      <w:marRight w:val="0"/>
      <w:marTop w:val="0"/>
      <w:marBottom w:val="0"/>
      <w:divBdr>
        <w:top w:val="none" w:sz="0" w:space="0" w:color="auto"/>
        <w:left w:val="none" w:sz="0" w:space="0" w:color="auto"/>
        <w:bottom w:val="none" w:sz="0" w:space="0" w:color="auto"/>
        <w:right w:val="none" w:sz="0" w:space="0" w:color="auto"/>
      </w:divBdr>
    </w:div>
    <w:div w:id="1013262560">
      <w:bodyDiv w:val="1"/>
      <w:marLeft w:val="0"/>
      <w:marRight w:val="0"/>
      <w:marTop w:val="0"/>
      <w:marBottom w:val="0"/>
      <w:divBdr>
        <w:top w:val="none" w:sz="0" w:space="0" w:color="auto"/>
        <w:left w:val="none" w:sz="0" w:space="0" w:color="auto"/>
        <w:bottom w:val="none" w:sz="0" w:space="0" w:color="auto"/>
        <w:right w:val="none" w:sz="0" w:space="0" w:color="auto"/>
      </w:divBdr>
    </w:div>
    <w:div w:id="1013461464">
      <w:bodyDiv w:val="1"/>
      <w:marLeft w:val="0"/>
      <w:marRight w:val="0"/>
      <w:marTop w:val="0"/>
      <w:marBottom w:val="0"/>
      <w:divBdr>
        <w:top w:val="none" w:sz="0" w:space="0" w:color="auto"/>
        <w:left w:val="none" w:sz="0" w:space="0" w:color="auto"/>
        <w:bottom w:val="none" w:sz="0" w:space="0" w:color="auto"/>
        <w:right w:val="none" w:sz="0" w:space="0" w:color="auto"/>
      </w:divBdr>
    </w:div>
    <w:div w:id="1013533516">
      <w:bodyDiv w:val="1"/>
      <w:marLeft w:val="0"/>
      <w:marRight w:val="0"/>
      <w:marTop w:val="0"/>
      <w:marBottom w:val="0"/>
      <w:divBdr>
        <w:top w:val="none" w:sz="0" w:space="0" w:color="auto"/>
        <w:left w:val="none" w:sz="0" w:space="0" w:color="auto"/>
        <w:bottom w:val="none" w:sz="0" w:space="0" w:color="auto"/>
        <w:right w:val="none" w:sz="0" w:space="0" w:color="auto"/>
      </w:divBdr>
    </w:div>
    <w:div w:id="1013536271">
      <w:bodyDiv w:val="1"/>
      <w:marLeft w:val="0"/>
      <w:marRight w:val="0"/>
      <w:marTop w:val="0"/>
      <w:marBottom w:val="0"/>
      <w:divBdr>
        <w:top w:val="none" w:sz="0" w:space="0" w:color="auto"/>
        <w:left w:val="none" w:sz="0" w:space="0" w:color="auto"/>
        <w:bottom w:val="none" w:sz="0" w:space="0" w:color="auto"/>
        <w:right w:val="none" w:sz="0" w:space="0" w:color="auto"/>
      </w:divBdr>
    </w:div>
    <w:div w:id="1013609173">
      <w:bodyDiv w:val="1"/>
      <w:marLeft w:val="0"/>
      <w:marRight w:val="0"/>
      <w:marTop w:val="0"/>
      <w:marBottom w:val="0"/>
      <w:divBdr>
        <w:top w:val="none" w:sz="0" w:space="0" w:color="auto"/>
        <w:left w:val="none" w:sz="0" w:space="0" w:color="auto"/>
        <w:bottom w:val="none" w:sz="0" w:space="0" w:color="auto"/>
        <w:right w:val="none" w:sz="0" w:space="0" w:color="auto"/>
      </w:divBdr>
    </w:div>
    <w:div w:id="1013799428">
      <w:bodyDiv w:val="1"/>
      <w:marLeft w:val="0"/>
      <w:marRight w:val="0"/>
      <w:marTop w:val="0"/>
      <w:marBottom w:val="0"/>
      <w:divBdr>
        <w:top w:val="none" w:sz="0" w:space="0" w:color="auto"/>
        <w:left w:val="none" w:sz="0" w:space="0" w:color="auto"/>
        <w:bottom w:val="none" w:sz="0" w:space="0" w:color="auto"/>
        <w:right w:val="none" w:sz="0" w:space="0" w:color="auto"/>
      </w:divBdr>
    </w:div>
    <w:div w:id="1013844058">
      <w:bodyDiv w:val="1"/>
      <w:marLeft w:val="0"/>
      <w:marRight w:val="0"/>
      <w:marTop w:val="0"/>
      <w:marBottom w:val="0"/>
      <w:divBdr>
        <w:top w:val="none" w:sz="0" w:space="0" w:color="auto"/>
        <w:left w:val="none" w:sz="0" w:space="0" w:color="auto"/>
        <w:bottom w:val="none" w:sz="0" w:space="0" w:color="auto"/>
        <w:right w:val="none" w:sz="0" w:space="0" w:color="auto"/>
      </w:divBdr>
    </w:div>
    <w:div w:id="1014497738">
      <w:bodyDiv w:val="1"/>
      <w:marLeft w:val="0"/>
      <w:marRight w:val="0"/>
      <w:marTop w:val="0"/>
      <w:marBottom w:val="0"/>
      <w:divBdr>
        <w:top w:val="none" w:sz="0" w:space="0" w:color="auto"/>
        <w:left w:val="none" w:sz="0" w:space="0" w:color="auto"/>
        <w:bottom w:val="none" w:sz="0" w:space="0" w:color="auto"/>
        <w:right w:val="none" w:sz="0" w:space="0" w:color="auto"/>
      </w:divBdr>
    </w:div>
    <w:div w:id="1014576352">
      <w:bodyDiv w:val="1"/>
      <w:marLeft w:val="0"/>
      <w:marRight w:val="0"/>
      <w:marTop w:val="0"/>
      <w:marBottom w:val="0"/>
      <w:divBdr>
        <w:top w:val="none" w:sz="0" w:space="0" w:color="auto"/>
        <w:left w:val="none" w:sz="0" w:space="0" w:color="auto"/>
        <w:bottom w:val="none" w:sz="0" w:space="0" w:color="auto"/>
        <w:right w:val="none" w:sz="0" w:space="0" w:color="auto"/>
      </w:divBdr>
    </w:div>
    <w:div w:id="1014772877">
      <w:bodyDiv w:val="1"/>
      <w:marLeft w:val="0"/>
      <w:marRight w:val="0"/>
      <w:marTop w:val="0"/>
      <w:marBottom w:val="0"/>
      <w:divBdr>
        <w:top w:val="none" w:sz="0" w:space="0" w:color="auto"/>
        <w:left w:val="none" w:sz="0" w:space="0" w:color="auto"/>
        <w:bottom w:val="none" w:sz="0" w:space="0" w:color="auto"/>
        <w:right w:val="none" w:sz="0" w:space="0" w:color="auto"/>
      </w:divBdr>
    </w:div>
    <w:div w:id="1014847880">
      <w:bodyDiv w:val="1"/>
      <w:marLeft w:val="0"/>
      <w:marRight w:val="0"/>
      <w:marTop w:val="0"/>
      <w:marBottom w:val="0"/>
      <w:divBdr>
        <w:top w:val="none" w:sz="0" w:space="0" w:color="auto"/>
        <w:left w:val="none" w:sz="0" w:space="0" w:color="auto"/>
        <w:bottom w:val="none" w:sz="0" w:space="0" w:color="auto"/>
        <w:right w:val="none" w:sz="0" w:space="0" w:color="auto"/>
      </w:divBdr>
    </w:div>
    <w:div w:id="1015034811">
      <w:bodyDiv w:val="1"/>
      <w:marLeft w:val="0"/>
      <w:marRight w:val="0"/>
      <w:marTop w:val="0"/>
      <w:marBottom w:val="0"/>
      <w:divBdr>
        <w:top w:val="none" w:sz="0" w:space="0" w:color="auto"/>
        <w:left w:val="none" w:sz="0" w:space="0" w:color="auto"/>
        <w:bottom w:val="none" w:sz="0" w:space="0" w:color="auto"/>
        <w:right w:val="none" w:sz="0" w:space="0" w:color="auto"/>
      </w:divBdr>
    </w:div>
    <w:div w:id="1015185011">
      <w:bodyDiv w:val="1"/>
      <w:marLeft w:val="0"/>
      <w:marRight w:val="0"/>
      <w:marTop w:val="0"/>
      <w:marBottom w:val="0"/>
      <w:divBdr>
        <w:top w:val="none" w:sz="0" w:space="0" w:color="auto"/>
        <w:left w:val="none" w:sz="0" w:space="0" w:color="auto"/>
        <w:bottom w:val="none" w:sz="0" w:space="0" w:color="auto"/>
        <w:right w:val="none" w:sz="0" w:space="0" w:color="auto"/>
      </w:divBdr>
    </w:div>
    <w:div w:id="1015227150">
      <w:bodyDiv w:val="1"/>
      <w:marLeft w:val="0"/>
      <w:marRight w:val="0"/>
      <w:marTop w:val="0"/>
      <w:marBottom w:val="0"/>
      <w:divBdr>
        <w:top w:val="none" w:sz="0" w:space="0" w:color="auto"/>
        <w:left w:val="none" w:sz="0" w:space="0" w:color="auto"/>
        <w:bottom w:val="none" w:sz="0" w:space="0" w:color="auto"/>
        <w:right w:val="none" w:sz="0" w:space="0" w:color="auto"/>
      </w:divBdr>
    </w:div>
    <w:div w:id="1015307981">
      <w:bodyDiv w:val="1"/>
      <w:marLeft w:val="0"/>
      <w:marRight w:val="0"/>
      <w:marTop w:val="0"/>
      <w:marBottom w:val="0"/>
      <w:divBdr>
        <w:top w:val="none" w:sz="0" w:space="0" w:color="auto"/>
        <w:left w:val="none" w:sz="0" w:space="0" w:color="auto"/>
        <w:bottom w:val="none" w:sz="0" w:space="0" w:color="auto"/>
        <w:right w:val="none" w:sz="0" w:space="0" w:color="auto"/>
      </w:divBdr>
    </w:div>
    <w:div w:id="1015379779">
      <w:bodyDiv w:val="1"/>
      <w:marLeft w:val="0"/>
      <w:marRight w:val="0"/>
      <w:marTop w:val="0"/>
      <w:marBottom w:val="0"/>
      <w:divBdr>
        <w:top w:val="none" w:sz="0" w:space="0" w:color="auto"/>
        <w:left w:val="none" w:sz="0" w:space="0" w:color="auto"/>
        <w:bottom w:val="none" w:sz="0" w:space="0" w:color="auto"/>
        <w:right w:val="none" w:sz="0" w:space="0" w:color="auto"/>
      </w:divBdr>
    </w:div>
    <w:div w:id="1015693330">
      <w:bodyDiv w:val="1"/>
      <w:marLeft w:val="0"/>
      <w:marRight w:val="0"/>
      <w:marTop w:val="0"/>
      <w:marBottom w:val="0"/>
      <w:divBdr>
        <w:top w:val="none" w:sz="0" w:space="0" w:color="auto"/>
        <w:left w:val="none" w:sz="0" w:space="0" w:color="auto"/>
        <w:bottom w:val="none" w:sz="0" w:space="0" w:color="auto"/>
        <w:right w:val="none" w:sz="0" w:space="0" w:color="auto"/>
      </w:divBdr>
    </w:div>
    <w:div w:id="1015962959">
      <w:bodyDiv w:val="1"/>
      <w:marLeft w:val="0"/>
      <w:marRight w:val="0"/>
      <w:marTop w:val="0"/>
      <w:marBottom w:val="0"/>
      <w:divBdr>
        <w:top w:val="none" w:sz="0" w:space="0" w:color="auto"/>
        <w:left w:val="none" w:sz="0" w:space="0" w:color="auto"/>
        <w:bottom w:val="none" w:sz="0" w:space="0" w:color="auto"/>
        <w:right w:val="none" w:sz="0" w:space="0" w:color="auto"/>
      </w:divBdr>
    </w:div>
    <w:div w:id="1016081982">
      <w:bodyDiv w:val="1"/>
      <w:marLeft w:val="0"/>
      <w:marRight w:val="0"/>
      <w:marTop w:val="0"/>
      <w:marBottom w:val="0"/>
      <w:divBdr>
        <w:top w:val="none" w:sz="0" w:space="0" w:color="auto"/>
        <w:left w:val="none" w:sz="0" w:space="0" w:color="auto"/>
        <w:bottom w:val="none" w:sz="0" w:space="0" w:color="auto"/>
        <w:right w:val="none" w:sz="0" w:space="0" w:color="auto"/>
      </w:divBdr>
    </w:div>
    <w:div w:id="1016152411">
      <w:bodyDiv w:val="1"/>
      <w:marLeft w:val="0"/>
      <w:marRight w:val="0"/>
      <w:marTop w:val="0"/>
      <w:marBottom w:val="0"/>
      <w:divBdr>
        <w:top w:val="none" w:sz="0" w:space="0" w:color="auto"/>
        <w:left w:val="none" w:sz="0" w:space="0" w:color="auto"/>
        <w:bottom w:val="none" w:sz="0" w:space="0" w:color="auto"/>
        <w:right w:val="none" w:sz="0" w:space="0" w:color="auto"/>
      </w:divBdr>
    </w:div>
    <w:div w:id="1016271676">
      <w:bodyDiv w:val="1"/>
      <w:marLeft w:val="0"/>
      <w:marRight w:val="0"/>
      <w:marTop w:val="0"/>
      <w:marBottom w:val="0"/>
      <w:divBdr>
        <w:top w:val="none" w:sz="0" w:space="0" w:color="auto"/>
        <w:left w:val="none" w:sz="0" w:space="0" w:color="auto"/>
        <w:bottom w:val="none" w:sz="0" w:space="0" w:color="auto"/>
        <w:right w:val="none" w:sz="0" w:space="0" w:color="auto"/>
      </w:divBdr>
    </w:div>
    <w:div w:id="1016424081">
      <w:bodyDiv w:val="1"/>
      <w:marLeft w:val="0"/>
      <w:marRight w:val="0"/>
      <w:marTop w:val="0"/>
      <w:marBottom w:val="0"/>
      <w:divBdr>
        <w:top w:val="none" w:sz="0" w:space="0" w:color="auto"/>
        <w:left w:val="none" w:sz="0" w:space="0" w:color="auto"/>
        <w:bottom w:val="none" w:sz="0" w:space="0" w:color="auto"/>
        <w:right w:val="none" w:sz="0" w:space="0" w:color="auto"/>
      </w:divBdr>
    </w:div>
    <w:div w:id="1016424908">
      <w:bodyDiv w:val="1"/>
      <w:marLeft w:val="0"/>
      <w:marRight w:val="0"/>
      <w:marTop w:val="0"/>
      <w:marBottom w:val="0"/>
      <w:divBdr>
        <w:top w:val="none" w:sz="0" w:space="0" w:color="auto"/>
        <w:left w:val="none" w:sz="0" w:space="0" w:color="auto"/>
        <w:bottom w:val="none" w:sz="0" w:space="0" w:color="auto"/>
        <w:right w:val="none" w:sz="0" w:space="0" w:color="auto"/>
      </w:divBdr>
    </w:div>
    <w:div w:id="1016734038">
      <w:bodyDiv w:val="1"/>
      <w:marLeft w:val="0"/>
      <w:marRight w:val="0"/>
      <w:marTop w:val="0"/>
      <w:marBottom w:val="0"/>
      <w:divBdr>
        <w:top w:val="none" w:sz="0" w:space="0" w:color="auto"/>
        <w:left w:val="none" w:sz="0" w:space="0" w:color="auto"/>
        <w:bottom w:val="none" w:sz="0" w:space="0" w:color="auto"/>
        <w:right w:val="none" w:sz="0" w:space="0" w:color="auto"/>
      </w:divBdr>
    </w:div>
    <w:div w:id="1016887156">
      <w:bodyDiv w:val="1"/>
      <w:marLeft w:val="0"/>
      <w:marRight w:val="0"/>
      <w:marTop w:val="0"/>
      <w:marBottom w:val="0"/>
      <w:divBdr>
        <w:top w:val="none" w:sz="0" w:space="0" w:color="auto"/>
        <w:left w:val="none" w:sz="0" w:space="0" w:color="auto"/>
        <w:bottom w:val="none" w:sz="0" w:space="0" w:color="auto"/>
        <w:right w:val="none" w:sz="0" w:space="0" w:color="auto"/>
      </w:divBdr>
    </w:div>
    <w:div w:id="1017005116">
      <w:bodyDiv w:val="1"/>
      <w:marLeft w:val="0"/>
      <w:marRight w:val="0"/>
      <w:marTop w:val="0"/>
      <w:marBottom w:val="0"/>
      <w:divBdr>
        <w:top w:val="none" w:sz="0" w:space="0" w:color="auto"/>
        <w:left w:val="none" w:sz="0" w:space="0" w:color="auto"/>
        <w:bottom w:val="none" w:sz="0" w:space="0" w:color="auto"/>
        <w:right w:val="none" w:sz="0" w:space="0" w:color="auto"/>
      </w:divBdr>
    </w:div>
    <w:div w:id="1017388207">
      <w:bodyDiv w:val="1"/>
      <w:marLeft w:val="0"/>
      <w:marRight w:val="0"/>
      <w:marTop w:val="0"/>
      <w:marBottom w:val="0"/>
      <w:divBdr>
        <w:top w:val="none" w:sz="0" w:space="0" w:color="auto"/>
        <w:left w:val="none" w:sz="0" w:space="0" w:color="auto"/>
        <w:bottom w:val="none" w:sz="0" w:space="0" w:color="auto"/>
        <w:right w:val="none" w:sz="0" w:space="0" w:color="auto"/>
      </w:divBdr>
    </w:div>
    <w:div w:id="1017539451">
      <w:bodyDiv w:val="1"/>
      <w:marLeft w:val="0"/>
      <w:marRight w:val="0"/>
      <w:marTop w:val="0"/>
      <w:marBottom w:val="0"/>
      <w:divBdr>
        <w:top w:val="none" w:sz="0" w:space="0" w:color="auto"/>
        <w:left w:val="none" w:sz="0" w:space="0" w:color="auto"/>
        <w:bottom w:val="none" w:sz="0" w:space="0" w:color="auto"/>
        <w:right w:val="none" w:sz="0" w:space="0" w:color="auto"/>
      </w:divBdr>
    </w:div>
    <w:div w:id="1017582441">
      <w:bodyDiv w:val="1"/>
      <w:marLeft w:val="0"/>
      <w:marRight w:val="0"/>
      <w:marTop w:val="0"/>
      <w:marBottom w:val="0"/>
      <w:divBdr>
        <w:top w:val="none" w:sz="0" w:space="0" w:color="auto"/>
        <w:left w:val="none" w:sz="0" w:space="0" w:color="auto"/>
        <w:bottom w:val="none" w:sz="0" w:space="0" w:color="auto"/>
        <w:right w:val="none" w:sz="0" w:space="0" w:color="auto"/>
      </w:divBdr>
    </w:div>
    <w:div w:id="1017928461">
      <w:bodyDiv w:val="1"/>
      <w:marLeft w:val="0"/>
      <w:marRight w:val="0"/>
      <w:marTop w:val="0"/>
      <w:marBottom w:val="0"/>
      <w:divBdr>
        <w:top w:val="none" w:sz="0" w:space="0" w:color="auto"/>
        <w:left w:val="none" w:sz="0" w:space="0" w:color="auto"/>
        <w:bottom w:val="none" w:sz="0" w:space="0" w:color="auto"/>
        <w:right w:val="none" w:sz="0" w:space="0" w:color="auto"/>
      </w:divBdr>
    </w:div>
    <w:div w:id="1018196013">
      <w:bodyDiv w:val="1"/>
      <w:marLeft w:val="0"/>
      <w:marRight w:val="0"/>
      <w:marTop w:val="0"/>
      <w:marBottom w:val="0"/>
      <w:divBdr>
        <w:top w:val="none" w:sz="0" w:space="0" w:color="auto"/>
        <w:left w:val="none" w:sz="0" w:space="0" w:color="auto"/>
        <w:bottom w:val="none" w:sz="0" w:space="0" w:color="auto"/>
        <w:right w:val="none" w:sz="0" w:space="0" w:color="auto"/>
      </w:divBdr>
    </w:div>
    <w:div w:id="1018459036">
      <w:bodyDiv w:val="1"/>
      <w:marLeft w:val="0"/>
      <w:marRight w:val="0"/>
      <w:marTop w:val="0"/>
      <w:marBottom w:val="0"/>
      <w:divBdr>
        <w:top w:val="none" w:sz="0" w:space="0" w:color="auto"/>
        <w:left w:val="none" w:sz="0" w:space="0" w:color="auto"/>
        <w:bottom w:val="none" w:sz="0" w:space="0" w:color="auto"/>
        <w:right w:val="none" w:sz="0" w:space="0" w:color="auto"/>
      </w:divBdr>
    </w:div>
    <w:div w:id="1018628468">
      <w:bodyDiv w:val="1"/>
      <w:marLeft w:val="0"/>
      <w:marRight w:val="0"/>
      <w:marTop w:val="0"/>
      <w:marBottom w:val="0"/>
      <w:divBdr>
        <w:top w:val="none" w:sz="0" w:space="0" w:color="auto"/>
        <w:left w:val="none" w:sz="0" w:space="0" w:color="auto"/>
        <w:bottom w:val="none" w:sz="0" w:space="0" w:color="auto"/>
        <w:right w:val="none" w:sz="0" w:space="0" w:color="auto"/>
      </w:divBdr>
    </w:div>
    <w:div w:id="1018851448">
      <w:bodyDiv w:val="1"/>
      <w:marLeft w:val="0"/>
      <w:marRight w:val="0"/>
      <w:marTop w:val="0"/>
      <w:marBottom w:val="0"/>
      <w:divBdr>
        <w:top w:val="none" w:sz="0" w:space="0" w:color="auto"/>
        <w:left w:val="none" w:sz="0" w:space="0" w:color="auto"/>
        <w:bottom w:val="none" w:sz="0" w:space="0" w:color="auto"/>
        <w:right w:val="none" w:sz="0" w:space="0" w:color="auto"/>
      </w:divBdr>
    </w:div>
    <w:div w:id="1018895876">
      <w:bodyDiv w:val="1"/>
      <w:marLeft w:val="0"/>
      <w:marRight w:val="0"/>
      <w:marTop w:val="0"/>
      <w:marBottom w:val="0"/>
      <w:divBdr>
        <w:top w:val="none" w:sz="0" w:space="0" w:color="auto"/>
        <w:left w:val="none" w:sz="0" w:space="0" w:color="auto"/>
        <w:bottom w:val="none" w:sz="0" w:space="0" w:color="auto"/>
        <w:right w:val="none" w:sz="0" w:space="0" w:color="auto"/>
      </w:divBdr>
    </w:div>
    <w:div w:id="1019504311">
      <w:bodyDiv w:val="1"/>
      <w:marLeft w:val="0"/>
      <w:marRight w:val="0"/>
      <w:marTop w:val="0"/>
      <w:marBottom w:val="0"/>
      <w:divBdr>
        <w:top w:val="none" w:sz="0" w:space="0" w:color="auto"/>
        <w:left w:val="none" w:sz="0" w:space="0" w:color="auto"/>
        <w:bottom w:val="none" w:sz="0" w:space="0" w:color="auto"/>
        <w:right w:val="none" w:sz="0" w:space="0" w:color="auto"/>
      </w:divBdr>
    </w:div>
    <w:div w:id="1019510063">
      <w:bodyDiv w:val="1"/>
      <w:marLeft w:val="0"/>
      <w:marRight w:val="0"/>
      <w:marTop w:val="0"/>
      <w:marBottom w:val="0"/>
      <w:divBdr>
        <w:top w:val="none" w:sz="0" w:space="0" w:color="auto"/>
        <w:left w:val="none" w:sz="0" w:space="0" w:color="auto"/>
        <w:bottom w:val="none" w:sz="0" w:space="0" w:color="auto"/>
        <w:right w:val="none" w:sz="0" w:space="0" w:color="auto"/>
      </w:divBdr>
    </w:div>
    <w:div w:id="1019548367">
      <w:bodyDiv w:val="1"/>
      <w:marLeft w:val="0"/>
      <w:marRight w:val="0"/>
      <w:marTop w:val="0"/>
      <w:marBottom w:val="0"/>
      <w:divBdr>
        <w:top w:val="none" w:sz="0" w:space="0" w:color="auto"/>
        <w:left w:val="none" w:sz="0" w:space="0" w:color="auto"/>
        <w:bottom w:val="none" w:sz="0" w:space="0" w:color="auto"/>
        <w:right w:val="none" w:sz="0" w:space="0" w:color="auto"/>
      </w:divBdr>
    </w:div>
    <w:div w:id="1019624869">
      <w:bodyDiv w:val="1"/>
      <w:marLeft w:val="0"/>
      <w:marRight w:val="0"/>
      <w:marTop w:val="0"/>
      <w:marBottom w:val="0"/>
      <w:divBdr>
        <w:top w:val="none" w:sz="0" w:space="0" w:color="auto"/>
        <w:left w:val="none" w:sz="0" w:space="0" w:color="auto"/>
        <w:bottom w:val="none" w:sz="0" w:space="0" w:color="auto"/>
        <w:right w:val="none" w:sz="0" w:space="0" w:color="auto"/>
      </w:divBdr>
    </w:div>
    <w:div w:id="1019700426">
      <w:bodyDiv w:val="1"/>
      <w:marLeft w:val="0"/>
      <w:marRight w:val="0"/>
      <w:marTop w:val="0"/>
      <w:marBottom w:val="0"/>
      <w:divBdr>
        <w:top w:val="none" w:sz="0" w:space="0" w:color="auto"/>
        <w:left w:val="none" w:sz="0" w:space="0" w:color="auto"/>
        <w:bottom w:val="none" w:sz="0" w:space="0" w:color="auto"/>
        <w:right w:val="none" w:sz="0" w:space="0" w:color="auto"/>
      </w:divBdr>
    </w:div>
    <w:div w:id="1020011866">
      <w:bodyDiv w:val="1"/>
      <w:marLeft w:val="0"/>
      <w:marRight w:val="0"/>
      <w:marTop w:val="0"/>
      <w:marBottom w:val="0"/>
      <w:divBdr>
        <w:top w:val="none" w:sz="0" w:space="0" w:color="auto"/>
        <w:left w:val="none" w:sz="0" w:space="0" w:color="auto"/>
        <w:bottom w:val="none" w:sz="0" w:space="0" w:color="auto"/>
        <w:right w:val="none" w:sz="0" w:space="0" w:color="auto"/>
      </w:divBdr>
    </w:div>
    <w:div w:id="1020081726">
      <w:bodyDiv w:val="1"/>
      <w:marLeft w:val="0"/>
      <w:marRight w:val="0"/>
      <w:marTop w:val="0"/>
      <w:marBottom w:val="0"/>
      <w:divBdr>
        <w:top w:val="none" w:sz="0" w:space="0" w:color="auto"/>
        <w:left w:val="none" w:sz="0" w:space="0" w:color="auto"/>
        <w:bottom w:val="none" w:sz="0" w:space="0" w:color="auto"/>
        <w:right w:val="none" w:sz="0" w:space="0" w:color="auto"/>
      </w:divBdr>
    </w:div>
    <w:div w:id="1020397299">
      <w:bodyDiv w:val="1"/>
      <w:marLeft w:val="0"/>
      <w:marRight w:val="0"/>
      <w:marTop w:val="0"/>
      <w:marBottom w:val="0"/>
      <w:divBdr>
        <w:top w:val="none" w:sz="0" w:space="0" w:color="auto"/>
        <w:left w:val="none" w:sz="0" w:space="0" w:color="auto"/>
        <w:bottom w:val="none" w:sz="0" w:space="0" w:color="auto"/>
        <w:right w:val="none" w:sz="0" w:space="0" w:color="auto"/>
      </w:divBdr>
    </w:div>
    <w:div w:id="1020426714">
      <w:bodyDiv w:val="1"/>
      <w:marLeft w:val="0"/>
      <w:marRight w:val="0"/>
      <w:marTop w:val="0"/>
      <w:marBottom w:val="0"/>
      <w:divBdr>
        <w:top w:val="none" w:sz="0" w:space="0" w:color="auto"/>
        <w:left w:val="none" w:sz="0" w:space="0" w:color="auto"/>
        <w:bottom w:val="none" w:sz="0" w:space="0" w:color="auto"/>
        <w:right w:val="none" w:sz="0" w:space="0" w:color="auto"/>
      </w:divBdr>
    </w:div>
    <w:div w:id="1020427094">
      <w:bodyDiv w:val="1"/>
      <w:marLeft w:val="0"/>
      <w:marRight w:val="0"/>
      <w:marTop w:val="0"/>
      <w:marBottom w:val="0"/>
      <w:divBdr>
        <w:top w:val="none" w:sz="0" w:space="0" w:color="auto"/>
        <w:left w:val="none" w:sz="0" w:space="0" w:color="auto"/>
        <w:bottom w:val="none" w:sz="0" w:space="0" w:color="auto"/>
        <w:right w:val="none" w:sz="0" w:space="0" w:color="auto"/>
      </w:divBdr>
    </w:div>
    <w:div w:id="1021007579">
      <w:bodyDiv w:val="1"/>
      <w:marLeft w:val="0"/>
      <w:marRight w:val="0"/>
      <w:marTop w:val="0"/>
      <w:marBottom w:val="0"/>
      <w:divBdr>
        <w:top w:val="none" w:sz="0" w:space="0" w:color="auto"/>
        <w:left w:val="none" w:sz="0" w:space="0" w:color="auto"/>
        <w:bottom w:val="none" w:sz="0" w:space="0" w:color="auto"/>
        <w:right w:val="none" w:sz="0" w:space="0" w:color="auto"/>
      </w:divBdr>
    </w:div>
    <w:div w:id="1021126100">
      <w:bodyDiv w:val="1"/>
      <w:marLeft w:val="0"/>
      <w:marRight w:val="0"/>
      <w:marTop w:val="0"/>
      <w:marBottom w:val="0"/>
      <w:divBdr>
        <w:top w:val="none" w:sz="0" w:space="0" w:color="auto"/>
        <w:left w:val="none" w:sz="0" w:space="0" w:color="auto"/>
        <w:bottom w:val="none" w:sz="0" w:space="0" w:color="auto"/>
        <w:right w:val="none" w:sz="0" w:space="0" w:color="auto"/>
      </w:divBdr>
    </w:div>
    <w:div w:id="1021199440">
      <w:bodyDiv w:val="1"/>
      <w:marLeft w:val="0"/>
      <w:marRight w:val="0"/>
      <w:marTop w:val="0"/>
      <w:marBottom w:val="0"/>
      <w:divBdr>
        <w:top w:val="none" w:sz="0" w:space="0" w:color="auto"/>
        <w:left w:val="none" w:sz="0" w:space="0" w:color="auto"/>
        <w:bottom w:val="none" w:sz="0" w:space="0" w:color="auto"/>
        <w:right w:val="none" w:sz="0" w:space="0" w:color="auto"/>
      </w:divBdr>
    </w:div>
    <w:div w:id="1021204218">
      <w:bodyDiv w:val="1"/>
      <w:marLeft w:val="0"/>
      <w:marRight w:val="0"/>
      <w:marTop w:val="0"/>
      <w:marBottom w:val="0"/>
      <w:divBdr>
        <w:top w:val="none" w:sz="0" w:space="0" w:color="auto"/>
        <w:left w:val="none" w:sz="0" w:space="0" w:color="auto"/>
        <w:bottom w:val="none" w:sz="0" w:space="0" w:color="auto"/>
        <w:right w:val="none" w:sz="0" w:space="0" w:color="auto"/>
      </w:divBdr>
    </w:div>
    <w:div w:id="1021319666">
      <w:bodyDiv w:val="1"/>
      <w:marLeft w:val="0"/>
      <w:marRight w:val="0"/>
      <w:marTop w:val="0"/>
      <w:marBottom w:val="0"/>
      <w:divBdr>
        <w:top w:val="none" w:sz="0" w:space="0" w:color="auto"/>
        <w:left w:val="none" w:sz="0" w:space="0" w:color="auto"/>
        <w:bottom w:val="none" w:sz="0" w:space="0" w:color="auto"/>
        <w:right w:val="none" w:sz="0" w:space="0" w:color="auto"/>
      </w:divBdr>
    </w:div>
    <w:div w:id="1021475375">
      <w:bodyDiv w:val="1"/>
      <w:marLeft w:val="0"/>
      <w:marRight w:val="0"/>
      <w:marTop w:val="0"/>
      <w:marBottom w:val="0"/>
      <w:divBdr>
        <w:top w:val="none" w:sz="0" w:space="0" w:color="auto"/>
        <w:left w:val="none" w:sz="0" w:space="0" w:color="auto"/>
        <w:bottom w:val="none" w:sz="0" w:space="0" w:color="auto"/>
        <w:right w:val="none" w:sz="0" w:space="0" w:color="auto"/>
      </w:divBdr>
    </w:div>
    <w:div w:id="1021510428">
      <w:bodyDiv w:val="1"/>
      <w:marLeft w:val="0"/>
      <w:marRight w:val="0"/>
      <w:marTop w:val="0"/>
      <w:marBottom w:val="0"/>
      <w:divBdr>
        <w:top w:val="none" w:sz="0" w:space="0" w:color="auto"/>
        <w:left w:val="none" w:sz="0" w:space="0" w:color="auto"/>
        <w:bottom w:val="none" w:sz="0" w:space="0" w:color="auto"/>
        <w:right w:val="none" w:sz="0" w:space="0" w:color="auto"/>
      </w:divBdr>
    </w:div>
    <w:div w:id="1021736189">
      <w:bodyDiv w:val="1"/>
      <w:marLeft w:val="0"/>
      <w:marRight w:val="0"/>
      <w:marTop w:val="0"/>
      <w:marBottom w:val="0"/>
      <w:divBdr>
        <w:top w:val="none" w:sz="0" w:space="0" w:color="auto"/>
        <w:left w:val="none" w:sz="0" w:space="0" w:color="auto"/>
        <w:bottom w:val="none" w:sz="0" w:space="0" w:color="auto"/>
        <w:right w:val="none" w:sz="0" w:space="0" w:color="auto"/>
      </w:divBdr>
    </w:div>
    <w:div w:id="1022979820">
      <w:bodyDiv w:val="1"/>
      <w:marLeft w:val="0"/>
      <w:marRight w:val="0"/>
      <w:marTop w:val="0"/>
      <w:marBottom w:val="0"/>
      <w:divBdr>
        <w:top w:val="none" w:sz="0" w:space="0" w:color="auto"/>
        <w:left w:val="none" w:sz="0" w:space="0" w:color="auto"/>
        <w:bottom w:val="none" w:sz="0" w:space="0" w:color="auto"/>
        <w:right w:val="none" w:sz="0" w:space="0" w:color="auto"/>
      </w:divBdr>
    </w:div>
    <w:div w:id="1023088611">
      <w:bodyDiv w:val="1"/>
      <w:marLeft w:val="0"/>
      <w:marRight w:val="0"/>
      <w:marTop w:val="0"/>
      <w:marBottom w:val="0"/>
      <w:divBdr>
        <w:top w:val="none" w:sz="0" w:space="0" w:color="auto"/>
        <w:left w:val="none" w:sz="0" w:space="0" w:color="auto"/>
        <w:bottom w:val="none" w:sz="0" w:space="0" w:color="auto"/>
        <w:right w:val="none" w:sz="0" w:space="0" w:color="auto"/>
      </w:divBdr>
    </w:div>
    <w:div w:id="1023092189">
      <w:bodyDiv w:val="1"/>
      <w:marLeft w:val="0"/>
      <w:marRight w:val="0"/>
      <w:marTop w:val="0"/>
      <w:marBottom w:val="0"/>
      <w:divBdr>
        <w:top w:val="none" w:sz="0" w:space="0" w:color="auto"/>
        <w:left w:val="none" w:sz="0" w:space="0" w:color="auto"/>
        <w:bottom w:val="none" w:sz="0" w:space="0" w:color="auto"/>
        <w:right w:val="none" w:sz="0" w:space="0" w:color="auto"/>
      </w:divBdr>
    </w:div>
    <w:div w:id="1023165737">
      <w:bodyDiv w:val="1"/>
      <w:marLeft w:val="0"/>
      <w:marRight w:val="0"/>
      <w:marTop w:val="0"/>
      <w:marBottom w:val="0"/>
      <w:divBdr>
        <w:top w:val="none" w:sz="0" w:space="0" w:color="auto"/>
        <w:left w:val="none" w:sz="0" w:space="0" w:color="auto"/>
        <w:bottom w:val="none" w:sz="0" w:space="0" w:color="auto"/>
        <w:right w:val="none" w:sz="0" w:space="0" w:color="auto"/>
      </w:divBdr>
    </w:div>
    <w:div w:id="1023172931">
      <w:bodyDiv w:val="1"/>
      <w:marLeft w:val="0"/>
      <w:marRight w:val="0"/>
      <w:marTop w:val="0"/>
      <w:marBottom w:val="0"/>
      <w:divBdr>
        <w:top w:val="none" w:sz="0" w:space="0" w:color="auto"/>
        <w:left w:val="none" w:sz="0" w:space="0" w:color="auto"/>
        <w:bottom w:val="none" w:sz="0" w:space="0" w:color="auto"/>
        <w:right w:val="none" w:sz="0" w:space="0" w:color="auto"/>
      </w:divBdr>
    </w:div>
    <w:div w:id="1023287153">
      <w:bodyDiv w:val="1"/>
      <w:marLeft w:val="0"/>
      <w:marRight w:val="0"/>
      <w:marTop w:val="0"/>
      <w:marBottom w:val="0"/>
      <w:divBdr>
        <w:top w:val="none" w:sz="0" w:space="0" w:color="auto"/>
        <w:left w:val="none" w:sz="0" w:space="0" w:color="auto"/>
        <w:bottom w:val="none" w:sz="0" w:space="0" w:color="auto"/>
        <w:right w:val="none" w:sz="0" w:space="0" w:color="auto"/>
      </w:divBdr>
    </w:div>
    <w:div w:id="1023364213">
      <w:bodyDiv w:val="1"/>
      <w:marLeft w:val="0"/>
      <w:marRight w:val="0"/>
      <w:marTop w:val="0"/>
      <w:marBottom w:val="0"/>
      <w:divBdr>
        <w:top w:val="none" w:sz="0" w:space="0" w:color="auto"/>
        <w:left w:val="none" w:sz="0" w:space="0" w:color="auto"/>
        <w:bottom w:val="none" w:sz="0" w:space="0" w:color="auto"/>
        <w:right w:val="none" w:sz="0" w:space="0" w:color="auto"/>
      </w:divBdr>
    </w:div>
    <w:div w:id="1023825585">
      <w:bodyDiv w:val="1"/>
      <w:marLeft w:val="0"/>
      <w:marRight w:val="0"/>
      <w:marTop w:val="0"/>
      <w:marBottom w:val="0"/>
      <w:divBdr>
        <w:top w:val="none" w:sz="0" w:space="0" w:color="auto"/>
        <w:left w:val="none" w:sz="0" w:space="0" w:color="auto"/>
        <w:bottom w:val="none" w:sz="0" w:space="0" w:color="auto"/>
        <w:right w:val="none" w:sz="0" w:space="0" w:color="auto"/>
      </w:divBdr>
    </w:div>
    <w:div w:id="1024089419">
      <w:bodyDiv w:val="1"/>
      <w:marLeft w:val="0"/>
      <w:marRight w:val="0"/>
      <w:marTop w:val="0"/>
      <w:marBottom w:val="0"/>
      <w:divBdr>
        <w:top w:val="none" w:sz="0" w:space="0" w:color="auto"/>
        <w:left w:val="none" w:sz="0" w:space="0" w:color="auto"/>
        <w:bottom w:val="none" w:sz="0" w:space="0" w:color="auto"/>
        <w:right w:val="none" w:sz="0" w:space="0" w:color="auto"/>
      </w:divBdr>
    </w:div>
    <w:div w:id="1024134254">
      <w:bodyDiv w:val="1"/>
      <w:marLeft w:val="0"/>
      <w:marRight w:val="0"/>
      <w:marTop w:val="0"/>
      <w:marBottom w:val="0"/>
      <w:divBdr>
        <w:top w:val="none" w:sz="0" w:space="0" w:color="auto"/>
        <w:left w:val="none" w:sz="0" w:space="0" w:color="auto"/>
        <w:bottom w:val="none" w:sz="0" w:space="0" w:color="auto"/>
        <w:right w:val="none" w:sz="0" w:space="0" w:color="auto"/>
      </w:divBdr>
    </w:div>
    <w:div w:id="1024137900">
      <w:bodyDiv w:val="1"/>
      <w:marLeft w:val="0"/>
      <w:marRight w:val="0"/>
      <w:marTop w:val="0"/>
      <w:marBottom w:val="0"/>
      <w:divBdr>
        <w:top w:val="none" w:sz="0" w:space="0" w:color="auto"/>
        <w:left w:val="none" w:sz="0" w:space="0" w:color="auto"/>
        <w:bottom w:val="none" w:sz="0" w:space="0" w:color="auto"/>
        <w:right w:val="none" w:sz="0" w:space="0" w:color="auto"/>
      </w:divBdr>
    </w:div>
    <w:div w:id="1024290542">
      <w:bodyDiv w:val="1"/>
      <w:marLeft w:val="0"/>
      <w:marRight w:val="0"/>
      <w:marTop w:val="0"/>
      <w:marBottom w:val="0"/>
      <w:divBdr>
        <w:top w:val="none" w:sz="0" w:space="0" w:color="auto"/>
        <w:left w:val="none" w:sz="0" w:space="0" w:color="auto"/>
        <w:bottom w:val="none" w:sz="0" w:space="0" w:color="auto"/>
        <w:right w:val="none" w:sz="0" w:space="0" w:color="auto"/>
      </w:divBdr>
    </w:div>
    <w:div w:id="1024359782">
      <w:bodyDiv w:val="1"/>
      <w:marLeft w:val="0"/>
      <w:marRight w:val="0"/>
      <w:marTop w:val="0"/>
      <w:marBottom w:val="0"/>
      <w:divBdr>
        <w:top w:val="none" w:sz="0" w:space="0" w:color="auto"/>
        <w:left w:val="none" w:sz="0" w:space="0" w:color="auto"/>
        <w:bottom w:val="none" w:sz="0" w:space="0" w:color="auto"/>
        <w:right w:val="none" w:sz="0" w:space="0" w:color="auto"/>
      </w:divBdr>
    </w:div>
    <w:div w:id="1024596282">
      <w:bodyDiv w:val="1"/>
      <w:marLeft w:val="0"/>
      <w:marRight w:val="0"/>
      <w:marTop w:val="0"/>
      <w:marBottom w:val="0"/>
      <w:divBdr>
        <w:top w:val="none" w:sz="0" w:space="0" w:color="auto"/>
        <w:left w:val="none" w:sz="0" w:space="0" w:color="auto"/>
        <w:bottom w:val="none" w:sz="0" w:space="0" w:color="auto"/>
        <w:right w:val="none" w:sz="0" w:space="0" w:color="auto"/>
      </w:divBdr>
    </w:div>
    <w:div w:id="1024599501">
      <w:bodyDiv w:val="1"/>
      <w:marLeft w:val="0"/>
      <w:marRight w:val="0"/>
      <w:marTop w:val="0"/>
      <w:marBottom w:val="0"/>
      <w:divBdr>
        <w:top w:val="none" w:sz="0" w:space="0" w:color="auto"/>
        <w:left w:val="none" w:sz="0" w:space="0" w:color="auto"/>
        <w:bottom w:val="none" w:sz="0" w:space="0" w:color="auto"/>
        <w:right w:val="none" w:sz="0" w:space="0" w:color="auto"/>
      </w:divBdr>
    </w:div>
    <w:div w:id="1024791386">
      <w:bodyDiv w:val="1"/>
      <w:marLeft w:val="0"/>
      <w:marRight w:val="0"/>
      <w:marTop w:val="0"/>
      <w:marBottom w:val="0"/>
      <w:divBdr>
        <w:top w:val="none" w:sz="0" w:space="0" w:color="auto"/>
        <w:left w:val="none" w:sz="0" w:space="0" w:color="auto"/>
        <w:bottom w:val="none" w:sz="0" w:space="0" w:color="auto"/>
        <w:right w:val="none" w:sz="0" w:space="0" w:color="auto"/>
      </w:divBdr>
    </w:div>
    <w:div w:id="1026294398">
      <w:bodyDiv w:val="1"/>
      <w:marLeft w:val="0"/>
      <w:marRight w:val="0"/>
      <w:marTop w:val="0"/>
      <w:marBottom w:val="0"/>
      <w:divBdr>
        <w:top w:val="none" w:sz="0" w:space="0" w:color="auto"/>
        <w:left w:val="none" w:sz="0" w:space="0" w:color="auto"/>
        <w:bottom w:val="none" w:sz="0" w:space="0" w:color="auto"/>
        <w:right w:val="none" w:sz="0" w:space="0" w:color="auto"/>
      </w:divBdr>
    </w:div>
    <w:div w:id="1026326273">
      <w:bodyDiv w:val="1"/>
      <w:marLeft w:val="0"/>
      <w:marRight w:val="0"/>
      <w:marTop w:val="0"/>
      <w:marBottom w:val="0"/>
      <w:divBdr>
        <w:top w:val="none" w:sz="0" w:space="0" w:color="auto"/>
        <w:left w:val="none" w:sz="0" w:space="0" w:color="auto"/>
        <w:bottom w:val="none" w:sz="0" w:space="0" w:color="auto"/>
        <w:right w:val="none" w:sz="0" w:space="0" w:color="auto"/>
      </w:divBdr>
    </w:div>
    <w:div w:id="1026640333">
      <w:bodyDiv w:val="1"/>
      <w:marLeft w:val="0"/>
      <w:marRight w:val="0"/>
      <w:marTop w:val="0"/>
      <w:marBottom w:val="0"/>
      <w:divBdr>
        <w:top w:val="none" w:sz="0" w:space="0" w:color="auto"/>
        <w:left w:val="none" w:sz="0" w:space="0" w:color="auto"/>
        <w:bottom w:val="none" w:sz="0" w:space="0" w:color="auto"/>
        <w:right w:val="none" w:sz="0" w:space="0" w:color="auto"/>
      </w:divBdr>
    </w:div>
    <w:div w:id="1026906502">
      <w:bodyDiv w:val="1"/>
      <w:marLeft w:val="0"/>
      <w:marRight w:val="0"/>
      <w:marTop w:val="0"/>
      <w:marBottom w:val="0"/>
      <w:divBdr>
        <w:top w:val="none" w:sz="0" w:space="0" w:color="auto"/>
        <w:left w:val="none" w:sz="0" w:space="0" w:color="auto"/>
        <w:bottom w:val="none" w:sz="0" w:space="0" w:color="auto"/>
        <w:right w:val="none" w:sz="0" w:space="0" w:color="auto"/>
      </w:divBdr>
    </w:div>
    <w:div w:id="1027024717">
      <w:bodyDiv w:val="1"/>
      <w:marLeft w:val="0"/>
      <w:marRight w:val="0"/>
      <w:marTop w:val="0"/>
      <w:marBottom w:val="0"/>
      <w:divBdr>
        <w:top w:val="none" w:sz="0" w:space="0" w:color="auto"/>
        <w:left w:val="none" w:sz="0" w:space="0" w:color="auto"/>
        <w:bottom w:val="none" w:sz="0" w:space="0" w:color="auto"/>
        <w:right w:val="none" w:sz="0" w:space="0" w:color="auto"/>
      </w:divBdr>
    </w:div>
    <w:div w:id="1027294493">
      <w:bodyDiv w:val="1"/>
      <w:marLeft w:val="0"/>
      <w:marRight w:val="0"/>
      <w:marTop w:val="0"/>
      <w:marBottom w:val="0"/>
      <w:divBdr>
        <w:top w:val="none" w:sz="0" w:space="0" w:color="auto"/>
        <w:left w:val="none" w:sz="0" w:space="0" w:color="auto"/>
        <w:bottom w:val="none" w:sz="0" w:space="0" w:color="auto"/>
        <w:right w:val="none" w:sz="0" w:space="0" w:color="auto"/>
      </w:divBdr>
    </w:div>
    <w:div w:id="1027560235">
      <w:bodyDiv w:val="1"/>
      <w:marLeft w:val="0"/>
      <w:marRight w:val="0"/>
      <w:marTop w:val="0"/>
      <w:marBottom w:val="0"/>
      <w:divBdr>
        <w:top w:val="none" w:sz="0" w:space="0" w:color="auto"/>
        <w:left w:val="none" w:sz="0" w:space="0" w:color="auto"/>
        <w:bottom w:val="none" w:sz="0" w:space="0" w:color="auto"/>
        <w:right w:val="none" w:sz="0" w:space="0" w:color="auto"/>
      </w:divBdr>
    </w:div>
    <w:div w:id="1027754578">
      <w:bodyDiv w:val="1"/>
      <w:marLeft w:val="0"/>
      <w:marRight w:val="0"/>
      <w:marTop w:val="0"/>
      <w:marBottom w:val="0"/>
      <w:divBdr>
        <w:top w:val="none" w:sz="0" w:space="0" w:color="auto"/>
        <w:left w:val="none" w:sz="0" w:space="0" w:color="auto"/>
        <w:bottom w:val="none" w:sz="0" w:space="0" w:color="auto"/>
        <w:right w:val="none" w:sz="0" w:space="0" w:color="auto"/>
      </w:divBdr>
    </w:div>
    <w:div w:id="1027946187">
      <w:bodyDiv w:val="1"/>
      <w:marLeft w:val="0"/>
      <w:marRight w:val="0"/>
      <w:marTop w:val="0"/>
      <w:marBottom w:val="0"/>
      <w:divBdr>
        <w:top w:val="none" w:sz="0" w:space="0" w:color="auto"/>
        <w:left w:val="none" w:sz="0" w:space="0" w:color="auto"/>
        <w:bottom w:val="none" w:sz="0" w:space="0" w:color="auto"/>
        <w:right w:val="none" w:sz="0" w:space="0" w:color="auto"/>
      </w:divBdr>
    </w:div>
    <w:div w:id="1028022497">
      <w:bodyDiv w:val="1"/>
      <w:marLeft w:val="0"/>
      <w:marRight w:val="0"/>
      <w:marTop w:val="0"/>
      <w:marBottom w:val="0"/>
      <w:divBdr>
        <w:top w:val="none" w:sz="0" w:space="0" w:color="auto"/>
        <w:left w:val="none" w:sz="0" w:space="0" w:color="auto"/>
        <w:bottom w:val="none" w:sz="0" w:space="0" w:color="auto"/>
        <w:right w:val="none" w:sz="0" w:space="0" w:color="auto"/>
      </w:divBdr>
    </w:div>
    <w:div w:id="1028411471">
      <w:bodyDiv w:val="1"/>
      <w:marLeft w:val="0"/>
      <w:marRight w:val="0"/>
      <w:marTop w:val="0"/>
      <w:marBottom w:val="0"/>
      <w:divBdr>
        <w:top w:val="none" w:sz="0" w:space="0" w:color="auto"/>
        <w:left w:val="none" w:sz="0" w:space="0" w:color="auto"/>
        <w:bottom w:val="none" w:sz="0" w:space="0" w:color="auto"/>
        <w:right w:val="none" w:sz="0" w:space="0" w:color="auto"/>
      </w:divBdr>
    </w:div>
    <w:div w:id="1028601582">
      <w:bodyDiv w:val="1"/>
      <w:marLeft w:val="0"/>
      <w:marRight w:val="0"/>
      <w:marTop w:val="0"/>
      <w:marBottom w:val="0"/>
      <w:divBdr>
        <w:top w:val="none" w:sz="0" w:space="0" w:color="auto"/>
        <w:left w:val="none" w:sz="0" w:space="0" w:color="auto"/>
        <w:bottom w:val="none" w:sz="0" w:space="0" w:color="auto"/>
        <w:right w:val="none" w:sz="0" w:space="0" w:color="auto"/>
      </w:divBdr>
    </w:div>
    <w:div w:id="1028720456">
      <w:bodyDiv w:val="1"/>
      <w:marLeft w:val="0"/>
      <w:marRight w:val="0"/>
      <w:marTop w:val="0"/>
      <w:marBottom w:val="0"/>
      <w:divBdr>
        <w:top w:val="none" w:sz="0" w:space="0" w:color="auto"/>
        <w:left w:val="none" w:sz="0" w:space="0" w:color="auto"/>
        <w:bottom w:val="none" w:sz="0" w:space="0" w:color="auto"/>
        <w:right w:val="none" w:sz="0" w:space="0" w:color="auto"/>
      </w:divBdr>
    </w:div>
    <w:div w:id="1028722940">
      <w:bodyDiv w:val="1"/>
      <w:marLeft w:val="0"/>
      <w:marRight w:val="0"/>
      <w:marTop w:val="0"/>
      <w:marBottom w:val="0"/>
      <w:divBdr>
        <w:top w:val="none" w:sz="0" w:space="0" w:color="auto"/>
        <w:left w:val="none" w:sz="0" w:space="0" w:color="auto"/>
        <w:bottom w:val="none" w:sz="0" w:space="0" w:color="auto"/>
        <w:right w:val="none" w:sz="0" w:space="0" w:color="auto"/>
      </w:divBdr>
    </w:div>
    <w:div w:id="1028917515">
      <w:bodyDiv w:val="1"/>
      <w:marLeft w:val="0"/>
      <w:marRight w:val="0"/>
      <w:marTop w:val="0"/>
      <w:marBottom w:val="0"/>
      <w:divBdr>
        <w:top w:val="none" w:sz="0" w:space="0" w:color="auto"/>
        <w:left w:val="none" w:sz="0" w:space="0" w:color="auto"/>
        <w:bottom w:val="none" w:sz="0" w:space="0" w:color="auto"/>
        <w:right w:val="none" w:sz="0" w:space="0" w:color="auto"/>
      </w:divBdr>
    </w:div>
    <w:div w:id="1029138820">
      <w:bodyDiv w:val="1"/>
      <w:marLeft w:val="0"/>
      <w:marRight w:val="0"/>
      <w:marTop w:val="0"/>
      <w:marBottom w:val="0"/>
      <w:divBdr>
        <w:top w:val="none" w:sz="0" w:space="0" w:color="auto"/>
        <w:left w:val="none" w:sz="0" w:space="0" w:color="auto"/>
        <w:bottom w:val="none" w:sz="0" w:space="0" w:color="auto"/>
        <w:right w:val="none" w:sz="0" w:space="0" w:color="auto"/>
      </w:divBdr>
    </w:div>
    <w:div w:id="1029525874">
      <w:bodyDiv w:val="1"/>
      <w:marLeft w:val="0"/>
      <w:marRight w:val="0"/>
      <w:marTop w:val="0"/>
      <w:marBottom w:val="0"/>
      <w:divBdr>
        <w:top w:val="none" w:sz="0" w:space="0" w:color="auto"/>
        <w:left w:val="none" w:sz="0" w:space="0" w:color="auto"/>
        <w:bottom w:val="none" w:sz="0" w:space="0" w:color="auto"/>
        <w:right w:val="none" w:sz="0" w:space="0" w:color="auto"/>
      </w:divBdr>
    </w:div>
    <w:div w:id="1029602797">
      <w:bodyDiv w:val="1"/>
      <w:marLeft w:val="0"/>
      <w:marRight w:val="0"/>
      <w:marTop w:val="0"/>
      <w:marBottom w:val="0"/>
      <w:divBdr>
        <w:top w:val="none" w:sz="0" w:space="0" w:color="auto"/>
        <w:left w:val="none" w:sz="0" w:space="0" w:color="auto"/>
        <w:bottom w:val="none" w:sz="0" w:space="0" w:color="auto"/>
        <w:right w:val="none" w:sz="0" w:space="0" w:color="auto"/>
      </w:divBdr>
    </w:div>
    <w:div w:id="1029718878">
      <w:bodyDiv w:val="1"/>
      <w:marLeft w:val="0"/>
      <w:marRight w:val="0"/>
      <w:marTop w:val="0"/>
      <w:marBottom w:val="0"/>
      <w:divBdr>
        <w:top w:val="none" w:sz="0" w:space="0" w:color="auto"/>
        <w:left w:val="none" w:sz="0" w:space="0" w:color="auto"/>
        <w:bottom w:val="none" w:sz="0" w:space="0" w:color="auto"/>
        <w:right w:val="none" w:sz="0" w:space="0" w:color="auto"/>
      </w:divBdr>
    </w:div>
    <w:div w:id="1029720930">
      <w:bodyDiv w:val="1"/>
      <w:marLeft w:val="0"/>
      <w:marRight w:val="0"/>
      <w:marTop w:val="0"/>
      <w:marBottom w:val="0"/>
      <w:divBdr>
        <w:top w:val="none" w:sz="0" w:space="0" w:color="auto"/>
        <w:left w:val="none" w:sz="0" w:space="0" w:color="auto"/>
        <w:bottom w:val="none" w:sz="0" w:space="0" w:color="auto"/>
        <w:right w:val="none" w:sz="0" w:space="0" w:color="auto"/>
      </w:divBdr>
    </w:div>
    <w:div w:id="1030255849">
      <w:bodyDiv w:val="1"/>
      <w:marLeft w:val="0"/>
      <w:marRight w:val="0"/>
      <w:marTop w:val="0"/>
      <w:marBottom w:val="0"/>
      <w:divBdr>
        <w:top w:val="none" w:sz="0" w:space="0" w:color="auto"/>
        <w:left w:val="none" w:sz="0" w:space="0" w:color="auto"/>
        <w:bottom w:val="none" w:sz="0" w:space="0" w:color="auto"/>
        <w:right w:val="none" w:sz="0" w:space="0" w:color="auto"/>
      </w:divBdr>
    </w:div>
    <w:div w:id="1030644876">
      <w:bodyDiv w:val="1"/>
      <w:marLeft w:val="0"/>
      <w:marRight w:val="0"/>
      <w:marTop w:val="0"/>
      <w:marBottom w:val="0"/>
      <w:divBdr>
        <w:top w:val="none" w:sz="0" w:space="0" w:color="auto"/>
        <w:left w:val="none" w:sz="0" w:space="0" w:color="auto"/>
        <w:bottom w:val="none" w:sz="0" w:space="0" w:color="auto"/>
        <w:right w:val="none" w:sz="0" w:space="0" w:color="auto"/>
      </w:divBdr>
    </w:div>
    <w:div w:id="1030691330">
      <w:bodyDiv w:val="1"/>
      <w:marLeft w:val="0"/>
      <w:marRight w:val="0"/>
      <w:marTop w:val="0"/>
      <w:marBottom w:val="0"/>
      <w:divBdr>
        <w:top w:val="none" w:sz="0" w:space="0" w:color="auto"/>
        <w:left w:val="none" w:sz="0" w:space="0" w:color="auto"/>
        <w:bottom w:val="none" w:sz="0" w:space="0" w:color="auto"/>
        <w:right w:val="none" w:sz="0" w:space="0" w:color="auto"/>
      </w:divBdr>
    </w:div>
    <w:div w:id="1030692304">
      <w:bodyDiv w:val="1"/>
      <w:marLeft w:val="0"/>
      <w:marRight w:val="0"/>
      <w:marTop w:val="0"/>
      <w:marBottom w:val="0"/>
      <w:divBdr>
        <w:top w:val="none" w:sz="0" w:space="0" w:color="auto"/>
        <w:left w:val="none" w:sz="0" w:space="0" w:color="auto"/>
        <w:bottom w:val="none" w:sz="0" w:space="0" w:color="auto"/>
        <w:right w:val="none" w:sz="0" w:space="0" w:color="auto"/>
      </w:divBdr>
    </w:div>
    <w:div w:id="1031413830">
      <w:bodyDiv w:val="1"/>
      <w:marLeft w:val="0"/>
      <w:marRight w:val="0"/>
      <w:marTop w:val="0"/>
      <w:marBottom w:val="0"/>
      <w:divBdr>
        <w:top w:val="none" w:sz="0" w:space="0" w:color="auto"/>
        <w:left w:val="none" w:sz="0" w:space="0" w:color="auto"/>
        <w:bottom w:val="none" w:sz="0" w:space="0" w:color="auto"/>
        <w:right w:val="none" w:sz="0" w:space="0" w:color="auto"/>
      </w:divBdr>
    </w:div>
    <w:div w:id="1031565757">
      <w:bodyDiv w:val="1"/>
      <w:marLeft w:val="0"/>
      <w:marRight w:val="0"/>
      <w:marTop w:val="0"/>
      <w:marBottom w:val="0"/>
      <w:divBdr>
        <w:top w:val="none" w:sz="0" w:space="0" w:color="auto"/>
        <w:left w:val="none" w:sz="0" w:space="0" w:color="auto"/>
        <w:bottom w:val="none" w:sz="0" w:space="0" w:color="auto"/>
        <w:right w:val="none" w:sz="0" w:space="0" w:color="auto"/>
      </w:divBdr>
    </w:div>
    <w:div w:id="1031616447">
      <w:bodyDiv w:val="1"/>
      <w:marLeft w:val="0"/>
      <w:marRight w:val="0"/>
      <w:marTop w:val="0"/>
      <w:marBottom w:val="0"/>
      <w:divBdr>
        <w:top w:val="none" w:sz="0" w:space="0" w:color="auto"/>
        <w:left w:val="none" w:sz="0" w:space="0" w:color="auto"/>
        <w:bottom w:val="none" w:sz="0" w:space="0" w:color="auto"/>
        <w:right w:val="none" w:sz="0" w:space="0" w:color="auto"/>
      </w:divBdr>
    </w:div>
    <w:div w:id="1031763737">
      <w:bodyDiv w:val="1"/>
      <w:marLeft w:val="0"/>
      <w:marRight w:val="0"/>
      <w:marTop w:val="0"/>
      <w:marBottom w:val="0"/>
      <w:divBdr>
        <w:top w:val="none" w:sz="0" w:space="0" w:color="auto"/>
        <w:left w:val="none" w:sz="0" w:space="0" w:color="auto"/>
        <w:bottom w:val="none" w:sz="0" w:space="0" w:color="auto"/>
        <w:right w:val="none" w:sz="0" w:space="0" w:color="auto"/>
      </w:divBdr>
    </w:div>
    <w:div w:id="1031883798">
      <w:bodyDiv w:val="1"/>
      <w:marLeft w:val="0"/>
      <w:marRight w:val="0"/>
      <w:marTop w:val="0"/>
      <w:marBottom w:val="0"/>
      <w:divBdr>
        <w:top w:val="none" w:sz="0" w:space="0" w:color="auto"/>
        <w:left w:val="none" w:sz="0" w:space="0" w:color="auto"/>
        <w:bottom w:val="none" w:sz="0" w:space="0" w:color="auto"/>
        <w:right w:val="none" w:sz="0" w:space="0" w:color="auto"/>
      </w:divBdr>
    </w:div>
    <w:div w:id="1032458933">
      <w:bodyDiv w:val="1"/>
      <w:marLeft w:val="0"/>
      <w:marRight w:val="0"/>
      <w:marTop w:val="0"/>
      <w:marBottom w:val="0"/>
      <w:divBdr>
        <w:top w:val="none" w:sz="0" w:space="0" w:color="auto"/>
        <w:left w:val="none" w:sz="0" w:space="0" w:color="auto"/>
        <w:bottom w:val="none" w:sz="0" w:space="0" w:color="auto"/>
        <w:right w:val="none" w:sz="0" w:space="0" w:color="auto"/>
      </w:divBdr>
    </w:div>
    <w:div w:id="1032536773">
      <w:bodyDiv w:val="1"/>
      <w:marLeft w:val="0"/>
      <w:marRight w:val="0"/>
      <w:marTop w:val="0"/>
      <w:marBottom w:val="0"/>
      <w:divBdr>
        <w:top w:val="none" w:sz="0" w:space="0" w:color="auto"/>
        <w:left w:val="none" w:sz="0" w:space="0" w:color="auto"/>
        <w:bottom w:val="none" w:sz="0" w:space="0" w:color="auto"/>
        <w:right w:val="none" w:sz="0" w:space="0" w:color="auto"/>
      </w:divBdr>
    </w:div>
    <w:div w:id="1032537369">
      <w:bodyDiv w:val="1"/>
      <w:marLeft w:val="0"/>
      <w:marRight w:val="0"/>
      <w:marTop w:val="0"/>
      <w:marBottom w:val="0"/>
      <w:divBdr>
        <w:top w:val="none" w:sz="0" w:space="0" w:color="auto"/>
        <w:left w:val="none" w:sz="0" w:space="0" w:color="auto"/>
        <w:bottom w:val="none" w:sz="0" w:space="0" w:color="auto"/>
        <w:right w:val="none" w:sz="0" w:space="0" w:color="auto"/>
      </w:divBdr>
    </w:div>
    <w:div w:id="1032655613">
      <w:bodyDiv w:val="1"/>
      <w:marLeft w:val="0"/>
      <w:marRight w:val="0"/>
      <w:marTop w:val="0"/>
      <w:marBottom w:val="0"/>
      <w:divBdr>
        <w:top w:val="none" w:sz="0" w:space="0" w:color="auto"/>
        <w:left w:val="none" w:sz="0" w:space="0" w:color="auto"/>
        <w:bottom w:val="none" w:sz="0" w:space="0" w:color="auto"/>
        <w:right w:val="none" w:sz="0" w:space="0" w:color="auto"/>
      </w:divBdr>
    </w:div>
    <w:div w:id="1032727758">
      <w:bodyDiv w:val="1"/>
      <w:marLeft w:val="0"/>
      <w:marRight w:val="0"/>
      <w:marTop w:val="0"/>
      <w:marBottom w:val="0"/>
      <w:divBdr>
        <w:top w:val="none" w:sz="0" w:space="0" w:color="auto"/>
        <w:left w:val="none" w:sz="0" w:space="0" w:color="auto"/>
        <w:bottom w:val="none" w:sz="0" w:space="0" w:color="auto"/>
        <w:right w:val="none" w:sz="0" w:space="0" w:color="auto"/>
      </w:divBdr>
    </w:div>
    <w:div w:id="1032919385">
      <w:bodyDiv w:val="1"/>
      <w:marLeft w:val="0"/>
      <w:marRight w:val="0"/>
      <w:marTop w:val="0"/>
      <w:marBottom w:val="0"/>
      <w:divBdr>
        <w:top w:val="none" w:sz="0" w:space="0" w:color="auto"/>
        <w:left w:val="none" w:sz="0" w:space="0" w:color="auto"/>
        <w:bottom w:val="none" w:sz="0" w:space="0" w:color="auto"/>
        <w:right w:val="none" w:sz="0" w:space="0" w:color="auto"/>
      </w:divBdr>
    </w:div>
    <w:div w:id="1033076514">
      <w:bodyDiv w:val="1"/>
      <w:marLeft w:val="0"/>
      <w:marRight w:val="0"/>
      <w:marTop w:val="0"/>
      <w:marBottom w:val="0"/>
      <w:divBdr>
        <w:top w:val="none" w:sz="0" w:space="0" w:color="auto"/>
        <w:left w:val="none" w:sz="0" w:space="0" w:color="auto"/>
        <w:bottom w:val="none" w:sz="0" w:space="0" w:color="auto"/>
        <w:right w:val="none" w:sz="0" w:space="0" w:color="auto"/>
      </w:divBdr>
    </w:div>
    <w:div w:id="1033112564">
      <w:bodyDiv w:val="1"/>
      <w:marLeft w:val="0"/>
      <w:marRight w:val="0"/>
      <w:marTop w:val="0"/>
      <w:marBottom w:val="0"/>
      <w:divBdr>
        <w:top w:val="none" w:sz="0" w:space="0" w:color="auto"/>
        <w:left w:val="none" w:sz="0" w:space="0" w:color="auto"/>
        <w:bottom w:val="none" w:sz="0" w:space="0" w:color="auto"/>
        <w:right w:val="none" w:sz="0" w:space="0" w:color="auto"/>
      </w:divBdr>
    </w:div>
    <w:div w:id="1033463601">
      <w:bodyDiv w:val="1"/>
      <w:marLeft w:val="0"/>
      <w:marRight w:val="0"/>
      <w:marTop w:val="0"/>
      <w:marBottom w:val="0"/>
      <w:divBdr>
        <w:top w:val="none" w:sz="0" w:space="0" w:color="auto"/>
        <w:left w:val="none" w:sz="0" w:space="0" w:color="auto"/>
        <w:bottom w:val="none" w:sz="0" w:space="0" w:color="auto"/>
        <w:right w:val="none" w:sz="0" w:space="0" w:color="auto"/>
      </w:divBdr>
    </w:div>
    <w:div w:id="1033849100">
      <w:bodyDiv w:val="1"/>
      <w:marLeft w:val="0"/>
      <w:marRight w:val="0"/>
      <w:marTop w:val="0"/>
      <w:marBottom w:val="0"/>
      <w:divBdr>
        <w:top w:val="none" w:sz="0" w:space="0" w:color="auto"/>
        <w:left w:val="none" w:sz="0" w:space="0" w:color="auto"/>
        <w:bottom w:val="none" w:sz="0" w:space="0" w:color="auto"/>
        <w:right w:val="none" w:sz="0" w:space="0" w:color="auto"/>
      </w:divBdr>
    </w:div>
    <w:div w:id="1033916676">
      <w:bodyDiv w:val="1"/>
      <w:marLeft w:val="0"/>
      <w:marRight w:val="0"/>
      <w:marTop w:val="0"/>
      <w:marBottom w:val="0"/>
      <w:divBdr>
        <w:top w:val="none" w:sz="0" w:space="0" w:color="auto"/>
        <w:left w:val="none" w:sz="0" w:space="0" w:color="auto"/>
        <w:bottom w:val="none" w:sz="0" w:space="0" w:color="auto"/>
        <w:right w:val="none" w:sz="0" w:space="0" w:color="auto"/>
      </w:divBdr>
    </w:div>
    <w:div w:id="1034232646">
      <w:bodyDiv w:val="1"/>
      <w:marLeft w:val="0"/>
      <w:marRight w:val="0"/>
      <w:marTop w:val="0"/>
      <w:marBottom w:val="0"/>
      <w:divBdr>
        <w:top w:val="none" w:sz="0" w:space="0" w:color="auto"/>
        <w:left w:val="none" w:sz="0" w:space="0" w:color="auto"/>
        <w:bottom w:val="none" w:sz="0" w:space="0" w:color="auto"/>
        <w:right w:val="none" w:sz="0" w:space="0" w:color="auto"/>
      </w:divBdr>
    </w:div>
    <w:div w:id="1034386181">
      <w:bodyDiv w:val="1"/>
      <w:marLeft w:val="0"/>
      <w:marRight w:val="0"/>
      <w:marTop w:val="0"/>
      <w:marBottom w:val="0"/>
      <w:divBdr>
        <w:top w:val="none" w:sz="0" w:space="0" w:color="auto"/>
        <w:left w:val="none" w:sz="0" w:space="0" w:color="auto"/>
        <w:bottom w:val="none" w:sz="0" w:space="0" w:color="auto"/>
        <w:right w:val="none" w:sz="0" w:space="0" w:color="auto"/>
      </w:divBdr>
    </w:div>
    <w:div w:id="1034503052">
      <w:bodyDiv w:val="1"/>
      <w:marLeft w:val="0"/>
      <w:marRight w:val="0"/>
      <w:marTop w:val="0"/>
      <w:marBottom w:val="0"/>
      <w:divBdr>
        <w:top w:val="none" w:sz="0" w:space="0" w:color="auto"/>
        <w:left w:val="none" w:sz="0" w:space="0" w:color="auto"/>
        <w:bottom w:val="none" w:sz="0" w:space="0" w:color="auto"/>
        <w:right w:val="none" w:sz="0" w:space="0" w:color="auto"/>
      </w:divBdr>
    </w:div>
    <w:div w:id="1034841169">
      <w:bodyDiv w:val="1"/>
      <w:marLeft w:val="0"/>
      <w:marRight w:val="0"/>
      <w:marTop w:val="0"/>
      <w:marBottom w:val="0"/>
      <w:divBdr>
        <w:top w:val="none" w:sz="0" w:space="0" w:color="auto"/>
        <w:left w:val="none" w:sz="0" w:space="0" w:color="auto"/>
        <w:bottom w:val="none" w:sz="0" w:space="0" w:color="auto"/>
        <w:right w:val="none" w:sz="0" w:space="0" w:color="auto"/>
      </w:divBdr>
    </w:div>
    <w:div w:id="1035156716">
      <w:bodyDiv w:val="1"/>
      <w:marLeft w:val="0"/>
      <w:marRight w:val="0"/>
      <w:marTop w:val="0"/>
      <w:marBottom w:val="0"/>
      <w:divBdr>
        <w:top w:val="none" w:sz="0" w:space="0" w:color="auto"/>
        <w:left w:val="none" w:sz="0" w:space="0" w:color="auto"/>
        <w:bottom w:val="none" w:sz="0" w:space="0" w:color="auto"/>
        <w:right w:val="none" w:sz="0" w:space="0" w:color="auto"/>
      </w:divBdr>
    </w:div>
    <w:div w:id="1035273243">
      <w:bodyDiv w:val="1"/>
      <w:marLeft w:val="0"/>
      <w:marRight w:val="0"/>
      <w:marTop w:val="0"/>
      <w:marBottom w:val="0"/>
      <w:divBdr>
        <w:top w:val="none" w:sz="0" w:space="0" w:color="auto"/>
        <w:left w:val="none" w:sz="0" w:space="0" w:color="auto"/>
        <w:bottom w:val="none" w:sz="0" w:space="0" w:color="auto"/>
        <w:right w:val="none" w:sz="0" w:space="0" w:color="auto"/>
      </w:divBdr>
    </w:div>
    <w:div w:id="1035303343">
      <w:bodyDiv w:val="1"/>
      <w:marLeft w:val="0"/>
      <w:marRight w:val="0"/>
      <w:marTop w:val="0"/>
      <w:marBottom w:val="0"/>
      <w:divBdr>
        <w:top w:val="none" w:sz="0" w:space="0" w:color="auto"/>
        <w:left w:val="none" w:sz="0" w:space="0" w:color="auto"/>
        <w:bottom w:val="none" w:sz="0" w:space="0" w:color="auto"/>
        <w:right w:val="none" w:sz="0" w:space="0" w:color="auto"/>
      </w:divBdr>
    </w:div>
    <w:div w:id="1036393974">
      <w:bodyDiv w:val="1"/>
      <w:marLeft w:val="0"/>
      <w:marRight w:val="0"/>
      <w:marTop w:val="0"/>
      <w:marBottom w:val="0"/>
      <w:divBdr>
        <w:top w:val="none" w:sz="0" w:space="0" w:color="auto"/>
        <w:left w:val="none" w:sz="0" w:space="0" w:color="auto"/>
        <w:bottom w:val="none" w:sz="0" w:space="0" w:color="auto"/>
        <w:right w:val="none" w:sz="0" w:space="0" w:color="auto"/>
      </w:divBdr>
    </w:div>
    <w:div w:id="1036472088">
      <w:bodyDiv w:val="1"/>
      <w:marLeft w:val="0"/>
      <w:marRight w:val="0"/>
      <w:marTop w:val="0"/>
      <w:marBottom w:val="0"/>
      <w:divBdr>
        <w:top w:val="none" w:sz="0" w:space="0" w:color="auto"/>
        <w:left w:val="none" w:sz="0" w:space="0" w:color="auto"/>
        <w:bottom w:val="none" w:sz="0" w:space="0" w:color="auto"/>
        <w:right w:val="none" w:sz="0" w:space="0" w:color="auto"/>
      </w:divBdr>
    </w:div>
    <w:div w:id="1036541681">
      <w:bodyDiv w:val="1"/>
      <w:marLeft w:val="0"/>
      <w:marRight w:val="0"/>
      <w:marTop w:val="0"/>
      <w:marBottom w:val="0"/>
      <w:divBdr>
        <w:top w:val="none" w:sz="0" w:space="0" w:color="auto"/>
        <w:left w:val="none" w:sz="0" w:space="0" w:color="auto"/>
        <w:bottom w:val="none" w:sz="0" w:space="0" w:color="auto"/>
        <w:right w:val="none" w:sz="0" w:space="0" w:color="auto"/>
      </w:divBdr>
    </w:div>
    <w:div w:id="1036587360">
      <w:bodyDiv w:val="1"/>
      <w:marLeft w:val="0"/>
      <w:marRight w:val="0"/>
      <w:marTop w:val="0"/>
      <w:marBottom w:val="0"/>
      <w:divBdr>
        <w:top w:val="none" w:sz="0" w:space="0" w:color="auto"/>
        <w:left w:val="none" w:sz="0" w:space="0" w:color="auto"/>
        <w:bottom w:val="none" w:sz="0" w:space="0" w:color="auto"/>
        <w:right w:val="none" w:sz="0" w:space="0" w:color="auto"/>
      </w:divBdr>
    </w:div>
    <w:div w:id="1037126727">
      <w:bodyDiv w:val="1"/>
      <w:marLeft w:val="0"/>
      <w:marRight w:val="0"/>
      <w:marTop w:val="0"/>
      <w:marBottom w:val="0"/>
      <w:divBdr>
        <w:top w:val="none" w:sz="0" w:space="0" w:color="auto"/>
        <w:left w:val="none" w:sz="0" w:space="0" w:color="auto"/>
        <w:bottom w:val="none" w:sz="0" w:space="0" w:color="auto"/>
        <w:right w:val="none" w:sz="0" w:space="0" w:color="auto"/>
      </w:divBdr>
    </w:div>
    <w:div w:id="1037437555">
      <w:bodyDiv w:val="1"/>
      <w:marLeft w:val="0"/>
      <w:marRight w:val="0"/>
      <w:marTop w:val="0"/>
      <w:marBottom w:val="0"/>
      <w:divBdr>
        <w:top w:val="none" w:sz="0" w:space="0" w:color="auto"/>
        <w:left w:val="none" w:sz="0" w:space="0" w:color="auto"/>
        <w:bottom w:val="none" w:sz="0" w:space="0" w:color="auto"/>
        <w:right w:val="none" w:sz="0" w:space="0" w:color="auto"/>
      </w:divBdr>
    </w:div>
    <w:div w:id="1037466452">
      <w:bodyDiv w:val="1"/>
      <w:marLeft w:val="0"/>
      <w:marRight w:val="0"/>
      <w:marTop w:val="0"/>
      <w:marBottom w:val="0"/>
      <w:divBdr>
        <w:top w:val="none" w:sz="0" w:space="0" w:color="auto"/>
        <w:left w:val="none" w:sz="0" w:space="0" w:color="auto"/>
        <w:bottom w:val="none" w:sz="0" w:space="0" w:color="auto"/>
        <w:right w:val="none" w:sz="0" w:space="0" w:color="auto"/>
      </w:divBdr>
    </w:div>
    <w:div w:id="1037661846">
      <w:bodyDiv w:val="1"/>
      <w:marLeft w:val="0"/>
      <w:marRight w:val="0"/>
      <w:marTop w:val="0"/>
      <w:marBottom w:val="0"/>
      <w:divBdr>
        <w:top w:val="none" w:sz="0" w:space="0" w:color="auto"/>
        <w:left w:val="none" w:sz="0" w:space="0" w:color="auto"/>
        <w:bottom w:val="none" w:sz="0" w:space="0" w:color="auto"/>
        <w:right w:val="none" w:sz="0" w:space="0" w:color="auto"/>
      </w:divBdr>
    </w:div>
    <w:div w:id="1037776955">
      <w:bodyDiv w:val="1"/>
      <w:marLeft w:val="0"/>
      <w:marRight w:val="0"/>
      <w:marTop w:val="0"/>
      <w:marBottom w:val="0"/>
      <w:divBdr>
        <w:top w:val="none" w:sz="0" w:space="0" w:color="auto"/>
        <w:left w:val="none" w:sz="0" w:space="0" w:color="auto"/>
        <w:bottom w:val="none" w:sz="0" w:space="0" w:color="auto"/>
        <w:right w:val="none" w:sz="0" w:space="0" w:color="auto"/>
      </w:divBdr>
    </w:div>
    <w:div w:id="1037853499">
      <w:bodyDiv w:val="1"/>
      <w:marLeft w:val="0"/>
      <w:marRight w:val="0"/>
      <w:marTop w:val="0"/>
      <w:marBottom w:val="0"/>
      <w:divBdr>
        <w:top w:val="none" w:sz="0" w:space="0" w:color="auto"/>
        <w:left w:val="none" w:sz="0" w:space="0" w:color="auto"/>
        <w:bottom w:val="none" w:sz="0" w:space="0" w:color="auto"/>
        <w:right w:val="none" w:sz="0" w:space="0" w:color="auto"/>
      </w:divBdr>
    </w:div>
    <w:div w:id="1038045863">
      <w:bodyDiv w:val="1"/>
      <w:marLeft w:val="0"/>
      <w:marRight w:val="0"/>
      <w:marTop w:val="0"/>
      <w:marBottom w:val="0"/>
      <w:divBdr>
        <w:top w:val="none" w:sz="0" w:space="0" w:color="auto"/>
        <w:left w:val="none" w:sz="0" w:space="0" w:color="auto"/>
        <w:bottom w:val="none" w:sz="0" w:space="0" w:color="auto"/>
        <w:right w:val="none" w:sz="0" w:space="0" w:color="auto"/>
      </w:divBdr>
    </w:div>
    <w:div w:id="1038121328">
      <w:bodyDiv w:val="1"/>
      <w:marLeft w:val="0"/>
      <w:marRight w:val="0"/>
      <w:marTop w:val="0"/>
      <w:marBottom w:val="0"/>
      <w:divBdr>
        <w:top w:val="none" w:sz="0" w:space="0" w:color="auto"/>
        <w:left w:val="none" w:sz="0" w:space="0" w:color="auto"/>
        <w:bottom w:val="none" w:sz="0" w:space="0" w:color="auto"/>
        <w:right w:val="none" w:sz="0" w:space="0" w:color="auto"/>
      </w:divBdr>
    </w:div>
    <w:div w:id="1038166096">
      <w:bodyDiv w:val="1"/>
      <w:marLeft w:val="0"/>
      <w:marRight w:val="0"/>
      <w:marTop w:val="0"/>
      <w:marBottom w:val="0"/>
      <w:divBdr>
        <w:top w:val="none" w:sz="0" w:space="0" w:color="auto"/>
        <w:left w:val="none" w:sz="0" w:space="0" w:color="auto"/>
        <w:bottom w:val="none" w:sz="0" w:space="0" w:color="auto"/>
        <w:right w:val="none" w:sz="0" w:space="0" w:color="auto"/>
      </w:divBdr>
    </w:div>
    <w:div w:id="1038168697">
      <w:bodyDiv w:val="1"/>
      <w:marLeft w:val="0"/>
      <w:marRight w:val="0"/>
      <w:marTop w:val="0"/>
      <w:marBottom w:val="0"/>
      <w:divBdr>
        <w:top w:val="none" w:sz="0" w:space="0" w:color="auto"/>
        <w:left w:val="none" w:sz="0" w:space="0" w:color="auto"/>
        <w:bottom w:val="none" w:sz="0" w:space="0" w:color="auto"/>
        <w:right w:val="none" w:sz="0" w:space="0" w:color="auto"/>
      </w:divBdr>
    </w:div>
    <w:div w:id="1038355122">
      <w:bodyDiv w:val="1"/>
      <w:marLeft w:val="0"/>
      <w:marRight w:val="0"/>
      <w:marTop w:val="0"/>
      <w:marBottom w:val="0"/>
      <w:divBdr>
        <w:top w:val="none" w:sz="0" w:space="0" w:color="auto"/>
        <w:left w:val="none" w:sz="0" w:space="0" w:color="auto"/>
        <w:bottom w:val="none" w:sz="0" w:space="0" w:color="auto"/>
        <w:right w:val="none" w:sz="0" w:space="0" w:color="auto"/>
      </w:divBdr>
    </w:div>
    <w:div w:id="1038437414">
      <w:bodyDiv w:val="1"/>
      <w:marLeft w:val="0"/>
      <w:marRight w:val="0"/>
      <w:marTop w:val="0"/>
      <w:marBottom w:val="0"/>
      <w:divBdr>
        <w:top w:val="none" w:sz="0" w:space="0" w:color="auto"/>
        <w:left w:val="none" w:sz="0" w:space="0" w:color="auto"/>
        <w:bottom w:val="none" w:sz="0" w:space="0" w:color="auto"/>
        <w:right w:val="none" w:sz="0" w:space="0" w:color="auto"/>
      </w:divBdr>
    </w:div>
    <w:div w:id="1038508705">
      <w:bodyDiv w:val="1"/>
      <w:marLeft w:val="0"/>
      <w:marRight w:val="0"/>
      <w:marTop w:val="0"/>
      <w:marBottom w:val="0"/>
      <w:divBdr>
        <w:top w:val="none" w:sz="0" w:space="0" w:color="auto"/>
        <w:left w:val="none" w:sz="0" w:space="0" w:color="auto"/>
        <w:bottom w:val="none" w:sz="0" w:space="0" w:color="auto"/>
        <w:right w:val="none" w:sz="0" w:space="0" w:color="auto"/>
      </w:divBdr>
    </w:div>
    <w:div w:id="1038579946">
      <w:bodyDiv w:val="1"/>
      <w:marLeft w:val="0"/>
      <w:marRight w:val="0"/>
      <w:marTop w:val="0"/>
      <w:marBottom w:val="0"/>
      <w:divBdr>
        <w:top w:val="none" w:sz="0" w:space="0" w:color="auto"/>
        <w:left w:val="none" w:sz="0" w:space="0" w:color="auto"/>
        <w:bottom w:val="none" w:sz="0" w:space="0" w:color="auto"/>
        <w:right w:val="none" w:sz="0" w:space="0" w:color="auto"/>
      </w:divBdr>
    </w:div>
    <w:div w:id="1038623452">
      <w:bodyDiv w:val="1"/>
      <w:marLeft w:val="0"/>
      <w:marRight w:val="0"/>
      <w:marTop w:val="0"/>
      <w:marBottom w:val="0"/>
      <w:divBdr>
        <w:top w:val="none" w:sz="0" w:space="0" w:color="auto"/>
        <w:left w:val="none" w:sz="0" w:space="0" w:color="auto"/>
        <w:bottom w:val="none" w:sz="0" w:space="0" w:color="auto"/>
        <w:right w:val="none" w:sz="0" w:space="0" w:color="auto"/>
      </w:divBdr>
    </w:div>
    <w:div w:id="1038699098">
      <w:bodyDiv w:val="1"/>
      <w:marLeft w:val="0"/>
      <w:marRight w:val="0"/>
      <w:marTop w:val="0"/>
      <w:marBottom w:val="0"/>
      <w:divBdr>
        <w:top w:val="none" w:sz="0" w:space="0" w:color="auto"/>
        <w:left w:val="none" w:sz="0" w:space="0" w:color="auto"/>
        <w:bottom w:val="none" w:sz="0" w:space="0" w:color="auto"/>
        <w:right w:val="none" w:sz="0" w:space="0" w:color="auto"/>
      </w:divBdr>
    </w:div>
    <w:div w:id="1038819537">
      <w:bodyDiv w:val="1"/>
      <w:marLeft w:val="0"/>
      <w:marRight w:val="0"/>
      <w:marTop w:val="0"/>
      <w:marBottom w:val="0"/>
      <w:divBdr>
        <w:top w:val="none" w:sz="0" w:space="0" w:color="auto"/>
        <w:left w:val="none" w:sz="0" w:space="0" w:color="auto"/>
        <w:bottom w:val="none" w:sz="0" w:space="0" w:color="auto"/>
        <w:right w:val="none" w:sz="0" w:space="0" w:color="auto"/>
      </w:divBdr>
    </w:div>
    <w:div w:id="1039164209">
      <w:bodyDiv w:val="1"/>
      <w:marLeft w:val="0"/>
      <w:marRight w:val="0"/>
      <w:marTop w:val="0"/>
      <w:marBottom w:val="0"/>
      <w:divBdr>
        <w:top w:val="none" w:sz="0" w:space="0" w:color="auto"/>
        <w:left w:val="none" w:sz="0" w:space="0" w:color="auto"/>
        <w:bottom w:val="none" w:sz="0" w:space="0" w:color="auto"/>
        <w:right w:val="none" w:sz="0" w:space="0" w:color="auto"/>
      </w:divBdr>
    </w:div>
    <w:div w:id="1039286182">
      <w:bodyDiv w:val="1"/>
      <w:marLeft w:val="0"/>
      <w:marRight w:val="0"/>
      <w:marTop w:val="0"/>
      <w:marBottom w:val="0"/>
      <w:divBdr>
        <w:top w:val="none" w:sz="0" w:space="0" w:color="auto"/>
        <w:left w:val="none" w:sz="0" w:space="0" w:color="auto"/>
        <w:bottom w:val="none" w:sz="0" w:space="0" w:color="auto"/>
        <w:right w:val="none" w:sz="0" w:space="0" w:color="auto"/>
      </w:divBdr>
    </w:div>
    <w:div w:id="1039432211">
      <w:bodyDiv w:val="1"/>
      <w:marLeft w:val="0"/>
      <w:marRight w:val="0"/>
      <w:marTop w:val="0"/>
      <w:marBottom w:val="0"/>
      <w:divBdr>
        <w:top w:val="none" w:sz="0" w:space="0" w:color="auto"/>
        <w:left w:val="none" w:sz="0" w:space="0" w:color="auto"/>
        <w:bottom w:val="none" w:sz="0" w:space="0" w:color="auto"/>
        <w:right w:val="none" w:sz="0" w:space="0" w:color="auto"/>
      </w:divBdr>
    </w:div>
    <w:div w:id="1039672369">
      <w:bodyDiv w:val="1"/>
      <w:marLeft w:val="0"/>
      <w:marRight w:val="0"/>
      <w:marTop w:val="0"/>
      <w:marBottom w:val="0"/>
      <w:divBdr>
        <w:top w:val="none" w:sz="0" w:space="0" w:color="auto"/>
        <w:left w:val="none" w:sz="0" w:space="0" w:color="auto"/>
        <w:bottom w:val="none" w:sz="0" w:space="0" w:color="auto"/>
        <w:right w:val="none" w:sz="0" w:space="0" w:color="auto"/>
      </w:divBdr>
    </w:div>
    <w:div w:id="1039934208">
      <w:bodyDiv w:val="1"/>
      <w:marLeft w:val="0"/>
      <w:marRight w:val="0"/>
      <w:marTop w:val="0"/>
      <w:marBottom w:val="0"/>
      <w:divBdr>
        <w:top w:val="none" w:sz="0" w:space="0" w:color="auto"/>
        <w:left w:val="none" w:sz="0" w:space="0" w:color="auto"/>
        <w:bottom w:val="none" w:sz="0" w:space="0" w:color="auto"/>
        <w:right w:val="none" w:sz="0" w:space="0" w:color="auto"/>
      </w:divBdr>
    </w:div>
    <w:div w:id="1039937892">
      <w:bodyDiv w:val="1"/>
      <w:marLeft w:val="0"/>
      <w:marRight w:val="0"/>
      <w:marTop w:val="0"/>
      <w:marBottom w:val="0"/>
      <w:divBdr>
        <w:top w:val="none" w:sz="0" w:space="0" w:color="auto"/>
        <w:left w:val="none" w:sz="0" w:space="0" w:color="auto"/>
        <w:bottom w:val="none" w:sz="0" w:space="0" w:color="auto"/>
        <w:right w:val="none" w:sz="0" w:space="0" w:color="auto"/>
      </w:divBdr>
    </w:div>
    <w:div w:id="1040058641">
      <w:bodyDiv w:val="1"/>
      <w:marLeft w:val="0"/>
      <w:marRight w:val="0"/>
      <w:marTop w:val="0"/>
      <w:marBottom w:val="0"/>
      <w:divBdr>
        <w:top w:val="none" w:sz="0" w:space="0" w:color="auto"/>
        <w:left w:val="none" w:sz="0" w:space="0" w:color="auto"/>
        <w:bottom w:val="none" w:sz="0" w:space="0" w:color="auto"/>
        <w:right w:val="none" w:sz="0" w:space="0" w:color="auto"/>
      </w:divBdr>
    </w:div>
    <w:div w:id="1040127746">
      <w:bodyDiv w:val="1"/>
      <w:marLeft w:val="0"/>
      <w:marRight w:val="0"/>
      <w:marTop w:val="0"/>
      <w:marBottom w:val="0"/>
      <w:divBdr>
        <w:top w:val="none" w:sz="0" w:space="0" w:color="auto"/>
        <w:left w:val="none" w:sz="0" w:space="0" w:color="auto"/>
        <w:bottom w:val="none" w:sz="0" w:space="0" w:color="auto"/>
        <w:right w:val="none" w:sz="0" w:space="0" w:color="auto"/>
      </w:divBdr>
    </w:div>
    <w:div w:id="1040399038">
      <w:bodyDiv w:val="1"/>
      <w:marLeft w:val="0"/>
      <w:marRight w:val="0"/>
      <w:marTop w:val="0"/>
      <w:marBottom w:val="0"/>
      <w:divBdr>
        <w:top w:val="none" w:sz="0" w:space="0" w:color="auto"/>
        <w:left w:val="none" w:sz="0" w:space="0" w:color="auto"/>
        <w:bottom w:val="none" w:sz="0" w:space="0" w:color="auto"/>
        <w:right w:val="none" w:sz="0" w:space="0" w:color="auto"/>
      </w:divBdr>
    </w:div>
    <w:div w:id="1040403055">
      <w:bodyDiv w:val="1"/>
      <w:marLeft w:val="0"/>
      <w:marRight w:val="0"/>
      <w:marTop w:val="0"/>
      <w:marBottom w:val="0"/>
      <w:divBdr>
        <w:top w:val="none" w:sz="0" w:space="0" w:color="auto"/>
        <w:left w:val="none" w:sz="0" w:space="0" w:color="auto"/>
        <w:bottom w:val="none" w:sz="0" w:space="0" w:color="auto"/>
        <w:right w:val="none" w:sz="0" w:space="0" w:color="auto"/>
      </w:divBdr>
    </w:div>
    <w:div w:id="1040476768">
      <w:bodyDiv w:val="1"/>
      <w:marLeft w:val="0"/>
      <w:marRight w:val="0"/>
      <w:marTop w:val="0"/>
      <w:marBottom w:val="0"/>
      <w:divBdr>
        <w:top w:val="none" w:sz="0" w:space="0" w:color="auto"/>
        <w:left w:val="none" w:sz="0" w:space="0" w:color="auto"/>
        <w:bottom w:val="none" w:sz="0" w:space="0" w:color="auto"/>
        <w:right w:val="none" w:sz="0" w:space="0" w:color="auto"/>
      </w:divBdr>
    </w:div>
    <w:div w:id="1040518356">
      <w:bodyDiv w:val="1"/>
      <w:marLeft w:val="0"/>
      <w:marRight w:val="0"/>
      <w:marTop w:val="0"/>
      <w:marBottom w:val="0"/>
      <w:divBdr>
        <w:top w:val="none" w:sz="0" w:space="0" w:color="auto"/>
        <w:left w:val="none" w:sz="0" w:space="0" w:color="auto"/>
        <w:bottom w:val="none" w:sz="0" w:space="0" w:color="auto"/>
        <w:right w:val="none" w:sz="0" w:space="0" w:color="auto"/>
      </w:divBdr>
    </w:div>
    <w:div w:id="1040664931">
      <w:bodyDiv w:val="1"/>
      <w:marLeft w:val="0"/>
      <w:marRight w:val="0"/>
      <w:marTop w:val="0"/>
      <w:marBottom w:val="0"/>
      <w:divBdr>
        <w:top w:val="none" w:sz="0" w:space="0" w:color="auto"/>
        <w:left w:val="none" w:sz="0" w:space="0" w:color="auto"/>
        <w:bottom w:val="none" w:sz="0" w:space="0" w:color="auto"/>
        <w:right w:val="none" w:sz="0" w:space="0" w:color="auto"/>
      </w:divBdr>
    </w:div>
    <w:div w:id="1040787715">
      <w:bodyDiv w:val="1"/>
      <w:marLeft w:val="0"/>
      <w:marRight w:val="0"/>
      <w:marTop w:val="0"/>
      <w:marBottom w:val="0"/>
      <w:divBdr>
        <w:top w:val="none" w:sz="0" w:space="0" w:color="auto"/>
        <w:left w:val="none" w:sz="0" w:space="0" w:color="auto"/>
        <w:bottom w:val="none" w:sz="0" w:space="0" w:color="auto"/>
        <w:right w:val="none" w:sz="0" w:space="0" w:color="auto"/>
      </w:divBdr>
    </w:div>
    <w:div w:id="1040860533">
      <w:bodyDiv w:val="1"/>
      <w:marLeft w:val="0"/>
      <w:marRight w:val="0"/>
      <w:marTop w:val="0"/>
      <w:marBottom w:val="0"/>
      <w:divBdr>
        <w:top w:val="none" w:sz="0" w:space="0" w:color="auto"/>
        <w:left w:val="none" w:sz="0" w:space="0" w:color="auto"/>
        <w:bottom w:val="none" w:sz="0" w:space="0" w:color="auto"/>
        <w:right w:val="none" w:sz="0" w:space="0" w:color="auto"/>
      </w:divBdr>
    </w:div>
    <w:div w:id="1040976250">
      <w:bodyDiv w:val="1"/>
      <w:marLeft w:val="0"/>
      <w:marRight w:val="0"/>
      <w:marTop w:val="0"/>
      <w:marBottom w:val="0"/>
      <w:divBdr>
        <w:top w:val="none" w:sz="0" w:space="0" w:color="auto"/>
        <w:left w:val="none" w:sz="0" w:space="0" w:color="auto"/>
        <w:bottom w:val="none" w:sz="0" w:space="0" w:color="auto"/>
        <w:right w:val="none" w:sz="0" w:space="0" w:color="auto"/>
      </w:divBdr>
    </w:div>
    <w:div w:id="1041440767">
      <w:bodyDiv w:val="1"/>
      <w:marLeft w:val="0"/>
      <w:marRight w:val="0"/>
      <w:marTop w:val="0"/>
      <w:marBottom w:val="0"/>
      <w:divBdr>
        <w:top w:val="none" w:sz="0" w:space="0" w:color="auto"/>
        <w:left w:val="none" w:sz="0" w:space="0" w:color="auto"/>
        <w:bottom w:val="none" w:sz="0" w:space="0" w:color="auto"/>
        <w:right w:val="none" w:sz="0" w:space="0" w:color="auto"/>
      </w:divBdr>
    </w:div>
    <w:div w:id="1041595551">
      <w:bodyDiv w:val="1"/>
      <w:marLeft w:val="0"/>
      <w:marRight w:val="0"/>
      <w:marTop w:val="0"/>
      <w:marBottom w:val="0"/>
      <w:divBdr>
        <w:top w:val="none" w:sz="0" w:space="0" w:color="auto"/>
        <w:left w:val="none" w:sz="0" w:space="0" w:color="auto"/>
        <w:bottom w:val="none" w:sz="0" w:space="0" w:color="auto"/>
        <w:right w:val="none" w:sz="0" w:space="0" w:color="auto"/>
      </w:divBdr>
    </w:div>
    <w:div w:id="1042170782">
      <w:bodyDiv w:val="1"/>
      <w:marLeft w:val="0"/>
      <w:marRight w:val="0"/>
      <w:marTop w:val="0"/>
      <w:marBottom w:val="0"/>
      <w:divBdr>
        <w:top w:val="none" w:sz="0" w:space="0" w:color="auto"/>
        <w:left w:val="none" w:sz="0" w:space="0" w:color="auto"/>
        <w:bottom w:val="none" w:sz="0" w:space="0" w:color="auto"/>
        <w:right w:val="none" w:sz="0" w:space="0" w:color="auto"/>
      </w:divBdr>
    </w:div>
    <w:div w:id="1042245533">
      <w:bodyDiv w:val="1"/>
      <w:marLeft w:val="0"/>
      <w:marRight w:val="0"/>
      <w:marTop w:val="0"/>
      <w:marBottom w:val="0"/>
      <w:divBdr>
        <w:top w:val="none" w:sz="0" w:space="0" w:color="auto"/>
        <w:left w:val="none" w:sz="0" w:space="0" w:color="auto"/>
        <w:bottom w:val="none" w:sz="0" w:space="0" w:color="auto"/>
        <w:right w:val="none" w:sz="0" w:space="0" w:color="auto"/>
      </w:divBdr>
    </w:div>
    <w:div w:id="1042556942">
      <w:bodyDiv w:val="1"/>
      <w:marLeft w:val="0"/>
      <w:marRight w:val="0"/>
      <w:marTop w:val="0"/>
      <w:marBottom w:val="0"/>
      <w:divBdr>
        <w:top w:val="none" w:sz="0" w:space="0" w:color="auto"/>
        <w:left w:val="none" w:sz="0" w:space="0" w:color="auto"/>
        <w:bottom w:val="none" w:sz="0" w:space="0" w:color="auto"/>
        <w:right w:val="none" w:sz="0" w:space="0" w:color="auto"/>
      </w:divBdr>
    </w:div>
    <w:div w:id="1042704853">
      <w:bodyDiv w:val="1"/>
      <w:marLeft w:val="0"/>
      <w:marRight w:val="0"/>
      <w:marTop w:val="0"/>
      <w:marBottom w:val="0"/>
      <w:divBdr>
        <w:top w:val="none" w:sz="0" w:space="0" w:color="auto"/>
        <w:left w:val="none" w:sz="0" w:space="0" w:color="auto"/>
        <w:bottom w:val="none" w:sz="0" w:space="0" w:color="auto"/>
        <w:right w:val="none" w:sz="0" w:space="0" w:color="auto"/>
      </w:divBdr>
    </w:div>
    <w:div w:id="1042906411">
      <w:bodyDiv w:val="1"/>
      <w:marLeft w:val="0"/>
      <w:marRight w:val="0"/>
      <w:marTop w:val="0"/>
      <w:marBottom w:val="0"/>
      <w:divBdr>
        <w:top w:val="none" w:sz="0" w:space="0" w:color="auto"/>
        <w:left w:val="none" w:sz="0" w:space="0" w:color="auto"/>
        <w:bottom w:val="none" w:sz="0" w:space="0" w:color="auto"/>
        <w:right w:val="none" w:sz="0" w:space="0" w:color="auto"/>
      </w:divBdr>
    </w:div>
    <w:div w:id="1043015561">
      <w:bodyDiv w:val="1"/>
      <w:marLeft w:val="0"/>
      <w:marRight w:val="0"/>
      <w:marTop w:val="0"/>
      <w:marBottom w:val="0"/>
      <w:divBdr>
        <w:top w:val="none" w:sz="0" w:space="0" w:color="auto"/>
        <w:left w:val="none" w:sz="0" w:space="0" w:color="auto"/>
        <w:bottom w:val="none" w:sz="0" w:space="0" w:color="auto"/>
        <w:right w:val="none" w:sz="0" w:space="0" w:color="auto"/>
      </w:divBdr>
    </w:div>
    <w:div w:id="1043333448">
      <w:bodyDiv w:val="1"/>
      <w:marLeft w:val="0"/>
      <w:marRight w:val="0"/>
      <w:marTop w:val="0"/>
      <w:marBottom w:val="0"/>
      <w:divBdr>
        <w:top w:val="none" w:sz="0" w:space="0" w:color="auto"/>
        <w:left w:val="none" w:sz="0" w:space="0" w:color="auto"/>
        <w:bottom w:val="none" w:sz="0" w:space="0" w:color="auto"/>
        <w:right w:val="none" w:sz="0" w:space="0" w:color="auto"/>
      </w:divBdr>
    </w:div>
    <w:div w:id="1043553067">
      <w:bodyDiv w:val="1"/>
      <w:marLeft w:val="0"/>
      <w:marRight w:val="0"/>
      <w:marTop w:val="0"/>
      <w:marBottom w:val="0"/>
      <w:divBdr>
        <w:top w:val="none" w:sz="0" w:space="0" w:color="auto"/>
        <w:left w:val="none" w:sz="0" w:space="0" w:color="auto"/>
        <w:bottom w:val="none" w:sz="0" w:space="0" w:color="auto"/>
        <w:right w:val="none" w:sz="0" w:space="0" w:color="auto"/>
      </w:divBdr>
    </w:div>
    <w:div w:id="1043555267">
      <w:bodyDiv w:val="1"/>
      <w:marLeft w:val="0"/>
      <w:marRight w:val="0"/>
      <w:marTop w:val="0"/>
      <w:marBottom w:val="0"/>
      <w:divBdr>
        <w:top w:val="none" w:sz="0" w:space="0" w:color="auto"/>
        <w:left w:val="none" w:sz="0" w:space="0" w:color="auto"/>
        <w:bottom w:val="none" w:sz="0" w:space="0" w:color="auto"/>
        <w:right w:val="none" w:sz="0" w:space="0" w:color="auto"/>
      </w:divBdr>
    </w:div>
    <w:div w:id="1043675411">
      <w:bodyDiv w:val="1"/>
      <w:marLeft w:val="0"/>
      <w:marRight w:val="0"/>
      <w:marTop w:val="0"/>
      <w:marBottom w:val="0"/>
      <w:divBdr>
        <w:top w:val="none" w:sz="0" w:space="0" w:color="auto"/>
        <w:left w:val="none" w:sz="0" w:space="0" w:color="auto"/>
        <w:bottom w:val="none" w:sz="0" w:space="0" w:color="auto"/>
        <w:right w:val="none" w:sz="0" w:space="0" w:color="auto"/>
      </w:divBdr>
    </w:div>
    <w:div w:id="1044065142">
      <w:bodyDiv w:val="1"/>
      <w:marLeft w:val="0"/>
      <w:marRight w:val="0"/>
      <w:marTop w:val="0"/>
      <w:marBottom w:val="0"/>
      <w:divBdr>
        <w:top w:val="none" w:sz="0" w:space="0" w:color="auto"/>
        <w:left w:val="none" w:sz="0" w:space="0" w:color="auto"/>
        <w:bottom w:val="none" w:sz="0" w:space="0" w:color="auto"/>
        <w:right w:val="none" w:sz="0" w:space="0" w:color="auto"/>
      </w:divBdr>
    </w:div>
    <w:div w:id="1044141764">
      <w:bodyDiv w:val="1"/>
      <w:marLeft w:val="0"/>
      <w:marRight w:val="0"/>
      <w:marTop w:val="0"/>
      <w:marBottom w:val="0"/>
      <w:divBdr>
        <w:top w:val="none" w:sz="0" w:space="0" w:color="auto"/>
        <w:left w:val="none" w:sz="0" w:space="0" w:color="auto"/>
        <w:bottom w:val="none" w:sz="0" w:space="0" w:color="auto"/>
        <w:right w:val="none" w:sz="0" w:space="0" w:color="auto"/>
      </w:divBdr>
    </w:div>
    <w:div w:id="1044479449">
      <w:bodyDiv w:val="1"/>
      <w:marLeft w:val="0"/>
      <w:marRight w:val="0"/>
      <w:marTop w:val="0"/>
      <w:marBottom w:val="0"/>
      <w:divBdr>
        <w:top w:val="none" w:sz="0" w:space="0" w:color="auto"/>
        <w:left w:val="none" w:sz="0" w:space="0" w:color="auto"/>
        <w:bottom w:val="none" w:sz="0" w:space="0" w:color="auto"/>
        <w:right w:val="none" w:sz="0" w:space="0" w:color="auto"/>
      </w:divBdr>
    </w:div>
    <w:div w:id="1044598481">
      <w:bodyDiv w:val="1"/>
      <w:marLeft w:val="0"/>
      <w:marRight w:val="0"/>
      <w:marTop w:val="0"/>
      <w:marBottom w:val="0"/>
      <w:divBdr>
        <w:top w:val="none" w:sz="0" w:space="0" w:color="auto"/>
        <w:left w:val="none" w:sz="0" w:space="0" w:color="auto"/>
        <w:bottom w:val="none" w:sz="0" w:space="0" w:color="auto"/>
        <w:right w:val="none" w:sz="0" w:space="0" w:color="auto"/>
      </w:divBdr>
      <w:divsChild>
        <w:div w:id="517353042">
          <w:marLeft w:val="120"/>
          <w:marRight w:val="120"/>
          <w:marTop w:val="0"/>
          <w:marBottom w:val="0"/>
          <w:divBdr>
            <w:top w:val="none" w:sz="0" w:space="0" w:color="auto"/>
            <w:left w:val="none" w:sz="0" w:space="0" w:color="auto"/>
            <w:bottom w:val="none" w:sz="0" w:space="0" w:color="auto"/>
            <w:right w:val="none" w:sz="0" w:space="0" w:color="auto"/>
          </w:divBdr>
          <w:divsChild>
            <w:div w:id="1731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75374">
      <w:bodyDiv w:val="1"/>
      <w:marLeft w:val="0"/>
      <w:marRight w:val="0"/>
      <w:marTop w:val="0"/>
      <w:marBottom w:val="0"/>
      <w:divBdr>
        <w:top w:val="none" w:sz="0" w:space="0" w:color="auto"/>
        <w:left w:val="none" w:sz="0" w:space="0" w:color="auto"/>
        <w:bottom w:val="none" w:sz="0" w:space="0" w:color="auto"/>
        <w:right w:val="none" w:sz="0" w:space="0" w:color="auto"/>
      </w:divBdr>
    </w:div>
    <w:div w:id="1044796209">
      <w:bodyDiv w:val="1"/>
      <w:marLeft w:val="0"/>
      <w:marRight w:val="0"/>
      <w:marTop w:val="0"/>
      <w:marBottom w:val="0"/>
      <w:divBdr>
        <w:top w:val="none" w:sz="0" w:space="0" w:color="auto"/>
        <w:left w:val="none" w:sz="0" w:space="0" w:color="auto"/>
        <w:bottom w:val="none" w:sz="0" w:space="0" w:color="auto"/>
        <w:right w:val="none" w:sz="0" w:space="0" w:color="auto"/>
      </w:divBdr>
    </w:div>
    <w:div w:id="1045328353">
      <w:bodyDiv w:val="1"/>
      <w:marLeft w:val="0"/>
      <w:marRight w:val="0"/>
      <w:marTop w:val="0"/>
      <w:marBottom w:val="0"/>
      <w:divBdr>
        <w:top w:val="none" w:sz="0" w:space="0" w:color="auto"/>
        <w:left w:val="none" w:sz="0" w:space="0" w:color="auto"/>
        <w:bottom w:val="none" w:sz="0" w:space="0" w:color="auto"/>
        <w:right w:val="none" w:sz="0" w:space="0" w:color="auto"/>
      </w:divBdr>
    </w:div>
    <w:div w:id="1045375724">
      <w:bodyDiv w:val="1"/>
      <w:marLeft w:val="0"/>
      <w:marRight w:val="0"/>
      <w:marTop w:val="0"/>
      <w:marBottom w:val="0"/>
      <w:divBdr>
        <w:top w:val="none" w:sz="0" w:space="0" w:color="auto"/>
        <w:left w:val="none" w:sz="0" w:space="0" w:color="auto"/>
        <w:bottom w:val="none" w:sz="0" w:space="0" w:color="auto"/>
        <w:right w:val="none" w:sz="0" w:space="0" w:color="auto"/>
      </w:divBdr>
    </w:div>
    <w:div w:id="1045449003">
      <w:bodyDiv w:val="1"/>
      <w:marLeft w:val="0"/>
      <w:marRight w:val="0"/>
      <w:marTop w:val="0"/>
      <w:marBottom w:val="0"/>
      <w:divBdr>
        <w:top w:val="none" w:sz="0" w:space="0" w:color="auto"/>
        <w:left w:val="none" w:sz="0" w:space="0" w:color="auto"/>
        <w:bottom w:val="none" w:sz="0" w:space="0" w:color="auto"/>
        <w:right w:val="none" w:sz="0" w:space="0" w:color="auto"/>
      </w:divBdr>
    </w:div>
    <w:div w:id="1045524168">
      <w:bodyDiv w:val="1"/>
      <w:marLeft w:val="0"/>
      <w:marRight w:val="0"/>
      <w:marTop w:val="0"/>
      <w:marBottom w:val="0"/>
      <w:divBdr>
        <w:top w:val="none" w:sz="0" w:space="0" w:color="auto"/>
        <w:left w:val="none" w:sz="0" w:space="0" w:color="auto"/>
        <w:bottom w:val="none" w:sz="0" w:space="0" w:color="auto"/>
        <w:right w:val="none" w:sz="0" w:space="0" w:color="auto"/>
      </w:divBdr>
    </w:div>
    <w:div w:id="1045526850">
      <w:bodyDiv w:val="1"/>
      <w:marLeft w:val="0"/>
      <w:marRight w:val="0"/>
      <w:marTop w:val="0"/>
      <w:marBottom w:val="0"/>
      <w:divBdr>
        <w:top w:val="none" w:sz="0" w:space="0" w:color="auto"/>
        <w:left w:val="none" w:sz="0" w:space="0" w:color="auto"/>
        <w:bottom w:val="none" w:sz="0" w:space="0" w:color="auto"/>
        <w:right w:val="none" w:sz="0" w:space="0" w:color="auto"/>
      </w:divBdr>
    </w:div>
    <w:div w:id="1045641695">
      <w:bodyDiv w:val="1"/>
      <w:marLeft w:val="0"/>
      <w:marRight w:val="0"/>
      <w:marTop w:val="0"/>
      <w:marBottom w:val="0"/>
      <w:divBdr>
        <w:top w:val="none" w:sz="0" w:space="0" w:color="auto"/>
        <w:left w:val="none" w:sz="0" w:space="0" w:color="auto"/>
        <w:bottom w:val="none" w:sz="0" w:space="0" w:color="auto"/>
        <w:right w:val="none" w:sz="0" w:space="0" w:color="auto"/>
      </w:divBdr>
    </w:div>
    <w:div w:id="1045762379">
      <w:bodyDiv w:val="1"/>
      <w:marLeft w:val="0"/>
      <w:marRight w:val="0"/>
      <w:marTop w:val="0"/>
      <w:marBottom w:val="0"/>
      <w:divBdr>
        <w:top w:val="none" w:sz="0" w:space="0" w:color="auto"/>
        <w:left w:val="none" w:sz="0" w:space="0" w:color="auto"/>
        <w:bottom w:val="none" w:sz="0" w:space="0" w:color="auto"/>
        <w:right w:val="none" w:sz="0" w:space="0" w:color="auto"/>
      </w:divBdr>
    </w:div>
    <w:div w:id="1046029012">
      <w:bodyDiv w:val="1"/>
      <w:marLeft w:val="0"/>
      <w:marRight w:val="0"/>
      <w:marTop w:val="0"/>
      <w:marBottom w:val="0"/>
      <w:divBdr>
        <w:top w:val="none" w:sz="0" w:space="0" w:color="auto"/>
        <w:left w:val="none" w:sz="0" w:space="0" w:color="auto"/>
        <w:bottom w:val="none" w:sz="0" w:space="0" w:color="auto"/>
        <w:right w:val="none" w:sz="0" w:space="0" w:color="auto"/>
      </w:divBdr>
    </w:div>
    <w:div w:id="1046100414">
      <w:bodyDiv w:val="1"/>
      <w:marLeft w:val="0"/>
      <w:marRight w:val="0"/>
      <w:marTop w:val="0"/>
      <w:marBottom w:val="0"/>
      <w:divBdr>
        <w:top w:val="none" w:sz="0" w:space="0" w:color="auto"/>
        <w:left w:val="none" w:sz="0" w:space="0" w:color="auto"/>
        <w:bottom w:val="none" w:sz="0" w:space="0" w:color="auto"/>
        <w:right w:val="none" w:sz="0" w:space="0" w:color="auto"/>
      </w:divBdr>
    </w:div>
    <w:div w:id="1046224279">
      <w:bodyDiv w:val="1"/>
      <w:marLeft w:val="0"/>
      <w:marRight w:val="0"/>
      <w:marTop w:val="0"/>
      <w:marBottom w:val="0"/>
      <w:divBdr>
        <w:top w:val="none" w:sz="0" w:space="0" w:color="auto"/>
        <w:left w:val="none" w:sz="0" w:space="0" w:color="auto"/>
        <w:bottom w:val="none" w:sz="0" w:space="0" w:color="auto"/>
        <w:right w:val="none" w:sz="0" w:space="0" w:color="auto"/>
      </w:divBdr>
    </w:div>
    <w:div w:id="1046375990">
      <w:bodyDiv w:val="1"/>
      <w:marLeft w:val="0"/>
      <w:marRight w:val="0"/>
      <w:marTop w:val="0"/>
      <w:marBottom w:val="0"/>
      <w:divBdr>
        <w:top w:val="none" w:sz="0" w:space="0" w:color="auto"/>
        <w:left w:val="none" w:sz="0" w:space="0" w:color="auto"/>
        <w:bottom w:val="none" w:sz="0" w:space="0" w:color="auto"/>
        <w:right w:val="none" w:sz="0" w:space="0" w:color="auto"/>
      </w:divBdr>
    </w:div>
    <w:div w:id="1046489436">
      <w:bodyDiv w:val="1"/>
      <w:marLeft w:val="0"/>
      <w:marRight w:val="0"/>
      <w:marTop w:val="0"/>
      <w:marBottom w:val="0"/>
      <w:divBdr>
        <w:top w:val="none" w:sz="0" w:space="0" w:color="auto"/>
        <w:left w:val="none" w:sz="0" w:space="0" w:color="auto"/>
        <w:bottom w:val="none" w:sz="0" w:space="0" w:color="auto"/>
        <w:right w:val="none" w:sz="0" w:space="0" w:color="auto"/>
      </w:divBdr>
    </w:div>
    <w:div w:id="1046640793">
      <w:bodyDiv w:val="1"/>
      <w:marLeft w:val="0"/>
      <w:marRight w:val="0"/>
      <w:marTop w:val="0"/>
      <w:marBottom w:val="0"/>
      <w:divBdr>
        <w:top w:val="none" w:sz="0" w:space="0" w:color="auto"/>
        <w:left w:val="none" w:sz="0" w:space="0" w:color="auto"/>
        <w:bottom w:val="none" w:sz="0" w:space="0" w:color="auto"/>
        <w:right w:val="none" w:sz="0" w:space="0" w:color="auto"/>
      </w:divBdr>
    </w:div>
    <w:div w:id="1046950338">
      <w:bodyDiv w:val="1"/>
      <w:marLeft w:val="0"/>
      <w:marRight w:val="0"/>
      <w:marTop w:val="0"/>
      <w:marBottom w:val="0"/>
      <w:divBdr>
        <w:top w:val="none" w:sz="0" w:space="0" w:color="auto"/>
        <w:left w:val="none" w:sz="0" w:space="0" w:color="auto"/>
        <w:bottom w:val="none" w:sz="0" w:space="0" w:color="auto"/>
        <w:right w:val="none" w:sz="0" w:space="0" w:color="auto"/>
      </w:divBdr>
    </w:div>
    <w:div w:id="1046952279">
      <w:bodyDiv w:val="1"/>
      <w:marLeft w:val="0"/>
      <w:marRight w:val="0"/>
      <w:marTop w:val="0"/>
      <w:marBottom w:val="0"/>
      <w:divBdr>
        <w:top w:val="none" w:sz="0" w:space="0" w:color="auto"/>
        <w:left w:val="none" w:sz="0" w:space="0" w:color="auto"/>
        <w:bottom w:val="none" w:sz="0" w:space="0" w:color="auto"/>
        <w:right w:val="none" w:sz="0" w:space="0" w:color="auto"/>
      </w:divBdr>
    </w:div>
    <w:div w:id="1047223799">
      <w:bodyDiv w:val="1"/>
      <w:marLeft w:val="0"/>
      <w:marRight w:val="0"/>
      <w:marTop w:val="0"/>
      <w:marBottom w:val="0"/>
      <w:divBdr>
        <w:top w:val="none" w:sz="0" w:space="0" w:color="auto"/>
        <w:left w:val="none" w:sz="0" w:space="0" w:color="auto"/>
        <w:bottom w:val="none" w:sz="0" w:space="0" w:color="auto"/>
        <w:right w:val="none" w:sz="0" w:space="0" w:color="auto"/>
      </w:divBdr>
    </w:div>
    <w:div w:id="1047606770">
      <w:bodyDiv w:val="1"/>
      <w:marLeft w:val="0"/>
      <w:marRight w:val="0"/>
      <w:marTop w:val="0"/>
      <w:marBottom w:val="0"/>
      <w:divBdr>
        <w:top w:val="none" w:sz="0" w:space="0" w:color="auto"/>
        <w:left w:val="none" w:sz="0" w:space="0" w:color="auto"/>
        <w:bottom w:val="none" w:sz="0" w:space="0" w:color="auto"/>
        <w:right w:val="none" w:sz="0" w:space="0" w:color="auto"/>
      </w:divBdr>
    </w:div>
    <w:div w:id="1047681496">
      <w:bodyDiv w:val="1"/>
      <w:marLeft w:val="0"/>
      <w:marRight w:val="0"/>
      <w:marTop w:val="0"/>
      <w:marBottom w:val="0"/>
      <w:divBdr>
        <w:top w:val="none" w:sz="0" w:space="0" w:color="auto"/>
        <w:left w:val="none" w:sz="0" w:space="0" w:color="auto"/>
        <w:bottom w:val="none" w:sz="0" w:space="0" w:color="auto"/>
        <w:right w:val="none" w:sz="0" w:space="0" w:color="auto"/>
      </w:divBdr>
    </w:div>
    <w:div w:id="1047948952">
      <w:bodyDiv w:val="1"/>
      <w:marLeft w:val="0"/>
      <w:marRight w:val="0"/>
      <w:marTop w:val="0"/>
      <w:marBottom w:val="0"/>
      <w:divBdr>
        <w:top w:val="none" w:sz="0" w:space="0" w:color="auto"/>
        <w:left w:val="none" w:sz="0" w:space="0" w:color="auto"/>
        <w:bottom w:val="none" w:sz="0" w:space="0" w:color="auto"/>
        <w:right w:val="none" w:sz="0" w:space="0" w:color="auto"/>
      </w:divBdr>
    </w:div>
    <w:div w:id="1048071599">
      <w:bodyDiv w:val="1"/>
      <w:marLeft w:val="0"/>
      <w:marRight w:val="0"/>
      <w:marTop w:val="0"/>
      <w:marBottom w:val="0"/>
      <w:divBdr>
        <w:top w:val="none" w:sz="0" w:space="0" w:color="auto"/>
        <w:left w:val="none" w:sz="0" w:space="0" w:color="auto"/>
        <w:bottom w:val="none" w:sz="0" w:space="0" w:color="auto"/>
        <w:right w:val="none" w:sz="0" w:space="0" w:color="auto"/>
      </w:divBdr>
    </w:div>
    <w:div w:id="1048141183">
      <w:bodyDiv w:val="1"/>
      <w:marLeft w:val="0"/>
      <w:marRight w:val="0"/>
      <w:marTop w:val="0"/>
      <w:marBottom w:val="0"/>
      <w:divBdr>
        <w:top w:val="none" w:sz="0" w:space="0" w:color="auto"/>
        <w:left w:val="none" w:sz="0" w:space="0" w:color="auto"/>
        <w:bottom w:val="none" w:sz="0" w:space="0" w:color="auto"/>
        <w:right w:val="none" w:sz="0" w:space="0" w:color="auto"/>
      </w:divBdr>
    </w:div>
    <w:div w:id="1048146378">
      <w:bodyDiv w:val="1"/>
      <w:marLeft w:val="0"/>
      <w:marRight w:val="0"/>
      <w:marTop w:val="0"/>
      <w:marBottom w:val="0"/>
      <w:divBdr>
        <w:top w:val="none" w:sz="0" w:space="0" w:color="auto"/>
        <w:left w:val="none" w:sz="0" w:space="0" w:color="auto"/>
        <w:bottom w:val="none" w:sz="0" w:space="0" w:color="auto"/>
        <w:right w:val="none" w:sz="0" w:space="0" w:color="auto"/>
      </w:divBdr>
    </w:div>
    <w:div w:id="1048259777">
      <w:bodyDiv w:val="1"/>
      <w:marLeft w:val="0"/>
      <w:marRight w:val="0"/>
      <w:marTop w:val="0"/>
      <w:marBottom w:val="0"/>
      <w:divBdr>
        <w:top w:val="none" w:sz="0" w:space="0" w:color="auto"/>
        <w:left w:val="none" w:sz="0" w:space="0" w:color="auto"/>
        <w:bottom w:val="none" w:sz="0" w:space="0" w:color="auto"/>
        <w:right w:val="none" w:sz="0" w:space="0" w:color="auto"/>
      </w:divBdr>
    </w:div>
    <w:div w:id="1048915606">
      <w:bodyDiv w:val="1"/>
      <w:marLeft w:val="0"/>
      <w:marRight w:val="0"/>
      <w:marTop w:val="0"/>
      <w:marBottom w:val="0"/>
      <w:divBdr>
        <w:top w:val="none" w:sz="0" w:space="0" w:color="auto"/>
        <w:left w:val="none" w:sz="0" w:space="0" w:color="auto"/>
        <w:bottom w:val="none" w:sz="0" w:space="0" w:color="auto"/>
        <w:right w:val="none" w:sz="0" w:space="0" w:color="auto"/>
      </w:divBdr>
    </w:div>
    <w:div w:id="1048919121">
      <w:bodyDiv w:val="1"/>
      <w:marLeft w:val="0"/>
      <w:marRight w:val="0"/>
      <w:marTop w:val="0"/>
      <w:marBottom w:val="0"/>
      <w:divBdr>
        <w:top w:val="none" w:sz="0" w:space="0" w:color="auto"/>
        <w:left w:val="none" w:sz="0" w:space="0" w:color="auto"/>
        <w:bottom w:val="none" w:sz="0" w:space="0" w:color="auto"/>
        <w:right w:val="none" w:sz="0" w:space="0" w:color="auto"/>
      </w:divBdr>
    </w:div>
    <w:div w:id="1048991051">
      <w:bodyDiv w:val="1"/>
      <w:marLeft w:val="0"/>
      <w:marRight w:val="0"/>
      <w:marTop w:val="0"/>
      <w:marBottom w:val="0"/>
      <w:divBdr>
        <w:top w:val="none" w:sz="0" w:space="0" w:color="auto"/>
        <w:left w:val="none" w:sz="0" w:space="0" w:color="auto"/>
        <w:bottom w:val="none" w:sz="0" w:space="0" w:color="auto"/>
        <w:right w:val="none" w:sz="0" w:space="0" w:color="auto"/>
      </w:divBdr>
    </w:div>
    <w:div w:id="1049183499">
      <w:bodyDiv w:val="1"/>
      <w:marLeft w:val="0"/>
      <w:marRight w:val="0"/>
      <w:marTop w:val="0"/>
      <w:marBottom w:val="0"/>
      <w:divBdr>
        <w:top w:val="none" w:sz="0" w:space="0" w:color="auto"/>
        <w:left w:val="none" w:sz="0" w:space="0" w:color="auto"/>
        <w:bottom w:val="none" w:sz="0" w:space="0" w:color="auto"/>
        <w:right w:val="none" w:sz="0" w:space="0" w:color="auto"/>
      </w:divBdr>
    </w:div>
    <w:div w:id="1049183560">
      <w:bodyDiv w:val="1"/>
      <w:marLeft w:val="0"/>
      <w:marRight w:val="0"/>
      <w:marTop w:val="0"/>
      <w:marBottom w:val="0"/>
      <w:divBdr>
        <w:top w:val="none" w:sz="0" w:space="0" w:color="auto"/>
        <w:left w:val="none" w:sz="0" w:space="0" w:color="auto"/>
        <w:bottom w:val="none" w:sz="0" w:space="0" w:color="auto"/>
        <w:right w:val="none" w:sz="0" w:space="0" w:color="auto"/>
      </w:divBdr>
    </w:div>
    <w:div w:id="1049256502">
      <w:bodyDiv w:val="1"/>
      <w:marLeft w:val="0"/>
      <w:marRight w:val="0"/>
      <w:marTop w:val="0"/>
      <w:marBottom w:val="0"/>
      <w:divBdr>
        <w:top w:val="none" w:sz="0" w:space="0" w:color="auto"/>
        <w:left w:val="none" w:sz="0" w:space="0" w:color="auto"/>
        <w:bottom w:val="none" w:sz="0" w:space="0" w:color="auto"/>
        <w:right w:val="none" w:sz="0" w:space="0" w:color="auto"/>
      </w:divBdr>
    </w:div>
    <w:div w:id="1049262716">
      <w:bodyDiv w:val="1"/>
      <w:marLeft w:val="0"/>
      <w:marRight w:val="0"/>
      <w:marTop w:val="0"/>
      <w:marBottom w:val="0"/>
      <w:divBdr>
        <w:top w:val="none" w:sz="0" w:space="0" w:color="auto"/>
        <w:left w:val="none" w:sz="0" w:space="0" w:color="auto"/>
        <w:bottom w:val="none" w:sz="0" w:space="0" w:color="auto"/>
        <w:right w:val="none" w:sz="0" w:space="0" w:color="auto"/>
      </w:divBdr>
    </w:div>
    <w:div w:id="1049456963">
      <w:bodyDiv w:val="1"/>
      <w:marLeft w:val="0"/>
      <w:marRight w:val="0"/>
      <w:marTop w:val="0"/>
      <w:marBottom w:val="0"/>
      <w:divBdr>
        <w:top w:val="none" w:sz="0" w:space="0" w:color="auto"/>
        <w:left w:val="none" w:sz="0" w:space="0" w:color="auto"/>
        <w:bottom w:val="none" w:sz="0" w:space="0" w:color="auto"/>
        <w:right w:val="none" w:sz="0" w:space="0" w:color="auto"/>
      </w:divBdr>
    </w:div>
    <w:div w:id="1049768334">
      <w:bodyDiv w:val="1"/>
      <w:marLeft w:val="0"/>
      <w:marRight w:val="0"/>
      <w:marTop w:val="0"/>
      <w:marBottom w:val="0"/>
      <w:divBdr>
        <w:top w:val="none" w:sz="0" w:space="0" w:color="auto"/>
        <w:left w:val="none" w:sz="0" w:space="0" w:color="auto"/>
        <w:bottom w:val="none" w:sz="0" w:space="0" w:color="auto"/>
        <w:right w:val="none" w:sz="0" w:space="0" w:color="auto"/>
      </w:divBdr>
    </w:div>
    <w:div w:id="1049837689">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30090">
      <w:bodyDiv w:val="1"/>
      <w:marLeft w:val="0"/>
      <w:marRight w:val="0"/>
      <w:marTop w:val="0"/>
      <w:marBottom w:val="0"/>
      <w:divBdr>
        <w:top w:val="none" w:sz="0" w:space="0" w:color="auto"/>
        <w:left w:val="none" w:sz="0" w:space="0" w:color="auto"/>
        <w:bottom w:val="none" w:sz="0" w:space="0" w:color="auto"/>
        <w:right w:val="none" w:sz="0" w:space="0" w:color="auto"/>
      </w:divBdr>
    </w:div>
    <w:div w:id="1050307037">
      <w:bodyDiv w:val="1"/>
      <w:marLeft w:val="0"/>
      <w:marRight w:val="0"/>
      <w:marTop w:val="0"/>
      <w:marBottom w:val="0"/>
      <w:divBdr>
        <w:top w:val="none" w:sz="0" w:space="0" w:color="auto"/>
        <w:left w:val="none" w:sz="0" w:space="0" w:color="auto"/>
        <w:bottom w:val="none" w:sz="0" w:space="0" w:color="auto"/>
        <w:right w:val="none" w:sz="0" w:space="0" w:color="auto"/>
      </w:divBdr>
    </w:div>
    <w:div w:id="1050760708">
      <w:bodyDiv w:val="1"/>
      <w:marLeft w:val="0"/>
      <w:marRight w:val="0"/>
      <w:marTop w:val="0"/>
      <w:marBottom w:val="0"/>
      <w:divBdr>
        <w:top w:val="none" w:sz="0" w:space="0" w:color="auto"/>
        <w:left w:val="none" w:sz="0" w:space="0" w:color="auto"/>
        <w:bottom w:val="none" w:sz="0" w:space="0" w:color="auto"/>
        <w:right w:val="none" w:sz="0" w:space="0" w:color="auto"/>
      </w:divBdr>
    </w:div>
    <w:div w:id="1050811731">
      <w:bodyDiv w:val="1"/>
      <w:marLeft w:val="0"/>
      <w:marRight w:val="0"/>
      <w:marTop w:val="0"/>
      <w:marBottom w:val="0"/>
      <w:divBdr>
        <w:top w:val="none" w:sz="0" w:space="0" w:color="auto"/>
        <w:left w:val="none" w:sz="0" w:space="0" w:color="auto"/>
        <w:bottom w:val="none" w:sz="0" w:space="0" w:color="auto"/>
        <w:right w:val="none" w:sz="0" w:space="0" w:color="auto"/>
      </w:divBdr>
    </w:div>
    <w:div w:id="1050882232">
      <w:bodyDiv w:val="1"/>
      <w:marLeft w:val="0"/>
      <w:marRight w:val="0"/>
      <w:marTop w:val="0"/>
      <w:marBottom w:val="0"/>
      <w:divBdr>
        <w:top w:val="none" w:sz="0" w:space="0" w:color="auto"/>
        <w:left w:val="none" w:sz="0" w:space="0" w:color="auto"/>
        <w:bottom w:val="none" w:sz="0" w:space="0" w:color="auto"/>
        <w:right w:val="none" w:sz="0" w:space="0" w:color="auto"/>
      </w:divBdr>
    </w:div>
    <w:div w:id="1050960425">
      <w:bodyDiv w:val="1"/>
      <w:marLeft w:val="0"/>
      <w:marRight w:val="0"/>
      <w:marTop w:val="0"/>
      <w:marBottom w:val="0"/>
      <w:divBdr>
        <w:top w:val="none" w:sz="0" w:space="0" w:color="auto"/>
        <w:left w:val="none" w:sz="0" w:space="0" w:color="auto"/>
        <w:bottom w:val="none" w:sz="0" w:space="0" w:color="auto"/>
        <w:right w:val="none" w:sz="0" w:space="0" w:color="auto"/>
      </w:divBdr>
    </w:div>
    <w:div w:id="1051197567">
      <w:bodyDiv w:val="1"/>
      <w:marLeft w:val="0"/>
      <w:marRight w:val="0"/>
      <w:marTop w:val="0"/>
      <w:marBottom w:val="0"/>
      <w:divBdr>
        <w:top w:val="none" w:sz="0" w:space="0" w:color="auto"/>
        <w:left w:val="none" w:sz="0" w:space="0" w:color="auto"/>
        <w:bottom w:val="none" w:sz="0" w:space="0" w:color="auto"/>
        <w:right w:val="none" w:sz="0" w:space="0" w:color="auto"/>
      </w:divBdr>
    </w:div>
    <w:div w:id="1051271198">
      <w:bodyDiv w:val="1"/>
      <w:marLeft w:val="0"/>
      <w:marRight w:val="0"/>
      <w:marTop w:val="0"/>
      <w:marBottom w:val="0"/>
      <w:divBdr>
        <w:top w:val="none" w:sz="0" w:space="0" w:color="auto"/>
        <w:left w:val="none" w:sz="0" w:space="0" w:color="auto"/>
        <w:bottom w:val="none" w:sz="0" w:space="0" w:color="auto"/>
        <w:right w:val="none" w:sz="0" w:space="0" w:color="auto"/>
      </w:divBdr>
    </w:div>
    <w:div w:id="1051341813">
      <w:bodyDiv w:val="1"/>
      <w:marLeft w:val="0"/>
      <w:marRight w:val="0"/>
      <w:marTop w:val="0"/>
      <w:marBottom w:val="0"/>
      <w:divBdr>
        <w:top w:val="none" w:sz="0" w:space="0" w:color="auto"/>
        <w:left w:val="none" w:sz="0" w:space="0" w:color="auto"/>
        <w:bottom w:val="none" w:sz="0" w:space="0" w:color="auto"/>
        <w:right w:val="none" w:sz="0" w:space="0" w:color="auto"/>
      </w:divBdr>
    </w:div>
    <w:div w:id="1051536265">
      <w:bodyDiv w:val="1"/>
      <w:marLeft w:val="0"/>
      <w:marRight w:val="0"/>
      <w:marTop w:val="0"/>
      <w:marBottom w:val="0"/>
      <w:divBdr>
        <w:top w:val="none" w:sz="0" w:space="0" w:color="auto"/>
        <w:left w:val="none" w:sz="0" w:space="0" w:color="auto"/>
        <w:bottom w:val="none" w:sz="0" w:space="0" w:color="auto"/>
        <w:right w:val="none" w:sz="0" w:space="0" w:color="auto"/>
      </w:divBdr>
    </w:div>
    <w:div w:id="1052271891">
      <w:bodyDiv w:val="1"/>
      <w:marLeft w:val="0"/>
      <w:marRight w:val="0"/>
      <w:marTop w:val="0"/>
      <w:marBottom w:val="0"/>
      <w:divBdr>
        <w:top w:val="none" w:sz="0" w:space="0" w:color="auto"/>
        <w:left w:val="none" w:sz="0" w:space="0" w:color="auto"/>
        <w:bottom w:val="none" w:sz="0" w:space="0" w:color="auto"/>
        <w:right w:val="none" w:sz="0" w:space="0" w:color="auto"/>
      </w:divBdr>
    </w:div>
    <w:div w:id="1052344080">
      <w:bodyDiv w:val="1"/>
      <w:marLeft w:val="0"/>
      <w:marRight w:val="0"/>
      <w:marTop w:val="0"/>
      <w:marBottom w:val="0"/>
      <w:divBdr>
        <w:top w:val="none" w:sz="0" w:space="0" w:color="auto"/>
        <w:left w:val="none" w:sz="0" w:space="0" w:color="auto"/>
        <w:bottom w:val="none" w:sz="0" w:space="0" w:color="auto"/>
        <w:right w:val="none" w:sz="0" w:space="0" w:color="auto"/>
      </w:divBdr>
    </w:div>
    <w:div w:id="1052850622">
      <w:bodyDiv w:val="1"/>
      <w:marLeft w:val="0"/>
      <w:marRight w:val="0"/>
      <w:marTop w:val="0"/>
      <w:marBottom w:val="0"/>
      <w:divBdr>
        <w:top w:val="none" w:sz="0" w:space="0" w:color="auto"/>
        <w:left w:val="none" w:sz="0" w:space="0" w:color="auto"/>
        <w:bottom w:val="none" w:sz="0" w:space="0" w:color="auto"/>
        <w:right w:val="none" w:sz="0" w:space="0" w:color="auto"/>
      </w:divBdr>
    </w:div>
    <w:div w:id="1052995681">
      <w:bodyDiv w:val="1"/>
      <w:marLeft w:val="0"/>
      <w:marRight w:val="0"/>
      <w:marTop w:val="0"/>
      <w:marBottom w:val="0"/>
      <w:divBdr>
        <w:top w:val="none" w:sz="0" w:space="0" w:color="auto"/>
        <w:left w:val="none" w:sz="0" w:space="0" w:color="auto"/>
        <w:bottom w:val="none" w:sz="0" w:space="0" w:color="auto"/>
        <w:right w:val="none" w:sz="0" w:space="0" w:color="auto"/>
      </w:divBdr>
    </w:div>
    <w:div w:id="1052997207">
      <w:bodyDiv w:val="1"/>
      <w:marLeft w:val="0"/>
      <w:marRight w:val="0"/>
      <w:marTop w:val="0"/>
      <w:marBottom w:val="0"/>
      <w:divBdr>
        <w:top w:val="none" w:sz="0" w:space="0" w:color="auto"/>
        <w:left w:val="none" w:sz="0" w:space="0" w:color="auto"/>
        <w:bottom w:val="none" w:sz="0" w:space="0" w:color="auto"/>
        <w:right w:val="none" w:sz="0" w:space="0" w:color="auto"/>
      </w:divBdr>
    </w:div>
    <w:div w:id="1053306215">
      <w:bodyDiv w:val="1"/>
      <w:marLeft w:val="0"/>
      <w:marRight w:val="0"/>
      <w:marTop w:val="0"/>
      <w:marBottom w:val="0"/>
      <w:divBdr>
        <w:top w:val="none" w:sz="0" w:space="0" w:color="auto"/>
        <w:left w:val="none" w:sz="0" w:space="0" w:color="auto"/>
        <w:bottom w:val="none" w:sz="0" w:space="0" w:color="auto"/>
        <w:right w:val="none" w:sz="0" w:space="0" w:color="auto"/>
      </w:divBdr>
    </w:div>
    <w:div w:id="1053387470">
      <w:bodyDiv w:val="1"/>
      <w:marLeft w:val="0"/>
      <w:marRight w:val="0"/>
      <w:marTop w:val="0"/>
      <w:marBottom w:val="0"/>
      <w:divBdr>
        <w:top w:val="none" w:sz="0" w:space="0" w:color="auto"/>
        <w:left w:val="none" w:sz="0" w:space="0" w:color="auto"/>
        <w:bottom w:val="none" w:sz="0" w:space="0" w:color="auto"/>
        <w:right w:val="none" w:sz="0" w:space="0" w:color="auto"/>
      </w:divBdr>
    </w:div>
    <w:div w:id="1053431206">
      <w:bodyDiv w:val="1"/>
      <w:marLeft w:val="0"/>
      <w:marRight w:val="0"/>
      <w:marTop w:val="0"/>
      <w:marBottom w:val="0"/>
      <w:divBdr>
        <w:top w:val="none" w:sz="0" w:space="0" w:color="auto"/>
        <w:left w:val="none" w:sz="0" w:space="0" w:color="auto"/>
        <w:bottom w:val="none" w:sz="0" w:space="0" w:color="auto"/>
        <w:right w:val="none" w:sz="0" w:space="0" w:color="auto"/>
      </w:divBdr>
    </w:div>
    <w:div w:id="1053500045">
      <w:bodyDiv w:val="1"/>
      <w:marLeft w:val="0"/>
      <w:marRight w:val="0"/>
      <w:marTop w:val="0"/>
      <w:marBottom w:val="0"/>
      <w:divBdr>
        <w:top w:val="none" w:sz="0" w:space="0" w:color="auto"/>
        <w:left w:val="none" w:sz="0" w:space="0" w:color="auto"/>
        <w:bottom w:val="none" w:sz="0" w:space="0" w:color="auto"/>
        <w:right w:val="none" w:sz="0" w:space="0" w:color="auto"/>
      </w:divBdr>
    </w:div>
    <w:div w:id="1053582733">
      <w:bodyDiv w:val="1"/>
      <w:marLeft w:val="0"/>
      <w:marRight w:val="0"/>
      <w:marTop w:val="0"/>
      <w:marBottom w:val="0"/>
      <w:divBdr>
        <w:top w:val="none" w:sz="0" w:space="0" w:color="auto"/>
        <w:left w:val="none" w:sz="0" w:space="0" w:color="auto"/>
        <w:bottom w:val="none" w:sz="0" w:space="0" w:color="auto"/>
        <w:right w:val="none" w:sz="0" w:space="0" w:color="auto"/>
      </w:divBdr>
    </w:div>
    <w:div w:id="1054038100">
      <w:bodyDiv w:val="1"/>
      <w:marLeft w:val="0"/>
      <w:marRight w:val="0"/>
      <w:marTop w:val="0"/>
      <w:marBottom w:val="0"/>
      <w:divBdr>
        <w:top w:val="none" w:sz="0" w:space="0" w:color="auto"/>
        <w:left w:val="none" w:sz="0" w:space="0" w:color="auto"/>
        <w:bottom w:val="none" w:sz="0" w:space="0" w:color="auto"/>
        <w:right w:val="none" w:sz="0" w:space="0" w:color="auto"/>
      </w:divBdr>
    </w:div>
    <w:div w:id="1054038450">
      <w:bodyDiv w:val="1"/>
      <w:marLeft w:val="0"/>
      <w:marRight w:val="0"/>
      <w:marTop w:val="0"/>
      <w:marBottom w:val="0"/>
      <w:divBdr>
        <w:top w:val="none" w:sz="0" w:space="0" w:color="auto"/>
        <w:left w:val="none" w:sz="0" w:space="0" w:color="auto"/>
        <w:bottom w:val="none" w:sz="0" w:space="0" w:color="auto"/>
        <w:right w:val="none" w:sz="0" w:space="0" w:color="auto"/>
      </w:divBdr>
    </w:div>
    <w:div w:id="1054112397">
      <w:bodyDiv w:val="1"/>
      <w:marLeft w:val="0"/>
      <w:marRight w:val="0"/>
      <w:marTop w:val="0"/>
      <w:marBottom w:val="0"/>
      <w:divBdr>
        <w:top w:val="none" w:sz="0" w:space="0" w:color="auto"/>
        <w:left w:val="none" w:sz="0" w:space="0" w:color="auto"/>
        <w:bottom w:val="none" w:sz="0" w:space="0" w:color="auto"/>
        <w:right w:val="none" w:sz="0" w:space="0" w:color="auto"/>
      </w:divBdr>
    </w:div>
    <w:div w:id="1054159368">
      <w:bodyDiv w:val="1"/>
      <w:marLeft w:val="0"/>
      <w:marRight w:val="0"/>
      <w:marTop w:val="0"/>
      <w:marBottom w:val="0"/>
      <w:divBdr>
        <w:top w:val="none" w:sz="0" w:space="0" w:color="auto"/>
        <w:left w:val="none" w:sz="0" w:space="0" w:color="auto"/>
        <w:bottom w:val="none" w:sz="0" w:space="0" w:color="auto"/>
        <w:right w:val="none" w:sz="0" w:space="0" w:color="auto"/>
      </w:divBdr>
    </w:div>
    <w:div w:id="1054352032">
      <w:bodyDiv w:val="1"/>
      <w:marLeft w:val="0"/>
      <w:marRight w:val="0"/>
      <w:marTop w:val="0"/>
      <w:marBottom w:val="0"/>
      <w:divBdr>
        <w:top w:val="none" w:sz="0" w:space="0" w:color="auto"/>
        <w:left w:val="none" w:sz="0" w:space="0" w:color="auto"/>
        <w:bottom w:val="none" w:sz="0" w:space="0" w:color="auto"/>
        <w:right w:val="none" w:sz="0" w:space="0" w:color="auto"/>
      </w:divBdr>
    </w:div>
    <w:div w:id="1054425184">
      <w:bodyDiv w:val="1"/>
      <w:marLeft w:val="0"/>
      <w:marRight w:val="0"/>
      <w:marTop w:val="0"/>
      <w:marBottom w:val="0"/>
      <w:divBdr>
        <w:top w:val="none" w:sz="0" w:space="0" w:color="auto"/>
        <w:left w:val="none" w:sz="0" w:space="0" w:color="auto"/>
        <w:bottom w:val="none" w:sz="0" w:space="0" w:color="auto"/>
        <w:right w:val="none" w:sz="0" w:space="0" w:color="auto"/>
      </w:divBdr>
    </w:div>
    <w:div w:id="1054427081">
      <w:bodyDiv w:val="1"/>
      <w:marLeft w:val="0"/>
      <w:marRight w:val="0"/>
      <w:marTop w:val="0"/>
      <w:marBottom w:val="0"/>
      <w:divBdr>
        <w:top w:val="none" w:sz="0" w:space="0" w:color="auto"/>
        <w:left w:val="none" w:sz="0" w:space="0" w:color="auto"/>
        <w:bottom w:val="none" w:sz="0" w:space="0" w:color="auto"/>
        <w:right w:val="none" w:sz="0" w:space="0" w:color="auto"/>
      </w:divBdr>
    </w:div>
    <w:div w:id="1054474712">
      <w:bodyDiv w:val="1"/>
      <w:marLeft w:val="0"/>
      <w:marRight w:val="0"/>
      <w:marTop w:val="0"/>
      <w:marBottom w:val="0"/>
      <w:divBdr>
        <w:top w:val="none" w:sz="0" w:space="0" w:color="auto"/>
        <w:left w:val="none" w:sz="0" w:space="0" w:color="auto"/>
        <w:bottom w:val="none" w:sz="0" w:space="0" w:color="auto"/>
        <w:right w:val="none" w:sz="0" w:space="0" w:color="auto"/>
      </w:divBdr>
    </w:div>
    <w:div w:id="1054625503">
      <w:bodyDiv w:val="1"/>
      <w:marLeft w:val="0"/>
      <w:marRight w:val="0"/>
      <w:marTop w:val="0"/>
      <w:marBottom w:val="0"/>
      <w:divBdr>
        <w:top w:val="none" w:sz="0" w:space="0" w:color="auto"/>
        <w:left w:val="none" w:sz="0" w:space="0" w:color="auto"/>
        <w:bottom w:val="none" w:sz="0" w:space="0" w:color="auto"/>
        <w:right w:val="none" w:sz="0" w:space="0" w:color="auto"/>
      </w:divBdr>
    </w:div>
    <w:div w:id="1054695062">
      <w:bodyDiv w:val="1"/>
      <w:marLeft w:val="0"/>
      <w:marRight w:val="0"/>
      <w:marTop w:val="0"/>
      <w:marBottom w:val="0"/>
      <w:divBdr>
        <w:top w:val="none" w:sz="0" w:space="0" w:color="auto"/>
        <w:left w:val="none" w:sz="0" w:space="0" w:color="auto"/>
        <w:bottom w:val="none" w:sz="0" w:space="0" w:color="auto"/>
        <w:right w:val="none" w:sz="0" w:space="0" w:color="auto"/>
      </w:divBdr>
    </w:div>
    <w:div w:id="1054888975">
      <w:bodyDiv w:val="1"/>
      <w:marLeft w:val="0"/>
      <w:marRight w:val="0"/>
      <w:marTop w:val="0"/>
      <w:marBottom w:val="0"/>
      <w:divBdr>
        <w:top w:val="none" w:sz="0" w:space="0" w:color="auto"/>
        <w:left w:val="none" w:sz="0" w:space="0" w:color="auto"/>
        <w:bottom w:val="none" w:sz="0" w:space="0" w:color="auto"/>
        <w:right w:val="none" w:sz="0" w:space="0" w:color="auto"/>
      </w:divBdr>
    </w:div>
    <w:div w:id="1055003414">
      <w:bodyDiv w:val="1"/>
      <w:marLeft w:val="0"/>
      <w:marRight w:val="0"/>
      <w:marTop w:val="0"/>
      <w:marBottom w:val="0"/>
      <w:divBdr>
        <w:top w:val="none" w:sz="0" w:space="0" w:color="auto"/>
        <w:left w:val="none" w:sz="0" w:space="0" w:color="auto"/>
        <w:bottom w:val="none" w:sz="0" w:space="0" w:color="auto"/>
        <w:right w:val="none" w:sz="0" w:space="0" w:color="auto"/>
      </w:divBdr>
    </w:div>
    <w:div w:id="1055079709">
      <w:bodyDiv w:val="1"/>
      <w:marLeft w:val="0"/>
      <w:marRight w:val="0"/>
      <w:marTop w:val="0"/>
      <w:marBottom w:val="0"/>
      <w:divBdr>
        <w:top w:val="none" w:sz="0" w:space="0" w:color="auto"/>
        <w:left w:val="none" w:sz="0" w:space="0" w:color="auto"/>
        <w:bottom w:val="none" w:sz="0" w:space="0" w:color="auto"/>
        <w:right w:val="none" w:sz="0" w:space="0" w:color="auto"/>
      </w:divBdr>
    </w:div>
    <w:div w:id="1055354807">
      <w:bodyDiv w:val="1"/>
      <w:marLeft w:val="0"/>
      <w:marRight w:val="0"/>
      <w:marTop w:val="0"/>
      <w:marBottom w:val="0"/>
      <w:divBdr>
        <w:top w:val="none" w:sz="0" w:space="0" w:color="auto"/>
        <w:left w:val="none" w:sz="0" w:space="0" w:color="auto"/>
        <w:bottom w:val="none" w:sz="0" w:space="0" w:color="auto"/>
        <w:right w:val="none" w:sz="0" w:space="0" w:color="auto"/>
      </w:divBdr>
    </w:div>
    <w:div w:id="1055589070">
      <w:bodyDiv w:val="1"/>
      <w:marLeft w:val="0"/>
      <w:marRight w:val="0"/>
      <w:marTop w:val="0"/>
      <w:marBottom w:val="0"/>
      <w:divBdr>
        <w:top w:val="none" w:sz="0" w:space="0" w:color="auto"/>
        <w:left w:val="none" w:sz="0" w:space="0" w:color="auto"/>
        <w:bottom w:val="none" w:sz="0" w:space="0" w:color="auto"/>
        <w:right w:val="none" w:sz="0" w:space="0" w:color="auto"/>
      </w:divBdr>
    </w:div>
    <w:div w:id="1055854872">
      <w:bodyDiv w:val="1"/>
      <w:marLeft w:val="0"/>
      <w:marRight w:val="0"/>
      <w:marTop w:val="0"/>
      <w:marBottom w:val="0"/>
      <w:divBdr>
        <w:top w:val="none" w:sz="0" w:space="0" w:color="auto"/>
        <w:left w:val="none" w:sz="0" w:space="0" w:color="auto"/>
        <w:bottom w:val="none" w:sz="0" w:space="0" w:color="auto"/>
        <w:right w:val="none" w:sz="0" w:space="0" w:color="auto"/>
      </w:divBdr>
    </w:div>
    <w:div w:id="1055860579">
      <w:bodyDiv w:val="1"/>
      <w:marLeft w:val="0"/>
      <w:marRight w:val="0"/>
      <w:marTop w:val="0"/>
      <w:marBottom w:val="0"/>
      <w:divBdr>
        <w:top w:val="none" w:sz="0" w:space="0" w:color="auto"/>
        <w:left w:val="none" w:sz="0" w:space="0" w:color="auto"/>
        <w:bottom w:val="none" w:sz="0" w:space="0" w:color="auto"/>
        <w:right w:val="none" w:sz="0" w:space="0" w:color="auto"/>
      </w:divBdr>
    </w:div>
    <w:div w:id="1056782227">
      <w:bodyDiv w:val="1"/>
      <w:marLeft w:val="0"/>
      <w:marRight w:val="0"/>
      <w:marTop w:val="0"/>
      <w:marBottom w:val="0"/>
      <w:divBdr>
        <w:top w:val="none" w:sz="0" w:space="0" w:color="auto"/>
        <w:left w:val="none" w:sz="0" w:space="0" w:color="auto"/>
        <w:bottom w:val="none" w:sz="0" w:space="0" w:color="auto"/>
        <w:right w:val="none" w:sz="0" w:space="0" w:color="auto"/>
      </w:divBdr>
    </w:div>
    <w:div w:id="1056974239">
      <w:bodyDiv w:val="1"/>
      <w:marLeft w:val="0"/>
      <w:marRight w:val="0"/>
      <w:marTop w:val="0"/>
      <w:marBottom w:val="0"/>
      <w:divBdr>
        <w:top w:val="none" w:sz="0" w:space="0" w:color="auto"/>
        <w:left w:val="none" w:sz="0" w:space="0" w:color="auto"/>
        <w:bottom w:val="none" w:sz="0" w:space="0" w:color="auto"/>
        <w:right w:val="none" w:sz="0" w:space="0" w:color="auto"/>
      </w:divBdr>
    </w:div>
    <w:div w:id="1057242213">
      <w:bodyDiv w:val="1"/>
      <w:marLeft w:val="0"/>
      <w:marRight w:val="0"/>
      <w:marTop w:val="0"/>
      <w:marBottom w:val="0"/>
      <w:divBdr>
        <w:top w:val="none" w:sz="0" w:space="0" w:color="auto"/>
        <w:left w:val="none" w:sz="0" w:space="0" w:color="auto"/>
        <w:bottom w:val="none" w:sz="0" w:space="0" w:color="auto"/>
        <w:right w:val="none" w:sz="0" w:space="0" w:color="auto"/>
      </w:divBdr>
    </w:div>
    <w:div w:id="1057436002">
      <w:bodyDiv w:val="1"/>
      <w:marLeft w:val="0"/>
      <w:marRight w:val="0"/>
      <w:marTop w:val="0"/>
      <w:marBottom w:val="0"/>
      <w:divBdr>
        <w:top w:val="none" w:sz="0" w:space="0" w:color="auto"/>
        <w:left w:val="none" w:sz="0" w:space="0" w:color="auto"/>
        <w:bottom w:val="none" w:sz="0" w:space="0" w:color="auto"/>
        <w:right w:val="none" w:sz="0" w:space="0" w:color="auto"/>
      </w:divBdr>
    </w:div>
    <w:div w:id="1057506721">
      <w:bodyDiv w:val="1"/>
      <w:marLeft w:val="0"/>
      <w:marRight w:val="0"/>
      <w:marTop w:val="0"/>
      <w:marBottom w:val="0"/>
      <w:divBdr>
        <w:top w:val="none" w:sz="0" w:space="0" w:color="auto"/>
        <w:left w:val="none" w:sz="0" w:space="0" w:color="auto"/>
        <w:bottom w:val="none" w:sz="0" w:space="0" w:color="auto"/>
        <w:right w:val="none" w:sz="0" w:space="0" w:color="auto"/>
      </w:divBdr>
    </w:div>
    <w:div w:id="1057510970">
      <w:bodyDiv w:val="1"/>
      <w:marLeft w:val="0"/>
      <w:marRight w:val="0"/>
      <w:marTop w:val="0"/>
      <w:marBottom w:val="0"/>
      <w:divBdr>
        <w:top w:val="none" w:sz="0" w:space="0" w:color="auto"/>
        <w:left w:val="none" w:sz="0" w:space="0" w:color="auto"/>
        <w:bottom w:val="none" w:sz="0" w:space="0" w:color="auto"/>
        <w:right w:val="none" w:sz="0" w:space="0" w:color="auto"/>
      </w:divBdr>
    </w:div>
    <w:div w:id="1057582539">
      <w:bodyDiv w:val="1"/>
      <w:marLeft w:val="0"/>
      <w:marRight w:val="0"/>
      <w:marTop w:val="0"/>
      <w:marBottom w:val="0"/>
      <w:divBdr>
        <w:top w:val="none" w:sz="0" w:space="0" w:color="auto"/>
        <w:left w:val="none" w:sz="0" w:space="0" w:color="auto"/>
        <w:bottom w:val="none" w:sz="0" w:space="0" w:color="auto"/>
        <w:right w:val="none" w:sz="0" w:space="0" w:color="auto"/>
      </w:divBdr>
    </w:div>
    <w:div w:id="1058162456">
      <w:bodyDiv w:val="1"/>
      <w:marLeft w:val="0"/>
      <w:marRight w:val="0"/>
      <w:marTop w:val="0"/>
      <w:marBottom w:val="0"/>
      <w:divBdr>
        <w:top w:val="none" w:sz="0" w:space="0" w:color="auto"/>
        <w:left w:val="none" w:sz="0" w:space="0" w:color="auto"/>
        <w:bottom w:val="none" w:sz="0" w:space="0" w:color="auto"/>
        <w:right w:val="none" w:sz="0" w:space="0" w:color="auto"/>
      </w:divBdr>
    </w:div>
    <w:div w:id="1058744655">
      <w:bodyDiv w:val="1"/>
      <w:marLeft w:val="0"/>
      <w:marRight w:val="0"/>
      <w:marTop w:val="0"/>
      <w:marBottom w:val="0"/>
      <w:divBdr>
        <w:top w:val="none" w:sz="0" w:space="0" w:color="auto"/>
        <w:left w:val="none" w:sz="0" w:space="0" w:color="auto"/>
        <w:bottom w:val="none" w:sz="0" w:space="0" w:color="auto"/>
        <w:right w:val="none" w:sz="0" w:space="0" w:color="auto"/>
      </w:divBdr>
    </w:div>
    <w:div w:id="1058894972">
      <w:bodyDiv w:val="1"/>
      <w:marLeft w:val="0"/>
      <w:marRight w:val="0"/>
      <w:marTop w:val="0"/>
      <w:marBottom w:val="0"/>
      <w:divBdr>
        <w:top w:val="none" w:sz="0" w:space="0" w:color="auto"/>
        <w:left w:val="none" w:sz="0" w:space="0" w:color="auto"/>
        <w:bottom w:val="none" w:sz="0" w:space="0" w:color="auto"/>
        <w:right w:val="none" w:sz="0" w:space="0" w:color="auto"/>
      </w:divBdr>
    </w:div>
    <w:div w:id="1059326497">
      <w:bodyDiv w:val="1"/>
      <w:marLeft w:val="0"/>
      <w:marRight w:val="0"/>
      <w:marTop w:val="0"/>
      <w:marBottom w:val="0"/>
      <w:divBdr>
        <w:top w:val="none" w:sz="0" w:space="0" w:color="auto"/>
        <w:left w:val="none" w:sz="0" w:space="0" w:color="auto"/>
        <w:bottom w:val="none" w:sz="0" w:space="0" w:color="auto"/>
        <w:right w:val="none" w:sz="0" w:space="0" w:color="auto"/>
      </w:divBdr>
    </w:div>
    <w:div w:id="1059328995">
      <w:bodyDiv w:val="1"/>
      <w:marLeft w:val="0"/>
      <w:marRight w:val="0"/>
      <w:marTop w:val="0"/>
      <w:marBottom w:val="0"/>
      <w:divBdr>
        <w:top w:val="none" w:sz="0" w:space="0" w:color="auto"/>
        <w:left w:val="none" w:sz="0" w:space="0" w:color="auto"/>
        <w:bottom w:val="none" w:sz="0" w:space="0" w:color="auto"/>
        <w:right w:val="none" w:sz="0" w:space="0" w:color="auto"/>
      </w:divBdr>
    </w:div>
    <w:div w:id="1059745174">
      <w:bodyDiv w:val="1"/>
      <w:marLeft w:val="0"/>
      <w:marRight w:val="0"/>
      <w:marTop w:val="0"/>
      <w:marBottom w:val="0"/>
      <w:divBdr>
        <w:top w:val="none" w:sz="0" w:space="0" w:color="auto"/>
        <w:left w:val="none" w:sz="0" w:space="0" w:color="auto"/>
        <w:bottom w:val="none" w:sz="0" w:space="0" w:color="auto"/>
        <w:right w:val="none" w:sz="0" w:space="0" w:color="auto"/>
      </w:divBdr>
    </w:div>
    <w:div w:id="1059784862">
      <w:bodyDiv w:val="1"/>
      <w:marLeft w:val="0"/>
      <w:marRight w:val="0"/>
      <w:marTop w:val="0"/>
      <w:marBottom w:val="0"/>
      <w:divBdr>
        <w:top w:val="none" w:sz="0" w:space="0" w:color="auto"/>
        <w:left w:val="none" w:sz="0" w:space="0" w:color="auto"/>
        <w:bottom w:val="none" w:sz="0" w:space="0" w:color="auto"/>
        <w:right w:val="none" w:sz="0" w:space="0" w:color="auto"/>
      </w:divBdr>
    </w:div>
    <w:div w:id="1060206102">
      <w:bodyDiv w:val="1"/>
      <w:marLeft w:val="0"/>
      <w:marRight w:val="0"/>
      <w:marTop w:val="0"/>
      <w:marBottom w:val="0"/>
      <w:divBdr>
        <w:top w:val="none" w:sz="0" w:space="0" w:color="auto"/>
        <w:left w:val="none" w:sz="0" w:space="0" w:color="auto"/>
        <w:bottom w:val="none" w:sz="0" w:space="0" w:color="auto"/>
        <w:right w:val="none" w:sz="0" w:space="0" w:color="auto"/>
      </w:divBdr>
    </w:div>
    <w:div w:id="1060328038">
      <w:bodyDiv w:val="1"/>
      <w:marLeft w:val="0"/>
      <w:marRight w:val="0"/>
      <w:marTop w:val="0"/>
      <w:marBottom w:val="0"/>
      <w:divBdr>
        <w:top w:val="none" w:sz="0" w:space="0" w:color="auto"/>
        <w:left w:val="none" w:sz="0" w:space="0" w:color="auto"/>
        <w:bottom w:val="none" w:sz="0" w:space="0" w:color="auto"/>
        <w:right w:val="none" w:sz="0" w:space="0" w:color="auto"/>
      </w:divBdr>
    </w:div>
    <w:div w:id="1060405003">
      <w:bodyDiv w:val="1"/>
      <w:marLeft w:val="0"/>
      <w:marRight w:val="0"/>
      <w:marTop w:val="0"/>
      <w:marBottom w:val="0"/>
      <w:divBdr>
        <w:top w:val="none" w:sz="0" w:space="0" w:color="auto"/>
        <w:left w:val="none" w:sz="0" w:space="0" w:color="auto"/>
        <w:bottom w:val="none" w:sz="0" w:space="0" w:color="auto"/>
        <w:right w:val="none" w:sz="0" w:space="0" w:color="auto"/>
      </w:divBdr>
    </w:div>
    <w:div w:id="1060789312">
      <w:bodyDiv w:val="1"/>
      <w:marLeft w:val="0"/>
      <w:marRight w:val="0"/>
      <w:marTop w:val="0"/>
      <w:marBottom w:val="0"/>
      <w:divBdr>
        <w:top w:val="none" w:sz="0" w:space="0" w:color="auto"/>
        <w:left w:val="none" w:sz="0" w:space="0" w:color="auto"/>
        <w:bottom w:val="none" w:sz="0" w:space="0" w:color="auto"/>
        <w:right w:val="none" w:sz="0" w:space="0" w:color="auto"/>
      </w:divBdr>
    </w:div>
    <w:div w:id="1060860481">
      <w:bodyDiv w:val="1"/>
      <w:marLeft w:val="0"/>
      <w:marRight w:val="0"/>
      <w:marTop w:val="0"/>
      <w:marBottom w:val="0"/>
      <w:divBdr>
        <w:top w:val="none" w:sz="0" w:space="0" w:color="auto"/>
        <w:left w:val="none" w:sz="0" w:space="0" w:color="auto"/>
        <w:bottom w:val="none" w:sz="0" w:space="0" w:color="auto"/>
        <w:right w:val="none" w:sz="0" w:space="0" w:color="auto"/>
      </w:divBdr>
    </w:div>
    <w:div w:id="1061174038">
      <w:bodyDiv w:val="1"/>
      <w:marLeft w:val="0"/>
      <w:marRight w:val="0"/>
      <w:marTop w:val="0"/>
      <w:marBottom w:val="0"/>
      <w:divBdr>
        <w:top w:val="none" w:sz="0" w:space="0" w:color="auto"/>
        <w:left w:val="none" w:sz="0" w:space="0" w:color="auto"/>
        <w:bottom w:val="none" w:sz="0" w:space="0" w:color="auto"/>
        <w:right w:val="none" w:sz="0" w:space="0" w:color="auto"/>
      </w:divBdr>
    </w:div>
    <w:div w:id="1061178031">
      <w:bodyDiv w:val="1"/>
      <w:marLeft w:val="0"/>
      <w:marRight w:val="0"/>
      <w:marTop w:val="0"/>
      <w:marBottom w:val="0"/>
      <w:divBdr>
        <w:top w:val="none" w:sz="0" w:space="0" w:color="auto"/>
        <w:left w:val="none" w:sz="0" w:space="0" w:color="auto"/>
        <w:bottom w:val="none" w:sz="0" w:space="0" w:color="auto"/>
        <w:right w:val="none" w:sz="0" w:space="0" w:color="auto"/>
      </w:divBdr>
    </w:div>
    <w:div w:id="1061251329">
      <w:bodyDiv w:val="1"/>
      <w:marLeft w:val="0"/>
      <w:marRight w:val="0"/>
      <w:marTop w:val="0"/>
      <w:marBottom w:val="0"/>
      <w:divBdr>
        <w:top w:val="none" w:sz="0" w:space="0" w:color="auto"/>
        <w:left w:val="none" w:sz="0" w:space="0" w:color="auto"/>
        <w:bottom w:val="none" w:sz="0" w:space="0" w:color="auto"/>
        <w:right w:val="none" w:sz="0" w:space="0" w:color="auto"/>
      </w:divBdr>
    </w:div>
    <w:div w:id="1061515636">
      <w:bodyDiv w:val="1"/>
      <w:marLeft w:val="0"/>
      <w:marRight w:val="0"/>
      <w:marTop w:val="0"/>
      <w:marBottom w:val="0"/>
      <w:divBdr>
        <w:top w:val="none" w:sz="0" w:space="0" w:color="auto"/>
        <w:left w:val="none" w:sz="0" w:space="0" w:color="auto"/>
        <w:bottom w:val="none" w:sz="0" w:space="0" w:color="auto"/>
        <w:right w:val="none" w:sz="0" w:space="0" w:color="auto"/>
      </w:divBdr>
    </w:div>
    <w:div w:id="1061753479">
      <w:bodyDiv w:val="1"/>
      <w:marLeft w:val="0"/>
      <w:marRight w:val="0"/>
      <w:marTop w:val="0"/>
      <w:marBottom w:val="0"/>
      <w:divBdr>
        <w:top w:val="none" w:sz="0" w:space="0" w:color="auto"/>
        <w:left w:val="none" w:sz="0" w:space="0" w:color="auto"/>
        <w:bottom w:val="none" w:sz="0" w:space="0" w:color="auto"/>
        <w:right w:val="none" w:sz="0" w:space="0" w:color="auto"/>
      </w:divBdr>
    </w:div>
    <w:div w:id="1062294830">
      <w:bodyDiv w:val="1"/>
      <w:marLeft w:val="0"/>
      <w:marRight w:val="0"/>
      <w:marTop w:val="0"/>
      <w:marBottom w:val="0"/>
      <w:divBdr>
        <w:top w:val="none" w:sz="0" w:space="0" w:color="auto"/>
        <w:left w:val="none" w:sz="0" w:space="0" w:color="auto"/>
        <w:bottom w:val="none" w:sz="0" w:space="0" w:color="auto"/>
        <w:right w:val="none" w:sz="0" w:space="0" w:color="auto"/>
      </w:divBdr>
    </w:div>
    <w:div w:id="1062875418">
      <w:bodyDiv w:val="1"/>
      <w:marLeft w:val="0"/>
      <w:marRight w:val="0"/>
      <w:marTop w:val="0"/>
      <w:marBottom w:val="0"/>
      <w:divBdr>
        <w:top w:val="none" w:sz="0" w:space="0" w:color="auto"/>
        <w:left w:val="none" w:sz="0" w:space="0" w:color="auto"/>
        <w:bottom w:val="none" w:sz="0" w:space="0" w:color="auto"/>
        <w:right w:val="none" w:sz="0" w:space="0" w:color="auto"/>
      </w:divBdr>
    </w:div>
    <w:div w:id="1063716376">
      <w:bodyDiv w:val="1"/>
      <w:marLeft w:val="0"/>
      <w:marRight w:val="0"/>
      <w:marTop w:val="0"/>
      <w:marBottom w:val="0"/>
      <w:divBdr>
        <w:top w:val="none" w:sz="0" w:space="0" w:color="auto"/>
        <w:left w:val="none" w:sz="0" w:space="0" w:color="auto"/>
        <w:bottom w:val="none" w:sz="0" w:space="0" w:color="auto"/>
        <w:right w:val="none" w:sz="0" w:space="0" w:color="auto"/>
      </w:divBdr>
    </w:div>
    <w:div w:id="1063792020">
      <w:bodyDiv w:val="1"/>
      <w:marLeft w:val="0"/>
      <w:marRight w:val="0"/>
      <w:marTop w:val="0"/>
      <w:marBottom w:val="0"/>
      <w:divBdr>
        <w:top w:val="none" w:sz="0" w:space="0" w:color="auto"/>
        <w:left w:val="none" w:sz="0" w:space="0" w:color="auto"/>
        <w:bottom w:val="none" w:sz="0" w:space="0" w:color="auto"/>
        <w:right w:val="none" w:sz="0" w:space="0" w:color="auto"/>
      </w:divBdr>
    </w:div>
    <w:div w:id="1063870613">
      <w:bodyDiv w:val="1"/>
      <w:marLeft w:val="0"/>
      <w:marRight w:val="0"/>
      <w:marTop w:val="0"/>
      <w:marBottom w:val="0"/>
      <w:divBdr>
        <w:top w:val="none" w:sz="0" w:space="0" w:color="auto"/>
        <w:left w:val="none" w:sz="0" w:space="0" w:color="auto"/>
        <w:bottom w:val="none" w:sz="0" w:space="0" w:color="auto"/>
        <w:right w:val="none" w:sz="0" w:space="0" w:color="auto"/>
      </w:divBdr>
    </w:div>
    <w:div w:id="1064139659">
      <w:bodyDiv w:val="1"/>
      <w:marLeft w:val="0"/>
      <w:marRight w:val="0"/>
      <w:marTop w:val="0"/>
      <w:marBottom w:val="0"/>
      <w:divBdr>
        <w:top w:val="none" w:sz="0" w:space="0" w:color="auto"/>
        <w:left w:val="none" w:sz="0" w:space="0" w:color="auto"/>
        <w:bottom w:val="none" w:sz="0" w:space="0" w:color="auto"/>
        <w:right w:val="none" w:sz="0" w:space="0" w:color="auto"/>
      </w:divBdr>
    </w:div>
    <w:div w:id="1064261356">
      <w:bodyDiv w:val="1"/>
      <w:marLeft w:val="0"/>
      <w:marRight w:val="0"/>
      <w:marTop w:val="0"/>
      <w:marBottom w:val="0"/>
      <w:divBdr>
        <w:top w:val="none" w:sz="0" w:space="0" w:color="auto"/>
        <w:left w:val="none" w:sz="0" w:space="0" w:color="auto"/>
        <w:bottom w:val="none" w:sz="0" w:space="0" w:color="auto"/>
        <w:right w:val="none" w:sz="0" w:space="0" w:color="auto"/>
      </w:divBdr>
    </w:div>
    <w:div w:id="1065179757">
      <w:bodyDiv w:val="1"/>
      <w:marLeft w:val="0"/>
      <w:marRight w:val="0"/>
      <w:marTop w:val="0"/>
      <w:marBottom w:val="0"/>
      <w:divBdr>
        <w:top w:val="none" w:sz="0" w:space="0" w:color="auto"/>
        <w:left w:val="none" w:sz="0" w:space="0" w:color="auto"/>
        <w:bottom w:val="none" w:sz="0" w:space="0" w:color="auto"/>
        <w:right w:val="none" w:sz="0" w:space="0" w:color="auto"/>
      </w:divBdr>
    </w:div>
    <w:div w:id="1065300805">
      <w:bodyDiv w:val="1"/>
      <w:marLeft w:val="0"/>
      <w:marRight w:val="0"/>
      <w:marTop w:val="0"/>
      <w:marBottom w:val="0"/>
      <w:divBdr>
        <w:top w:val="none" w:sz="0" w:space="0" w:color="auto"/>
        <w:left w:val="none" w:sz="0" w:space="0" w:color="auto"/>
        <w:bottom w:val="none" w:sz="0" w:space="0" w:color="auto"/>
        <w:right w:val="none" w:sz="0" w:space="0" w:color="auto"/>
      </w:divBdr>
    </w:div>
    <w:div w:id="1065302754">
      <w:bodyDiv w:val="1"/>
      <w:marLeft w:val="0"/>
      <w:marRight w:val="0"/>
      <w:marTop w:val="0"/>
      <w:marBottom w:val="0"/>
      <w:divBdr>
        <w:top w:val="none" w:sz="0" w:space="0" w:color="auto"/>
        <w:left w:val="none" w:sz="0" w:space="0" w:color="auto"/>
        <w:bottom w:val="none" w:sz="0" w:space="0" w:color="auto"/>
        <w:right w:val="none" w:sz="0" w:space="0" w:color="auto"/>
      </w:divBdr>
    </w:div>
    <w:div w:id="1065492603">
      <w:bodyDiv w:val="1"/>
      <w:marLeft w:val="0"/>
      <w:marRight w:val="0"/>
      <w:marTop w:val="0"/>
      <w:marBottom w:val="0"/>
      <w:divBdr>
        <w:top w:val="none" w:sz="0" w:space="0" w:color="auto"/>
        <w:left w:val="none" w:sz="0" w:space="0" w:color="auto"/>
        <w:bottom w:val="none" w:sz="0" w:space="0" w:color="auto"/>
        <w:right w:val="none" w:sz="0" w:space="0" w:color="auto"/>
      </w:divBdr>
    </w:div>
    <w:div w:id="1065951140">
      <w:bodyDiv w:val="1"/>
      <w:marLeft w:val="0"/>
      <w:marRight w:val="0"/>
      <w:marTop w:val="0"/>
      <w:marBottom w:val="0"/>
      <w:divBdr>
        <w:top w:val="none" w:sz="0" w:space="0" w:color="auto"/>
        <w:left w:val="none" w:sz="0" w:space="0" w:color="auto"/>
        <w:bottom w:val="none" w:sz="0" w:space="0" w:color="auto"/>
        <w:right w:val="none" w:sz="0" w:space="0" w:color="auto"/>
      </w:divBdr>
    </w:div>
    <w:div w:id="1066033982">
      <w:bodyDiv w:val="1"/>
      <w:marLeft w:val="0"/>
      <w:marRight w:val="0"/>
      <w:marTop w:val="0"/>
      <w:marBottom w:val="0"/>
      <w:divBdr>
        <w:top w:val="none" w:sz="0" w:space="0" w:color="auto"/>
        <w:left w:val="none" w:sz="0" w:space="0" w:color="auto"/>
        <w:bottom w:val="none" w:sz="0" w:space="0" w:color="auto"/>
        <w:right w:val="none" w:sz="0" w:space="0" w:color="auto"/>
      </w:divBdr>
    </w:div>
    <w:div w:id="1066106382">
      <w:bodyDiv w:val="1"/>
      <w:marLeft w:val="0"/>
      <w:marRight w:val="0"/>
      <w:marTop w:val="0"/>
      <w:marBottom w:val="0"/>
      <w:divBdr>
        <w:top w:val="none" w:sz="0" w:space="0" w:color="auto"/>
        <w:left w:val="none" w:sz="0" w:space="0" w:color="auto"/>
        <w:bottom w:val="none" w:sz="0" w:space="0" w:color="auto"/>
        <w:right w:val="none" w:sz="0" w:space="0" w:color="auto"/>
      </w:divBdr>
    </w:div>
    <w:div w:id="1066145640">
      <w:bodyDiv w:val="1"/>
      <w:marLeft w:val="0"/>
      <w:marRight w:val="0"/>
      <w:marTop w:val="0"/>
      <w:marBottom w:val="0"/>
      <w:divBdr>
        <w:top w:val="none" w:sz="0" w:space="0" w:color="auto"/>
        <w:left w:val="none" w:sz="0" w:space="0" w:color="auto"/>
        <w:bottom w:val="none" w:sz="0" w:space="0" w:color="auto"/>
        <w:right w:val="none" w:sz="0" w:space="0" w:color="auto"/>
      </w:divBdr>
    </w:div>
    <w:div w:id="1066758730">
      <w:bodyDiv w:val="1"/>
      <w:marLeft w:val="0"/>
      <w:marRight w:val="0"/>
      <w:marTop w:val="0"/>
      <w:marBottom w:val="0"/>
      <w:divBdr>
        <w:top w:val="none" w:sz="0" w:space="0" w:color="auto"/>
        <w:left w:val="none" w:sz="0" w:space="0" w:color="auto"/>
        <w:bottom w:val="none" w:sz="0" w:space="0" w:color="auto"/>
        <w:right w:val="none" w:sz="0" w:space="0" w:color="auto"/>
      </w:divBdr>
    </w:div>
    <w:div w:id="1067263574">
      <w:bodyDiv w:val="1"/>
      <w:marLeft w:val="0"/>
      <w:marRight w:val="0"/>
      <w:marTop w:val="0"/>
      <w:marBottom w:val="0"/>
      <w:divBdr>
        <w:top w:val="none" w:sz="0" w:space="0" w:color="auto"/>
        <w:left w:val="none" w:sz="0" w:space="0" w:color="auto"/>
        <w:bottom w:val="none" w:sz="0" w:space="0" w:color="auto"/>
        <w:right w:val="none" w:sz="0" w:space="0" w:color="auto"/>
      </w:divBdr>
    </w:div>
    <w:div w:id="1067265392">
      <w:bodyDiv w:val="1"/>
      <w:marLeft w:val="0"/>
      <w:marRight w:val="0"/>
      <w:marTop w:val="0"/>
      <w:marBottom w:val="0"/>
      <w:divBdr>
        <w:top w:val="none" w:sz="0" w:space="0" w:color="auto"/>
        <w:left w:val="none" w:sz="0" w:space="0" w:color="auto"/>
        <w:bottom w:val="none" w:sz="0" w:space="0" w:color="auto"/>
        <w:right w:val="none" w:sz="0" w:space="0" w:color="auto"/>
      </w:divBdr>
    </w:div>
    <w:div w:id="1067413837">
      <w:bodyDiv w:val="1"/>
      <w:marLeft w:val="0"/>
      <w:marRight w:val="0"/>
      <w:marTop w:val="0"/>
      <w:marBottom w:val="0"/>
      <w:divBdr>
        <w:top w:val="none" w:sz="0" w:space="0" w:color="auto"/>
        <w:left w:val="none" w:sz="0" w:space="0" w:color="auto"/>
        <w:bottom w:val="none" w:sz="0" w:space="0" w:color="auto"/>
        <w:right w:val="none" w:sz="0" w:space="0" w:color="auto"/>
      </w:divBdr>
    </w:div>
    <w:div w:id="1067457552">
      <w:bodyDiv w:val="1"/>
      <w:marLeft w:val="0"/>
      <w:marRight w:val="0"/>
      <w:marTop w:val="0"/>
      <w:marBottom w:val="0"/>
      <w:divBdr>
        <w:top w:val="none" w:sz="0" w:space="0" w:color="auto"/>
        <w:left w:val="none" w:sz="0" w:space="0" w:color="auto"/>
        <w:bottom w:val="none" w:sz="0" w:space="0" w:color="auto"/>
        <w:right w:val="none" w:sz="0" w:space="0" w:color="auto"/>
      </w:divBdr>
    </w:div>
    <w:div w:id="1067459338">
      <w:bodyDiv w:val="1"/>
      <w:marLeft w:val="0"/>
      <w:marRight w:val="0"/>
      <w:marTop w:val="0"/>
      <w:marBottom w:val="0"/>
      <w:divBdr>
        <w:top w:val="none" w:sz="0" w:space="0" w:color="auto"/>
        <w:left w:val="none" w:sz="0" w:space="0" w:color="auto"/>
        <w:bottom w:val="none" w:sz="0" w:space="0" w:color="auto"/>
        <w:right w:val="none" w:sz="0" w:space="0" w:color="auto"/>
      </w:divBdr>
    </w:div>
    <w:div w:id="1067534453">
      <w:bodyDiv w:val="1"/>
      <w:marLeft w:val="0"/>
      <w:marRight w:val="0"/>
      <w:marTop w:val="0"/>
      <w:marBottom w:val="0"/>
      <w:divBdr>
        <w:top w:val="none" w:sz="0" w:space="0" w:color="auto"/>
        <w:left w:val="none" w:sz="0" w:space="0" w:color="auto"/>
        <w:bottom w:val="none" w:sz="0" w:space="0" w:color="auto"/>
        <w:right w:val="none" w:sz="0" w:space="0" w:color="auto"/>
      </w:divBdr>
    </w:div>
    <w:div w:id="1067650473">
      <w:bodyDiv w:val="1"/>
      <w:marLeft w:val="0"/>
      <w:marRight w:val="0"/>
      <w:marTop w:val="0"/>
      <w:marBottom w:val="0"/>
      <w:divBdr>
        <w:top w:val="none" w:sz="0" w:space="0" w:color="auto"/>
        <w:left w:val="none" w:sz="0" w:space="0" w:color="auto"/>
        <w:bottom w:val="none" w:sz="0" w:space="0" w:color="auto"/>
        <w:right w:val="none" w:sz="0" w:space="0" w:color="auto"/>
      </w:divBdr>
    </w:div>
    <w:div w:id="1067725592">
      <w:bodyDiv w:val="1"/>
      <w:marLeft w:val="0"/>
      <w:marRight w:val="0"/>
      <w:marTop w:val="0"/>
      <w:marBottom w:val="0"/>
      <w:divBdr>
        <w:top w:val="none" w:sz="0" w:space="0" w:color="auto"/>
        <w:left w:val="none" w:sz="0" w:space="0" w:color="auto"/>
        <w:bottom w:val="none" w:sz="0" w:space="0" w:color="auto"/>
        <w:right w:val="none" w:sz="0" w:space="0" w:color="auto"/>
      </w:divBdr>
    </w:div>
    <w:div w:id="1067727520">
      <w:bodyDiv w:val="1"/>
      <w:marLeft w:val="0"/>
      <w:marRight w:val="0"/>
      <w:marTop w:val="0"/>
      <w:marBottom w:val="0"/>
      <w:divBdr>
        <w:top w:val="none" w:sz="0" w:space="0" w:color="auto"/>
        <w:left w:val="none" w:sz="0" w:space="0" w:color="auto"/>
        <w:bottom w:val="none" w:sz="0" w:space="0" w:color="auto"/>
        <w:right w:val="none" w:sz="0" w:space="0" w:color="auto"/>
      </w:divBdr>
    </w:div>
    <w:div w:id="1068116650">
      <w:bodyDiv w:val="1"/>
      <w:marLeft w:val="0"/>
      <w:marRight w:val="0"/>
      <w:marTop w:val="0"/>
      <w:marBottom w:val="0"/>
      <w:divBdr>
        <w:top w:val="none" w:sz="0" w:space="0" w:color="auto"/>
        <w:left w:val="none" w:sz="0" w:space="0" w:color="auto"/>
        <w:bottom w:val="none" w:sz="0" w:space="0" w:color="auto"/>
        <w:right w:val="none" w:sz="0" w:space="0" w:color="auto"/>
      </w:divBdr>
    </w:div>
    <w:div w:id="1068378460">
      <w:bodyDiv w:val="1"/>
      <w:marLeft w:val="0"/>
      <w:marRight w:val="0"/>
      <w:marTop w:val="0"/>
      <w:marBottom w:val="0"/>
      <w:divBdr>
        <w:top w:val="none" w:sz="0" w:space="0" w:color="auto"/>
        <w:left w:val="none" w:sz="0" w:space="0" w:color="auto"/>
        <w:bottom w:val="none" w:sz="0" w:space="0" w:color="auto"/>
        <w:right w:val="none" w:sz="0" w:space="0" w:color="auto"/>
      </w:divBdr>
    </w:div>
    <w:div w:id="1068462031">
      <w:bodyDiv w:val="1"/>
      <w:marLeft w:val="0"/>
      <w:marRight w:val="0"/>
      <w:marTop w:val="0"/>
      <w:marBottom w:val="0"/>
      <w:divBdr>
        <w:top w:val="none" w:sz="0" w:space="0" w:color="auto"/>
        <w:left w:val="none" w:sz="0" w:space="0" w:color="auto"/>
        <w:bottom w:val="none" w:sz="0" w:space="0" w:color="auto"/>
        <w:right w:val="none" w:sz="0" w:space="0" w:color="auto"/>
      </w:divBdr>
    </w:div>
    <w:div w:id="1068920350">
      <w:bodyDiv w:val="1"/>
      <w:marLeft w:val="0"/>
      <w:marRight w:val="0"/>
      <w:marTop w:val="0"/>
      <w:marBottom w:val="0"/>
      <w:divBdr>
        <w:top w:val="none" w:sz="0" w:space="0" w:color="auto"/>
        <w:left w:val="none" w:sz="0" w:space="0" w:color="auto"/>
        <w:bottom w:val="none" w:sz="0" w:space="0" w:color="auto"/>
        <w:right w:val="none" w:sz="0" w:space="0" w:color="auto"/>
      </w:divBdr>
    </w:div>
    <w:div w:id="1069428644">
      <w:bodyDiv w:val="1"/>
      <w:marLeft w:val="0"/>
      <w:marRight w:val="0"/>
      <w:marTop w:val="0"/>
      <w:marBottom w:val="0"/>
      <w:divBdr>
        <w:top w:val="none" w:sz="0" w:space="0" w:color="auto"/>
        <w:left w:val="none" w:sz="0" w:space="0" w:color="auto"/>
        <w:bottom w:val="none" w:sz="0" w:space="0" w:color="auto"/>
        <w:right w:val="none" w:sz="0" w:space="0" w:color="auto"/>
      </w:divBdr>
    </w:div>
    <w:div w:id="1069499539">
      <w:bodyDiv w:val="1"/>
      <w:marLeft w:val="0"/>
      <w:marRight w:val="0"/>
      <w:marTop w:val="0"/>
      <w:marBottom w:val="0"/>
      <w:divBdr>
        <w:top w:val="none" w:sz="0" w:space="0" w:color="auto"/>
        <w:left w:val="none" w:sz="0" w:space="0" w:color="auto"/>
        <w:bottom w:val="none" w:sz="0" w:space="0" w:color="auto"/>
        <w:right w:val="none" w:sz="0" w:space="0" w:color="auto"/>
      </w:divBdr>
    </w:div>
    <w:div w:id="1069503762">
      <w:bodyDiv w:val="1"/>
      <w:marLeft w:val="0"/>
      <w:marRight w:val="0"/>
      <w:marTop w:val="0"/>
      <w:marBottom w:val="0"/>
      <w:divBdr>
        <w:top w:val="none" w:sz="0" w:space="0" w:color="auto"/>
        <w:left w:val="none" w:sz="0" w:space="0" w:color="auto"/>
        <w:bottom w:val="none" w:sz="0" w:space="0" w:color="auto"/>
        <w:right w:val="none" w:sz="0" w:space="0" w:color="auto"/>
      </w:divBdr>
    </w:div>
    <w:div w:id="1070038401">
      <w:bodyDiv w:val="1"/>
      <w:marLeft w:val="0"/>
      <w:marRight w:val="0"/>
      <w:marTop w:val="0"/>
      <w:marBottom w:val="0"/>
      <w:divBdr>
        <w:top w:val="none" w:sz="0" w:space="0" w:color="auto"/>
        <w:left w:val="none" w:sz="0" w:space="0" w:color="auto"/>
        <w:bottom w:val="none" w:sz="0" w:space="0" w:color="auto"/>
        <w:right w:val="none" w:sz="0" w:space="0" w:color="auto"/>
      </w:divBdr>
    </w:div>
    <w:div w:id="1070233725">
      <w:bodyDiv w:val="1"/>
      <w:marLeft w:val="0"/>
      <w:marRight w:val="0"/>
      <w:marTop w:val="0"/>
      <w:marBottom w:val="0"/>
      <w:divBdr>
        <w:top w:val="none" w:sz="0" w:space="0" w:color="auto"/>
        <w:left w:val="none" w:sz="0" w:space="0" w:color="auto"/>
        <w:bottom w:val="none" w:sz="0" w:space="0" w:color="auto"/>
        <w:right w:val="none" w:sz="0" w:space="0" w:color="auto"/>
      </w:divBdr>
    </w:div>
    <w:div w:id="1070805707">
      <w:bodyDiv w:val="1"/>
      <w:marLeft w:val="0"/>
      <w:marRight w:val="0"/>
      <w:marTop w:val="0"/>
      <w:marBottom w:val="0"/>
      <w:divBdr>
        <w:top w:val="none" w:sz="0" w:space="0" w:color="auto"/>
        <w:left w:val="none" w:sz="0" w:space="0" w:color="auto"/>
        <w:bottom w:val="none" w:sz="0" w:space="0" w:color="auto"/>
        <w:right w:val="none" w:sz="0" w:space="0" w:color="auto"/>
      </w:divBdr>
    </w:div>
    <w:div w:id="1071151250">
      <w:bodyDiv w:val="1"/>
      <w:marLeft w:val="0"/>
      <w:marRight w:val="0"/>
      <w:marTop w:val="0"/>
      <w:marBottom w:val="0"/>
      <w:divBdr>
        <w:top w:val="none" w:sz="0" w:space="0" w:color="auto"/>
        <w:left w:val="none" w:sz="0" w:space="0" w:color="auto"/>
        <w:bottom w:val="none" w:sz="0" w:space="0" w:color="auto"/>
        <w:right w:val="none" w:sz="0" w:space="0" w:color="auto"/>
      </w:divBdr>
    </w:div>
    <w:div w:id="1071346996">
      <w:bodyDiv w:val="1"/>
      <w:marLeft w:val="0"/>
      <w:marRight w:val="0"/>
      <w:marTop w:val="0"/>
      <w:marBottom w:val="0"/>
      <w:divBdr>
        <w:top w:val="none" w:sz="0" w:space="0" w:color="auto"/>
        <w:left w:val="none" w:sz="0" w:space="0" w:color="auto"/>
        <w:bottom w:val="none" w:sz="0" w:space="0" w:color="auto"/>
        <w:right w:val="none" w:sz="0" w:space="0" w:color="auto"/>
      </w:divBdr>
    </w:div>
    <w:div w:id="1071392924">
      <w:bodyDiv w:val="1"/>
      <w:marLeft w:val="0"/>
      <w:marRight w:val="0"/>
      <w:marTop w:val="0"/>
      <w:marBottom w:val="0"/>
      <w:divBdr>
        <w:top w:val="none" w:sz="0" w:space="0" w:color="auto"/>
        <w:left w:val="none" w:sz="0" w:space="0" w:color="auto"/>
        <w:bottom w:val="none" w:sz="0" w:space="0" w:color="auto"/>
        <w:right w:val="none" w:sz="0" w:space="0" w:color="auto"/>
      </w:divBdr>
    </w:div>
    <w:div w:id="1071467361">
      <w:bodyDiv w:val="1"/>
      <w:marLeft w:val="0"/>
      <w:marRight w:val="0"/>
      <w:marTop w:val="0"/>
      <w:marBottom w:val="0"/>
      <w:divBdr>
        <w:top w:val="none" w:sz="0" w:space="0" w:color="auto"/>
        <w:left w:val="none" w:sz="0" w:space="0" w:color="auto"/>
        <w:bottom w:val="none" w:sz="0" w:space="0" w:color="auto"/>
        <w:right w:val="none" w:sz="0" w:space="0" w:color="auto"/>
      </w:divBdr>
    </w:div>
    <w:div w:id="1071775998">
      <w:bodyDiv w:val="1"/>
      <w:marLeft w:val="0"/>
      <w:marRight w:val="0"/>
      <w:marTop w:val="0"/>
      <w:marBottom w:val="0"/>
      <w:divBdr>
        <w:top w:val="none" w:sz="0" w:space="0" w:color="auto"/>
        <w:left w:val="none" w:sz="0" w:space="0" w:color="auto"/>
        <w:bottom w:val="none" w:sz="0" w:space="0" w:color="auto"/>
        <w:right w:val="none" w:sz="0" w:space="0" w:color="auto"/>
      </w:divBdr>
    </w:div>
    <w:div w:id="1072120600">
      <w:bodyDiv w:val="1"/>
      <w:marLeft w:val="0"/>
      <w:marRight w:val="0"/>
      <w:marTop w:val="0"/>
      <w:marBottom w:val="0"/>
      <w:divBdr>
        <w:top w:val="none" w:sz="0" w:space="0" w:color="auto"/>
        <w:left w:val="none" w:sz="0" w:space="0" w:color="auto"/>
        <w:bottom w:val="none" w:sz="0" w:space="0" w:color="auto"/>
        <w:right w:val="none" w:sz="0" w:space="0" w:color="auto"/>
      </w:divBdr>
    </w:div>
    <w:div w:id="1072655950">
      <w:bodyDiv w:val="1"/>
      <w:marLeft w:val="0"/>
      <w:marRight w:val="0"/>
      <w:marTop w:val="0"/>
      <w:marBottom w:val="0"/>
      <w:divBdr>
        <w:top w:val="none" w:sz="0" w:space="0" w:color="auto"/>
        <w:left w:val="none" w:sz="0" w:space="0" w:color="auto"/>
        <w:bottom w:val="none" w:sz="0" w:space="0" w:color="auto"/>
        <w:right w:val="none" w:sz="0" w:space="0" w:color="auto"/>
      </w:divBdr>
    </w:div>
    <w:div w:id="1073628126">
      <w:bodyDiv w:val="1"/>
      <w:marLeft w:val="0"/>
      <w:marRight w:val="0"/>
      <w:marTop w:val="0"/>
      <w:marBottom w:val="0"/>
      <w:divBdr>
        <w:top w:val="none" w:sz="0" w:space="0" w:color="auto"/>
        <w:left w:val="none" w:sz="0" w:space="0" w:color="auto"/>
        <w:bottom w:val="none" w:sz="0" w:space="0" w:color="auto"/>
        <w:right w:val="none" w:sz="0" w:space="0" w:color="auto"/>
      </w:divBdr>
    </w:div>
    <w:div w:id="1073818591">
      <w:bodyDiv w:val="1"/>
      <w:marLeft w:val="0"/>
      <w:marRight w:val="0"/>
      <w:marTop w:val="0"/>
      <w:marBottom w:val="0"/>
      <w:divBdr>
        <w:top w:val="none" w:sz="0" w:space="0" w:color="auto"/>
        <w:left w:val="none" w:sz="0" w:space="0" w:color="auto"/>
        <w:bottom w:val="none" w:sz="0" w:space="0" w:color="auto"/>
        <w:right w:val="none" w:sz="0" w:space="0" w:color="auto"/>
      </w:divBdr>
    </w:div>
    <w:div w:id="1073965287">
      <w:bodyDiv w:val="1"/>
      <w:marLeft w:val="0"/>
      <w:marRight w:val="0"/>
      <w:marTop w:val="0"/>
      <w:marBottom w:val="0"/>
      <w:divBdr>
        <w:top w:val="none" w:sz="0" w:space="0" w:color="auto"/>
        <w:left w:val="none" w:sz="0" w:space="0" w:color="auto"/>
        <w:bottom w:val="none" w:sz="0" w:space="0" w:color="auto"/>
        <w:right w:val="none" w:sz="0" w:space="0" w:color="auto"/>
      </w:divBdr>
    </w:div>
    <w:div w:id="1074006446">
      <w:bodyDiv w:val="1"/>
      <w:marLeft w:val="0"/>
      <w:marRight w:val="0"/>
      <w:marTop w:val="0"/>
      <w:marBottom w:val="0"/>
      <w:divBdr>
        <w:top w:val="none" w:sz="0" w:space="0" w:color="auto"/>
        <w:left w:val="none" w:sz="0" w:space="0" w:color="auto"/>
        <w:bottom w:val="none" w:sz="0" w:space="0" w:color="auto"/>
        <w:right w:val="none" w:sz="0" w:space="0" w:color="auto"/>
      </w:divBdr>
    </w:div>
    <w:div w:id="1074204948">
      <w:bodyDiv w:val="1"/>
      <w:marLeft w:val="0"/>
      <w:marRight w:val="0"/>
      <w:marTop w:val="0"/>
      <w:marBottom w:val="0"/>
      <w:divBdr>
        <w:top w:val="none" w:sz="0" w:space="0" w:color="auto"/>
        <w:left w:val="none" w:sz="0" w:space="0" w:color="auto"/>
        <w:bottom w:val="none" w:sz="0" w:space="0" w:color="auto"/>
        <w:right w:val="none" w:sz="0" w:space="0" w:color="auto"/>
      </w:divBdr>
    </w:div>
    <w:div w:id="1074206466">
      <w:bodyDiv w:val="1"/>
      <w:marLeft w:val="0"/>
      <w:marRight w:val="0"/>
      <w:marTop w:val="0"/>
      <w:marBottom w:val="0"/>
      <w:divBdr>
        <w:top w:val="none" w:sz="0" w:space="0" w:color="auto"/>
        <w:left w:val="none" w:sz="0" w:space="0" w:color="auto"/>
        <w:bottom w:val="none" w:sz="0" w:space="0" w:color="auto"/>
        <w:right w:val="none" w:sz="0" w:space="0" w:color="auto"/>
      </w:divBdr>
    </w:div>
    <w:div w:id="1074426373">
      <w:bodyDiv w:val="1"/>
      <w:marLeft w:val="0"/>
      <w:marRight w:val="0"/>
      <w:marTop w:val="0"/>
      <w:marBottom w:val="0"/>
      <w:divBdr>
        <w:top w:val="none" w:sz="0" w:space="0" w:color="auto"/>
        <w:left w:val="none" w:sz="0" w:space="0" w:color="auto"/>
        <w:bottom w:val="none" w:sz="0" w:space="0" w:color="auto"/>
        <w:right w:val="none" w:sz="0" w:space="0" w:color="auto"/>
      </w:divBdr>
    </w:div>
    <w:div w:id="1074476111">
      <w:bodyDiv w:val="1"/>
      <w:marLeft w:val="0"/>
      <w:marRight w:val="0"/>
      <w:marTop w:val="0"/>
      <w:marBottom w:val="0"/>
      <w:divBdr>
        <w:top w:val="none" w:sz="0" w:space="0" w:color="auto"/>
        <w:left w:val="none" w:sz="0" w:space="0" w:color="auto"/>
        <w:bottom w:val="none" w:sz="0" w:space="0" w:color="auto"/>
        <w:right w:val="none" w:sz="0" w:space="0" w:color="auto"/>
      </w:divBdr>
    </w:div>
    <w:div w:id="1074932240">
      <w:bodyDiv w:val="1"/>
      <w:marLeft w:val="0"/>
      <w:marRight w:val="0"/>
      <w:marTop w:val="0"/>
      <w:marBottom w:val="0"/>
      <w:divBdr>
        <w:top w:val="none" w:sz="0" w:space="0" w:color="auto"/>
        <w:left w:val="none" w:sz="0" w:space="0" w:color="auto"/>
        <w:bottom w:val="none" w:sz="0" w:space="0" w:color="auto"/>
        <w:right w:val="none" w:sz="0" w:space="0" w:color="auto"/>
      </w:divBdr>
    </w:div>
    <w:div w:id="1075516803">
      <w:bodyDiv w:val="1"/>
      <w:marLeft w:val="0"/>
      <w:marRight w:val="0"/>
      <w:marTop w:val="0"/>
      <w:marBottom w:val="0"/>
      <w:divBdr>
        <w:top w:val="none" w:sz="0" w:space="0" w:color="auto"/>
        <w:left w:val="none" w:sz="0" w:space="0" w:color="auto"/>
        <w:bottom w:val="none" w:sz="0" w:space="0" w:color="auto"/>
        <w:right w:val="none" w:sz="0" w:space="0" w:color="auto"/>
      </w:divBdr>
    </w:div>
    <w:div w:id="1075664520">
      <w:bodyDiv w:val="1"/>
      <w:marLeft w:val="0"/>
      <w:marRight w:val="0"/>
      <w:marTop w:val="0"/>
      <w:marBottom w:val="0"/>
      <w:divBdr>
        <w:top w:val="none" w:sz="0" w:space="0" w:color="auto"/>
        <w:left w:val="none" w:sz="0" w:space="0" w:color="auto"/>
        <w:bottom w:val="none" w:sz="0" w:space="0" w:color="auto"/>
        <w:right w:val="none" w:sz="0" w:space="0" w:color="auto"/>
      </w:divBdr>
    </w:div>
    <w:div w:id="1075783991">
      <w:bodyDiv w:val="1"/>
      <w:marLeft w:val="0"/>
      <w:marRight w:val="0"/>
      <w:marTop w:val="0"/>
      <w:marBottom w:val="0"/>
      <w:divBdr>
        <w:top w:val="none" w:sz="0" w:space="0" w:color="auto"/>
        <w:left w:val="none" w:sz="0" w:space="0" w:color="auto"/>
        <w:bottom w:val="none" w:sz="0" w:space="0" w:color="auto"/>
        <w:right w:val="none" w:sz="0" w:space="0" w:color="auto"/>
      </w:divBdr>
    </w:div>
    <w:div w:id="1076249904">
      <w:bodyDiv w:val="1"/>
      <w:marLeft w:val="0"/>
      <w:marRight w:val="0"/>
      <w:marTop w:val="0"/>
      <w:marBottom w:val="0"/>
      <w:divBdr>
        <w:top w:val="none" w:sz="0" w:space="0" w:color="auto"/>
        <w:left w:val="none" w:sz="0" w:space="0" w:color="auto"/>
        <w:bottom w:val="none" w:sz="0" w:space="0" w:color="auto"/>
        <w:right w:val="none" w:sz="0" w:space="0" w:color="auto"/>
      </w:divBdr>
    </w:div>
    <w:div w:id="1076367215">
      <w:bodyDiv w:val="1"/>
      <w:marLeft w:val="0"/>
      <w:marRight w:val="0"/>
      <w:marTop w:val="0"/>
      <w:marBottom w:val="0"/>
      <w:divBdr>
        <w:top w:val="none" w:sz="0" w:space="0" w:color="auto"/>
        <w:left w:val="none" w:sz="0" w:space="0" w:color="auto"/>
        <w:bottom w:val="none" w:sz="0" w:space="0" w:color="auto"/>
        <w:right w:val="none" w:sz="0" w:space="0" w:color="auto"/>
      </w:divBdr>
    </w:div>
    <w:div w:id="1076629944">
      <w:bodyDiv w:val="1"/>
      <w:marLeft w:val="0"/>
      <w:marRight w:val="0"/>
      <w:marTop w:val="0"/>
      <w:marBottom w:val="0"/>
      <w:divBdr>
        <w:top w:val="none" w:sz="0" w:space="0" w:color="auto"/>
        <w:left w:val="none" w:sz="0" w:space="0" w:color="auto"/>
        <w:bottom w:val="none" w:sz="0" w:space="0" w:color="auto"/>
        <w:right w:val="none" w:sz="0" w:space="0" w:color="auto"/>
      </w:divBdr>
    </w:div>
    <w:div w:id="1076630503">
      <w:bodyDiv w:val="1"/>
      <w:marLeft w:val="0"/>
      <w:marRight w:val="0"/>
      <w:marTop w:val="0"/>
      <w:marBottom w:val="0"/>
      <w:divBdr>
        <w:top w:val="none" w:sz="0" w:space="0" w:color="auto"/>
        <w:left w:val="none" w:sz="0" w:space="0" w:color="auto"/>
        <w:bottom w:val="none" w:sz="0" w:space="0" w:color="auto"/>
        <w:right w:val="none" w:sz="0" w:space="0" w:color="auto"/>
      </w:divBdr>
    </w:div>
    <w:div w:id="1076829612">
      <w:bodyDiv w:val="1"/>
      <w:marLeft w:val="0"/>
      <w:marRight w:val="0"/>
      <w:marTop w:val="0"/>
      <w:marBottom w:val="0"/>
      <w:divBdr>
        <w:top w:val="none" w:sz="0" w:space="0" w:color="auto"/>
        <w:left w:val="none" w:sz="0" w:space="0" w:color="auto"/>
        <w:bottom w:val="none" w:sz="0" w:space="0" w:color="auto"/>
        <w:right w:val="none" w:sz="0" w:space="0" w:color="auto"/>
      </w:divBdr>
    </w:div>
    <w:div w:id="1076903741">
      <w:bodyDiv w:val="1"/>
      <w:marLeft w:val="0"/>
      <w:marRight w:val="0"/>
      <w:marTop w:val="0"/>
      <w:marBottom w:val="0"/>
      <w:divBdr>
        <w:top w:val="none" w:sz="0" w:space="0" w:color="auto"/>
        <w:left w:val="none" w:sz="0" w:space="0" w:color="auto"/>
        <w:bottom w:val="none" w:sz="0" w:space="0" w:color="auto"/>
        <w:right w:val="none" w:sz="0" w:space="0" w:color="auto"/>
      </w:divBdr>
    </w:div>
    <w:div w:id="1076971928">
      <w:bodyDiv w:val="1"/>
      <w:marLeft w:val="0"/>
      <w:marRight w:val="0"/>
      <w:marTop w:val="0"/>
      <w:marBottom w:val="0"/>
      <w:divBdr>
        <w:top w:val="none" w:sz="0" w:space="0" w:color="auto"/>
        <w:left w:val="none" w:sz="0" w:space="0" w:color="auto"/>
        <w:bottom w:val="none" w:sz="0" w:space="0" w:color="auto"/>
        <w:right w:val="none" w:sz="0" w:space="0" w:color="auto"/>
      </w:divBdr>
    </w:div>
    <w:div w:id="1077091624">
      <w:bodyDiv w:val="1"/>
      <w:marLeft w:val="0"/>
      <w:marRight w:val="0"/>
      <w:marTop w:val="0"/>
      <w:marBottom w:val="0"/>
      <w:divBdr>
        <w:top w:val="none" w:sz="0" w:space="0" w:color="auto"/>
        <w:left w:val="none" w:sz="0" w:space="0" w:color="auto"/>
        <w:bottom w:val="none" w:sz="0" w:space="0" w:color="auto"/>
        <w:right w:val="none" w:sz="0" w:space="0" w:color="auto"/>
      </w:divBdr>
    </w:div>
    <w:div w:id="1077168315">
      <w:bodyDiv w:val="1"/>
      <w:marLeft w:val="0"/>
      <w:marRight w:val="0"/>
      <w:marTop w:val="0"/>
      <w:marBottom w:val="0"/>
      <w:divBdr>
        <w:top w:val="none" w:sz="0" w:space="0" w:color="auto"/>
        <w:left w:val="none" w:sz="0" w:space="0" w:color="auto"/>
        <w:bottom w:val="none" w:sz="0" w:space="0" w:color="auto"/>
        <w:right w:val="none" w:sz="0" w:space="0" w:color="auto"/>
      </w:divBdr>
    </w:div>
    <w:div w:id="1077439281">
      <w:bodyDiv w:val="1"/>
      <w:marLeft w:val="0"/>
      <w:marRight w:val="0"/>
      <w:marTop w:val="0"/>
      <w:marBottom w:val="0"/>
      <w:divBdr>
        <w:top w:val="none" w:sz="0" w:space="0" w:color="auto"/>
        <w:left w:val="none" w:sz="0" w:space="0" w:color="auto"/>
        <w:bottom w:val="none" w:sz="0" w:space="0" w:color="auto"/>
        <w:right w:val="none" w:sz="0" w:space="0" w:color="auto"/>
      </w:divBdr>
    </w:div>
    <w:div w:id="1077480553">
      <w:bodyDiv w:val="1"/>
      <w:marLeft w:val="0"/>
      <w:marRight w:val="0"/>
      <w:marTop w:val="0"/>
      <w:marBottom w:val="0"/>
      <w:divBdr>
        <w:top w:val="none" w:sz="0" w:space="0" w:color="auto"/>
        <w:left w:val="none" w:sz="0" w:space="0" w:color="auto"/>
        <w:bottom w:val="none" w:sz="0" w:space="0" w:color="auto"/>
        <w:right w:val="none" w:sz="0" w:space="0" w:color="auto"/>
      </w:divBdr>
    </w:div>
    <w:div w:id="1077627073">
      <w:bodyDiv w:val="1"/>
      <w:marLeft w:val="0"/>
      <w:marRight w:val="0"/>
      <w:marTop w:val="0"/>
      <w:marBottom w:val="0"/>
      <w:divBdr>
        <w:top w:val="none" w:sz="0" w:space="0" w:color="auto"/>
        <w:left w:val="none" w:sz="0" w:space="0" w:color="auto"/>
        <w:bottom w:val="none" w:sz="0" w:space="0" w:color="auto"/>
        <w:right w:val="none" w:sz="0" w:space="0" w:color="auto"/>
      </w:divBdr>
    </w:div>
    <w:div w:id="1077901412">
      <w:bodyDiv w:val="1"/>
      <w:marLeft w:val="0"/>
      <w:marRight w:val="0"/>
      <w:marTop w:val="0"/>
      <w:marBottom w:val="0"/>
      <w:divBdr>
        <w:top w:val="none" w:sz="0" w:space="0" w:color="auto"/>
        <w:left w:val="none" w:sz="0" w:space="0" w:color="auto"/>
        <w:bottom w:val="none" w:sz="0" w:space="0" w:color="auto"/>
        <w:right w:val="none" w:sz="0" w:space="0" w:color="auto"/>
      </w:divBdr>
    </w:div>
    <w:div w:id="1078020089">
      <w:bodyDiv w:val="1"/>
      <w:marLeft w:val="0"/>
      <w:marRight w:val="0"/>
      <w:marTop w:val="0"/>
      <w:marBottom w:val="0"/>
      <w:divBdr>
        <w:top w:val="none" w:sz="0" w:space="0" w:color="auto"/>
        <w:left w:val="none" w:sz="0" w:space="0" w:color="auto"/>
        <w:bottom w:val="none" w:sz="0" w:space="0" w:color="auto"/>
        <w:right w:val="none" w:sz="0" w:space="0" w:color="auto"/>
      </w:divBdr>
    </w:div>
    <w:div w:id="1078089589">
      <w:bodyDiv w:val="1"/>
      <w:marLeft w:val="0"/>
      <w:marRight w:val="0"/>
      <w:marTop w:val="0"/>
      <w:marBottom w:val="0"/>
      <w:divBdr>
        <w:top w:val="none" w:sz="0" w:space="0" w:color="auto"/>
        <w:left w:val="none" w:sz="0" w:space="0" w:color="auto"/>
        <w:bottom w:val="none" w:sz="0" w:space="0" w:color="auto"/>
        <w:right w:val="none" w:sz="0" w:space="0" w:color="auto"/>
      </w:divBdr>
    </w:div>
    <w:div w:id="1078208836">
      <w:bodyDiv w:val="1"/>
      <w:marLeft w:val="0"/>
      <w:marRight w:val="0"/>
      <w:marTop w:val="0"/>
      <w:marBottom w:val="0"/>
      <w:divBdr>
        <w:top w:val="none" w:sz="0" w:space="0" w:color="auto"/>
        <w:left w:val="none" w:sz="0" w:space="0" w:color="auto"/>
        <w:bottom w:val="none" w:sz="0" w:space="0" w:color="auto"/>
        <w:right w:val="none" w:sz="0" w:space="0" w:color="auto"/>
      </w:divBdr>
    </w:div>
    <w:div w:id="1078214923">
      <w:bodyDiv w:val="1"/>
      <w:marLeft w:val="0"/>
      <w:marRight w:val="0"/>
      <w:marTop w:val="0"/>
      <w:marBottom w:val="0"/>
      <w:divBdr>
        <w:top w:val="none" w:sz="0" w:space="0" w:color="auto"/>
        <w:left w:val="none" w:sz="0" w:space="0" w:color="auto"/>
        <w:bottom w:val="none" w:sz="0" w:space="0" w:color="auto"/>
        <w:right w:val="none" w:sz="0" w:space="0" w:color="auto"/>
      </w:divBdr>
    </w:div>
    <w:div w:id="1078479415">
      <w:bodyDiv w:val="1"/>
      <w:marLeft w:val="0"/>
      <w:marRight w:val="0"/>
      <w:marTop w:val="0"/>
      <w:marBottom w:val="0"/>
      <w:divBdr>
        <w:top w:val="none" w:sz="0" w:space="0" w:color="auto"/>
        <w:left w:val="none" w:sz="0" w:space="0" w:color="auto"/>
        <w:bottom w:val="none" w:sz="0" w:space="0" w:color="auto"/>
        <w:right w:val="none" w:sz="0" w:space="0" w:color="auto"/>
      </w:divBdr>
    </w:div>
    <w:div w:id="1078789909">
      <w:bodyDiv w:val="1"/>
      <w:marLeft w:val="0"/>
      <w:marRight w:val="0"/>
      <w:marTop w:val="0"/>
      <w:marBottom w:val="0"/>
      <w:divBdr>
        <w:top w:val="none" w:sz="0" w:space="0" w:color="auto"/>
        <w:left w:val="none" w:sz="0" w:space="0" w:color="auto"/>
        <w:bottom w:val="none" w:sz="0" w:space="0" w:color="auto"/>
        <w:right w:val="none" w:sz="0" w:space="0" w:color="auto"/>
      </w:divBdr>
    </w:div>
    <w:div w:id="1078862662">
      <w:bodyDiv w:val="1"/>
      <w:marLeft w:val="0"/>
      <w:marRight w:val="0"/>
      <w:marTop w:val="0"/>
      <w:marBottom w:val="0"/>
      <w:divBdr>
        <w:top w:val="none" w:sz="0" w:space="0" w:color="auto"/>
        <w:left w:val="none" w:sz="0" w:space="0" w:color="auto"/>
        <w:bottom w:val="none" w:sz="0" w:space="0" w:color="auto"/>
        <w:right w:val="none" w:sz="0" w:space="0" w:color="auto"/>
      </w:divBdr>
    </w:div>
    <w:div w:id="1078869628">
      <w:bodyDiv w:val="1"/>
      <w:marLeft w:val="0"/>
      <w:marRight w:val="0"/>
      <w:marTop w:val="0"/>
      <w:marBottom w:val="0"/>
      <w:divBdr>
        <w:top w:val="none" w:sz="0" w:space="0" w:color="auto"/>
        <w:left w:val="none" w:sz="0" w:space="0" w:color="auto"/>
        <w:bottom w:val="none" w:sz="0" w:space="0" w:color="auto"/>
        <w:right w:val="none" w:sz="0" w:space="0" w:color="auto"/>
      </w:divBdr>
    </w:div>
    <w:div w:id="1078942353">
      <w:bodyDiv w:val="1"/>
      <w:marLeft w:val="0"/>
      <w:marRight w:val="0"/>
      <w:marTop w:val="0"/>
      <w:marBottom w:val="0"/>
      <w:divBdr>
        <w:top w:val="none" w:sz="0" w:space="0" w:color="auto"/>
        <w:left w:val="none" w:sz="0" w:space="0" w:color="auto"/>
        <w:bottom w:val="none" w:sz="0" w:space="0" w:color="auto"/>
        <w:right w:val="none" w:sz="0" w:space="0" w:color="auto"/>
      </w:divBdr>
    </w:div>
    <w:div w:id="1079016087">
      <w:bodyDiv w:val="1"/>
      <w:marLeft w:val="0"/>
      <w:marRight w:val="0"/>
      <w:marTop w:val="0"/>
      <w:marBottom w:val="0"/>
      <w:divBdr>
        <w:top w:val="none" w:sz="0" w:space="0" w:color="auto"/>
        <w:left w:val="none" w:sz="0" w:space="0" w:color="auto"/>
        <w:bottom w:val="none" w:sz="0" w:space="0" w:color="auto"/>
        <w:right w:val="none" w:sz="0" w:space="0" w:color="auto"/>
      </w:divBdr>
    </w:div>
    <w:div w:id="1079987758">
      <w:bodyDiv w:val="1"/>
      <w:marLeft w:val="0"/>
      <w:marRight w:val="0"/>
      <w:marTop w:val="0"/>
      <w:marBottom w:val="0"/>
      <w:divBdr>
        <w:top w:val="none" w:sz="0" w:space="0" w:color="auto"/>
        <w:left w:val="none" w:sz="0" w:space="0" w:color="auto"/>
        <w:bottom w:val="none" w:sz="0" w:space="0" w:color="auto"/>
        <w:right w:val="none" w:sz="0" w:space="0" w:color="auto"/>
      </w:divBdr>
    </w:div>
    <w:div w:id="1080248047">
      <w:bodyDiv w:val="1"/>
      <w:marLeft w:val="0"/>
      <w:marRight w:val="0"/>
      <w:marTop w:val="0"/>
      <w:marBottom w:val="0"/>
      <w:divBdr>
        <w:top w:val="none" w:sz="0" w:space="0" w:color="auto"/>
        <w:left w:val="none" w:sz="0" w:space="0" w:color="auto"/>
        <w:bottom w:val="none" w:sz="0" w:space="0" w:color="auto"/>
        <w:right w:val="none" w:sz="0" w:space="0" w:color="auto"/>
      </w:divBdr>
    </w:div>
    <w:div w:id="1080640491">
      <w:bodyDiv w:val="1"/>
      <w:marLeft w:val="0"/>
      <w:marRight w:val="0"/>
      <w:marTop w:val="0"/>
      <w:marBottom w:val="0"/>
      <w:divBdr>
        <w:top w:val="none" w:sz="0" w:space="0" w:color="auto"/>
        <w:left w:val="none" w:sz="0" w:space="0" w:color="auto"/>
        <w:bottom w:val="none" w:sz="0" w:space="0" w:color="auto"/>
        <w:right w:val="none" w:sz="0" w:space="0" w:color="auto"/>
      </w:divBdr>
    </w:div>
    <w:div w:id="1080906378">
      <w:bodyDiv w:val="1"/>
      <w:marLeft w:val="0"/>
      <w:marRight w:val="0"/>
      <w:marTop w:val="0"/>
      <w:marBottom w:val="0"/>
      <w:divBdr>
        <w:top w:val="none" w:sz="0" w:space="0" w:color="auto"/>
        <w:left w:val="none" w:sz="0" w:space="0" w:color="auto"/>
        <w:bottom w:val="none" w:sz="0" w:space="0" w:color="auto"/>
        <w:right w:val="none" w:sz="0" w:space="0" w:color="auto"/>
      </w:divBdr>
    </w:div>
    <w:div w:id="1081105730">
      <w:bodyDiv w:val="1"/>
      <w:marLeft w:val="0"/>
      <w:marRight w:val="0"/>
      <w:marTop w:val="0"/>
      <w:marBottom w:val="0"/>
      <w:divBdr>
        <w:top w:val="none" w:sz="0" w:space="0" w:color="auto"/>
        <w:left w:val="none" w:sz="0" w:space="0" w:color="auto"/>
        <w:bottom w:val="none" w:sz="0" w:space="0" w:color="auto"/>
        <w:right w:val="none" w:sz="0" w:space="0" w:color="auto"/>
      </w:divBdr>
    </w:div>
    <w:div w:id="1081410157">
      <w:bodyDiv w:val="1"/>
      <w:marLeft w:val="0"/>
      <w:marRight w:val="0"/>
      <w:marTop w:val="0"/>
      <w:marBottom w:val="0"/>
      <w:divBdr>
        <w:top w:val="none" w:sz="0" w:space="0" w:color="auto"/>
        <w:left w:val="none" w:sz="0" w:space="0" w:color="auto"/>
        <w:bottom w:val="none" w:sz="0" w:space="0" w:color="auto"/>
        <w:right w:val="none" w:sz="0" w:space="0" w:color="auto"/>
      </w:divBdr>
    </w:div>
    <w:div w:id="1081758454">
      <w:bodyDiv w:val="1"/>
      <w:marLeft w:val="0"/>
      <w:marRight w:val="0"/>
      <w:marTop w:val="0"/>
      <w:marBottom w:val="0"/>
      <w:divBdr>
        <w:top w:val="none" w:sz="0" w:space="0" w:color="auto"/>
        <w:left w:val="none" w:sz="0" w:space="0" w:color="auto"/>
        <w:bottom w:val="none" w:sz="0" w:space="0" w:color="auto"/>
        <w:right w:val="none" w:sz="0" w:space="0" w:color="auto"/>
      </w:divBdr>
    </w:div>
    <w:div w:id="1081827228">
      <w:bodyDiv w:val="1"/>
      <w:marLeft w:val="0"/>
      <w:marRight w:val="0"/>
      <w:marTop w:val="0"/>
      <w:marBottom w:val="0"/>
      <w:divBdr>
        <w:top w:val="none" w:sz="0" w:space="0" w:color="auto"/>
        <w:left w:val="none" w:sz="0" w:space="0" w:color="auto"/>
        <w:bottom w:val="none" w:sz="0" w:space="0" w:color="auto"/>
        <w:right w:val="none" w:sz="0" w:space="0" w:color="auto"/>
      </w:divBdr>
    </w:div>
    <w:div w:id="1082068881">
      <w:bodyDiv w:val="1"/>
      <w:marLeft w:val="0"/>
      <w:marRight w:val="0"/>
      <w:marTop w:val="0"/>
      <w:marBottom w:val="0"/>
      <w:divBdr>
        <w:top w:val="none" w:sz="0" w:space="0" w:color="auto"/>
        <w:left w:val="none" w:sz="0" w:space="0" w:color="auto"/>
        <w:bottom w:val="none" w:sz="0" w:space="0" w:color="auto"/>
        <w:right w:val="none" w:sz="0" w:space="0" w:color="auto"/>
      </w:divBdr>
    </w:div>
    <w:div w:id="1082264567">
      <w:bodyDiv w:val="1"/>
      <w:marLeft w:val="0"/>
      <w:marRight w:val="0"/>
      <w:marTop w:val="0"/>
      <w:marBottom w:val="0"/>
      <w:divBdr>
        <w:top w:val="none" w:sz="0" w:space="0" w:color="auto"/>
        <w:left w:val="none" w:sz="0" w:space="0" w:color="auto"/>
        <w:bottom w:val="none" w:sz="0" w:space="0" w:color="auto"/>
        <w:right w:val="none" w:sz="0" w:space="0" w:color="auto"/>
      </w:divBdr>
    </w:div>
    <w:div w:id="1082408539">
      <w:bodyDiv w:val="1"/>
      <w:marLeft w:val="0"/>
      <w:marRight w:val="0"/>
      <w:marTop w:val="0"/>
      <w:marBottom w:val="0"/>
      <w:divBdr>
        <w:top w:val="none" w:sz="0" w:space="0" w:color="auto"/>
        <w:left w:val="none" w:sz="0" w:space="0" w:color="auto"/>
        <w:bottom w:val="none" w:sz="0" w:space="0" w:color="auto"/>
        <w:right w:val="none" w:sz="0" w:space="0" w:color="auto"/>
      </w:divBdr>
    </w:div>
    <w:div w:id="1082529356">
      <w:bodyDiv w:val="1"/>
      <w:marLeft w:val="0"/>
      <w:marRight w:val="0"/>
      <w:marTop w:val="0"/>
      <w:marBottom w:val="0"/>
      <w:divBdr>
        <w:top w:val="none" w:sz="0" w:space="0" w:color="auto"/>
        <w:left w:val="none" w:sz="0" w:space="0" w:color="auto"/>
        <w:bottom w:val="none" w:sz="0" w:space="0" w:color="auto"/>
        <w:right w:val="none" w:sz="0" w:space="0" w:color="auto"/>
      </w:divBdr>
    </w:div>
    <w:div w:id="1082793251">
      <w:bodyDiv w:val="1"/>
      <w:marLeft w:val="0"/>
      <w:marRight w:val="0"/>
      <w:marTop w:val="0"/>
      <w:marBottom w:val="0"/>
      <w:divBdr>
        <w:top w:val="none" w:sz="0" w:space="0" w:color="auto"/>
        <w:left w:val="none" w:sz="0" w:space="0" w:color="auto"/>
        <w:bottom w:val="none" w:sz="0" w:space="0" w:color="auto"/>
        <w:right w:val="none" w:sz="0" w:space="0" w:color="auto"/>
      </w:divBdr>
    </w:div>
    <w:div w:id="1083180199">
      <w:bodyDiv w:val="1"/>
      <w:marLeft w:val="0"/>
      <w:marRight w:val="0"/>
      <w:marTop w:val="0"/>
      <w:marBottom w:val="0"/>
      <w:divBdr>
        <w:top w:val="none" w:sz="0" w:space="0" w:color="auto"/>
        <w:left w:val="none" w:sz="0" w:space="0" w:color="auto"/>
        <w:bottom w:val="none" w:sz="0" w:space="0" w:color="auto"/>
        <w:right w:val="none" w:sz="0" w:space="0" w:color="auto"/>
      </w:divBdr>
    </w:div>
    <w:div w:id="1083333410">
      <w:bodyDiv w:val="1"/>
      <w:marLeft w:val="0"/>
      <w:marRight w:val="0"/>
      <w:marTop w:val="0"/>
      <w:marBottom w:val="0"/>
      <w:divBdr>
        <w:top w:val="none" w:sz="0" w:space="0" w:color="auto"/>
        <w:left w:val="none" w:sz="0" w:space="0" w:color="auto"/>
        <w:bottom w:val="none" w:sz="0" w:space="0" w:color="auto"/>
        <w:right w:val="none" w:sz="0" w:space="0" w:color="auto"/>
      </w:divBdr>
    </w:div>
    <w:div w:id="1083336973">
      <w:bodyDiv w:val="1"/>
      <w:marLeft w:val="0"/>
      <w:marRight w:val="0"/>
      <w:marTop w:val="0"/>
      <w:marBottom w:val="0"/>
      <w:divBdr>
        <w:top w:val="none" w:sz="0" w:space="0" w:color="auto"/>
        <w:left w:val="none" w:sz="0" w:space="0" w:color="auto"/>
        <w:bottom w:val="none" w:sz="0" w:space="0" w:color="auto"/>
        <w:right w:val="none" w:sz="0" w:space="0" w:color="auto"/>
      </w:divBdr>
    </w:div>
    <w:div w:id="1083795902">
      <w:bodyDiv w:val="1"/>
      <w:marLeft w:val="0"/>
      <w:marRight w:val="0"/>
      <w:marTop w:val="0"/>
      <w:marBottom w:val="0"/>
      <w:divBdr>
        <w:top w:val="none" w:sz="0" w:space="0" w:color="auto"/>
        <w:left w:val="none" w:sz="0" w:space="0" w:color="auto"/>
        <w:bottom w:val="none" w:sz="0" w:space="0" w:color="auto"/>
        <w:right w:val="none" w:sz="0" w:space="0" w:color="auto"/>
      </w:divBdr>
    </w:div>
    <w:div w:id="1084255015">
      <w:bodyDiv w:val="1"/>
      <w:marLeft w:val="0"/>
      <w:marRight w:val="0"/>
      <w:marTop w:val="0"/>
      <w:marBottom w:val="0"/>
      <w:divBdr>
        <w:top w:val="none" w:sz="0" w:space="0" w:color="auto"/>
        <w:left w:val="none" w:sz="0" w:space="0" w:color="auto"/>
        <w:bottom w:val="none" w:sz="0" w:space="0" w:color="auto"/>
        <w:right w:val="none" w:sz="0" w:space="0" w:color="auto"/>
      </w:divBdr>
    </w:div>
    <w:div w:id="1084303017">
      <w:bodyDiv w:val="1"/>
      <w:marLeft w:val="0"/>
      <w:marRight w:val="0"/>
      <w:marTop w:val="0"/>
      <w:marBottom w:val="0"/>
      <w:divBdr>
        <w:top w:val="none" w:sz="0" w:space="0" w:color="auto"/>
        <w:left w:val="none" w:sz="0" w:space="0" w:color="auto"/>
        <w:bottom w:val="none" w:sz="0" w:space="0" w:color="auto"/>
        <w:right w:val="none" w:sz="0" w:space="0" w:color="auto"/>
      </w:divBdr>
    </w:div>
    <w:div w:id="1084306450">
      <w:bodyDiv w:val="1"/>
      <w:marLeft w:val="0"/>
      <w:marRight w:val="0"/>
      <w:marTop w:val="0"/>
      <w:marBottom w:val="0"/>
      <w:divBdr>
        <w:top w:val="none" w:sz="0" w:space="0" w:color="auto"/>
        <w:left w:val="none" w:sz="0" w:space="0" w:color="auto"/>
        <w:bottom w:val="none" w:sz="0" w:space="0" w:color="auto"/>
        <w:right w:val="none" w:sz="0" w:space="0" w:color="auto"/>
      </w:divBdr>
    </w:div>
    <w:div w:id="1084647546">
      <w:bodyDiv w:val="1"/>
      <w:marLeft w:val="0"/>
      <w:marRight w:val="0"/>
      <w:marTop w:val="0"/>
      <w:marBottom w:val="0"/>
      <w:divBdr>
        <w:top w:val="none" w:sz="0" w:space="0" w:color="auto"/>
        <w:left w:val="none" w:sz="0" w:space="0" w:color="auto"/>
        <w:bottom w:val="none" w:sz="0" w:space="0" w:color="auto"/>
        <w:right w:val="none" w:sz="0" w:space="0" w:color="auto"/>
      </w:divBdr>
    </w:div>
    <w:div w:id="1085417456">
      <w:bodyDiv w:val="1"/>
      <w:marLeft w:val="0"/>
      <w:marRight w:val="0"/>
      <w:marTop w:val="0"/>
      <w:marBottom w:val="0"/>
      <w:divBdr>
        <w:top w:val="none" w:sz="0" w:space="0" w:color="auto"/>
        <w:left w:val="none" w:sz="0" w:space="0" w:color="auto"/>
        <w:bottom w:val="none" w:sz="0" w:space="0" w:color="auto"/>
        <w:right w:val="none" w:sz="0" w:space="0" w:color="auto"/>
      </w:divBdr>
    </w:div>
    <w:div w:id="1085418116">
      <w:bodyDiv w:val="1"/>
      <w:marLeft w:val="0"/>
      <w:marRight w:val="0"/>
      <w:marTop w:val="0"/>
      <w:marBottom w:val="0"/>
      <w:divBdr>
        <w:top w:val="none" w:sz="0" w:space="0" w:color="auto"/>
        <w:left w:val="none" w:sz="0" w:space="0" w:color="auto"/>
        <w:bottom w:val="none" w:sz="0" w:space="0" w:color="auto"/>
        <w:right w:val="none" w:sz="0" w:space="0" w:color="auto"/>
      </w:divBdr>
    </w:div>
    <w:div w:id="1085541689">
      <w:bodyDiv w:val="1"/>
      <w:marLeft w:val="0"/>
      <w:marRight w:val="0"/>
      <w:marTop w:val="0"/>
      <w:marBottom w:val="0"/>
      <w:divBdr>
        <w:top w:val="none" w:sz="0" w:space="0" w:color="auto"/>
        <w:left w:val="none" w:sz="0" w:space="0" w:color="auto"/>
        <w:bottom w:val="none" w:sz="0" w:space="0" w:color="auto"/>
        <w:right w:val="none" w:sz="0" w:space="0" w:color="auto"/>
      </w:divBdr>
    </w:div>
    <w:div w:id="1086029186">
      <w:bodyDiv w:val="1"/>
      <w:marLeft w:val="0"/>
      <w:marRight w:val="0"/>
      <w:marTop w:val="0"/>
      <w:marBottom w:val="0"/>
      <w:divBdr>
        <w:top w:val="none" w:sz="0" w:space="0" w:color="auto"/>
        <w:left w:val="none" w:sz="0" w:space="0" w:color="auto"/>
        <w:bottom w:val="none" w:sz="0" w:space="0" w:color="auto"/>
        <w:right w:val="none" w:sz="0" w:space="0" w:color="auto"/>
      </w:divBdr>
    </w:div>
    <w:div w:id="1086075741">
      <w:bodyDiv w:val="1"/>
      <w:marLeft w:val="0"/>
      <w:marRight w:val="0"/>
      <w:marTop w:val="0"/>
      <w:marBottom w:val="0"/>
      <w:divBdr>
        <w:top w:val="none" w:sz="0" w:space="0" w:color="auto"/>
        <w:left w:val="none" w:sz="0" w:space="0" w:color="auto"/>
        <w:bottom w:val="none" w:sz="0" w:space="0" w:color="auto"/>
        <w:right w:val="none" w:sz="0" w:space="0" w:color="auto"/>
      </w:divBdr>
    </w:div>
    <w:div w:id="1086222060">
      <w:bodyDiv w:val="1"/>
      <w:marLeft w:val="0"/>
      <w:marRight w:val="0"/>
      <w:marTop w:val="0"/>
      <w:marBottom w:val="0"/>
      <w:divBdr>
        <w:top w:val="none" w:sz="0" w:space="0" w:color="auto"/>
        <w:left w:val="none" w:sz="0" w:space="0" w:color="auto"/>
        <w:bottom w:val="none" w:sz="0" w:space="0" w:color="auto"/>
        <w:right w:val="none" w:sz="0" w:space="0" w:color="auto"/>
      </w:divBdr>
    </w:div>
    <w:div w:id="1086458931">
      <w:bodyDiv w:val="1"/>
      <w:marLeft w:val="0"/>
      <w:marRight w:val="0"/>
      <w:marTop w:val="0"/>
      <w:marBottom w:val="0"/>
      <w:divBdr>
        <w:top w:val="none" w:sz="0" w:space="0" w:color="auto"/>
        <w:left w:val="none" w:sz="0" w:space="0" w:color="auto"/>
        <w:bottom w:val="none" w:sz="0" w:space="0" w:color="auto"/>
        <w:right w:val="none" w:sz="0" w:space="0" w:color="auto"/>
      </w:divBdr>
    </w:div>
    <w:div w:id="1086610525">
      <w:bodyDiv w:val="1"/>
      <w:marLeft w:val="0"/>
      <w:marRight w:val="0"/>
      <w:marTop w:val="0"/>
      <w:marBottom w:val="0"/>
      <w:divBdr>
        <w:top w:val="none" w:sz="0" w:space="0" w:color="auto"/>
        <w:left w:val="none" w:sz="0" w:space="0" w:color="auto"/>
        <w:bottom w:val="none" w:sz="0" w:space="0" w:color="auto"/>
        <w:right w:val="none" w:sz="0" w:space="0" w:color="auto"/>
      </w:divBdr>
    </w:div>
    <w:div w:id="1086995181">
      <w:bodyDiv w:val="1"/>
      <w:marLeft w:val="0"/>
      <w:marRight w:val="0"/>
      <w:marTop w:val="0"/>
      <w:marBottom w:val="0"/>
      <w:divBdr>
        <w:top w:val="none" w:sz="0" w:space="0" w:color="auto"/>
        <w:left w:val="none" w:sz="0" w:space="0" w:color="auto"/>
        <w:bottom w:val="none" w:sz="0" w:space="0" w:color="auto"/>
        <w:right w:val="none" w:sz="0" w:space="0" w:color="auto"/>
      </w:divBdr>
    </w:div>
    <w:div w:id="1087069217">
      <w:bodyDiv w:val="1"/>
      <w:marLeft w:val="0"/>
      <w:marRight w:val="0"/>
      <w:marTop w:val="0"/>
      <w:marBottom w:val="0"/>
      <w:divBdr>
        <w:top w:val="none" w:sz="0" w:space="0" w:color="auto"/>
        <w:left w:val="none" w:sz="0" w:space="0" w:color="auto"/>
        <w:bottom w:val="none" w:sz="0" w:space="0" w:color="auto"/>
        <w:right w:val="none" w:sz="0" w:space="0" w:color="auto"/>
      </w:divBdr>
    </w:div>
    <w:div w:id="1087113755">
      <w:bodyDiv w:val="1"/>
      <w:marLeft w:val="0"/>
      <w:marRight w:val="0"/>
      <w:marTop w:val="0"/>
      <w:marBottom w:val="0"/>
      <w:divBdr>
        <w:top w:val="none" w:sz="0" w:space="0" w:color="auto"/>
        <w:left w:val="none" w:sz="0" w:space="0" w:color="auto"/>
        <w:bottom w:val="none" w:sz="0" w:space="0" w:color="auto"/>
        <w:right w:val="none" w:sz="0" w:space="0" w:color="auto"/>
      </w:divBdr>
    </w:div>
    <w:div w:id="1087270359">
      <w:bodyDiv w:val="1"/>
      <w:marLeft w:val="0"/>
      <w:marRight w:val="0"/>
      <w:marTop w:val="0"/>
      <w:marBottom w:val="0"/>
      <w:divBdr>
        <w:top w:val="none" w:sz="0" w:space="0" w:color="auto"/>
        <w:left w:val="none" w:sz="0" w:space="0" w:color="auto"/>
        <w:bottom w:val="none" w:sz="0" w:space="0" w:color="auto"/>
        <w:right w:val="none" w:sz="0" w:space="0" w:color="auto"/>
      </w:divBdr>
    </w:div>
    <w:div w:id="1087920761">
      <w:bodyDiv w:val="1"/>
      <w:marLeft w:val="0"/>
      <w:marRight w:val="0"/>
      <w:marTop w:val="0"/>
      <w:marBottom w:val="0"/>
      <w:divBdr>
        <w:top w:val="none" w:sz="0" w:space="0" w:color="auto"/>
        <w:left w:val="none" w:sz="0" w:space="0" w:color="auto"/>
        <w:bottom w:val="none" w:sz="0" w:space="0" w:color="auto"/>
        <w:right w:val="none" w:sz="0" w:space="0" w:color="auto"/>
      </w:divBdr>
    </w:div>
    <w:div w:id="1088427435">
      <w:bodyDiv w:val="1"/>
      <w:marLeft w:val="0"/>
      <w:marRight w:val="0"/>
      <w:marTop w:val="0"/>
      <w:marBottom w:val="0"/>
      <w:divBdr>
        <w:top w:val="none" w:sz="0" w:space="0" w:color="auto"/>
        <w:left w:val="none" w:sz="0" w:space="0" w:color="auto"/>
        <w:bottom w:val="none" w:sz="0" w:space="0" w:color="auto"/>
        <w:right w:val="none" w:sz="0" w:space="0" w:color="auto"/>
      </w:divBdr>
    </w:div>
    <w:div w:id="1088581319">
      <w:bodyDiv w:val="1"/>
      <w:marLeft w:val="0"/>
      <w:marRight w:val="0"/>
      <w:marTop w:val="0"/>
      <w:marBottom w:val="0"/>
      <w:divBdr>
        <w:top w:val="none" w:sz="0" w:space="0" w:color="auto"/>
        <w:left w:val="none" w:sz="0" w:space="0" w:color="auto"/>
        <w:bottom w:val="none" w:sz="0" w:space="0" w:color="auto"/>
        <w:right w:val="none" w:sz="0" w:space="0" w:color="auto"/>
      </w:divBdr>
    </w:div>
    <w:div w:id="1088695167">
      <w:bodyDiv w:val="1"/>
      <w:marLeft w:val="0"/>
      <w:marRight w:val="0"/>
      <w:marTop w:val="0"/>
      <w:marBottom w:val="0"/>
      <w:divBdr>
        <w:top w:val="none" w:sz="0" w:space="0" w:color="auto"/>
        <w:left w:val="none" w:sz="0" w:space="0" w:color="auto"/>
        <w:bottom w:val="none" w:sz="0" w:space="0" w:color="auto"/>
        <w:right w:val="none" w:sz="0" w:space="0" w:color="auto"/>
      </w:divBdr>
    </w:div>
    <w:div w:id="1088891735">
      <w:bodyDiv w:val="1"/>
      <w:marLeft w:val="0"/>
      <w:marRight w:val="0"/>
      <w:marTop w:val="0"/>
      <w:marBottom w:val="0"/>
      <w:divBdr>
        <w:top w:val="none" w:sz="0" w:space="0" w:color="auto"/>
        <w:left w:val="none" w:sz="0" w:space="0" w:color="auto"/>
        <w:bottom w:val="none" w:sz="0" w:space="0" w:color="auto"/>
        <w:right w:val="none" w:sz="0" w:space="0" w:color="auto"/>
      </w:divBdr>
    </w:div>
    <w:div w:id="1089161954">
      <w:bodyDiv w:val="1"/>
      <w:marLeft w:val="0"/>
      <w:marRight w:val="0"/>
      <w:marTop w:val="0"/>
      <w:marBottom w:val="0"/>
      <w:divBdr>
        <w:top w:val="none" w:sz="0" w:space="0" w:color="auto"/>
        <w:left w:val="none" w:sz="0" w:space="0" w:color="auto"/>
        <w:bottom w:val="none" w:sz="0" w:space="0" w:color="auto"/>
        <w:right w:val="none" w:sz="0" w:space="0" w:color="auto"/>
      </w:divBdr>
    </w:div>
    <w:div w:id="1089426612">
      <w:bodyDiv w:val="1"/>
      <w:marLeft w:val="0"/>
      <w:marRight w:val="0"/>
      <w:marTop w:val="0"/>
      <w:marBottom w:val="0"/>
      <w:divBdr>
        <w:top w:val="none" w:sz="0" w:space="0" w:color="auto"/>
        <w:left w:val="none" w:sz="0" w:space="0" w:color="auto"/>
        <w:bottom w:val="none" w:sz="0" w:space="0" w:color="auto"/>
        <w:right w:val="none" w:sz="0" w:space="0" w:color="auto"/>
      </w:divBdr>
    </w:div>
    <w:div w:id="1089814622">
      <w:bodyDiv w:val="1"/>
      <w:marLeft w:val="0"/>
      <w:marRight w:val="0"/>
      <w:marTop w:val="0"/>
      <w:marBottom w:val="0"/>
      <w:divBdr>
        <w:top w:val="none" w:sz="0" w:space="0" w:color="auto"/>
        <w:left w:val="none" w:sz="0" w:space="0" w:color="auto"/>
        <w:bottom w:val="none" w:sz="0" w:space="0" w:color="auto"/>
        <w:right w:val="none" w:sz="0" w:space="0" w:color="auto"/>
      </w:divBdr>
    </w:div>
    <w:div w:id="1089960349">
      <w:bodyDiv w:val="1"/>
      <w:marLeft w:val="0"/>
      <w:marRight w:val="0"/>
      <w:marTop w:val="0"/>
      <w:marBottom w:val="0"/>
      <w:divBdr>
        <w:top w:val="none" w:sz="0" w:space="0" w:color="auto"/>
        <w:left w:val="none" w:sz="0" w:space="0" w:color="auto"/>
        <w:bottom w:val="none" w:sz="0" w:space="0" w:color="auto"/>
        <w:right w:val="none" w:sz="0" w:space="0" w:color="auto"/>
      </w:divBdr>
    </w:div>
    <w:div w:id="1090002193">
      <w:bodyDiv w:val="1"/>
      <w:marLeft w:val="0"/>
      <w:marRight w:val="0"/>
      <w:marTop w:val="0"/>
      <w:marBottom w:val="0"/>
      <w:divBdr>
        <w:top w:val="none" w:sz="0" w:space="0" w:color="auto"/>
        <w:left w:val="none" w:sz="0" w:space="0" w:color="auto"/>
        <w:bottom w:val="none" w:sz="0" w:space="0" w:color="auto"/>
        <w:right w:val="none" w:sz="0" w:space="0" w:color="auto"/>
      </w:divBdr>
    </w:div>
    <w:div w:id="1090080749">
      <w:bodyDiv w:val="1"/>
      <w:marLeft w:val="0"/>
      <w:marRight w:val="0"/>
      <w:marTop w:val="0"/>
      <w:marBottom w:val="0"/>
      <w:divBdr>
        <w:top w:val="none" w:sz="0" w:space="0" w:color="auto"/>
        <w:left w:val="none" w:sz="0" w:space="0" w:color="auto"/>
        <w:bottom w:val="none" w:sz="0" w:space="0" w:color="auto"/>
        <w:right w:val="none" w:sz="0" w:space="0" w:color="auto"/>
      </w:divBdr>
    </w:div>
    <w:div w:id="1090083247">
      <w:bodyDiv w:val="1"/>
      <w:marLeft w:val="0"/>
      <w:marRight w:val="0"/>
      <w:marTop w:val="0"/>
      <w:marBottom w:val="0"/>
      <w:divBdr>
        <w:top w:val="none" w:sz="0" w:space="0" w:color="auto"/>
        <w:left w:val="none" w:sz="0" w:space="0" w:color="auto"/>
        <w:bottom w:val="none" w:sz="0" w:space="0" w:color="auto"/>
        <w:right w:val="none" w:sz="0" w:space="0" w:color="auto"/>
      </w:divBdr>
    </w:div>
    <w:div w:id="1090396466">
      <w:bodyDiv w:val="1"/>
      <w:marLeft w:val="0"/>
      <w:marRight w:val="0"/>
      <w:marTop w:val="0"/>
      <w:marBottom w:val="0"/>
      <w:divBdr>
        <w:top w:val="none" w:sz="0" w:space="0" w:color="auto"/>
        <w:left w:val="none" w:sz="0" w:space="0" w:color="auto"/>
        <w:bottom w:val="none" w:sz="0" w:space="0" w:color="auto"/>
        <w:right w:val="none" w:sz="0" w:space="0" w:color="auto"/>
      </w:divBdr>
    </w:div>
    <w:div w:id="1090658333">
      <w:bodyDiv w:val="1"/>
      <w:marLeft w:val="0"/>
      <w:marRight w:val="0"/>
      <w:marTop w:val="0"/>
      <w:marBottom w:val="0"/>
      <w:divBdr>
        <w:top w:val="none" w:sz="0" w:space="0" w:color="auto"/>
        <w:left w:val="none" w:sz="0" w:space="0" w:color="auto"/>
        <w:bottom w:val="none" w:sz="0" w:space="0" w:color="auto"/>
        <w:right w:val="none" w:sz="0" w:space="0" w:color="auto"/>
      </w:divBdr>
    </w:div>
    <w:div w:id="1090850965">
      <w:bodyDiv w:val="1"/>
      <w:marLeft w:val="0"/>
      <w:marRight w:val="0"/>
      <w:marTop w:val="0"/>
      <w:marBottom w:val="0"/>
      <w:divBdr>
        <w:top w:val="none" w:sz="0" w:space="0" w:color="auto"/>
        <w:left w:val="none" w:sz="0" w:space="0" w:color="auto"/>
        <w:bottom w:val="none" w:sz="0" w:space="0" w:color="auto"/>
        <w:right w:val="none" w:sz="0" w:space="0" w:color="auto"/>
      </w:divBdr>
    </w:div>
    <w:div w:id="1090858099">
      <w:bodyDiv w:val="1"/>
      <w:marLeft w:val="0"/>
      <w:marRight w:val="0"/>
      <w:marTop w:val="0"/>
      <w:marBottom w:val="0"/>
      <w:divBdr>
        <w:top w:val="none" w:sz="0" w:space="0" w:color="auto"/>
        <w:left w:val="none" w:sz="0" w:space="0" w:color="auto"/>
        <w:bottom w:val="none" w:sz="0" w:space="0" w:color="auto"/>
        <w:right w:val="none" w:sz="0" w:space="0" w:color="auto"/>
      </w:divBdr>
    </w:div>
    <w:div w:id="1090934804">
      <w:bodyDiv w:val="1"/>
      <w:marLeft w:val="0"/>
      <w:marRight w:val="0"/>
      <w:marTop w:val="0"/>
      <w:marBottom w:val="0"/>
      <w:divBdr>
        <w:top w:val="none" w:sz="0" w:space="0" w:color="auto"/>
        <w:left w:val="none" w:sz="0" w:space="0" w:color="auto"/>
        <w:bottom w:val="none" w:sz="0" w:space="0" w:color="auto"/>
        <w:right w:val="none" w:sz="0" w:space="0" w:color="auto"/>
      </w:divBdr>
    </w:div>
    <w:div w:id="1091656962">
      <w:bodyDiv w:val="1"/>
      <w:marLeft w:val="0"/>
      <w:marRight w:val="0"/>
      <w:marTop w:val="0"/>
      <w:marBottom w:val="0"/>
      <w:divBdr>
        <w:top w:val="none" w:sz="0" w:space="0" w:color="auto"/>
        <w:left w:val="none" w:sz="0" w:space="0" w:color="auto"/>
        <w:bottom w:val="none" w:sz="0" w:space="0" w:color="auto"/>
        <w:right w:val="none" w:sz="0" w:space="0" w:color="auto"/>
      </w:divBdr>
    </w:div>
    <w:div w:id="1091927975">
      <w:bodyDiv w:val="1"/>
      <w:marLeft w:val="0"/>
      <w:marRight w:val="0"/>
      <w:marTop w:val="0"/>
      <w:marBottom w:val="0"/>
      <w:divBdr>
        <w:top w:val="none" w:sz="0" w:space="0" w:color="auto"/>
        <w:left w:val="none" w:sz="0" w:space="0" w:color="auto"/>
        <w:bottom w:val="none" w:sz="0" w:space="0" w:color="auto"/>
        <w:right w:val="none" w:sz="0" w:space="0" w:color="auto"/>
      </w:divBdr>
    </w:div>
    <w:div w:id="1091973392">
      <w:bodyDiv w:val="1"/>
      <w:marLeft w:val="0"/>
      <w:marRight w:val="0"/>
      <w:marTop w:val="0"/>
      <w:marBottom w:val="0"/>
      <w:divBdr>
        <w:top w:val="none" w:sz="0" w:space="0" w:color="auto"/>
        <w:left w:val="none" w:sz="0" w:space="0" w:color="auto"/>
        <w:bottom w:val="none" w:sz="0" w:space="0" w:color="auto"/>
        <w:right w:val="none" w:sz="0" w:space="0" w:color="auto"/>
      </w:divBdr>
    </w:div>
    <w:div w:id="1092042414">
      <w:bodyDiv w:val="1"/>
      <w:marLeft w:val="0"/>
      <w:marRight w:val="0"/>
      <w:marTop w:val="0"/>
      <w:marBottom w:val="0"/>
      <w:divBdr>
        <w:top w:val="none" w:sz="0" w:space="0" w:color="auto"/>
        <w:left w:val="none" w:sz="0" w:space="0" w:color="auto"/>
        <w:bottom w:val="none" w:sz="0" w:space="0" w:color="auto"/>
        <w:right w:val="none" w:sz="0" w:space="0" w:color="auto"/>
      </w:divBdr>
    </w:div>
    <w:div w:id="1092164656">
      <w:bodyDiv w:val="1"/>
      <w:marLeft w:val="0"/>
      <w:marRight w:val="0"/>
      <w:marTop w:val="0"/>
      <w:marBottom w:val="0"/>
      <w:divBdr>
        <w:top w:val="none" w:sz="0" w:space="0" w:color="auto"/>
        <w:left w:val="none" w:sz="0" w:space="0" w:color="auto"/>
        <w:bottom w:val="none" w:sz="0" w:space="0" w:color="auto"/>
        <w:right w:val="none" w:sz="0" w:space="0" w:color="auto"/>
      </w:divBdr>
    </w:div>
    <w:div w:id="1092319177">
      <w:bodyDiv w:val="1"/>
      <w:marLeft w:val="0"/>
      <w:marRight w:val="0"/>
      <w:marTop w:val="0"/>
      <w:marBottom w:val="0"/>
      <w:divBdr>
        <w:top w:val="none" w:sz="0" w:space="0" w:color="auto"/>
        <w:left w:val="none" w:sz="0" w:space="0" w:color="auto"/>
        <w:bottom w:val="none" w:sz="0" w:space="0" w:color="auto"/>
        <w:right w:val="none" w:sz="0" w:space="0" w:color="auto"/>
      </w:divBdr>
    </w:div>
    <w:div w:id="1092776983">
      <w:bodyDiv w:val="1"/>
      <w:marLeft w:val="0"/>
      <w:marRight w:val="0"/>
      <w:marTop w:val="0"/>
      <w:marBottom w:val="0"/>
      <w:divBdr>
        <w:top w:val="none" w:sz="0" w:space="0" w:color="auto"/>
        <w:left w:val="none" w:sz="0" w:space="0" w:color="auto"/>
        <w:bottom w:val="none" w:sz="0" w:space="0" w:color="auto"/>
        <w:right w:val="none" w:sz="0" w:space="0" w:color="auto"/>
      </w:divBdr>
    </w:div>
    <w:div w:id="1093166759">
      <w:bodyDiv w:val="1"/>
      <w:marLeft w:val="0"/>
      <w:marRight w:val="0"/>
      <w:marTop w:val="0"/>
      <w:marBottom w:val="0"/>
      <w:divBdr>
        <w:top w:val="none" w:sz="0" w:space="0" w:color="auto"/>
        <w:left w:val="none" w:sz="0" w:space="0" w:color="auto"/>
        <w:bottom w:val="none" w:sz="0" w:space="0" w:color="auto"/>
        <w:right w:val="none" w:sz="0" w:space="0" w:color="auto"/>
      </w:divBdr>
    </w:div>
    <w:div w:id="1093667526">
      <w:bodyDiv w:val="1"/>
      <w:marLeft w:val="0"/>
      <w:marRight w:val="0"/>
      <w:marTop w:val="0"/>
      <w:marBottom w:val="0"/>
      <w:divBdr>
        <w:top w:val="none" w:sz="0" w:space="0" w:color="auto"/>
        <w:left w:val="none" w:sz="0" w:space="0" w:color="auto"/>
        <w:bottom w:val="none" w:sz="0" w:space="0" w:color="auto"/>
        <w:right w:val="none" w:sz="0" w:space="0" w:color="auto"/>
      </w:divBdr>
    </w:div>
    <w:div w:id="1093815507">
      <w:bodyDiv w:val="1"/>
      <w:marLeft w:val="0"/>
      <w:marRight w:val="0"/>
      <w:marTop w:val="0"/>
      <w:marBottom w:val="0"/>
      <w:divBdr>
        <w:top w:val="none" w:sz="0" w:space="0" w:color="auto"/>
        <w:left w:val="none" w:sz="0" w:space="0" w:color="auto"/>
        <w:bottom w:val="none" w:sz="0" w:space="0" w:color="auto"/>
        <w:right w:val="none" w:sz="0" w:space="0" w:color="auto"/>
      </w:divBdr>
    </w:div>
    <w:div w:id="1093867056">
      <w:bodyDiv w:val="1"/>
      <w:marLeft w:val="0"/>
      <w:marRight w:val="0"/>
      <w:marTop w:val="0"/>
      <w:marBottom w:val="0"/>
      <w:divBdr>
        <w:top w:val="none" w:sz="0" w:space="0" w:color="auto"/>
        <w:left w:val="none" w:sz="0" w:space="0" w:color="auto"/>
        <w:bottom w:val="none" w:sz="0" w:space="0" w:color="auto"/>
        <w:right w:val="none" w:sz="0" w:space="0" w:color="auto"/>
      </w:divBdr>
    </w:div>
    <w:div w:id="1093936117">
      <w:bodyDiv w:val="1"/>
      <w:marLeft w:val="0"/>
      <w:marRight w:val="0"/>
      <w:marTop w:val="0"/>
      <w:marBottom w:val="0"/>
      <w:divBdr>
        <w:top w:val="none" w:sz="0" w:space="0" w:color="auto"/>
        <w:left w:val="none" w:sz="0" w:space="0" w:color="auto"/>
        <w:bottom w:val="none" w:sz="0" w:space="0" w:color="auto"/>
        <w:right w:val="none" w:sz="0" w:space="0" w:color="auto"/>
      </w:divBdr>
    </w:div>
    <w:div w:id="1094090419">
      <w:bodyDiv w:val="1"/>
      <w:marLeft w:val="0"/>
      <w:marRight w:val="0"/>
      <w:marTop w:val="0"/>
      <w:marBottom w:val="0"/>
      <w:divBdr>
        <w:top w:val="none" w:sz="0" w:space="0" w:color="auto"/>
        <w:left w:val="none" w:sz="0" w:space="0" w:color="auto"/>
        <w:bottom w:val="none" w:sz="0" w:space="0" w:color="auto"/>
        <w:right w:val="none" w:sz="0" w:space="0" w:color="auto"/>
      </w:divBdr>
    </w:div>
    <w:div w:id="1094789943">
      <w:bodyDiv w:val="1"/>
      <w:marLeft w:val="0"/>
      <w:marRight w:val="0"/>
      <w:marTop w:val="0"/>
      <w:marBottom w:val="0"/>
      <w:divBdr>
        <w:top w:val="none" w:sz="0" w:space="0" w:color="auto"/>
        <w:left w:val="none" w:sz="0" w:space="0" w:color="auto"/>
        <w:bottom w:val="none" w:sz="0" w:space="0" w:color="auto"/>
        <w:right w:val="none" w:sz="0" w:space="0" w:color="auto"/>
      </w:divBdr>
    </w:div>
    <w:div w:id="1094857188">
      <w:bodyDiv w:val="1"/>
      <w:marLeft w:val="0"/>
      <w:marRight w:val="0"/>
      <w:marTop w:val="0"/>
      <w:marBottom w:val="0"/>
      <w:divBdr>
        <w:top w:val="none" w:sz="0" w:space="0" w:color="auto"/>
        <w:left w:val="none" w:sz="0" w:space="0" w:color="auto"/>
        <w:bottom w:val="none" w:sz="0" w:space="0" w:color="auto"/>
        <w:right w:val="none" w:sz="0" w:space="0" w:color="auto"/>
      </w:divBdr>
    </w:div>
    <w:div w:id="1095059553">
      <w:bodyDiv w:val="1"/>
      <w:marLeft w:val="0"/>
      <w:marRight w:val="0"/>
      <w:marTop w:val="0"/>
      <w:marBottom w:val="0"/>
      <w:divBdr>
        <w:top w:val="none" w:sz="0" w:space="0" w:color="auto"/>
        <w:left w:val="none" w:sz="0" w:space="0" w:color="auto"/>
        <w:bottom w:val="none" w:sz="0" w:space="0" w:color="auto"/>
        <w:right w:val="none" w:sz="0" w:space="0" w:color="auto"/>
      </w:divBdr>
    </w:div>
    <w:div w:id="1095126880">
      <w:bodyDiv w:val="1"/>
      <w:marLeft w:val="0"/>
      <w:marRight w:val="0"/>
      <w:marTop w:val="0"/>
      <w:marBottom w:val="0"/>
      <w:divBdr>
        <w:top w:val="none" w:sz="0" w:space="0" w:color="auto"/>
        <w:left w:val="none" w:sz="0" w:space="0" w:color="auto"/>
        <w:bottom w:val="none" w:sz="0" w:space="0" w:color="auto"/>
        <w:right w:val="none" w:sz="0" w:space="0" w:color="auto"/>
      </w:divBdr>
    </w:div>
    <w:div w:id="1095322240">
      <w:bodyDiv w:val="1"/>
      <w:marLeft w:val="0"/>
      <w:marRight w:val="0"/>
      <w:marTop w:val="0"/>
      <w:marBottom w:val="0"/>
      <w:divBdr>
        <w:top w:val="none" w:sz="0" w:space="0" w:color="auto"/>
        <w:left w:val="none" w:sz="0" w:space="0" w:color="auto"/>
        <w:bottom w:val="none" w:sz="0" w:space="0" w:color="auto"/>
        <w:right w:val="none" w:sz="0" w:space="0" w:color="auto"/>
      </w:divBdr>
    </w:div>
    <w:div w:id="1095325300">
      <w:bodyDiv w:val="1"/>
      <w:marLeft w:val="0"/>
      <w:marRight w:val="0"/>
      <w:marTop w:val="0"/>
      <w:marBottom w:val="0"/>
      <w:divBdr>
        <w:top w:val="none" w:sz="0" w:space="0" w:color="auto"/>
        <w:left w:val="none" w:sz="0" w:space="0" w:color="auto"/>
        <w:bottom w:val="none" w:sz="0" w:space="0" w:color="auto"/>
        <w:right w:val="none" w:sz="0" w:space="0" w:color="auto"/>
      </w:divBdr>
    </w:div>
    <w:div w:id="1095591356">
      <w:bodyDiv w:val="1"/>
      <w:marLeft w:val="0"/>
      <w:marRight w:val="0"/>
      <w:marTop w:val="0"/>
      <w:marBottom w:val="0"/>
      <w:divBdr>
        <w:top w:val="none" w:sz="0" w:space="0" w:color="auto"/>
        <w:left w:val="none" w:sz="0" w:space="0" w:color="auto"/>
        <w:bottom w:val="none" w:sz="0" w:space="0" w:color="auto"/>
        <w:right w:val="none" w:sz="0" w:space="0" w:color="auto"/>
      </w:divBdr>
    </w:div>
    <w:div w:id="1095635568">
      <w:bodyDiv w:val="1"/>
      <w:marLeft w:val="0"/>
      <w:marRight w:val="0"/>
      <w:marTop w:val="0"/>
      <w:marBottom w:val="0"/>
      <w:divBdr>
        <w:top w:val="none" w:sz="0" w:space="0" w:color="auto"/>
        <w:left w:val="none" w:sz="0" w:space="0" w:color="auto"/>
        <w:bottom w:val="none" w:sz="0" w:space="0" w:color="auto"/>
        <w:right w:val="none" w:sz="0" w:space="0" w:color="auto"/>
      </w:divBdr>
    </w:div>
    <w:div w:id="1095899704">
      <w:bodyDiv w:val="1"/>
      <w:marLeft w:val="0"/>
      <w:marRight w:val="0"/>
      <w:marTop w:val="0"/>
      <w:marBottom w:val="0"/>
      <w:divBdr>
        <w:top w:val="none" w:sz="0" w:space="0" w:color="auto"/>
        <w:left w:val="none" w:sz="0" w:space="0" w:color="auto"/>
        <w:bottom w:val="none" w:sz="0" w:space="0" w:color="auto"/>
        <w:right w:val="none" w:sz="0" w:space="0" w:color="auto"/>
      </w:divBdr>
    </w:div>
    <w:div w:id="1096170048">
      <w:bodyDiv w:val="1"/>
      <w:marLeft w:val="0"/>
      <w:marRight w:val="0"/>
      <w:marTop w:val="0"/>
      <w:marBottom w:val="0"/>
      <w:divBdr>
        <w:top w:val="none" w:sz="0" w:space="0" w:color="auto"/>
        <w:left w:val="none" w:sz="0" w:space="0" w:color="auto"/>
        <w:bottom w:val="none" w:sz="0" w:space="0" w:color="auto"/>
        <w:right w:val="none" w:sz="0" w:space="0" w:color="auto"/>
      </w:divBdr>
    </w:div>
    <w:div w:id="1096242526">
      <w:bodyDiv w:val="1"/>
      <w:marLeft w:val="0"/>
      <w:marRight w:val="0"/>
      <w:marTop w:val="0"/>
      <w:marBottom w:val="0"/>
      <w:divBdr>
        <w:top w:val="none" w:sz="0" w:space="0" w:color="auto"/>
        <w:left w:val="none" w:sz="0" w:space="0" w:color="auto"/>
        <w:bottom w:val="none" w:sz="0" w:space="0" w:color="auto"/>
        <w:right w:val="none" w:sz="0" w:space="0" w:color="auto"/>
      </w:divBdr>
    </w:div>
    <w:div w:id="1096244935">
      <w:bodyDiv w:val="1"/>
      <w:marLeft w:val="0"/>
      <w:marRight w:val="0"/>
      <w:marTop w:val="0"/>
      <w:marBottom w:val="0"/>
      <w:divBdr>
        <w:top w:val="none" w:sz="0" w:space="0" w:color="auto"/>
        <w:left w:val="none" w:sz="0" w:space="0" w:color="auto"/>
        <w:bottom w:val="none" w:sz="0" w:space="0" w:color="auto"/>
        <w:right w:val="none" w:sz="0" w:space="0" w:color="auto"/>
      </w:divBdr>
    </w:div>
    <w:div w:id="1096560243">
      <w:bodyDiv w:val="1"/>
      <w:marLeft w:val="0"/>
      <w:marRight w:val="0"/>
      <w:marTop w:val="0"/>
      <w:marBottom w:val="0"/>
      <w:divBdr>
        <w:top w:val="none" w:sz="0" w:space="0" w:color="auto"/>
        <w:left w:val="none" w:sz="0" w:space="0" w:color="auto"/>
        <w:bottom w:val="none" w:sz="0" w:space="0" w:color="auto"/>
        <w:right w:val="none" w:sz="0" w:space="0" w:color="auto"/>
      </w:divBdr>
    </w:div>
    <w:div w:id="1096560702">
      <w:bodyDiv w:val="1"/>
      <w:marLeft w:val="0"/>
      <w:marRight w:val="0"/>
      <w:marTop w:val="0"/>
      <w:marBottom w:val="0"/>
      <w:divBdr>
        <w:top w:val="none" w:sz="0" w:space="0" w:color="auto"/>
        <w:left w:val="none" w:sz="0" w:space="0" w:color="auto"/>
        <w:bottom w:val="none" w:sz="0" w:space="0" w:color="auto"/>
        <w:right w:val="none" w:sz="0" w:space="0" w:color="auto"/>
      </w:divBdr>
    </w:div>
    <w:div w:id="1096751295">
      <w:bodyDiv w:val="1"/>
      <w:marLeft w:val="0"/>
      <w:marRight w:val="0"/>
      <w:marTop w:val="0"/>
      <w:marBottom w:val="0"/>
      <w:divBdr>
        <w:top w:val="none" w:sz="0" w:space="0" w:color="auto"/>
        <w:left w:val="none" w:sz="0" w:space="0" w:color="auto"/>
        <w:bottom w:val="none" w:sz="0" w:space="0" w:color="auto"/>
        <w:right w:val="none" w:sz="0" w:space="0" w:color="auto"/>
      </w:divBdr>
    </w:div>
    <w:div w:id="1096756680">
      <w:bodyDiv w:val="1"/>
      <w:marLeft w:val="0"/>
      <w:marRight w:val="0"/>
      <w:marTop w:val="0"/>
      <w:marBottom w:val="0"/>
      <w:divBdr>
        <w:top w:val="none" w:sz="0" w:space="0" w:color="auto"/>
        <w:left w:val="none" w:sz="0" w:space="0" w:color="auto"/>
        <w:bottom w:val="none" w:sz="0" w:space="0" w:color="auto"/>
        <w:right w:val="none" w:sz="0" w:space="0" w:color="auto"/>
      </w:divBdr>
    </w:div>
    <w:div w:id="1097017142">
      <w:bodyDiv w:val="1"/>
      <w:marLeft w:val="0"/>
      <w:marRight w:val="0"/>
      <w:marTop w:val="0"/>
      <w:marBottom w:val="0"/>
      <w:divBdr>
        <w:top w:val="none" w:sz="0" w:space="0" w:color="auto"/>
        <w:left w:val="none" w:sz="0" w:space="0" w:color="auto"/>
        <w:bottom w:val="none" w:sz="0" w:space="0" w:color="auto"/>
        <w:right w:val="none" w:sz="0" w:space="0" w:color="auto"/>
      </w:divBdr>
    </w:div>
    <w:div w:id="1098017890">
      <w:bodyDiv w:val="1"/>
      <w:marLeft w:val="0"/>
      <w:marRight w:val="0"/>
      <w:marTop w:val="0"/>
      <w:marBottom w:val="0"/>
      <w:divBdr>
        <w:top w:val="none" w:sz="0" w:space="0" w:color="auto"/>
        <w:left w:val="none" w:sz="0" w:space="0" w:color="auto"/>
        <w:bottom w:val="none" w:sz="0" w:space="0" w:color="auto"/>
        <w:right w:val="none" w:sz="0" w:space="0" w:color="auto"/>
      </w:divBdr>
    </w:div>
    <w:div w:id="1098059963">
      <w:bodyDiv w:val="1"/>
      <w:marLeft w:val="0"/>
      <w:marRight w:val="0"/>
      <w:marTop w:val="0"/>
      <w:marBottom w:val="0"/>
      <w:divBdr>
        <w:top w:val="none" w:sz="0" w:space="0" w:color="auto"/>
        <w:left w:val="none" w:sz="0" w:space="0" w:color="auto"/>
        <w:bottom w:val="none" w:sz="0" w:space="0" w:color="auto"/>
        <w:right w:val="none" w:sz="0" w:space="0" w:color="auto"/>
      </w:divBdr>
    </w:div>
    <w:div w:id="1098063129">
      <w:bodyDiv w:val="1"/>
      <w:marLeft w:val="0"/>
      <w:marRight w:val="0"/>
      <w:marTop w:val="0"/>
      <w:marBottom w:val="0"/>
      <w:divBdr>
        <w:top w:val="none" w:sz="0" w:space="0" w:color="auto"/>
        <w:left w:val="none" w:sz="0" w:space="0" w:color="auto"/>
        <w:bottom w:val="none" w:sz="0" w:space="0" w:color="auto"/>
        <w:right w:val="none" w:sz="0" w:space="0" w:color="auto"/>
      </w:divBdr>
    </w:div>
    <w:div w:id="1098253093">
      <w:bodyDiv w:val="1"/>
      <w:marLeft w:val="0"/>
      <w:marRight w:val="0"/>
      <w:marTop w:val="0"/>
      <w:marBottom w:val="0"/>
      <w:divBdr>
        <w:top w:val="none" w:sz="0" w:space="0" w:color="auto"/>
        <w:left w:val="none" w:sz="0" w:space="0" w:color="auto"/>
        <w:bottom w:val="none" w:sz="0" w:space="0" w:color="auto"/>
        <w:right w:val="none" w:sz="0" w:space="0" w:color="auto"/>
      </w:divBdr>
    </w:div>
    <w:div w:id="1098406453">
      <w:bodyDiv w:val="1"/>
      <w:marLeft w:val="0"/>
      <w:marRight w:val="0"/>
      <w:marTop w:val="0"/>
      <w:marBottom w:val="0"/>
      <w:divBdr>
        <w:top w:val="none" w:sz="0" w:space="0" w:color="auto"/>
        <w:left w:val="none" w:sz="0" w:space="0" w:color="auto"/>
        <w:bottom w:val="none" w:sz="0" w:space="0" w:color="auto"/>
        <w:right w:val="none" w:sz="0" w:space="0" w:color="auto"/>
      </w:divBdr>
    </w:div>
    <w:div w:id="1099132353">
      <w:bodyDiv w:val="1"/>
      <w:marLeft w:val="0"/>
      <w:marRight w:val="0"/>
      <w:marTop w:val="0"/>
      <w:marBottom w:val="0"/>
      <w:divBdr>
        <w:top w:val="none" w:sz="0" w:space="0" w:color="auto"/>
        <w:left w:val="none" w:sz="0" w:space="0" w:color="auto"/>
        <w:bottom w:val="none" w:sz="0" w:space="0" w:color="auto"/>
        <w:right w:val="none" w:sz="0" w:space="0" w:color="auto"/>
      </w:divBdr>
    </w:div>
    <w:div w:id="1099333616">
      <w:bodyDiv w:val="1"/>
      <w:marLeft w:val="0"/>
      <w:marRight w:val="0"/>
      <w:marTop w:val="0"/>
      <w:marBottom w:val="0"/>
      <w:divBdr>
        <w:top w:val="none" w:sz="0" w:space="0" w:color="auto"/>
        <w:left w:val="none" w:sz="0" w:space="0" w:color="auto"/>
        <w:bottom w:val="none" w:sz="0" w:space="0" w:color="auto"/>
        <w:right w:val="none" w:sz="0" w:space="0" w:color="auto"/>
      </w:divBdr>
    </w:div>
    <w:div w:id="1099448295">
      <w:bodyDiv w:val="1"/>
      <w:marLeft w:val="0"/>
      <w:marRight w:val="0"/>
      <w:marTop w:val="0"/>
      <w:marBottom w:val="0"/>
      <w:divBdr>
        <w:top w:val="none" w:sz="0" w:space="0" w:color="auto"/>
        <w:left w:val="none" w:sz="0" w:space="0" w:color="auto"/>
        <w:bottom w:val="none" w:sz="0" w:space="0" w:color="auto"/>
        <w:right w:val="none" w:sz="0" w:space="0" w:color="auto"/>
      </w:divBdr>
    </w:div>
    <w:div w:id="1099570189">
      <w:bodyDiv w:val="1"/>
      <w:marLeft w:val="0"/>
      <w:marRight w:val="0"/>
      <w:marTop w:val="0"/>
      <w:marBottom w:val="0"/>
      <w:divBdr>
        <w:top w:val="none" w:sz="0" w:space="0" w:color="auto"/>
        <w:left w:val="none" w:sz="0" w:space="0" w:color="auto"/>
        <w:bottom w:val="none" w:sz="0" w:space="0" w:color="auto"/>
        <w:right w:val="none" w:sz="0" w:space="0" w:color="auto"/>
      </w:divBdr>
    </w:div>
    <w:div w:id="1099716988">
      <w:bodyDiv w:val="1"/>
      <w:marLeft w:val="0"/>
      <w:marRight w:val="0"/>
      <w:marTop w:val="0"/>
      <w:marBottom w:val="0"/>
      <w:divBdr>
        <w:top w:val="none" w:sz="0" w:space="0" w:color="auto"/>
        <w:left w:val="none" w:sz="0" w:space="0" w:color="auto"/>
        <w:bottom w:val="none" w:sz="0" w:space="0" w:color="auto"/>
        <w:right w:val="none" w:sz="0" w:space="0" w:color="auto"/>
      </w:divBdr>
    </w:div>
    <w:div w:id="1099792334">
      <w:bodyDiv w:val="1"/>
      <w:marLeft w:val="0"/>
      <w:marRight w:val="0"/>
      <w:marTop w:val="0"/>
      <w:marBottom w:val="0"/>
      <w:divBdr>
        <w:top w:val="none" w:sz="0" w:space="0" w:color="auto"/>
        <w:left w:val="none" w:sz="0" w:space="0" w:color="auto"/>
        <w:bottom w:val="none" w:sz="0" w:space="0" w:color="auto"/>
        <w:right w:val="none" w:sz="0" w:space="0" w:color="auto"/>
      </w:divBdr>
    </w:div>
    <w:div w:id="1099985814">
      <w:bodyDiv w:val="1"/>
      <w:marLeft w:val="0"/>
      <w:marRight w:val="0"/>
      <w:marTop w:val="0"/>
      <w:marBottom w:val="0"/>
      <w:divBdr>
        <w:top w:val="none" w:sz="0" w:space="0" w:color="auto"/>
        <w:left w:val="none" w:sz="0" w:space="0" w:color="auto"/>
        <w:bottom w:val="none" w:sz="0" w:space="0" w:color="auto"/>
        <w:right w:val="none" w:sz="0" w:space="0" w:color="auto"/>
      </w:divBdr>
    </w:div>
    <w:div w:id="1099986375">
      <w:bodyDiv w:val="1"/>
      <w:marLeft w:val="0"/>
      <w:marRight w:val="0"/>
      <w:marTop w:val="0"/>
      <w:marBottom w:val="0"/>
      <w:divBdr>
        <w:top w:val="none" w:sz="0" w:space="0" w:color="auto"/>
        <w:left w:val="none" w:sz="0" w:space="0" w:color="auto"/>
        <w:bottom w:val="none" w:sz="0" w:space="0" w:color="auto"/>
        <w:right w:val="none" w:sz="0" w:space="0" w:color="auto"/>
      </w:divBdr>
    </w:div>
    <w:div w:id="1100106130">
      <w:bodyDiv w:val="1"/>
      <w:marLeft w:val="0"/>
      <w:marRight w:val="0"/>
      <w:marTop w:val="0"/>
      <w:marBottom w:val="0"/>
      <w:divBdr>
        <w:top w:val="none" w:sz="0" w:space="0" w:color="auto"/>
        <w:left w:val="none" w:sz="0" w:space="0" w:color="auto"/>
        <w:bottom w:val="none" w:sz="0" w:space="0" w:color="auto"/>
        <w:right w:val="none" w:sz="0" w:space="0" w:color="auto"/>
      </w:divBdr>
    </w:div>
    <w:div w:id="1100301247">
      <w:bodyDiv w:val="1"/>
      <w:marLeft w:val="0"/>
      <w:marRight w:val="0"/>
      <w:marTop w:val="0"/>
      <w:marBottom w:val="0"/>
      <w:divBdr>
        <w:top w:val="none" w:sz="0" w:space="0" w:color="auto"/>
        <w:left w:val="none" w:sz="0" w:space="0" w:color="auto"/>
        <w:bottom w:val="none" w:sz="0" w:space="0" w:color="auto"/>
        <w:right w:val="none" w:sz="0" w:space="0" w:color="auto"/>
      </w:divBdr>
    </w:div>
    <w:div w:id="1100680831">
      <w:bodyDiv w:val="1"/>
      <w:marLeft w:val="0"/>
      <w:marRight w:val="0"/>
      <w:marTop w:val="0"/>
      <w:marBottom w:val="0"/>
      <w:divBdr>
        <w:top w:val="none" w:sz="0" w:space="0" w:color="auto"/>
        <w:left w:val="none" w:sz="0" w:space="0" w:color="auto"/>
        <w:bottom w:val="none" w:sz="0" w:space="0" w:color="auto"/>
        <w:right w:val="none" w:sz="0" w:space="0" w:color="auto"/>
      </w:divBdr>
    </w:div>
    <w:div w:id="1100755362">
      <w:bodyDiv w:val="1"/>
      <w:marLeft w:val="0"/>
      <w:marRight w:val="0"/>
      <w:marTop w:val="0"/>
      <w:marBottom w:val="0"/>
      <w:divBdr>
        <w:top w:val="none" w:sz="0" w:space="0" w:color="auto"/>
        <w:left w:val="none" w:sz="0" w:space="0" w:color="auto"/>
        <w:bottom w:val="none" w:sz="0" w:space="0" w:color="auto"/>
        <w:right w:val="none" w:sz="0" w:space="0" w:color="auto"/>
      </w:divBdr>
    </w:div>
    <w:div w:id="1100757002">
      <w:bodyDiv w:val="1"/>
      <w:marLeft w:val="0"/>
      <w:marRight w:val="0"/>
      <w:marTop w:val="0"/>
      <w:marBottom w:val="0"/>
      <w:divBdr>
        <w:top w:val="none" w:sz="0" w:space="0" w:color="auto"/>
        <w:left w:val="none" w:sz="0" w:space="0" w:color="auto"/>
        <w:bottom w:val="none" w:sz="0" w:space="0" w:color="auto"/>
        <w:right w:val="none" w:sz="0" w:space="0" w:color="auto"/>
      </w:divBdr>
    </w:div>
    <w:div w:id="1101492361">
      <w:bodyDiv w:val="1"/>
      <w:marLeft w:val="0"/>
      <w:marRight w:val="0"/>
      <w:marTop w:val="0"/>
      <w:marBottom w:val="0"/>
      <w:divBdr>
        <w:top w:val="none" w:sz="0" w:space="0" w:color="auto"/>
        <w:left w:val="none" w:sz="0" w:space="0" w:color="auto"/>
        <w:bottom w:val="none" w:sz="0" w:space="0" w:color="auto"/>
        <w:right w:val="none" w:sz="0" w:space="0" w:color="auto"/>
      </w:divBdr>
    </w:div>
    <w:div w:id="1101607156">
      <w:bodyDiv w:val="1"/>
      <w:marLeft w:val="0"/>
      <w:marRight w:val="0"/>
      <w:marTop w:val="0"/>
      <w:marBottom w:val="0"/>
      <w:divBdr>
        <w:top w:val="none" w:sz="0" w:space="0" w:color="auto"/>
        <w:left w:val="none" w:sz="0" w:space="0" w:color="auto"/>
        <w:bottom w:val="none" w:sz="0" w:space="0" w:color="auto"/>
        <w:right w:val="none" w:sz="0" w:space="0" w:color="auto"/>
      </w:divBdr>
    </w:div>
    <w:div w:id="1101684914">
      <w:bodyDiv w:val="1"/>
      <w:marLeft w:val="0"/>
      <w:marRight w:val="0"/>
      <w:marTop w:val="0"/>
      <w:marBottom w:val="0"/>
      <w:divBdr>
        <w:top w:val="none" w:sz="0" w:space="0" w:color="auto"/>
        <w:left w:val="none" w:sz="0" w:space="0" w:color="auto"/>
        <w:bottom w:val="none" w:sz="0" w:space="0" w:color="auto"/>
        <w:right w:val="none" w:sz="0" w:space="0" w:color="auto"/>
      </w:divBdr>
    </w:div>
    <w:div w:id="1101687536">
      <w:bodyDiv w:val="1"/>
      <w:marLeft w:val="0"/>
      <w:marRight w:val="0"/>
      <w:marTop w:val="0"/>
      <w:marBottom w:val="0"/>
      <w:divBdr>
        <w:top w:val="none" w:sz="0" w:space="0" w:color="auto"/>
        <w:left w:val="none" w:sz="0" w:space="0" w:color="auto"/>
        <w:bottom w:val="none" w:sz="0" w:space="0" w:color="auto"/>
        <w:right w:val="none" w:sz="0" w:space="0" w:color="auto"/>
      </w:divBdr>
    </w:div>
    <w:div w:id="1101880501">
      <w:bodyDiv w:val="1"/>
      <w:marLeft w:val="0"/>
      <w:marRight w:val="0"/>
      <w:marTop w:val="0"/>
      <w:marBottom w:val="0"/>
      <w:divBdr>
        <w:top w:val="none" w:sz="0" w:space="0" w:color="auto"/>
        <w:left w:val="none" w:sz="0" w:space="0" w:color="auto"/>
        <w:bottom w:val="none" w:sz="0" w:space="0" w:color="auto"/>
        <w:right w:val="none" w:sz="0" w:space="0" w:color="auto"/>
      </w:divBdr>
    </w:div>
    <w:div w:id="1101923357">
      <w:bodyDiv w:val="1"/>
      <w:marLeft w:val="0"/>
      <w:marRight w:val="0"/>
      <w:marTop w:val="0"/>
      <w:marBottom w:val="0"/>
      <w:divBdr>
        <w:top w:val="none" w:sz="0" w:space="0" w:color="auto"/>
        <w:left w:val="none" w:sz="0" w:space="0" w:color="auto"/>
        <w:bottom w:val="none" w:sz="0" w:space="0" w:color="auto"/>
        <w:right w:val="none" w:sz="0" w:space="0" w:color="auto"/>
      </w:divBdr>
    </w:div>
    <w:div w:id="1102267110">
      <w:bodyDiv w:val="1"/>
      <w:marLeft w:val="0"/>
      <w:marRight w:val="0"/>
      <w:marTop w:val="0"/>
      <w:marBottom w:val="0"/>
      <w:divBdr>
        <w:top w:val="none" w:sz="0" w:space="0" w:color="auto"/>
        <w:left w:val="none" w:sz="0" w:space="0" w:color="auto"/>
        <w:bottom w:val="none" w:sz="0" w:space="0" w:color="auto"/>
        <w:right w:val="none" w:sz="0" w:space="0" w:color="auto"/>
      </w:divBdr>
    </w:div>
    <w:div w:id="1102409082">
      <w:bodyDiv w:val="1"/>
      <w:marLeft w:val="0"/>
      <w:marRight w:val="0"/>
      <w:marTop w:val="0"/>
      <w:marBottom w:val="0"/>
      <w:divBdr>
        <w:top w:val="none" w:sz="0" w:space="0" w:color="auto"/>
        <w:left w:val="none" w:sz="0" w:space="0" w:color="auto"/>
        <w:bottom w:val="none" w:sz="0" w:space="0" w:color="auto"/>
        <w:right w:val="none" w:sz="0" w:space="0" w:color="auto"/>
      </w:divBdr>
    </w:div>
    <w:div w:id="1102454420">
      <w:bodyDiv w:val="1"/>
      <w:marLeft w:val="0"/>
      <w:marRight w:val="0"/>
      <w:marTop w:val="0"/>
      <w:marBottom w:val="0"/>
      <w:divBdr>
        <w:top w:val="none" w:sz="0" w:space="0" w:color="auto"/>
        <w:left w:val="none" w:sz="0" w:space="0" w:color="auto"/>
        <w:bottom w:val="none" w:sz="0" w:space="0" w:color="auto"/>
        <w:right w:val="none" w:sz="0" w:space="0" w:color="auto"/>
      </w:divBdr>
    </w:div>
    <w:div w:id="1102457500">
      <w:bodyDiv w:val="1"/>
      <w:marLeft w:val="0"/>
      <w:marRight w:val="0"/>
      <w:marTop w:val="0"/>
      <w:marBottom w:val="0"/>
      <w:divBdr>
        <w:top w:val="none" w:sz="0" w:space="0" w:color="auto"/>
        <w:left w:val="none" w:sz="0" w:space="0" w:color="auto"/>
        <w:bottom w:val="none" w:sz="0" w:space="0" w:color="auto"/>
        <w:right w:val="none" w:sz="0" w:space="0" w:color="auto"/>
      </w:divBdr>
    </w:div>
    <w:div w:id="1103040799">
      <w:bodyDiv w:val="1"/>
      <w:marLeft w:val="0"/>
      <w:marRight w:val="0"/>
      <w:marTop w:val="0"/>
      <w:marBottom w:val="0"/>
      <w:divBdr>
        <w:top w:val="none" w:sz="0" w:space="0" w:color="auto"/>
        <w:left w:val="none" w:sz="0" w:space="0" w:color="auto"/>
        <w:bottom w:val="none" w:sz="0" w:space="0" w:color="auto"/>
        <w:right w:val="none" w:sz="0" w:space="0" w:color="auto"/>
      </w:divBdr>
    </w:div>
    <w:div w:id="1103644348">
      <w:bodyDiv w:val="1"/>
      <w:marLeft w:val="0"/>
      <w:marRight w:val="0"/>
      <w:marTop w:val="0"/>
      <w:marBottom w:val="0"/>
      <w:divBdr>
        <w:top w:val="none" w:sz="0" w:space="0" w:color="auto"/>
        <w:left w:val="none" w:sz="0" w:space="0" w:color="auto"/>
        <w:bottom w:val="none" w:sz="0" w:space="0" w:color="auto"/>
        <w:right w:val="none" w:sz="0" w:space="0" w:color="auto"/>
      </w:divBdr>
    </w:div>
    <w:div w:id="1103761999">
      <w:bodyDiv w:val="1"/>
      <w:marLeft w:val="0"/>
      <w:marRight w:val="0"/>
      <w:marTop w:val="0"/>
      <w:marBottom w:val="0"/>
      <w:divBdr>
        <w:top w:val="none" w:sz="0" w:space="0" w:color="auto"/>
        <w:left w:val="none" w:sz="0" w:space="0" w:color="auto"/>
        <w:bottom w:val="none" w:sz="0" w:space="0" w:color="auto"/>
        <w:right w:val="none" w:sz="0" w:space="0" w:color="auto"/>
      </w:divBdr>
    </w:div>
    <w:div w:id="1103762909">
      <w:bodyDiv w:val="1"/>
      <w:marLeft w:val="0"/>
      <w:marRight w:val="0"/>
      <w:marTop w:val="0"/>
      <w:marBottom w:val="0"/>
      <w:divBdr>
        <w:top w:val="none" w:sz="0" w:space="0" w:color="auto"/>
        <w:left w:val="none" w:sz="0" w:space="0" w:color="auto"/>
        <w:bottom w:val="none" w:sz="0" w:space="0" w:color="auto"/>
        <w:right w:val="none" w:sz="0" w:space="0" w:color="auto"/>
      </w:divBdr>
    </w:div>
    <w:div w:id="1104301774">
      <w:bodyDiv w:val="1"/>
      <w:marLeft w:val="0"/>
      <w:marRight w:val="0"/>
      <w:marTop w:val="0"/>
      <w:marBottom w:val="0"/>
      <w:divBdr>
        <w:top w:val="none" w:sz="0" w:space="0" w:color="auto"/>
        <w:left w:val="none" w:sz="0" w:space="0" w:color="auto"/>
        <w:bottom w:val="none" w:sz="0" w:space="0" w:color="auto"/>
        <w:right w:val="none" w:sz="0" w:space="0" w:color="auto"/>
      </w:divBdr>
    </w:div>
    <w:div w:id="1104304207">
      <w:bodyDiv w:val="1"/>
      <w:marLeft w:val="0"/>
      <w:marRight w:val="0"/>
      <w:marTop w:val="0"/>
      <w:marBottom w:val="0"/>
      <w:divBdr>
        <w:top w:val="none" w:sz="0" w:space="0" w:color="auto"/>
        <w:left w:val="none" w:sz="0" w:space="0" w:color="auto"/>
        <w:bottom w:val="none" w:sz="0" w:space="0" w:color="auto"/>
        <w:right w:val="none" w:sz="0" w:space="0" w:color="auto"/>
      </w:divBdr>
    </w:div>
    <w:div w:id="1104304886">
      <w:bodyDiv w:val="1"/>
      <w:marLeft w:val="0"/>
      <w:marRight w:val="0"/>
      <w:marTop w:val="0"/>
      <w:marBottom w:val="0"/>
      <w:divBdr>
        <w:top w:val="none" w:sz="0" w:space="0" w:color="auto"/>
        <w:left w:val="none" w:sz="0" w:space="0" w:color="auto"/>
        <w:bottom w:val="none" w:sz="0" w:space="0" w:color="auto"/>
        <w:right w:val="none" w:sz="0" w:space="0" w:color="auto"/>
      </w:divBdr>
    </w:div>
    <w:div w:id="1104422806">
      <w:bodyDiv w:val="1"/>
      <w:marLeft w:val="0"/>
      <w:marRight w:val="0"/>
      <w:marTop w:val="0"/>
      <w:marBottom w:val="0"/>
      <w:divBdr>
        <w:top w:val="none" w:sz="0" w:space="0" w:color="auto"/>
        <w:left w:val="none" w:sz="0" w:space="0" w:color="auto"/>
        <w:bottom w:val="none" w:sz="0" w:space="0" w:color="auto"/>
        <w:right w:val="none" w:sz="0" w:space="0" w:color="auto"/>
      </w:divBdr>
    </w:div>
    <w:div w:id="1104766934">
      <w:bodyDiv w:val="1"/>
      <w:marLeft w:val="0"/>
      <w:marRight w:val="0"/>
      <w:marTop w:val="0"/>
      <w:marBottom w:val="0"/>
      <w:divBdr>
        <w:top w:val="none" w:sz="0" w:space="0" w:color="auto"/>
        <w:left w:val="none" w:sz="0" w:space="0" w:color="auto"/>
        <w:bottom w:val="none" w:sz="0" w:space="0" w:color="auto"/>
        <w:right w:val="none" w:sz="0" w:space="0" w:color="auto"/>
      </w:divBdr>
    </w:div>
    <w:div w:id="1104879929">
      <w:bodyDiv w:val="1"/>
      <w:marLeft w:val="0"/>
      <w:marRight w:val="0"/>
      <w:marTop w:val="0"/>
      <w:marBottom w:val="0"/>
      <w:divBdr>
        <w:top w:val="none" w:sz="0" w:space="0" w:color="auto"/>
        <w:left w:val="none" w:sz="0" w:space="0" w:color="auto"/>
        <w:bottom w:val="none" w:sz="0" w:space="0" w:color="auto"/>
        <w:right w:val="none" w:sz="0" w:space="0" w:color="auto"/>
      </w:divBdr>
    </w:div>
    <w:div w:id="1104957425">
      <w:bodyDiv w:val="1"/>
      <w:marLeft w:val="0"/>
      <w:marRight w:val="0"/>
      <w:marTop w:val="0"/>
      <w:marBottom w:val="0"/>
      <w:divBdr>
        <w:top w:val="none" w:sz="0" w:space="0" w:color="auto"/>
        <w:left w:val="none" w:sz="0" w:space="0" w:color="auto"/>
        <w:bottom w:val="none" w:sz="0" w:space="0" w:color="auto"/>
        <w:right w:val="none" w:sz="0" w:space="0" w:color="auto"/>
      </w:divBdr>
    </w:div>
    <w:div w:id="1105078785">
      <w:bodyDiv w:val="1"/>
      <w:marLeft w:val="0"/>
      <w:marRight w:val="0"/>
      <w:marTop w:val="0"/>
      <w:marBottom w:val="0"/>
      <w:divBdr>
        <w:top w:val="none" w:sz="0" w:space="0" w:color="auto"/>
        <w:left w:val="none" w:sz="0" w:space="0" w:color="auto"/>
        <w:bottom w:val="none" w:sz="0" w:space="0" w:color="auto"/>
        <w:right w:val="none" w:sz="0" w:space="0" w:color="auto"/>
      </w:divBdr>
    </w:div>
    <w:div w:id="1105152089">
      <w:bodyDiv w:val="1"/>
      <w:marLeft w:val="0"/>
      <w:marRight w:val="0"/>
      <w:marTop w:val="0"/>
      <w:marBottom w:val="0"/>
      <w:divBdr>
        <w:top w:val="none" w:sz="0" w:space="0" w:color="auto"/>
        <w:left w:val="none" w:sz="0" w:space="0" w:color="auto"/>
        <w:bottom w:val="none" w:sz="0" w:space="0" w:color="auto"/>
        <w:right w:val="none" w:sz="0" w:space="0" w:color="auto"/>
      </w:divBdr>
    </w:div>
    <w:div w:id="1105341497">
      <w:bodyDiv w:val="1"/>
      <w:marLeft w:val="0"/>
      <w:marRight w:val="0"/>
      <w:marTop w:val="0"/>
      <w:marBottom w:val="0"/>
      <w:divBdr>
        <w:top w:val="none" w:sz="0" w:space="0" w:color="auto"/>
        <w:left w:val="none" w:sz="0" w:space="0" w:color="auto"/>
        <w:bottom w:val="none" w:sz="0" w:space="0" w:color="auto"/>
        <w:right w:val="none" w:sz="0" w:space="0" w:color="auto"/>
      </w:divBdr>
    </w:div>
    <w:div w:id="1105420809">
      <w:bodyDiv w:val="1"/>
      <w:marLeft w:val="0"/>
      <w:marRight w:val="0"/>
      <w:marTop w:val="0"/>
      <w:marBottom w:val="0"/>
      <w:divBdr>
        <w:top w:val="none" w:sz="0" w:space="0" w:color="auto"/>
        <w:left w:val="none" w:sz="0" w:space="0" w:color="auto"/>
        <w:bottom w:val="none" w:sz="0" w:space="0" w:color="auto"/>
        <w:right w:val="none" w:sz="0" w:space="0" w:color="auto"/>
      </w:divBdr>
    </w:div>
    <w:div w:id="1105422528">
      <w:bodyDiv w:val="1"/>
      <w:marLeft w:val="0"/>
      <w:marRight w:val="0"/>
      <w:marTop w:val="0"/>
      <w:marBottom w:val="0"/>
      <w:divBdr>
        <w:top w:val="none" w:sz="0" w:space="0" w:color="auto"/>
        <w:left w:val="none" w:sz="0" w:space="0" w:color="auto"/>
        <w:bottom w:val="none" w:sz="0" w:space="0" w:color="auto"/>
        <w:right w:val="none" w:sz="0" w:space="0" w:color="auto"/>
      </w:divBdr>
    </w:div>
    <w:div w:id="1106078191">
      <w:bodyDiv w:val="1"/>
      <w:marLeft w:val="0"/>
      <w:marRight w:val="0"/>
      <w:marTop w:val="0"/>
      <w:marBottom w:val="0"/>
      <w:divBdr>
        <w:top w:val="none" w:sz="0" w:space="0" w:color="auto"/>
        <w:left w:val="none" w:sz="0" w:space="0" w:color="auto"/>
        <w:bottom w:val="none" w:sz="0" w:space="0" w:color="auto"/>
        <w:right w:val="none" w:sz="0" w:space="0" w:color="auto"/>
      </w:divBdr>
    </w:div>
    <w:div w:id="1106196667">
      <w:bodyDiv w:val="1"/>
      <w:marLeft w:val="0"/>
      <w:marRight w:val="0"/>
      <w:marTop w:val="0"/>
      <w:marBottom w:val="0"/>
      <w:divBdr>
        <w:top w:val="none" w:sz="0" w:space="0" w:color="auto"/>
        <w:left w:val="none" w:sz="0" w:space="0" w:color="auto"/>
        <w:bottom w:val="none" w:sz="0" w:space="0" w:color="auto"/>
        <w:right w:val="none" w:sz="0" w:space="0" w:color="auto"/>
      </w:divBdr>
    </w:div>
    <w:div w:id="1106196716">
      <w:bodyDiv w:val="1"/>
      <w:marLeft w:val="0"/>
      <w:marRight w:val="0"/>
      <w:marTop w:val="0"/>
      <w:marBottom w:val="0"/>
      <w:divBdr>
        <w:top w:val="none" w:sz="0" w:space="0" w:color="auto"/>
        <w:left w:val="none" w:sz="0" w:space="0" w:color="auto"/>
        <w:bottom w:val="none" w:sz="0" w:space="0" w:color="auto"/>
        <w:right w:val="none" w:sz="0" w:space="0" w:color="auto"/>
      </w:divBdr>
    </w:div>
    <w:div w:id="1106728494">
      <w:bodyDiv w:val="1"/>
      <w:marLeft w:val="0"/>
      <w:marRight w:val="0"/>
      <w:marTop w:val="0"/>
      <w:marBottom w:val="0"/>
      <w:divBdr>
        <w:top w:val="none" w:sz="0" w:space="0" w:color="auto"/>
        <w:left w:val="none" w:sz="0" w:space="0" w:color="auto"/>
        <w:bottom w:val="none" w:sz="0" w:space="0" w:color="auto"/>
        <w:right w:val="none" w:sz="0" w:space="0" w:color="auto"/>
      </w:divBdr>
    </w:div>
    <w:div w:id="1106970818">
      <w:bodyDiv w:val="1"/>
      <w:marLeft w:val="0"/>
      <w:marRight w:val="0"/>
      <w:marTop w:val="0"/>
      <w:marBottom w:val="0"/>
      <w:divBdr>
        <w:top w:val="none" w:sz="0" w:space="0" w:color="auto"/>
        <w:left w:val="none" w:sz="0" w:space="0" w:color="auto"/>
        <w:bottom w:val="none" w:sz="0" w:space="0" w:color="auto"/>
        <w:right w:val="none" w:sz="0" w:space="0" w:color="auto"/>
      </w:divBdr>
    </w:div>
    <w:div w:id="1107115567">
      <w:bodyDiv w:val="1"/>
      <w:marLeft w:val="0"/>
      <w:marRight w:val="0"/>
      <w:marTop w:val="0"/>
      <w:marBottom w:val="0"/>
      <w:divBdr>
        <w:top w:val="none" w:sz="0" w:space="0" w:color="auto"/>
        <w:left w:val="none" w:sz="0" w:space="0" w:color="auto"/>
        <w:bottom w:val="none" w:sz="0" w:space="0" w:color="auto"/>
        <w:right w:val="none" w:sz="0" w:space="0" w:color="auto"/>
      </w:divBdr>
    </w:div>
    <w:div w:id="1107115968">
      <w:bodyDiv w:val="1"/>
      <w:marLeft w:val="0"/>
      <w:marRight w:val="0"/>
      <w:marTop w:val="0"/>
      <w:marBottom w:val="0"/>
      <w:divBdr>
        <w:top w:val="none" w:sz="0" w:space="0" w:color="auto"/>
        <w:left w:val="none" w:sz="0" w:space="0" w:color="auto"/>
        <w:bottom w:val="none" w:sz="0" w:space="0" w:color="auto"/>
        <w:right w:val="none" w:sz="0" w:space="0" w:color="auto"/>
      </w:divBdr>
    </w:div>
    <w:div w:id="1107236284">
      <w:bodyDiv w:val="1"/>
      <w:marLeft w:val="0"/>
      <w:marRight w:val="0"/>
      <w:marTop w:val="0"/>
      <w:marBottom w:val="0"/>
      <w:divBdr>
        <w:top w:val="none" w:sz="0" w:space="0" w:color="auto"/>
        <w:left w:val="none" w:sz="0" w:space="0" w:color="auto"/>
        <w:bottom w:val="none" w:sz="0" w:space="0" w:color="auto"/>
        <w:right w:val="none" w:sz="0" w:space="0" w:color="auto"/>
      </w:divBdr>
    </w:div>
    <w:div w:id="1107583467">
      <w:bodyDiv w:val="1"/>
      <w:marLeft w:val="0"/>
      <w:marRight w:val="0"/>
      <w:marTop w:val="0"/>
      <w:marBottom w:val="0"/>
      <w:divBdr>
        <w:top w:val="none" w:sz="0" w:space="0" w:color="auto"/>
        <w:left w:val="none" w:sz="0" w:space="0" w:color="auto"/>
        <w:bottom w:val="none" w:sz="0" w:space="0" w:color="auto"/>
        <w:right w:val="none" w:sz="0" w:space="0" w:color="auto"/>
      </w:divBdr>
    </w:div>
    <w:div w:id="1107624997">
      <w:bodyDiv w:val="1"/>
      <w:marLeft w:val="0"/>
      <w:marRight w:val="0"/>
      <w:marTop w:val="0"/>
      <w:marBottom w:val="0"/>
      <w:divBdr>
        <w:top w:val="none" w:sz="0" w:space="0" w:color="auto"/>
        <w:left w:val="none" w:sz="0" w:space="0" w:color="auto"/>
        <w:bottom w:val="none" w:sz="0" w:space="0" w:color="auto"/>
        <w:right w:val="none" w:sz="0" w:space="0" w:color="auto"/>
      </w:divBdr>
    </w:div>
    <w:div w:id="1107774975">
      <w:bodyDiv w:val="1"/>
      <w:marLeft w:val="0"/>
      <w:marRight w:val="0"/>
      <w:marTop w:val="0"/>
      <w:marBottom w:val="0"/>
      <w:divBdr>
        <w:top w:val="none" w:sz="0" w:space="0" w:color="auto"/>
        <w:left w:val="none" w:sz="0" w:space="0" w:color="auto"/>
        <w:bottom w:val="none" w:sz="0" w:space="0" w:color="auto"/>
        <w:right w:val="none" w:sz="0" w:space="0" w:color="auto"/>
      </w:divBdr>
    </w:div>
    <w:div w:id="1107889432">
      <w:bodyDiv w:val="1"/>
      <w:marLeft w:val="0"/>
      <w:marRight w:val="0"/>
      <w:marTop w:val="0"/>
      <w:marBottom w:val="0"/>
      <w:divBdr>
        <w:top w:val="none" w:sz="0" w:space="0" w:color="auto"/>
        <w:left w:val="none" w:sz="0" w:space="0" w:color="auto"/>
        <w:bottom w:val="none" w:sz="0" w:space="0" w:color="auto"/>
        <w:right w:val="none" w:sz="0" w:space="0" w:color="auto"/>
      </w:divBdr>
    </w:div>
    <w:div w:id="1107968297">
      <w:bodyDiv w:val="1"/>
      <w:marLeft w:val="0"/>
      <w:marRight w:val="0"/>
      <w:marTop w:val="0"/>
      <w:marBottom w:val="0"/>
      <w:divBdr>
        <w:top w:val="none" w:sz="0" w:space="0" w:color="auto"/>
        <w:left w:val="none" w:sz="0" w:space="0" w:color="auto"/>
        <w:bottom w:val="none" w:sz="0" w:space="0" w:color="auto"/>
        <w:right w:val="none" w:sz="0" w:space="0" w:color="auto"/>
      </w:divBdr>
    </w:div>
    <w:div w:id="1108282669">
      <w:bodyDiv w:val="1"/>
      <w:marLeft w:val="0"/>
      <w:marRight w:val="0"/>
      <w:marTop w:val="0"/>
      <w:marBottom w:val="0"/>
      <w:divBdr>
        <w:top w:val="none" w:sz="0" w:space="0" w:color="auto"/>
        <w:left w:val="none" w:sz="0" w:space="0" w:color="auto"/>
        <w:bottom w:val="none" w:sz="0" w:space="0" w:color="auto"/>
        <w:right w:val="none" w:sz="0" w:space="0" w:color="auto"/>
      </w:divBdr>
    </w:div>
    <w:div w:id="1108476147">
      <w:bodyDiv w:val="1"/>
      <w:marLeft w:val="0"/>
      <w:marRight w:val="0"/>
      <w:marTop w:val="0"/>
      <w:marBottom w:val="0"/>
      <w:divBdr>
        <w:top w:val="none" w:sz="0" w:space="0" w:color="auto"/>
        <w:left w:val="none" w:sz="0" w:space="0" w:color="auto"/>
        <w:bottom w:val="none" w:sz="0" w:space="0" w:color="auto"/>
        <w:right w:val="none" w:sz="0" w:space="0" w:color="auto"/>
      </w:divBdr>
    </w:div>
    <w:div w:id="1108895336">
      <w:bodyDiv w:val="1"/>
      <w:marLeft w:val="0"/>
      <w:marRight w:val="0"/>
      <w:marTop w:val="0"/>
      <w:marBottom w:val="0"/>
      <w:divBdr>
        <w:top w:val="none" w:sz="0" w:space="0" w:color="auto"/>
        <w:left w:val="none" w:sz="0" w:space="0" w:color="auto"/>
        <w:bottom w:val="none" w:sz="0" w:space="0" w:color="auto"/>
        <w:right w:val="none" w:sz="0" w:space="0" w:color="auto"/>
      </w:divBdr>
    </w:div>
    <w:div w:id="1109157681">
      <w:bodyDiv w:val="1"/>
      <w:marLeft w:val="0"/>
      <w:marRight w:val="0"/>
      <w:marTop w:val="0"/>
      <w:marBottom w:val="0"/>
      <w:divBdr>
        <w:top w:val="none" w:sz="0" w:space="0" w:color="auto"/>
        <w:left w:val="none" w:sz="0" w:space="0" w:color="auto"/>
        <w:bottom w:val="none" w:sz="0" w:space="0" w:color="auto"/>
        <w:right w:val="none" w:sz="0" w:space="0" w:color="auto"/>
      </w:divBdr>
    </w:div>
    <w:div w:id="1109200248">
      <w:bodyDiv w:val="1"/>
      <w:marLeft w:val="0"/>
      <w:marRight w:val="0"/>
      <w:marTop w:val="0"/>
      <w:marBottom w:val="0"/>
      <w:divBdr>
        <w:top w:val="none" w:sz="0" w:space="0" w:color="auto"/>
        <w:left w:val="none" w:sz="0" w:space="0" w:color="auto"/>
        <w:bottom w:val="none" w:sz="0" w:space="0" w:color="auto"/>
        <w:right w:val="none" w:sz="0" w:space="0" w:color="auto"/>
      </w:divBdr>
    </w:div>
    <w:div w:id="1109590242">
      <w:bodyDiv w:val="1"/>
      <w:marLeft w:val="0"/>
      <w:marRight w:val="0"/>
      <w:marTop w:val="0"/>
      <w:marBottom w:val="0"/>
      <w:divBdr>
        <w:top w:val="none" w:sz="0" w:space="0" w:color="auto"/>
        <w:left w:val="none" w:sz="0" w:space="0" w:color="auto"/>
        <w:bottom w:val="none" w:sz="0" w:space="0" w:color="auto"/>
        <w:right w:val="none" w:sz="0" w:space="0" w:color="auto"/>
      </w:divBdr>
    </w:div>
    <w:div w:id="1109621479">
      <w:bodyDiv w:val="1"/>
      <w:marLeft w:val="0"/>
      <w:marRight w:val="0"/>
      <w:marTop w:val="0"/>
      <w:marBottom w:val="0"/>
      <w:divBdr>
        <w:top w:val="none" w:sz="0" w:space="0" w:color="auto"/>
        <w:left w:val="none" w:sz="0" w:space="0" w:color="auto"/>
        <w:bottom w:val="none" w:sz="0" w:space="0" w:color="auto"/>
        <w:right w:val="none" w:sz="0" w:space="0" w:color="auto"/>
      </w:divBdr>
    </w:div>
    <w:div w:id="1109936676">
      <w:bodyDiv w:val="1"/>
      <w:marLeft w:val="0"/>
      <w:marRight w:val="0"/>
      <w:marTop w:val="0"/>
      <w:marBottom w:val="0"/>
      <w:divBdr>
        <w:top w:val="none" w:sz="0" w:space="0" w:color="auto"/>
        <w:left w:val="none" w:sz="0" w:space="0" w:color="auto"/>
        <w:bottom w:val="none" w:sz="0" w:space="0" w:color="auto"/>
        <w:right w:val="none" w:sz="0" w:space="0" w:color="auto"/>
      </w:divBdr>
    </w:div>
    <w:div w:id="1110202721">
      <w:bodyDiv w:val="1"/>
      <w:marLeft w:val="0"/>
      <w:marRight w:val="0"/>
      <w:marTop w:val="0"/>
      <w:marBottom w:val="0"/>
      <w:divBdr>
        <w:top w:val="none" w:sz="0" w:space="0" w:color="auto"/>
        <w:left w:val="none" w:sz="0" w:space="0" w:color="auto"/>
        <w:bottom w:val="none" w:sz="0" w:space="0" w:color="auto"/>
        <w:right w:val="none" w:sz="0" w:space="0" w:color="auto"/>
      </w:divBdr>
    </w:div>
    <w:div w:id="1110514070">
      <w:bodyDiv w:val="1"/>
      <w:marLeft w:val="0"/>
      <w:marRight w:val="0"/>
      <w:marTop w:val="0"/>
      <w:marBottom w:val="0"/>
      <w:divBdr>
        <w:top w:val="none" w:sz="0" w:space="0" w:color="auto"/>
        <w:left w:val="none" w:sz="0" w:space="0" w:color="auto"/>
        <w:bottom w:val="none" w:sz="0" w:space="0" w:color="auto"/>
        <w:right w:val="none" w:sz="0" w:space="0" w:color="auto"/>
      </w:divBdr>
    </w:div>
    <w:div w:id="1110591895">
      <w:bodyDiv w:val="1"/>
      <w:marLeft w:val="0"/>
      <w:marRight w:val="0"/>
      <w:marTop w:val="0"/>
      <w:marBottom w:val="0"/>
      <w:divBdr>
        <w:top w:val="none" w:sz="0" w:space="0" w:color="auto"/>
        <w:left w:val="none" w:sz="0" w:space="0" w:color="auto"/>
        <w:bottom w:val="none" w:sz="0" w:space="0" w:color="auto"/>
        <w:right w:val="none" w:sz="0" w:space="0" w:color="auto"/>
      </w:divBdr>
    </w:div>
    <w:div w:id="1110665348">
      <w:bodyDiv w:val="1"/>
      <w:marLeft w:val="0"/>
      <w:marRight w:val="0"/>
      <w:marTop w:val="0"/>
      <w:marBottom w:val="0"/>
      <w:divBdr>
        <w:top w:val="none" w:sz="0" w:space="0" w:color="auto"/>
        <w:left w:val="none" w:sz="0" w:space="0" w:color="auto"/>
        <w:bottom w:val="none" w:sz="0" w:space="0" w:color="auto"/>
        <w:right w:val="none" w:sz="0" w:space="0" w:color="auto"/>
      </w:divBdr>
    </w:div>
    <w:div w:id="1111437521">
      <w:bodyDiv w:val="1"/>
      <w:marLeft w:val="0"/>
      <w:marRight w:val="0"/>
      <w:marTop w:val="0"/>
      <w:marBottom w:val="0"/>
      <w:divBdr>
        <w:top w:val="none" w:sz="0" w:space="0" w:color="auto"/>
        <w:left w:val="none" w:sz="0" w:space="0" w:color="auto"/>
        <w:bottom w:val="none" w:sz="0" w:space="0" w:color="auto"/>
        <w:right w:val="none" w:sz="0" w:space="0" w:color="auto"/>
      </w:divBdr>
    </w:div>
    <w:div w:id="1111515037">
      <w:bodyDiv w:val="1"/>
      <w:marLeft w:val="0"/>
      <w:marRight w:val="0"/>
      <w:marTop w:val="0"/>
      <w:marBottom w:val="0"/>
      <w:divBdr>
        <w:top w:val="none" w:sz="0" w:space="0" w:color="auto"/>
        <w:left w:val="none" w:sz="0" w:space="0" w:color="auto"/>
        <w:bottom w:val="none" w:sz="0" w:space="0" w:color="auto"/>
        <w:right w:val="none" w:sz="0" w:space="0" w:color="auto"/>
      </w:divBdr>
    </w:div>
    <w:div w:id="1111585735">
      <w:bodyDiv w:val="1"/>
      <w:marLeft w:val="0"/>
      <w:marRight w:val="0"/>
      <w:marTop w:val="0"/>
      <w:marBottom w:val="0"/>
      <w:divBdr>
        <w:top w:val="none" w:sz="0" w:space="0" w:color="auto"/>
        <w:left w:val="none" w:sz="0" w:space="0" w:color="auto"/>
        <w:bottom w:val="none" w:sz="0" w:space="0" w:color="auto"/>
        <w:right w:val="none" w:sz="0" w:space="0" w:color="auto"/>
      </w:divBdr>
    </w:div>
    <w:div w:id="1111827874">
      <w:bodyDiv w:val="1"/>
      <w:marLeft w:val="0"/>
      <w:marRight w:val="0"/>
      <w:marTop w:val="0"/>
      <w:marBottom w:val="0"/>
      <w:divBdr>
        <w:top w:val="none" w:sz="0" w:space="0" w:color="auto"/>
        <w:left w:val="none" w:sz="0" w:space="0" w:color="auto"/>
        <w:bottom w:val="none" w:sz="0" w:space="0" w:color="auto"/>
        <w:right w:val="none" w:sz="0" w:space="0" w:color="auto"/>
      </w:divBdr>
    </w:div>
    <w:div w:id="1112243743">
      <w:bodyDiv w:val="1"/>
      <w:marLeft w:val="0"/>
      <w:marRight w:val="0"/>
      <w:marTop w:val="0"/>
      <w:marBottom w:val="0"/>
      <w:divBdr>
        <w:top w:val="none" w:sz="0" w:space="0" w:color="auto"/>
        <w:left w:val="none" w:sz="0" w:space="0" w:color="auto"/>
        <w:bottom w:val="none" w:sz="0" w:space="0" w:color="auto"/>
        <w:right w:val="none" w:sz="0" w:space="0" w:color="auto"/>
      </w:divBdr>
    </w:div>
    <w:div w:id="1112285093">
      <w:bodyDiv w:val="1"/>
      <w:marLeft w:val="0"/>
      <w:marRight w:val="0"/>
      <w:marTop w:val="0"/>
      <w:marBottom w:val="0"/>
      <w:divBdr>
        <w:top w:val="none" w:sz="0" w:space="0" w:color="auto"/>
        <w:left w:val="none" w:sz="0" w:space="0" w:color="auto"/>
        <w:bottom w:val="none" w:sz="0" w:space="0" w:color="auto"/>
        <w:right w:val="none" w:sz="0" w:space="0" w:color="auto"/>
      </w:divBdr>
    </w:div>
    <w:div w:id="1112552094">
      <w:bodyDiv w:val="1"/>
      <w:marLeft w:val="0"/>
      <w:marRight w:val="0"/>
      <w:marTop w:val="0"/>
      <w:marBottom w:val="0"/>
      <w:divBdr>
        <w:top w:val="none" w:sz="0" w:space="0" w:color="auto"/>
        <w:left w:val="none" w:sz="0" w:space="0" w:color="auto"/>
        <w:bottom w:val="none" w:sz="0" w:space="0" w:color="auto"/>
        <w:right w:val="none" w:sz="0" w:space="0" w:color="auto"/>
      </w:divBdr>
    </w:div>
    <w:div w:id="1113133402">
      <w:bodyDiv w:val="1"/>
      <w:marLeft w:val="0"/>
      <w:marRight w:val="0"/>
      <w:marTop w:val="0"/>
      <w:marBottom w:val="0"/>
      <w:divBdr>
        <w:top w:val="none" w:sz="0" w:space="0" w:color="auto"/>
        <w:left w:val="none" w:sz="0" w:space="0" w:color="auto"/>
        <w:bottom w:val="none" w:sz="0" w:space="0" w:color="auto"/>
        <w:right w:val="none" w:sz="0" w:space="0" w:color="auto"/>
      </w:divBdr>
    </w:div>
    <w:div w:id="1113286010">
      <w:bodyDiv w:val="1"/>
      <w:marLeft w:val="0"/>
      <w:marRight w:val="0"/>
      <w:marTop w:val="0"/>
      <w:marBottom w:val="0"/>
      <w:divBdr>
        <w:top w:val="none" w:sz="0" w:space="0" w:color="auto"/>
        <w:left w:val="none" w:sz="0" w:space="0" w:color="auto"/>
        <w:bottom w:val="none" w:sz="0" w:space="0" w:color="auto"/>
        <w:right w:val="none" w:sz="0" w:space="0" w:color="auto"/>
      </w:divBdr>
    </w:div>
    <w:div w:id="1113667333">
      <w:bodyDiv w:val="1"/>
      <w:marLeft w:val="0"/>
      <w:marRight w:val="0"/>
      <w:marTop w:val="0"/>
      <w:marBottom w:val="0"/>
      <w:divBdr>
        <w:top w:val="none" w:sz="0" w:space="0" w:color="auto"/>
        <w:left w:val="none" w:sz="0" w:space="0" w:color="auto"/>
        <w:bottom w:val="none" w:sz="0" w:space="0" w:color="auto"/>
        <w:right w:val="none" w:sz="0" w:space="0" w:color="auto"/>
      </w:divBdr>
    </w:div>
    <w:div w:id="1113673465">
      <w:bodyDiv w:val="1"/>
      <w:marLeft w:val="0"/>
      <w:marRight w:val="0"/>
      <w:marTop w:val="0"/>
      <w:marBottom w:val="0"/>
      <w:divBdr>
        <w:top w:val="none" w:sz="0" w:space="0" w:color="auto"/>
        <w:left w:val="none" w:sz="0" w:space="0" w:color="auto"/>
        <w:bottom w:val="none" w:sz="0" w:space="0" w:color="auto"/>
        <w:right w:val="none" w:sz="0" w:space="0" w:color="auto"/>
      </w:divBdr>
    </w:div>
    <w:div w:id="1113867395">
      <w:bodyDiv w:val="1"/>
      <w:marLeft w:val="0"/>
      <w:marRight w:val="0"/>
      <w:marTop w:val="0"/>
      <w:marBottom w:val="0"/>
      <w:divBdr>
        <w:top w:val="none" w:sz="0" w:space="0" w:color="auto"/>
        <w:left w:val="none" w:sz="0" w:space="0" w:color="auto"/>
        <w:bottom w:val="none" w:sz="0" w:space="0" w:color="auto"/>
        <w:right w:val="none" w:sz="0" w:space="0" w:color="auto"/>
      </w:divBdr>
    </w:div>
    <w:div w:id="1113935818">
      <w:bodyDiv w:val="1"/>
      <w:marLeft w:val="0"/>
      <w:marRight w:val="0"/>
      <w:marTop w:val="0"/>
      <w:marBottom w:val="0"/>
      <w:divBdr>
        <w:top w:val="none" w:sz="0" w:space="0" w:color="auto"/>
        <w:left w:val="none" w:sz="0" w:space="0" w:color="auto"/>
        <w:bottom w:val="none" w:sz="0" w:space="0" w:color="auto"/>
        <w:right w:val="none" w:sz="0" w:space="0" w:color="auto"/>
      </w:divBdr>
    </w:div>
    <w:div w:id="1114060953">
      <w:bodyDiv w:val="1"/>
      <w:marLeft w:val="0"/>
      <w:marRight w:val="0"/>
      <w:marTop w:val="0"/>
      <w:marBottom w:val="0"/>
      <w:divBdr>
        <w:top w:val="none" w:sz="0" w:space="0" w:color="auto"/>
        <w:left w:val="none" w:sz="0" w:space="0" w:color="auto"/>
        <w:bottom w:val="none" w:sz="0" w:space="0" w:color="auto"/>
        <w:right w:val="none" w:sz="0" w:space="0" w:color="auto"/>
      </w:divBdr>
    </w:div>
    <w:div w:id="1114329414">
      <w:bodyDiv w:val="1"/>
      <w:marLeft w:val="0"/>
      <w:marRight w:val="0"/>
      <w:marTop w:val="0"/>
      <w:marBottom w:val="0"/>
      <w:divBdr>
        <w:top w:val="none" w:sz="0" w:space="0" w:color="auto"/>
        <w:left w:val="none" w:sz="0" w:space="0" w:color="auto"/>
        <w:bottom w:val="none" w:sz="0" w:space="0" w:color="auto"/>
        <w:right w:val="none" w:sz="0" w:space="0" w:color="auto"/>
      </w:divBdr>
    </w:div>
    <w:div w:id="1114518537">
      <w:bodyDiv w:val="1"/>
      <w:marLeft w:val="0"/>
      <w:marRight w:val="0"/>
      <w:marTop w:val="0"/>
      <w:marBottom w:val="0"/>
      <w:divBdr>
        <w:top w:val="none" w:sz="0" w:space="0" w:color="auto"/>
        <w:left w:val="none" w:sz="0" w:space="0" w:color="auto"/>
        <w:bottom w:val="none" w:sz="0" w:space="0" w:color="auto"/>
        <w:right w:val="none" w:sz="0" w:space="0" w:color="auto"/>
      </w:divBdr>
    </w:div>
    <w:div w:id="1114599185">
      <w:bodyDiv w:val="1"/>
      <w:marLeft w:val="0"/>
      <w:marRight w:val="0"/>
      <w:marTop w:val="0"/>
      <w:marBottom w:val="0"/>
      <w:divBdr>
        <w:top w:val="none" w:sz="0" w:space="0" w:color="auto"/>
        <w:left w:val="none" w:sz="0" w:space="0" w:color="auto"/>
        <w:bottom w:val="none" w:sz="0" w:space="0" w:color="auto"/>
        <w:right w:val="none" w:sz="0" w:space="0" w:color="auto"/>
      </w:divBdr>
    </w:div>
    <w:div w:id="1114639477">
      <w:bodyDiv w:val="1"/>
      <w:marLeft w:val="0"/>
      <w:marRight w:val="0"/>
      <w:marTop w:val="0"/>
      <w:marBottom w:val="0"/>
      <w:divBdr>
        <w:top w:val="none" w:sz="0" w:space="0" w:color="auto"/>
        <w:left w:val="none" w:sz="0" w:space="0" w:color="auto"/>
        <w:bottom w:val="none" w:sz="0" w:space="0" w:color="auto"/>
        <w:right w:val="none" w:sz="0" w:space="0" w:color="auto"/>
      </w:divBdr>
    </w:div>
    <w:div w:id="1114641434">
      <w:bodyDiv w:val="1"/>
      <w:marLeft w:val="0"/>
      <w:marRight w:val="0"/>
      <w:marTop w:val="0"/>
      <w:marBottom w:val="0"/>
      <w:divBdr>
        <w:top w:val="none" w:sz="0" w:space="0" w:color="auto"/>
        <w:left w:val="none" w:sz="0" w:space="0" w:color="auto"/>
        <w:bottom w:val="none" w:sz="0" w:space="0" w:color="auto"/>
        <w:right w:val="none" w:sz="0" w:space="0" w:color="auto"/>
      </w:divBdr>
    </w:div>
    <w:div w:id="1114862075">
      <w:bodyDiv w:val="1"/>
      <w:marLeft w:val="0"/>
      <w:marRight w:val="0"/>
      <w:marTop w:val="0"/>
      <w:marBottom w:val="0"/>
      <w:divBdr>
        <w:top w:val="none" w:sz="0" w:space="0" w:color="auto"/>
        <w:left w:val="none" w:sz="0" w:space="0" w:color="auto"/>
        <w:bottom w:val="none" w:sz="0" w:space="0" w:color="auto"/>
        <w:right w:val="none" w:sz="0" w:space="0" w:color="auto"/>
      </w:divBdr>
    </w:div>
    <w:div w:id="1114980553">
      <w:bodyDiv w:val="1"/>
      <w:marLeft w:val="0"/>
      <w:marRight w:val="0"/>
      <w:marTop w:val="0"/>
      <w:marBottom w:val="0"/>
      <w:divBdr>
        <w:top w:val="none" w:sz="0" w:space="0" w:color="auto"/>
        <w:left w:val="none" w:sz="0" w:space="0" w:color="auto"/>
        <w:bottom w:val="none" w:sz="0" w:space="0" w:color="auto"/>
        <w:right w:val="none" w:sz="0" w:space="0" w:color="auto"/>
      </w:divBdr>
    </w:div>
    <w:div w:id="1114985433">
      <w:bodyDiv w:val="1"/>
      <w:marLeft w:val="0"/>
      <w:marRight w:val="0"/>
      <w:marTop w:val="0"/>
      <w:marBottom w:val="0"/>
      <w:divBdr>
        <w:top w:val="none" w:sz="0" w:space="0" w:color="auto"/>
        <w:left w:val="none" w:sz="0" w:space="0" w:color="auto"/>
        <w:bottom w:val="none" w:sz="0" w:space="0" w:color="auto"/>
        <w:right w:val="none" w:sz="0" w:space="0" w:color="auto"/>
      </w:divBdr>
    </w:div>
    <w:div w:id="1115292815">
      <w:bodyDiv w:val="1"/>
      <w:marLeft w:val="0"/>
      <w:marRight w:val="0"/>
      <w:marTop w:val="0"/>
      <w:marBottom w:val="0"/>
      <w:divBdr>
        <w:top w:val="none" w:sz="0" w:space="0" w:color="auto"/>
        <w:left w:val="none" w:sz="0" w:space="0" w:color="auto"/>
        <w:bottom w:val="none" w:sz="0" w:space="0" w:color="auto"/>
        <w:right w:val="none" w:sz="0" w:space="0" w:color="auto"/>
      </w:divBdr>
    </w:div>
    <w:div w:id="1115295748">
      <w:bodyDiv w:val="1"/>
      <w:marLeft w:val="0"/>
      <w:marRight w:val="0"/>
      <w:marTop w:val="0"/>
      <w:marBottom w:val="0"/>
      <w:divBdr>
        <w:top w:val="none" w:sz="0" w:space="0" w:color="auto"/>
        <w:left w:val="none" w:sz="0" w:space="0" w:color="auto"/>
        <w:bottom w:val="none" w:sz="0" w:space="0" w:color="auto"/>
        <w:right w:val="none" w:sz="0" w:space="0" w:color="auto"/>
      </w:divBdr>
    </w:div>
    <w:div w:id="1115372869">
      <w:bodyDiv w:val="1"/>
      <w:marLeft w:val="0"/>
      <w:marRight w:val="0"/>
      <w:marTop w:val="0"/>
      <w:marBottom w:val="0"/>
      <w:divBdr>
        <w:top w:val="none" w:sz="0" w:space="0" w:color="auto"/>
        <w:left w:val="none" w:sz="0" w:space="0" w:color="auto"/>
        <w:bottom w:val="none" w:sz="0" w:space="0" w:color="auto"/>
        <w:right w:val="none" w:sz="0" w:space="0" w:color="auto"/>
      </w:divBdr>
    </w:div>
    <w:div w:id="1115489520">
      <w:bodyDiv w:val="1"/>
      <w:marLeft w:val="0"/>
      <w:marRight w:val="0"/>
      <w:marTop w:val="0"/>
      <w:marBottom w:val="0"/>
      <w:divBdr>
        <w:top w:val="none" w:sz="0" w:space="0" w:color="auto"/>
        <w:left w:val="none" w:sz="0" w:space="0" w:color="auto"/>
        <w:bottom w:val="none" w:sz="0" w:space="0" w:color="auto"/>
        <w:right w:val="none" w:sz="0" w:space="0" w:color="auto"/>
      </w:divBdr>
    </w:div>
    <w:div w:id="1115562554">
      <w:bodyDiv w:val="1"/>
      <w:marLeft w:val="0"/>
      <w:marRight w:val="0"/>
      <w:marTop w:val="0"/>
      <w:marBottom w:val="0"/>
      <w:divBdr>
        <w:top w:val="none" w:sz="0" w:space="0" w:color="auto"/>
        <w:left w:val="none" w:sz="0" w:space="0" w:color="auto"/>
        <w:bottom w:val="none" w:sz="0" w:space="0" w:color="auto"/>
        <w:right w:val="none" w:sz="0" w:space="0" w:color="auto"/>
      </w:divBdr>
    </w:div>
    <w:div w:id="1115636180">
      <w:bodyDiv w:val="1"/>
      <w:marLeft w:val="0"/>
      <w:marRight w:val="0"/>
      <w:marTop w:val="0"/>
      <w:marBottom w:val="0"/>
      <w:divBdr>
        <w:top w:val="none" w:sz="0" w:space="0" w:color="auto"/>
        <w:left w:val="none" w:sz="0" w:space="0" w:color="auto"/>
        <w:bottom w:val="none" w:sz="0" w:space="0" w:color="auto"/>
        <w:right w:val="none" w:sz="0" w:space="0" w:color="auto"/>
      </w:divBdr>
    </w:div>
    <w:div w:id="1116102747">
      <w:bodyDiv w:val="1"/>
      <w:marLeft w:val="0"/>
      <w:marRight w:val="0"/>
      <w:marTop w:val="0"/>
      <w:marBottom w:val="0"/>
      <w:divBdr>
        <w:top w:val="none" w:sz="0" w:space="0" w:color="auto"/>
        <w:left w:val="none" w:sz="0" w:space="0" w:color="auto"/>
        <w:bottom w:val="none" w:sz="0" w:space="0" w:color="auto"/>
        <w:right w:val="none" w:sz="0" w:space="0" w:color="auto"/>
      </w:divBdr>
    </w:div>
    <w:div w:id="1116170440">
      <w:bodyDiv w:val="1"/>
      <w:marLeft w:val="0"/>
      <w:marRight w:val="0"/>
      <w:marTop w:val="0"/>
      <w:marBottom w:val="0"/>
      <w:divBdr>
        <w:top w:val="none" w:sz="0" w:space="0" w:color="auto"/>
        <w:left w:val="none" w:sz="0" w:space="0" w:color="auto"/>
        <w:bottom w:val="none" w:sz="0" w:space="0" w:color="auto"/>
        <w:right w:val="none" w:sz="0" w:space="0" w:color="auto"/>
      </w:divBdr>
    </w:div>
    <w:div w:id="1116292646">
      <w:bodyDiv w:val="1"/>
      <w:marLeft w:val="0"/>
      <w:marRight w:val="0"/>
      <w:marTop w:val="0"/>
      <w:marBottom w:val="0"/>
      <w:divBdr>
        <w:top w:val="none" w:sz="0" w:space="0" w:color="auto"/>
        <w:left w:val="none" w:sz="0" w:space="0" w:color="auto"/>
        <w:bottom w:val="none" w:sz="0" w:space="0" w:color="auto"/>
        <w:right w:val="none" w:sz="0" w:space="0" w:color="auto"/>
      </w:divBdr>
    </w:div>
    <w:div w:id="1116364397">
      <w:bodyDiv w:val="1"/>
      <w:marLeft w:val="0"/>
      <w:marRight w:val="0"/>
      <w:marTop w:val="0"/>
      <w:marBottom w:val="0"/>
      <w:divBdr>
        <w:top w:val="none" w:sz="0" w:space="0" w:color="auto"/>
        <w:left w:val="none" w:sz="0" w:space="0" w:color="auto"/>
        <w:bottom w:val="none" w:sz="0" w:space="0" w:color="auto"/>
        <w:right w:val="none" w:sz="0" w:space="0" w:color="auto"/>
      </w:divBdr>
    </w:div>
    <w:div w:id="1116371875">
      <w:bodyDiv w:val="1"/>
      <w:marLeft w:val="0"/>
      <w:marRight w:val="0"/>
      <w:marTop w:val="0"/>
      <w:marBottom w:val="0"/>
      <w:divBdr>
        <w:top w:val="none" w:sz="0" w:space="0" w:color="auto"/>
        <w:left w:val="none" w:sz="0" w:space="0" w:color="auto"/>
        <w:bottom w:val="none" w:sz="0" w:space="0" w:color="auto"/>
        <w:right w:val="none" w:sz="0" w:space="0" w:color="auto"/>
      </w:divBdr>
    </w:div>
    <w:div w:id="1117142211">
      <w:bodyDiv w:val="1"/>
      <w:marLeft w:val="0"/>
      <w:marRight w:val="0"/>
      <w:marTop w:val="0"/>
      <w:marBottom w:val="0"/>
      <w:divBdr>
        <w:top w:val="none" w:sz="0" w:space="0" w:color="auto"/>
        <w:left w:val="none" w:sz="0" w:space="0" w:color="auto"/>
        <w:bottom w:val="none" w:sz="0" w:space="0" w:color="auto"/>
        <w:right w:val="none" w:sz="0" w:space="0" w:color="auto"/>
      </w:divBdr>
    </w:div>
    <w:div w:id="1117598383">
      <w:bodyDiv w:val="1"/>
      <w:marLeft w:val="0"/>
      <w:marRight w:val="0"/>
      <w:marTop w:val="0"/>
      <w:marBottom w:val="0"/>
      <w:divBdr>
        <w:top w:val="none" w:sz="0" w:space="0" w:color="auto"/>
        <w:left w:val="none" w:sz="0" w:space="0" w:color="auto"/>
        <w:bottom w:val="none" w:sz="0" w:space="0" w:color="auto"/>
        <w:right w:val="none" w:sz="0" w:space="0" w:color="auto"/>
      </w:divBdr>
    </w:div>
    <w:div w:id="1117676160">
      <w:bodyDiv w:val="1"/>
      <w:marLeft w:val="0"/>
      <w:marRight w:val="0"/>
      <w:marTop w:val="0"/>
      <w:marBottom w:val="0"/>
      <w:divBdr>
        <w:top w:val="none" w:sz="0" w:space="0" w:color="auto"/>
        <w:left w:val="none" w:sz="0" w:space="0" w:color="auto"/>
        <w:bottom w:val="none" w:sz="0" w:space="0" w:color="auto"/>
        <w:right w:val="none" w:sz="0" w:space="0" w:color="auto"/>
      </w:divBdr>
    </w:div>
    <w:div w:id="1117718448">
      <w:bodyDiv w:val="1"/>
      <w:marLeft w:val="0"/>
      <w:marRight w:val="0"/>
      <w:marTop w:val="0"/>
      <w:marBottom w:val="0"/>
      <w:divBdr>
        <w:top w:val="none" w:sz="0" w:space="0" w:color="auto"/>
        <w:left w:val="none" w:sz="0" w:space="0" w:color="auto"/>
        <w:bottom w:val="none" w:sz="0" w:space="0" w:color="auto"/>
        <w:right w:val="none" w:sz="0" w:space="0" w:color="auto"/>
      </w:divBdr>
    </w:div>
    <w:div w:id="1118183204">
      <w:bodyDiv w:val="1"/>
      <w:marLeft w:val="0"/>
      <w:marRight w:val="0"/>
      <w:marTop w:val="0"/>
      <w:marBottom w:val="0"/>
      <w:divBdr>
        <w:top w:val="none" w:sz="0" w:space="0" w:color="auto"/>
        <w:left w:val="none" w:sz="0" w:space="0" w:color="auto"/>
        <w:bottom w:val="none" w:sz="0" w:space="0" w:color="auto"/>
        <w:right w:val="none" w:sz="0" w:space="0" w:color="auto"/>
      </w:divBdr>
    </w:div>
    <w:div w:id="1118375276">
      <w:bodyDiv w:val="1"/>
      <w:marLeft w:val="0"/>
      <w:marRight w:val="0"/>
      <w:marTop w:val="0"/>
      <w:marBottom w:val="0"/>
      <w:divBdr>
        <w:top w:val="none" w:sz="0" w:space="0" w:color="auto"/>
        <w:left w:val="none" w:sz="0" w:space="0" w:color="auto"/>
        <w:bottom w:val="none" w:sz="0" w:space="0" w:color="auto"/>
        <w:right w:val="none" w:sz="0" w:space="0" w:color="auto"/>
      </w:divBdr>
    </w:div>
    <w:div w:id="1118447701">
      <w:bodyDiv w:val="1"/>
      <w:marLeft w:val="0"/>
      <w:marRight w:val="0"/>
      <w:marTop w:val="0"/>
      <w:marBottom w:val="0"/>
      <w:divBdr>
        <w:top w:val="none" w:sz="0" w:space="0" w:color="auto"/>
        <w:left w:val="none" w:sz="0" w:space="0" w:color="auto"/>
        <w:bottom w:val="none" w:sz="0" w:space="0" w:color="auto"/>
        <w:right w:val="none" w:sz="0" w:space="0" w:color="auto"/>
      </w:divBdr>
    </w:div>
    <w:div w:id="1118447894">
      <w:bodyDiv w:val="1"/>
      <w:marLeft w:val="0"/>
      <w:marRight w:val="0"/>
      <w:marTop w:val="0"/>
      <w:marBottom w:val="0"/>
      <w:divBdr>
        <w:top w:val="none" w:sz="0" w:space="0" w:color="auto"/>
        <w:left w:val="none" w:sz="0" w:space="0" w:color="auto"/>
        <w:bottom w:val="none" w:sz="0" w:space="0" w:color="auto"/>
        <w:right w:val="none" w:sz="0" w:space="0" w:color="auto"/>
      </w:divBdr>
    </w:div>
    <w:div w:id="1118992153">
      <w:bodyDiv w:val="1"/>
      <w:marLeft w:val="0"/>
      <w:marRight w:val="0"/>
      <w:marTop w:val="0"/>
      <w:marBottom w:val="0"/>
      <w:divBdr>
        <w:top w:val="none" w:sz="0" w:space="0" w:color="auto"/>
        <w:left w:val="none" w:sz="0" w:space="0" w:color="auto"/>
        <w:bottom w:val="none" w:sz="0" w:space="0" w:color="auto"/>
        <w:right w:val="none" w:sz="0" w:space="0" w:color="auto"/>
      </w:divBdr>
    </w:div>
    <w:div w:id="1119647050">
      <w:bodyDiv w:val="1"/>
      <w:marLeft w:val="0"/>
      <w:marRight w:val="0"/>
      <w:marTop w:val="0"/>
      <w:marBottom w:val="0"/>
      <w:divBdr>
        <w:top w:val="none" w:sz="0" w:space="0" w:color="auto"/>
        <w:left w:val="none" w:sz="0" w:space="0" w:color="auto"/>
        <w:bottom w:val="none" w:sz="0" w:space="0" w:color="auto"/>
        <w:right w:val="none" w:sz="0" w:space="0" w:color="auto"/>
      </w:divBdr>
    </w:div>
    <w:div w:id="1119759812">
      <w:bodyDiv w:val="1"/>
      <w:marLeft w:val="0"/>
      <w:marRight w:val="0"/>
      <w:marTop w:val="0"/>
      <w:marBottom w:val="0"/>
      <w:divBdr>
        <w:top w:val="none" w:sz="0" w:space="0" w:color="auto"/>
        <w:left w:val="none" w:sz="0" w:space="0" w:color="auto"/>
        <w:bottom w:val="none" w:sz="0" w:space="0" w:color="auto"/>
        <w:right w:val="none" w:sz="0" w:space="0" w:color="auto"/>
      </w:divBdr>
    </w:div>
    <w:div w:id="1119834070">
      <w:bodyDiv w:val="1"/>
      <w:marLeft w:val="0"/>
      <w:marRight w:val="0"/>
      <w:marTop w:val="0"/>
      <w:marBottom w:val="0"/>
      <w:divBdr>
        <w:top w:val="none" w:sz="0" w:space="0" w:color="auto"/>
        <w:left w:val="none" w:sz="0" w:space="0" w:color="auto"/>
        <w:bottom w:val="none" w:sz="0" w:space="0" w:color="auto"/>
        <w:right w:val="none" w:sz="0" w:space="0" w:color="auto"/>
      </w:divBdr>
    </w:div>
    <w:div w:id="1119881205">
      <w:bodyDiv w:val="1"/>
      <w:marLeft w:val="0"/>
      <w:marRight w:val="0"/>
      <w:marTop w:val="0"/>
      <w:marBottom w:val="0"/>
      <w:divBdr>
        <w:top w:val="none" w:sz="0" w:space="0" w:color="auto"/>
        <w:left w:val="none" w:sz="0" w:space="0" w:color="auto"/>
        <w:bottom w:val="none" w:sz="0" w:space="0" w:color="auto"/>
        <w:right w:val="none" w:sz="0" w:space="0" w:color="auto"/>
      </w:divBdr>
    </w:div>
    <w:div w:id="1120026302">
      <w:bodyDiv w:val="1"/>
      <w:marLeft w:val="0"/>
      <w:marRight w:val="0"/>
      <w:marTop w:val="0"/>
      <w:marBottom w:val="0"/>
      <w:divBdr>
        <w:top w:val="none" w:sz="0" w:space="0" w:color="auto"/>
        <w:left w:val="none" w:sz="0" w:space="0" w:color="auto"/>
        <w:bottom w:val="none" w:sz="0" w:space="0" w:color="auto"/>
        <w:right w:val="none" w:sz="0" w:space="0" w:color="auto"/>
      </w:divBdr>
    </w:div>
    <w:div w:id="1120146986">
      <w:bodyDiv w:val="1"/>
      <w:marLeft w:val="0"/>
      <w:marRight w:val="0"/>
      <w:marTop w:val="0"/>
      <w:marBottom w:val="0"/>
      <w:divBdr>
        <w:top w:val="none" w:sz="0" w:space="0" w:color="auto"/>
        <w:left w:val="none" w:sz="0" w:space="0" w:color="auto"/>
        <w:bottom w:val="none" w:sz="0" w:space="0" w:color="auto"/>
        <w:right w:val="none" w:sz="0" w:space="0" w:color="auto"/>
      </w:divBdr>
    </w:div>
    <w:div w:id="1120226787">
      <w:bodyDiv w:val="1"/>
      <w:marLeft w:val="0"/>
      <w:marRight w:val="0"/>
      <w:marTop w:val="0"/>
      <w:marBottom w:val="0"/>
      <w:divBdr>
        <w:top w:val="none" w:sz="0" w:space="0" w:color="auto"/>
        <w:left w:val="none" w:sz="0" w:space="0" w:color="auto"/>
        <w:bottom w:val="none" w:sz="0" w:space="0" w:color="auto"/>
        <w:right w:val="none" w:sz="0" w:space="0" w:color="auto"/>
      </w:divBdr>
    </w:div>
    <w:div w:id="1120298244">
      <w:bodyDiv w:val="1"/>
      <w:marLeft w:val="0"/>
      <w:marRight w:val="0"/>
      <w:marTop w:val="0"/>
      <w:marBottom w:val="0"/>
      <w:divBdr>
        <w:top w:val="none" w:sz="0" w:space="0" w:color="auto"/>
        <w:left w:val="none" w:sz="0" w:space="0" w:color="auto"/>
        <w:bottom w:val="none" w:sz="0" w:space="0" w:color="auto"/>
        <w:right w:val="none" w:sz="0" w:space="0" w:color="auto"/>
      </w:divBdr>
    </w:div>
    <w:div w:id="1120612078">
      <w:bodyDiv w:val="1"/>
      <w:marLeft w:val="0"/>
      <w:marRight w:val="0"/>
      <w:marTop w:val="0"/>
      <w:marBottom w:val="0"/>
      <w:divBdr>
        <w:top w:val="none" w:sz="0" w:space="0" w:color="auto"/>
        <w:left w:val="none" w:sz="0" w:space="0" w:color="auto"/>
        <w:bottom w:val="none" w:sz="0" w:space="0" w:color="auto"/>
        <w:right w:val="none" w:sz="0" w:space="0" w:color="auto"/>
      </w:divBdr>
    </w:div>
    <w:div w:id="1120688580">
      <w:bodyDiv w:val="1"/>
      <w:marLeft w:val="0"/>
      <w:marRight w:val="0"/>
      <w:marTop w:val="0"/>
      <w:marBottom w:val="0"/>
      <w:divBdr>
        <w:top w:val="none" w:sz="0" w:space="0" w:color="auto"/>
        <w:left w:val="none" w:sz="0" w:space="0" w:color="auto"/>
        <w:bottom w:val="none" w:sz="0" w:space="0" w:color="auto"/>
        <w:right w:val="none" w:sz="0" w:space="0" w:color="auto"/>
      </w:divBdr>
    </w:div>
    <w:div w:id="1120802913">
      <w:bodyDiv w:val="1"/>
      <w:marLeft w:val="0"/>
      <w:marRight w:val="0"/>
      <w:marTop w:val="0"/>
      <w:marBottom w:val="0"/>
      <w:divBdr>
        <w:top w:val="none" w:sz="0" w:space="0" w:color="auto"/>
        <w:left w:val="none" w:sz="0" w:space="0" w:color="auto"/>
        <w:bottom w:val="none" w:sz="0" w:space="0" w:color="auto"/>
        <w:right w:val="none" w:sz="0" w:space="0" w:color="auto"/>
      </w:divBdr>
    </w:div>
    <w:div w:id="1120807494">
      <w:bodyDiv w:val="1"/>
      <w:marLeft w:val="0"/>
      <w:marRight w:val="0"/>
      <w:marTop w:val="0"/>
      <w:marBottom w:val="0"/>
      <w:divBdr>
        <w:top w:val="none" w:sz="0" w:space="0" w:color="auto"/>
        <w:left w:val="none" w:sz="0" w:space="0" w:color="auto"/>
        <w:bottom w:val="none" w:sz="0" w:space="0" w:color="auto"/>
        <w:right w:val="none" w:sz="0" w:space="0" w:color="auto"/>
      </w:divBdr>
    </w:div>
    <w:div w:id="1120882345">
      <w:bodyDiv w:val="1"/>
      <w:marLeft w:val="0"/>
      <w:marRight w:val="0"/>
      <w:marTop w:val="0"/>
      <w:marBottom w:val="0"/>
      <w:divBdr>
        <w:top w:val="none" w:sz="0" w:space="0" w:color="auto"/>
        <w:left w:val="none" w:sz="0" w:space="0" w:color="auto"/>
        <w:bottom w:val="none" w:sz="0" w:space="0" w:color="auto"/>
        <w:right w:val="none" w:sz="0" w:space="0" w:color="auto"/>
      </w:divBdr>
    </w:div>
    <w:div w:id="1120950261">
      <w:bodyDiv w:val="1"/>
      <w:marLeft w:val="0"/>
      <w:marRight w:val="0"/>
      <w:marTop w:val="0"/>
      <w:marBottom w:val="0"/>
      <w:divBdr>
        <w:top w:val="none" w:sz="0" w:space="0" w:color="auto"/>
        <w:left w:val="none" w:sz="0" w:space="0" w:color="auto"/>
        <w:bottom w:val="none" w:sz="0" w:space="0" w:color="auto"/>
        <w:right w:val="none" w:sz="0" w:space="0" w:color="auto"/>
      </w:divBdr>
    </w:div>
    <w:div w:id="1120958666">
      <w:bodyDiv w:val="1"/>
      <w:marLeft w:val="0"/>
      <w:marRight w:val="0"/>
      <w:marTop w:val="0"/>
      <w:marBottom w:val="0"/>
      <w:divBdr>
        <w:top w:val="none" w:sz="0" w:space="0" w:color="auto"/>
        <w:left w:val="none" w:sz="0" w:space="0" w:color="auto"/>
        <w:bottom w:val="none" w:sz="0" w:space="0" w:color="auto"/>
        <w:right w:val="none" w:sz="0" w:space="0" w:color="auto"/>
      </w:divBdr>
    </w:div>
    <w:div w:id="1121073852">
      <w:bodyDiv w:val="1"/>
      <w:marLeft w:val="0"/>
      <w:marRight w:val="0"/>
      <w:marTop w:val="0"/>
      <w:marBottom w:val="0"/>
      <w:divBdr>
        <w:top w:val="none" w:sz="0" w:space="0" w:color="auto"/>
        <w:left w:val="none" w:sz="0" w:space="0" w:color="auto"/>
        <w:bottom w:val="none" w:sz="0" w:space="0" w:color="auto"/>
        <w:right w:val="none" w:sz="0" w:space="0" w:color="auto"/>
      </w:divBdr>
    </w:div>
    <w:div w:id="1121802544">
      <w:bodyDiv w:val="1"/>
      <w:marLeft w:val="0"/>
      <w:marRight w:val="0"/>
      <w:marTop w:val="0"/>
      <w:marBottom w:val="0"/>
      <w:divBdr>
        <w:top w:val="none" w:sz="0" w:space="0" w:color="auto"/>
        <w:left w:val="none" w:sz="0" w:space="0" w:color="auto"/>
        <w:bottom w:val="none" w:sz="0" w:space="0" w:color="auto"/>
        <w:right w:val="none" w:sz="0" w:space="0" w:color="auto"/>
      </w:divBdr>
    </w:div>
    <w:div w:id="1122192116">
      <w:bodyDiv w:val="1"/>
      <w:marLeft w:val="0"/>
      <w:marRight w:val="0"/>
      <w:marTop w:val="0"/>
      <w:marBottom w:val="0"/>
      <w:divBdr>
        <w:top w:val="none" w:sz="0" w:space="0" w:color="auto"/>
        <w:left w:val="none" w:sz="0" w:space="0" w:color="auto"/>
        <w:bottom w:val="none" w:sz="0" w:space="0" w:color="auto"/>
        <w:right w:val="none" w:sz="0" w:space="0" w:color="auto"/>
      </w:divBdr>
    </w:div>
    <w:div w:id="1122269756">
      <w:bodyDiv w:val="1"/>
      <w:marLeft w:val="0"/>
      <w:marRight w:val="0"/>
      <w:marTop w:val="0"/>
      <w:marBottom w:val="0"/>
      <w:divBdr>
        <w:top w:val="none" w:sz="0" w:space="0" w:color="auto"/>
        <w:left w:val="none" w:sz="0" w:space="0" w:color="auto"/>
        <w:bottom w:val="none" w:sz="0" w:space="0" w:color="auto"/>
        <w:right w:val="none" w:sz="0" w:space="0" w:color="auto"/>
      </w:divBdr>
    </w:div>
    <w:div w:id="1122311829">
      <w:bodyDiv w:val="1"/>
      <w:marLeft w:val="0"/>
      <w:marRight w:val="0"/>
      <w:marTop w:val="0"/>
      <w:marBottom w:val="0"/>
      <w:divBdr>
        <w:top w:val="none" w:sz="0" w:space="0" w:color="auto"/>
        <w:left w:val="none" w:sz="0" w:space="0" w:color="auto"/>
        <w:bottom w:val="none" w:sz="0" w:space="0" w:color="auto"/>
        <w:right w:val="none" w:sz="0" w:space="0" w:color="auto"/>
      </w:divBdr>
    </w:div>
    <w:div w:id="1122459412">
      <w:bodyDiv w:val="1"/>
      <w:marLeft w:val="0"/>
      <w:marRight w:val="0"/>
      <w:marTop w:val="0"/>
      <w:marBottom w:val="0"/>
      <w:divBdr>
        <w:top w:val="none" w:sz="0" w:space="0" w:color="auto"/>
        <w:left w:val="none" w:sz="0" w:space="0" w:color="auto"/>
        <w:bottom w:val="none" w:sz="0" w:space="0" w:color="auto"/>
        <w:right w:val="none" w:sz="0" w:space="0" w:color="auto"/>
      </w:divBdr>
    </w:div>
    <w:div w:id="1122528732">
      <w:bodyDiv w:val="1"/>
      <w:marLeft w:val="0"/>
      <w:marRight w:val="0"/>
      <w:marTop w:val="0"/>
      <w:marBottom w:val="0"/>
      <w:divBdr>
        <w:top w:val="none" w:sz="0" w:space="0" w:color="auto"/>
        <w:left w:val="none" w:sz="0" w:space="0" w:color="auto"/>
        <w:bottom w:val="none" w:sz="0" w:space="0" w:color="auto"/>
        <w:right w:val="none" w:sz="0" w:space="0" w:color="auto"/>
      </w:divBdr>
    </w:div>
    <w:div w:id="1122843321">
      <w:bodyDiv w:val="1"/>
      <w:marLeft w:val="0"/>
      <w:marRight w:val="0"/>
      <w:marTop w:val="0"/>
      <w:marBottom w:val="0"/>
      <w:divBdr>
        <w:top w:val="none" w:sz="0" w:space="0" w:color="auto"/>
        <w:left w:val="none" w:sz="0" w:space="0" w:color="auto"/>
        <w:bottom w:val="none" w:sz="0" w:space="0" w:color="auto"/>
        <w:right w:val="none" w:sz="0" w:space="0" w:color="auto"/>
      </w:divBdr>
    </w:div>
    <w:div w:id="1122920900">
      <w:bodyDiv w:val="1"/>
      <w:marLeft w:val="0"/>
      <w:marRight w:val="0"/>
      <w:marTop w:val="0"/>
      <w:marBottom w:val="0"/>
      <w:divBdr>
        <w:top w:val="none" w:sz="0" w:space="0" w:color="auto"/>
        <w:left w:val="none" w:sz="0" w:space="0" w:color="auto"/>
        <w:bottom w:val="none" w:sz="0" w:space="0" w:color="auto"/>
        <w:right w:val="none" w:sz="0" w:space="0" w:color="auto"/>
      </w:divBdr>
    </w:div>
    <w:div w:id="1123108672">
      <w:bodyDiv w:val="1"/>
      <w:marLeft w:val="0"/>
      <w:marRight w:val="0"/>
      <w:marTop w:val="0"/>
      <w:marBottom w:val="0"/>
      <w:divBdr>
        <w:top w:val="none" w:sz="0" w:space="0" w:color="auto"/>
        <w:left w:val="none" w:sz="0" w:space="0" w:color="auto"/>
        <w:bottom w:val="none" w:sz="0" w:space="0" w:color="auto"/>
        <w:right w:val="none" w:sz="0" w:space="0" w:color="auto"/>
      </w:divBdr>
    </w:div>
    <w:div w:id="1123115640">
      <w:bodyDiv w:val="1"/>
      <w:marLeft w:val="0"/>
      <w:marRight w:val="0"/>
      <w:marTop w:val="0"/>
      <w:marBottom w:val="0"/>
      <w:divBdr>
        <w:top w:val="none" w:sz="0" w:space="0" w:color="auto"/>
        <w:left w:val="none" w:sz="0" w:space="0" w:color="auto"/>
        <w:bottom w:val="none" w:sz="0" w:space="0" w:color="auto"/>
        <w:right w:val="none" w:sz="0" w:space="0" w:color="auto"/>
      </w:divBdr>
    </w:div>
    <w:div w:id="1123306758">
      <w:bodyDiv w:val="1"/>
      <w:marLeft w:val="0"/>
      <w:marRight w:val="0"/>
      <w:marTop w:val="0"/>
      <w:marBottom w:val="0"/>
      <w:divBdr>
        <w:top w:val="none" w:sz="0" w:space="0" w:color="auto"/>
        <w:left w:val="none" w:sz="0" w:space="0" w:color="auto"/>
        <w:bottom w:val="none" w:sz="0" w:space="0" w:color="auto"/>
        <w:right w:val="none" w:sz="0" w:space="0" w:color="auto"/>
      </w:divBdr>
    </w:div>
    <w:div w:id="1123384649">
      <w:bodyDiv w:val="1"/>
      <w:marLeft w:val="0"/>
      <w:marRight w:val="0"/>
      <w:marTop w:val="0"/>
      <w:marBottom w:val="0"/>
      <w:divBdr>
        <w:top w:val="none" w:sz="0" w:space="0" w:color="auto"/>
        <w:left w:val="none" w:sz="0" w:space="0" w:color="auto"/>
        <w:bottom w:val="none" w:sz="0" w:space="0" w:color="auto"/>
        <w:right w:val="none" w:sz="0" w:space="0" w:color="auto"/>
      </w:divBdr>
    </w:div>
    <w:div w:id="1123622643">
      <w:bodyDiv w:val="1"/>
      <w:marLeft w:val="0"/>
      <w:marRight w:val="0"/>
      <w:marTop w:val="0"/>
      <w:marBottom w:val="0"/>
      <w:divBdr>
        <w:top w:val="none" w:sz="0" w:space="0" w:color="auto"/>
        <w:left w:val="none" w:sz="0" w:space="0" w:color="auto"/>
        <w:bottom w:val="none" w:sz="0" w:space="0" w:color="auto"/>
        <w:right w:val="none" w:sz="0" w:space="0" w:color="auto"/>
      </w:divBdr>
    </w:div>
    <w:div w:id="1123889260">
      <w:bodyDiv w:val="1"/>
      <w:marLeft w:val="0"/>
      <w:marRight w:val="0"/>
      <w:marTop w:val="0"/>
      <w:marBottom w:val="0"/>
      <w:divBdr>
        <w:top w:val="none" w:sz="0" w:space="0" w:color="auto"/>
        <w:left w:val="none" w:sz="0" w:space="0" w:color="auto"/>
        <w:bottom w:val="none" w:sz="0" w:space="0" w:color="auto"/>
        <w:right w:val="none" w:sz="0" w:space="0" w:color="auto"/>
      </w:divBdr>
    </w:div>
    <w:div w:id="1123961276">
      <w:bodyDiv w:val="1"/>
      <w:marLeft w:val="0"/>
      <w:marRight w:val="0"/>
      <w:marTop w:val="0"/>
      <w:marBottom w:val="0"/>
      <w:divBdr>
        <w:top w:val="none" w:sz="0" w:space="0" w:color="auto"/>
        <w:left w:val="none" w:sz="0" w:space="0" w:color="auto"/>
        <w:bottom w:val="none" w:sz="0" w:space="0" w:color="auto"/>
        <w:right w:val="none" w:sz="0" w:space="0" w:color="auto"/>
      </w:divBdr>
    </w:div>
    <w:div w:id="1124039047">
      <w:bodyDiv w:val="1"/>
      <w:marLeft w:val="0"/>
      <w:marRight w:val="0"/>
      <w:marTop w:val="0"/>
      <w:marBottom w:val="0"/>
      <w:divBdr>
        <w:top w:val="none" w:sz="0" w:space="0" w:color="auto"/>
        <w:left w:val="none" w:sz="0" w:space="0" w:color="auto"/>
        <w:bottom w:val="none" w:sz="0" w:space="0" w:color="auto"/>
        <w:right w:val="none" w:sz="0" w:space="0" w:color="auto"/>
      </w:divBdr>
    </w:div>
    <w:div w:id="1124153448">
      <w:bodyDiv w:val="1"/>
      <w:marLeft w:val="0"/>
      <w:marRight w:val="0"/>
      <w:marTop w:val="0"/>
      <w:marBottom w:val="0"/>
      <w:divBdr>
        <w:top w:val="none" w:sz="0" w:space="0" w:color="auto"/>
        <w:left w:val="none" w:sz="0" w:space="0" w:color="auto"/>
        <w:bottom w:val="none" w:sz="0" w:space="0" w:color="auto"/>
        <w:right w:val="none" w:sz="0" w:space="0" w:color="auto"/>
      </w:divBdr>
    </w:div>
    <w:div w:id="1124883644">
      <w:bodyDiv w:val="1"/>
      <w:marLeft w:val="0"/>
      <w:marRight w:val="0"/>
      <w:marTop w:val="0"/>
      <w:marBottom w:val="0"/>
      <w:divBdr>
        <w:top w:val="none" w:sz="0" w:space="0" w:color="auto"/>
        <w:left w:val="none" w:sz="0" w:space="0" w:color="auto"/>
        <w:bottom w:val="none" w:sz="0" w:space="0" w:color="auto"/>
        <w:right w:val="none" w:sz="0" w:space="0" w:color="auto"/>
      </w:divBdr>
    </w:div>
    <w:div w:id="1124999520">
      <w:bodyDiv w:val="1"/>
      <w:marLeft w:val="0"/>
      <w:marRight w:val="0"/>
      <w:marTop w:val="0"/>
      <w:marBottom w:val="0"/>
      <w:divBdr>
        <w:top w:val="none" w:sz="0" w:space="0" w:color="auto"/>
        <w:left w:val="none" w:sz="0" w:space="0" w:color="auto"/>
        <w:bottom w:val="none" w:sz="0" w:space="0" w:color="auto"/>
        <w:right w:val="none" w:sz="0" w:space="0" w:color="auto"/>
      </w:divBdr>
    </w:div>
    <w:div w:id="1125075752">
      <w:bodyDiv w:val="1"/>
      <w:marLeft w:val="0"/>
      <w:marRight w:val="0"/>
      <w:marTop w:val="0"/>
      <w:marBottom w:val="0"/>
      <w:divBdr>
        <w:top w:val="none" w:sz="0" w:space="0" w:color="auto"/>
        <w:left w:val="none" w:sz="0" w:space="0" w:color="auto"/>
        <w:bottom w:val="none" w:sz="0" w:space="0" w:color="auto"/>
        <w:right w:val="none" w:sz="0" w:space="0" w:color="auto"/>
      </w:divBdr>
    </w:div>
    <w:div w:id="1125270836">
      <w:bodyDiv w:val="1"/>
      <w:marLeft w:val="0"/>
      <w:marRight w:val="0"/>
      <w:marTop w:val="0"/>
      <w:marBottom w:val="0"/>
      <w:divBdr>
        <w:top w:val="none" w:sz="0" w:space="0" w:color="auto"/>
        <w:left w:val="none" w:sz="0" w:space="0" w:color="auto"/>
        <w:bottom w:val="none" w:sz="0" w:space="0" w:color="auto"/>
        <w:right w:val="none" w:sz="0" w:space="0" w:color="auto"/>
      </w:divBdr>
    </w:div>
    <w:div w:id="1125612272">
      <w:bodyDiv w:val="1"/>
      <w:marLeft w:val="0"/>
      <w:marRight w:val="0"/>
      <w:marTop w:val="0"/>
      <w:marBottom w:val="0"/>
      <w:divBdr>
        <w:top w:val="none" w:sz="0" w:space="0" w:color="auto"/>
        <w:left w:val="none" w:sz="0" w:space="0" w:color="auto"/>
        <w:bottom w:val="none" w:sz="0" w:space="0" w:color="auto"/>
        <w:right w:val="none" w:sz="0" w:space="0" w:color="auto"/>
      </w:divBdr>
    </w:div>
    <w:div w:id="1125654411">
      <w:bodyDiv w:val="1"/>
      <w:marLeft w:val="0"/>
      <w:marRight w:val="0"/>
      <w:marTop w:val="0"/>
      <w:marBottom w:val="0"/>
      <w:divBdr>
        <w:top w:val="none" w:sz="0" w:space="0" w:color="auto"/>
        <w:left w:val="none" w:sz="0" w:space="0" w:color="auto"/>
        <w:bottom w:val="none" w:sz="0" w:space="0" w:color="auto"/>
        <w:right w:val="none" w:sz="0" w:space="0" w:color="auto"/>
      </w:divBdr>
    </w:div>
    <w:div w:id="1125661194">
      <w:bodyDiv w:val="1"/>
      <w:marLeft w:val="0"/>
      <w:marRight w:val="0"/>
      <w:marTop w:val="0"/>
      <w:marBottom w:val="0"/>
      <w:divBdr>
        <w:top w:val="none" w:sz="0" w:space="0" w:color="auto"/>
        <w:left w:val="none" w:sz="0" w:space="0" w:color="auto"/>
        <w:bottom w:val="none" w:sz="0" w:space="0" w:color="auto"/>
        <w:right w:val="none" w:sz="0" w:space="0" w:color="auto"/>
      </w:divBdr>
    </w:div>
    <w:div w:id="1125737980">
      <w:bodyDiv w:val="1"/>
      <w:marLeft w:val="0"/>
      <w:marRight w:val="0"/>
      <w:marTop w:val="0"/>
      <w:marBottom w:val="0"/>
      <w:divBdr>
        <w:top w:val="none" w:sz="0" w:space="0" w:color="auto"/>
        <w:left w:val="none" w:sz="0" w:space="0" w:color="auto"/>
        <w:bottom w:val="none" w:sz="0" w:space="0" w:color="auto"/>
        <w:right w:val="none" w:sz="0" w:space="0" w:color="auto"/>
      </w:divBdr>
    </w:div>
    <w:div w:id="1126116561">
      <w:bodyDiv w:val="1"/>
      <w:marLeft w:val="0"/>
      <w:marRight w:val="0"/>
      <w:marTop w:val="0"/>
      <w:marBottom w:val="0"/>
      <w:divBdr>
        <w:top w:val="none" w:sz="0" w:space="0" w:color="auto"/>
        <w:left w:val="none" w:sz="0" w:space="0" w:color="auto"/>
        <w:bottom w:val="none" w:sz="0" w:space="0" w:color="auto"/>
        <w:right w:val="none" w:sz="0" w:space="0" w:color="auto"/>
      </w:divBdr>
    </w:div>
    <w:div w:id="1126503286">
      <w:bodyDiv w:val="1"/>
      <w:marLeft w:val="0"/>
      <w:marRight w:val="0"/>
      <w:marTop w:val="0"/>
      <w:marBottom w:val="0"/>
      <w:divBdr>
        <w:top w:val="none" w:sz="0" w:space="0" w:color="auto"/>
        <w:left w:val="none" w:sz="0" w:space="0" w:color="auto"/>
        <w:bottom w:val="none" w:sz="0" w:space="0" w:color="auto"/>
        <w:right w:val="none" w:sz="0" w:space="0" w:color="auto"/>
      </w:divBdr>
    </w:div>
    <w:div w:id="1126509590">
      <w:bodyDiv w:val="1"/>
      <w:marLeft w:val="0"/>
      <w:marRight w:val="0"/>
      <w:marTop w:val="0"/>
      <w:marBottom w:val="0"/>
      <w:divBdr>
        <w:top w:val="none" w:sz="0" w:space="0" w:color="auto"/>
        <w:left w:val="none" w:sz="0" w:space="0" w:color="auto"/>
        <w:bottom w:val="none" w:sz="0" w:space="0" w:color="auto"/>
        <w:right w:val="none" w:sz="0" w:space="0" w:color="auto"/>
      </w:divBdr>
    </w:div>
    <w:div w:id="1126660584">
      <w:bodyDiv w:val="1"/>
      <w:marLeft w:val="0"/>
      <w:marRight w:val="0"/>
      <w:marTop w:val="0"/>
      <w:marBottom w:val="0"/>
      <w:divBdr>
        <w:top w:val="none" w:sz="0" w:space="0" w:color="auto"/>
        <w:left w:val="none" w:sz="0" w:space="0" w:color="auto"/>
        <w:bottom w:val="none" w:sz="0" w:space="0" w:color="auto"/>
        <w:right w:val="none" w:sz="0" w:space="0" w:color="auto"/>
      </w:divBdr>
    </w:div>
    <w:div w:id="1126773366">
      <w:bodyDiv w:val="1"/>
      <w:marLeft w:val="0"/>
      <w:marRight w:val="0"/>
      <w:marTop w:val="0"/>
      <w:marBottom w:val="0"/>
      <w:divBdr>
        <w:top w:val="none" w:sz="0" w:space="0" w:color="auto"/>
        <w:left w:val="none" w:sz="0" w:space="0" w:color="auto"/>
        <w:bottom w:val="none" w:sz="0" w:space="0" w:color="auto"/>
        <w:right w:val="none" w:sz="0" w:space="0" w:color="auto"/>
      </w:divBdr>
    </w:div>
    <w:div w:id="1126854659">
      <w:bodyDiv w:val="1"/>
      <w:marLeft w:val="0"/>
      <w:marRight w:val="0"/>
      <w:marTop w:val="0"/>
      <w:marBottom w:val="0"/>
      <w:divBdr>
        <w:top w:val="none" w:sz="0" w:space="0" w:color="auto"/>
        <w:left w:val="none" w:sz="0" w:space="0" w:color="auto"/>
        <w:bottom w:val="none" w:sz="0" w:space="0" w:color="auto"/>
        <w:right w:val="none" w:sz="0" w:space="0" w:color="auto"/>
      </w:divBdr>
    </w:div>
    <w:div w:id="1126969600">
      <w:bodyDiv w:val="1"/>
      <w:marLeft w:val="0"/>
      <w:marRight w:val="0"/>
      <w:marTop w:val="0"/>
      <w:marBottom w:val="0"/>
      <w:divBdr>
        <w:top w:val="none" w:sz="0" w:space="0" w:color="auto"/>
        <w:left w:val="none" w:sz="0" w:space="0" w:color="auto"/>
        <w:bottom w:val="none" w:sz="0" w:space="0" w:color="auto"/>
        <w:right w:val="none" w:sz="0" w:space="0" w:color="auto"/>
      </w:divBdr>
    </w:div>
    <w:div w:id="1127240399">
      <w:bodyDiv w:val="1"/>
      <w:marLeft w:val="0"/>
      <w:marRight w:val="0"/>
      <w:marTop w:val="0"/>
      <w:marBottom w:val="0"/>
      <w:divBdr>
        <w:top w:val="none" w:sz="0" w:space="0" w:color="auto"/>
        <w:left w:val="none" w:sz="0" w:space="0" w:color="auto"/>
        <w:bottom w:val="none" w:sz="0" w:space="0" w:color="auto"/>
        <w:right w:val="none" w:sz="0" w:space="0" w:color="auto"/>
      </w:divBdr>
    </w:div>
    <w:div w:id="1127352750">
      <w:bodyDiv w:val="1"/>
      <w:marLeft w:val="0"/>
      <w:marRight w:val="0"/>
      <w:marTop w:val="0"/>
      <w:marBottom w:val="0"/>
      <w:divBdr>
        <w:top w:val="none" w:sz="0" w:space="0" w:color="auto"/>
        <w:left w:val="none" w:sz="0" w:space="0" w:color="auto"/>
        <w:bottom w:val="none" w:sz="0" w:space="0" w:color="auto"/>
        <w:right w:val="none" w:sz="0" w:space="0" w:color="auto"/>
      </w:divBdr>
    </w:div>
    <w:div w:id="1128009665">
      <w:bodyDiv w:val="1"/>
      <w:marLeft w:val="0"/>
      <w:marRight w:val="0"/>
      <w:marTop w:val="0"/>
      <w:marBottom w:val="0"/>
      <w:divBdr>
        <w:top w:val="none" w:sz="0" w:space="0" w:color="auto"/>
        <w:left w:val="none" w:sz="0" w:space="0" w:color="auto"/>
        <w:bottom w:val="none" w:sz="0" w:space="0" w:color="auto"/>
        <w:right w:val="none" w:sz="0" w:space="0" w:color="auto"/>
      </w:divBdr>
    </w:div>
    <w:div w:id="1128013962">
      <w:bodyDiv w:val="1"/>
      <w:marLeft w:val="0"/>
      <w:marRight w:val="0"/>
      <w:marTop w:val="0"/>
      <w:marBottom w:val="0"/>
      <w:divBdr>
        <w:top w:val="none" w:sz="0" w:space="0" w:color="auto"/>
        <w:left w:val="none" w:sz="0" w:space="0" w:color="auto"/>
        <w:bottom w:val="none" w:sz="0" w:space="0" w:color="auto"/>
        <w:right w:val="none" w:sz="0" w:space="0" w:color="auto"/>
      </w:divBdr>
    </w:div>
    <w:div w:id="1128084229">
      <w:bodyDiv w:val="1"/>
      <w:marLeft w:val="0"/>
      <w:marRight w:val="0"/>
      <w:marTop w:val="0"/>
      <w:marBottom w:val="0"/>
      <w:divBdr>
        <w:top w:val="none" w:sz="0" w:space="0" w:color="auto"/>
        <w:left w:val="none" w:sz="0" w:space="0" w:color="auto"/>
        <w:bottom w:val="none" w:sz="0" w:space="0" w:color="auto"/>
        <w:right w:val="none" w:sz="0" w:space="0" w:color="auto"/>
      </w:divBdr>
    </w:div>
    <w:div w:id="1128160021">
      <w:bodyDiv w:val="1"/>
      <w:marLeft w:val="0"/>
      <w:marRight w:val="0"/>
      <w:marTop w:val="0"/>
      <w:marBottom w:val="0"/>
      <w:divBdr>
        <w:top w:val="none" w:sz="0" w:space="0" w:color="auto"/>
        <w:left w:val="none" w:sz="0" w:space="0" w:color="auto"/>
        <w:bottom w:val="none" w:sz="0" w:space="0" w:color="auto"/>
        <w:right w:val="none" w:sz="0" w:space="0" w:color="auto"/>
      </w:divBdr>
    </w:div>
    <w:div w:id="1128161285">
      <w:bodyDiv w:val="1"/>
      <w:marLeft w:val="0"/>
      <w:marRight w:val="0"/>
      <w:marTop w:val="0"/>
      <w:marBottom w:val="0"/>
      <w:divBdr>
        <w:top w:val="none" w:sz="0" w:space="0" w:color="auto"/>
        <w:left w:val="none" w:sz="0" w:space="0" w:color="auto"/>
        <w:bottom w:val="none" w:sz="0" w:space="0" w:color="auto"/>
        <w:right w:val="none" w:sz="0" w:space="0" w:color="auto"/>
      </w:divBdr>
    </w:div>
    <w:div w:id="1128353571">
      <w:bodyDiv w:val="1"/>
      <w:marLeft w:val="0"/>
      <w:marRight w:val="0"/>
      <w:marTop w:val="0"/>
      <w:marBottom w:val="0"/>
      <w:divBdr>
        <w:top w:val="none" w:sz="0" w:space="0" w:color="auto"/>
        <w:left w:val="none" w:sz="0" w:space="0" w:color="auto"/>
        <w:bottom w:val="none" w:sz="0" w:space="0" w:color="auto"/>
        <w:right w:val="none" w:sz="0" w:space="0" w:color="auto"/>
      </w:divBdr>
    </w:div>
    <w:div w:id="1128429302">
      <w:bodyDiv w:val="1"/>
      <w:marLeft w:val="0"/>
      <w:marRight w:val="0"/>
      <w:marTop w:val="0"/>
      <w:marBottom w:val="0"/>
      <w:divBdr>
        <w:top w:val="none" w:sz="0" w:space="0" w:color="auto"/>
        <w:left w:val="none" w:sz="0" w:space="0" w:color="auto"/>
        <w:bottom w:val="none" w:sz="0" w:space="0" w:color="auto"/>
        <w:right w:val="none" w:sz="0" w:space="0" w:color="auto"/>
      </w:divBdr>
    </w:div>
    <w:div w:id="1128545088">
      <w:bodyDiv w:val="1"/>
      <w:marLeft w:val="0"/>
      <w:marRight w:val="0"/>
      <w:marTop w:val="0"/>
      <w:marBottom w:val="0"/>
      <w:divBdr>
        <w:top w:val="none" w:sz="0" w:space="0" w:color="auto"/>
        <w:left w:val="none" w:sz="0" w:space="0" w:color="auto"/>
        <w:bottom w:val="none" w:sz="0" w:space="0" w:color="auto"/>
        <w:right w:val="none" w:sz="0" w:space="0" w:color="auto"/>
      </w:divBdr>
    </w:div>
    <w:div w:id="1128669549">
      <w:bodyDiv w:val="1"/>
      <w:marLeft w:val="0"/>
      <w:marRight w:val="0"/>
      <w:marTop w:val="0"/>
      <w:marBottom w:val="0"/>
      <w:divBdr>
        <w:top w:val="none" w:sz="0" w:space="0" w:color="auto"/>
        <w:left w:val="none" w:sz="0" w:space="0" w:color="auto"/>
        <w:bottom w:val="none" w:sz="0" w:space="0" w:color="auto"/>
        <w:right w:val="none" w:sz="0" w:space="0" w:color="auto"/>
      </w:divBdr>
    </w:div>
    <w:div w:id="1128670244">
      <w:bodyDiv w:val="1"/>
      <w:marLeft w:val="0"/>
      <w:marRight w:val="0"/>
      <w:marTop w:val="0"/>
      <w:marBottom w:val="0"/>
      <w:divBdr>
        <w:top w:val="none" w:sz="0" w:space="0" w:color="auto"/>
        <w:left w:val="none" w:sz="0" w:space="0" w:color="auto"/>
        <w:bottom w:val="none" w:sz="0" w:space="0" w:color="auto"/>
        <w:right w:val="none" w:sz="0" w:space="0" w:color="auto"/>
      </w:divBdr>
    </w:div>
    <w:div w:id="1128938288">
      <w:bodyDiv w:val="1"/>
      <w:marLeft w:val="0"/>
      <w:marRight w:val="0"/>
      <w:marTop w:val="0"/>
      <w:marBottom w:val="0"/>
      <w:divBdr>
        <w:top w:val="none" w:sz="0" w:space="0" w:color="auto"/>
        <w:left w:val="none" w:sz="0" w:space="0" w:color="auto"/>
        <w:bottom w:val="none" w:sz="0" w:space="0" w:color="auto"/>
        <w:right w:val="none" w:sz="0" w:space="0" w:color="auto"/>
      </w:divBdr>
    </w:div>
    <w:div w:id="1129055476">
      <w:bodyDiv w:val="1"/>
      <w:marLeft w:val="0"/>
      <w:marRight w:val="0"/>
      <w:marTop w:val="0"/>
      <w:marBottom w:val="0"/>
      <w:divBdr>
        <w:top w:val="none" w:sz="0" w:space="0" w:color="auto"/>
        <w:left w:val="none" w:sz="0" w:space="0" w:color="auto"/>
        <w:bottom w:val="none" w:sz="0" w:space="0" w:color="auto"/>
        <w:right w:val="none" w:sz="0" w:space="0" w:color="auto"/>
      </w:divBdr>
    </w:div>
    <w:div w:id="1129086958">
      <w:bodyDiv w:val="1"/>
      <w:marLeft w:val="0"/>
      <w:marRight w:val="0"/>
      <w:marTop w:val="0"/>
      <w:marBottom w:val="0"/>
      <w:divBdr>
        <w:top w:val="none" w:sz="0" w:space="0" w:color="auto"/>
        <w:left w:val="none" w:sz="0" w:space="0" w:color="auto"/>
        <w:bottom w:val="none" w:sz="0" w:space="0" w:color="auto"/>
        <w:right w:val="none" w:sz="0" w:space="0" w:color="auto"/>
      </w:divBdr>
    </w:div>
    <w:div w:id="1129326132">
      <w:bodyDiv w:val="1"/>
      <w:marLeft w:val="0"/>
      <w:marRight w:val="0"/>
      <w:marTop w:val="0"/>
      <w:marBottom w:val="0"/>
      <w:divBdr>
        <w:top w:val="none" w:sz="0" w:space="0" w:color="auto"/>
        <w:left w:val="none" w:sz="0" w:space="0" w:color="auto"/>
        <w:bottom w:val="none" w:sz="0" w:space="0" w:color="auto"/>
        <w:right w:val="none" w:sz="0" w:space="0" w:color="auto"/>
      </w:divBdr>
    </w:div>
    <w:div w:id="1129785325">
      <w:bodyDiv w:val="1"/>
      <w:marLeft w:val="0"/>
      <w:marRight w:val="0"/>
      <w:marTop w:val="0"/>
      <w:marBottom w:val="0"/>
      <w:divBdr>
        <w:top w:val="none" w:sz="0" w:space="0" w:color="auto"/>
        <w:left w:val="none" w:sz="0" w:space="0" w:color="auto"/>
        <w:bottom w:val="none" w:sz="0" w:space="0" w:color="auto"/>
        <w:right w:val="none" w:sz="0" w:space="0" w:color="auto"/>
      </w:divBdr>
    </w:div>
    <w:div w:id="1129786243">
      <w:bodyDiv w:val="1"/>
      <w:marLeft w:val="0"/>
      <w:marRight w:val="0"/>
      <w:marTop w:val="0"/>
      <w:marBottom w:val="0"/>
      <w:divBdr>
        <w:top w:val="none" w:sz="0" w:space="0" w:color="auto"/>
        <w:left w:val="none" w:sz="0" w:space="0" w:color="auto"/>
        <w:bottom w:val="none" w:sz="0" w:space="0" w:color="auto"/>
        <w:right w:val="none" w:sz="0" w:space="0" w:color="auto"/>
      </w:divBdr>
    </w:div>
    <w:div w:id="1129979806">
      <w:bodyDiv w:val="1"/>
      <w:marLeft w:val="0"/>
      <w:marRight w:val="0"/>
      <w:marTop w:val="0"/>
      <w:marBottom w:val="0"/>
      <w:divBdr>
        <w:top w:val="none" w:sz="0" w:space="0" w:color="auto"/>
        <w:left w:val="none" w:sz="0" w:space="0" w:color="auto"/>
        <w:bottom w:val="none" w:sz="0" w:space="0" w:color="auto"/>
        <w:right w:val="none" w:sz="0" w:space="0" w:color="auto"/>
      </w:divBdr>
    </w:div>
    <w:div w:id="1129980663">
      <w:bodyDiv w:val="1"/>
      <w:marLeft w:val="0"/>
      <w:marRight w:val="0"/>
      <w:marTop w:val="0"/>
      <w:marBottom w:val="0"/>
      <w:divBdr>
        <w:top w:val="none" w:sz="0" w:space="0" w:color="auto"/>
        <w:left w:val="none" w:sz="0" w:space="0" w:color="auto"/>
        <w:bottom w:val="none" w:sz="0" w:space="0" w:color="auto"/>
        <w:right w:val="none" w:sz="0" w:space="0" w:color="auto"/>
      </w:divBdr>
    </w:div>
    <w:div w:id="1130130340">
      <w:bodyDiv w:val="1"/>
      <w:marLeft w:val="0"/>
      <w:marRight w:val="0"/>
      <w:marTop w:val="0"/>
      <w:marBottom w:val="0"/>
      <w:divBdr>
        <w:top w:val="none" w:sz="0" w:space="0" w:color="auto"/>
        <w:left w:val="none" w:sz="0" w:space="0" w:color="auto"/>
        <w:bottom w:val="none" w:sz="0" w:space="0" w:color="auto"/>
        <w:right w:val="none" w:sz="0" w:space="0" w:color="auto"/>
      </w:divBdr>
    </w:div>
    <w:div w:id="1130436302">
      <w:bodyDiv w:val="1"/>
      <w:marLeft w:val="0"/>
      <w:marRight w:val="0"/>
      <w:marTop w:val="0"/>
      <w:marBottom w:val="0"/>
      <w:divBdr>
        <w:top w:val="none" w:sz="0" w:space="0" w:color="auto"/>
        <w:left w:val="none" w:sz="0" w:space="0" w:color="auto"/>
        <w:bottom w:val="none" w:sz="0" w:space="0" w:color="auto"/>
        <w:right w:val="none" w:sz="0" w:space="0" w:color="auto"/>
      </w:divBdr>
    </w:div>
    <w:div w:id="1130782128">
      <w:bodyDiv w:val="1"/>
      <w:marLeft w:val="0"/>
      <w:marRight w:val="0"/>
      <w:marTop w:val="0"/>
      <w:marBottom w:val="0"/>
      <w:divBdr>
        <w:top w:val="none" w:sz="0" w:space="0" w:color="auto"/>
        <w:left w:val="none" w:sz="0" w:space="0" w:color="auto"/>
        <w:bottom w:val="none" w:sz="0" w:space="0" w:color="auto"/>
        <w:right w:val="none" w:sz="0" w:space="0" w:color="auto"/>
      </w:divBdr>
    </w:div>
    <w:div w:id="1130901442">
      <w:bodyDiv w:val="1"/>
      <w:marLeft w:val="0"/>
      <w:marRight w:val="0"/>
      <w:marTop w:val="0"/>
      <w:marBottom w:val="0"/>
      <w:divBdr>
        <w:top w:val="none" w:sz="0" w:space="0" w:color="auto"/>
        <w:left w:val="none" w:sz="0" w:space="0" w:color="auto"/>
        <w:bottom w:val="none" w:sz="0" w:space="0" w:color="auto"/>
        <w:right w:val="none" w:sz="0" w:space="0" w:color="auto"/>
      </w:divBdr>
    </w:div>
    <w:div w:id="1131173712">
      <w:bodyDiv w:val="1"/>
      <w:marLeft w:val="0"/>
      <w:marRight w:val="0"/>
      <w:marTop w:val="0"/>
      <w:marBottom w:val="0"/>
      <w:divBdr>
        <w:top w:val="none" w:sz="0" w:space="0" w:color="auto"/>
        <w:left w:val="none" w:sz="0" w:space="0" w:color="auto"/>
        <w:bottom w:val="none" w:sz="0" w:space="0" w:color="auto"/>
        <w:right w:val="none" w:sz="0" w:space="0" w:color="auto"/>
      </w:divBdr>
    </w:div>
    <w:div w:id="1131283485">
      <w:bodyDiv w:val="1"/>
      <w:marLeft w:val="0"/>
      <w:marRight w:val="0"/>
      <w:marTop w:val="0"/>
      <w:marBottom w:val="0"/>
      <w:divBdr>
        <w:top w:val="none" w:sz="0" w:space="0" w:color="auto"/>
        <w:left w:val="none" w:sz="0" w:space="0" w:color="auto"/>
        <w:bottom w:val="none" w:sz="0" w:space="0" w:color="auto"/>
        <w:right w:val="none" w:sz="0" w:space="0" w:color="auto"/>
      </w:divBdr>
    </w:div>
    <w:div w:id="1131434188">
      <w:bodyDiv w:val="1"/>
      <w:marLeft w:val="0"/>
      <w:marRight w:val="0"/>
      <w:marTop w:val="0"/>
      <w:marBottom w:val="0"/>
      <w:divBdr>
        <w:top w:val="none" w:sz="0" w:space="0" w:color="auto"/>
        <w:left w:val="none" w:sz="0" w:space="0" w:color="auto"/>
        <w:bottom w:val="none" w:sz="0" w:space="0" w:color="auto"/>
        <w:right w:val="none" w:sz="0" w:space="0" w:color="auto"/>
      </w:divBdr>
    </w:div>
    <w:div w:id="1131630974">
      <w:bodyDiv w:val="1"/>
      <w:marLeft w:val="0"/>
      <w:marRight w:val="0"/>
      <w:marTop w:val="0"/>
      <w:marBottom w:val="0"/>
      <w:divBdr>
        <w:top w:val="none" w:sz="0" w:space="0" w:color="auto"/>
        <w:left w:val="none" w:sz="0" w:space="0" w:color="auto"/>
        <w:bottom w:val="none" w:sz="0" w:space="0" w:color="auto"/>
        <w:right w:val="none" w:sz="0" w:space="0" w:color="auto"/>
      </w:divBdr>
    </w:div>
    <w:div w:id="1132013879">
      <w:bodyDiv w:val="1"/>
      <w:marLeft w:val="0"/>
      <w:marRight w:val="0"/>
      <w:marTop w:val="0"/>
      <w:marBottom w:val="0"/>
      <w:divBdr>
        <w:top w:val="none" w:sz="0" w:space="0" w:color="auto"/>
        <w:left w:val="none" w:sz="0" w:space="0" w:color="auto"/>
        <w:bottom w:val="none" w:sz="0" w:space="0" w:color="auto"/>
        <w:right w:val="none" w:sz="0" w:space="0" w:color="auto"/>
      </w:divBdr>
    </w:div>
    <w:div w:id="1132095023">
      <w:bodyDiv w:val="1"/>
      <w:marLeft w:val="0"/>
      <w:marRight w:val="0"/>
      <w:marTop w:val="0"/>
      <w:marBottom w:val="0"/>
      <w:divBdr>
        <w:top w:val="none" w:sz="0" w:space="0" w:color="auto"/>
        <w:left w:val="none" w:sz="0" w:space="0" w:color="auto"/>
        <w:bottom w:val="none" w:sz="0" w:space="0" w:color="auto"/>
        <w:right w:val="none" w:sz="0" w:space="0" w:color="auto"/>
      </w:divBdr>
    </w:div>
    <w:div w:id="1132097416">
      <w:bodyDiv w:val="1"/>
      <w:marLeft w:val="0"/>
      <w:marRight w:val="0"/>
      <w:marTop w:val="0"/>
      <w:marBottom w:val="0"/>
      <w:divBdr>
        <w:top w:val="none" w:sz="0" w:space="0" w:color="auto"/>
        <w:left w:val="none" w:sz="0" w:space="0" w:color="auto"/>
        <w:bottom w:val="none" w:sz="0" w:space="0" w:color="auto"/>
        <w:right w:val="none" w:sz="0" w:space="0" w:color="auto"/>
      </w:divBdr>
    </w:div>
    <w:div w:id="1132137709">
      <w:bodyDiv w:val="1"/>
      <w:marLeft w:val="0"/>
      <w:marRight w:val="0"/>
      <w:marTop w:val="0"/>
      <w:marBottom w:val="0"/>
      <w:divBdr>
        <w:top w:val="none" w:sz="0" w:space="0" w:color="auto"/>
        <w:left w:val="none" w:sz="0" w:space="0" w:color="auto"/>
        <w:bottom w:val="none" w:sz="0" w:space="0" w:color="auto"/>
        <w:right w:val="none" w:sz="0" w:space="0" w:color="auto"/>
      </w:divBdr>
    </w:div>
    <w:div w:id="1132287374">
      <w:bodyDiv w:val="1"/>
      <w:marLeft w:val="0"/>
      <w:marRight w:val="0"/>
      <w:marTop w:val="0"/>
      <w:marBottom w:val="0"/>
      <w:divBdr>
        <w:top w:val="none" w:sz="0" w:space="0" w:color="auto"/>
        <w:left w:val="none" w:sz="0" w:space="0" w:color="auto"/>
        <w:bottom w:val="none" w:sz="0" w:space="0" w:color="auto"/>
        <w:right w:val="none" w:sz="0" w:space="0" w:color="auto"/>
      </w:divBdr>
    </w:div>
    <w:div w:id="1132290348">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057153">
      <w:bodyDiv w:val="1"/>
      <w:marLeft w:val="0"/>
      <w:marRight w:val="0"/>
      <w:marTop w:val="0"/>
      <w:marBottom w:val="0"/>
      <w:divBdr>
        <w:top w:val="none" w:sz="0" w:space="0" w:color="auto"/>
        <w:left w:val="none" w:sz="0" w:space="0" w:color="auto"/>
        <w:bottom w:val="none" w:sz="0" w:space="0" w:color="auto"/>
        <w:right w:val="none" w:sz="0" w:space="0" w:color="auto"/>
      </w:divBdr>
    </w:div>
    <w:div w:id="1133063684">
      <w:bodyDiv w:val="1"/>
      <w:marLeft w:val="0"/>
      <w:marRight w:val="0"/>
      <w:marTop w:val="0"/>
      <w:marBottom w:val="0"/>
      <w:divBdr>
        <w:top w:val="none" w:sz="0" w:space="0" w:color="auto"/>
        <w:left w:val="none" w:sz="0" w:space="0" w:color="auto"/>
        <w:bottom w:val="none" w:sz="0" w:space="0" w:color="auto"/>
        <w:right w:val="none" w:sz="0" w:space="0" w:color="auto"/>
      </w:divBdr>
    </w:div>
    <w:div w:id="1133399623">
      <w:bodyDiv w:val="1"/>
      <w:marLeft w:val="0"/>
      <w:marRight w:val="0"/>
      <w:marTop w:val="0"/>
      <w:marBottom w:val="0"/>
      <w:divBdr>
        <w:top w:val="none" w:sz="0" w:space="0" w:color="auto"/>
        <w:left w:val="none" w:sz="0" w:space="0" w:color="auto"/>
        <w:bottom w:val="none" w:sz="0" w:space="0" w:color="auto"/>
        <w:right w:val="none" w:sz="0" w:space="0" w:color="auto"/>
      </w:divBdr>
    </w:div>
    <w:div w:id="1133593796">
      <w:bodyDiv w:val="1"/>
      <w:marLeft w:val="0"/>
      <w:marRight w:val="0"/>
      <w:marTop w:val="0"/>
      <w:marBottom w:val="0"/>
      <w:divBdr>
        <w:top w:val="none" w:sz="0" w:space="0" w:color="auto"/>
        <w:left w:val="none" w:sz="0" w:space="0" w:color="auto"/>
        <w:bottom w:val="none" w:sz="0" w:space="0" w:color="auto"/>
        <w:right w:val="none" w:sz="0" w:space="0" w:color="auto"/>
      </w:divBdr>
    </w:div>
    <w:div w:id="1133599267">
      <w:bodyDiv w:val="1"/>
      <w:marLeft w:val="0"/>
      <w:marRight w:val="0"/>
      <w:marTop w:val="0"/>
      <w:marBottom w:val="0"/>
      <w:divBdr>
        <w:top w:val="none" w:sz="0" w:space="0" w:color="auto"/>
        <w:left w:val="none" w:sz="0" w:space="0" w:color="auto"/>
        <w:bottom w:val="none" w:sz="0" w:space="0" w:color="auto"/>
        <w:right w:val="none" w:sz="0" w:space="0" w:color="auto"/>
      </w:divBdr>
    </w:div>
    <w:div w:id="1133985438">
      <w:bodyDiv w:val="1"/>
      <w:marLeft w:val="0"/>
      <w:marRight w:val="0"/>
      <w:marTop w:val="0"/>
      <w:marBottom w:val="0"/>
      <w:divBdr>
        <w:top w:val="none" w:sz="0" w:space="0" w:color="auto"/>
        <w:left w:val="none" w:sz="0" w:space="0" w:color="auto"/>
        <w:bottom w:val="none" w:sz="0" w:space="0" w:color="auto"/>
        <w:right w:val="none" w:sz="0" w:space="0" w:color="auto"/>
      </w:divBdr>
    </w:div>
    <w:div w:id="1134249568">
      <w:bodyDiv w:val="1"/>
      <w:marLeft w:val="0"/>
      <w:marRight w:val="0"/>
      <w:marTop w:val="0"/>
      <w:marBottom w:val="0"/>
      <w:divBdr>
        <w:top w:val="none" w:sz="0" w:space="0" w:color="auto"/>
        <w:left w:val="none" w:sz="0" w:space="0" w:color="auto"/>
        <w:bottom w:val="none" w:sz="0" w:space="0" w:color="auto"/>
        <w:right w:val="none" w:sz="0" w:space="0" w:color="auto"/>
      </w:divBdr>
    </w:div>
    <w:div w:id="1134369724">
      <w:bodyDiv w:val="1"/>
      <w:marLeft w:val="0"/>
      <w:marRight w:val="0"/>
      <w:marTop w:val="0"/>
      <w:marBottom w:val="0"/>
      <w:divBdr>
        <w:top w:val="none" w:sz="0" w:space="0" w:color="auto"/>
        <w:left w:val="none" w:sz="0" w:space="0" w:color="auto"/>
        <w:bottom w:val="none" w:sz="0" w:space="0" w:color="auto"/>
        <w:right w:val="none" w:sz="0" w:space="0" w:color="auto"/>
      </w:divBdr>
    </w:div>
    <w:div w:id="1134370755">
      <w:bodyDiv w:val="1"/>
      <w:marLeft w:val="0"/>
      <w:marRight w:val="0"/>
      <w:marTop w:val="0"/>
      <w:marBottom w:val="0"/>
      <w:divBdr>
        <w:top w:val="none" w:sz="0" w:space="0" w:color="auto"/>
        <w:left w:val="none" w:sz="0" w:space="0" w:color="auto"/>
        <w:bottom w:val="none" w:sz="0" w:space="0" w:color="auto"/>
        <w:right w:val="none" w:sz="0" w:space="0" w:color="auto"/>
      </w:divBdr>
    </w:div>
    <w:div w:id="1135216787">
      <w:bodyDiv w:val="1"/>
      <w:marLeft w:val="0"/>
      <w:marRight w:val="0"/>
      <w:marTop w:val="0"/>
      <w:marBottom w:val="0"/>
      <w:divBdr>
        <w:top w:val="none" w:sz="0" w:space="0" w:color="auto"/>
        <w:left w:val="none" w:sz="0" w:space="0" w:color="auto"/>
        <w:bottom w:val="none" w:sz="0" w:space="0" w:color="auto"/>
        <w:right w:val="none" w:sz="0" w:space="0" w:color="auto"/>
      </w:divBdr>
    </w:div>
    <w:div w:id="1135489117">
      <w:bodyDiv w:val="1"/>
      <w:marLeft w:val="0"/>
      <w:marRight w:val="0"/>
      <w:marTop w:val="0"/>
      <w:marBottom w:val="0"/>
      <w:divBdr>
        <w:top w:val="none" w:sz="0" w:space="0" w:color="auto"/>
        <w:left w:val="none" w:sz="0" w:space="0" w:color="auto"/>
        <w:bottom w:val="none" w:sz="0" w:space="0" w:color="auto"/>
        <w:right w:val="none" w:sz="0" w:space="0" w:color="auto"/>
      </w:divBdr>
    </w:div>
    <w:div w:id="1135875359">
      <w:bodyDiv w:val="1"/>
      <w:marLeft w:val="0"/>
      <w:marRight w:val="0"/>
      <w:marTop w:val="0"/>
      <w:marBottom w:val="0"/>
      <w:divBdr>
        <w:top w:val="none" w:sz="0" w:space="0" w:color="auto"/>
        <w:left w:val="none" w:sz="0" w:space="0" w:color="auto"/>
        <w:bottom w:val="none" w:sz="0" w:space="0" w:color="auto"/>
        <w:right w:val="none" w:sz="0" w:space="0" w:color="auto"/>
      </w:divBdr>
    </w:div>
    <w:div w:id="1135946577">
      <w:bodyDiv w:val="1"/>
      <w:marLeft w:val="0"/>
      <w:marRight w:val="0"/>
      <w:marTop w:val="0"/>
      <w:marBottom w:val="0"/>
      <w:divBdr>
        <w:top w:val="none" w:sz="0" w:space="0" w:color="auto"/>
        <w:left w:val="none" w:sz="0" w:space="0" w:color="auto"/>
        <w:bottom w:val="none" w:sz="0" w:space="0" w:color="auto"/>
        <w:right w:val="none" w:sz="0" w:space="0" w:color="auto"/>
      </w:divBdr>
    </w:div>
    <w:div w:id="1136026207">
      <w:bodyDiv w:val="1"/>
      <w:marLeft w:val="0"/>
      <w:marRight w:val="0"/>
      <w:marTop w:val="0"/>
      <w:marBottom w:val="0"/>
      <w:divBdr>
        <w:top w:val="none" w:sz="0" w:space="0" w:color="auto"/>
        <w:left w:val="none" w:sz="0" w:space="0" w:color="auto"/>
        <w:bottom w:val="none" w:sz="0" w:space="0" w:color="auto"/>
        <w:right w:val="none" w:sz="0" w:space="0" w:color="auto"/>
      </w:divBdr>
    </w:div>
    <w:div w:id="1136069657">
      <w:bodyDiv w:val="1"/>
      <w:marLeft w:val="0"/>
      <w:marRight w:val="0"/>
      <w:marTop w:val="0"/>
      <w:marBottom w:val="0"/>
      <w:divBdr>
        <w:top w:val="none" w:sz="0" w:space="0" w:color="auto"/>
        <w:left w:val="none" w:sz="0" w:space="0" w:color="auto"/>
        <w:bottom w:val="none" w:sz="0" w:space="0" w:color="auto"/>
        <w:right w:val="none" w:sz="0" w:space="0" w:color="auto"/>
      </w:divBdr>
    </w:div>
    <w:div w:id="1136071532">
      <w:bodyDiv w:val="1"/>
      <w:marLeft w:val="0"/>
      <w:marRight w:val="0"/>
      <w:marTop w:val="0"/>
      <w:marBottom w:val="0"/>
      <w:divBdr>
        <w:top w:val="none" w:sz="0" w:space="0" w:color="auto"/>
        <w:left w:val="none" w:sz="0" w:space="0" w:color="auto"/>
        <w:bottom w:val="none" w:sz="0" w:space="0" w:color="auto"/>
        <w:right w:val="none" w:sz="0" w:space="0" w:color="auto"/>
      </w:divBdr>
    </w:div>
    <w:div w:id="1136146934">
      <w:bodyDiv w:val="1"/>
      <w:marLeft w:val="0"/>
      <w:marRight w:val="0"/>
      <w:marTop w:val="0"/>
      <w:marBottom w:val="0"/>
      <w:divBdr>
        <w:top w:val="none" w:sz="0" w:space="0" w:color="auto"/>
        <w:left w:val="none" w:sz="0" w:space="0" w:color="auto"/>
        <w:bottom w:val="none" w:sz="0" w:space="0" w:color="auto"/>
        <w:right w:val="none" w:sz="0" w:space="0" w:color="auto"/>
      </w:divBdr>
    </w:div>
    <w:div w:id="1137064931">
      <w:bodyDiv w:val="1"/>
      <w:marLeft w:val="0"/>
      <w:marRight w:val="0"/>
      <w:marTop w:val="0"/>
      <w:marBottom w:val="0"/>
      <w:divBdr>
        <w:top w:val="none" w:sz="0" w:space="0" w:color="auto"/>
        <w:left w:val="none" w:sz="0" w:space="0" w:color="auto"/>
        <w:bottom w:val="none" w:sz="0" w:space="0" w:color="auto"/>
        <w:right w:val="none" w:sz="0" w:space="0" w:color="auto"/>
      </w:divBdr>
    </w:div>
    <w:div w:id="1137337664">
      <w:bodyDiv w:val="1"/>
      <w:marLeft w:val="0"/>
      <w:marRight w:val="0"/>
      <w:marTop w:val="0"/>
      <w:marBottom w:val="0"/>
      <w:divBdr>
        <w:top w:val="none" w:sz="0" w:space="0" w:color="auto"/>
        <w:left w:val="none" w:sz="0" w:space="0" w:color="auto"/>
        <w:bottom w:val="none" w:sz="0" w:space="0" w:color="auto"/>
        <w:right w:val="none" w:sz="0" w:space="0" w:color="auto"/>
      </w:divBdr>
    </w:div>
    <w:div w:id="1137528400">
      <w:bodyDiv w:val="1"/>
      <w:marLeft w:val="0"/>
      <w:marRight w:val="0"/>
      <w:marTop w:val="0"/>
      <w:marBottom w:val="0"/>
      <w:divBdr>
        <w:top w:val="none" w:sz="0" w:space="0" w:color="auto"/>
        <w:left w:val="none" w:sz="0" w:space="0" w:color="auto"/>
        <w:bottom w:val="none" w:sz="0" w:space="0" w:color="auto"/>
        <w:right w:val="none" w:sz="0" w:space="0" w:color="auto"/>
      </w:divBdr>
    </w:div>
    <w:div w:id="1137528527">
      <w:bodyDiv w:val="1"/>
      <w:marLeft w:val="0"/>
      <w:marRight w:val="0"/>
      <w:marTop w:val="0"/>
      <w:marBottom w:val="0"/>
      <w:divBdr>
        <w:top w:val="none" w:sz="0" w:space="0" w:color="auto"/>
        <w:left w:val="none" w:sz="0" w:space="0" w:color="auto"/>
        <w:bottom w:val="none" w:sz="0" w:space="0" w:color="auto"/>
        <w:right w:val="none" w:sz="0" w:space="0" w:color="auto"/>
      </w:divBdr>
    </w:div>
    <w:div w:id="1137605253">
      <w:bodyDiv w:val="1"/>
      <w:marLeft w:val="0"/>
      <w:marRight w:val="0"/>
      <w:marTop w:val="0"/>
      <w:marBottom w:val="0"/>
      <w:divBdr>
        <w:top w:val="none" w:sz="0" w:space="0" w:color="auto"/>
        <w:left w:val="none" w:sz="0" w:space="0" w:color="auto"/>
        <w:bottom w:val="none" w:sz="0" w:space="0" w:color="auto"/>
        <w:right w:val="none" w:sz="0" w:space="0" w:color="auto"/>
      </w:divBdr>
    </w:div>
    <w:div w:id="1137646687">
      <w:bodyDiv w:val="1"/>
      <w:marLeft w:val="0"/>
      <w:marRight w:val="0"/>
      <w:marTop w:val="0"/>
      <w:marBottom w:val="0"/>
      <w:divBdr>
        <w:top w:val="none" w:sz="0" w:space="0" w:color="auto"/>
        <w:left w:val="none" w:sz="0" w:space="0" w:color="auto"/>
        <w:bottom w:val="none" w:sz="0" w:space="0" w:color="auto"/>
        <w:right w:val="none" w:sz="0" w:space="0" w:color="auto"/>
      </w:divBdr>
    </w:div>
    <w:div w:id="1137720240">
      <w:bodyDiv w:val="1"/>
      <w:marLeft w:val="0"/>
      <w:marRight w:val="0"/>
      <w:marTop w:val="0"/>
      <w:marBottom w:val="0"/>
      <w:divBdr>
        <w:top w:val="none" w:sz="0" w:space="0" w:color="auto"/>
        <w:left w:val="none" w:sz="0" w:space="0" w:color="auto"/>
        <w:bottom w:val="none" w:sz="0" w:space="0" w:color="auto"/>
        <w:right w:val="none" w:sz="0" w:space="0" w:color="auto"/>
      </w:divBdr>
    </w:div>
    <w:div w:id="1138032833">
      <w:bodyDiv w:val="1"/>
      <w:marLeft w:val="0"/>
      <w:marRight w:val="0"/>
      <w:marTop w:val="0"/>
      <w:marBottom w:val="0"/>
      <w:divBdr>
        <w:top w:val="none" w:sz="0" w:space="0" w:color="auto"/>
        <w:left w:val="none" w:sz="0" w:space="0" w:color="auto"/>
        <w:bottom w:val="none" w:sz="0" w:space="0" w:color="auto"/>
        <w:right w:val="none" w:sz="0" w:space="0" w:color="auto"/>
      </w:divBdr>
    </w:div>
    <w:div w:id="1138189288">
      <w:bodyDiv w:val="1"/>
      <w:marLeft w:val="0"/>
      <w:marRight w:val="0"/>
      <w:marTop w:val="0"/>
      <w:marBottom w:val="0"/>
      <w:divBdr>
        <w:top w:val="none" w:sz="0" w:space="0" w:color="auto"/>
        <w:left w:val="none" w:sz="0" w:space="0" w:color="auto"/>
        <w:bottom w:val="none" w:sz="0" w:space="0" w:color="auto"/>
        <w:right w:val="none" w:sz="0" w:space="0" w:color="auto"/>
      </w:divBdr>
    </w:div>
    <w:div w:id="1138256063">
      <w:bodyDiv w:val="1"/>
      <w:marLeft w:val="0"/>
      <w:marRight w:val="0"/>
      <w:marTop w:val="0"/>
      <w:marBottom w:val="0"/>
      <w:divBdr>
        <w:top w:val="none" w:sz="0" w:space="0" w:color="auto"/>
        <w:left w:val="none" w:sz="0" w:space="0" w:color="auto"/>
        <w:bottom w:val="none" w:sz="0" w:space="0" w:color="auto"/>
        <w:right w:val="none" w:sz="0" w:space="0" w:color="auto"/>
      </w:divBdr>
    </w:div>
    <w:div w:id="1138379466">
      <w:bodyDiv w:val="1"/>
      <w:marLeft w:val="0"/>
      <w:marRight w:val="0"/>
      <w:marTop w:val="0"/>
      <w:marBottom w:val="0"/>
      <w:divBdr>
        <w:top w:val="none" w:sz="0" w:space="0" w:color="auto"/>
        <w:left w:val="none" w:sz="0" w:space="0" w:color="auto"/>
        <w:bottom w:val="none" w:sz="0" w:space="0" w:color="auto"/>
        <w:right w:val="none" w:sz="0" w:space="0" w:color="auto"/>
      </w:divBdr>
    </w:div>
    <w:div w:id="1138381122">
      <w:bodyDiv w:val="1"/>
      <w:marLeft w:val="0"/>
      <w:marRight w:val="0"/>
      <w:marTop w:val="0"/>
      <w:marBottom w:val="0"/>
      <w:divBdr>
        <w:top w:val="none" w:sz="0" w:space="0" w:color="auto"/>
        <w:left w:val="none" w:sz="0" w:space="0" w:color="auto"/>
        <w:bottom w:val="none" w:sz="0" w:space="0" w:color="auto"/>
        <w:right w:val="none" w:sz="0" w:space="0" w:color="auto"/>
      </w:divBdr>
    </w:div>
    <w:div w:id="1138491871">
      <w:bodyDiv w:val="1"/>
      <w:marLeft w:val="0"/>
      <w:marRight w:val="0"/>
      <w:marTop w:val="0"/>
      <w:marBottom w:val="0"/>
      <w:divBdr>
        <w:top w:val="none" w:sz="0" w:space="0" w:color="auto"/>
        <w:left w:val="none" w:sz="0" w:space="0" w:color="auto"/>
        <w:bottom w:val="none" w:sz="0" w:space="0" w:color="auto"/>
        <w:right w:val="none" w:sz="0" w:space="0" w:color="auto"/>
      </w:divBdr>
    </w:div>
    <w:div w:id="1138569428">
      <w:bodyDiv w:val="1"/>
      <w:marLeft w:val="0"/>
      <w:marRight w:val="0"/>
      <w:marTop w:val="0"/>
      <w:marBottom w:val="0"/>
      <w:divBdr>
        <w:top w:val="none" w:sz="0" w:space="0" w:color="auto"/>
        <w:left w:val="none" w:sz="0" w:space="0" w:color="auto"/>
        <w:bottom w:val="none" w:sz="0" w:space="0" w:color="auto"/>
        <w:right w:val="none" w:sz="0" w:space="0" w:color="auto"/>
      </w:divBdr>
    </w:div>
    <w:div w:id="1138644858">
      <w:bodyDiv w:val="1"/>
      <w:marLeft w:val="0"/>
      <w:marRight w:val="0"/>
      <w:marTop w:val="0"/>
      <w:marBottom w:val="0"/>
      <w:divBdr>
        <w:top w:val="none" w:sz="0" w:space="0" w:color="auto"/>
        <w:left w:val="none" w:sz="0" w:space="0" w:color="auto"/>
        <w:bottom w:val="none" w:sz="0" w:space="0" w:color="auto"/>
        <w:right w:val="none" w:sz="0" w:space="0" w:color="auto"/>
      </w:divBdr>
    </w:div>
    <w:div w:id="1138648731">
      <w:bodyDiv w:val="1"/>
      <w:marLeft w:val="0"/>
      <w:marRight w:val="0"/>
      <w:marTop w:val="0"/>
      <w:marBottom w:val="0"/>
      <w:divBdr>
        <w:top w:val="none" w:sz="0" w:space="0" w:color="auto"/>
        <w:left w:val="none" w:sz="0" w:space="0" w:color="auto"/>
        <w:bottom w:val="none" w:sz="0" w:space="0" w:color="auto"/>
        <w:right w:val="none" w:sz="0" w:space="0" w:color="auto"/>
      </w:divBdr>
    </w:div>
    <w:div w:id="1138837794">
      <w:bodyDiv w:val="1"/>
      <w:marLeft w:val="0"/>
      <w:marRight w:val="0"/>
      <w:marTop w:val="0"/>
      <w:marBottom w:val="0"/>
      <w:divBdr>
        <w:top w:val="none" w:sz="0" w:space="0" w:color="auto"/>
        <w:left w:val="none" w:sz="0" w:space="0" w:color="auto"/>
        <w:bottom w:val="none" w:sz="0" w:space="0" w:color="auto"/>
        <w:right w:val="none" w:sz="0" w:space="0" w:color="auto"/>
      </w:divBdr>
    </w:div>
    <w:div w:id="1138838677">
      <w:bodyDiv w:val="1"/>
      <w:marLeft w:val="0"/>
      <w:marRight w:val="0"/>
      <w:marTop w:val="0"/>
      <w:marBottom w:val="0"/>
      <w:divBdr>
        <w:top w:val="none" w:sz="0" w:space="0" w:color="auto"/>
        <w:left w:val="none" w:sz="0" w:space="0" w:color="auto"/>
        <w:bottom w:val="none" w:sz="0" w:space="0" w:color="auto"/>
        <w:right w:val="none" w:sz="0" w:space="0" w:color="auto"/>
      </w:divBdr>
    </w:div>
    <w:div w:id="1139031152">
      <w:bodyDiv w:val="1"/>
      <w:marLeft w:val="0"/>
      <w:marRight w:val="0"/>
      <w:marTop w:val="0"/>
      <w:marBottom w:val="0"/>
      <w:divBdr>
        <w:top w:val="none" w:sz="0" w:space="0" w:color="auto"/>
        <w:left w:val="none" w:sz="0" w:space="0" w:color="auto"/>
        <w:bottom w:val="none" w:sz="0" w:space="0" w:color="auto"/>
        <w:right w:val="none" w:sz="0" w:space="0" w:color="auto"/>
      </w:divBdr>
    </w:div>
    <w:div w:id="1139155763">
      <w:bodyDiv w:val="1"/>
      <w:marLeft w:val="0"/>
      <w:marRight w:val="0"/>
      <w:marTop w:val="0"/>
      <w:marBottom w:val="0"/>
      <w:divBdr>
        <w:top w:val="none" w:sz="0" w:space="0" w:color="auto"/>
        <w:left w:val="none" w:sz="0" w:space="0" w:color="auto"/>
        <w:bottom w:val="none" w:sz="0" w:space="0" w:color="auto"/>
        <w:right w:val="none" w:sz="0" w:space="0" w:color="auto"/>
      </w:divBdr>
    </w:div>
    <w:div w:id="1139226466">
      <w:bodyDiv w:val="1"/>
      <w:marLeft w:val="0"/>
      <w:marRight w:val="0"/>
      <w:marTop w:val="0"/>
      <w:marBottom w:val="0"/>
      <w:divBdr>
        <w:top w:val="none" w:sz="0" w:space="0" w:color="auto"/>
        <w:left w:val="none" w:sz="0" w:space="0" w:color="auto"/>
        <w:bottom w:val="none" w:sz="0" w:space="0" w:color="auto"/>
        <w:right w:val="none" w:sz="0" w:space="0" w:color="auto"/>
      </w:divBdr>
    </w:div>
    <w:div w:id="1139542531">
      <w:bodyDiv w:val="1"/>
      <w:marLeft w:val="0"/>
      <w:marRight w:val="0"/>
      <w:marTop w:val="0"/>
      <w:marBottom w:val="0"/>
      <w:divBdr>
        <w:top w:val="none" w:sz="0" w:space="0" w:color="auto"/>
        <w:left w:val="none" w:sz="0" w:space="0" w:color="auto"/>
        <w:bottom w:val="none" w:sz="0" w:space="0" w:color="auto"/>
        <w:right w:val="none" w:sz="0" w:space="0" w:color="auto"/>
      </w:divBdr>
    </w:div>
    <w:div w:id="1139542533">
      <w:bodyDiv w:val="1"/>
      <w:marLeft w:val="0"/>
      <w:marRight w:val="0"/>
      <w:marTop w:val="0"/>
      <w:marBottom w:val="0"/>
      <w:divBdr>
        <w:top w:val="none" w:sz="0" w:space="0" w:color="auto"/>
        <w:left w:val="none" w:sz="0" w:space="0" w:color="auto"/>
        <w:bottom w:val="none" w:sz="0" w:space="0" w:color="auto"/>
        <w:right w:val="none" w:sz="0" w:space="0" w:color="auto"/>
      </w:divBdr>
    </w:div>
    <w:div w:id="1139805569">
      <w:bodyDiv w:val="1"/>
      <w:marLeft w:val="0"/>
      <w:marRight w:val="0"/>
      <w:marTop w:val="0"/>
      <w:marBottom w:val="0"/>
      <w:divBdr>
        <w:top w:val="none" w:sz="0" w:space="0" w:color="auto"/>
        <w:left w:val="none" w:sz="0" w:space="0" w:color="auto"/>
        <w:bottom w:val="none" w:sz="0" w:space="0" w:color="auto"/>
        <w:right w:val="none" w:sz="0" w:space="0" w:color="auto"/>
      </w:divBdr>
    </w:div>
    <w:div w:id="1139958993">
      <w:bodyDiv w:val="1"/>
      <w:marLeft w:val="0"/>
      <w:marRight w:val="0"/>
      <w:marTop w:val="0"/>
      <w:marBottom w:val="0"/>
      <w:divBdr>
        <w:top w:val="none" w:sz="0" w:space="0" w:color="auto"/>
        <w:left w:val="none" w:sz="0" w:space="0" w:color="auto"/>
        <w:bottom w:val="none" w:sz="0" w:space="0" w:color="auto"/>
        <w:right w:val="none" w:sz="0" w:space="0" w:color="auto"/>
      </w:divBdr>
    </w:div>
    <w:div w:id="1140078753">
      <w:bodyDiv w:val="1"/>
      <w:marLeft w:val="0"/>
      <w:marRight w:val="0"/>
      <w:marTop w:val="0"/>
      <w:marBottom w:val="0"/>
      <w:divBdr>
        <w:top w:val="none" w:sz="0" w:space="0" w:color="auto"/>
        <w:left w:val="none" w:sz="0" w:space="0" w:color="auto"/>
        <w:bottom w:val="none" w:sz="0" w:space="0" w:color="auto"/>
        <w:right w:val="none" w:sz="0" w:space="0" w:color="auto"/>
      </w:divBdr>
    </w:div>
    <w:div w:id="1140079817">
      <w:bodyDiv w:val="1"/>
      <w:marLeft w:val="0"/>
      <w:marRight w:val="0"/>
      <w:marTop w:val="0"/>
      <w:marBottom w:val="0"/>
      <w:divBdr>
        <w:top w:val="none" w:sz="0" w:space="0" w:color="auto"/>
        <w:left w:val="none" w:sz="0" w:space="0" w:color="auto"/>
        <w:bottom w:val="none" w:sz="0" w:space="0" w:color="auto"/>
        <w:right w:val="none" w:sz="0" w:space="0" w:color="auto"/>
      </w:divBdr>
    </w:div>
    <w:div w:id="1140458552">
      <w:bodyDiv w:val="1"/>
      <w:marLeft w:val="0"/>
      <w:marRight w:val="0"/>
      <w:marTop w:val="0"/>
      <w:marBottom w:val="0"/>
      <w:divBdr>
        <w:top w:val="none" w:sz="0" w:space="0" w:color="auto"/>
        <w:left w:val="none" w:sz="0" w:space="0" w:color="auto"/>
        <w:bottom w:val="none" w:sz="0" w:space="0" w:color="auto"/>
        <w:right w:val="none" w:sz="0" w:space="0" w:color="auto"/>
      </w:divBdr>
    </w:div>
    <w:div w:id="1140726284">
      <w:bodyDiv w:val="1"/>
      <w:marLeft w:val="0"/>
      <w:marRight w:val="0"/>
      <w:marTop w:val="0"/>
      <w:marBottom w:val="0"/>
      <w:divBdr>
        <w:top w:val="none" w:sz="0" w:space="0" w:color="auto"/>
        <w:left w:val="none" w:sz="0" w:space="0" w:color="auto"/>
        <w:bottom w:val="none" w:sz="0" w:space="0" w:color="auto"/>
        <w:right w:val="none" w:sz="0" w:space="0" w:color="auto"/>
      </w:divBdr>
    </w:div>
    <w:div w:id="1140995758">
      <w:bodyDiv w:val="1"/>
      <w:marLeft w:val="0"/>
      <w:marRight w:val="0"/>
      <w:marTop w:val="0"/>
      <w:marBottom w:val="0"/>
      <w:divBdr>
        <w:top w:val="none" w:sz="0" w:space="0" w:color="auto"/>
        <w:left w:val="none" w:sz="0" w:space="0" w:color="auto"/>
        <w:bottom w:val="none" w:sz="0" w:space="0" w:color="auto"/>
        <w:right w:val="none" w:sz="0" w:space="0" w:color="auto"/>
      </w:divBdr>
    </w:div>
    <w:div w:id="1141114082">
      <w:bodyDiv w:val="1"/>
      <w:marLeft w:val="0"/>
      <w:marRight w:val="0"/>
      <w:marTop w:val="0"/>
      <w:marBottom w:val="0"/>
      <w:divBdr>
        <w:top w:val="none" w:sz="0" w:space="0" w:color="auto"/>
        <w:left w:val="none" w:sz="0" w:space="0" w:color="auto"/>
        <w:bottom w:val="none" w:sz="0" w:space="0" w:color="auto"/>
        <w:right w:val="none" w:sz="0" w:space="0" w:color="auto"/>
      </w:divBdr>
    </w:div>
    <w:div w:id="1141773850">
      <w:bodyDiv w:val="1"/>
      <w:marLeft w:val="0"/>
      <w:marRight w:val="0"/>
      <w:marTop w:val="0"/>
      <w:marBottom w:val="0"/>
      <w:divBdr>
        <w:top w:val="none" w:sz="0" w:space="0" w:color="auto"/>
        <w:left w:val="none" w:sz="0" w:space="0" w:color="auto"/>
        <w:bottom w:val="none" w:sz="0" w:space="0" w:color="auto"/>
        <w:right w:val="none" w:sz="0" w:space="0" w:color="auto"/>
      </w:divBdr>
    </w:div>
    <w:div w:id="1141847566">
      <w:bodyDiv w:val="1"/>
      <w:marLeft w:val="0"/>
      <w:marRight w:val="0"/>
      <w:marTop w:val="0"/>
      <w:marBottom w:val="0"/>
      <w:divBdr>
        <w:top w:val="none" w:sz="0" w:space="0" w:color="auto"/>
        <w:left w:val="none" w:sz="0" w:space="0" w:color="auto"/>
        <w:bottom w:val="none" w:sz="0" w:space="0" w:color="auto"/>
        <w:right w:val="none" w:sz="0" w:space="0" w:color="auto"/>
      </w:divBdr>
    </w:div>
    <w:div w:id="1141852020">
      <w:bodyDiv w:val="1"/>
      <w:marLeft w:val="0"/>
      <w:marRight w:val="0"/>
      <w:marTop w:val="0"/>
      <w:marBottom w:val="0"/>
      <w:divBdr>
        <w:top w:val="none" w:sz="0" w:space="0" w:color="auto"/>
        <w:left w:val="none" w:sz="0" w:space="0" w:color="auto"/>
        <w:bottom w:val="none" w:sz="0" w:space="0" w:color="auto"/>
        <w:right w:val="none" w:sz="0" w:space="0" w:color="auto"/>
      </w:divBdr>
    </w:div>
    <w:div w:id="1141926314">
      <w:bodyDiv w:val="1"/>
      <w:marLeft w:val="0"/>
      <w:marRight w:val="0"/>
      <w:marTop w:val="0"/>
      <w:marBottom w:val="0"/>
      <w:divBdr>
        <w:top w:val="none" w:sz="0" w:space="0" w:color="auto"/>
        <w:left w:val="none" w:sz="0" w:space="0" w:color="auto"/>
        <w:bottom w:val="none" w:sz="0" w:space="0" w:color="auto"/>
        <w:right w:val="none" w:sz="0" w:space="0" w:color="auto"/>
      </w:divBdr>
    </w:div>
    <w:div w:id="1141996322">
      <w:bodyDiv w:val="1"/>
      <w:marLeft w:val="0"/>
      <w:marRight w:val="0"/>
      <w:marTop w:val="0"/>
      <w:marBottom w:val="0"/>
      <w:divBdr>
        <w:top w:val="none" w:sz="0" w:space="0" w:color="auto"/>
        <w:left w:val="none" w:sz="0" w:space="0" w:color="auto"/>
        <w:bottom w:val="none" w:sz="0" w:space="0" w:color="auto"/>
        <w:right w:val="none" w:sz="0" w:space="0" w:color="auto"/>
      </w:divBdr>
    </w:div>
    <w:div w:id="1142651626">
      <w:bodyDiv w:val="1"/>
      <w:marLeft w:val="0"/>
      <w:marRight w:val="0"/>
      <w:marTop w:val="0"/>
      <w:marBottom w:val="0"/>
      <w:divBdr>
        <w:top w:val="none" w:sz="0" w:space="0" w:color="auto"/>
        <w:left w:val="none" w:sz="0" w:space="0" w:color="auto"/>
        <w:bottom w:val="none" w:sz="0" w:space="0" w:color="auto"/>
        <w:right w:val="none" w:sz="0" w:space="0" w:color="auto"/>
      </w:divBdr>
    </w:div>
    <w:div w:id="1142818930">
      <w:bodyDiv w:val="1"/>
      <w:marLeft w:val="0"/>
      <w:marRight w:val="0"/>
      <w:marTop w:val="0"/>
      <w:marBottom w:val="0"/>
      <w:divBdr>
        <w:top w:val="none" w:sz="0" w:space="0" w:color="auto"/>
        <w:left w:val="none" w:sz="0" w:space="0" w:color="auto"/>
        <w:bottom w:val="none" w:sz="0" w:space="0" w:color="auto"/>
        <w:right w:val="none" w:sz="0" w:space="0" w:color="auto"/>
      </w:divBdr>
    </w:div>
    <w:div w:id="1143039021">
      <w:bodyDiv w:val="1"/>
      <w:marLeft w:val="0"/>
      <w:marRight w:val="0"/>
      <w:marTop w:val="0"/>
      <w:marBottom w:val="0"/>
      <w:divBdr>
        <w:top w:val="none" w:sz="0" w:space="0" w:color="auto"/>
        <w:left w:val="none" w:sz="0" w:space="0" w:color="auto"/>
        <w:bottom w:val="none" w:sz="0" w:space="0" w:color="auto"/>
        <w:right w:val="none" w:sz="0" w:space="0" w:color="auto"/>
      </w:divBdr>
    </w:div>
    <w:div w:id="1143229151">
      <w:bodyDiv w:val="1"/>
      <w:marLeft w:val="0"/>
      <w:marRight w:val="0"/>
      <w:marTop w:val="0"/>
      <w:marBottom w:val="0"/>
      <w:divBdr>
        <w:top w:val="none" w:sz="0" w:space="0" w:color="auto"/>
        <w:left w:val="none" w:sz="0" w:space="0" w:color="auto"/>
        <w:bottom w:val="none" w:sz="0" w:space="0" w:color="auto"/>
        <w:right w:val="none" w:sz="0" w:space="0" w:color="auto"/>
      </w:divBdr>
    </w:div>
    <w:div w:id="1143236659">
      <w:bodyDiv w:val="1"/>
      <w:marLeft w:val="0"/>
      <w:marRight w:val="0"/>
      <w:marTop w:val="0"/>
      <w:marBottom w:val="0"/>
      <w:divBdr>
        <w:top w:val="none" w:sz="0" w:space="0" w:color="auto"/>
        <w:left w:val="none" w:sz="0" w:space="0" w:color="auto"/>
        <w:bottom w:val="none" w:sz="0" w:space="0" w:color="auto"/>
        <w:right w:val="none" w:sz="0" w:space="0" w:color="auto"/>
      </w:divBdr>
    </w:div>
    <w:div w:id="1143304902">
      <w:bodyDiv w:val="1"/>
      <w:marLeft w:val="0"/>
      <w:marRight w:val="0"/>
      <w:marTop w:val="0"/>
      <w:marBottom w:val="0"/>
      <w:divBdr>
        <w:top w:val="none" w:sz="0" w:space="0" w:color="auto"/>
        <w:left w:val="none" w:sz="0" w:space="0" w:color="auto"/>
        <w:bottom w:val="none" w:sz="0" w:space="0" w:color="auto"/>
        <w:right w:val="none" w:sz="0" w:space="0" w:color="auto"/>
      </w:divBdr>
    </w:div>
    <w:div w:id="1143427445">
      <w:bodyDiv w:val="1"/>
      <w:marLeft w:val="0"/>
      <w:marRight w:val="0"/>
      <w:marTop w:val="0"/>
      <w:marBottom w:val="0"/>
      <w:divBdr>
        <w:top w:val="none" w:sz="0" w:space="0" w:color="auto"/>
        <w:left w:val="none" w:sz="0" w:space="0" w:color="auto"/>
        <w:bottom w:val="none" w:sz="0" w:space="0" w:color="auto"/>
        <w:right w:val="none" w:sz="0" w:space="0" w:color="auto"/>
      </w:divBdr>
    </w:div>
    <w:div w:id="1143699011">
      <w:bodyDiv w:val="1"/>
      <w:marLeft w:val="0"/>
      <w:marRight w:val="0"/>
      <w:marTop w:val="0"/>
      <w:marBottom w:val="0"/>
      <w:divBdr>
        <w:top w:val="none" w:sz="0" w:space="0" w:color="auto"/>
        <w:left w:val="none" w:sz="0" w:space="0" w:color="auto"/>
        <w:bottom w:val="none" w:sz="0" w:space="0" w:color="auto"/>
        <w:right w:val="none" w:sz="0" w:space="0" w:color="auto"/>
      </w:divBdr>
    </w:div>
    <w:div w:id="1143737704">
      <w:bodyDiv w:val="1"/>
      <w:marLeft w:val="0"/>
      <w:marRight w:val="0"/>
      <w:marTop w:val="0"/>
      <w:marBottom w:val="0"/>
      <w:divBdr>
        <w:top w:val="none" w:sz="0" w:space="0" w:color="auto"/>
        <w:left w:val="none" w:sz="0" w:space="0" w:color="auto"/>
        <w:bottom w:val="none" w:sz="0" w:space="0" w:color="auto"/>
        <w:right w:val="none" w:sz="0" w:space="0" w:color="auto"/>
      </w:divBdr>
    </w:div>
    <w:div w:id="1143813351">
      <w:bodyDiv w:val="1"/>
      <w:marLeft w:val="0"/>
      <w:marRight w:val="0"/>
      <w:marTop w:val="0"/>
      <w:marBottom w:val="0"/>
      <w:divBdr>
        <w:top w:val="none" w:sz="0" w:space="0" w:color="auto"/>
        <w:left w:val="none" w:sz="0" w:space="0" w:color="auto"/>
        <w:bottom w:val="none" w:sz="0" w:space="0" w:color="auto"/>
        <w:right w:val="none" w:sz="0" w:space="0" w:color="auto"/>
      </w:divBdr>
    </w:div>
    <w:div w:id="1143961422">
      <w:bodyDiv w:val="1"/>
      <w:marLeft w:val="0"/>
      <w:marRight w:val="0"/>
      <w:marTop w:val="0"/>
      <w:marBottom w:val="0"/>
      <w:divBdr>
        <w:top w:val="none" w:sz="0" w:space="0" w:color="auto"/>
        <w:left w:val="none" w:sz="0" w:space="0" w:color="auto"/>
        <w:bottom w:val="none" w:sz="0" w:space="0" w:color="auto"/>
        <w:right w:val="none" w:sz="0" w:space="0" w:color="auto"/>
      </w:divBdr>
    </w:div>
    <w:div w:id="1144277842">
      <w:bodyDiv w:val="1"/>
      <w:marLeft w:val="0"/>
      <w:marRight w:val="0"/>
      <w:marTop w:val="0"/>
      <w:marBottom w:val="0"/>
      <w:divBdr>
        <w:top w:val="none" w:sz="0" w:space="0" w:color="auto"/>
        <w:left w:val="none" w:sz="0" w:space="0" w:color="auto"/>
        <w:bottom w:val="none" w:sz="0" w:space="0" w:color="auto"/>
        <w:right w:val="none" w:sz="0" w:space="0" w:color="auto"/>
      </w:divBdr>
    </w:div>
    <w:div w:id="1144346111">
      <w:bodyDiv w:val="1"/>
      <w:marLeft w:val="0"/>
      <w:marRight w:val="0"/>
      <w:marTop w:val="0"/>
      <w:marBottom w:val="0"/>
      <w:divBdr>
        <w:top w:val="none" w:sz="0" w:space="0" w:color="auto"/>
        <w:left w:val="none" w:sz="0" w:space="0" w:color="auto"/>
        <w:bottom w:val="none" w:sz="0" w:space="0" w:color="auto"/>
        <w:right w:val="none" w:sz="0" w:space="0" w:color="auto"/>
      </w:divBdr>
    </w:div>
    <w:div w:id="1144398059">
      <w:bodyDiv w:val="1"/>
      <w:marLeft w:val="0"/>
      <w:marRight w:val="0"/>
      <w:marTop w:val="0"/>
      <w:marBottom w:val="0"/>
      <w:divBdr>
        <w:top w:val="none" w:sz="0" w:space="0" w:color="auto"/>
        <w:left w:val="none" w:sz="0" w:space="0" w:color="auto"/>
        <w:bottom w:val="none" w:sz="0" w:space="0" w:color="auto"/>
        <w:right w:val="none" w:sz="0" w:space="0" w:color="auto"/>
      </w:divBdr>
    </w:div>
    <w:div w:id="1144815348">
      <w:bodyDiv w:val="1"/>
      <w:marLeft w:val="0"/>
      <w:marRight w:val="0"/>
      <w:marTop w:val="0"/>
      <w:marBottom w:val="0"/>
      <w:divBdr>
        <w:top w:val="none" w:sz="0" w:space="0" w:color="auto"/>
        <w:left w:val="none" w:sz="0" w:space="0" w:color="auto"/>
        <w:bottom w:val="none" w:sz="0" w:space="0" w:color="auto"/>
        <w:right w:val="none" w:sz="0" w:space="0" w:color="auto"/>
      </w:divBdr>
    </w:div>
    <w:div w:id="1145051571">
      <w:bodyDiv w:val="1"/>
      <w:marLeft w:val="0"/>
      <w:marRight w:val="0"/>
      <w:marTop w:val="0"/>
      <w:marBottom w:val="0"/>
      <w:divBdr>
        <w:top w:val="none" w:sz="0" w:space="0" w:color="auto"/>
        <w:left w:val="none" w:sz="0" w:space="0" w:color="auto"/>
        <w:bottom w:val="none" w:sz="0" w:space="0" w:color="auto"/>
        <w:right w:val="none" w:sz="0" w:space="0" w:color="auto"/>
      </w:divBdr>
    </w:div>
    <w:div w:id="1145125887">
      <w:bodyDiv w:val="1"/>
      <w:marLeft w:val="0"/>
      <w:marRight w:val="0"/>
      <w:marTop w:val="0"/>
      <w:marBottom w:val="0"/>
      <w:divBdr>
        <w:top w:val="none" w:sz="0" w:space="0" w:color="auto"/>
        <w:left w:val="none" w:sz="0" w:space="0" w:color="auto"/>
        <w:bottom w:val="none" w:sz="0" w:space="0" w:color="auto"/>
        <w:right w:val="none" w:sz="0" w:space="0" w:color="auto"/>
      </w:divBdr>
    </w:div>
    <w:div w:id="1145318532">
      <w:bodyDiv w:val="1"/>
      <w:marLeft w:val="0"/>
      <w:marRight w:val="0"/>
      <w:marTop w:val="0"/>
      <w:marBottom w:val="0"/>
      <w:divBdr>
        <w:top w:val="none" w:sz="0" w:space="0" w:color="auto"/>
        <w:left w:val="none" w:sz="0" w:space="0" w:color="auto"/>
        <w:bottom w:val="none" w:sz="0" w:space="0" w:color="auto"/>
        <w:right w:val="none" w:sz="0" w:space="0" w:color="auto"/>
      </w:divBdr>
    </w:div>
    <w:div w:id="1145467684">
      <w:bodyDiv w:val="1"/>
      <w:marLeft w:val="0"/>
      <w:marRight w:val="0"/>
      <w:marTop w:val="0"/>
      <w:marBottom w:val="0"/>
      <w:divBdr>
        <w:top w:val="none" w:sz="0" w:space="0" w:color="auto"/>
        <w:left w:val="none" w:sz="0" w:space="0" w:color="auto"/>
        <w:bottom w:val="none" w:sz="0" w:space="0" w:color="auto"/>
        <w:right w:val="none" w:sz="0" w:space="0" w:color="auto"/>
      </w:divBdr>
    </w:div>
    <w:div w:id="1145664682">
      <w:bodyDiv w:val="1"/>
      <w:marLeft w:val="0"/>
      <w:marRight w:val="0"/>
      <w:marTop w:val="0"/>
      <w:marBottom w:val="0"/>
      <w:divBdr>
        <w:top w:val="none" w:sz="0" w:space="0" w:color="auto"/>
        <w:left w:val="none" w:sz="0" w:space="0" w:color="auto"/>
        <w:bottom w:val="none" w:sz="0" w:space="0" w:color="auto"/>
        <w:right w:val="none" w:sz="0" w:space="0" w:color="auto"/>
      </w:divBdr>
    </w:div>
    <w:div w:id="1145665590">
      <w:bodyDiv w:val="1"/>
      <w:marLeft w:val="0"/>
      <w:marRight w:val="0"/>
      <w:marTop w:val="0"/>
      <w:marBottom w:val="0"/>
      <w:divBdr>
        <w:top w:val="none" w:sz="0" w:space="0" w:color="auto"/>
        <w:left w:val="none" w:sz="0" w:space="0" w:color="auto"/>
        <w:bottom w:val="none" w:sz="0" w:space="0" w:color="auto"/>
        <w:right w:val="none" w:sz="0" w:space="0" w:color="auto"/>
      </w:divBdr>
    </w:div>
    <w:div w:id="1145774877">
      <w:bodyDiv w:val="1"/>
      <w:marLeft w:val="0"/>
      <w:marRight w:val="0"/>
      <w:marTop w:val="0"/>
      <w:marBottom w:val="0"/>
      <w:divBdr>
        <w:top w:val="none" w:sz="0" w:space="0" w:color="auto"/>
        <w:left w:val="none" w:sz="0" w:space="0" w:color="auto"/>
        <w:bottom w:val="none" w:sz="0" w:space="0" w:color="auto"/>
        <w:right w:val="none" w:sz="0" w:space="0" w:color="auto"/>
      </w:divBdr>
    </w:div>
    <w:div w:id="1145857190">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169337">
      <w:bodyDiv w:val="1"/>
      <w:marLeft w:val="0"/>
      <w:marRight w:val="0"/>
      <w:marTop w:val="0"/>
      <w:marBottom w:val="0"/>
      <w:divBdr>
        <w:top w:val="none" w:sz="0" w:space="0" w:color="auto"/>
        <w:left w:val="none" w:sz="0" w:space="0" w:color="auto"/>
        <w:bottom w:val="none" w:sz="0" w:space="0" w:color="auto"/>
        <w:right w:val="none" w:sz="0" w:space="0" w:color="auto"/>
      </w:divBdr>
    </w:div>
    <w:div w:id="1146317909">
      <w:bodyDiv w:val="1"/>
      <w:marLeft w:val="0"/>
      <w:marRight w:val="0"/>
      <w:marTop w:val="0"/>
      <w:marBottom w:val="0"/>
      <w:divBdr>
        <w:top w:val="none" w:sz="0" w:space="0" w:color="auto"/>
        <w:left w:val="none" w:sz="0" w:space="0" w:color="auto"/>
        <w:bottom w:val="none" w:sz="0" w:space="0" w:color="auto"/>
        <w:right w:val="none" w:sz="0" w:space="0" w:color="auto"/>
      </w:divBdr>
    </w:div>
    <w:div w:id="1146318421">
      <w:bodyDiv w:val="1"/>
      <w:marLeft w:val="0"/>
      <w:marRight w:val="0"/>
      <w:marTop w:val="0"/>
      <w:marBottom w:val="0"/>
      <w:divBdr>
        <w:top w:val="none" w:sz="0" w:space="0" w:color="auto"/>
        <w:left w:val="none" w:sz="0" w:space="0" w:color="auto"/>
        <w:bottom w:val="none" w:sz="0" w:space="0" w:color="auto"/>
        <w:right w:val="none" w:sz="0" w:space="0" w:color="auto"/>
      </w:divBdr>
    </w:div>
    <w:div w:id="1146627647">
      <w:bodyDiv w:val="1"/>
      <w:marLeft w:val="0"/>
      <w:marRight w:val="0"/>
      <w:marTop w:val="0"/>
      <w:marBottom w:val="0"/>
      <w:divBdr>
        <w:top w:val="none" w:sz="0" w:space="0" w:color="auto"/>
        <w:left w:val="none" w:sz="0" w:space="0" w:color="auto"/>
        <w:bottom w:val="none" w:sz="0" w:space="0" w:color="auto"/>
        <w:right w:val="none" w:sz="0" w:space="0" w:color="auto"/>
      </w:divBdr>
    </w:div>
    <w:div w:id="1147015729">
      <w:bodyDiv w:val="1"/>
      <w:marLeft w:val="0"/>
      <w:marRight w:val="0"/>
      <w:marTop w:val="0"/>
      <w:marBottom w:val="0"/>
      <w:divBdr>
        <w:top w:val="none" w:sz="0" w:space="0" w:color="auto"/>
        <w:left w:val="none" w:sz="0" w:space="0" w:color="auto"/>
        <w:bottom w:val="none" w:sz="0" w:space="0" w:color="auto"/>
        <w:right w:val="none" w:sz="0" w:space="0" w:color="auto"/>
      </w:divBdr>
    </w:div>
    <w:div w:id="1147160964">
      <w:bodyDiv w:val="1"/>
      <w:marLeft w:val="0"/>
      <w:marRight w:val="0"/>
      <w:marTop w:val="0"/>
      <w:marBottom w:val="0"/>
      <w:divBdr>
        <w:top w:val="none" w:sz="0" w:space="0" w:color="auto"/>
        <w:left w:val="none" w:sz="0" w:space="0" w:color="auto"/>
        <w:bottom w:val="none" w:sz="0" w:space="0" w:color="auto"/>
        <w:right w:val="none" w:sz="0" w:space="0" w:color="auto"/>
      </w:divBdr>
    </w:div>
    <w:div w:id="1147161599">
      <w:bodyDiv w:val="1"/>
      <w:marLeft w:val="0"/>
      <w:marRight w:val="0"/>
      <w:marTop w:val="0"/>
      <w:marBottom w:val="0"/>
      <w:divBdr>
        <w:top w:val="none" w:sz="0" w:space="0" w:color="auto"/>
        <w:left w:val="none" w:sz="0" w:space="0" w:color="auto"/>
        <w:bottom w:val="none" w:sz="0" w:space="0" w:color="auto"/>
        <w:right w:val="none" w:sz="0" w:space="0" w:color="auto"/>
      </w:divBdr>
    </w:div>
    <w:div w:id="1147546801">
      <w:bodyDiv w:val="1"/>
      <w:marLeft w:val="0"/>
      <w:marRight w:val="0"/>
      <w:marTop w:val="0"/>
      <w:marBottom w:val="0"/>
      <w:divBdr>
        <w:top w:val="none" w:sz="0" w:space="0" w:color="auto"/>
        <w:left w:val="none" w:sz="0" w:space="0" w:color="auto"/>
        <w:bottom w:val="none" w:sz="0" w:space="0" w:color="auto"/>
        <w:right w:val="none" w:sz="0" w:space="0" w:color="auto"/>
      </w:divBdr>
    </w:div>
    <w:div w:id="1147669283">
      <w:bodyDiv w:val="1"/>
      <w:marLeft w:val="0"/>
      <w:marRight w:val="0"/>
      <w:marTop w:val="0"/>
      <w:marBottom w:val="0"/>
      <w:divBdr>
        <w:top w:val="none" w:sz="0" w:space="0" w:color="auto"/>
        <w:left w:val="none" w:sz="0" w:space="0" w:color="auto"/>
        <w:bottom w:val="none" w:sz="0" w:space="0" w:color="auto"/>
        <w:right w:val="none" w:sz="0" w:space="0" w:color="auto"/>
      </w:divBdr>
    </w:div>
    <w:div w:id="1147670262">
      <w:bodyDiv w:val="1"/>
      <w:marLeft w:val="0"/>
      <w:marRight w:val="0"/>
      <w:marTop w:val="0"/>
      <w:marBottom w:val="0"/>
      <w:divBdr>
        <w:top w:val="none" w:sz="0" w:space="0" w:color="auto"/>
        <w:left w:val="none" w:sz="0" w:space="0" w:color="auto"/>
        <w:bottom w:val="none" w:sz="0" w:space="0" w:color="auto"/>
        <w:right w:val="none" w:sz="0" w:space="0" w:color="auto"/>
      </w:divBdr>
    </w:div>
    <w:div w:id="1147741035">
      <w:bodyDiv w:val="1"/>
      <w:marLeft w:val="0"/>
      <w:marRight w:val="0"/>
      <w:marTop w:val="0"/>
      <w:marBottom w:val="0"/>
      <w:divBdr>
        <w:top w:val="none" w:sz="0" w:space="0" w:color="auto"/>
        <w:left w:val="none" w:sz="0" w:space="0" w:color="auto"/>
        <w:bottom w:val="none" w:sz="0" w:space="0" w:color="auto"/>
        <w:right w:val="none" w:sz="0" w:space="0" w:color="auto"/>
      </w:divBdr>
    </w:div>
    <w:div w:id="1147819538">
      <w:bodyDiv w:val="1"/>
      <w:marLeft w:val="0"/>
      <w:marRight w:val="0"/>
      <w:marTop w:val="0"/>
      <w:marBottom w:val="0"/>
      <w:divBdr>
        <w:top w:val="none" w:sz="0" w:space="0" w:color="auto"/>
        <w:left w:val="none" w:sz="0" w:space="0" w:color="auto"/>
        <w:bottom w:val="none" w:sz="0" w:space="0" w:color="auto"/>
        <w:right w:val="none" w:sz="0" w:space="0" w:color="auto"/>
      </w:divBdr>
    </w:div>
    <w:div w:id="1147820916">
      <w:bodyDiv w:val="1"/>
      <w:marLeft w:val="0"/>
      <w:marRight w:val="0"/>
      <w:marTop w:val="0"/>
      <w:marBottom w:val="0"/>
      <w:divBdr>
        <w:top w:val="none" w:sz="0" w:space="0" w:color="auto"/>
        <w:left w:val="none" w:sz="0" w:space="0" w:color="auto"/>
        <w:bottom w:val="none" w:sz="0" w:space="0" w:color="auto"/>
        <w:right w:val="none" w:sz="0" w:space="0" w:color="auto"/>
      </w:divBdr>
    </w:div>
    <w:div w:id="1148091223">
      <w:bodyDiv w:val="1"/>
      <w:marLeft w:val="0"/>
      <w:marRight w:val="0"/>
      <w:marTop w:val="0"/>
      <w:marBottom w:val="0"/>
      <w:divBdr>
        <w:top w:val="none" w:sz="0" w:space="0" w:color="auto"/>
        <w:left w:val="none" w:sz="0" w:space="0" w:color="auto"/>
        <w:bottom w:val="none" w:sz="0" w:space="0" w:color="auto"/>
        <w:right w:val="none" w:sz="0" w:space="0" w:color="auto"/>
      </w:divBdr>
    </w:div>
    <w:div w:id="1148209201">
      <w:bodyDiv w:val="1"/>
      <w:marLeft w:val="0"/>
      <w:marRight w:val="0"/>
      <w:marTop w:val="0"/>
      <w:marBottom w:val="0"/>
      <w:divBdr>
        <w:top w:val="none" w:sz="0" w:space="0" w:color="auto"/>
        <w:left w:val="none" w:sz="0" w:space="0" w:color="auto"/>
        <w:bottom w:val="none" w:sz="0" w:space="0" w:color="auto"/>
        <w:right w:val="none" w:sz="0" w:space="0" w:color="auto"/>
      </w:divBdr>
    </w:div>
    <w:div w:id="1148548981">
      <w:bodyDiv w:val="1"/>
      <w:marLeft w:val="0"/>
      <w:marRight w:val="0"/>
      <w:marTop w:val="0"/>
      <w:marBottom w:val="0"/>
      <w:divBdr>
        <w:top w:val="none" w:sz="0" w:space="0" w:color="auto"/>
        <w:left w:val="none" w:sz="0" w:space="0" w:color="auto"/>
        <w:bottom w:val="none" w:sz="0" w:space="0" w:color="auto"/>
        <w:right w:val="none" w:sz="0" w:space="0" w:color="auto"/>
      </w:divBdr>
    </w:div>
    <w:div w:id="1148783779">
      <w:bodyDiv w:val="1"/>
      <w:marLeft w:val="0"/>
      <w:marRight w:val="0"/>
      <w:marTop w:val="0"/>
      <w:marBottom w:val="0"/>
      <w:divBdr>
        <w:top w:val="none" w:sz="0" w:space="0" w:color="auto"/>
        <w:left w:val="none" w:sz="0" w:space="0" w:color="auto"/>
        <w:bottom w:val="none" w:sz="0" w:space="0" w:color="auto"/>
        <w:right w:val="none" w:sz="0" w:space="0" w:color="auto"/>
      </w:divBdr>
    </w:div>
    <w:div w:id="1148784530">
      <w:bodyDiv w:val="1"/>
      <w:marLeft w:val="0"/>
      <w:marRight w:val="0"/>
      <w:marTop w:val="0"/>
      <w:marBottom w:val="0"/>
      <w:divBdr>
        <w:top w:val="none" w:sz="0" w:space="0" w:color="auto"/>
        <w:left w:val="none" w:sz="0" w:space="0" w:color="auto"/>
        <w:bottom w:val="none" w:sz="0" w:space="0" w:color="auto"/>
        <w:right w:val="none" w:sz="0" w:space="0" w:color="auto"/>
      </w:divBdr>
    </w:div>
    <w:div w:id="1148867061">
      <w:bodyDiv w:val="1"/>
      <w:marLeft w:val="0"/>
      <w:marRight w:val="0"/>
      <w:marTop w:val="0"/>
      <w:marBottom w:val="0"/>
      <w:divBdr>
        <w:top w:val="none" w:sz="0" w:space="0" w:color="auto"/>
        <w:left w:val="none" w:sz="0" w:space="0" w:color="auto"/>
        <w:bottom w:val="none" w:sz="0" w:space="0" w:color="auto"/>
        <w:right w:val="none" w:sz="0" w:space="0" w:color="auto"/>
      </w:divBdr>
    </w:div>
    <w:div w:id="1149057425">
      <w:bodyDiv w:val="1"/>
      <w:marLeft w:val="0"/>
      <w:marRight w:val="0"/>
      <w:marTop w:val="0"/>
      <w:marBottom w:val="0"/>
      <w:divBdr>
        <w:top w:val="none" w:sz="0" w:space="0" w:color="auto"/>
        <w:left w:val="none" w:sz="0" w:space="0" w:color="auto"/>
        <w:bottom w:val="none" w:sz="0" w:space="0" w:color="auto"/>
        <w:right w:val="none" w:sz="0" w:space="0" w:color="auto"/>
      </w:divBdr>
    </w:div>
    <w:div w:id="1149058709">
      <w:bodyDiv w:val="1"/>
      <w:marLeft w:val="0"/>
      <w:marRight w:val="0"/>
      <w:marTop w:val="0"/>
      <w:marBottom w:val="0"/>
      <w:divBdr>
        <w:top w:val="none" w:sz="0" w:space="0" w:color="auto"/>
        <w:left w:val="none" w:sz="0" w:space="0" w:color="auto"/>
        <w:bottom w:val="none" w:sz="0" w:space="0" w:color="auto"/>
        <w:right w:val="none" w:sz="0" w:space="0" w:color="auto"/>
      </w:divBdr>
    </w:div>
    <w:div w:id="1149126780">
      <w:bodyDiv w:val="1"/>
      <w:marLeft w:val="0"/>
      <w:marRight w:val="0"/>
      <w:marTop w:val="0"/>
      <w:marBottom w:val="0"/>
      <w:divBdr>
        <w:top w:val="none" w:sz="0" w:space="0" w:color="auto"/>
        <w:left w:val="none" w:sz="0" w:space="0" w:color="auto"/>
        <w:bottom w:val="none" w:sz="0" w:space="0" w:color="auto"/>
        <w:right w:val="none" w:sz="0" w:space="0" w:color="auto"/>
      </w:divBdr>
    </w:div>
    <w:div w:id="1149132851">
      <w:bodyDiv w:val="1"/>
      <w:marLeft w:val="0"/>
      <w:marRight w:val="0"/>
      <w:marTop w:val="0"/>
      <w:marBottom w:val="0"/>
      <w:divBdr>
        <w:top w:val="none" w:sz="0" w:space="0" w:color="auto"/>
        <w:left w:val="none" w:sz="0" w:space="0" w:color="auto"/>
        <w:bottom w:val="none" w:sz="0" w:space="0" w:color="auto"/>
        <w:right w:val="none" w:sz="0" w:space="0" w:color="auto"/>
      </w:divBdr>
    </w:div>
    <w:div w:id="1149326882">
      <w:bodyDiv w:val="1"/>
      <w:marLeft w:val="0"/>
      <w:marRight w:val="0"/>
      <w:marTop w:val="0"/>
      <w:marBottom w:val="0"/>
      <w:divBdr>
        <w:top w:val="none" w:sz="0" w:space="0" w:color="auto"/>
        <w:left w:val="none" w:sz="0" w:space="0" w:color="auto"/>
        <w:bottom w:val="none" w:sz="0" w:space="0" w:color="auto"/>
        <w:right w:val="none" w:sz="0" w:space="0" w:color="auto"/>
      </w:divBdr>
    </w:div>
    <w:div w:id="1149663476">
      <w:bodyDiv w:val="1"/>
      <w:marLeft w:val="0"/>
      <w:marRight w:val="0"/>
      <w:marTop w:val="0"/>
      <w:marBottom w:val="0"/>
      <w:divBdr>
        <w:top w:val="none" w:sz="0" w:space="0" w:color="auto"/>
        <w:left w:val="none" w:sz="0" w:space="0" w:color="auto"/>
        <w:bottom w:val="none" w:sz="0" w:space="0" w:color="auto"/>
        <w:right w:val="none" w:sz="0" w:space="0" w:color="auto"/>
      </w:divBdr>
    </w:div>
    <w:div w:id="1149664078">
      <w:bodyDiv w:val="1"/>
      <w:marLeft w:val="0"/>
      <w:marRight w:val="0"/>
      <w:marTop w:val="0"/>
      <w:marBottom w:val="0"/>
      <w:divBdr>
        <w:top w:val="none" w:sz="0" w:space="0" w:color="auto"/>
        <w:left w:val="none" w:sz="0" w:space="0" w:color="auto"/>
        <w:bottom w:val="none" w:sz="0" w:space="0" w:color="auto"/>
        <w:right w:val="none" w:sz="0" w:space="0" w:color="auto"/>
      </w:divBdr>
    </w:div>
    <w:div w:id="1149713648">
      <w:bodyDiv w:val="1"/>
      <w:marLeft w:val="0"/>
      <w:marRight w:val="0"/>
      <w:marTop w:val="0"/>
      <w:marBottom w:val="0"/>
      <w:divBdr>
        <w:top w:val="none" w:sz="0" w:space="0" w:color="auto"/>
        <w:left w:val="none" w:sz="0" w:space="0" w:color="auto"/>
        <w:bottom w:val="none" w:sz="0" w:space="0" w:color="auto"/>
        <w:right w:val="none" w:sz="0" w:space="0" w:color="auto"/>
      </w:divBdr>
    </w:div>
    <w:div w:id="1149790445">
      <w:bodyDiv w:val="1"/>
      <w:marLeft w:val="0"/>
      <w:marRight w:val="0"/>
      <w:marTop w:val="0"/>
      <w:marBottom w:val="0"/>
      <w:divBdr>
        <w:top w:val="none" w:sz="0" w:space="0" w:color="auto"/>
        <w:left w:val="none" w:sz="0" w:space="0" w:color="auto"/>
        <w:bottom w:val="none" w:sz="0" w:space="0" w:color="auto"/>
        <w:right w:val="none" w:sz="0" w:space="0" w:color="auto"/>
      </w:divBdr>
    </w:div>
    <w:div w:id="1150243638">
      <w:bodyDiv w:val="1"/>
      <w:marLeft w:val="0"/>
      <w:marRight w:val="0"/>
      <w:marTop w:val="0"/>
      <w:marBottom w:val="0"/>
      <w:divBdr>
        <w:top w:val="none" w:sz="0" w:space="0" w:color="auto"/>
        <w:left w:val="none" w:sz="0" w:space="0" w:color="auto"/>
        <w:bottom w:val="none" w:sz="0" w:space="0" w:color="auto"/>
        <w:right w:val="none" w:sz="0" w:space="0" w:color="auto"/>
      </w:divBdr>
    </w:div>
    <w:div w:id="1150244291">
      <w:bodyDiv w:val="1"/>
      <w:marLeft w:val="0"/>
      <w:marRight w:val="0"/>
      <w:marTop w:val="0"/>
      <w:marBottom w:val="0"/>
      <w:divBdr>
        <w:top w:val="none" w:sz="0" w:space="0" w:color="auto"/>
        <w:left w:val="none" w:sz="0" w:space="0" w:color="auto"/>
        <w:bottom w:val="none" w:sz="0" w:space="0" w:color="auto"/>
        <w:right w:val="none" w:sz="0" w:space="0" w:color="auto"/>
      </w:divBdr>
    </w:div>
    <w:div w:id="1150251417">
      <w:bodyDiv w:val="1"/>
      <w:marLeft w:val="0"/>
      <w:marRight w:val="0"/>
      <w:marTop w:val="0"/>
      <w:marBottom w:val="0"/>
      <w:divBdr>
        <w:top w:val="none" w:sz="0" w:space="0" w:color="auto"/>
        <w:left w:val="none" w:sz="0" w:space="0" w:color="auto"/>
        <w:bottom w:val="none" w:sz="0" w:space="0" w:color="auto"/>
        <w:right w:val="none" w:sz="0" w:space="0" w:color="auto"/>
      </w:divBdr>
    </w:div>
    <w:div w:id="1150513223">
      <w:bodyDiv w:val="1"/>
      <w:marLeft w:val="0"/>
      <w:marRight w:val="0"/>
      <w:marTop w:val="0"/>
      <w:marBottom w:val="0"/>
      <w:divBdr>
        <w:top w:val="none" w:sz="0" w:space="0" w:color="auto"/>
        <w:left w:val="none" w:sz="0" w:space="0" w:color="auto"/>
        <w:bottom w:val="none" w:sz="0" w:space="0" w:color="auto"/>
        <w:right w:val="none" w:sz="0" w:space="0" w:color="auto"/>
      </w:divBdr>
    </w:div>
    <w:div w:id="1150752872">
      <w:bodyDiv w:val="1"/>
      <w:marLeft w:val="0"/>
      <w:marRight w:val="0"/>
      <w:marTop w:val="0"/>
      <w:marBottom w:val="0"/>
      <w:divBdr>
        <w:top w:val="none" w:sz="0" w:space="0" w:color="auto"/>
        <w:left w:val="none" w:sz="0" w:space="0" w:color="auto"/>
        <w:bottom w:val="none" w:sz="0" w:space="0" w:color="auto"/>
        <w:right w:val="none" w:sz="0" w:space="0" w:color="auto"/>
      </w:divBdr>
    </w:div>
    <w:div w:id="1150831780">
      <w:bodyDiv w:val="1"/>
      <w:marLeft w:val="0"/>
      <w:marRight w:val="0"/>
      <w:marTop w:val="0"/>
      <w:marBottom w:val="0"/>
      <w:divBdr>
        <w:top w:val="none" w:sz="0" w:space="0" w:color="auto"/>
        <w:left w:val="none" w:sz="0" w:space="0" w:color="auto"/>
        <w:bottom w:val="none" w:sz="0" w:space="0" w:color="auto"/>
        <w:right w:val="none" w:sz="0" w:space="0" w:color="auto"/>
      </w:divBdr>
    </w:div>
    <w:div w:id="1150903448">
      <w:bodyDiv w:val="1"/>
      <w:marLeft w:val="0"/>
      <w:marRight w:val="0"/>
      <w:marTop w:val="0"/>
      <w:marBottom w:val="0"/>
      <w:divBdr>
        <w:top w:val="none" w:sz="0" w:space="0" w:color="auto"/>
        <w:left w:val="none" w:sz="0" w:space="0" w:color="auto"/>
        <w:bottom w:val="none" w:sz="0" w:space="0" w:color="auto"/>
        <w:right w:val="none" w:sz="0" w:space="0" w:color="auto"/>
      </w:divBdr>
    </w:div>
    <w:div w:id="1150975110">
      <w:bodyDiv w:val="1"/>
      <w:marLeft w:val="0"/>
      <w:marRight w:val="0"/>
      <w:marTop w:val="0"/>
      <w:marBottom w:val="0"/>
      <w:divBdr>
        <w:top w:val="none" w:sz="0" w:space="0" w:color="auto"/>
        <w:left w:val="none" w:sz="0" w:space="0" w:color="auto"/>
        <w:bottom w:val="none" w:sz="0" w:space="0" w:color="auto"/>
        <w:right w:val="none" w:sz="0" w:space="0" w:color="auto"/>
      </w:divBdr>
    </w:div>
    <w:div w:id="1151217921">
      <w:bodyDiv w:val="1"/>
      <w:marLeft w:val="0"/>
      <w:marRight w:val="0"/>
      <w:marTop w:val="0"/>
      <w:marBottom w:val="0"/>
      <w:divBdr>
        <w:top w:val="none" w:sz="0" w:space="0" w:color="auto"/>
        <w:left w:val="none" w:sz="0" w:space="0" w:color="auto"/>
        <w:bottom w:val="none" w:sz="0" w:space="0" w:color="auto"/>
        <w:right w:val="none" w:sz="0" w:space="0" w:color="auto"/>
      </w:divBdr>
    </w:div>
    <w:div w:id="1152331360">
      <w:bodyDiv w:val="1"/>
      <w:marLeft w:val="0"/>
      <w:marRight w:val="0"/>
      <w:marTop w:val="0"/>
      <w:marBottom w:val="0"/>
      <w:divBdr>
        <w:top w:val="none" w:sz="0" w:space="0" w:color="auto"/>
        <w:left w:val="none" w:sz="0" w:space="0" w:color="auto"/>
        <w:bottom w:val="none" w:sz="0" w:space="0" w:color="auto"/>
        <w:right w:val="none" w:sz="0" w:space="0" w:color="auto"/>
      </w:divBdr>
    </w:div>
    <w:div w:id="1152335208">
      <w:bodyDiv w:val="1"/>
      <w:marLeft w:val="0"/>
      <w:marRight w:val="0"/>
      <w:marTop w:val="0"/>
      <w:marBottom w:val="0"/>
      <w:divBdr>
        <w:top w:val="none" w:sz="0" w:space="0" w:color="auto"/>
        <w:left w:val="none" w:sz="0" w:space="0" w:color="auto"/>
        <w:bottom w:val="none" w:sz="0" w:space="0" w:color="auto"/>
        <w:right w:val="none" w:sz="0" w:space="0" w:color="auto"/>
      </w:divBdr>
    </w:div>
    <w:div w:id="1152408342">
      <w:bodyDiv w:val="1"/>
      <w:marLeft w:val="0"/>
      <w:marRight w:val="0"/>
      <w:marTop w:val="0"/>
      <w:marBottom w:val="0"/>
      <w:divBdr>
        <w:top w:val="none" w:sz="0" w:space="0" w:color="auto"/>
        <w:left w:val="none" w:sz="0" w:space="0" w:color="auto"/>
        <w:bottom w:val="none" w:sz="0" w:space="0" w:color="auto"/>
        <w:right w:val="none" w:sz="0" w:space="0" w:color="auto"/>
      </w:divBdr>
    </w:div>
    <w:div w:id="1152674159">
      <w:bodyDiv w:val="1"/>
      <w:marLeft w:val="0"/>
      <w:marRight w:val="0"/>
      <w:marTop w:val="0"/>
      <w:marBottom w:val="0"/>
      <w:divBdr>
        <w:top w:val="none" w:sz="0" w:space="0" w:color="auto"/>
        <w:left w:val="none" w:sz="0" w:space="0" w:color="auto"/>
        <w:bottom w:val="none" w:sz="0" w:space="0" w:color="auto"/>
        <w:right w:val="none" w:sz="0" w:space="0" w:color="auto"/>
      </w:divBdr>
    </w:div>
    <w:div w:id="1152870080">
      <w:bodyDiv w:val="1"/>
      <w:marLeft w:val="0"/>
      <w:marRight w:val="0"/>
      <w:marTop w:val="0"/>
      <w:marBottom w:val="0"/>
      <w:divBdr>
        <w:top w:val="none" w:sz="0" w:space="0" w:color="auto"/>
        <w:left w:val="none" w:sz="0" w:space="0" w:color="auto"/>
        <w:bottom w:val="none" w:sz="0" w:space="0" w:color="auto"/>
        <w:right w:val="none" w:sz="0" w:space="0" w:color="auto"/>
      </w:divBdr>
    </w:div>
    <w:div w:id="1152872074">
      <w:bodyDiv w:val="1"/>
      <w:marLeft w:val="0"/>
      <w:marRight w:val="0"/>
      <w:marTop w:val="0"/>
      <w:marBottom w:val="0"/>
      <w:divBdr>
        <w:top w:val="none" w:sz="0" w:space="0" w:color="auto"/>
        <w:left w:val="none" w:sz="0" w:space="0" w:color="auto"/>
        <w:bottom w:val="none" w:sz="0" w:space="0" w:color="auto"/>
        <w:right w:val="none" w:sz="0" w:space="0" w:color="auto"/>
      </w:divBdr>
    </w:div>
    <w:div w:id="1152915356">
      <w:bodyDiv w:val="1"/>
      <w:marLeft w:val="0"/>
      <w:marRight w:val="0"/>
      <w:marTop w:val="0"/>
      <w:marBottom w:val="0"/>
      <w:divBdr>
        <w:top w:val="none" w:sz="0" w:space="0" w:color="auto"/>
        <w:left w:val="none" w:sz="0" w:space="0" w:color="auto"/>
        <w:bottom w:val="none" w:sz="0" w:space="0" w:color="auto"/>
        <w:right w:val="none" w:sz="0" w:space="0" w:color="auto"/>
      </w:divBdr>
    </w:div>
    <w:div w:id="1152992000">
      <w:bodyDiv w:val="1"/>
      <w:marLeft w:val="0"/>
      <w:marRight w:val="0"/>
      <w:marTop w:val="0"/>
      <w:marBottom w:val="0"/>
      <w:divBdr>
        <w:top w:val="none" w:sz="0" w:space="0" w:color="auto"/>
        <w:left w:val="none" w:sz="0" w:space="0" w:color="auto"/>
        <w:bottom w:val="none" w:sz="0" w:space="0" w:color="auto"/>
        <w:right w:val="none" w:sz="0" w:space="0" w:color="auto"/>
      </w:divBdr>
    </w:div>
    <w:div w:id="1153059407">
      <w:bodyDiv w:val="1"/>
      <w:marLeft w:val="0"/>
      <w:marRight w:val="0"/>
      <w:marTop w:val="0"/>
      <w:marBottom w:val="0"/>
      <w:divBdr>
        <w:top w:val="none" w:sz="0" w:space="0" w:color="auto"/>
        <w:left w:val="none" w:sz="0" w:space="0" w:color="auto"/>
        <w:bottom w:val="none" w:sz="0" w:space="0" w:color="auto"/>
        <w:right w:val="none" w:sz="0" w:space="0" w:color="auto"/>
      </w:divBdr>
    </w:div>
    <w:div w:id="1153182140">
      <w:bodyDiv w:val="1"/>
      <w:marLeft w:val="0"/>
      <w:marRight w:val="0"/>
      <w:marTop w:val="0"/>
      <w:marBottom w:val="0"/>
      <w:divBdr>
        <w:top w:val="none" w:sz="0" w:space="0" w:color="auto"/>
        <w:left w:val="none" w:sz="0" w:space="0" w:color="auto"/>
        <w:bottom w:val="none" w:sz="0" w:space="0" w:color="auto"/>
        <w:right w:val="none" w:sz="0" w:space="0" w:color="auto"/>
      </w:divBdr>
    </w:div>
    <w:div w:id="1153255943">
      <w:bodyDiv w:val="1"/>
      <w:marLeft w:val="0"/>
      <w:marRight w:val="0"/>
      <w:marTop w:val="0"/>
      <w:marBottom w:val="0"/>
      <w:divBdr>
        <w:top w:val="none" w:sz="0" w:space="0" w:color="auto"/>
        <w:left w:val="none" w:sz="0" w:space="0" w:color="auto"/>
        <w:bottom w:val="none" w:sz="0" w:space="0" w:color="auto"/>
        <w:right w:val="none" w:sz="0" w:space="0" w:color="auto"/>
      </w:divBdr>
    </w:div>
    <w:div w:id="1153331369">
      <w:bodyDiv w:val="1"/>
      <w:marLeft w:val="0"/>
      <w:marRight w:val="0"/>
      <w:marTop w:val="0"/>
      <w:marBottom w:val="0"/>
      <w:divBdr>
        <w:top w:val="none" w:sz="0" w:space="0" w:color="auto"/>
        <w:left w:val="none" w:sz="0" w:space="0" w:color="auto"/>
        <w:bottom w:val="none" w:sz="0" w:space="0" w:color="auto"/>
        <w:right w:val="none" w:sz="0" w:space="0" w:color="auto"/>
      </w:divBdr>
    </w:div>
    <w:div w:id="1153333446">
      <w:bodyDiv w:val="1"/>
      <w:marLeft w:val="0"/>
      <w:marRight w:val="0"/>
      <w:marTop w:val="0"/>
      <w:marBottom w:val="0"/>
      <w:divBdr>
        <w:top w:val="none" w:sz="0" w:space="0" w:color="auto"/>
        <w:left w:val="none" w:sz="0" w:space="0" w:color="auto"/>
        <w:bottom w:val="none" w:sz="0" w:space="0" w:color="auto"/>
        <w:right w:val="none" w:sz="0" w:space="0" w:color="auto"/>
      </w:divBdr>
    </w:div>
    <w:div w:id="1153638155">
      <w:bodyDiv w:val="1"/>
      <w:marLeft w:val="0"/>
      <w:marRight w:val="0"/>
      <w:marTop w:val="0"/>
      <w:marBottom w:val="0"/>
      <w:divBdr>
        <w:top w:val="none" w:sz="0" w:space="0" w:color="auto"/>
        <w:left w:val="none" w:sz="0" w:space="0" w:color="auto"/>
        <w:bottom w:val="none" w:sz="0" w:space="0" w:color="auto"/>
        <w:right w:val="none" w:sz="0" w:space="0" w:color="auto"/>
      </w:divBdr>
    </w:div>
    <w:div w:id="1153644629">
      <w:bodyDiv w:val="1"/>
      <w:marLeft w:val="0"/>
      <w:marRight w:val="0"/>
      <w:marTop w:val="0"/>
      <w:marBottom w:val="0"/>
      <w:divBdr>
        <w:top w:val="none" w:sz="0" w:space="0" w:color="auto"/>
        <w:left w:val="none" w:sz="0" w:space="0" w:color="auto"/>
        <w:bottom w:val="none" w:sz="0" w:space="0" w:color="auto"/>
        <w:right w:val="none" w:sz="0" w:space="0" w:color="auto"/>
      </w:divBdr>
    </w:div>
    <w:div w:id="1153793353">
      <w:bodyDiv w:val="1"/>
      <w:marLeft w:val="0"/>
      <w:marRight w:val="0"/>
      <w:marTop w:val="0"/>
      <w:marBottom w:val="0"/>
      <w:divBdr>
        <w:top w:val="none" w:sz="0" w:space="0" w:color="auto"/>
        <w:left w:val="none" w:sz="0" w:space="0" w:color="auto"/>
        <w:bottom w:val="none" w:sz="0" w:space="0" w:color="auto"/>
        <w:right w:val="none" w:sz="0" w:space="0" w:color="auto"/>
      </w:divBdr>
    </w:div>
    <w:div w:id="1153958352">
      <w:bodyDiv w:val="1"/>
      <w:marLeft w:val="0"/>
      <w:marRight w:val="0"/>
      <w:marTop w:val="0"/>
      <w:marBottom w:val="0"/>
      <w:divBdr>
        <w:top w:val="none" w:sz="0" w:space="0" w:color="auto"/>
        <w:left w:val="none" w:sz="0" w:space="0" w:color="auto"/>
        <w:bottom w:val="none" w:sz="0" w:space="0" w:color="auto"/>
        <w:right w:val="none" w:sz="0" w:space="0" w:color="auto"/>
      </w:divBdr>
    </w:div>
    <w:div w:id="1153988256">
      <w:bodyDiv w:val="1"/>
      <w:marLeft w:val="0"/>
      <w:marRight w:val="0"/>
      <w:marTop w:val="0"/>
      <w:marBottom w:val="0"/>
      <w:divBdr>
        <w:top w:val="none" w:sz="0" w:space="0" w:color="auto"/>
        <w:left w:val="none" w:sz="0" w:space="0" w:color="auto"/>
        <w:bottom w:val="none" w:sz="0" w:space="0" w:color="auto"/>
        <w:right w:val="none" w:sz="0" w:space="0" w:color="auto"/>
      </w:divBdr>
    </w:div>
    <w:div w:id="1154181128">
      <w:bodyDiv w:val="1"/>
      <w:marLeft w:val="0"/>
      <w:marRight w:val="0"/>
      <w:marTop w:val="0"/>
      <w:marBottom w:val="0"/>
      <w:divBdr>
        <w:top w:val="none" w:sz="0" w:space="0" w:color="auto"/>
        <w:left w:val="none" w:sz="0" w:space="0" w:color="auto"/>
        <w:bottom w:val="none" w:sz="0" w:space="0" w:color="auto"/>
        <w:right w:val="none" w:sz="0" w:space="0" w:color="auto"/>
      </w:divBdr>
    </w:div>
    <w:div w:id="1154182216">
      <w:bodyDiv w:val="1"/>
      <w:marLeft w:val="0"/>
      <w:marRight w:val="0"/>
      <w:marTop w:val="0"/>
      <w:marBottom w:val="0"/>
      <w:divBdr>
        <w:top w:val="none" w:sz="0" w:space="0" w:color="auto"/>
        <w:left w:val="none" w:sz="0" w:space="0" w:color="auto"/>
        <w:bottom w:val="none" w:sz="0" w:space="0" w:color="auto"/>
        <w:right w:val="none" w:sz="0" w:space="0" w:color="auto"/>
      </w:divBdr>
    </w:div>
    <w:div w:id="1154294114">
      <w:bodyDiv w:val="1"/>
      <w:marLeft w:val="0"/>
      <w:marRight w:val="0"/>
      <w:marTop w:val="0"/>
      <w:marBottom w:val="0"/>
      <w:divBdr>
        <w:top w:val="none" w:sz="0" w:space="0" w:color="auto"/>
        <w:left w:val="none" w:sz="0" w:space="0" w:color="auto"/>
        <w:bottom w:val="none" w:sz="0" w:space="0" w:color="auto"/>
        <w:right w:val="none" w:sz="0" w:space="0" w:color="auto"/>
      </w:divBdr>
    </w:div>
    <w:div w:id="1154370704">
      <w:bodyDiv w:val="1"/>
      <w:marLeft w:val="0"/>
      <w:marRight w:val="0"/>
      <w:marTop w:val="0"/>
      <w:marBottom w:val="0"/>
      <w:divBdr>
        <w:top w:val="none" w:sz="0" w:space="0" w:color="auto"/>
        <w:left w:val="none" w:sz="0" w:space="0" w:color="auto"/>
        <w:bottom w:val="none" w:sz="0" w:space="0" w:color="auto"/>
        <w:right w:val="none" w:sz="0" w:space="0" w:color="auto"/>
      </w:divBdr>
    </w:div>
    <w:div w:id="1154444702">
      <w:bodyDiv w:val="1"/>
      <w:marLeft w:val="0"/>
      <w:marRight w:val="0"/>
      <w:marTop w:val="0"/>
      <w:marBottom w:val="0"/>
      <w:divBdr>
        <w:top w:val="none" w:sz="0" w:space="0" w:color="auto"/>
        <w:left w:val="none" w:sz="0" w:space="0" w:color="auto"/>
        <w:bottom w:val="none" w:sz="0" w:space="0" w:color="auto"/>
        <w:right w:val="none" w:sz="0" w:space="0" w:color="auto"/>
      </w:divBdr>
    </w:div>
    <w:div w:id="1154760979">
      <w:bodyDiv w:val="1"/>
      <w:marLeft w:val="0"/>
      <w:marRight w:val="0"/>
      <w:marTop w:val="0"/>
      <w:marBottom w:val="0"/>
      <w:divBdr>
        <w:top w:val="none" w:sz="0" w:space="0" w:color="auto"/>
        <w:left w:val="none" w:sz="0" w:space="0" w:color="auto"/>
        <w:bottom w:val="none" w:sz="0" w:space="0" w:color="auto"/>
        <w:right w:val="none" w:sz="0" w:space="0" w:color="auto"/>
      </w:divBdr>
    </w:div>
    <w:div w:id="1154761852">
      <w:bodyDiv w:val="1"/>
      <w:marLeft w:val="0"/>
      <w:marRight w:val="0"/>
      <w:marTop w:val="0"/>
      <w:marBottom w:val="0"/>
      <w:divBdr>
        <w:top w:val="none" w:sz="0" w:space="0" w:color="auto"/>
        <w:left w:val="none" w:sz="0" w:space="0" w:color="auto"/>
        <w:bottom w:val="none" w:sz="0" w:space="0" w:color="auto"/>
        <w:right w:val="none" w:sz="0" w:space="0" w:color="auto"/>
      </w:divBdr>
    </w:div>
    <w:div w:id="1155222280">
      <w:bodyDiv w:val="1"/>
      <w:marLeft w:val="0"/>
      <w:marRight w:val="0"/>
      <w:marTop w:val="0"/>
      <w:marBottom w:val="0"/>
      <w:divBdr>
        <w:top w:val="none" w:sz="0" w:space="0" w:color="auto"/>
        <w:left w:val="none" w:sz="0" w:space="0" w:color="auto"/>
        <w:bottom w:val="none" w:sz="0" w:space="0" w:color="auto"/>
        <w:right w:val="none" w:sz="0" w:space="0" w:color="auto"/>
      </w:divBdr>
    </w:div>
    <w:div w:id="1155343150">
      <w:bodyDiv w:val="1"/>
      <w:marLeft w:val="0"/>
      <w:marRight w:val="0"/>
      <w:marTop w:val="0"/>
      <w:marBottom w:val="0"/>
      <w:divBdr>
        <w:top w:val="none" w:sz="0" w:space="0" w:color="auto"/>
        <w:left w:val="none" w:sz="0" w:space="0" w:color="auto"/>
        <w:bottom w:val="none" w:sz="0" w:space="0" w:color="auto"/>
        <w:right w:val="none" w:sz="0" w:space="0" w:color="auto"/>
      </w:divBdr>
    </w:div>
    <w:div w:id="1155801206">
      <w:bodyDiv w:val="1"/>
      <w:marLeft w:val="0"/>
      <w:marRight w:val="0"/>
      <w:marTop w:val="0"/>
      <w:marBottom w:val="0"/>
      <w:divBdr>
        <w:top w:val="none" w:sz="0" w:space="0" w:color="auto"/>
        <w:left w:val="none" w:sz="0" w:space="0" w:color="auto"/>
        <w:bottom w:val="none" w:sz="0" w:space="0" w:color="auto"/>
        <w:right w:val="none" w:sz="0" w:space="0" w:color="auto"/>
      </w:divBdr>
    </w:div>
    <w:div w:id="1156259501">
      <w:bodyDiv w:val="1"/>
      <w:marLeft w:val="0"/>
      <w:marRight w:val="0"/>
      <w:marTop w:val="0"/>
      <w:marBottom w:val="0"/>
      <w:divBdr>
        <w:top w:val="none" w:sz="0" w:space="0" w:color="auto"/>
        <w:left w:val="none" w:sz="0" w:space="0" w:color="auto"/>
        <w:bottom w:val="none" w:sz="0" w:space="0" w:color="auto"/>
        <w:right w:val="none" w:sz="0" w:space="0" w:color="auto"/>
      </w:divBdr>
    </w:div>
    <w:div w:id="1156459203">
      <w:bodyDiv w:val="1"/>
      <w:marLeft w:val="0"/>
      <w:marRight w:val="0"/>
      <w:marTop w:val="0"/>
      <w:marBottom w:val="0"/>
      <w:divBdr>
        <w:top w:val="none" w:sz="0" w:space="0" w:color="auto"/>
        <w:left w:val="none" w:sz="0" w:space="0" w:color="auto"/>
        <w:bottom w:val="none" w:sz="0" w:space="0" w:color="auto"/>
        <w:right w:val="none" w:sz="0" w:space="0" w:color="auto"/>
      </w:divBdr>
    </w:div>
    <w:div w:id="1156992359">
      <w:bodyDiv w:val="1"/>
      <w:marLeft w:val="0"/>
      <w:marRight w:val="0"/>
      <w:marTop w:val="0"/>
      <w:marBottom w:val="0"/>
      <w:divBdr>
        <w:top w:val="none" w:sz="0" w:space="0" w:color="auto"/>
        <w:left w:val="none" w:sz="0" w:space="0" w:color="auto"/>
        <w:bottom w:val="none" w:sz="0" w:space="0" w:color="auto"/>
        <w:right w:val="none" w:sz="0" w:space="0" w:color="auto"/>
      </w:divBdr>
    </w:div>
    <w:div w:id="1157307559">
      <w:bodyDiv w:val="1"/>
      <w:marLeft w:val="0"/>
      <w:marRight w:val="0"/>
      <w:marTop w:val="0"/>
      <w:marBottom w:val="0"/>
      <w:divBdr>
        <w:top w:val="none" w:sz="0" w:space="0" w:color="auto"/>
        <w:left w:val="none" w:sz="0" w:space="0" w:color="auto"/>
        <w:bottom w:val="none" w:sz="0" w:space="0" w:color="auto"/>
        <w:right w:val="none" w:sz="0" w:space="0" w:color="auto"/>
      </w:divBdr>
    </w:div>
    <w:div w:id="1157385370">
      <w:bodyDiv w:val="1"/>
      <w:marLeft w:val="0"/>
      <w:marRight w:val="0"/>
      <w:marTop w:val="0"/>
      <w:marBottom w:val="0"/>
      <w:divBdr>
        <w:top w:val="none" w:sz="0" w:space="0" w:color="auto"/>
        <w:left w:val="none" w:sz="0" w:space="0" w:color="auto"/>
        <w:bottom w:val="none" w:sz="0" w:space="0" w:color="auto"/>
        <w:right w:val="none" w:sz="0" w:space="0" w:color="auto"/>
      </w:divBdr>
    </w:div>
    <w:div w:id="1157574343">
      <w:bodyDiv w:val="1"/>
      <w:marLeft w:val="0"/>
      <w:marRight w:val="0"/>
      <w:marTop w:val="0"/>
      <w:marBottom w:val="0"/>
      <w:divBdr>
        <w:top w:val="none" w:sz="0" w:space="0" w:color="auto"/>
        <w:left w:val="none" w:sz="0" w:space="0" w:color="auto"/>
        <w:bottom w:val="none" w:sz="0" w:space="0" w:color="auto"/>
        <w:right w:val="none" w:sz="0" w:space="0" w:color="auto"/>
      </w:divBdr>
    </w:div>
    <w:div w:id="1157918371">
      <w:bodyDiv w:val="1"/>
      <w:marLeft w:val="0"/>
      <w:marRight w:val="0"/>
      <w:marTop w:val="0"/>
      <w:marBottom w:val="0"/>
      <w:divBdr>
        <w:top w:val="none" w:sz="0" w:space="0" w:color="auto"/>
        <w:left w:val="none" w:sz="0" w:space="0" w:color="auto"/>
        <w:bottom w:val="none" w:sz="0" w:space="0" w:color="auto"/>
        <w:right w:val="none" w:sz="0" w:space="0" w:color="auto"/>
      </w:divBdr>
    </w:div>
    <w:div w:id="1157921446">
      <w:bodyDiv w:val="1"/>
      <w:marLeft w:val="0"/>
      <w:marRight w:val="0"/>
      <w:marTop w:val="0"/>
      <w:marBottom w:val="0"/>
      <w:divBdr>
        <w:top w:val="none" w:sz="0" w:space="0" w:color="auto"/>
        <w:left w:val="none" w:sz="0" w:space="0" w:color="auto"/>
        <w:bottom w:val="none" w:sz="0" w:space="0" w:color="auto"/>
        <w:right w:val="none" w:sz="0" w:space="0" w:color="auto"/>
      </w:divBdr>
    </w:div>
    <w:div w:id="1158765915">
      <w:bodyDiv w:val="1"/>
      <w:marLeft w:val="0"/>
      <w:marRight w:val="0"/>
      <w:marTop w:val="0"/>
      <w:marBottom w:val="0"/>
      <w:divBdr>
        <w:top w:val="none" w:sz="0" w:space="0" w:color="auto"/>
        <w:left w:val="none" w:sz="0" w:space="0" w:color="auto"/>
        <w:bottom w:val="none" w:sz="0" w:space="0" w:color="auto"/>
        <w:right w:val="none" w:sz="0" w:space="0" w:color="auto"/>
      </w:divBdr>
    </w:div>
    <w:div w:id="1158769928">
      <w:bodyDiv w:val="1"/>
      <w:marLeft w:val="0"/>
      <w:marRight w:val="0"/>
      <w:marTop w:val="0"/>
      <w:marBottom w:val="0"/>
      <w:divBdr>
        <w:top w:val="none" w:sz="0" w:space="0" w:color="auto"/>
        <w:left w:val="none" w:sz="0" w:space="0" w:color="auto"/>
        <w:bottom w:val="none" w:sz="0" w:space="0" w:color="auto"/>
        <w:right w:val="none" w:sz="0" w:space="0" w:color="auto"/>
      </w:divBdr>
    </w:div>
    <w:div w:id="1158885183">
      <w:bodyDiv w:val="1"/>
      <w:marLeft w:val="0"/>
      <w:marRight w:val="0"/>
      <w:marTop w:val="0"/>
      <w:marBottom w:val="0"/>
      <w:divBdr>
        <w:top w:val="none" w:sz="0" w:space="0" w:color="auto"/>
        <w:left w:val="none" w:sz="0" w:space="0" w:color="auto"/>
        <w:bottom w:val="none" w:sz="0" w:space="0" w:color="auto"/>
        <w:right w:val="none" w:sz="0" w:space="0" w:color="auto"/>
      </w:divBdr>
    </w:div>
    <w:div w:id="1158959224">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159231301">
      <w:bodyDiv w:val="1"/>
      <w:marLeft w:val="0"/>
      <w:marRight w:val="0"/>
      <w:marTop w:val="0"/>
      <w:marBottom w:val="0"/>
      <w:divBdr>
        <w:top w:val="none" w:sz="0" w:space="0" w:color="auto"/>
        <w:left w:val="none" w:sz="0" w:space="0" w:color="auto"/>
        <w:bottom w:val="none" w:sz="0" w:space="0" w:color="auto"/>
        <w:right w:val="none" w:sz="0" w:space="0" w:color="auto"/>
      </w:divBdr>
    </w:div>
    <w:div w:id="1159468036">
      <w:bodyDiv w:val="1"/>
      <w:marLeft w:val="0"/>
      <w:marRight w:val="0"/>
      <w:marTop w:val="0"/>
      <w:marBottom w:val="0"/>
      <w:divBdr>
        <w:top w:val="none" w:sz="0" w:space="0" w:color="auto"/>
        <w:left w:val="none" w:sz="0" w:space="0" w:color="auto"/>
        <w:bottom w:val="none" w:sz="0" w:space="0" w:color="auto"/>
        <w:right w:val="none" w:sz="0" w:space="0" w:color="auto"/>
      </w:divBdr>
    </w:div>
    <w:div w:id="1159468720">
      <w:bodyDiv w:val="1"/>
      <w:marLeft w:val="0"/>
      <w:marRight w:val="0"/>
      <w:marTop w:val="0"/>
      <w:marBottom w:val="0"/>
      <w:divBdr>
        <w:top w:val="none" w:sz="0" w:space="0" w:color="auto"/>
        <w:left w:val="none" w:sz="0" w:space="0" w:color="auto"/>
        <w:bottom w:val="none" w:sz="0" w:space="0" w:color="auto"/>
        <w:right w:val="none" w:sz="0" w:space="0" w:color="auto"/>
      </w:divBdr>
    </w:div>
    <w:div w:id="1159537542">
      <w:bodyDiv w:val="1"/>
      <w:marLeft w:val="0"/>
      <w:marRight w:val="0"/>
      <w:marTop w:val="0"/>
      <w:marBottom w:val="0"/>
      <w:divBdr>
        <w:top w:val="none" w:sz="0" w:space="0" w:color="auto"/>
        <w:left w:val="none" w:sz="0" w:space="0" w:color="auto"/>
        <w:bottom w:val="none" w:sz="0" w:space="0" w:color="auto"/>
        <w:right w:val="none" w:sz="0" w:space="0" w:color="auto"/>
      </w:divBdr>
    </w:div>
    <w:div w:id="1159811512">
      <w:bodyDiv w:val="1"/>
      <w:marLeft w:val="0"/>
      <w:marRight w:val="0"/>
      <w:marTop w:val="0"/>
      <w:marBottom w:val="0"/>
      <w:divBdr>
        <w:top w:val="none" w:sz="0" w:space="0" w:color="auto"/>
        <w:left w:val="none" w:sz="0" w:space="0" w:color="auto"/>
        <w:bottom w:val="none" w:sz="0" w:space="0" w:color="auto"/>
        <w:right w:val="none" w:sz="0" w:space="0" w:color="auto"/>
      </w:divBdr>
    </w:div>
    <w:div w:id="1159924983">
      <w:bodyDiv w:val="1"/>
      <w:marLeft w:val="0"/>
      <w:marRight w:val="0"/>
      <w:marTop w:val="0"/>
      <w:marBottom w:val="0"/>
      <w:divBdr>
        <w:top w:val="none" w:sz="0" w:space="0" w:color="auto"/>
        <w:left w:val="none" w:sz="0" w:space="0" w:color="auto"/>
        <w:bottom w:val="none" w:sz="0" w:space="0" w:color="auto"/>
        <w:right w:val="none" w:sz="0" w:space="0" w:color="auto"/>
      </w:divBdr>
    </w:div>
    <w:div w:id="1160268796">
      <w:bodyDiv w:val="1"/>
      <w:marLeft w:val="0"/>
      <w:marRight w:val="0"/>
      <w:marTop w:val="0"/>
      <w:marBottom w:val="0"/>
      <w:divBdr>
        <w:top w:val="none" w:sz="0" w:space="0" w:color="auto"/>
        <w:left w:val="none" w:sz="0" w:space="0" w:color="auto"/>
        <w:bottom w:val="none" w:sz="0" w:space="0" w:color="auto"/>
        <w:right w:val="none" w:sz="0" w:space="0" w:color="auto"/>
      </w:divBdr>
    </w:div>
    <w:div w:id="1160391524">
      <w:bodyDiv w:val="1"/>
      <w:marLeft w:val="0"/>
      <w:marRight w:val="0"/>
      <w:marTop w:val="0"/>
      <w:marBottom w:val="0"/>
      <w:divBdr>
        <w:top w:val="none" w:sz="0" w:space="0" w:color="auto"/>
        <w:left w:val="none" w:sz="0" w:space="0" w:color="auto"/>
        <w:bottom w:val="none" w:sz="0" w:space="0" w:color="auto"/>
        <w:right w:val="none" w:sz="0" w:space="0" w:color="auto"/>
      </w:divBdr>
    </w:div>
    <w:div w:id="1160580877">
      <w:bodyDiv w:val="1"/>
      <w:marLeft w:val="0"/>
      <w:marRight w:val="0"/>
      <w:marTop w:val="0"/>
      <w:marBottom w:val="0"/>
      <w:divBdr>
        <w:top w:val="none" w:sz="0" w:space="0" w:color="auto"/>
        <w:left w:val="none" w:sz="0" w:space="0" w:color="auto"/>
        <w:bottom w:val="none" w:sz="0" w:space="0" w:color="auto"/>
        <w:right w:val="none" w:sz="0" w:space="0" w:color="auto"/>
      </w:divBdr>
    </w:div>
    <w:div w:id="1161040487">
      <w:bodyDiv w:val="1"/>
      <w:marLeft w:val="0"/>
      <w:marRight w:val="0"/>
      <w:marTop w:val="0"/>
      <w:marBottom w:val="0"/>
      <w:divBdr>
        <w:top w:val="none" w:sz="0" w:space="0" w:color="auto"/>
        <w:left w:val="none" w:sz="0" w:space="0" w:color="auto"/>
        <w:bottom w:val="none" w:sz="0" w:space="0" w:color="auto"/>
        <w:right w:val="none" w:sz="0" w:space="0" w:color="auto"/>
      </w:divBdr>
    </w:div>
    <w:div w:id="1161122992">
      <w:bodyDiv w:val="1"/>
      <w:marLeft w:val="0"/>
      <w:marRight w:val="0"/>
      <w:marTop w:val="0"/>
      <w:marBottom w:val="0"/>
      <w:divBdr>
        <w:top w:val="none" w:sz="0" w:space="0" w:color="auto"/>
        <w:left w:val="none" w:sz="0" w:space="0" w:color="auto"/>
        <w:bottom w:val="none" w:sz="0" w:space="0" w:color="auto"/>
        <w:right w:val="none" w:sz="0" w:space="0" w:color="auto"/>
      </w:divBdr>
    </w:div>
    <w:div w:id="1161434809">
      <w:bodyDiv w:val="1"/>
      <w:marLeft w:val="0"/>
      <w:marRight w:val="0"/>
      <w:marTop w:val="0"/>
      <w:marBottom w:val="0"/>
      <w:divBdr>
        <w:top w:val="none" w:sz="0" w:space="0" w:color="auto"/>
        <w:left w:val="none" w:sz="0" w:space="0" w:color="auto"/>
        <w:bottom w:val="none" w:sz="0" w:space="0" w:color="auto"/>
        <w:right w:val="none" w:sz="0" w:space="0" w:color="auto"/>
      </w:divBdr>
    </w:div>
    <w:div w:id="1161459168">
      <w:bodyDiv w:val="1"/>
      <w:marLeft w:val="0"/>
      <w:marRight w:val="0"/>
      <w:marTop w:val="0"/>
      <w:marBottom w:val="0"/>
      <w:divBdr>
        <w:top w:val="none" w:sz="0" w:space="0" w:color="auto"/>
        <w:left w:val="none" w:sz="0" w:space="0" w:color="auto"/>
        <w:bottom w:val="none" w:sz="0" w:space="0" w:color="auto"/>
        <w:right w:val="none" w:sz="0" w:space="0" w:color="auto"/>
      </w:divBdr>
    </w:div>
    <w:div w:id="1161893422">
      <w:bodyDiv w:val="1"/>
      <w:marLeft w:val="0"/>
      <w:marRight w:val="0"/>
      <w:marTop w:val="0"/>
      <w:marBottom w:val="0"/>
      <w:divBdr>
        <w:top w:val="none" w:sz="0" w:space="0" w:color="auto"/>
        <w:left w:val="none" w:sz="0" w:space="0" w:color="auto"/>
        <w:bottom w:val="none" w:sz="0" w:space="0" w:color="auto"/>
        <w:right w:val="none" w:sz="0" w:space="0" w:color="auto"/>
      </w:divBdr>
    </w:div>
    <w:div w:id="1162308631">
      <w:bodyDiv w:val="1"/>
      <w:marLeft w:val="0"/>
      <w:marRight w:val="0"/>
      <w:marTop w:val="0"/>
      <w:marBottom w:val="0"/>
      <w:divBdr>
        <w:top w:val="none" w:sz="0" w:space="0" w:color="auto"/>
        <w:left w:val="none" w:sz="0" w:space="0" w:color="auto"/>
        <w:bottom w:val="none" w:sz="0" w:space="0" w:color="auto"/>
        <w:right w:val="none" w:sz="0" w:space="0" w:color="auto"/>
      </w:divBdr>
    </w:div>
    <w:div w:id="1162311962">
      <w:bodyDiv w:val="1"/>
      <w:marLeft w:val="0"/>
      <w:marRight w:val="0"/>
      <w:marTop w:val="0"/>
      <w:marBottom w:val="0"/>
      <w:divBdr>
        <w:top w:val="none" w:sz="0" w:space="0" w:color="auto"/>
        <w:left w:val="none" w:sz="0" w:space="0" w:color="auto"/>
        <w:bottom w:val="none" w:sz="0" w:space="0" w:color="auto"/>
        <w:right w:val="none" w:sz="0" w:space="0" w:color="auto"/>
      </w:divBdr>
    </w:div>
    <w:div w:id="1162889184">
      <w:bodyDiv w:val="1"/>
      <w:marLeft w:val="0"/>
      <w:marRight w:val="0"/>
      <w:marTop w:val="0"/>
      <w:marBottom w:val="0"/>
      <w:divBdr>
        <w:top w:val="none" w:sz="0" w:space="0" w:color="auto"/>
        <w:left w:val="none" w:sz="0" w:space="0" w:color="auto"/>
        <w:bottom w:val="none" w:sz="0" w:space="0" w:color="auto"/>
        <w:right w:val="none" w:sz="0" w:space="0" w:color="auto"/>
      </w:divBdr>
    </w:div>
    <w:div w:id="1163471370">
      <w:bodyDiv w:val="1"/>
      <w:marLeft w:val="0"/>
      <w:marRight w:val="0"/>
      <w:marTop w:val="0"/>
      <w:marBottom w:val="0"/>
      <w:divBdr>
        <w:top w:val="none" w:sz="0" w:space="0" w:color="auto"/>
        <w:left w:val="none" w:sz="0" w:space="0" w:color="auto"/>
        <w:bottom w:val="none" w:sz="0" w:space="0" w:color="auto"/>
        <w:right w:val="none" w:sz="0" w:space="0" w:color="auto"/>
      </w:divBdr>
    </w:div>
    <w:div w:id="1163669610">
      <w:bodyDiv w:val="1"/>
      <w:marLeft w:val="0"/>
      <w:marRight w:val="0"/>
      <w:marTop w:val="0"/>
      <w:marBottom w:val="0"/>
      <w:divBdr>
        <w:top w:val="none" w:sz="0" w:space="0" w:color="auto"/>
        <w:left w:val="none" w:sz="0" w:space="0" w:color="auto"/>
        <w:bottom w:val="none" w:sz="0" w:space="0" w:color="auto"/>
        <w:right w:val="none" w:sz="0" w:space="0" w:color="auto"/>
      </w:divBdr>
    </w:div>
    <w:div w:id="1163735462">
      <w:bodyDiv w:val="1"/>
      <w:marLeft w:val="0"/>
      <w:marRight w:val="0"/>
      <w:marTop w:val="0"/>
      <w:marBottom w:val="0"/>
      <w:divBdr>
        <w:top w:val="none" w:sz="0" w:space="0" w:color="auto"/>
        <w:left w:val="none" w:sz="0" w:space="0" w:color="auto"/>
        <w:bottom w:val="none" w:sz="0" w:space="0" w:color="auto"/>
        <w:right w:val="none" w:sz="0" w:space="0" w:color="auto"/>
      </w:divBdr>
    </w:div>
    <w:div w:id="1164123017">
      <w:bodyDiv w:val="1"/>
      <w:marLeft w:val="0"/>
      <w:marRight w:val="0"/>
      <w:marTop w:val="0"/>
      <w:marBottom w:val="0"/>
      <w:divBdr>
        <w:top w:val="none" w:sz="0" w:space="0" w:color="auto"/>
        <w:left w:val="none" w:sz="0" w:space="0" w:color="auto"/>
        <w:bottom w:val="none" w:sz="0" w:space="0" w:color="auto"/>
        <w:right w:val="none" w:sz="0" w:space="0" w:color="auto"/>
      </w:divBdr>
    </w:div>
    <w:div w:id="1164273816">
      <w:bodyDiv w:val="1"/>
      <w:marLeft w:val="0"/>
      <w:marRight w:val="0"/>
      <w:marTop w:val="0"/>
      <w:marBottom w:val="0"/>
      <w:divBdr>
        <w:top w:val="none" w:sz="0" w:space="0" w:color="auto"/>
        <w:left w:val="none" w:sz="0" w:space="0" w:color="auto"/>
        <w:bottom w:val="none" w:sz="0" w:space="0" w:color="auto"/>
        <w:right w:val="none" w:sz="0" w:space="0" w:color="auto"/>
      </w:divBdr>
    </w:div>
    <w:div w:id="1164279608">
      <w:bodyDiv w:val="1"/>
      <w:marLeft w:val="0"/>
      <w:marRight w:val="0"/>
      <w:marTop w:val="0"/>
      <w:marBottom w:val="0"/>
      <w:divBdr>
        <w:top w:val="none" w:sz="0" w:space="0" w:color="auto"/>
        <w:left w:val="none" w:sz="0" w:space="0" w:color="auto"/>
        <w:bottom w:val="none" w:sz="0" w:space="0" w:color="auto"/>
        <w:right w:val="none" w:sz="0" w:space="0" w:color="auto"/>
      </w:divBdr>
    </w:div>
    <w:div w:id="1164392130">
      <w:bodyDiv w:val="1"/>
      <w:marLeft w:val="0"/>
      <w:marRight w:val="0"/>
      <w:marTop w:val="0"/>
      <w:marBottom w:val="0"/>
      <w:divBdr>
        <w:top w:val="none" w:sz="0" w:space="0" w:color="auto"/>
        <w:left w:val="none" w:sz="0" w:space="0" w:color="auto"/>
        <w:bottom w:val="none" w:sz="0" w:space="0" w:color="auto"/>
        <w:right w:val="none" w:sz="0" w:space="0" w:color="auto"/>
      </w:divBdr>
    </w:div>
    <w:div w:id="1164469169">
      <w:bodyDiv w:val="1"/>
      <w:marLeft w:val="0"/>
      <w:marRight w:val="0"/>
      <w:marTop w:val="0"/>
      <w:marBottom w:val="0"/>
      <w:divBdr>
        <w:top w:val="none" w:sz="0" w:space="0" w:color="auto"/>
        <w:left w:val="none" w:sz="0" w:space="0" w:color="auto"/>
        <w:bottom w:val="none" w:sz="0" w:space="0" w:color="auto"/>
        <w:right w:val="none" w:sz="0" w:space="0" w:color="auto"/>
      </w:divBdr>
    </w:div>
    <w:div w:id="1164471249">
      <w:bodyDiv w:val="1"/>
      <w:marLeft w:val="0"/>
      <w:marRight w:val="0"/>
      <w:marTop w:val="0"/>
      <w:marBottom w:val="0"/>
      <w:divBdr>
        <w:top w:val="none" w:sz="0" w:space="0" w:color="auto"/>
        <w:left w:val="none" w:sz="0" w:space="0" w:color="auto"/>
        <w:bottom w:val="none" w:sz="0" w:space="0" w:color="auto"/>
        <w:right w:val="none" w:sz="0" w:space="0" w:color="auto"/>
      </w:divBdr>
    </w:div>
    <w:div w:id="1164590908">
      <w:bodyDiv w:val="1"/>
      <w:marLeft w:val="0"/>
      <w:marRight w:val="0"/>
      <w:marTop w:val="0"/>
      <w:marBottom w:val="0"/>
      <w:divBdr>
        <w:top w:val="none" w:sz="0" w:space="0" w:color="auto"/>
        <w:left w:val="none" w:sz="0" w:space="0" w:color="auto"/>
        <w:bottom w:val="none" w:sz="0" w:space="0" w:color="auto"/>
        <w:right w:val="none" w:sz="0" w:space="0" w:color="auto"/>
      </w:divBdr>
    </w:div>
    <w:div w:id="1164661918">
      <w:bodyDiv w:val="1"/>
      <w:marLeft w:val="0"/>
      <w:marRight w:val="0"/>
      <w:marTop w:val="0"/>
      <w:marBottom w:val="0"/>
      <w:divBdr>
        <w:top w:val="none" w:sz="0" w:space="0" w:color="auto"/>
        <w:left w:val="none" w:sz="0" w:space="0" w:color="auto"/>
        <w:bottom w:val="none" w:sz="0" w:space="0" w:color="auto"/>
        <w:right w:val="none" w:sz="0" w:space="0" w:color="auto"/>
      </w:divBdr>
    </w:div>
    <w:div w:id="1164710674">
      <w:bodyDiv w:val="1"/>
      <w:marLeft w:val="0"/>
      <w:marRight w:val="0"/>
      <w:marTop w:val="0"/>
      <w:marBottom w:val="0"/>
      <w:divBdr>
        <w:top w:val="none" w:sz="0" w:space="0" w:color="auto"/>
        <w:left w:val="none" w:sz="0" w:space="0" w:color="auto"/>
        <w:bottom w:val="none" w:sz="0" w:space="0" w:color="auto"/>
        <w:right w:val="none" w:sz="0" w:space="0" w:color="auto"/>
      </w:divBdr>
    </w:div>
    <w:div w:id="1164783086">
      <w:bodyDiv w:val="1"/>
      <w:marLeft w:val="0"/>
      <w:marRight w:val="0"/>
      <w:marTop w:val="0"/>
      <w:marBottom w:val="0"/>
      <w:divBdr>
        <w:top w:val="none" w:sz="0" w:space="0" w:color="auto"/>
        <w:left w:val="none" w:sz="0" w:space="0" w:color="auto"/>
        <w:bottom w:val="none" w:sz="0" w:space="0" w:color="auto"/>
        <w:right w:val="none" w:sz="0" w:space="0" w:color="auto"/>
      </w:divBdr>
    </w:div>
    <w:div w:id="1164930327">
      <w:bodyDiv w:val="1"/>
      <w:marLeft w:val="0"/>
      <w:marRight w:val="0"/>
      <w:marTop w:val="0"/>
      <w:marBottom w:val="0"/>
      <w:divBdr>
        <w:top w:val="none" w:sz="0" w:space="0" w:color="auto"/>
        <w:left w:val="none" w:sz="0" w:space="0" w:color="auto"/>
        <w:bottom w:val="none" w:sz="0" w:space="0" w:color="auto"/>
        <w:right w:val="none" w:sz="0" w:space="0" w:color="auto"/>
      </w:divBdr>
    </w:div>
    <w:div w:id="1165047416">
      <w:bodyDiv w:val="1"/>
      <w:marLeft w:val="0"/>
      <w:marRight w:val="0"/>
      <w:marTop w:val="0"/>
      <w:marBottom w:val="0"/>
      <w:divBdr>
        <w:top w:val="none" w:sz="0" w:space="0" w:color="auto"/>
        <w:left w:val="none" w:sz="0" w:space="0" w:color="auto"/>
        <w:bottom w:val="none" w:sz="0" w:space="0" w:color="auto"/>
        <w:right w:val="none" w:sz="0" w:space="0" w:color="auto"/>
      </w:divBdr>
    </w:div>
    <w:div w:id="1165124051">
      <w:bodyDiv w:val="1"/>
      <w:marLeft w:val="0"/>
      <w:marRight w:val="0"/>
      <w:marTop w:val="0"/>
      <w:marBottom w:val="0"/>
      <w:divBdr>
        <w:top w:val="none" w:sz="0" w:space="0" w:color="auto"/>
        <w:left w:val="none" w:sz="0" w:space="0" w:color="auto"/>
        <w:bottom w:val="none" w:sz="0" w:space="0" w:color="auto"/>
        <w:right w:val="none" w:sz="0" w:space="0" w:color="auto"/>
      </w:divBdr>
    </w:div>
    <w:div w:id="1165362147">
      <w:bodyDiv w:val="1"/>
      <w:marLeft w:val="0"/>
      <w:marRight w:val="0"/>
      <w:marTop w:val="0"/>
      <w:marBottom w:val="0"/>
      <w:divBdr>
        <w:top w:val="none" w:sz="0" w:space="0" w:color="auto"/>
        <w:left w:val="none" w:sz="0" w:space="0" w:color="auto"/>
        <w:bottom w:val="none" w:sz="0" w:space="0" w:color="auto"/>
        <w:right w:val="none" w:sz="0" w:space="0" w:color="auto"/>
      </w:divBdr>
    </w:div>
    <w:div w:id="1165585768">
      <w:bodyDiv w:val="1"/>
      <w:marLeft w:val="0"/>
      <w:marRight w:val="0"/>
      <w:marTop w:val="0"/>
      <w:marBottom w:val="0"/>
      <w:divBdr>
        <w:top w:val="none" w:sz="0" w:space="0" w:color="auto"/>
        <w:left w:val="none" w:sz="0" w:space="0" w:color="auto"/>
        <w:bottom w:val="none" w:sz="0" w:space="0" w:color="auto"/>
        <w:right w:val="none" w:sz="0" w:space="0" w:color="auto"/>
      </w:divBdr>
    </w:div>
    <w:div w:id="1165589582">
      <w:bodyDiv w:val="1"/>
      <w:marLeft w:val="0"/>
      <w:marRight w:val="0"/>
      <w:marTop w:val="0"/>
      <w:marBottom w:val="0"/>
      <w:divBdr>
        <w:top w:val="none" w:sz="0" w:space="0" w:color="auto"/>
        <w:left w:val="none" w:sz="0" w:space="0" w:color="auto"/>
        <w:bottom w:val="none" w:sz="0" w:space="0" w:color="auto"/>
        <w:right w:val="none" w:sz="0" w:space="0" w:color="auto"/>
      </w:divBdr>
    </w:div>
    <w:div w:id="1166244138">
      <w:bodyDiv w:val="1"/>
      <w:marLeft w:val="0"/>
      <w:marRight w:val="0"/>
      <w:marTop w:val="0"/>
      <w:marBottom w:val="0"/>
      <w:divBdr>
        <w:top w:val="none" w:sz="0" w:space="0" w:color="auto"/>
        <w:left w:val="none" w:sz="0" w:space="0" w:color="auto"/>
        <w:bottom w:val="none" w:sz="0" w:space="0" w:color="auto"/>
        <w:right w:val="none" w:sz="0" w:space="0" w:color="auto"/>
      </w:divBdr>
    </w:div>
    <w:div w:id="1166359843">
      <w:bodyDiv w:val="1"/>
      <w:marLeft w:val="0"/>
      <w:marRight w:val="0"/>
      <w:marTop w:val="0"/>
      <w:marBottom w:val="0"/>
      <w:divBdr>
        <w:top w:val="none" w:sz="0" w:space="0" w:color="auto"/>
        <w:left w:val="none" w:sz="0" w:space="0" w:color="auto"/>
        <w:bottom w:val="none" w:sz="0" w:space="0" w:color="auto"/>
        <w:right w:val="none" w:sz="0" w:space="0" w:color="auto"/>
      </w:divBdr>
    </w:div>
    <w:div w:id="1166364781">
      <w:bodyDiv w:val="1"/>
      <w:marLeft w:val="0"/>
      <w:marRight w:val="0"/>
      <w:marTop w:val="0"/>
      <w:marBottom w:val="0"/>
      <w:divBdr>
        <w:top w:val="none" w:sz="0" w:space="0" w:color="auto"/>
        <w:left w:val="none" w:sz="0" w:space="0" w:color="auto"/>
        <w:bottom w:val="none" w:sz="0" w:space="0" w:color="auto"/>
        <w:right w:val="none" w:sz="0" w:space="0" w:color="auto"/>
      </w:divBdr>
    </w:div>
    <w:div w:id="1166673239">
      <w:bodyDiv w:val="1"/>
      <w:marLeft w:val="0"/>
      <w:marRight w:val="0"/>
      <w:marTop w:val="0"/>
      <w:marBottom w:val="0"/>
      <w:divBdr>
        <w:top w:val="none" w:sz="0" w:space="0" w:color="auto"/>
        <w:left w:val="none" w:sz="0" w:space="0" w:color="auto"/>
        <w:bottom w:val="none" w:sz="0" w:space="0" w:color="auto"/>
        <w:right w:val="none" w:sz="0" w:space="0" w:color="auto"/>
      </w:divBdr>
    </w:div>
    <w:div w:id="1166824953">
      <w:bodyDiv w:val="1"/>
      <w:marLeft w:val="0"/>
      <w:marRight w:val="0"/>
      <w:marTop w:val="0"/>
      <w:marBottom w:val="0"/>
      <w:divBdr>
        <w:top w:val="none" w:sz="0" w:space="0" w:color="auto"/>
        <w:left w:val="none" w:sz="0" w:space="0" w:color="auto"/>
        <w:bottom w:val="none" w:sz="0" w:space="0" w:color="auto"/>
        <w:right w:val="none" w:sz="0" w:space="0" w:color="auto"/>
      </w:divBdr>
    </w:div>
    <w:div w:id="1167556338">
      <w:bodyDiv w:val="1"/>
      <w:marLeft w:val="0"/>
      <w:marRight w:val="0"/>
      <w:marTop w:val="0"/>
      <w:marBottom w:val="0"/>
      <w:divBdr>
        <w:top w:val="none" w:sz="0" w:space="0" w:color="auto"/>
        <w:left w:val="none" w:sz="0" w:space="0" w:color="auto"/>
        <w:bottom w:val="none" w:sz="0" w:space="0" w:color="auto"/>
        <w:right w:val="none" w:sz="0" w:space="0" w:color="auto"/>
      </w:divBdr>
    </w:div>
    <w:div w:id="1167597334">
      <w:bodyDiv w:val="1"/>
      <w:marLeft w:val="0"/>
      <w:marRight w:val="0"/>
      <w:marTop w:val="0"/>
      <w:marBottom w:val="0"/>
      <w:divBdr>
        <w:top w:val="none" w:sz="0" w:space="0" w:color="auto"/>
        <w:left w:val="none" w:sz="0" w:space="0" w:color="auto"/>
        <w:bottom w:val="none" w:sz="0" w:space="0" w:color="auto"/>
        <w:right w:val="none" w:sz="0" w:space="0" w:color="auto"/>
      </w:divBdr>
    </w:div>
    <w:div w:id="1167745006">
      <w:bodyDiv w:val="1"/>
      <w:marLeft w:val="0"/>
      <w:marRight w:val="0"/>
      <w:marTop w:val="0"/>
      <w:marBottom w:val="0"/>
      <w:divBdr>
        <w:top w:val="none" w:sz="0" w:space="0" w:color="auto"/>
        <w:left w:val="none" w:sz="0" w:space="0" w:color="auto"/>
        <w:bottom w:val="none" w:sz="0" w:space="0" w:color="auto"/>
        <w:right w:val="none" w:sz="0" w:space="0" w:color="auto"/>
      </w:divBdr>
    </w:div>
    <w:div w:id="1167936055">
      <w:bodyDiv w:val="1"/>
      <w:marLeft w:val="0"/>
      <w:marRight w:val="0"/>
      <w:marTop w:val="0"/>
      <w:marBottom w:val="0"/>
      <w:divBdr>
        <w:top w:val="none" w:sz="0" w:space="0" w:color="auto"/>
        <w:left w:val="none" w:sz="0" w:space="0" w:color="auto"/>
        <w:bottom w:val="none" w:sz="0" w:space="0" w:color="auto"/>
        <w:right w:val="none" w:sz="0" w:space="0" w:color="auto"/>
      </w:divBdr>
    </w:div>
    <w:div w:id="1168128922">
      <w:bodyDiv w:val="1"/>
      <w:marLeft w:val="0"/>
      <w:marRight w:val="0"/>
      <w:marTop w:val="0"/>
      <w:marBottom w:val="0"/>
      <w:divBdr>
        <w:top w:val="none" w:sz="0" w:space="0" w:color="auto"/>
        <w:left w:val="none" w:sz="0" w:space="0" w:color="auto"/>
        <w:bottom w:val="none" w:sz="0" w:space="0" w:color="auto"/>
        <w:right w:val="none" w:sz="0" w:space="0" w:color="auto"/>
      </w:divBdr>
    </w:div>
    <w:div w:id="1168137791">
      <w:bodyDiv w:val="1"/>
      <w:marLeft w:val="0"/>
      <w:marRight w:val="0"/>
      <w:marTop w:val="0"/>
      <w:marBottom w:val="0"/>
      <w:divBdr>
        <w:top w:val="none" w:sz="0" w:space="0" w:color="auto"/>
        <w:left w:val="none" w:sz="0" w:space="0" w:color="auto"/>
        <w:bottom w:val="none" w:sz="0" w:space="0" w:color="auto"/>
        <w:right w:val="none" w:sz="0" w:space="0" w:color="auto"/>
      </w:divBdr>
    </w:div>
    <w:div w:id="1168524423">
      <w:bodyDiv w:val="1"/>
      <w:marLeft w:val="0"/>
      <w:marRight w:val="0"/>
      <w:marTop w:val="0"/>
      <w:marBottom w:val="0"/>
      <w:divBdr>
        <w:top w:val="none" w:sz="0" w:space="0" w:color="auto"/>
        <w:left w:val="none" w:sz="0" w:space="0" w:color="auto"/>
        <w:bottom w:val="none" w:sz="0" w:space="0" w:color="auto"/>
        <w:right w:val="none" w:sz="0" w:space="0" w:color="auto"/>
      </w:divBdr>
    </w:div>
    <w:div w:id="1168591190">
      <w:bodyDiv w:val="1"/>
      <w:marLeft w:val="0"/>
      <w:marRight w:val="0"/>
      <w:marTop w:val="0"/>
      <w:marBottom w:val="0"/>
      <w:divBdr>
        <w:top w:val="none" w:sz="0" w:space="0" w:color="auto"/>
        <w:left w:val="none" w:sz="0" w:space="0" w:color="auto"/>
        <w:bottom w:val="none" w:sz="0" w:space="0" w:color="auto"/>
        <w:right w:val="none" w:sz="0" w:space="0" w:color="auto"/>
      </w:divBdr>
    </w:div>
    <w:div w:id="1168639134">
      <w:bodyDiv w:val="1"/>
      <w:marLeft w:val="0"/>
      <w:marRight w:val="0"/>
      <w:marTop w:val="0"/>
      <w:marBottom w:val="0"/>
      <w:divBdr>
        <w:top w:val="none" w:sz="0" w:space="0" w:color="auto"/>
        <w:left w:val="none" w:sz="0" w:space="0" w:color="auto"/>
        <w:bottom w:val="none" w:sz="0" w:space="0" w:color="auto"/>
        <w:right w:val="none" w:sz="0" w:space="0" w:color="auto"/>
      </w:divBdr>
    </w:div>
    <w:div w:id="1168788861">
      <w:bodyDiv w:val="1"/>
      <w:marLeft w:val="0"/>
      <w:marRight w:val="0"/>
      <w:marTop w:val="0"/>
      <w:marBottom w:val="0"/>
      <w:divBdr>
        <w:top w:val="none" w:sz="0" w:space="0" w:color="auto"/>
        <w:left w:val="none" w:sz="0" w:space="0" w:color="auto"/>
        <w:bottom w:val="none" w:sz="0" w:space="0" w:color="auto"/>
        <w:right w:val="none" w:sz="0" w:space="0" w:color="auto"/>
      </w:divBdr>
    </w:div>
    <w:div w:id="1169053985">
      <w:bodyDiv w:val="1"/>
      <w:marLeft w:val="0"/>
      <w:marRight w:val="0"/>
      <w:marTop w:val="0"/>
      <w:marBottom w:val="0"/>
      <w:divBdr>
        <w:top w:val="none" w:sz="0" w:space="0" w:color="auto"/>
        <w:left w:val="none" w:sz="0" w:space="0" w:color="auto"/>
        <w:bottom w:val="none" w:sz="0" w:space="0" w:color="auto"/>
        <w:right w:val="none" w:sz="0" w:space="0" w:color="auto"/>
      </w:divBdr>
    </w:div>
    <w:div w:id="1169635787">
      <w:bodyDiv w:val="1"/>
      <w:marLeft w:val="0"/>
      <w:marRight w:val="0"/>
      <w:marTop w:val="0"/>
      <w:marBottom w:val="0"/>
      <w:divBdr>
        <w:top w:val="none" w:sz="0" w:space="0" w:color="auto"/>
        <w:left w:val="none" w:sz="0" w:space="0" w:color="auto"/>
        <w:bottom w:val="none" w:sz="0" w:space="0" w:color="auto"/>
        <w:right w:val="none" w:sz="0" w:space="0" w:color="auto"/>
      </w:divBdr>
    </w:div>
    <w:div w:id="1169638257">
      <w:bodyDiv w:val="1"/>
      <w:marLeft w:val="0"/>
      <w:marRight w:val="0"/>
      <w:marTop w:val="0"/>
      <w:marBottom w:val="0"/>
      <w:divBdr>
        <w:top w:val="none" w:sz="0" w:space="0" w:color="auto"/>
        <w:left w:val="none" w:sz="0" w:space="0" w:color="auto"/>
        <w:bottom w:val="none" w:sz="0" w:space="0" w:color="auto"/>
        <w:right w:val="none" w:sz="0" w:space="0" w:color="auto"/>
      </w:divBdr>
    </w:div>
    <w:div w:id="1169638982">
      <w:bodyDiv w:val="1"/>
      <w:marLeft w:val="0"/>
      <w:marRight w:val="0"/>
      <w:marTop w:val="0"/>
      <w:marBottom w:val="0"/>
      <w:divBdr>
        <w:top w:val="none" w:sz="0" w:space="0" w:color="auto"/>
        <w:left w:val="none" w:sz="0" w:space="0" w:color="auto"/>
        <w:bottom w:val="none" w:sz="0" w:space="0" w:color="auto"/>
        <w:right w:val="none" w:sz="0" w:space="0" w:color="auto"/>
      </w:divBdr>
    </w:div>
    <w:div w:id="1169759217">
      <w:bodyDiv w:val="1"/>
      <w:marLeft w:val="0"/>
      <w:marRight w:val="0"/>
      <w:marTop w:val="0"/>
      <w:marBottom w:val="0"/>
      <w:divBdr>
        <w:top w:val="none" w:sz="0" w:space="0" w:color="auto"/>
        <w:left w:val="none" w:sz="0" w:space="0" w:color="auto"/>
        <w:bottom w:val="none" w:sz="0" w:space="0" w:color="auto"/>
        <w:right w:val="none" w:sz="0" w:space="0" w:color="auto"/>
      </w:divBdr>
    </w:div>
    <w:div w:id="1169828374">
      <w:bodyDiv w:val="1"/>
      <w:marLeft w:val="0"/>
      <w:marRight w:val="0"/>
      <w:marTop w:val="0"/>
      <w:marBottom w:val="0"/>
      <w:divBdr>
        <w:top w:val="none" w:sz="0" w:space="0" w:color="auto"/>
        <w:left w:val="none" w:sz="0" w:space="0" w:color="auto"/>
        <w:bottom w:val="none" w:sz="0" w:space="0" w:color="auto"/>
        <w:right w:val="none" w:sz="0" w:space="0" w:color="auto"/>
      </w:divBdr>
    </w:div>
    <w:div w:id="1169977590">
      <w:bodyDiv w:val="1"/>
      <w:marLeft w:val="0"/>
      <w:marRight w:val="0"/>
      <w:marTop w:val="0"/>
      <w:marBottom w:val="0"/>
      <w:divBdr>
        <w:top w:val="none" w:sz="0" w:space="0" w:color="auto"/>
        <w:left w:val="none" w:sz="0" w:space="0" w:color="auto"/>
        <w:bottom w:val="none" w:sz="0" w:space="0" w:color="auto"/>
        <w:right w:val="none" w:sz="0" w:space="0" w:color="auto"/>
      </w:divBdr>
    </w:div>
    <w:div w:id="1170212867">
      <w:bodyDiv w:val="1"/>
      <w:marLeft w:val="0"/>
      <w:marRight w:val="0"/>
      <w:marTop w:val="0"/>
      <w:marBottom w:val="0"/>
      <w:divBdr>
        <w:top w:val="none" w:sz="0" w:space="0" w:color="auto"/>
        <w:left w:val="none" w:sz="0" w:space="0" w:color="auto"/>
        <w:bottom w:val="none" w:sz="0" w:space="0" w:color="auto"/>
        <w:right w:val="none" w:sz="0" w:space="0" w:color="auto"/>
      </w:divBdr>
    </w:div>
    <w:div w:id="1170368466">
      <w:bodyDiv w:val="1"/>
      <w:marLeft w:val="0"/>
      <w:marRight w:val="0"/>
      <w:marTop w:val="0"/>
      <w:marBottom w:val="0"/>
      <w:divBdr>
        <w:top w:val="none" w:sz="0" w:space="0" w:color="auto"/>
        <w:left w:val="none" w:sz="0" w:space="0" w:color="auto"/>
        <w:bottom w:val="none" w:sz="0" w:space="0" w:color="auto"/>
        <w:right w:val="none" w:sz="0" w:space="0" w:color="auto"/>
      </w:divBdr>
    </w:div>
    <w:div w:id="1171138762">
      <w:bodyDiv w:val="1"/>
      <w:marLeft w:val="0"/>
      <w:marRight w:val="0"/>
      <w:marTop w:val="0"/>
      <w:marBottom w:val="0"/>
      <w:divBdr>
        <w:top w:val="none" w:sz="0" w:space="0" w:color="auto"/>
        <w:left w:val="none" w:sz="0" w:space="0" w:color="auto"/>
        <w:bottom w:val="none" w:sz="0" w:space="0" w:color="auto"/>
        <w:right w:val="none" w:sz="0" w:space="0" w:color="auto"/>
      </w:divBdr>
    </w:div>
    <w:div w:id="1171214806">
      <w:bodyDiv w:val="1"/>
      <w:marLeft w:val="0"/>
      <w:marRight w:val="0"/>
      <w:marTop w:val="0"/>
      <w:marBottom w:val="0"/>
      <w:divBdr>
        <w:top w:val="none" w:sz="0" w:space="0" w:color="auto"/>
        <w:left w:val="none" w:sz="0" w:space="0" w:color="auto"/>
        <w:bottom w:val="none" w:sz="0" w:space="0" w:color="auto"/>
        <w:right w:val="none" w:sz="0" w:space="0" w:color="auto"/>
      </w:divBdr>
    </w:div>
    <w:div w:id="1171600600">
      <w:bodyDiv w:val="1"/>
      <w:marLeft w:val="0"/>
      <w:marRight w:val="0"/>
      <w:marTop w:val="0"/>
      <w:marBottom w:val="0"/>
      <w:divBdr>
        <w:top w:val="none" w:sz="0" w:space="0" w:color="auto"/>
        <w:left w:val="none" w:sz="0" w:space="0" w:color="auto"/>
        <w:bottom w:val="none" w:sz="0" w:space="0" w:color="auto"/>
        <w:right w:val="none" w:sz="0" w:space="0" w:color="auto"/>
      </w:divBdr>
    </w:div>
    <w:div w:id="1171681862">
      <w:bodyDiv w:val="1"/>
      <w:marLeft w:val="0"/>
      <w:marRight w:val="0"/>
      <w:marTop w:val="0"/>
      <w:marBottom w:val="0"/>
      <w:divBdr>
        <w:top w:val="none" w:sz="0" w:space="0" w:color="auto"/>
        <w:left w:val="none" w:sz="0" w:space="0" w:color="auto"/>
        <w:bottom w:val="none" w:sz="0" w:space="0" w:color="auto"/>
        <w:right w:val="none" w:sz="0" w:space="0" w:color="auto"/>
      </w:divBdr>
    </w:div>
    <w:div w:id="1171721582">
      <w:bodyDiv w:val="1"/>
      <w:marLeft w:val="0"/>
      <w:marRight w:val="0"/>
      <w:marTop w:val="0"/>
      <w:marBottom w:val="0"/>
      <w:divBdr>
        <w:top w:val="none" w:sz="0" w:space="0" w:color="auto"/>
        <w:left w:val="none" w:sz="0" w:space="0" w:color="auto"/>
        <w:bottom w:val="none" w:sz="0" w:space="0" w:color="auto"/>
        <w:right w:val="none" w:sz="0" w:space="0" w:color="auto"/>
      </w:divBdr>
    </w:div>
    <w:div w:id="1171793450">
      <w:bodyDiv w:val="1"/>
      <w:marLeft w:val="0"/>
      <w:marRight w:val="0"/>
      <w:marTop w:val="0"/>
      <w:marBottom w:val="0"/>
      <w:divBdr>
        <w:top w:val="none" w:sz="0" w:space="0" w:color="auto"/>
        <w:left w:val="none" w:sz="0" w:space="0" w:color="auto"/>
        <w:bottom w:val="none" w:sz="0" w:space="0" w:color="auto"/>
        <w:right w:val="none" w:sz="0" w:space="0" w:color="auto"/>
      </w:divBdr>
    </w:div>
    <w:div w:id="1171867247">
      <w:bodyDiv w:val="1"/>
      <w:marLeft w:val="0"/>
      <w:marRight w:val="0"/>
      <w:marTop w:val="0"/>
      <w:marBottom w:val="0"/>
      <w:divBdr>
        <w:top w:val="none" w:sz="0" w:space="0" w:color="auto"/>
        <w:left w:val="none" w:sz="0" w:space="0" w:color="auto"/>
        <w:bottom w:val="none" w:sz="0" w:space="0" w:color="auto"/>
        <w:right w:val="none" w:sz="0" w:space="0" w:color="auto"/>
      </w:divBdr>
    </w:div>
    <w:div w:id="1171947050">
      <w:bodyDiv w:val="1"/>
      <w:marLeft w:val="0"/>
      <w:marRight w:val="0"/>
      <w:marTop w:val="0"/>
      <w:marBottom w:val="0"/>
      <w:divBdr>
        <w:top w:val="none" w:sz="0" w:space="0" w:color="auto"/>
        <w:left w:val="none" w:sz="0" w:space="0" w:color="auto"/>
        <w:bottom w:val="none" w:sz="0" w:space="0" w:color="auto"/>
        <w:right w:val="none" w:sz="0" w:space="0" w:color="auto"/>
      </w:divBdr>
    </w:div>
    <w:div w:id="1171988313">
      <w:bodyDiv w:val="1"/>
      <w:marLeft w:val="0"/>
      <w:marRight w:val="0"/>
      <w:marTop w:val="0"/>
      <w:marBottom w:val="0"/>
      <w:divBdr>
        <w:top w:val="none" w:sz="0" w:space="0" w:color="auto"/>
        <w:left w:val="none" w:sz="0" w:space="0" w:color="auto"/>
        <w:bottom w:val="none" w:sz="0" w:space="0" w:color="auto"/>
        <w:right w:val="none" w:sz="0" w:space="0" w:color="auto"/>
      </w:divBdr>
    </w:div>
    <w:div w:id="1172060606">
      <w:bodyDiv w:val="1"/>
      <w:marLeft w:val="0"/>
      <w:marRight w:val="0"/>
      <w:marTop w:val="0"/>
      <w:marBottom w:val="0"/>
      <w:divBdr>
        <w:top w:val="none" w:sz="0" w:space="0" w:color="auto"/>
        <w:left w:val="none" w:sz="0" w:space="0" w:color="auto"/>
        <w:bottom w:val="none" w:sz="0" w:space="0" w:color="auto"/>
        <w:right w:val="none" w:sz="0" w:space="0" w:color="auto"/>
      </w:divBdr>
    </w:div>
    <w:div w:id="1172136058">
      <w:bodyDiv w:val="1"/>
      <w:marLeft w:val="0"/>
      <w:marRight w:val="0"/>
      <w:marTop w:val="0"/>
      <w:marBottom w:val="0"/>
      <w:divBdr>
        <w:top w:val="none" w:sz="0" w:space="0" w:color="auto"/>
        <w:left w:val="none" w:sz="0" w:space="0" w:color="auto"/>
        <w:bottom w:val="none" w:sz="0" w:space="0" w:color="auto"/>
        <w:right w:val="none" w:sz="0" w:space="0" w:color="auto"/>
      </w:divBdr>
    </w:div>
    <w:div w:id="1172260473">
      <w:bodyDiv w:val="1"/>
      <w:marLeft w:val="0"/>
      <w:marRight w:val="0"/>
      <w:marTop w:val="0"/>
      <w:marBottom w:val="0"/>
      <w:divBdr>
        <w:top w:val="none" w:sz="0" w:space="0" w:color="auto"/>
        <w:left w:val="none" w:sz="0" w:space="0" w:color="auto"/>
        <w:bottom w:val="none" w:sz="0" w:space="0" w:color="auto"/>
        <w:right w:val="none" w:sz="0" w:space="0" w:color="auto"/>
      </w:divBdr>
    </w:div>
    <w:div w:id="1172405594">
      <w:bodyDiv w:val="1"/>
      <w:marLeft w:val="0"/>
      <w:marRight w:val="0"/>
      <w:marTop w:val="0"/>
      <w:marBottom w:val="0"/>
      <w:divBdr>
        <w:top w:val="none" w:sz="0" w:space="0" w:color="auto"/>
        <w:left w:val="none" w:sz="0" w:space="0" w:color="auto"/>
        <w:bottom w:val="none" w:sz="0" w:space="0" w:color="auto"/>
        <w:right w:val="none" w:sz="0" w:space="0" w:color="auto"/>
      </w:divBdr>
    </w:div>
    <w:div w:id="1172447920">
      <w:bodyDiv w:val="1"/>
      <w:marLeft w:val="0"/>
      <w:marRight w:val="0"/>
      <w:marTop w:val="0"/>
      <w:marBottom w:val="0"/>
      <w:divBdr>
        <w:top w:val="none" w:sz="0" w:space="0" w:color="auto"/>
        <w:left w:val="none" w:sz="0" w:space="0" w:color="auto"/>
        <w:bottom w:val="none" w:sz="0" w:space="0" w:color="auto"/>
        <w:right w:val="none" w:sz="0" w:space="0" w:color="auto"/>
      </w:divBdr>
    </w:div>
    <w:div w:id="1173451647">
      <w:bodyDiv w:val="1"/>
      <w:marLeft w:val="0"/>
      <w:marRight w:val="0"/>
      <w:marTop w:val="0"/>
      <w:marBottom w:val="0"/>
      <w:divBdr>
        <w:top w:val="none" w:sz="0" w:space="0" w:color="auto"/>
        <w:left w:val="none" w:sz="0" w:space="0" w:color="auto"/>
        <w:bottom w:val="none" w:sz="0" w:space="0" w:color="auto"/>
        <w:right w:val="none" w:sz="0" w:space="0" w:color="auto"/>
      </w:divBdr>
    </w:div>
    <w:div w:id="1173645903">
      <w:bodyDiv w:val="1"/>
      <w:marLeft w:val="0"/>
      <w:marRight w:val="0"/>
      <w:marTop w:val="0"/>
      <w:marBottom w:val="0"/>
      <w:divBdr>
        <w:top w:val="none" w:sz="0" w:space="0" w:color="auto"/>
        <w:left w:val="none" w:sz="0" w:space="0" w:color="auto"/>
        <w:bottom w:val="none" w:sz="0" w:space="0" w:color="auto"/>
        <w:right w:val="none" w:sz="0" w:space="0" w:color="auto"/>
      </w:divBdr>
    </w:div>
    <w:div w:id="1173758816">
      <w:bodyDiv w:val="1"/>
      <w:marLeft w:val="0"/>
      <w:marRight w:val="0"/>
      <w:marTop w:val="0"/>
      <w:marBottom w:val="0"/>
      <w:divBdr>
        <w:top w:val="none" w:sz="0" w:space="0" w:color="auto"/>
        <w:left w:val="none" w:sz="0" w:space="0" w:color="auto"/>
        <w:bottom w:val="none" w:sz="0" w:space="0" w:color="auto"/>
        <w:right w:val="none" w:sz="0" w:space="0" w:color="auto"/>
      </w:divBdr>
    </w:div>
    <w:div w:id="1173839281">
      <w:bodyDiv w:val="1"/>
      <w:marLeft w:val="0"/>
      <w:marRight w:val="0"/>
      <w:marTop w:val="0"/>
      <w:marBottom w:val="0"/>
      <w:divBdr>
        <w:top w:val="none" w:sz="0" w:space="0" w:color="auto"/>
        <w:left w:val="none" w:sz="0" w:space="0" w:color="auto"/>
        <w:bottom w:val="none" w:sz="0" w:space="0" w:color="auto"/>
        <w:right w:val="none" w:sz="0" w:space="0" w:color="auto"/>
      </w:divBdr>
    </w:div>
    <w:div w:id="1173955877">
      <w:bodyDiv w:val="1"/>
      <w:marLeft w:val="0"/>
      <w:marRight w:val="0"/>
      <w:marTop w:val="0"/>
      <w:marBottom w:val="0"/>
      <w:divBdr>
        <w:top w:val="none" w:sz="0" w:space="0" w:color="auto"/>
        <w:left w:val="none" w:sz="0" w:space="0" w:color="auto"/>
        <w:bottom w:val="none" w:sz="0" w:space="0" w:color="auto"/>
        <w:right w:val="none" w:sz="0" w:space="0" w:color="auto"/>
      </w:divBdr>
    </w:div>
    <w:div w:id="1173956538">
      <w:bodyDiv w:val="1"/>
      <w:marLeft w:val="0"/>
      <w:marRight w:val="0"/>
      <w:marTop w:val="0"/>
      <w:marBottom w:val="0"/>
      <w:divBdr>
        <w:top w:val="none" w:sz="0" w:space="0" w:color="auto"/>
        <w:left w:val="none" w:sz="0" w:space="0" w:color="auto"/>
        <w:bottom w:val="none" w:sz="0" w:space="0" w:color="auto"/>
        <w:right w:val="none" w:sz="0" w:space="0" w:color="auto"/>
      </w:divBdr>
    </w:div>
    <w:div w:id="1173960189">
      <w:bodyDiv w:val="1"/>
      <w:marLeft w:val="0"/>
      <w:marRight w:val="0"/>
      <w:marTop w:val="0"/>
      <w:marBottom w:val="0"/>
      <w:divBdr>
        <w:top w:val="none" w:sz="0" w:space="0" w:color="auto"/>
        <w:left w:val="none" w:sz="0" w:space="0" w:color="auto"/>
        <w:bottom w:val="none" w:sz="0" w:space="0" w:color="auto"/>
        <w:right w:val="none" w:sz="0" w:space="0" w:color="auto"/>
      </w:divBdr>
    </w:div>
    <w:div w:id="1174077587">
      <w:bodyDiv w:val="1"/>
      <w:marLeft w:val="0"/>
      <w:marRight w:val="0"/>
      <w:marTop w:val="0"/>
      <w:marBottom w:val="0"/>
      <w:divBdr>
        <w:top w:val="none" w:sz="0" w:space="0" w:color="auto"/>
        <w:left w:val="none" w:sz="0" w:space="0" w:color="auto"/>
        <w:bottom w:val="none" w:sz="0" w:space="0" w:color="auto"/>
        <w:right w:val="none" w:sz="0" w:space="0" w:color="auto"/>
      </w:divBdr>
    </w:div>
    <w:div w:id="1174108179">
      <w:bodyDiv w:val="1"/>
      <w:marLeft w:val="0"/>
      <w:marRight w:val="0"/>
      <w:marTop w:val="0"/>
      <w:marBottom w:val="0"/>
      <w:divBdr>
        <w:top w:val="none" w:sz="0" w:space="0" w:color="auto"/>
        <w:left w:val="none" w:sz="0" w:space="0" w:color="auto"/>
        <w:bottom w:val="none" w:sz="0" w:space="0" w:color="auto"/>
        <w:right w:val="none" w:sz="0" w:space="0" w:color="auto"/>
      </w:divBdr>
    </w:div>
    <w:div w:id="1174223187">
      <w:bodyDiv w:val="1"/>
      <w:marLeft w:val="0"/>
      <w:marRight w:val="0"/>
      <w:marTop w:val="0"/>
      <w:marBottom w:val="0"/>
      <w:divBdr>
        <w:top w:val="none" w:sz="0" w:space="0" w:color="auto"/>
        <w:left w:val="none" w:sz="0" w:space="0" w:color="auto"/>
        <w:bottom w:val="none" w:sz="0" w:space="0" w:color="auto"/>
        <w:right w:val="none" w:sz="0" w:space="0" w:color="auto"/>
      </w:divBdr>
    </w:div>
    <w:div w:id="1174225129">
      <w:bodyDiv w:val="1"/>
      <w:marLeft w:val="0"/>
      <w:marRight w:val="0"/>
      <w:marTop w:val="0"/>
      <w:marBottom w:val="0"/>
      <w:divBdr>
        <w:top w:val="none" w:sz="0" w:space="0" w:color="auto"/>
        <w:left w:val="none" w:sz="0" w:space="0" w:color="auto"/>
        <w:bottom w:val="none" w:sz="0" w:space="0" w:color="auto"/>
        <w:right w:val="none" w:sz="0" w:space="0" w:color="auto"/>
      </w:divBdr>
    </w:div>
    <w:div w:id="1174302877">
      <w:bodyDiv w:val="1"/>
      <w:marLeft w:val="0"/>
      <w:marRight w:val="0"/>
      <w:marTop w:val="0"/>
      <w:marBottom w:val="0"/>
      <w:divBdr>
        <w:top w:val="none" w:sz="0" w:space="0" w:color="auto"/>
        <w:left w:val="none" w:sz="0" w:space="0" w:color="auto"/>
        <w:bottom w:val="none" w:sz="0" w:space="0" w:color="auto"/>
        <w:right w:val="none" w:sz="0" w:space="0" w:color="auto"/>
      </w:divBdr>
    </w:div>
    <w:div w:id="1174419890">
      <w:bodyDiv w:val="1"/>
      <w:marLeft w:val="0"/>
      <w:marRight w:val="0"/>
      <w:marTop w:val="0"/>
      <w:marBottom w:val="0"/>
      <w:divBdr>
        <w:top w:val="none" w:sz="0" w:space="0" w:color="auto"/>
        <w:left w:val="none" w:sz="0" w:space="0" w:color="auto"/>
        <w:bottom w:val="none" w:sz="0" w:space="0" w:color="auto"/>
        <w:right w:val="none" w:sz="0" w:space="0" w:color="auto"/>
      </w:divBdr>
    </w:div>
    <w:div w:id="1174490187">
      <w:bodyDiv w:val="1"/>
      <w:marLeft w:val="0"/>
      <w:marRight w:val="0"/>
      <w:marTop w:val="0"/>
      <w:marBottom w:val="0"/>
      <w:divBdr>
        <w:top w:val="none" w:sz="0" w:space="0" w:color="auto"/>
        <w:left w:val="none" w:sz="0" w:space="0" w:color="auto"/>
        <w:bottom w:val="none" w:sz="0" w:space="0" w:color="auto"/>
        <w:right w:val="none" w:sz="0" w:space="0" w:color="auto"/>
      </w:divBdr>
    </w:div>
    <w:div w:id="1174875965">
      <w:bodyDiv w:val="1"/>
      <w:marLeft w:val="0"/>
      <w:marRight w:val="0"/>
      <w:marTop w:val="0"/>
      <w:marBottom w:val="0"/>
      <w:divBdr>
        <w:top w:val="none" w:sz="0" w:space="0" w:color="auto"/>
        <w:left w:val="none" w:sz="0" w:space="0" w:color="auto"/>
        <w:bottom w:val="none" w:sz="0" w:space="0" w:color="auto"/>
        <w:right w:val="none" w:sz="0" w:space="0" w:color="auto"/>
      </w:divBdr>
    </w:div>
    <w:div w:id="1175002208">
      <w:bodyDiv w:val="1"/>
      <w:marLeft w:val="0"/>
      <w:marRight w:val="0"/>
      <w:marTop w:val="0"/>
      <w:marBottom w:val="0"/>
      <w:divBdr>
        <w:top w:val="none" w:sz="0" w:space="0" w:color="auto"/>
        <w:left w:val="none" w:sz="0" w:space="0" w:color="auto"/>
        <w:bottom w:val="none" w:sz="0" w:space="0" w:color="auto"/>
        <w:right w:val="none" w:sz="0" w:space="0" w:color="auto"/>
      </w:divBdr>
    </w:div>
    <w:div w:id="1175150272">
      <w:bodyDiv w:val="1"/>
      <w:marLeft w:val="0"/>
      <w:marRight w:val="0"/>
      <w:marTop w:val="0"/>
      <w:marBottom w:val="0"/>
      <w:divBdr>
        <w:top w:val="none" w:sz="0" w:space="0" w:color="auto"/>
        <w:left w:val="none" w:sz="0" w:space="0" w:color="auto"/>
        <w:bottom w:val="none" w:sz="0" w:space="0" w:color="auto"/>
        <w:right w:val="none" w:sz="0" w:space="0" w:color="auto"/>
      </w:divBdr>
    </w:div>
    <w:div w:id="1175344021">
      <w:bodyDiv w:val="1"/>
      <w:marLeft w:val="0"/>
      <w:marRight w:val="0"/>
      <w:marTop w:val="0"/>
      <w:marBottom w:val="0"/>
      <w:divBdr>
        <w:top w:val="none" w:sz="0" w:space="0" w:color="auto"/>
        <w:left w:val="none" w:sz="0" w:space="0" w:color="auto"/>
        <w:bottom w:val="none" w:sz="0" w:space="0" w:color="auto"/>
        <w:right w:val="none" w:sz="0" w:space="0" w:color="auto"/>
      </w:divBdr>
    </w:div>
    <w:div w:id="1175606235">
      <w:bodyDiv w:val="1"/>
      <w:marLeft w:val="0"/>
      <w:marRight w:val="0"/>
      <w:marTop w:val="0"/>
      <w:marBottom w:val="0"/>
      <w:divBdr>
        <w:top w:val="none" w:sz="0" w:space="0" w:color="auto"/>
        <w:left w:val="none" w:sz="0" w:space="0" w:color="auto"/>
        <w:bottom w:val="none" w:sz="0" w:space="0" w:color="auto"/>
        <w:right w:val="none" w:sz="0" w:space="0" w:color="auto"/>
      </w:divBdr>
    </w:div>
    <w:div w:id="1175657155">
      <w:bodyDiv w:val="1"/>
      <w:marLeft w:val="0"/>
      <w:marRight w:val="0"/>
      <w:marTop w:val="0"/>
      <w:marBottom w:val="0"/>
      <w:divBdr>
        <w:top w:val="none" w:sz="0" w:space="0" w:color="auto"/>
        <w:left w:val="none" w:sz="0" w:space="0" w:color="auto"/>
        <w:bottom w:val="none" w:sz="0" w:space="0" w:color="auto"/>
        <w:right w:val="none" w:sz="0" w:space="0" w:color="auto"/>
      </w:divBdr>
    </w:div>
    <w:div w:id="1175730244">
      <w:bodyDiv w:val="1"/>
      <w:marLeft w:val="0"/>
      <w:marRight w:val="0"/>
      <w:marTop w:val="0"/>
      <w:marBottom w:val="0"/>
      <w:divBdr>
        <w:top w:val="none" w:sz="0" w:space="0" w:color="auto"/>
        <w:left w:val="none" w:sz="0" w:space="0" w:color="auto"/>
        <w:bottom w:val="none" w:sz="0" w:space="0" w:color="auto"/>
        <w:right w:val="none" w:sz="0" w:space="0" w:color="auto"/>
      </w:divBdr>
    </w:div>
    <w:div w:id="1176847815">
      <w:bodyDiv w:val="1"/>
      <w:marLeft w:val="0"/>
      <w:marRight w:val="0"/>
      <w:marTop w:val="0"/>
      <w:marBottom w:val="0"/>
      <w:divBdr>
        <w:top w:val="none" w:sz="0" w:space="0" w:color="auto"/>
        <w:left w:val="none" w:sz="0" w:space="0" w:color="auto"/>
        <w:bottom w:val="none" w:sz="0" w:space="0" w:color="auto"/>
        <w:right w:val="none" w:sz="0" w:space="0" w:color="auto"/>
      </w:divBdr>
    </w:div>
    <w:div w:id="1177158098">
      <w:bodyDiv w:val="1"/>
      <w:marLeft w:val="0"/>
      <w:marRight w:val="0"/>
      <w:marTop w:val="0"/>
      <w:marBottom w:val="0"/>
      <w:divBdr>
        <w:top w:val="none" w:sz="0" w:space="0" w:color="auto"/>
        <w:left w:val="none" w:sz="0" w:space="0" w:color="auto"/>
        <w:bottom w:val="none" w:sz="0" w:space="0" w:color="auto"/>
        <w:right w:val="none" w:sz="0" w:space="0" w:color="auto"/>
      </w:divBdr>
    </w:div>
    <w:div w:id="1177228026">
      <w:bodyDiv w:val="1"/>
      <w:marLeft w:val="0"/>
      <w:marRight w:val="0"/>
      <w:marTop w:val="0"/>
      <w:marBottom w:val="0"/>
      <w:divBdr>
        <w:top w:val="none" w:sz="0" w:space="0" w:color="auto"/>
        <w:left w:val="none" w:sz="0" w:space="0" w:color="auto"/>
        <w:bottom w:val="none" w:sz="0" w:space="0" w:color="auto"/>
        <w:right w:val="none" w:sz="0" w:space="0" w:color="auto"/>
      </w:divBdr>
    </w:div>
    <w:div w:id="1177499439">
      <w:bodyDiv w:val="1"/>
      <w:marLeft w:val="0"/>
      <w:marRight w:val="0"/>
      <w:marTop w:val="0"/>
      <w:marBottom w:val="0"/>
      <w:divBdr>
        <w:top w:val="none" w:sz="0" w:space="0" w:color="auto"/>
        <w:left w:val="none" w:sz="0" w:space="0" w:color="auto"/>
        <w:bottom w:val="none" w:sz="0" w:space="0" w:color="auto"/>
        <w:right w:val="none" w:sz="0" w:space="0" w:color="auto"/>
      </w:divBdr>
    </w:div>
    <w:div w:id="1177619926">
      <w:bodyDiv w:val="1"/>
      <w:marLeft w:val="0"/>
      <w:marRight w:val="0"/>
      <w:marTop w:val="0"/>
      <w:marBottom w:val="0"/>
      <w:divBdr>
        <w:top w:val="none" w:sz="0" w:space="0" w:color="auto"/>
        <w:left w:val="none" w:sz="0" w:space="0" w:color="auto"/>
        <w:bottom w:val="none" w:sz="0" w:space="0" w:color="auto"/>
        <w:right w:val="none" w:sz="0" w:space="0" w:color="auto"/>
      </w:divBdr>
    </w:div>
    <w:div w:id="1178227508">
      <w:bodyDiv w:val="1"/>
      <w:marLeft w:val="0"/>
      <w:marRight w:val="0"/>
      <w:marTop w:val="0"/>
      <w:marBottom w:val="0"/>
      <w:divBdr>
        <w:top w:val="none" w:sz="0" w:space="0" w:color="auto"/>
        <w:left w:val="none" w:sz="0" w:space="0" w:color="auto"/>
        <w:bottom w:val="none" w:sz="0" w:space="0" w:color="auto"/>
        <w:right w:val="none" w:sz="0" w:space="0" w:color="auto"/>
      </w:divBdr>
    </w:div>
    <w:div w:id="1178496803">
      <w:bodyDiv w:val="1"/>
      <w:marLeft w:val="0"/>
      <w:marRight w:val="0"/>
      <w:marTop w:val="0"/>
      <w:marBottom w:val="0"/>
      <w:divBdr>
        <w:top w:val="none" w:sz="0" w:space="0" w:color="auto"/>
        <w:left w:val="none" w:sz="0" w:space="0" w:color="auto"/>
        <w:bottom w:val="none" w:sz="0" w:space="0" w:color="auto"/>
        <w:right w:val="none" w:sz="0" w:space="0" w:color="auto"/>
      </w:divBdr>
    </w:div>
    <w:div w:id="1178815629">
      <w:bodyDiv w:val="1"/>
      <w:marLeft w:val="0"/>
      <w:marRight w:val="0"/>
      <w:marTop w:val="0"/>
      <w:marBottom w:val="0"/>
      <w:divBdr>
        <w:top w:val="none" w:sz="0" w:space="0" w:color="auto"/>
        <w:left w:val="none" w:sz="0" w:space="0" w:color="auto"/>
        <w:bottom w:val="none" w:sz="0" w:space="0" w:color="auto"/>
        <w:right w:val="none" w:sz="0" w:space="0" w:color="auto"/>
      </w:divBdr>
    </w:div>
    <w:div w:id="1178930703">
      <w:bodyDiv w:val="1"/>
      <w:marLeft w:val="0"/>
      <w:marRight w:val="0"/>
      <w:marTop w:val="0"/>
      <w:marBottom w:val="0"/>
      <w:divBdr>
        <w:top w:val="none" w:sz="0" w:space="0" w:color="auto"/>
        <w:left w:val="none" w:sz="0" w:space="0" w:color="auto"/>
        <w:bottom w:val="none" w:sz="0" w:space="0" w:color="auto"/>
        <w:right w:val="none" w:sz="0" w:space="0" w:color="auto"/>
      </w:divBdr>
    </w:div>
    <w:div w:id="1179156452">
      <w:bodyDiv w:val="1"/>
      <w:marLeft w:val="0"/>
      <w:marRight w:val="0"/>
      <w:marTop w:val="0"/>
      <w:marBottom w:val="0"/>
      <w:divBdr>
        <w:top w:val="none" w:sz="0" w:space="0" w:color="auto"/>
        <w:left w:val="none" w:sz="0" w:space="0" w:color="auto"/>
        <w:bottom w:val="none" w:sz="0" w:space="0" w:color="auto"/>
        <w:right w:val="none" w:sz="0" w:space="0" w:color="auto"/>
      </w:divBdr>
    </w:div>
    <w:div w:id="1179662113">
      <w:bodyDiv w:val="1"/>
      <w:marLeft w:val="0"/>
      <w:marRight w:val="0"/>
      <w:marTop w:val="0"/>
      <w:marBottom w:val="0"/>
      <w:divBdr>
        <w:top w:val="none" w:sz="0" w:space="0" w:color="auto"/>
        <w:left w:val="none" w:sz="0" w:space="0" w:color="auto"/>
        <w:bottom w:val="none" w:sz="0" w:space="0" w:color="auto"/>
        <w:right w:val="none" w:sz="0" w:space="0" w:color="auto"/>
      </w:divBdr>
    </w:div>
    <w:div w:id="1180125605">
      <w:bodyDiv w:val="1"/>
      <w:marLeft w:val="0"/>
      <w:marRight w:val="0"/>
      <w:marTop w:val="0"/>
      <w:marBottom w:val="0"/>
      <w:divBdr>
        <w:top w:val="none" w:sz="0" w:space="0" w:color="auto"/>
        <w:left w:val="none" w:sz="0" w:space="0" w:color="auto"/>
        <w:bottom w:val="none" w:sz="0" w:space="0" w:color="auto"/>
        <w:right w:val="none" w:sz="0" w:space="0" w:color="auto"/>
      </w:divBdr>
    </w:div>
    <w:div w:id="1180192879">
      <w:bodyDiv w:val="1"/>
      <w:marLeft w:val="0"/>
      <w:marRight w:val="0"/>
      <w:marTop w:val="0"/>
      <w:marBottom w:val="0"/>
      <w:divBdr>
        <w:top w:val="none" w:sz="0" w:space="0" w:color="auto"/>
        <w:left w:val="none" w:sz="0" w:space="0" w:color="auto"/>
        <w:bottom w:val="none" w:sz="0" w:space="0" w:color="auto"/>
        <w:right w:val="none" w:sz="0" w:space="0" w:color="auto"/>
      </w:divBdr>
    </w:div>
    <w:div w:id="1180393402">
      <w:bodyDiv w:val="1"/>
      <w:marLeft w:val="0"/>
      <w:marRight w:val="0"/>
      <w:marTop w:val="0"/>
      <w:marBottom w:val="0"/>
      <w:divBdr>
        <w:top w:val="none" w:sz="0" w:space="0" w:color="auto"/>
        <w:left w:val="none" w:sz="0" w:space="0" w:color="auto"/>
        <w:bottom w:val="none" w:sz="0" w:space="0" w:color="auto"/>
        <w:right w:val="none" w:sz="0" w:space="0" w:color="auto"/>
      </w:divBdr>
    </w:div>
    <w:div w:id="1180851261">
      <w:bodyDiv w:val="1"/>
      <w:marLeft w:val="0"/>
      <w:marRight w:val="0"/>
      <w:marTop w:val="0"/>
      <w:marBottom w:val="0"/>
      <w:divBdr>
        <w:top w:val="none" w:sz="0" w:space="0" w:color="auto"/>
        <w:left w:val="none" w:sz="0" w:space="0" w:color="auto"/>
        <w:bottom w:val="none" w:sz="0" w:space="0" w:color="auto"/>
        <w:right w:val="none" w:sz="0" w:space="0" w:color="auto"/>
      </w:divBdr>
    </w:div>
    <w:div w:id="1181168058">
      <w:bodyDiv w:val="1"/>
      <w:marLeft w:val="0"/>
      <w:marRight w:val="0"/>
      <w:marTop w:val="0"/>
      <w:marBottom w:val="0"/>
      <w:divBdr>
        <w:top w:val="none" w:sz="0" w:space="0" w:color="auto"/>
        <w:left w:val="none" w:sz="0" w:space="0" w:color="auto"/>
        <w:bottom w:val="none" w:sz="0" w:space="0" w:color="auto"/>
        <w:right w:val="none" w:sz="0" w:space="0" w:color="auto"/>
      </w:divBdr>
    </w:div>
    <w:div w:id="1181627513">
      <w:bodyDiv w:val="1"/>
      <w:marLeft w:val="0"/>
      <w:marRight w:val="0"/>
      <w:marTop w:val="0"/>
      <w:marBottom w:val="0"/>
      <w:divBdr>
        <w:top w:val="none" w:sz="0" w:space="0" w:color="auto"/>
        <w:left w:val="none" w:sz="0" w:space="0" w:color="auto"/>
        <w:bottom w:val="none" w:sz="0" w:space="0" w:color="auto"/>
        <w:right w:val="none" w:sz="0" w:space="0" w:color="auto"/>
      </w:divBdr>
    </w:div>
    <w:div w:id="1181628122">
      <w:bodyDiv w:val="1"/>
      <w:marLeft w:val="0"/>
      <w:marRight w:val="0"/>
      <w:marTop w:val="0"/>
      <w:marBottom w:val="0"/>
      <w:divBdr>
        <w:top w:val="none" w:sz="0" w:space="0" w:color="auto"/>
        <w:left w:val="none" w:sz="0" w:space="0" w:color="auto"/>
        <w:bottom w:val="none" w:sz="0" w:space="0" w:color="auto"/>
        <w:right w:val="none" w:sz="0" w:space="0" w:color="auto"/>
      </w:divBdr>
    </w:div>
    <w:div w:id="1181696384">
      <w:bodyDiv w:val="1"/>
      <w:marLeft w:val="0"/>
      <w:marRight w:val="0"/>
      <w:marTop w:val="0"/>
      <w:marBottom w:val="0"/>
      <w:divBdr>
        <w:top w:val="none" w:sz="0" w:space="0" w:color="auto"/>
        <w:left w:val="none" w:sz="0" w:space="0" w:color="auto"/>
        <w:bottom w:val="none" w:sz="0" w:space="0" w:color="auto"/>
        <w:right w:val="none" w:sz="0" w:space="0" w:color="auto"/>
      </w:divBdr>
    </w:div>
    <w:div w:id="1181823155">
      <w:bodyDiv w:val="1"/>
      <w:marLeft w:val="0"/>
      <w:marRight w:val="0"/>
      <w:marTop w:val="0"/>
      <w:marBottom w:val="0"/>
      <w:divBdr>
        <w:top w:val="none" w:sz="0" w:space="0" w:color="auto"/>
        <w:left w:val="none" w:sz="0" w:space="0" w:color="auto"/>
        <w:bottom w:val="none" w:sz="0" w:space="0" w:color="auto"/>
        <w:right w:val="none" w:sz="0" w:space="0" w:color="auto"/>
      </w:divBdr>
    </w:div>
    <w:div w:id="1181973556">
      <w:bodyDiv w:val="1"/>
      <w:marLeft w:val="0"/>
      <w:marRight w:val="0"/>
      <w:marTop w:val="0"/>
      <w:marBottom w:val="0"/>
      <w:divBdr>
        <w:top w:val="none" w:sz="0" w:space="0" w:color="auto"/>
        <w:left w:val="none" w:sz="0" w:space="0" w:color="auto"/>
        <w:bottom w:val="none" w:sz="0" w:space="0" w:color="auto"/>
        <w:right w:val="none" w:sz="0" w:space="0" w:color="auto"/>
      </w:divBdr>
    </w:div>
    <w:div w:id="1182014848">
      <w:bodyDiv w:val="1"/>
      <w:marLeft w:val="0"/>
      <w:marRight w:val="0"/>
      <w:marTop w:val="0"/>
      <w:marBottom w:val="0"/>
      <w:divBdr>
        <w:top w:val="none" w:sz="0" w:space="0" w:color="auto"/>
        <w:left w:val="none" w:sz="0" w:space="0" w:color="auto"/>
        <w:bottom w:val="none" w:sz="0" w:space="0" w:color="auto"/>
        <w:right w:val="none" w:sz="0" w:space="0" w:color="auto"/>
      </w:divBdr>
    </w:div>
    <w:div w:id="1182089740">
      <w:bodyDiv w:val="1"/>
      <w:marLeft w:val="0"/>
      <w:marRight w:val="0"/>
      <w:marTop w:val="0"/>
      <w:marBottom w:val="0"/>
      <w:divBdr>
        <w:top w:val="none" w:sz="0" w:space="0" w:color="auto"/>
        <w:left w:val="none" w:sz="0" w:space="0" w:color="auto"/>
        <w:bottom w:val="none" w:sz="0" w:space="0" w:color="auto"/>
        <w:right w:val="none" w:sz="0" w:space="0" w:color="auto"/>
      </w:divBdr>
    </w:div>
    <w:div w:id="1182360026">
      <w:bodyDiv w:val="1"/>
      <w:marLeft w:val="0"/>
      <w:marRight w:val="0"/>
      <w:marTop w:val="0"/>
      <w:marBottom w:val="0"/>
      <w:divBdr>
        <w:top w:val="none" w:sz="0" w:space="0" w:color="auto"/>
        <w:left w:val="none" w:sz="0" w:space="0" w:color="auto"/>
        <w:bottom w:val="none" w:sz="0" w:space="0" w:color="auto"/>
        <w:right w:val="none" w:sz="0" w:space="0" w:color="auto"/>
      </w:divBdr>
    </w:div>
    <w:div w:id="1182669347">
      <w:bodyDiv w:val="1"/>
      <w:marLeft w:val="0"/>
      <w:marRight w:val="0"/>
      <w:marTop w:val="0"/>
      <w:marBottom w:val="0"/>
      <w:divBdr>
        <w:top w:val="none" w:sz="0" w:space="0" w:color="auto"/>
        <w:left w:val="none" w:sz="0" w:space="0" w:color="auto"/>
        <w:bottom w:val="none" w:sz="0" w:space="0" w:color="auto"/>
        <w:right w:val="none" w:sz="0" w:space="0" w:color="auto"/>
      </w:divBdr>
    </w:div>
    <w:div w:id="1182672329">
      <w:bodyDiv w:val="1"/>
      <w:marLeft w:val="0"/>
      <w:marRight w:val="0"/>
      <w:marTop w:val="0"/>
      <w:marBottom w:val="0"/>
      <w:divBdr>
        <w:top w:val="none" w:sz="0" w:space="0" w:color="auto"/>
        <w:left w:val="none" w:sz="0" w:space="0" w:color="auto"/>
        <w:bottom w:val="none" w:sz="0" w:space="0" w:color="auto"/>
        <w:right w:val="none" w:sz="0" w:space="0" w:color="auto"/>
      </w:divBdr>
    </w:div>
    <w:div w:id="1182814235">
      <w:bodyDiv w:val="1"/>
      <w:marLeft w:val="0"/>
      <w:marRight w:val="0"/>
      <w:marTop w:val="0"/>
      <w:marBottom w:val="0"/>
      <w:divBdr>
        <w:top w:val="none" w:sz="0" w:space="0" w:color="auto"/>
        <w:left w:val="none" w:sz="0" w:space="0" w:color="auto"/>
        <w:bottom w:val="none" w:sz="0" w:space="0" w:color="auto"/>
        <w:right w:val="none" w:sz="0" w:space="0" w:color="auto"/>
      </w:divBdr>
    </w:div>
    <w:div w:id="1183281704">
      <w:bodyDiv w:val="1"/>
      <w:marLeft w:val="0"/>
      <w:marRight w:val="0"/>
      <w:marTop w:val="0"/>
      <w:marBottom w:val="0"/>
      <w:divBdr>
        <w:top w:val="none" w:sz="0" w:space="0" w:color="auto"/>
        <w:left w:val="none" w:sz="0" w:space="0" w:color="auto"/>
        <w:bottom w:val="none" w:sz="0" w:space="0" w:color="auto"/>
        <w:right w:val="none" w:sz="0" w:space="0" w:color="auto"/>
      </w:divBdr>
    </w:div>
    <w:div w:id="1183322306">
      <w:bodyDiv w:val="1"/>
      <w:marLeft w:val="0"/>
      <w:marRight w:val="0"/>
      <w:marTop w:val="0"/>
      <w:marBottom w:val="0"/>
      <w:divBdr>
        <w:top w:val="none" w:sz="0" w:space="0" w:color="auto"/>
        <w:left w:val="none" w:sz="0" w:space="0" w:color="auto"/>
        <w:bottom w:val="none" w:sz="0" w:space="0" w:color="auto"/>
        <w:right w:val="none" w:sz="0" w:space="0" w:color="auto"/>
      </w:divBdr>
    </w:div>
    <w:div w:id="1183742738">
      <w:bodyDiv w:val="1"/>
      <w:marLeft w:val="0"/>
      <w:marRight w:val="0"/>
      <w:marTop w:val="0"/>
      <w:marBottom w:val="0"/>
      <w:divBdr>
        <w:top w:val="none" w:sz="0" w:space="0" w:color="auto"/>
        <w:left w:val="none" w:sz="0" w:space="0" w:color="auto"/>
        <w:bottom w:val="none" w:sz="0" w:space="0" w:color="auto"/>
        <w:right w:val="none" w:sz="0" w:space="0" w:color="auto"/>
      </w:divBdr>
    </w:div>
    <w:div w:id="1184201055">
      <w:bodyDiv w:val="1"/>
      <w:marLeft w:val="0"/>
      <w:marRight w:val="0"/>
      <w:marTop w:val="0"/>
      <w:marBottom w:val="0"/>
      <w:divBdr>
        <w:top w:val="none" w:sz="0" w:space="0" w:color="auto"/>
        <w:left w:val="none" w:sz="0" w:space="0" w:color="auto"/>
        <w:bottom w:val="none" w:sz="0" w:space="0" w:color="auto"/>
        <w:right w:val="none" w:sz="0" w:space="0" w:color="auto"/>
      </w:divBdr>
    </w:div>
    <w:div w:id="1184323851">
      <w:bodyDiv w:val="1"/>
      <w:marLeft w:val="0"/>
      <w:marRight w:val="0"/>
      <w:marTop w:val="0"/>
      <w:marBottom w:val="0"/>
      <w:divBdr>
        <w:top w:val="none" w:sz="0" w:space="0" w:color="auto"/>
        <w:left w:val="none" w:sz="0" w:space="0" w:color="auto"/>
        <w:bottom w:val="none" w:sz="0" w:space="0" w:color="auto"/>
        <w:right w:val="none" w:sz="0" w:space="0" w:color="auto"/>
      </w:divBdr>
    </w:div>
    <w:div w:id="1184326395">
      <w:bodyDiv w:val="1"/>
      <w:marLeft w:val="0"/>
      <w:marRight w:val="0"/>
      <w:marTop w:val="0"/>
      <w:marBottom w:val="0"/>
      <w:divBdr>
        <w:top w:val="none" w:sz="0" w:space="0" w:color="auto"/>
        <w:left w:val="none" w:sz="0" w:space="0" w:color="auto"/>
        <w:bottom w:val="none" w:sz="0" w:space="0" w:color="auto"/>
        <w:right w:val="none" w:sz="0" w:space="0" w:color="auto"/>
      </w:divBdr>
    </w:div>
    <w:div w:id="1184586468">
      <w:bodyDiv w:val="1"/>
      <w:marLeft w:val="0"/>
      <w:marRight w:val="0"/>
      <w:marTop w:val="0"/>
      <w:marBottom w:val="0"/>
      <w:divBdr>
        <w:top w:val="none" w:sz="0" w:space="0" w:color="auto"/>
        <w:left w:val="none" w:sz="0" w:space="0" w:color="auto"/>
        <w:bottom w:val="none" w:sz="0" w:space="0" w:color="auto"/>
        <w:right w:val="none" w:sz="0" w:space="0" w:color="auto"/>
      </w:divBdr>
    </w:div>
    <w:div w:id="1184785623">
      <w:bodyDiv w:val="1"/>
      <w:marLeft w:val="0"/>
      <w:marRight w:val="0"/>
      <w:marTop w:val="0"/>
      <w:marBottom w:val="0"/>
      <w:divBdr>
        <w:top w:val="none" w:sz="0" w:space="0" w:color="auto"/>
        <w:left w:val="none" w:sz="0" w:space="0" w:color="auto"/>
        <w:bottom w:val="none" w:sz="0" w:space="0" w:color="auto"/>
        <w:right w:val="none" w:sz="0" w:space="0" w:color="auto"/>
      </w:divBdr>
    </w:div>
    <w:div w:id="1185092923">
      <w:bodyDiv w:val="1"/>
      <w:marLeft w:val="0"/>
      <w:marRight w:val="0"/>
      <w:marTop w:val="0"/>
      <w:marBottom w:val="0"/>
      <w:divBdr>
        <w:top w:val="none" w:sz="0" w:space="0" w:color="auto"/>
        <w:left w:val="none" w:sz="0" w:space="0" w:color="auto"/>
        <w:bottom w:val="none" w:sz="0" w:space="0" w:color="auto"/>
        <w:right w:val="none" w:sz="0" w:space="0" w:color="auto"/>
      </w:divBdr>
    </w:div>
    <w:div w:id="1185246160">
      <w:bodyDiv w:val="1"/>
      <w:marLeft w:val="0"/>
      <w:marRight w:val="0"/>
      <w:marTop w:val="0"/>
      <w:marBottom w:val="0"/>
      <w:divBdr>
        <w:top w:val="none" w:sz="0" w:space="0" w:color="auto"/>
        <w:left w:val="none" w:sz="0" w:space="0" w:color="auto"/>
        <w:bottom w:val="none" w:sz="0" w:space="0" w:color="auto"/>
        <w:right w:val="none" w:sz="0" w:space="0" w:color="auto"/>
      </w:divBdr>
    </w:div>
    <w:div w:id="1185363375">
      <w:bodyDiv w:val="1"/>
      <w:marLeft w:val="0"/>
      <w:marRight w:val="0"/>
      <w:marTop w:val="0"/>
      <w:marBottom w:val="0"/>
      <w:divBdr>
        <w:top w:val="none" w:sz="0" w:space="0" w:color="auto"/>
        <w:left w:val="none" w:sz="0" w:space="0" w:color="auto"/>
        <w:bottom w:val="none" w:sz="0" w:space="0" w:color="auto"/>
        <w:right w:val="none" w:sz="0" w:space="0" w:color="auto"/>
      </w:divBdr>
    </w:div>
    <w:div w:id="1185679124">
      <w:bodyDiv w:val="1"/>
      <w:marLeft w:val="0"/>
      <w:marRight w:val="0"/>
      <w:marTop w:val="0"/>
      <w:marBottom w:val="0"/>
      <w:divBdr>
        <w:top w:val="none" w:sz="0" w:space="0" w:color="auto"/>
        <w:left w:val="none" w:sz="0" w:space="0" w:color="auto"/>
        <w:bottom w:val="none" w:sz="0" w:space="0" w:color="auto"/>
        <w:right w:val="none" w:sz="0" w:space="0" w:color="auto"/>
      </w:divBdr>
    </w:div>
    <w:div w:id="1186017618">
      <w:bodyDiv w:val="1"/>
      <w:marLeft w:val="0"/>
      <w:marRight w:val="0"/>
      <w:marTop w:val="0"/>
      <w:marBottom w:val="0"/>
      <w:divBdr>
        <w:top w:val="none" w:sz="0" w:space="0" w:color="auto"/>
        <w:left w:val="none" w:sz="0" w:space="0" w:color="auto"/>
        <w:bottom w:val="none" w:sz="0" w:space="0" w:color="auto"/>
        <w:right w:val="none" w:sz="0" w:space="0" w:color="auto"/>
      </w:divBdr>
    </w:div>
    <w:div w:id="1186214475">
      <w:bodyDiv w:val="1"/>
      <w:marLeft w:val="0"/>
      <w:marRight w:val="0"/>
      <w:marTop w:val="0"/>
      <w:marBottom w:val="0"/>
      <w:divBdr>
        <w:top w:val="none" w:sz="0" w:space="0" w:color="auto"/>
        <w:left w:val="none" w:sz="0" w:space="0" w:color="auto"/>
        <w:bottom w:val="none" w:sz="0" w:space="0" w:color="auto"/>
        <w:right w:val="none" w:sz="0" w:space="0" w:color="auto"/>
      </w:divBdr>
    </w:div>
    <w:div w:id="1186360675">
      <w:bodyDiv w:val="1"/>
      <w:marLeft w:val="0"/>
      <w:marRight w:val="0"/>
      <w:marTop w:val="0"/>
      <w:marBottom w:val="0"/>
      <w:divBdr>
        <w:top w:val="none" w:sz="0" w:space="0" w:color="auto"/>
        <w:left w:val="none" w:sz="0" w:space="0" w:color="auto"/>
        <w:bottom w:val="none" w:sz="0" w:space="0" w:color="auto"/>
        <w:right w:val="none" w:sz="0" w:space="0" w:color="auto"/>
      </w:divBdr>
    </w:div>
    <w:div w:id="1186485093">
      <w:bodyDiv w:val="1"/>
      <w:marLeft w:val="0"/>
      <w:marRight w:val="0"/>
      <w:marTop w:val="0"/>
      <w:marBottom w:val="0"/>
      <w:divBdr>
        <w:top w:val="none" w:sz="0" w:space="0" w:color="auto"/>
        <w:left w:val="none" w:sz="0" w:space="0" w:color="auto"/>
        <w:bottom w:val="none" w:sz="0" w:space="0" w:color="auto"/>
        <w:right w:val="none" w:sz="0" w:space="0" w:color="auto"/>
      </w:divBdr>
    </w:div>
    <w:div w:id="1186554139">
      <w:bodyDiv w:val="1"/>
      <w:marLeft w:val="0"/>
      <w:marRight w:val="0"/>
      <w:marTop w:val="0"/>
      <w:marBottom w:val="0"/>
      <w:divBdr>
        <w:top w:val="none" w:sz="0" w:space="0" w:color="auto"/>
        <w:left w:val="none" w:sz="0" w:space="0" w:color="auto"/>
        <w:bottom w:val="none" w:sz="0" w:space="0" w:color="auto"/>
        <w:right w:val="none" w:sz="0" w:space="0" w:color="auto"/>
      </w:divBdr>
    </w:div>
    <w:div w:id="1186748213">
      <w:bodyDiv w:val="1"/>
      <w:marLeft w:val="0"/>
      <w:marRight w:val="0"/>
      <w:marTop w:val="0"/>
      <w:marBottom w:val="0"/>
      <w:divBdr>
        <w:top w:val="none" w:sz="0" w:space="0" w:color="auto"/>
        <w:left w:val="none" w:sz="0" w:space="0" w:color="auto"/>
        <w:bottom w:val="none" w:sz="0" w:space="0" w:color="auto"/>
        <w:right w:val="none" w:sz="0" w:space="0" w:color="auto"/>
      </w:divBdr>
    </w:div>
    <w:div w:id="1186821831">
      <w:bodyDiv w:val="1"/>
      <w:marLeft w:val="0"/>
      <w:marRight w:val="0"/>
      <w:marTop w:val="0"/>
      <w:marBottom w:val="0"/>
      <w:divBdr>
        <w:top w:val="none" w:sz="0" w:space="0" w:color="auto"/>
        <w:left w:val="none" w:sz="0" w:space="0" w:color="auto"/>
        <w:bottom w:val="none" w:sz="0" w:space="0" w:color="auto"/>
        <w:right w:val="none" w:sz="0" w:space="0" w:color="auto"/>
      </w:divBdr>
    </w:div>
    <w:div w:id="1186864620">
      <w:bodyDiv w:val="1"/>
      <w:marLeft w:val="0"/>
      <w:marRight w:val="0"/>
      <w:marTop w:val="0"/>
      <w:marBottom w:val="0"/>
      <w:divBdr>
        <w:top w:val="none" w:sz="0" w:space="0" w:color="auto"/>
        <w:left w:val="none" w:sz="0" w:space="0" w:color="auto"/>
        <w:bottom w:val="none" w:sz="0" w:space="0" w:color="auto"/>
        <w:right w:val="none" w:sz="0" w:space="0" w:color="auto"/>
      </w:divBdr>
    </w:div>
    <w:div w:id="1187327260">
      <w:bodyDiv w:val="1"/>
      <w:marLeft w:val="0"/>
      <w:marRight w:val="0"/>
      <w:marTop w:val="0"/>
      <w:marBottom w:val="0"/>
      <w:divBdr>
        <w:top w:val="none" w:sz="0" w:space="0" w:color="auto"/>
        <w:left w:val="none" w:sz="0" w:space="0" w:color="auto"/>
        <w:bottom w:val="none" w:sz="0" w:space="0" w:color="auto"/>
        <w:right w:val="none" w:sz="0" w:space="0" w:color="auto"/>
      </w:divBdr>
    </w:div>
    <w:div w:id="1187450988">
      <w:bodyDiv w:val="1"/>
      <w:marLeft w:val="0"/>
      <w:marRight w:val="0"/>
      <w:marTop w:val="0"/>
      <w:marBottom w:val="0"/>
      <w:divBdr>
        <w:top w:val="none" w:sz="0" w:space="0" w:color="auto"/>
        <w:left w:val="none" w:sz="0" w:space="0" w:color="auto"/>
        <w:bottom w:val="none" w:sz="0" w:space="0" w:color="auto"/>
        <w:right w:val="none" w:sz="0" w:space="0" w:color="auto"/>
      </w:divBdr>
    </w:div>
    <w:div w:id="1187527658">
      <w:bodyDiv w:val="1"/>
      <w:marLeft w:val="0"/>
      <w:marRight w:val="0"/>
      <w:marTop w:val="0"/>
      <w:marBottom w:val="0"/>
      <w:divBdr>
        <w:top w:val="none" w:sz="0" w:space="0" w:color="auto"/>
        <w:left w:val="none" w:sz="0" w:space="0" w:color="auto"/>
        <w:bottom w:val="none" w:sz="0" w:space="0" w:color="auto"/>
        <w:right w:val="none" w:sz="0" w:space="0" w:color="auto"/>
      </w:divBdr>
    </w:div>
    <w:div w:id="1188330638">
      <w:bodyDiv w:val="1"/>
      <w:marLeft w:val="0"/>
      <w:marRight w:val="0"/>
      <w:marTop w:val="0"/>
      <w:marBottom w:val="0"/>
      <w:divBdr>
        <w:top w:val="none" w:sz="0" w:space="0" w:color="auto"/>
        <w:left w:val="none" w:sz="0" w:space="0" w:color="auto"/>
        <w:bottom w:val="none" w:sz="0" w:space="0" w:color="auto"/>
        <w:right w:val="none" w:sz="0" w:space="0" w:color="auto"/>
      </w:divBdr>
    </w:div>
    <w:div w:id="1188450355">
      <w:bodyDiv w:val="1"/>
      <w:marLeft w:val="0"/>
      <w:marRight w:val="0"/>
      <w:marTop w:val="0"/>
      <w:marBottom w:val="0"/>
      <w:divBdr>
        <w:top w:val="none" w:sz="0" w:space="0" w:color="auto"/>
        <w:left w:val="none" w:sz="0" w:space="0" w:color="auto"/>
        <w:bottom w:val="none" w:sz="0" w:space="0" w:color="auto"/>
        <w:right w:val="none" w:sz="0" w:space="0" w:color="auto"/>
      </w:divBdr>
    </w:div>
    <w:div w:id="1188523752">
      <w:bodyDiv w:val="1"/>
      <w:marLeft w:val="0"/>
      <w:marRight w:val="0"/>
      <w:marTop w:val="0"/>
      <w:marBottom w:val="0"/>
      <w:divBdr>
        <w:top w:val="none" w:sz="0" w:space="0" w:color="auto"/>
        <w:left w:val="none" w:sz="0" w:space="0" w:color="auto"/>
        <w:bottom w:val="none" w:sz="0" w:space="0" w:color="auto"/>
        <w:right w:val="none" w:sz="0" w:space="0" w:color="auto"/>
      </w:divBdr>
    </w:div>
    <w:div w:id="1188644261">
      <w:bodyDiv w:val="1"/>
      <w:marLeft w:val="0"/>
      <w:marRight w:val="0"/>
      <w:marTop w:val="0"/>
      <w:marBottom w:val="0"/>
      <w:divBdr>
        <w:top w:val="none" w:sz="0" w:space="0" w:color="auto"/>
        <w:left w:val="none" w:sz="0" w:space="0" w:color="auto"/>
        <w:bottom w:val="none" w:sz="0" w:space="0" w:color="auto"/>
        <w:right w:val="none" w:sz="0" w:space="0" w:color="auto"/>
      </w:divBdr>
    </w:div>
    <w:div w:id="1188787096">
      <w:bodyDiv w:val="1"/>
      <w:marLeft w:val="0"/>
      <w:marRight w:val="0"/>
      <w:marTop w:val="0"/>
      <w:marBottom w:val="0"/>
      <w:divBdr>
        <w:top w:val="none" w:sz="0" w:space="0" w:color="auto"/>
        <w:left w:val="none" w:sz="0" w:space="0" w:color="auto"/>
        <w:bottom w:val="none" w:sz="0" w:space="0" w:color="auto"/>
        <w:right w:val="none" w:sz="0" w:space="0" w:color="auto"/>
      </w:divBdr>
    </w:div>
    <w:div w:id="1188980210">
      <w:bodyDiv w:val="1"/>
      <w:marLeft w:val="0"/>
      <w:marRight w:val="0"/>
      <w:marTop w:val="0"/>
      <w:marBottom w:val="0"/>
      <w:divBdr>
        <w:top w:val="none" w:sz="0" w:space="0" w:color="auto"/>
        <w:left w:val="none" w:sz="0" w:space="0" w:color="auto"/>
        <w:bottom w:val="none" w:sz="0" w:space="0" w:color="auto"/>
        <w:right w:val="none" w:sz="0" w:space="0" w:color="auto"/>
      </w:divBdr>
    </w:div>
    <w:div w:id="1189636711">
      <w:bodyDiv w:val="1"/>
      <w:marLeft w:val="0"/>
      <w:marRight w:val="0"/>
      <w:marTop w:val="0"/>
      <w:marBottom w:val="0"/>
      <w:divBdr>
        <w:top w:val="none" w:sz="0" w:space="0" w:color="auto"/>
        <w:left w:val="none" w:sz="0" w:space="0" w:color="auto"/>
        <w:bottom w:val="none" w:sz="0" w:space="0" w:color="auto"/>
        <w:right w:val="none" w:sz="0" w:space="0" w:color="auto"/>
      </w:divBdr>
    </w:div>
    <w:div w:id="1189753085">
      <w:bodyDiv w:val="1"/>
      <w:marLeft w:val="0"/>
      <w:marRight w:val="0"/>
      <w:marTop w:val="0"/>
      <w:marBottom w:val="0"/>
      <w:divBdr>
        <w:top w:val="none" w:sz="0" w:space="0" w:color="auto"/>
        <w:left w:val="none" w:sz="0" w:space="0" w:color="auto"/>
        <w:bottom w:val="none" w:sz="0" w:space="0" w:color="auto"/>
        <w:right w:val="none" w:sz="0" w:space="0" w:color="auto"/>
      </w:divBdr>
    </w:div>
    <w:div w:id="1189757552">
      <w:bodyDiv w:val="1"/>
      <w:marLeft w:val="0"/>
      <w:marRight w:val="0"/>
      <w:marTop w:val="0"/>
      <w:marBottom w:val="0"/>
      <w:divBdr>
        <w:top w:val="none" w:sz="0" w:space="0" w:color="auto"/>
        <w:left w:val="none" w:sz="0" w:space="0" w:color="auto"/>
        <w:bottom w:val="none" w:sz="0" w:space="0" w:color="auto"/>
        <w:right w:val="none" w:sz="0" w:space="0" w:color="auto"/>
      </w:divBdr>
    </w:div>
    <w:div w:id="1189832027">
      <w:bodyDiv w:val="1"/>
      <w:marLeft w:val="0"/>
      <w:marRight w:val="0"/>
      <w:marTop w:val="0"/>
      <w:marBottom w:val="0"/>
      <w:divBdr>
        <w:top w:val="none" w:sz="0" w:space="0" w:color="auto"/>
        <w:left w:val="none" w:sz="0" w:space="0" w:color="auto"/>
        <w:bottom w:val="none" w:sz="0" w:space="0" w:color="auto"/>
        <w:right w:val="none" w:sz="0" w:space="0" w:color="auto"/>
      </w:divBdr>
    </w:div>
    <w:div w:id="1189875797">
      <w:bodyDiv w:val="1"/>
      <w:marLeft w:val="0"/>
      <w:marRight w:val="0"/>
      <w:marTop w:val="0"/>
      <w:marBottom w:val="0"/>
      <w:divBdr>
        <w:top w:val="none" w:sz="0" w:space="0" w:color="auto"/>
        <w:left w:val="none" w:sz="0" w:space="0" w:color="auto"/>
        <w:bottom w:val="none" w:sz="0" w:space="0" w:color="auto"/>
        <w:right w:val="none" w:sz="0" w:space="0" w:color="auto"/>
      </w:divBdr>
    </w:div>
    <w:div w:id="1190728641">
      <w:bodyDiv w:val="1"/>
      <w:marLeft w:val="0"/>
      <w:marRight w:val="0"/>
      <w:marTop w:val="0"/>
      <w:marBottom w:val="0"/>
      <w:divBdr>
        <w:top w:val="none" w:sz="0" w:space="0" w:color="auto"/>
        <w:left w:val="none" w:sz="0" w:space="0" w:color="auto"/>
        <w:bottom w:val="none" w:sz="0" w:space="0" w:color="auto"/>
        <w:right w:val="none" w:sz="0" w:space="0" w:color="auto"/>
      </w:divBdr>
    </w:div>
    <w:div w:id="1190873766">
      <w:bodyDiv w:val="1"/>
      <w:marLeft w:val="0"/>
      <w:marRight w:val="0"/>
      <w:marTop w:val="0"/>
      <w:marBottom w:val="0"/>
      <w:divBdr>
        <w:top w:val="none" w:sz="0" w:space="0" w:color="auto"/>
        <w:left w:val="none" w:sz="0" w:space="0" w:color="auto"/>
        <w:bottom w:val="none" w:sz="0" w:space="0" w:color="auto"/>
        <w:right w:val="none" w:sz="0" w:space="0" w:color="auto"/>
      </w:divBdr>
    </w:div>
    <w:div w:id="1190992221">
      <w:bodyDiv w:val="1"/>
      <w:marLeft w:val="0"/>
      <w:marRight w:val="0"/>
      <w:marTop w:val="0"/>
      <w:marBottom w:val="0"/>
      <w:divBdr>
        <w:top w:val="none" w:sz="0" w:space="0" w:color="auto"/>
        <w:left w:val="none" w:sz="0" w:space="0" w:color="auto"/>
        <w:bottom w:val="none" w:sz="0" w:space="0" w:color="auto"/>
        <w:right w:val="none" w:sz="0" w:space="0" w:color="auto"/>
      </w:divBdr>
    </w:div>
    <w:div w:id="1190997596">
      <w:bodyDiv w:val="1"/>
      <w:marLeft w:val="0"/>
      <w:marRight w:val="0"/>
      <w:marTop w:val="0"/>
      <w:marBottom w:val="0"/>
      <w:divBdr>
        <w:top w:val="none" w:sz="0" w:space="0" w:color="auto"/>
        <w:left w:val="none" w:sz="0" w:space="0" w:color="auto"/>
        <w:bottom w:val="none" w:sz="0" w:space="0" w:color="auto"/>
        <w:right w:val="none" w:sz="0" w:space="0" w:color="auto"/>
      </w:divBdr>
    </w:div>
    <w:div w:id="1191186706">
      <w:bodyDiv w:val="1"/>
      <w:marLeft w:val="0"/>
      <w:marRight w:val="0"/>
      <w:marTop w:val="0"/>
      <w:marBottom w:val="0"/>
      <w:divBdr>
        <w:top w:val="none" w:sz="0" w:space="0" w:color="auto"/>
        <w:left w:val="none" w:sz="0" w:space="0" w:color="auto"/>
        <w:bottom w:val="none" w:sz="0" w:space="0" w:color="auto"/>
        <w:right w:val="none" w:sz="0" w:space="0" w:color="auto"/>
      </w:divBdr>
    </w:div>
    <w:div w:id="1191411464">
      <w:bodyDiv w:val="1"/>
      <w:marLeft w:val="0"/>
      <w:marRight w:val="0"/>
      <w:marTop w:val="0"/>
      <w:marBottom w:val="0"/>
      <w:divBdr>
        <w:top w:val="none" w:sz="0" w:space="0" w:color="auto"/>
        <w:left w:val="none" w:sz="0" w:space="0" w:color="auto"/>
        <w:bottom w:val="none" w:sz="0" w:space="0" w:color="auto"/>
        <w:right w:val="none" w:sz="0" w:space="0" w:color="auto"/>
      </w:divBdr>
    </w:div>
    <w:div w:id="1191725029">
      <w:bodyDiv w:val="1"/>
      <w:marLeft w:val="0"/>
      <w:marRight w:val="0"/>
      <w:marTop w:val="0"/>
      <w:marBottom w:val="0"/>
      <w:divBdr>
        <w:top w:val="none" w:sz="0" w:space="0" w:color="auto"/>
        <w:left w:val="none" w:sz="0" w:space="0" w:color="auto"/>
        <w:bottom w:val="none" w:sz="0" w:space="0" w:color="auto"/>
        <w:right w:val="none" w:sz="0" w:space="0" w:color="auto"/>
      </w:divBdr>
    </w:div>
    <w:div w:id="1192301120">
      <w:bodyDiv w:val="1"/>
      <w:marLeft w:val="0"/>
      <w:marRight w:val="0"/>
      <w:marTop w:val="0"/>
      <w:marBottom w:val="0"/>
      <w:divBdr>
        <w:top w:val="none" w:sz="0" w:space="0" w:color="auto"/>
        <w:left w:val="none" w:sz="0" w:space="0" w:color="auto"/>
        <w:bottom w:val="none" w:sz="0" w:space="0" w:color="auto"/>
        <w:right w:val="none" w:sz="0" w:space="0" w:color="auto"/>
      </w:divBdr>
    </w:div>
    <w:div w:id="1192647633">
      <w:bodyDiv w:val="1"/>
      <w:marLeft w:val="0"/>
      <w:marRight w:val="0"/>
      <w:marTop w:val="0"/>
      <w:marBottom w:val="0"/>
      <w:divBdr>
        <w:top w:val="none" w:sz="0" w:space="0" w:color="auto"/>
        <w:left w:val="none" w:sz="0" w:space="0" w:color="auto"/>
        <w:bottom w:val="none" w:sz="0" w:space="0" w:color="auto"/>
        <w:right w:val="none" w:sz="0" w:space="0" w:color="auto"/>
      </w:divBdr>
    </w:div>
    <w:div w:id="1192886617">
      <w:bodyDiv w:val="1"/>
      <w:marLeft w:val="0"/>
      <w:marRight w:val="0"/>
      <w:marTop w:val="0"/>
      <w:marBottom w:val="0"/>
      <w:divBdr>
        <w:top w:val="none" w:sz="0" w:space="0" w:color="auto"/>
        <w:left w:val="none" w:sz="0" w:space="0" w:color="auto"/>
        <w:bottom w:val="none" w:sz="0" w:space="0" w:color="auto"/>
        <w:right w:val="none" w:sz="0" w:space="0" w:color="auto"/>
      </w:divBdr>
    </w:div>
    <w:div w:id="1193029911">
      <w:bodyDiv w:val="1"/>
      <w:marLeft w:val="0"/>
      <w:marRight w:val="0"/>
      <w:marTop w:val="0"/>
      <w:marBottom w:val="0"/>
      <w:divBdr>
        <w:top w:val="none" w:sz="0" w:space="0" w:color="auto"/>
        <w:left w:val="none" w:sz="0" w:space="0" w:color="auto"/>
        <w:bottom w:val="none" w:sz="0" w:space="0" w:color="auto"/>
        <w:right w:val="none" w:sz="0" w:space="0" w:color="auto"/>
      </w:divBdr>
    </w:div>
    <w:div w:id="1193542721">
      <w:bodyDiv w:val="1"/>
      <w:marLeft w:val="0"/>
      <w:marRight w:val="0"/>
      <w:marTop w:val="0"/>
      <w:marBottom w:val="0"/>
      <w:divBdr>
        <w:top w:val="none" w:sz="0" w:space="0" w:color="auto"/>
        <w:left w:val="none" w:sz="0" w:space="0" w:color="auto"/>
        <w:bottom w:val="none" w:sz="0" w:space="0" w:color="auto"/>
        <w:right w:val="none" w:sz="0" w:space="0" w:color="auto"/>
      </w:divBdr>
    </w:div>
    <w:div w:id="1193804020">
      <w:bodyDiv w:val="1"/>
      <w:marLeft w:val="0"/>
      <w:marRight w:val="0"/>
      <w:marTop w:val="0"/>
      <w:marBottom w:val="0"/>
      <w:divBdr>
        <w:top w:val="none" w:sz="0" w:space="0" w:color="auto"/>
        <w:left w:val="none" w:sz="0" w:space="0" w:color="auto"/>
        <w:bottom w:val="none" w:sz="0" w:space="0" w:color="auto"/>
        <w:right w:val="none" w:sz="0" w:space="0" w:color="auto"/>
      </w:divBdr>
    </w:div>
    <w:div w:id="1193806275">
      <w:bodyDiv w:val="1"/>
      <w:marLeft w:val="0"/>
      <w:marRight w:val="0"/>
      <w:marTop w:val="0"/>
      <w:marBottom w:val="0"/>
      <w:divBdr>
        <w:top w:val="none" w:sz="0" w:space="0" w:color="auto"/>
        <w:left w:val="none" w:sz="0" w:space="0" w:color="auto"/>
        <w:bottom w:val="none" w:sz="0" w:space="0" w:color="auto"/>
        <w:right w:val="none" w:sz="0" w:space="0" w:color="auto"/>
      </w:divBdr>
    </w:div>
    <w:div w:id="1193810565">
      <w:bodyDiv w:val="1"/>
      <w:marLeft w:val="0"/>
      <w:marRight w:val="0"/>
      <w:marTop w:val="0"/>
      <w:marBottom w:val="0"/>
      <w:divBdr>
        <w:top w:val="none" w:sz="0" w:space="0" w:color="auto"/>
        <w:left w:val="none" w:sz="0" w:space="0" w:color="auto"/>
        <w:bottom w:val="none" w:sz="0" w:space="0" w:color="auto"/>
        <w:right w:val="none" w:sz="0" w:space="0" w:color="auto"/>
      </w:divBdr>
    </w:div>
    <w:div w:id="1193879462">
      <w:bodyDiv w:val="1"/>
      <w:marLeft w:val="0"/>
      <w:marRight w:val="0"/>
      <w:marTop w:val="0"/>
      <w:marBottom w:val="0"/>
      <w:divBdr>
        <w:top w:val="none" w:sz="0" w:space="0" w:color="auto"/>
        <w:left w:val="none" w:sz="0" w:space="0" w:color="auto"/>
        <w:bottom w:val="none" w:sz="0" w:space="0" w:color="auto"/>
        <w:right w:val="none" w:sz="0" w:space="0" w:color="auto"/>
      </w:divBdr>
    </w:div>
    <w:div w:id="1194146630">
      <w:bodyDiv w:val="1"/>
      <w:marLeft w:val="0"/>
      <w:marRight w:val="0"/>
      <w:marTop w:val="0"/>
      <w:marBottom w:val="0"/>
      <w:divBdr>
        <w:top w:val="none" w:sz="0" w:space="0" w:color="auto"/>
        <w:left w:val="none" w:sz="0" w:space="0" w:color="auto"/>
        <w:bottom w:val="none" w:sz="0" w:space="0" w:color="auto"/>
        <w:right w:val="none" w:sz="0" w:space="0" w:color="auto"/>
      </w:divBdr>
    </w:div>
    <w:div w:id="1194465830">
      <w:bodyDiv w:val="1"/>
      <w:marLeft w:val="0"/>
      <w:marRight w:val="0"/>
      <w:marTop w:val="0"/>
      <w:marBottom w:val="0"/>
      <w:divBdr>
        <w:top w:val="none" w:sz="0" w:space="0" w:color="auto"/>
        <w:left w:val="none" w:sz="0" w:space="0" w:color="auto"/>
        <w:bottom w:val="none" w:sz="0" w:space="0" w:color="auto"/>
        <w:right w:val="none" w:sz="0" w:space="0" w:color="auto"/>
      </w:divBdr>
    </w:div>
    <w:div w:id="1194727977">
      <w:bodyDiv w:val="1"/>
      <w:marLeft w:val="0"/>
      <w:marRight w:val="0"/>
      <w:marTop w:val="0"/>
      <w:marBottom w:val="0"/>
      <w:divBdr>
        <w:top w:val="none" w:sz="0" w:space="0" w:color="auto"/>
        <w:left w:val="none" w:sz="0" w:space="0" w:color="auto"/>
        <w:bottom w:val="none" w:sz="0" w:space="0" w:color="auto"/>
        <w:right w:val="none" w:sz="0" w:space="0" w:color="auto"/>
      </w:divBdr>
    </w:div>
    <w:div w:id="1195313945">
      <w:bodyDiv w:val="1"/>
      <w:marLeft w:val="0"/>
      <w:marRight w:val="0"/>
      <w:marTop w:val="0"/>
      <w:marBottom w:val="0"/>
      <w:divBdr>
        <w:top w:val="none" w:sz="0" w:space="0" w:color="auto"/>
        <w:left w:val="none" w:sz="0" w:space="0" w:color="auto"/>
        <w:bottom w:val="none" w:sz="0" w:space="0" w:color="auto"/>
        <w:right w:val="none" w:sz="0" w:space="0" w:color="auto"/>
      </w:divBdr>
    </w:div>
    <w:div w:id="1195385052">
      <w:bodyDiv w:val="1"/>
      <w:marLeft w:val="0"/>
      <w:marRight w:val="0"/>
      <w:marTop w:val="0"/>
      <w:marBottom w:val="0"/>
      <w:divBdr>
        <w:top w:val="none" w:sz="0" w:space="0" w:color="auto"/>
        <w:left w:val="none" w:sz="0" w:space="0" w:color="auto"/>
        <w:bottom w:val="none" w:sz="0" w:space="0" w:color="auto"/>
        <w:right w:val="none" w:sz="0" w:space="0" w:color="auto"/>
      </w:divBdr>
    </w:div>
    <w:div w:id="1195577491">
      <w:bodyDiv w:val="1"/>
      <w:marLeft w:val="0"/>
      <w:marRight w:val="0"/>
      <w:marTop w:val="0"/>
      <w:marBottom w:val="0"/>
      <w:divBdr>
        <w:top w:val="none" w:sz="0" w:space="0" w:color="auto"/>
        <w:left w:val="none" w:sz="0" w:space="0" w:color="auto"/>
        <w:bottom w:val="none" w:sz="0" w:space="0" w:color="auto"/>
        <w:right w:val="none" w:sz="0" w:space="0" w:color="auto"/>
      </w:divBdr>
    </w:div>
    <w:div w:id="1195581465">
      <w:bodyDiv w:val="1"/>
      <w:marLeft w:val="0"/>
      <w:marRight w:val="0"/>
      <w:marTop w:val="0"/>
      <w:marBottom w:val="0"/>
      <w:divBdr>
        <w:top w:val="none" w:sz="0" w:space="0" w:color="auto"/>
        <w:left w:val="none" w:sz="0" w:space="0" w:color="auto"/>
        <w:bottom w:val="none" w:sz="0" w:space="0" w:color="auto"/>
        <w:right w:val="none" w:sz="0" w:space="0" w:color="auto"/>
      </w:divBdr>
    </w:div>
    <w:div w:id="1195653775">
      <w:bodyDiv w:val="1"/>
      <w:marLeft w:val="0"/>
      <w:marRight w:val="0"/>
      <w:marTop w:val="0"/>
      <w:marBottom w:val="0"/>
      <w:divBdr>
        <w:top w:val="none" w:sz="0" w:space="0" w:color="auto"/>
        <w:left w:val="none" w:sz="0" w:space="0" w:color="auto"/>
        <w:bottom w:val="none" w:sz="0" w:space="0" w:color="auto"/>
        <w:right w:val="none" w:sz="0" w:space="0" w:color="auto"/>
      </w:divBdr>
    </w:div>
    <w:div w:id="1195658264">
      <w:bodyDiv w:val="1"/>
      <w:marLeft w:val="0"/>
      <w:marRight w:val="0"/>
      <w:marTop w:val="0"/>
      <w:marBottom w:val="0"/>
      <w:divBdr>
        <w:top w:val="none" w:sz="0" w:space="0" w:color="auto"/>
        <w:left w:val="none" w:sz="0" w:space="0" w:color="auto"/>
        <w:bottom w:val="none" w:sz="0" w:space="0" w:color="auto"/>
        <w:right w:val="none" w:sz="0" w:space="0" w:color="auto"/>
      </w:divBdr>
    </w:div>
    <w:div w:id="1195998167">
      <w:bodyDiv w:val="1"/>
      <w:marLeft w:val="0"/>
      <w:marRight w:val="0"/>
      <w:marTop w:val="0"/>
      <w:marBottom w:val="0"/>
      <w:divBdr>
        <w:top w:val="none" w:sz="0" w:space="0" w:color="auto"/>
        <w:left w:val="none" w:sz="0" w:space="0" w:color="auto"/>
        <w:bottom w:val="none" w:sz="0" w:space="0" w:color="auto"/>
        <w:right w:val="none" w:sz="0" w:space="0" w:color="auto"/>
      </w:divBdr>
    </w:div>
    <w:div w:id="1196043934">
      <w:bodyDiv w:val="1"/>
      <w:marLeft w:val="0"/>
      <w:marRight w:val="0"/>
      <w:marTop w:val="0"/>
      <w:marBottom w:val="0"/>
      <w:divBdr>
        <w:top w:val="none" w:sz="0" w:space="0" w:color="auto"/>
        <w:left w:val="none" w:sz="0" w:space="0" w:color="auto"/>
        <w:bottom w:val="none" w:sz="0" w:space="0" w:color="auto"/>
        <w:right w:val="none" w:sz="0" w:space="0" w:color="auto"/>
      </w:divBdr>
    </w:div>
    <w:div w:id="1196112784">
      <w:bodyDiv w:val="1"/>
      <w:marLeft w:val="0"/>
      <w:marRight w:val="0"/>
      <w:marTop w:val="0"/>
      <w:marBottom w:val="0"/>
      <w:divBdr>
        <w:top w:val="none" w:sz="0" w:space="0" w:color="auto"/>
        <w:left w:val="none" w:sz="0" w:space="0" w:color="auto"/>
        <w:bottom w:val="none" w:sz="0" w:space="0" w:color="auto"/>
        <w:right w:val="none" w:sz="0" w:space="0" w:color="auto"/>
      </w:divBdr>
    </w:div>
    <w:div w:id="1196114904">
      <w:bodyDiv w:val="1"/>
      <w:marLeft w:val="0"/>
      <w:marRight w:val="0"/>
      <w:marTop w:val="0"/>
      <w:marBottom w:val="0"/>
      <w:divBdr>
        <w:top w:val="none" w:sz="0" w:space="0" w:color="auto"/>
        <w:left w:val="none" w:sz="0" w:space="0" w:color="auto"/>
        <w:bottom w:val="none" w:sz="0" w:space="0" w:color="auto"/>
        <w:right w:val="none" w:sz="0" w:space="0" w:color="auto"/>
      </w:divBdr>
    </w:div>
    <w:div w:id="1196233239">
      <w:bodyDiv w:val="1"/>
      <w:marLeft w:val="0"/>
      <w:marRight w:val="0"/>
      <w:marTop w:val="0"/>
      <w:marBottom w:val="0"/>
      <w:divBdr>
        <w:top w:val="none" w:sz="0" w:space="0" w:color="auto"/>
        <w:left w:val="none" w:sz="0" w:space="0" w:color="auto"/>
        <w:bottom w:val="none" w:sz="0" w:space="0" w:color="auto"/>
        <w:right w:val="none" w:sz="0" w:space="0" w:color="auto"/>
      </w:divBdr>
    </w:div>
    <w:div w:id="1196308836">
      <w:bodyDiv w:val="1"/>
      <w:marLeft w:val="0"/>
      <w:marRight w:val="0"/>
      <w:marTop w:val="0"/>
      <w:marBottom w:val="0"/>
      <w:divBdr>
        <w:top w:val="none" w:sz="0" w:space="0" w:color="auto"/>
        <w:left w:val="none" w:sz="0" w:space="0" w:color="auto"/>
        <w:bottom w:val="none" w:sz="0" w:space="0" w:color="auto"/>
        <w:right w:val="none" w:sz="0" w:space="0" w:color="auto"/>
      </w:divBdr>
    </w:div>
    <w:div w:id="1196383858">
      <w:bodyDiv w:val="1"/>
      <w:marLeft w:val="0"/>
      <w:marRight w:val="0"/>
      <w:marTop w:val="0"/>
      <w:marBottom w:val="0"/>
      <w:divBdr>
        <w:top w:val="none" w:sz="0" w:space="0" w:color="auto"/>
        <w:left w:val="none" w:sz="0" w:space="0" w:color="auto"/>
        <w:bottom w:val="none" w:sz="0" w:space="0" w:color="auto"/>
        <w:right w:val="none" w:sz="0" w:space="0" w:color="auto"/>
      </w:divBdr>
    </w:div>
    <w:div w:id="1196388288">
      <w:bodyDiv w:val="1"/>
      <w:marLeft w:val="0"/>
      <w:marRight w:val="0"/>
      <w:marTop w:val="0"/>
      <w:marBottom w:val="0"/>
      <w:divBdr>
        <w:top w:val="none" w:sz="0" w:space="0" w:color="auto"/>
        <w:left w:val="none" w:sz="0" w:space="0" w:color="auto"/>
        <w:bottom w:val="none" w:sz="0" w:space="0" w:color="auto"/>
        <w:right w:val="none" w:sz="0" w:space="0" w:color="auto"/>
      </w:divBdr>
    </w:div>
    <w:div w:id="1196507693">
      <w:bodyDiv w:val="1"/>
      <w:marLeft w:val="0"/>
      <w:marRight w:val="0"/>
      <w:marTop w:val="0"/>
      <w:marBottom w:val="0"/>
      <w:divBdr>
        <w:top w:val="none" w:sz="0" w:space="0" w:color="auto"/>
        <w:left w:val="none" w:sz="0" w:space="0" w:color="auto"/>
        <w:bottom w:val="none" w:sz="0" w:space="0" w:color="auto"/>
        <w:right w:val="none" w:sz="0" w:space="0" w:color="auto"/>
      </w:divBdr>
    </w:div>
    <w:div w:id="1196654362">
      <w:bodyDiv w:val="1"/>
      <w:marLeft w:val="0"/>
      <w:marRight w:val="0"/>
      <w:marTop w:val="0"/>
      <w:marBottom w:val="0"/>
      <w:divBdr>
        <w:top w:val="none" w:sz="0" w:space="0" w:color="auto"/>
        <w:left w:val="none" w:sz="0" w:space="0" w:color="auto"/>
        <w:bottom w:val="none" w:sz="0" w:space="0" w:color="auto"/>
        <w:right w:val="none" w:sz="0" w:space="0" w:color="auto"/>
      </w:divBdr>
    </w:div>
    <w:div w:id="1196699131">
      <w:bodyDiv w:val="1"/>
      <w:marLeft w:val="0"/>
      <w:marRight w:val="0"/>
      <w:marTop w:val="0"/>
      <w:marBottom w:val="0"/>
      <w:divBdr>
        <w:top w:val="none" w:sz="0" w:space="0" w:color="auto"/>
        <w:left w:val="none" w:sz="0" w:space="0" w:color="auto"/>
        <w:bottom w:val="none" w:sz="0" w:space="0" w:color="auto"/>
        <w:right w:val="none" w:sz="0" w:space="0" w:color="auto"/>
      </w:divBdr>
    </w:div>
    <w:div w:id="1196845740">
      <w:bodyDiv w:val="1"/>
      <w:marLeft w:val="0"/>
      <w:marRight w:val="0"/>
      <w:marTop w:val="0"/>
      <w:marBottom w:val="0"/>
      <w:divBdr>
        <w:top w:val="none" w:sz="0" w:space="0" w:color="auto"/>
        <w:left w:val="none" w:sz="0" w:space="0" w:color="auto"/>
        <w:bottom w:val="none" w:sz="0" w:space="0" w:color="auto"/>
        <w:right w:val="none" w:sz="0" w:space="0" w:color="auto"/>
      </w:divBdr>
    </w:div>
    <w:div w:id="1197158898">
      <w:bodyDiv w:val="1"/>
      <w:marLeft w:val="0"/>
      <w:marRight w:val="0"/>
      <w:marTop w:val="0"/>
      <w:marBottom w:val="0"/>
      <w:divBdr>
        <w:top w:val="none" w:sz="0" w:space="0" w:color="auto"/>
        <w:left w:val="none" w:sz="0" w:space="0" w:color="auto"/>
        <w:bottom w:val="none" w:sz="0" w:space="0" w:color="auto"/>
        <w:right w:val="none" w:sz="0" w:space="0" w:color="auto"/>
      </w:divBdr>
    </w:div>
    <w:div w:id="1197163336">
      <w:bodyDiv w:val="1"/>
      <w:marLeft w:val="0"/>
      <w:marRight w:val="0"/>
      <w:marTop w:val="0"/>
      <w:marBottom w:val="0"/>
      <w:divBdr>
        <w:top w:val="none" w:sz="0" w:space="0" w:color="auto"/>
        <w:left w:val="none" w:sz="0" w:space="0" w:color="auto"/>
        <w:bottom w:val="none" w:sz="0" w:space="0" w:color="auto"/>
        <w:right w:val="none" w:sz="0" w:space="0" w:color="auto"/>
      </w:divBdr>
    </w:div>
    <w:div w:id="1197231490">
      <w:bodyDiv w:val="1"/>
      <w:marLeft w:val="0"/>
      <w:marRight w:val="0"/>
      <w:marTop w:val="0"/>
      <w:marBottom w:val="0"/>
      <w:divBdr>
        <w:top w:val="none" w:sz="0" w:space="0" w:color="auto"/>
        <w:left w:val="none" w:sz="0" w:space="0" w:color="auto"/>
        <w:bottom w:val="none" w:sz="0" w:space="0" w:color="auto"/>
        <w:right w:val="none" w:sz="0" w:space="0" w:color="auto"/>
      </w:divBdr>
    </w:div>
    <w:div w:id="1197305103">
      <w:bodyDiv w:val="1"/>
      <w:marLeft w:val="0"/>
      <w:marRight w:val="0"/>
      <w:marTop w:val="0"/>
      <w:marBottom w:val="0"/>
      <w:divBdr>
        <w:top w:val="none" w:sz="0" w:space="0" w:color="auto"/>
        <w:left w:val="none" w:sz="0" w:space="0" w:color="auto"/>
        <w:bottom w:val="none" w:sz="0" w:space="0" w:color="auto"/>
        <w:right w:val="none" w:sz="0" w:space="0" w:color="auto"/>
      </w:divBdr>
    </w:div>
    <w:div w:id="1197697513">
      <w:bodyDiv w:val="1"/>
      <w:marLeft w:val="0"/>
      <w:marRight w:val="0"/>
      <w:marTop w:val="0"/>
      <w:marBottom w:val="0"/>
      <w:divBdr>
        <w:top w:val="none" w:sz="0" w:space="0" w:color="auto"/>
        <w:left w:val="none" w:sz="0" w:space="0" w:color="auto"/>
        <w:bottom w:val="none" w:sz="0" w:space="0" w:color="auto"/>
        <w:right w:val="none" w:sz="0" w:space="0" w:color="auto"/>
      </w:divBdr>
    </w:div>
    <w:div w:id="1197736376">
      <w:bodyDiv w:val="1"/>
      <w:marLeft w:val="0"/>
      <w:marRight w:val="0"/>
      <w:marTop w:val="0"/>
      <w:marBottom w:val="0"/>
      <w:divBdr>
        <w:top w:val="none" w:sz="0" w:space="0" w:color="auto"/>
        <w:left w:val="none" w:sz="0" w:space="0" w:color="auto"/>
        <w:bottom w:val="none" w:sz="0" w:space="0" w:color="auto"/>
        <w:right w:val="none" w:sz="0" w:space="0" w:color="auto"/>
      </w:divBdr>
    </w:div>
    <w:div w:id="1198156466">
      <w:bodyDiv w:val="1"/>
      <w:marLeft w:val="0"/>
      <w:marRight w:val="0"/>
      <w:marTop w:val="0"/>
      <w:marBottom w:val="0"/>
      <w:divBdr>
        <w:top w:val="none" w:sz="0" w:space="0" w:color="auto"/>
        <w:left w:val="none" w:sz="0" w:space="0" w:color="auto"/>
        <w:bottom w:val="none" w:sz="0" w:space="0" w:color="auto"/>
        <w:right w:val="none" w:sz="0" w:space="0" w:color="auto"/>
      </w:divBdr>
    </w:div>
    <w:div w:id="1198203535">
      <w:bodyDiv w:val="1"/>
      <w:marLeft w:val="0"/>
      <w:marRight w:val="0"/>
      <w:marTop w:val="0"/>
      <w:marBottom w:val="0"/>
      <w:divBdr>
        <w:top w:val="none" w:sz="0" w:space="0" w:color="auto"/>
        <w:left w:val="none" w:sz="0" w:space="0" w:color="auto"/>
        <w:bottom w:val="none" w:sz="0" w:space="0" w:color="auto"/>
        <w:right w:val="none" w:sz="0" w:space="0" w:color="auto"/>
      </w:divBdr>
    </w:div>
    <w:div w:id="1198394138">
      <w:bodyDiv w:val="1"/>
      <w:marLeft w:val="0"/>
      <w:marRight w:val="0"/>
      <w:marTop w:val="0"/>
      <w:marBottom w:val="0"/>
      <w:divBdr>
        <w:top w:val="none" w:sz="0" w:space="0" w:color="auto"/>
        <w:left w:val="none" w:sz="0" w:space="0" w:color="auto"/>
        <w:bottom w:val="none" w:sz="0" w:space="0" w:color="auto"/>
        <w:right w:val="none" w:sz="0" w:space="0" w:color="auto"/>
      </w:divBdr>
    </w:div>
    <w:div w:id="1198396559">
      <w:bodyDiv w:val="1"/>
      <w:marLeft w:val="0"/>
      <w:marRight w:val="0"/>
      <w:marTop w:val="0"/>
      <w:marBottom w:val="0"/>
      <w:divBdr>
        <w:top w:val="none" w:sz="0" w:space="0" w:color="auto"/>
        <w:left w:val="none" w:sz="0" w:space="0" w:color="auto"/>
        <w:bottom w:val="none" w:sz="0" w:space="0" w:color="auto"/>
        <w:right w:val="none" w:sz="0" w:space="0" w:color="auto"/>
      </w:divBdr>
    </w:div>
    <w:div w:id="1198592115">
      <w:bodyDiv w:val="1"/>
      <w:marLeft w:val="0"/>
      <w:marRight w:val="0"/>
      <w:marTop w:val="0"/>
      <w:marBottom w:val="0"/>
      <w:divBdr>
        <w:top w:val="none" w:sz="0" w:space="0" w:color="auto"/>
        <w:left w:val="none" w:sz="0" w:space="0" w:color="auto"/>
        <w:bottom w:val="none" w:sz="0" w:space="0" w:color="auto"/>
        <w:right w:val="none" w:sz="0" w:space="0" w:color="auto"/>
      </w:divBdr>
    </w:div>
    <w:div w:id="1198860829">
      <w:bodyDiv w:val="1"/>
      <w:marLeft w:val="0"/>
      <w:marRight w:val="0"/>
      <w:marTop w:val="0"/>
      <w:marBottom w:val="0"/>
      <w:divBdr>
        <w:top w:val="none" w:sz="0" w:space="0" w:color="auto"/>
        <w:left w:val="none" w:sz="0" w:space="0" w:color="auto"/>
        <w:bottom w:val="none" w:sz="0" w:space="0" w:color="auto"/>
        <w:right w:val="none" w:sz="0" w:space="0" w:color="auto"/>
      </w:divBdr>
    </w:div>
    <w:div w:id="1198927106">
      <w:bodyDiv w:val="1"/>
      <w:marLeft w:val="0"/>
      <w:marRight w:val="0"/>
      <w:marTop w:val="0"/>
      <w:marBottom w:val="0"/>
      <w:divBdr>
        <w:top w:val="none" w:sz="0" w:space="0" w:color="auto"/>
        <w:left w:val="none" w:sz="0" w:space="0" w:color="auto"/>
        <w:bottom w:val="none" w:sz="0" w:space="0" w:color="auto"/>
        <w:right w:val="none" w:sz="0" w:space="0" w:color="auto"/>
      </w:divBdr>
    </w:div>
    <w:div w:id="1199123176">
      <w:bodyDiv w:val="1"/>
      <w:marLeft w:val="0"/>
      <w:marRight w:val="0"/>
      <w:marTop w:val="0"/>
      <w:marBottom w:val="0"/>
      <w:divBdr>
        <w:top w:val="none" w:sz="0" w:space="0" w:color="auto"/>
        <w:left w:val="none" w:sz="0" w:space="0" w:color="auto"/>
        <w:bottom w:val="none" w:sz="0" w:space="0" w:color="auto"/>
        <w:right w:val="none" w:sz="0" w:space="0" w:color="auto"/>
      </w:divBdr>
    </w:div>
    <w:div w:id="1199198416">
      <w:bodyDiv w:val="1"/>
      <w:marLeft w:val="0"/>
      <w:marRight w:val="0"/>
      <w:marTop w:val="0"/>
      <w:marBottom w:val="0"/>
      <w:divBdr>
        <w:top w:val="none" w:sz="0" w:space="0" w:color="auto"/>
        <w:left w:val="none" w:sz="0" w:space="0" w:color="auto"/>
        <w:bottom w:val="none" w:sz="0" w:space="0" w:color="auto"/>
        <w:right w:val="none" w:sz="0" w:space="0" w:color="auto"/>
      </w:divBdr>
    </w:div>
    <w:div w:id="1199314063">
      <w:bodyDiv w:val="1"/>
      <w:marLeft w:val="0"/>
      <w:marRight w:val="0"/>
      <w:marTop w:val="0"/>
      <w:marBottom w:val="0"/>
      <w:divBdr>
        <w:top w:val="none" w:sz="0" w:space="0" w:color="auto"/>
        <w:left w:val="none" w:sz="0" w:space="0" w:color="auto"/>
        <w:bottom w:val="none" w:sz="0" w:space="0" w:color="auto"/>
        <w:right w:val="none" w:sz="0" w:space="0" w:color="auto"/>
      </w:divBdr>
    </w:div>
    <w:div w:id="1199471099">
      <w:bodyDiv w:val="1"/>
      <w:marLeft w:val="0"/>
      <w:marRight w:val="0"/>
      <w:marTop w:val="0"/>
      <w:marBottom w:val="0"/>
      <w:divBdr>
        <w:top w:val="none" w:sz="0" w:space="0" w:color="auto"/>
        <w:left w:val="none" w:sz="0" w:space="0" w:color="auto"/>
        <w:bottom w:val="none" w:sz="0" w:space="0" w:color="auto"/>
        <w:right w:val="none" w:sz="0" w:space="0" w:color="auto"/>
      </w:divBdr>
    </w:div>
    <w:div w:id="1199512087">
      <w:bodyDiv w:val="1"/>
      <w:marLeft w:val="0"/>
      <w:marRight w:val="0"/>
      <w:marTop w:val="0"/>
      <w:marBottom w:val="0"/>
      <w:divBdr>
        <w:top w:val="none" w:sz="0" w:space="0" w:color="auto"/>
        <w:left w:val="none" w:sz="0" w:space="0" w:color="auto"/>
        <w:bottom w:val="none" w:sz="0" w:space="0" w:color="auto"/>
        <w:right w:val="none" w:sz="0" w:space="0" w:color="auto"/>
      </w:divBdr>
    </w:div>
    <w:div w:id="1200239374">
      <w:bodyDiv w:val="1"/>
      <w:marLeft w:val="0"/>
      <w:marRight w:val="0"/>
      <w:marTop w:val="0"/>
      <w:marBottom w:val="0"/>
      <w:divBdr>
        <w:top w:val="none" w:sz="0" w:space="0" w:color="auto"/>
        <w:left w:val="none" w:sz="0" w:space="0" w:color="auto"/>
        <w:bottom w:val="none" w:sz="0" w:space="0" w:color="auto"/>
        <w:right w:val="none" w:sz="0" w:space="0" w:color="auto"/>
      </w:divBdr>
    </w:div>
    <w:div w:id="1200360219">
      <w:bodyDiv w:val="1"/>
      <w:marLeft w:val="0"/>
      <w:marRight w:val="0"/>
      <w:marTop w:val="0"/>
      <w:marBottom w:val="0"/>
      <w:divBdr>
        <w:top w:val="none" w:sz="0" w:space="0" w:color="auto"/>
        <w:left w:val="none" w:sz="0" w:space="0" w:color="auto"/>
        <w:bottom w:val="none" w:sz="0" w:space="0" w:color="auto"/>
        <w:right w:val="none" w:sz="0" w:space="0" w:color="auto"/>
      </w:divBdr>
    </w:div>
    <w:div w:id="1200555781">
      <w:bodyDiv w:val="1"/>
      <w:marLeft w:val="0"/>
      <w:marRight w:val="0"/>
      <w:marTop w:val="0"/>
      <w:marBottom w:val="0"/>
      <w:divBdr>
        <w:top w:val="none" w:sz="0" w:space="0" w:color="auto"/>
        <w:left w:val="none" w:sz="0" w:space="0" w:color="auto"/>
        <w:bottom w:val="none" w:sz="0" w:space="0" w:color="auto"/>
        <w:right w:val="none" w:sz="0" w:space="0" w:color="auto"/>
      </w:divBdr>
    </w:div>
    <w:div w:id="1200630624">
      <w:bodyDiv w:val="1"/>
      <w:marLeft w:val="0"/>
      <w:marRight w:val="0"/>
      <w:marTop w:val="0"/>
      <w:marBottom w:val="0"/>
      <w:divBdr>
        <w:top w:val="none" w:sz="0" w:space="0" w:color="auto"/>
        <w:left w:val="none" w:sz="0" w:space="0" w:color="auto"/>
        <w:bottom w:val="none" w:sz="0" w:space="0" w:color="auto"/>
        <w:right w:val="none" w:sz="0" w:space="0" w:color="auto"/>
      </w:divBdr>
    </w:div>
    <w:div w:id="1200892384">
      <w:bodyDiv w:val="1"/>
      <w:marLeft w:val="0"/>
      <w:marRight w:val="0"/>
      <w:marTop w:val="0"/>
      <w:marBottom w:val="0"/>
      <w:divBdr>
        <w:top w:val="none" w:sz="0" w:space="0" w:color="auto"/>
        <w:left w:val="none" w:sz="0" w:space="0" w:color="auto"/>
        <w:bottom w:val="none" w:sz="0" w:space="0" w:color="auto"/>
        <w:right w:val="none" w:sz="0" w:space="0" w:color="auto"/>
      </w:divBdr>
    </w:div>
    <w:div w:id="1200892640">
      <w:bodyDiv w:val="1"/>
      <w:marLeft w:val="0"/>
      <w:marRight w:val="0"/>
      <w:marTop w:val="0"/>
      <w:marBottom w:val="0"/>
      <w:divBdr>
        <w:top w:val="none" w:sz="0" w:space="0" w:color="auto"/>
        <w:left w:val="none" w:sz="0" w:space="0" w:color="auto"/>
        <w:bottom w:val="none" w:sz="0" w:space="0" w:color="auto"/>
        <w:right w:val="none" w:sz="0" w:space="0" w:color="auto"/>
      </w:divBdr>
    </w:div>
    <w:div w:id="1200898750">
      <w:bodyDiv w:val="1"/>
      <w:marLeft w:val="0"/>
      <w:marRight w:val="0"/>
      <w:marTop w:val="0"/>
      <w:marBottom w:val="0"/>
      <w:divBdr>
        <w:top w:val="none" w:sz="0" w:space="0" w:color="auto"/>
        <w:left w:val="none" w:sz="0" w:space="0" w:color="auto"/>
        <w:bottom w:val="none" w:sz="0" w:space="0" w:color="auto"/>
        <w:right w:val="none" w:sz="0" w:space="0" w:color="auto"/>
      </w:divBdr>
    </w:div>
    <w:div w:id="1200968007">
      <w:bodyDiv w:val="1"/>
      <w:marLeft w:val="0"/>
      <w:marRight w:val="0"/>
      <w:marTop w:val="0"/>
      <w:marBottom w:val="0"/>
      <w:divBdr>
        <w:top w:val="none" w:sz="0" w:space="0" w:color="auto"/>
        <w:left w:val="none" w:sz="0" w:space="0" w:color="auto"/>
        <w:bottom w:val="none" w:sz="0" w:space="0" w:color="auto"/>
        <w:right w:val="none" w:sz="0" w:space="0" w:color="auto"/>
      </w:divBdr>
    </w:div>
    <w:div w:id="1201014514">
      <w:bodyDiv w:val="1"/>
      <w:marLeft w:val="0"/>
      <w:marRight w:val="0"/>
      <w:marTop w:val="0"/>
      <w:marBottom w:val="0"/>
      <w:divBdr>
        <w:top w:val="none" w:sz="0" w:space="0" w:color="auto"/>
        <w:left w:val="none" w:sz="0" w:space="0" w:color="auto"/>
        <w:bottom w:val="none" w:sz="0" w:space="0" w:color="auto"/>
        <w:right w:val="none" w:sz="0" w:space="0" w:color="auto"/>
      </w:divBdr>
    </w:div>
    <w:div w:id="1201211163">
      <w:bodyDiv w:val="1"/>
      <w:marLeft w:val="0"/>
      <w:marRight w:val="0"/>
      <w:marTop w:val="0"/>
      <w:marBottom w:val="0"/>
      <w:divBdr>
        <w:top w:val="none" w:sz="0" w:space="0" w:color="auto"/>
        <w:left w:val="none" w:sz="0" w:space="0" w:color="auto"/>
        <w:bottom w:val="none" w:sz="0" w:space="0" w:color="auto"/>
        <w:right w:val="none" w:sz="0" w:space="0" w:color="auto"/>
      </w:divBdr>
    </w:div>
    <w:div w:id="1201211633">
      <w:bodyDiv w:val="1"/>
      <w:marLeft w:val="0"/>
      <w:marRight w:val="0"/>
      <w:marTop w:val="0"/>
      <w:marBottom w:val="0"/>
      <w:divBdr>
        <w:top w:val="none" w:sz="0" w:space="0" w:color="auto"/>
        <w:left w:val="none" w:sz="0" w:space="0" w:color="auto"/>
        <w:bottom w:val="none" w:sz="0" w:space="0" w:color="auto"/>
        <w:right w:val="none" w:sz="0" w:space="0" w:color="auto"/>
      </w:divBdr>
    </w:div>
    <w:div w:id="1201480682">
      <w:bodyDiv w:val="1"/>
      <w:marLeft w:val="0"/>
      <w:marRight w:val="0"/>
      <w:marTop w:val="0"/>
      <w:marBottom w:val="0"/>
      <w:divBdr>
        <w:top w:val="none" w:sz="0" w:space="0" w:color="auto"/>
        <w:left w:val="none" w:sz="0" w:space="0" w:color="auto"/>
        <w:bottom w:val="none" w:sz="0" w:space="0" w:color="auto"/>
        <w:right w:val="none" w:sz="0" w:space="0" w:color="auto"/>
      </w:divBdr>
    </w:div>
    <w:div w:id="1201671199">
      <w:bodyDiv w:val="1"/>
      <w:marLeft w:val="0"/>
      <w:marRight w:val="0"/>
      <w:marTop w:val="0"/>
      <w:marBottom w:val="0"/>
      <w:divBdr>
        <w:top w:val="none" w:sz="0" w:space="0" w:color="auto"/>
        <w:left w:val="none" w:sz="0" w:space="0" w:color="auto"/>
        <w:bottom w:val="none" w:sz="0" w:space="0" w:color="auto"/>
        <w:right w:val="none" w:sz="0" w:space="0" w:color="auto"/>
      </w:divBdr>
    </w:div>
    <w:div w:id="1201820048">
      <w:bodyDiv w:val="1"/>
      <w:marLeft w:val="0"/>
      <w:marRight w:val="0"/>
      <w:marTop w:val="0"/>
      <w:marBottom w:val="0"/>
      <w:divBdr>
        <w:top w:val="none" w:sz="0" w:space="0" w:color="auto"/>
        <w:left w:val="none" w:sz="0" w:space="0" w:color="auto"/>
        <w:bottom w:val="none" w:sz="0" w:space="0" w:color="auto"/>
        <w:right w:val="none" w:sz="0" w:space="0" w:color="auto"/>
      </w:divBdr>
    </w:div>
    <w:div w:id="1202400298">
      <w:bodyDiv w:val="1"/>
      <w:marLeft w:val="0"/>
      <w:marRight w:val="0"/>
      <w:marTop w:val="0"/>
      <w:marBottom w:val="0"/>
      <w:divBdr>
        <w:top w:val="none" w:sz="0" w:space="0" w:color="auto"/>
        <w:left w:val="none" w:sz="0" w:space="0" w:color="auto"/>
        <w:bottom w:val="none" w:sz="0" w:space="0" w:color="auto"/>
        <w:right w:val="none" w:sz="0" w:space="0" w:color="auto"/>
      </w:divBdr>
    </w:div>
    <w:div w:id="1202863719">
      <w:bodyDiv w:val="1"/>
      <w:marLeft w:val="0"/>
      <w:marRight w:val="0"/>
      <w:marTop w:val="0"/>
      <w:marBottom w:val="0"/>
      <w:divBdr>
        <w:top w:val="none" w:sz="0" w:space="0" w:color="auto"/>
        <w:left w:val="none" w:sz="0" w:space="0" w:color="auto"/>
        <w:bottom w:val="none" w:sz="0" w:space="0" w:color="auto"/>
        <w:right w:val="none" w:sz="0" w:space="0" w:color="auto"/>
      </w:divBdr>
    </w:div>
    <w:div w:id="1202865375">
      <w:bodyDiv w:val="1"/>
      <w:marLeft w:val="0"/>
      <w:marRight w:val="0"/>
      <w:marTop w:val="0"/>
      <w:marBottom w:val="0"/>
      <w:divBdr>
        <w:top w:val="none" w:sz="0" w:space="0" w:color="auto"/>
        <w:left w:val="none" w:sz="0" w:space="0" w:color="auto"/>
        <w:bottom w:val="none" w:sz="0" w:space="0" w:color="auto"/>
        <w:right w:val="none" w:sz="0" w:space="0" w:color="auto"/>
      </w:divBdr>
    </w:div>
    <w:div w:id="1202935966">
      <w:bodyDiv w:val="1"/>
      <w:marLeft w:val="0"/>
      <w:marRight w:val="0"/>
      <w:marTop w:val="0"/>
      <w:marBottom w:val="0"/>
      <w:divBdr>
        <w:top w:val="none" w:sz="0" w:space="0" w:color="auto"/>
        <w:left w:val="none" w:sz="0" w:space="0" w:color="auto"/>
        <w:bottom w:val="none" w:sz="0" w:space="0" w:color="auto"/>
        <w:right w:val="none" w:sz="0" w:space="0" w:color="auto"/>
      </w:divBdr>
    </w:div>
    <w:div w:id="1203177266">
      <w:bodyDiv w:val="1"/>
      <w:marLeft w:val="0"/>
      <w:marRight w:val="0"/>
      <w:marTop w:val="0"/>
      <w:marBottom w:val="0"/>
      <w:divBdr>
        <w:top w:val="none" w:sz="0" w:space="0" w:color="auto"/>
        <w:left w:val="none" w:sz="0" w:space="0" w:color="auto"/>
        <w:bottom w:val="none" w:sz="0" w:space="0" w:color="auto"/>
        <w:right w:val="none" w:sz="0" w:space="0" w:color="auto"/>
      </w:divBdr>
    </w:div>
    <w:div w:id="1203206402">
      <w:bodyDiv w:val="1"/>
      <w:marLeft w:val="0"/>
      <w:marRight w:val="0"/>
      <w:marTop w:val="0"/>
      <w:marBottom w:val="0"/>
      <w:divBdr>
        <w:top w:val="none" w:sz="0" w:space="0" w:color="auto"/>
        <w:left w:val="none" w:sz="0" w:space="0" w:color="auto"/>
        <w:bottom w:val="none" w:sz="0" w:space="0" w:color="auto"/>
        <w:right w:val="none" w:sz="0" w:space="0" w:color="auto"/>
      </w:divBdr>
    </w:div>
    <w:div w:id="1203249996">
      <w:bodyDiv w:val="1"/>
      <w:marLeft w:val="0"/>
      <w:marRight w:val="0"/>
      <w:marTop w:val="0"/>
      <w:marBottom w:val="0"/>
      <w:divBdr>
        <w:top w:val="none" w:sz="0" w:space="0" w:color="auto"/>
        <w:left w:val="none" w:sz="0" w:space="0" w:color="auto"/>
        <w:bottom w:val="none" w:sz="0" w:space="0" w:color="auto"/>
        <w:right w:val="none" w:sz="0" w:space="0" w:color="auto"/>
      </w:divBdr>
    </w:div>
    <w:div w:id="1203322415">
      <w:bodyDiv w:val="1"/>
      <w:marLeft w:val="0"/>
      <w:marRight w:val="0"/>
      <w:marTop w:val="0"/>
      <w:marBottom w:val="0"/>
      <w:divBdr>
        <w:top w:val="none" w:sz="0" w:space="0" w:color="auto"/>
        <w:left w:val="none" w:sz="0" w:space="0" w:color="auto"/>
        <w:bottom w:val="none" w:sz="0" w:space="0" w:color="auto"/>
        <w:right w:val="none" w:sz="0" w:space="0" w:color="auto"/>
      </w:divBdr>
    </w:div>
    <w:div w:id="1203329561">
      <w:bodyDiv w:val="1"/>
      <w:marLeft w:val="0"/>
      <w:marRight w:val="0"/>
      <w:marTop w:val="0"/>
      <w:marBottom w:val="0"/>
      <w:divBdr>
        <w:top w:val="none" w:sz="0" w:space="0" w:color="auto"/>
        <w:left w:val="none" w:sz="0" w:space="0" w:color="auto"/>
        <w:bottom w:val="none" w:sz="0" w:space="0" w:color="auto"/>
        <w:right w:val="none" w:sz="0" w:space="0" w:color="auto"/>
      </w:divBdr>
    </w:div>
    <w:div w:id="1203403771">
      <w:bodyDiv w:val="1"/>
      <w:marLeft w:val="0"/>
      <w:marRight w:val="0"/>
      <w:marTop w:val="0"/>
      <w:marBottom w:val="0"/>
      <w:divBdr>
        <w:top w:val="none" w:sz="0" w:space="0" w:color="auto"/>
        <w:left w:val="none" w:sz="0" w:space="0" w:color="auto"/>
        <w:bottom w:val="none" w:sz="0" w:space="0" w:color="auto"/>
        <w:right w:val="none" w:sz="0" w:space="0" w:color="auto"/>
      </w:divBdr>
    </w:div>
    <w:div w:id="1203515869">
      <w:bodyDiv w:val="1"/>
      <w:marLeft w:val="0"/>
      <w:marRight w:val="0"/>
      <w:marTop w:val="0"/>
      <w:marBottom w:val="0"/>
      <w:divBdr>
        <w:top w:val="none" w:sz="0" w:space="0" w:color="auto"/>
        <w:left w:val="none" w:sz="0" w:space="0" w:color="auto"/>
        <w:bottom w:val="none" w:sz="0" w:space="0" w:color="auto"/>
        <w:right w:val="none" w:sz="0" w:space="0" w:color="auto"/>
      </w:divBdr>
    </w:div>
    <w:div w:id="1203637117">
      <w:bodyDiv w:val="1"/>
      <w:marLeft w:val="0"/>
      <w:marRight w:val="0"/>
      <w:marTop w:val="0"/>
      <w:marBottom w:val="0"/>
      <w:divBdr>
        <w:top w:val="none" w:sz="0" w:space="0" w:color="auto"/>
        <w:left w:val="none" w:sz="0" w:space="0" w:color="auto"/>
        <w:bottom w:val="none" w:sz="0" w:space="0" w:color="auto"/>
        <w:right w:val="none" w:sz="0" w:space="0" w:color="auto"/>
      </w:divBdr>
    </w:div>
    <w:div w:id="1203709535">
      <w:bodyDiv w:val="1"/>
      <w:marLeft w:val="0"/>
      <w:marRight w:val="0"/>
      <w:marTop w:val="0"/>
      <w:marBottom w:val="0"/>
      <w:divBdr>
        <w:top w:val="none" w:sz="0" w:space="0" w:color="auto"/>
        <w:left w:val="none" w:sz="0" w:space="0" w:color="auto"/>
        <w:bottom w:val="none" w:sz="0" w:space="0" w:color="auto"/>
        <w:right w:val="none" w:sz="0" w:space="0" w:color="auto"/>
      </w:divBdr>
    </w:div>
    <w:div w:id="1203782574">
      <w:bodyDiv w:val="1"/>
      <w:marLeft w:val="0"/>
      <w:marRight w:val="0"/>
      <w:marTop w:val="0"/>
      <w:marBottom w:val="0"/>
      <w:divBdr>
        <w:top w:val="none" w:sz="0" w:space="0" w:color="auto"/>
        <w:left w:val="none" w:sz="0" w:space="0" w:color="auto"/>
        <w:bottom w:val="none" w:sz="0" w:space="0" w:color="auto"/>
        <w:right w:val="none" w:sz="0" w:space="0" w:color="auto"/>
      </w:divBdr>
    </w:div>
    <w:div w:id="1203831616">
      <w:bodyDiv w:val="1"/>
      <w:marLeft w:val="0"/>
      <w:marRight w:val="0"/>
      <w:marTop w:val="0"/>
      <w:marBottom w:val="0"/>
      <w:divBdr>
        <w:top w:val="none" w:sz="0" w:space="0" w:color="auto"/>
        <w:left w:val="none" w:sz="0" w:space="0" w:color="auto"/>
        <w:bottom w:val="none" w:sz="0" w:space="0" w:color="auto"/>
        <w:right w:val="none" w:sz="0" w:space="0" w:color="auto"/>
      </w:divBdr>
    </w:div>
    <w:div w:id="1203861099">
      <w:bodyDiv w:val="1"/>
      <w:marLeft w:val="0"/>
      <w:marRight w:val="0"/>
      <w:marTop w:val="0"/>
      <w:marBottom w:val="0"/>
      <w:divBdr>
        <w:top w:val="none" w:sz="0" w:space="0" w:color="auto"/>
        <w:left w:val="none" w:sz="0" w:space="0" w:color="auto"/>
        <w:bottom w:val="none" w:sz="0" w:space="0" w:color="auto"/>
        <w:right w:val="none" w:sz="0" w:space="0" w:color="auto"/>
      </w:divBdr>
    </w:div>
    <w:div w:id="1203903563">
      <w:bodyDiv w:val="1"/>
      <w:marLeft w:val="0"/>
      <w:marRight w:val="0"/>
      <w:marTop w:val="0"/>
      <w:marBottom w:val="0"/>
      <w:divBdr>
        <w:top w:val="none" w:sz="0" w:space="0" w:color="auto"/>
        <w:left w:val="none" w:sz="0" w:space="0" w:color="auto"/>
        <w:bottom w:val="none" w:sz="0" w:space="0" w:color="auto"/>
        <w:right w:val="none" w:sz="0" w:space="0" w:color="auto"/>
      </w:divBdr>
    </w:div>
    <w:div w:id="1204056861">
      <w:bodyDiv w:val="1"/>
      <w:marLeft w:val="0"/>
      <w:marRight w:val="0"/>
      <w:marTop w:val="0"/>
      <w:marBottom w:val="0"/>
      <w:divBdr>
        <w:top w:val="none" w:sz="0" w:space="0" w:color="auto"/>
        <w:left w:val="none" w:sz="0" w:space="0" w:color="auto"/>
        <w:bottom w:val="none" w:sz="0" w:space="0" w:color="auto"/>
        <w:right w:val="none" w:sz="0" w:space="0" w:color="auto"/>
      </w:divBdr>
    </w:div>
    <w:div w:id="1204362453">
      <w:bodyDiv w:val="1"/>
      <w:marLeft w:val="0"/>
      <w:marRight w:val="0"/>
      <w:marTop w:val="0"/>
      <w:marBottom w:val="0"/>
      <w:divBdr>
        <w:top w:val="none" w:sz="0" w:space="0" w:color="auto"/>
        <w:left w:val="none" w:sz="0" w:space="0" w:color="auto"/>
        <w:bottom w:val="none" w:sz="0" w:space="0" w:color="auto"/>
        <w:right w:val="none" w:sz="0" w:space="0" w:color="auto"/>
      </w:divBdr>
    </w:div>
    <w:div w:id="1204371407">
      <w:bodyDiv w:val="1"/>
      <w:marLeft w:val="0"/>
      <w:marRight w:val="0"/>
      <w:marTop w:val="0"/>
      <w:marBottom w:val="0"/>
      <w:divBdr>
        <w:top w:val="none" w:sz="0" w:space="0" w:color="auto"/>
        <w:left w:val="none" w:sz="0" w:space="0" w:color="auto"/>
        <w:bottom w:val="none" w:sz="0" w:space="0" w:color="auto"/>
        <w:right w:val="none" w:sz="0" w:space="0" w:color="auto"/>
      </w:divBdr>
    </w:div>
    <w:div w:id="1204437521">
      <w:bodyDiv w:val="1"/>
      <w:marLeft w:val="0"/>
      <w:marRight w:val="0"/>
      <w:marTop w:val="0"/>
      <w:marBottom w:val="0"/>
      <w:divBdr>
        <w:top w:val="none" w:sz="0" w:space="0" w:color="auto"/>
        <w:left w:val="none" w:sz="0" w:space="0" w:color="auto"/>
        <w:bottom w:val="none" w:sz="0" w:space="0" w:color="auto"/>
        <w:right w:val="none" w:sz="0" w:space="0" w:color="auto"/>
      </w:divBdr>
    </w:div>
    <w:div w:id="1204561185">
      <w:bodyDiv w:val="1"/>
      <w:marLeft w:val="0"/>
      <w:marRight w:val="0"/>
      <w:marTop w:val="0"/>
      <w:marBottom w:val="0"/>
      <w:divBdr>
        <w:top w:val="none" w:sz="0" w:space="0" w:color="auto"/>
        <w:left w:val="none" w:sz="0" w:space="0" w:color="auto"/>
        <w:bottom w:val="none" w:sz="0" w:space="0" w:color="auto"/>
        <w:right w:val="none" w:sz="0" w:space="0" w:color="auto"/>
      </w:divBdr>
    </w:div>
    <w:div w:id="1204710182">
      <w:bodyDiv w:val="1"/>
      <w:marLeft w:val="0"/>
      <w:marRight w:val="0"/>
      <w:marTop w:val="0"/>
      <w:marBottom w:val="0"/>
      <w:divBdr>
        <w:top w:val="none" w:sz="0" w:space="0" w:color="auto"/>
        <w:left w:val="none" w:sz="0" w:space="0" w:color="auto"/>
        <w:bottom w:val="none" w:sz="0" w:space="0" w:color="auto"/>
        <w:right w:val="none" w:sz="0" w:space="0" w:color="auto"/>
      </w:divBdr>
    </w:div>
    <w:div w:id="1204753970">
      <w:bodyDiv w:val="1"/>
      <w:marLeft w:val="0"/>
      <w:marRight w:val="0"/>
      <w:marTop w:val="0"/>
      <w:marBottom w:val="0"/>
      <w:divBdr>
        <w:top w:val="none" w:sz="0" w:space="0" w:color="auto"/>
        <w:left w:val="none" w:sz="0" w:space="0" w:color="auto"/>
        <w:bottom w:val="none" w:sz="0" w:space="0" w:color="auto"/>
        <w:right w:val="none" w:sz="0" w:space="0" w:color="auto"/>
      </w:divBdr>
    </w:div>
    <w:div w:id="1205026947">
      <w:bodyDiv w:val="1"/>
      <w:marLeft w:val="0"/>
      <w:marRight w:val="0"/>
      <w:marTop w:val="0"/>
      <w:marBottom w:val="0"/>
      <w:divBdr>
        <w:top w:val="none" w:sz="0" w:space="0" w:color="auto"/>
        <w:left w:val="none" w:sz="0" w:space="0" w:color="auto"/>
        <w:bottom w:val="none" w:sz="0" w:space="0" w:color="auto"/>
        <w:right w:val="none" w:sz="0" w:space="0" w:color="auto"/>
      </w:divBdr>
    </w:div>
    <w:div w:id="1205363128">
      <w:bodyDiv w:val="1"/>
      <w:marLeft w:val="0"/>
      <w:marRight w:val="0"/>
      <w:marTop w:val="0"/>
      <w:marBottom w:val="0"/>
      <w:divBdr>
        <w:top w:val="none" w:sz="0" w:space="0" w:color="auto"/>
        <w:left w:val="none" w:sz="0" w:space="0" w:color="auto"/>
        <w:bottom w:val="none" w:sz="0" w:space="0" w:color="auto"/>
        <w:right w:val="none" w:sz="0" w:space="0" w:color="auto"/>
      </w:divBdr>
    </w:div>
    <w:div w:id="1205482011">
      <w:bodyDiv w:val="1"/>
      <w:marLeft w:val="0"/>
      <w:marRight w:val="0"/>
      <w:marTop w:val="0"/>
      <w:marBottom w:val="0"/>
      <w:divBdr>
        <w:top w:val="none" w:sz="0" w:space="0" w:color="auto"/>
        <w:left w:val="none" w:sz="0" w:space="0" w:color="auto"/>
        <w:bottom w:val="none" w:sz="0" w:space="0" w:color="auto"/>
        <w:right w:val="none" w:sz="0" w:space="0" w:color="auto"/>
      </w:divBdr>
    </w:div>
    <w:div w:id="1205797003">
      <w:bodyDiv w:val="1"/>
      <w:marLeft w:val="0"/>
      <w:marRight w:val="0"/>
      <w:marTop w:val="0"/>
      <w:marBottom w:val="0"/>
      <w:divBdr>
        <w:top w:val="none" w:sz="0" w:space="0" w:color="auto"/>
        <w:left w:val="none" w:sz="0" w:space="0" w:color="auto"/>
        <w:bottom w:val="none" w:sz="0" w:space="0" w:color="auto"/>
        <w:right w:val="none" w:sz="0" w:space="0" w:color="auto"/>
      </w:divBdr>
    </w:div>
    <w:div w:id="1205874408">
      <w:bodyDiv w:val="1"/>
      <w:marLeft w:val="0"/>
      <w:marRight w:val="0"/>
      <w:marTop w:val="0"/>
      <w:marBottom w:val="0"/>
      <w:divBdr>
        <w:top w:val="none" w:sz="0" w:space="0" w:color="auto"/>
        <w:left w:val="none" w:sz="0" w:space="0" w:color="auto"/>
        <w:bottom w:val="none" w:sz="0" w:space="0" w:color="auto"/>
        <w:right w:val="none" w:sz="0" w:space="0" w:color="auto"/>
      </w:divBdr>
    </w:div>
    <w:div w:id="1205874662">
      <w:bodyDiv w:val="1"/>
      <w:marLeft w:val="0"/>
      <w:marRight w:val="0"/>
      <w:marTop w:val="0"/>
      <w:marBottom w:val="0"/>
      <w:divBdr>
        <w:top w:val="none" w:sz="0" w:space="0" w:color="auto"/>
        <w:left w:val="none" w:sz="0" w:space="0" w:color="auto"/>
        <w:bottom w:val="none" w:sz="0" w:space="0" w:color="auto"/>
        <w:right w:val="none" w:sz="0" w:space="0" w:color="auto"/>
      </w:divBdr>
    </w:div>
    <w:div w:id="1205942016">
      <w:bodyDiv w:val="1"/>
      <w:marLeft w:val="0"/>
      <w:marRight w:val="0"/>
      <w:marTop w:val="0"/>
      <w:marBottom w:val="0"/>
      <w:divBdr>
        <w:top w:val="none" w:sz="0" w:space="0" w:color="auto"/>
        <w:left w:val="none" w:sz="0" w:space="0" w:color="auto"/>
        <w:bottom w:val="none" w:sz="0" w:space="0" w:color="auto"/>
        <w:right w:val="none" w:sz="0" w:space="0" w:color="auto"/>
      </w:divBdr>
    </w:div>
    <w:div w:id="1206136884">
      <w:bodyDiv w:val="1"/>
      <w:marLeft w:val="0"/>
      <w:marRight w:val="0"/>
      <w:marTop w:val="0"/>
      <w:marBottom w:val="0"/>
      <w:divBdr>
        <w:top w:val="none" w:sz="0" w:space="0" w:color="auto"/>
        <w:left w:val="none" w:sz="0" w:space="0" w:color="auto"/>
        <w:bottom w:val="none" w:sz="0" w:space="0" w:color="auto"/>
        <w:right w:val="none" w:sz="0" w:space="0" w:color="auto"/>
      </w:divBdr>
    </w:div>
    <w:div w:id="1206141542">
      <w:bodyDiv w:val="1"/>
      <w:marLeft w:val="0"/>
      <w:marRight w:val="0"/>
      <w:marTop w:val="0"/>
      <w:marBottom w:val="0"/>
      <w:divBdr>
        <w:top w:val="none" w:sz="0" w:space="0" w:color="auto"/>
        <w:left w:val="none" w:sz="0" w:space="0" w:color="auto"/>
        <w:bottom w:val="none" w:sz="0" w:space="0" w:color="auto"/>
        <w:right w:val="none" w:sz="0" w:space="0" w:color="auto"/>
      </w:divBdr>
    </w:div>
    <w:div w:id="1206334373">
      <w:bodyDiv w:val="1"/>
      <w:marLeft w:val="0"/>
      <w:marRight w:val="0"/>
      <w:marTop w:val="0"/>
      <w:marBottom w:val="0"/>
      <w:divBdr>
        <w:top w:val="none" w:sz="0" w:space="0" w:color="auto"/>
        <w:left w:val="none" w:sz="0" w:space="0" w:color="auto"/>
        <w:bottom w:val="none" w:sz="0" w:space="0" w:color="auto"/>
        <w:right w:val="none" w:sz="0" w:space="0" w:color="auto"/>
      </w:divBdr>
    </w:div>
    <w:div w:id="1206527261">
      <w:bodyDiv w:val="1"/>
      <w:marLeft w:val="0"/>
      <w:marRight w:val="0"/>
      <w:marTop w:val="0"/>
      <w:marBottom w:val="0"/>
      <w:divBdr>
        <w:top w:val="none" w:sz="0" w:space="0" w:color="auto"/>
        <w:left w:val="none" w:sz="0" w:space="0" w:color="auto"/>
        <w:bottom w:val="none" w:sz="0" w:space="0" w:color="auto"/>
        <w:right w:val="none" w:sz="0" w:space="0" w:color="auto"/>
      </w:divBdr>
    </w:div>
    <w:div w:id="1206795350">
      <w:bodyDiv w:val="1"/>
      <w:marLeft w:val="0"/>
      <w:marRight w:val="0"/>
      <w:marTop w:val="0"/>
      <w:marBottom w:val="0"/>
      <w:divBdr>
        <w:top w:val="none" w:sz="0" w:space="0" w:color="auto"/>
        <w:left w:val="none" w:sz="0" w:space="0" w:color="auto"/>
        <w:bottom w:val="none" w:sz="0" w:space="0" w:color="auto"/>
        <w:right w:val="none" w:sz="0" w:space="0" w:color="auto"/>
      </w:divBdr>
    </w:div>
    <w:div w:id="1206872726">
      <w:bodyDiv w:val="1"/>
      <w:marLeft w:val="0"/>
      <w:marRight w:val="0"/>
      <w:marTop w:val="0"/>
      <w:marBottom w:val="0"/>
      <w:divBdr>
        <w:top w:val="none" w:sz="0" w:space="0" w:color="auto"/>
        <w:left w:val="none" w:sz="0" w:space="0" w:color="auto"/>
        <w:bottom w:val="none" w:sz="0" w:space="0" w:color="auto"/>
        <w:right w:val="none" w:sz="0" w:space="0" w:color="auto"/>
      </w:divBdr>
    </w:div>
    <w:div w:id="1207177397">
      <w:bodyDiv w:val="1"/>
      <w:marLeft w:val="0"/>
      <w:marRight w:val="0"/>
      <w:marTop w:val="0"/>
      <w:marBottom w:val="0"/>
      <w:divBdr>
        <w:top w:val="none" w:sz="0" w:space="0" w:color="auto"/>
        <w:left w:val="none" w:sz="0" w:space="0" w:color="auto"/>
        <w:bottom w:val="none" w:sz="0" w:space="0" w:color="auto"/>
        <w:right w:val="none" w:sz="0" w:space="0" w:color="auto"/>
      </w:divBdr>
    </w:div>
    <w:div w:id="1207252197">
      <w:bodyDiv w:val="1"/>
      <w:marLeft w:val="0"/>
      <w:marRight w:val="0"/>
      <w:marTop w:val="0"/>
      <w:marBottom w:val="0"/>
      <w:divBdr>
        <w:top w:val="none" w:sz="0" w:space="0" w:color="auto"/>
        <w:left w:val="none" w:sz="0" w:space="0" w:color="auto"/>
        <w:bottom w:val="none" w:sz="0" w:space="0" w:color="auto"/>
        <w:right w:val="none" w:sz="0" w:space="0" w:color="auto"/>
      </w:divBdr>
    </w:div>
    <w:div w:id="1207569854">
      <w:bodyDiv w:val="1"/>
      <w:marLeft w:val="0"/>
      <w:marRight w:val="0"/>
      <w:marTop w:val="0"/>
      <w:marBottom w:val="0"/>
      <w:divBdr>
        <w:top w:val="none" w:sz="0" w:space="0" w:color="auto"/>
        <w:left w:val="none" w:sz="0" w:space="0" w:color="auto"/>
        <w:bottom w:val="none" w:sz="0" w:space="0" w:color="auto"/>
        <w:right w:val="none" w:sz="0" w:space="0" w:color="auto"/>
      </w:divBdr>
    </w:div>
    <w:div w:id="1207722744">
      <w:bodyDiv w:val="1"/>
      <w:marLeft w:val="0"/>
      <w:marRight w:val="0"/>
      <w:marTop w:val="0"/>
      <w:marBottom w:val="0"/>
      <w:divBdr>
        <w:top w:val="none" w:sz="0" w:space="0" w:color="auto"/>
        <w:left w:val="none" w:sz="0" w:space="0" w:color="auto"/>
        <w:bottom w:val="none" w:sz="0" w:space="0" w:color="auto"/>
        <w:right w:val="none" w:sz="0" w:space="0" w:color="auto"/>
      </w:divBdr>
    </w:div>
    <w:div w:id="1207986555">
      <w:bodyDiv w:val="1"/>
      <w:marLeft w:val="0"/>
      <w:marRight w:val="0"/>
      <w:marTop w:val="0"/>
      <w:marBottom w:val="0"/>
      <w:divBdr>
        <w:top w:val="none" w:sz="0" w:space="0" w:color="auto"/>
        <w:left w:val="none" w:sz="0" w:space="0" w:color="auto"/>
        <w:bottom w:val="none" w:sz="0" w:space="0" w:color="auto"/>
        <w:right w:val="none" w:sz="0" w:space="0" w:color="auto"/>
      </w:divBdr>
    </w:div>
    <w:div w:id="1208105922">
      <w:bodyDiv w:val="1"/>
      <w:marLeft w:val="0"/>
      <w:marRight w:val="0"/>
      <w:marTop w:val="0"/>
      <w:marBottom w:val="0"/>
      <w:divBdr>
        <w:top w:val="none" w:sz="0" w:space="0" w:color="auto"/>
        <w:left w:val="none" w:sz="0" w:space="0" w:color="auto"/>
        <w:bottom w:val="none" w:sz="0" w:space="0" w:color="auto"/>
        <w:right w:val="none" w:sz="0" w:space="0" w:color="auto"/>
      </w:divBdr>
    </w:div>
    <w:div w:id="1208378349">
      <w:bodyDiv w:val="1"/>
      <w:marLeft w:val="0"/>
      <w:marRight w:val="0"/>
      <w:marTop w:val="0"/>
      <w:marBottom w:val="0"/>
      <w:divBdr>
        <w:top w:val="none" w:sz="0" w:space="0" w:color="auto"/>
        <w:left w:val="none" w:sz="0" w:space="0" w:color="auto"/>
        <w:bottom w:val="none" w:sz="0" w:space="0" w:color="auto"/>
        <w:right w:val="none" w:sz="0" w:space="0" w:color="auto"/>
      </w:divBdr>
    </w:div>
    <w:div w:id="1208419337">
      <w:bodyDiv w:val="1"/>
      <w:marLeft w:val="0"/>
      <w:marRight w:val="0"/>
      <w:marTop w:val="0"/>
      <w:marBottom w:val="0"/>
      <w:divBdr>
        <w:top w:val="none" w:sz="0" w:space="0" w:color="auto"/>
        <w:left w:val="none" w:sz="0" w:space="0" w:color="auto"/>
        <w:bottom w:val="none" w:sz="0" w:space="0" w:color="auto"/>
        <w:right w:val="none" w:sz="0" w:space="0" w:color="auto"/>
      </w:divBdr>
    </w:div>
    <w:div w:id="1208569665">
      <w:bodyDiv w:val="1"/>
      <w:marLeft w:val="0"/>
      <w:marRight w:val="0"/>
      <w:marTop w:val="0"/>
      <w:marBottom w:val="0"/>
      <w:divBdr>
        <w:top w:val="none" w:sz="0" w:space="0" w:color="auto"/>
        <w:left w:val="none" w:sz="0" w:space="0" w:color="auto"/>
        <w:bottom w:val="none" w:sz="0" w:space="0" w:color="auto"/>
        <w:right w:val="none" w:sz="0" w:space="0" w:color="auto"/>
      </w:divBdr>
    </w:div>
    <w:div w:id="1208762954">
      <w:bodyDiv w:val="1"/>
      <w:marLeft w:val="0"/>
      <w:marRight w:val="0"/>
      <w:marTop w:val="0"/>
      <w:marBottom w:val="0"/>
      <w:divBdr>
        <w:top w:val="none" w:sz="0" w:space="0" w:color="auto"/>
        <w:left w:val="none" w:sz="0" w:space="0" w:color="auto"/>
        <w:bottom w:val="none" w:sz="0" w:space="0" w:color="auto"/>
        <w:right w:val="none" w:sz="0" w:space="0" w:color="auto"/>
      </w:divBdr>
    </w:div>
    <w:div w:id="1209032813">
      <w:bodyDiv w:val="1"/>
      <w:marLeft w:val="0"/>
      <w:marRight w:val="0"/>
      <w:marTop w:val="0"/>
      <w:marBottom w:val="0"/>
      <w:divBdr>
        <w:top w:val="none" w:sz="0" w:space="0" w:color="auto"/>
        <w:left w:val="none" w:sz="0" w:space="0" w:color="auto"/>
        <w:bottom w:val="none" w:sz="0" w:space="0" w:color="auto"/>
        <w:right w:val="none" w:sz="0" w:space="0" w:color="auto"/>
      </w:divBdr>
    </w:div>
    <w:div w:id="1209680231">
      <w:bodyDiv w:val="1"/>
      <w:marLeft w:val="0"/>
      <w:marRight w:val="0"/>
      <w:marTop w:val="0"/>
      <w:marBottom w:val="0"/>
      <w:divBdr>
        <w:top w:val="none" w:sz="0" w:space="0" w:color="auto"/>
        <w:left w:val="none" w:sz="0" w:space="0" w:color="auto"/>
        <w:bottom w:val="none" w:sz="0" w:space="0" w:color="auto"/>
        <w:right w:val="none" w:sz="0" w:space="0" w:color="auto"/>
      </w:divBdr>
    </w:div>
    <w:div w:id="1209992870">
      <w:bodyDiv w:val="1"/>
      <w:marLeft w:val="0"/>
      <w:marRight w:val="0"/>
      <w:marTop w:val="0"/>
      <w:marBottom w:val="0"/>
      <w:divBdr>
        <w:top w:val="none" w:sz="0" w:space="0" w:color="auto"/>
        <w:left w:val="none" w:sz="0" w:space="0" w:color="auto"/>
        <w:bottom w:val="none" w:sz="0" w:space="0" w:color="auto"/>
        <w:right w:val="none" w:sz="0" w:space="0" w:color="auto"/>
      </w:divBdr>
    </w:div>
    <w:div w:id="1210144597">
      <w:bodyDiv w:val="1"/>
      <w:marLeft w:val="0"/>
      <w:marRight w:val="0"/>
      <w:marTop w:val="0"/>
      <w:marBottom w:val="0"/>
      <w:divBdr>
        <w:top w:val="none" w:sz="0" w:space="0" w:color="auto"/>
        <w:left w:val="none" w:sz="0" w:space="0" w:color="auto"/>
        <w:bottom w:val="none" w:sz="0" w:space="0" w:color="auto"/>
        <w:right w:val="none" w:sz="0" w:space="0" w:color="auto"/>
      </w:divBdr>
    </w:div>
    <w:div w:id="1210218991">
      <w:bodyDiv w:val="1"/>
      <w:marLeft w:val="0"/>
      <w:marRight w:val="0"/>
      <w:marTop w:val="0"/>
      <w:marBottom w:val="0"/>
      <w:divBdr>
        <w:top w:val="none" w:sz="0" w:space="0" w:color="auto"/>
        <w:left w:val="none" w:sz="0" w:space="0" w:color="auto"/>
        <w:bottom w:val="none" w:sz="0" w:space="0" w:color="auto"/>
        <w:right w:val="none" w:sz="0" w:space="0" w:color="auto"/>
      </w:divBdr>
    </w:div>
    <w:div w:id="1210343070">
      <w:bodyDiv w:val="1"/>
      <w:marLeft w:val="0"/>
      <w:marRight w:val="0"/>
      <w:marTop w:val="0"/>
      <w:marBottom w:val="0"/>
      <w:divBdr>
        <w:top w:val="none" w:sz="0" w:space="0" w:color="auto"/>
        <w:left w:val="none" w:sz="0" w:space="0" w:color="auto"/>
        <w:bottom w:val="none" w:sz="0" w:space="0" w:color="auto"/>
        <w:right w:val="none" w:sz="0" w:space="0" w:color="auto"/>
      </w:divBdr>
    </w:div>
    <w:div w:id="1210384388">
      <w:bodyDiv w:val="1"/>
      <w:marLeft w:val="0"/>
      <w:marRight w:val="0"/>
      <w:marTop w:val="0"/>
      <w:marBottom w:val="0"/>
      <w:divBdr>
        <w:top w:val="none" w:sz="0" w:space="0" w:color="auto"/>
        <w:left w:val="none" w:sz="0" w:space="0" w:color="auto"/>
        <w:bottom w:val="none" w:sz="0" w:space="0" w:color="auto"/>
        <w:right w:val="none" w:sz="0" w:space="0" w:color="auto"/>
      </w:divBdr>
    </w:div>
    <w:div w:id="1210384611">
      <w:bodyDiv w:val="1"/>
      <w:marLeft w:val="0"/>
      <w:marRight w:val="0"/>
      <w:marTop w:val="0"/>
      <w:marBottom w:val="0"/>
      <w:divBdr>
        <w:top w:val="none" w:sz="0" w:space="0" w:color="auto"/>
        <w:left w:val="none" w:sz="0" w:space="0" w:color="auto"/>
        <w:bottom w:val="none" w:sz="0" w:space="0" w:color="auto"/>
        <w:right w:val="none" w:sz="0" w:space="0" w:color="auto"/>
      </w:divBdr>
    </w:div>
    <w:div w:id="1210455972">
      <w:bodyDiv w:val="1"/>
      <w:marLeft w:val="0"/>
      <w:marRight w:val="0"/>
      <w:marTop w:val="0"/>
      <w:marBottom w:val="0"/>
      <w:divBdr>
        <w:top w:val="none" w:sz="0" w:space="0" w:color="auto"/>
        <w:left w:val="none" w:sz="0" w:space="0" w:color="auto"/>
        <w:bottom w:val="none" w:sz="0" w:space="0" w:color="auto"/>
        <w:right w:val="none" w:sz="0" w:space="0" w:color="auto"/>
      </w:divBdr>
    </w:div>
    <w:div w:id="1210997379">
      <w:bodyDiv w:val="1"/>
      <w:marLeft w:val="0"/>
      <w:marRight w:val="0"/>
      <w:marTop w:val="0"/>
      <w:marBottom w:val="0"/>
      <w:divBdr>
        <w:top w:val="none" w:sz="0" w:space="0" w:color="auto"/>
        <w:left w:val="none" w:sz="0" w:space="0" w:color="auto"/>
        <w:bottom w:val="none" w:sz="0" w:space="0" w:color="auto"/>
        <w:right w:val="none" w:sz="0" w:space="0" w:color="auto"/>
      </w:divBdr>
    </w:div>
    <w:div w:id="1211066146">
      <w:bodyDiv w:val="1"/>
      <w:marLeft w:val="0"/>
      <w:marRight w:val="0"/>
      <w:marTop w:val="0"/>
      <w:marBottom w:val="0"/>
      <w:divBdr>
        <w:top w:val="none" w:sz="0" w:space="0" w:color="auto"/>
        <w:left w:val="none" w:sz="0" w:space="0" w:color="auto"/>
        <w:bottom w:val="none" w:sz="0" w:space="0" w:color="auto"/>
        <w:right w:val="none" w:sz="0" w:space="0" w:color="auto"/>
      </w:divBdr>
    </w:div>
    <w:div w:id="1211183838">
      <w:bodyDiv w:val="1"/>
      <w:marLeft w:val="0"/>
      <w:marRight w:val="0"/>
      <w:marTop w:val="0"/>
      <w:marBottom w:val="0"/>
      <w:divBdr>
        <w:top w:val="none" w:sz="0" w:space="0" w:color="auto"/>
        <w:left w:val="none" w:sz="0" w:space="0" w:color="auto"/>
        <w:bottom w:val="none" w:sz="0" w:space="0" w:color="auto"/>
        <w:right w:val="none" w:sz="0" w:space="0" w:color="auto"/>
      </w:divBdr>
    </w:div>
    <w:div w:id="1211265237">
      <w:bodyDiv w:val="1"/>
      <w:marLeft w:val="0"/>
      <w:marRight w:val="0"/>
      <w:marTop w:val="0"/>
      <w:marBottom w:val="0"/>
      <w:divBdr>
        <w:top w:val="none" w:sz="0" w:space="0" w:color="auto"/>
        <w:left w:val="none" w:sz="0" w:space="0" w:color="auto"/>
        <w:bottom w:val="none" w:sz="0" w:space="0" w:color="auto"/>
        <w:right w:val="none" w:sz="0" w:space="0" w:color="auto"/>
      </w:divBdr>
    </w:div>
    <w:div w:id="1211453280">
      <w:bodyDiv w:val="1"/>
      <w:marLeft w:val="0"/>
      <w:marRight w:val="0"/>
      <w:marTop w:val="0"/>
      <w:marBottom w:val="0"/>
      <w:divBdr>
        <w:top w:val="none" w:sz="0" w:space="0" w:color="auto"/>
        <w:left w:val="none" w:sz="0" w:space="0" w:color="auto"/>
        <w:bottom w:val="none" w:sz="0" w:space="0" w:color="auto"/>
        <w:right w:val="none" w:sz="0" w:space="0" w:color="auto"/>
      </w:divBdr>
    </w:div>
    <w:div w:id="1211648071">
      <w:bodyDiv w:val="1"/>
      <w:marLeft w:val="0"/>
      <w:marRight w:val="0"/>
      <w:marTop w:val="0"/>
      <w:marBottom w:val="0"/>
      <w:divBdr>
        <w:top w:val="none" w:sz="0" w:space="0" w:color="auto"/>
        <w:left w:val="none" w:sz="0" w:space="0" w:color="auto"/>
        <w:bottom w:val="none" w:sz="0" w:space="0" w:color="auto"/>
        <w:right w:val="none" w:sz="0" w:space="0" w:color="auto"/>
      </w:divBdr>
    </w:div>
    <w:div w:id="1211724857">
      <w:bodyDiv w:val="1"/>
      <w:marLeft w:val="0"/>
      <w:marRight w:val="0"/>
      <w:marTop w:val="0"/>
      <w:marBottom w:val="0"/>
      <w:divBdr>
        <w:top w:val="none" w:sz="0" w:space="0" w:color="auto"/>
        <w:left w:val="none" w:sz="0" w:space="0" w:color="auto"/>
        <w:bottom w:val="none" w:sz="0" w:space="0" w:color="auto"/>
        <w:right w:val="none" w:sz="0" w:space="0" w:color="auto"/>
      </w:divBdr>
    </w:div>
    <w:div w:id="1211840217">
      <w:bodyDiv w:val="1"/>
      <w:marLeft w:val="0"/>
      <w:marRight w:val="0"/>
      <w:marTop w:val="0"/>
      <w:marBottom w:val="0"/>
      <w:divBdr>
        <w:top w:val="none" w:sz="0" w:space="0" w:color="auto"/>
        <w:left w:val="none" w:sz="0" w:space="0" w:color="auto"/>
        <w:bottom w:val="none" w:sz="0" w:space="0" w:color="auto"/>
        <w:right w:val="none" w:sz="0" w:space="0" w:color="auto"/>
      </w:divBdr>
    </w:div>
    <w:div w:id="1212111832">
      <w:bodyDiv w:val="1"/>
      <w:marLeft w:val="0"/>
      <w:marRight w:val="0"/>
      <w:marTop w:val="0"/>
      <w:marBottom w:val="0"/>
      <w:divBdr>
        <w:top w:val="none" w:sz="0" w:space="0" w:color="auto"/>
        <w:left w:val="none" w:sz="0" w:space="0" w:color="auto"/>
        <w:bottom w:val="none" w:sz="0" w:space="0" w:color="auto"/>
        <w:right w:val="none" w:sz="0" w:space="0" w:color="auto"/>
      </w:divBdr>
    </w:div>
    <w:div w:id="1212426758">
      <w:bodyDiv w:val="1"/>
      <w:marLeft w:val="0"/>
      <w:marRight w:val="0"/>
      <w:marTop w:val="0"/>
      <w:marBottom w:val="0"/>
      <w:divBdr>
        <w:top w:val="none" w:sz="0" w:space="0" w:color="auto"/>
        <w:left w:val="none" w:sz="0" w:space="0" w:color="auto"/>
        <w:bottom w:val="none" w:sz="0" w:space="0" w:color="auto"/>
        <w:right w:val="none" w:sz="0" w:space="0" w:color="auto"/>
      </w:divBdr>
    </w:div>
    <w:div w:id="1212616098">
      <w:bodyDiv w:val="1"/>
      <w:marLeft w:val="0"/>
      <w:marRight w:val="0"/>
      <w:marTop w:val="0"/>
      <w:marBottom w:val="0"/>
      <w:divBdr>
        <w:top w:val="none" w:sz="0" w:space="0" w:color="auto"/>
        <w:left w:val="none" w:sz="0" w:space="0" w:color="auto"/>
        <w:bottom w:val="none" w:sz="0" w:space="0" w:color="auto"/>
        <w:right w:val="none" w:sz="0" w:space="0" w:color="auto"/>
      </w:divBdr>
    </w:div>
    <w:div w:id="1212839104">
      <w:bodyDiv w:val="1"/>
      <w:marLeft w:val="0"/>
      <w:marRight w:val="0"/>
      <w:marTop w:val="0"/>
      <w:marBottom w:val="0"/>
      <w:divBdr>
        <w:top w:val="none" w:sz="0" w:space="0" w:color="auto"/>
        <w:left w:val="none" w:sz="0" w:space="0" w:color="auto"/>
        <w:bottom w:val="none" w:sz="0" w:space="0" w:color="auto"/>
        <w:right w:val="none" w:sz="0" w:space="0" w:color="auto"/>
      </w:divBdr>
    </w:div>
    <w:div w:id="1212888351">
      <w:bodyDiv w:val="1"/>
      <w:marLeft w:val="0"/>
      <w:marRight w:val="0"/>
      <w:marTop w:val="0"/>
      <w:marBottom w:val="0"/>
      <w:divBdr>
        <w:top w:val="none" w:sz="0" w:space="0" w:color="auto"/>
        <w:left w:val="none" w:sz="0" w:space="0" w:color="auto"/>
        <w:bottom w:val="none" w:sz="0" w:space="0" w:color="auto"/>
        <w:right w:val="none" w:sz="0" w:space="0" w:color="auto"/>
      </w:divBdr>
    </w:div>
    <w:div w:id="1213692209">
      <w:bodyDiv w:val="1"/>
      <w:marLeft w:val="0"/>
      <w:marRight w:val="0"/>
      <w:marTop w:val="0"/>
      <w:marBottom w:val="0"/>
      <w:divBdr>
        <w:top w:val="none" w:sz="0" w:space="0" w:color="auto"/>
        <w:left w:val="none" w:sz="0" w:space="0" w:color="auto"/>
        <w:bottom w:val="none" w:sz="0" w:space="0" w:color="auto"/>
        <w:right w:val="none" w:sz="0" w:space="0" w:color="auto"/>
      </w:divBdr>
    </w:div>
    <w:div w:id="1213733642">
      <w:bodyDiv w:val="1"/>
      <w:marLeft w:val="0"/>
      <w:marRight w:val="0"/>
      <w:marTop w:val="0"/>
      <w:marBottom w:val="0"/>
      <w:divBdr>
        <w:top w:val="none" w:sz="0" w:space="0" w:color="auto"/>
        <w:left w:val="none" w:sz="0" w:space="0" w:color="auto"/>
        <w:bottom w:val="none" w:sz="0" w:space="0" w:color="auto"/>
        <w:right w:val="none" w:sz="0" w:space="0" w:color="auto"/>
      </w:divBdr>
    </w:div>
    <w:div w:id="1213885557">
      <w:bodyDiv w:val="1"/>
      <w:marLeft w:val="0"/>
      <w:marRight w:val="0"/>
      <w:marTop w:val="0"/>
      <w:marBottom w:val="0"/>
      <w:divBdr>
        <w:top w:val="none" w:sz="0" w:space="0" w:color="auto"/>
        <w:left w:val="none" w:sz="0" w:space="0" w:color="auto"/>
        <w:bottom w:val="none" w:sz="0" w:space="0" w:color="auto"/>
        <w:right w:val="none" w:sz="0" w:space="0" w:color="auto"/>
      </w:divBdr>
    </w:div>
    <w:div w:id="1213955621">
      <w:bodyDiv w:val="1"/>
      <w:marLeft w:val="0"/>
      <w:marRight w:val="0"/>
      <w:marTop w:val="0"/>
      <w:marBottom w:val="0"/>
      <w:divBdr>
        <w:top w:val="none" w:sz="0" w:space="0" w:color="auto"/>
        <w:left w:val="none" w:sz="0" w:space="0" w:color="auto"/>
        <w:bottom w:val="none" w:sz="0" w:space="0" w:color="auto"/>
        <w:right w:val="none" w:sz="0" w:space="0" w:color="auto"/>
      </w:divBdr>
    </w:div>
    <w:div w:id="1214002993">
      <w:bodyDiv w:val="1"/>
      <w:marLeft w:val="0"/>
      <w:marRight w:val="0"/>
      <w:marTop w:val="0"/>
      <w:marBottom w:val="0"/>
      <w:divBdr>
        <w:top w:val="none" w:sz="0" w:space="0" w:color="auto"/>
        <w:left w:val="none" w:sz="0" w:space="0" w:color="auto"/>
        <w:bottom w:val="none" w:sz="0" w:space="0" w:color="auto"/>
        <w:right w:val="none" w:sz="0" w:space="0" w:color="auto"/>
      </w:divBdr>
    </w:div>
    <w:div w:id="1215508651">
      <w:bodyDiv w:val="1"/>
      <w:marLeft w:val="0"/>
      <w:marRight w:val="0"/>
      <w:marTop w:val="0"/>
      <w:marBottom w:val="0"/>
      <w:divBdr>
        <w:top w:val="none" w:sz="0" w:space="0" w:color="auto"/>
        <w:left w:val="none" w:sz="0" w:space="0" w:color="auto"/>
        <w:bottom w:val="none" w:sz="0" w:space="0" w:color="auto"/>
        <w:right w:val="none" w:sz="0" w:space="0" w:color="auto"/>
      </w:divBdr>
    </w:div>
    <w:div w:id="1215967509">
      <w:bodyDiv w:val="1"/>
      <w:marLeft w:val="0"/>
      <w:marRight w:val="0"/>
      <w:marTop w:val="0"/>
      <w:marBottom w:val="0"/>
      <w:divBdr>
        <w:top w:val="none" w:sz="0" w:space="0" w:color="auto"/>
        <w:left w:val="none" w:sz="0" w:space="0" w:color="auto"/>
        <w:bottom w:val="none" w:sz="0" w:space="0" w:color="auto"/>
        <w:right w:val="none" w:sz="0" w:space="0" w:color="auto"/>
      </w:divBdr>
    </w:div>
    <w:div w:id="1216157594">
      <w:bodyDiv w:val="1"/>
      <w:marLeft w:val="0"/>
      <w:marRight w:val="0"/>
      <w:marTop w:val="0"/>
      <w:marBottom w:val="0"/>
      <w:divBdr>
        <w:top w:val="none" w:sz="0" w:space="0" w:color="auto"/>
        <w:left w:val="none" w:sz="0" w:space="0" w:color="auto"/>
        <w:bottom w:val="none" w:sz="0" w:space="0" w:color="auto"/>
        <w:right w:val="none" w:sz="0" w:space="0" w:color="auto"/>
      </w:divBdr>
    </w:div>
    <w:div w:id="1216434615">
      <w:bodyDiv w:val="1"/>
      <w:marLeft w:val="0"/>
      <w:marRight w:val="0"/>
      <w:marTop w:val="0"/>
      <w:marBottom w:val="0"/>
      <w:divBdr>
        <w:top w:val="none" w:sz="0" w:space="0" w:color="auto"/>
        <w:left w:val="none" w:sz="0" w:space="0" w:color="auto"/>
        <w:bottom w:val="none" w:sz="0" w:space="0" w:color="auto"/>
        <w:right w:val="none" w:sz="0" w:space="0" w:color="auto"/>
      </w:divBdr>
    </w:div>
    <w:div w:id="1216546521">
      <w:bodyDiv w:val="1"/>
      <w:marLeft w:val="0"/>
      <w:marRight w:val="0"/>
      <w:marTop w:val="0"/>
      <w:marBottom w:val="0"/>
      <w:divBdr>
        <w:top w:val="none" w:sz="0" w:space="0" w:color="auto"/>
        <w:left w:val="none" w:sz="0" w:space="0" w:color="auto"/>
        <w:bottom w:val="none" w:sz="0" w:space="0" w:color="auto"/>
        <w:right w:val="none" w:sz="0" w:space="0" w:color="auto"/>
      </w:divBdr>
    </w:div>
    <w:div w:id="1216546973">
      <w:bodyDiv w:val="1"/>
      <w:marLeft w:val="0"/>
      <w:marRight w:val="0"/>
      <w:marTop w:val="0"/>
      <w:marBottom w:val="0"/>
      <w:divBdr>
        <w:top w:val="none" w:sz="0" w:space="0" w:color="auto"/>
        <w:left w:val="none" w:sz="0" w:space="0" w:color="auto"/>
        <w:bottom w:val="none" w:sz="0" w:space="0" w:color="auto"/>
        <w:right w:val="none" w:sz="0" w:space="0" w:color="auto"/>
      </w:divBdr>
    </w:div>
    <w:div w:id="1216891831">
      <w:bodyDiv w:val="1"/>
      <w:marLeft w:val="0"/>
      <w:marRight w:val="0"/>
      <w:marTop w:val="0"/>
      <w:marBottom w:val="0"/>
      <w:divBdr>
        <w:top w:val="none" w:sz="0" w:space="0" w:color="auto"/>
        <w:left w:val="none" w:sz="0" w:space="0" w:color="auto"/>
        <w:bottom w:val="none" w:sz="0" w:space="0" w:color="auto"/>
        <w:right w:val="none" w:sz="0" w:space="0" w:color="auto"/>
      </w:divBdr>
    </w:div>
    <w:div w:id="1217621725">
      <w:bodyDiv w:val="1"/>
      <w:marLeft w:val="0"/>
      <w:marRight w:val="0"/>
      <w:marTop w:val="0"/>
      <w:marBottom w:val="0"/>
      <w:divBdr>
        <w:top w:val="none" w:sz="0" w:space="0" w:color="auto"/>
        <w:left w:val="none" w:sz="0" w:space="0" w:color="auto"/>
        <w:bottom w:val="none" w:sz="0" w:space="0" w:color="auto"/>
        <w:right w:val="none" w:sz="0" w:space="0" w:color="auto"/>
      </w:divBdr>
    </w:div>
    <w:div w:id="1217744361">
      <w:bodyDiv w:val="1"/>
      <w:marLeft w:val="0"/>
      <w:marRight w:val="0"/>
      <w:marTop w:val="0"/>
      <w:marBottom w:val="0"/>
      <w:divBdr>
        <w:top w:val="none" w:sz="0" w:space="0" w:color="auto"/>
        <w:left w:val="none" w:sz="0" w:space="0" w:color="auto"/>
        <w:bottom w:val="none" w:sz="0" w:space="0" w:color="auto"/>
        <w:right w:val="none" w:sz="0" w:space="0" w:color="auto"/>
      </w:divBdr>
    </w:div>
    <w:div w:id="1217817171">
      <w:bodyDiv w:val="1"/>
      <w:marLeft w:val="0"/>
      <w:marRight w:val="0"/>
      <w:marTop w:val="0"/>
      <w:marBottom w:val="0"/>
      <w:divBdr>
        <w:top w:val="none" w:sz="0" w:space="0" w:color="auto"/>
        <w:left w:val="none" w:sz="0" w:space="0" w:color="auto"/>
        <w:bottom w:val="none" w:sz="0" w:space="0" w:color="auto"/>
        <w:right w:val="none" w:sz="0" w:space="0" w:color="auto"/>
      </w:divBdr>
    </w:div>
    <w:div w:id="1218126180">
      <w:bodyDiv w:val="1"/>
      <w:marLeft w:val="0"/>
      <w:marRight w:val="0"/>
      <w:marTop w:val="0"/>
      <w:marBottom w:val="0"/>
      <w:divBdr>
        <w:top w:val="none" w:sz="0" w:space="0" w:color="auto"/>
        <w:left w:val="none" w:sz="0" w:space="0" w:color="auto"/>
        <w:bottom w:val="none" w:sz="0" w:space="0" w:color="auto"/>
        <w:right w:val="none" w:sz="0" w:space="0" w:color="auto"/>
      </w:divBdr>
    </w:div>
    <w:div w:id="1218126854">
      <w:bodyDiv w:val="1"/>
      <w:marLeft w:val="0"/>
      <w:marRight w:val="0"/>
      <w:marTop w:val="0"/>
      <w:marBottom w:val="0"/>
      <w:divBdr>
        <w:top w:val="none" w:sz="0" w:space="0" w:color="auto"/>
        <w:left w:val="none" w:sz="0" w:space="0" w:color="auto"/>
        <w:bottom w:val="none" w:sz="0" w:space="0" w:color="auto"/>
        <w:right w:val="none" w:sz="0" w:space="0" w:color="auto"/>
      </w:divBdr>
    </w:div>
    <w:div w:id="1218400766">
      <w:bodyDiv w:val="1"/>
      <w:marLeft w:val="0"/>
      <w:marRight w:val="0"/>
      <w:marTop w:val="0"/>
      <w:marBottom w:val="0"/>
      <w:divBdr>
        <w:top w:val="none" w:sz="0" w:space="0" w:color="auto"/>
        <w:left w:val="none" w:sz="0" w:space="0" w:color="auto"/>
        <w:bottom w:val="none" w:sz="0" w:space="0" w:color="auto"/>
        <w:right w:val="none" w:sz="0" w:space="0" w:color="auto"/>
      </w:divBdr>
    </w:div>
    <w:div w:id="1218904781">
      <w:bodyDiv w:val="1"/>
      <w:marLeft w:val="0"/>
      <w:marRight w:val="0"/>
      <w:marTop w:val="0"/>
      <w:marBottom w:val="0"/>
      <w:divBdr>
        <w:top w:val="none" w:sz="0" w:space="0" w:color="auto"/>
        <w:left w:val="none" w:sz="0" w:space="0" w:color="auto"/>
        <w:bottom w:val="none" w:sz="0" w:space="0" w:color="auto"/>
        <w:right w:val="none" w:sz="0" w:space="0" w:color="auto"/>
      </w:divBdr>
    </w:div>
    <w:div w:id="1218975756">
      <w:bodyDiv w:val="1"/>
      <w:marLeft w:val="0"/>
      <w:marRight w:val="0"/>
      <w:marTop w:val="0"/>
      <w:marBottom w:val="0"/>
      <w:divBdr>
        <w:top w:val="none" w:sz="0" w:space="0" w:color="auto"/>
        <w:left w:val="none" w:sz="0" w:space="0" w:color="auto"/>
        <w:bottom w:val="none" w:sz="0" w:space="0" w:color="auto"/>
        <w:right w:val="none" w:sz="0" w:space="0" w:color="auto"/>
      </w:divBdr>
    </w:div>
    <w:div w:id="1219047984">
      <w:bodyDiv w:val="1"/>
      <w:marLeft w:val="0"/>
      <w:marRight w:val="0"/>
      <w:marTop w:val="0"/>
      <w:marBottom w:val="0"/>
      <w:divBdr>
        <w:top w:val="none" w:sz="0" w:space="0" w:color="auto"/>
        <w:left w:val="none" w:sz="0" w:space="0" w:color="auto"/>
        <w:bottom w:val="none" w:sz="0" w:space="0" w:color="auto"/>
        <w:right w:val="none" w:sz="0" w:space="0" w:color="auto"/>
      </w:divBdr>
    </w:div>
    <w:div w:id="1219055902">
      <w:bodyDiv w:val="1"/>
      <w:marLeft w:val="0"/>
      <w:marRight w:val="0"/>
      <w:marTop w:val="0"/>
      <w:marBottom w:val="0"/>
      <w:divBdr>
        <w:top w:val="none" w:sz="0" w:space="0" w:color="auto"/>
        <w:left w:val="none" w:sz="0" w:space="0" w:color="auto"/>
        <w:bottom w:val="none" w:sz="0" w:space="0" w:color="auto"/>
        <w:right w:val="none" w:sz="0" w:space="0" w:color="auto"/>
      </w:divBdr>
    </w:div>
    <w:div w:id="1219241162">
      <w:bodyDiv w:val="1"/>
      <w:marLeft w:val="0"/>
      <w:marRight w:val="0"/>
      <w:marTop w:val="0"/>
      <w:marBottom w:val="0"/>
      <w:divBdr>
        <w:top w:val="none" w:sz="0" w:space="0" w:color="auto"/>
        <w:left w:val="none" w:sz="0" w:space="0" w:color="auto"/>
        <w:bottom w:val="none" w:sz="0" w:space="0" w:color="auto"/>
        <w:right w:val="none" w:sz="0" w:space="0" w:color="auto"/>
      </w:divBdr>
    </w:div>
    <w:div w:id="1219585141">
      <w:bodyDiv w:val="1"/>
      <w:marLeft w:val="0"/>
      <w:marRight w:val="0"/>
      <w:marTop w:val="0"/>
      <w:marBottom w:val="0"/>
      <w:divBdr>
        <w:top w:val="none" w:sz="0" w:space="0" w:color="auto"/>
        <w:left w:val="none" w:sz="0" w:space="0" w:color="auto"/>
        <w:bottom w:val="none" w:sz="0" w:space="0" w:color="auto"/>
        <w:right w:val="none" w:sz="0" w:space="0" w:color="auto"/>
      </w:divBdr>
    </w:div>
    <w:div w:id="1219592043">
      <w:bodyDiv w:val="1"/>
      <w:marLeft w:val="0"/>
      <w:marRight w:val="0"/>
      <w:marTop w:val="0"/>
      <w:marBottom w:val="0"/>
      <w:divBdr>
        <w:top w:val="none" w:sz="0" w:space="0" w:color="auto"/>
        <w:left w:val="none" w:sz="0" w:space="0" w:color="auto"/>
        <w:bottom w:val="none" w:sz="0" w:space="0" w:color="auto"/>
        <w:right w:val="none" w:sz="0" w:space="0" w:color="auto"/>
      </w:divBdr>
    </w:div>
    <w:div w:id="1219634764">
      <w:bodyDiv w:val="1"/>
      <w:marLeft w:val="0"/>
      <w:marRight w:val="0"/>
      <w:marTop w:val="0"/>
      <w:marBottom w:val="0"/>
      <w:divBdr>
        <w:top w:val="none" w:sz="0" w:space="0" w:color="auto"/>
        <w:left w:val="none" w:sz="0" w:space="0" w:color="auto"/>
        <w:bottom w:val="none" w:sz="0" w:space="0" w:color="auto"/>
        <w:right w:val="none" w:sz="0" w:space="0" w:color="auto"/>
      </w:divBdr>
    </w:div>
    <w:div w:id="1219705702">
      <w:bodyDiv w:val="1"/>
      <w:marLeft w:val="0"/>
      <w:marRight w:val="0"/>
      <w:marTop w:val="0"/>
      <w:marBottom w:val="0"/>
      <w:divBdr>
        <w:top w:val="none" w:sz="0" w:space="0" w:color="auto"/>
        <w:left w:val="none" w:sz="0" w:space="0" w:color="auto"/>
        <w:bottom w:val="none" w:sz="0" w:space="0" w:color="auto"/>
        <w:right w:val="none" w:sz="0" w:space="0" w:color="auto"/>
      </w:divBdr>
    </w:div>
    <w:div w:id="1220241937">
      <w:bodyDiv w:val="1"/>
      <w:marLeft w:val="0"/>
      <w:marRight w:val="0"/>
      <w:marTop w:val="0"/>
      <w:marBottom w:val="0"/>
      <w:divBdr>
        <w:top w:val="none" w:sz="0" w:space="0" w:color="auto"/>
        <w:left w:val="none" w:sz="0" w:space="0" w:color="auto"/>
        <w:bottom w:val="none" w:sz="0" w:space="0" w:color="auto"/>
        <w:right w:val="none" w:sz="0" w:space="0" w:color="auto"/>
      </w:divBdr>
    </w:div>
    <w:div w:id="1220359026">
      <w:bodyDiv w:val="1"/>
      <w:marLeft w:val="0"/>
      <w:marRight w:val="0"/>
      <w:marTop w:val="0"/>
      <w:marBottom w:val="0"/>
      <w:divBdr>
        <w:top w:val="none" w:sz="0" w:space="0" w:color="auto"/>
        <w:left w:val="none" w:sz="0" w:space="0" w:color="auto"/>
        <w:bottom w:val="none" w:sz="0" w:space="0" w:color="auto"/>
        <w:right w:val="none" w:sz="0" w:space="0" w:color="auto"/>
      </w:divBdr>
    </w:div>
    <w:div w:id="1220436888">
      <w:bodyDiv w:val="1"/>
      <w:marLeft w:val="0"/>
      <w:marRight w:val="0"/>
      <w:marTop w:val="0"/>
      <w:marBottom w:val="0"/>
      <w:divBdr>
        <w:top w:val="none" w:sz="0" w:space="0" w:color="auto"/>
        <w:left w:val="none" w:sz="0" w:space="0" w:color="auto"/>
        <w:bottom w:val="none" w:sz="0" w:space="0" w:color="auto"/>
        <w:right w:val="none" w:sz="0" w:space="0" w:color="auto"/>
      </w:divBdr>
    </w:div>
    <w:div w:id="1220441499">
      <w:bodyDiv w:val="1"/>
      <w:marLeft w:val="0"/>
      <w:marRight w:val="0"/>
      <w:marTop w:val="0"/>
      <w:marBottom w:val="0"/>
      <w:divBdr>
        <w:top w:val="none" w:sz="0" w:space="0" w:color="auto"/>
        <w:left w:val="none" w:sz="0" w:space="0" w:color="auto"/>
        <w:bottom w:val="none" w:sz="0" w:space="0" w:color="auto"/>
        <w:right w:val="none" w:sz="0" w:space="0" w:color="auto"/>
      </w:divBdr>
    </w:div>
    <w:div w:id="1220553378">
      <w:bodyDiv w:val="1"/>
      <w:marLeft w:val="0"/>
      <w:marRight w:val="0"/>
      <w:marTop w:val="0"/>
      <w:marBottom w:val="0"/>
      <w:divBdr>
        <w:top w:val="none" w:sz="0" w:space="0" w:color="auto"/>
        <w:left w:val="none" w:sz="0" w:space="0" w:color="auto"/>
        <w:bottom w:val="none" w:sz="0" w:space="0" w:color="auto"/>
        <w:right w:val="none" w:sz="0" w:space="0" w:color="auto"/>
      </w:divBdr>
    </w:div>
    <w:div w:id="1220555826">
      <w:bodyDiv w:val="1"/>
      <w:marLeft w:val="0"/>
      <w:marRight w:val="0"/>
      <w:marTop w:val="0"/>
      <w:marBottom w:val="0"/>
      <w:divBdr>
        <w:top w:val="none" w:sz="0" w:space="0" w:color="auto"/>
        <w:left w:val="none" w:sz="0" w:space="0" w:color="auto"/>
        <w:bottom w:val="none" w:sz="0" w:space="0" w:color="auto"/>
        <w:right w:val="none" w:sz="0" w:space="0" w:color="auto"/>
      </w:divBdr>
    </w:div>
    <w:div w:id="1220633865">
      <w:bodyDiv w:val="1"/>
      <w:marLeft w:val="0"/>
      <w:marRight w:val="0"/>
      <w:marTop w:val="0"/>
      <w:marBottom w:val="0"/>
      <w:divBdr>
        <w:top w:val="none" w:sz="0" w:space="0" w:color="auto"/>
        <w:left w:val="none" w:sz="0" w:space="0" w:color="auto"/>
        <w:bottom w:val="none" w:sz="0" w:space="0" w:color="auto"/>
        <w:right w:val="none" w:sz="0" w:space="0" w:color="auto"/>
      </w:divBdr>
    </w:div>
    <w:div w:id="1220704201">
      <w:bodyDiv w:val="1"/>
      <w:marLeft w:val="0"/>
      <w:marRight w:val="0"/>
      <w:marTop w:val="0"/>
      <w:marBottom w:val="0"/>
      <w:divBdr>
        <w:top w:val="none" w:sz="0" w:space="0" w:color="auto"/>
        <w:left w:val="none" w:sz="0" w:space="0" w:color="auto"/>
        <w:bottom w:val="none" w:sz="0" w:space="0" w:color="auto"/>
        <w:right w:val="none" w:sz="0" w:space="0" w:color="auto"/>
      </w:divBdr>
    </w:div>
    <w:div w:id="1221287059">
      <w:bodyDiv w:val="1"/>
      <w:marLeft w:val="0"/>
      <w:marRight w:val="0"/>
      <w:marTop w:val="0"/>
      <w:marBottom w:val="0"/>
      <w:divBdr>
        <w:top w:val="none" w:sz="0" w:space="0" w:color="auto"/>
        <w:left w:val="none" w:sz="0" w:space="0" w:color="auto"/>
        <w:bottom w:val="none" w:sz="0" w:space="0" w:color="auto"/>
        <w:right w:val="none" w:sz="0" w:space="0" w:color="auto"/>
      </w:divBdr>
    </w:div>
    <w:div w:id="1221332231">
      <w:bodyDiv w:val="1"/>
      <w:marLeft w:val="0"/>
      <w:marRight w:val="0"/>
      <w:marTop w:val="0"/>
      <w:marBottom w:val="0"/>
      <w:divBdr>
        <w:top w:val="none" w:sz="0" w:space="0" w:color="auto"/>
        <w:left w:val="none" w:sz="0" w:space="0" w:color="auto"/>
        <w:bottom w:val="none" w:sz="0" w:space="0" w:color="auto"/>
        <w:right w:val="none" w:sz="0" w:space="0" w:color="auto"/>
      </w:divBdr>
    </w:div>
    <w:div w:id="1221553699">
      <w:bodyDiv w:val="1"/>
      <w:marLeft w:val="0"/>
      <w:marRight w:val="0"/>
      <w:marTop w:val="0"/>
      <w:marBottom w:val="0"/>
      <w:divBdr>
        <w:top w:val="none" w:sz="0" w:space="0" w:color="auto"/>
        <w:left w:val="none" w:sz="0" w:space="0" w:color="auto"/>
        <w:bottom w:val="none" w:sz="0" w:space="0" w:color="auto"/>
        <w:right w:val="none" w:sz="0" w:space="0" w:color="auto"/>
      </w:divBdr>
    </w:div>
    <w:div w:id="1221557642">
      <w:bodyDiv w:val="1"/>
      <w:marLeft w:val="0"/>
      <w:marRight w:val="0"/>
      <w:marTop w:val="0"/>
      <w:marBottom w:val="0"/>
      <w:divBdr>
        <w:top w:val="none" w:sz="0" w:space="0" w:color="auto"/>
        <w:left w:val="none" w:sz="0" w:space="0" w:color="auto"/>
        <w:bottom w:val="none" w:sz="0" w:space="0" w:color="auto"/>
        <w:right w:val="none" w:sz="0" w:space="0" w:color="auto"/>
      </w:divBdr>
    </w:div>
    <w:div w:id="1222058622">
      <w:bodyDiv w:val="1"/>
      <w:marLeft w:val="0"/>
      <w:marRight w:val="0"/>
      <w:marTop w:val="0"/>
      <w:marBottom w:val="0"/>
      <w:divBdr>
        <w:top w:val="none" w:sz="0" w:space="0" w:color="auto"/>
        <w:left w:val="none" w:sz="0" w:space="0" w:color="auto"/>
        <w:bottom w:val="none" w:sz="0" w:space="0" w:color="auto"/>
        <w:right w:val="none" w:sz="0" w:space="0" w:color="auto"/>
      </w:divBdr>
    </w:div>
    <w:div w:id="1222326247">
      <w:bodyDiv w:val="1"/>
      <w:marLeft w:val="0"/>
      <w:marRight w:val="0"/>
      <w:marTop w:val="0"/>
      <w:marBottom w:val="0"/>
      <w:divBdr>
        <w:top w:val="none" w:sz="0" w:space="0" w:color="auto"/>
        <w:left w:val="none" w:sz="0" w:space="0" w:color="auto"/>
        <w:bottom w:val="none" w:sz="0" w:space="0" w:color="auto"/>
        <w:right w:val="none" w:sz="0" w:space="0" w:color="auto"/>
      </w:divBdr>
    </w:div>
    <w:div w:id="1222595184">
      <w:bodyDiv w:val="1"/>
      <w:marLeft w:val="0"/>
      <w:marRight w:val="0"/>
      <w:marTop w:val="0"/>
      <w:marBottom w:val="0"/>
      <w:divBdr>
        <w:top w:val="none" w:sz="0" w:space="0" w:color="auto"/>
        <w:left w:val="none" w:sz="0" w:space="0" w:color="auto"/>
        <w:bottom w:val="none" w:sz="0" w:space="0" w:color="auto"/>
        <w:right w:val="none" w:sz="0" w:space="0" w:color="auto"/>
      </w:divBdr>
    </w:div>
    <w:div w:id="1222912087">
      <w:bodyDiv w:val="1"/>
      <w:marLeft w:val="0"/>
      <w:marRight w:val="0"/>
      <w:marTop w:val="0"/>
      <w:marBottom w:val="0"/>
      <w:divBdr>
        <w:top w:val="none" w:sz="0" w:space="0" w:color="auto"/>
        <w:left w:val="none" w:sz="0" w:space="0" w:color="auto"/>
        <w:bottom w:val="none" w:sz="0" w:space="0" w:color="auto"/>
        <w:right w:val="none" w:sz="0" w:space="0" w:color="auto"/>
      </w:divBdr>
    </w:div>
    <w:div w:id="1223326026">
      <w:bodyDiv w:val="1"/>
      <w:marLeft w:val="0"/>
      <w:marRight w:val="0"/>
      <w:marTop w:val="0"/>
      <w:marBottom w:val="0"/>
      <w:divBdr>
        <w:top w:val="none" w:sz="0" w:space="0" w:color="auto"/>
        <w:left w:val="none" w:sz="0" w:space="0" w:color="auto"/>
        <w:bottom w:val="none" w:sz="0" w:space="0" w:color="auto"/>
        <w:right w:val="none" w:sz="0" w:space="0" w:color="auto"/>
      </w:divBdr>
    </w:div>
    <w:div w:id="1223441706">
      <w:bodyDiv w:val="1"/>
      <w:marLeft w:val="0"/>
      <w:marRight w:val="0"/>
      <w:marTop w:val="0"/>
      <w:marBottom w:val="0"/>
      <w:divBdr>
        <w:top w:val="none" w:sz="0" w:space="0" w:color="auto"/>
        <w:left w:val="none" w:sz="0" w:space="0" w:color="auto"/>
        <w:bottom w:val="none" w:sz="0" w:space="0" w:color="auto"/>
        <w:right w:val="none" w:sz="0" w:space="0" w:color="auto"/>
      </w:divBdr>
    </w:div>
    <w:div w:id="1223518725">
      <w:bodyDiv w:val="1"/>
      <w:marLeft w:val="0"/>
      <w:marRight w:val="0"/>
      <w:marTop w:val="0"/>
      <w:marBottom w:val="0"/>
      <w:divBdr>
        <w:top w:val="none" w:sz="0" w:space="0" w:color="auto"/>
        <w:left w:val="none" w:sz="0" w:space="0" w:color="auto"/>
        <w:bottom w:val="none" w:sz="0" w:space="0" w:color="auto"/>
        <w:right w:val="none" w:sz="0" w:space="0" w:color="auto"/>
      </w:divBdr>
    </w:div>
    <w:div w:id="1223566671">
      <w:bodyDiv w:val="1"/>
      <w:marLeft w:val="0"/>
      <w:marRight w:val="0"/>
      <w:marTop w:val="0"/>
      <w:marBottom w:val="0"/>
      <w:divBdr>
        <w:top w:val="none" w:sz="0" w:space="0" w:color="auto"/>
        <w:left w:val="none" w:sz="0" w:space="0" w:color="auto"/>
        <w:bottom w:val="none" w:sz="0" w:space="0" w:color="auto"/>
        <w:right w:val="none" w:sz="0" w:space="0" w:color="auto"/>
      </w:divBdr>
    </w:div>
    <w:div w:id="1223835355">
      <w:bodyDiv w:val="1"/>
      <w:marLeft w:val="0"/>
      <w:marRight w:val="0"/>
      <w:marTop w:val="0"/>
      <w:marBottom w:val="0"/>
      <w:divBdr>
        <w:top w:val="none" w:sz="0" w:space="0" w:color="auto"/>
        <w:left w:val="none" w:sz="0" w:space="0" w:color="auto"/>
        <w:bottom w:val="none" w:sz="0" w:space="0" w:color="auto"/>
        <w:right w:val="none" w:sz="0" w:space="0" w:color="auto"/>
      </w:divBdr>
    </w:div>
    <w:div w:id="1223902949">
      <w:bodyDiv w:val="1"/>
      <w:marLeft w:val="0"/>
      <w:marRight w:val="0"/>
      <w:marTop w:val="0"/>
      <w:marBottom w:val="0"/>
      <w:divBdr>
        <w:top w:val="none" w:sz="0" w:space="0" w:color="auto"/>
        <w:left w:val="none" w:sz="0" w:space="0" w:color="auto"/>
        <w:bottom w:val="none" w:sz="0" w:space="0" w:color="auto"/>
        <w:right w:val="none" w:sz="0" w:space="0" w:color="auto"/>
      </w:divBdr>
    </w:div>
    <w:div w:id="1224021694">
      <w:bodyDiv w:val="1"/>
      <w:marLeft w:val="0"/>
      <w:marRight w:val="0"/>
      <w:marTop w:val="0"/>
      <w:marBottom w:val="0"/>
      <w:divBdr>
        <w:top w:val="none" w:sz="0" w:space="0" w:color="auto"/>
        <w:left w:val="none" w:sz="0" w:space="0" w:color="auto"/>
        <w:bottom w:val="none" w:sz="0" w:space="0" w:color="auto"/>
        <w:right w:val="none" w:sz="0" w:space="0" w:color="auto"/>
      </w:divBdr>
    </w:div>
    <w:div w:id="1224219038">
      <w:bodyDiv w:val="1"/>
      <w:marLeft w:val="0"/>
      <w:marRight w:val="0"/>
      <w:marTop w:val="0"/>
      <w:marBottom w:val="0"/>
      <w:divBdr>
        <w:top w:val="none" w:sz="0" w:space="0" w:color="auto"/>
        <w:left w:val="none" w:sz="0" w:space="0" w:color="auto"/>
        <w:bottom w:val="none" w:sz="0" w:space="0" w:color="auto"/>
        <w:right w:val="none" w:sz="0" w:space="0" w:color="auto"/>
      </w:divBdr>
    </w:div>
    <w:div w:id="1224441000">
      <w:bodyDiv w:val="1"/>
      <w:marLeft w:val="0"/>
      <w:marRight w:val="0"/>
      <w:marTop w:val="0"/>
      <w:marBottom w:val="0"/>
      <w:divBdr>
        <w:top w:val="none" w:sz="0" w:space="0" w:color="auto"/>
        <w:left w:val="none" w:sz="0" w:space="0" w:color="auto"/>
        <w:bottom w:val="none" w:sz="0" w:space="0" w:color="auto"/>
        <w:right w:val="none" w:sz="0" w:space="0" w:color="auto"/>
      </w:divBdr>
    </w:div>
    <w:div w:id="1224441548">
      <w:bodyDiv w:val="1"/>
      <w:marLeft w:val="0"/>
      <w:marRight w:val="0"/>
      <w:marTop w:val="0"/>
      <w:marBottom w:val="0"/>
      <w:divBdr>
        <w:top w:val="none" w:sz="0" w:space="0" w:color="auto"/>
        <w:left w:val="none" w:sz="0" w:space="0" w:color="auto"/>
        <w:bottom w:val="none" w:sz="0" w:space="0" w:color="auto"/>
        <w:right w:val="none" w:sz="0" w:space="0" w:color="auto"/>
      </w:divBdr>
    </w:div>
    <w:div w:id="1224676477">
      <w:bodyDiv w:val="1"/>
      <w:marLeft w:val="0"/>
      <w:marRight w:val="0"/>
      <w:marTop w:val="0"/>
      <w:marBottom w:val="0"/>
      <w:divBdr>
        <w:top w:val="none" w:sz="0" w:space="0" w:color="auto"/>
        <w:left w:val="none" w:sz="0" w:space="0" w:color="auto"/>
        <w:bottom w:val="none" w:sz="0" w:space="0" w:color="auto"/>
        <w:right w:val="none" w:sz="0" w:space="0" w:color="auto"/>
      </w:divBdr>
    </w:div>
    <w:div w:id="1224826408">
      <w:bodyDiv w:val="1"/>
      <w:marLeft w:val="0"/>
      <w:marRight w:val="0"/>
      <w:marTop w:val="0"/>
      <w:marBottom w:val="0"/>
      <w:divBdr>
        <w:top w:val="none" w:sz="0" w:space="0" w:color="auto"/>
        <w:left w:val="none" w:sz="0" w:space="0" w:color="auto"/>
        <w:bottom w:val="none" w:sz="0" w:space="0" w:color="auto"/>
        <w:right w:val="none" w:sz="0" w:space="0" w:color="auto"/>
      </w:divBdr>
    </w:div>
    <w:div w:id="1224946692">
      <w:bodyDiv w:val="1"/>
      <w:marLeft w:val="0"/>
      <w:marRight w:val="0"/>
      <w:marTop w:val="0"/>
      <w:marBottom w:val="0"/>
      <w:divBdr>
        <w:top w:val="none" w:sz="0" w:space="0" w:color="auto"/>
        <w:left w:val="none" w:sz="0" w:space="0" w:color="auto"/>
        <w:bottom w:val="none" w:sz="0" w:space="0" w:color="auto"/>
        <w:right w:val="none" w:sz="0" w:space="0" w:color="auto"/>
      </w:divBdr>
    </w:div>
    <w:div w:id="1225065612">
      <w:bodyDiv w:val="1"/>
      <w:marLeft w:val="0"/>
      <w:marRight w:val="0"/>
      <w:marTop w:val="0"/>
      <w:marBottom w:val="0"/>
      <w:divBdr>
        <w:top w:val="none" w:sz="0" w:space="0" w:color="auto"/>
        <w:left w:val="none" w:sz="0" w:space="0" w:color="auto"/>
        <w:bottom w:val="none" w:sz="0" w:space="0" w:color="auto"/>
        <w:right w:val="none" w:sz="0" w:space="0" w:color="auto"/>
      </w:divBdr>
    </w:div>
    <w:div w:id="1225139743">
      <w:bodyDiv w:val="1"/>
      <w:marLeft w:val="0"/>
      <w:marRight w:val="0"/>
      <w:marTop w:val="0"/>
      <w:marBottom w:val="0"/>
      <w:divBdr>
        <w:top w:val="none" w:sz="0" w:space="0" w:color="auto"/>
        <w:left w:val="none" w:sz="0" w:space="0" w:color="auto"/>
        <w:bottom w:val="none" w:sz="0" w:space="0" w:color="auto"/>
        <w:right w:val="none" w:sz="0" w:space="0" w:color="auto"/>
      </w:divBdr>
    </w:div>
    <w:div w:id="1225264619">
      <w:bodyDiv w:val="1"/>
      <w:marLeft w:val="0"/>
      <w:marRight w:val="0"/>
      <w:marTop w:val="0"/>
      <w:marBottom w:val="0"/>
      <w:divBdr>
        <w:top w:val="none" w:sz="0" w:space="0" w:color="auto"/>
        <w:left w:val="none" w:sz="0" w:space="0" w:color="auto"/>
        <w:bottom w:val="none" w:sz="0" w:space="0" w:color="auto"/>
        <w:right w:val="none" w:sz="0" w:space="0" w:color="auto"/>
      </w:divBdr>
    </w:div>
    <w:div w:id="1225292174">
      <w:bodyDiv w:val="1"/>
      <w:marLeft w:val="0"/>
      <w:marRight w:val="0"/>
      <w:marTop w:val="0"/>
      <w:marBottom w:val="0"/>
      <w:divBdr>
        <w:top w:val="none" w:sz="0" w:space="0" w:color="auto"/>
        <w:left w:val="none" w:sz="0" w:space="0" w:color="auto"/>
        <w:bottom w:val="none" w:sz="0" w:space="0" w:color="auto"/>
        <w:right w:val="none" w:sz="0" w:space="0" w:color="auto"/>
      </w:divBdr>
    </w:div>
    <w:div w:id="1225801329">
      <w:bodyDiv w:val="1"/>
      <w:marLeft w:val="0"/>
      <w:marRight w:val="0"/>
      <w:marTop w:val="0"/>
      <w:marBottom w:val="0"/>
      <w:divBdr>
        <w:top w:val="none" w:sz="0" w:space="0" w:color="auto"/>
        <w:left w:val="none" w:sz="0" w:space="0" w:color="auto"/>
        <w:bottom w:val="none" w:sz="0" w:space="0" w:color="auto"/>
        <w:right w:val="none" w:sz="0" w:space="0" w:color="auto"/>
      </w:divBdr>
    </w:div>
    <w:div w:id="1225920011">
      <w:bodyDiv w:val="1"/>
      <w:marLeft w:val="0"/>
      <w:marRight w:val="0"/>
      <w:marTop w:val="0"/>
      <w:marBottom w:val="0"/>
      <w:divBdr>
        <w:top w:val="none" w:sz="0" w:space="0" w:color="auto"/>
        <w:left w:val="none" w:sz="0" w:space="0" w:color="auto"/>
        <w:bottom w:val="none" w:sz="0" w:space="0" w:color="auto"/>
        <w:right w:val="none" w:sz="0" w:space="0" w:color="auto"/>
      </w:divBdr>
    </w:div>
    <w:div w:id="1226643882">
      <w:bodyDiv w:val="1"/>
      <w:marLeft w:val="0"/>
      <w:marRight w:val="0"/>
      <w:marTop w:val="0"/>
      <w:marBottom w:val="0"/>
      <w:divBdr>
        <w:top w:val="none" w:sz="0" w:space="0" w:color="auto"/>
        <w:left w:val="none" w:sz="0" w:space="0" w:color="auto"/>
        <w:bottom w:val="none" w:sz="0" w:space="0" w:color="auto"/>
        <w:right w:val="none" w:sz="0" w:space="0" w:color="auto"/>
      </w:divBdr>
    </w:div>
    <w:div w:id="1226647364">
      <w:bodyDiv w:val="1"/>
      <w:marLeft w:val="0"/>
      <w:marRight w:val="0"/>
      <w:marTop w:val="0"/>
      <w:marBottom w:val="0"/>
      <w:divBdr>
        <w:top w:val="none" w:sz="0" w:space="0" w:color="auto"/>
        <w:left w:val="none" w:sz="0" w:space="0" w:color="auto"/>
        <w:bottom w:val="none" w:sz="0" w:space="0" w:color="auto"/>
        <w:right w:val="none" w:sz="0" w:space="0" w:color="auto"/>
      </w:divBdr>
    </w:div>
    <w:div w:id="1226721899">
      <w:bodyDiv w:val="1"/>
      <w:marLeft w:val="0"/>
      <w:marRight w:val="0"/>
      <w:marTop w:val="0"/>
      <w:marBottom w:val="0"/>
      <w:divBdr>
        <w:top w:val="none" w:sz="0" w:space="0" w:color="auto"/>
        <w:left w:val="none" w:sz="0" w:space="0" w:color="auto"/>
        <w:bottom w:val="none" w:sz="0" w:space="0" w:color="auto"/>
        <w:right w:val="none" w:sz="0" w:space="0" w:color="auto"/>
      </w:divBdr>
    </w:div>
    <w:div w:id="1226911031">
      <w:bodyDiv w:val="1"/>
      <w:marLeft w:val="0"/>
      <w:marRight w:val="0"/>
      <w:marTop w:val="0"/>
      <w:marBottom w:val="0"/>
      <w:divBdr>
        <w:top w:val="none" w:sz="0" w:space="0" w:color="auto"/>
        <w:left w:val="none" w:sz="0" w:space="0" w:color="auto"/>
        <w:bottom w:val="none" w:sz="0" w:space="0" w:color="auto"/>
        <w:right w:val="none" w:sz="0" w:space="0" w:color="auto"/>
      </w:divBdr>
    </w:div>
    <w:div w:id="1227377504">
      <w:bodyDiv w:val="1"/>
      <w:marLeft w:val="0"/>
      <w:marRight w:val="0"/>
      <w:marTop w:val="0"/>
      <w:marBottom w:val="0"/>
      <w:divBdr>
        <w:top w:val="none" w:sz="0" w:space="0" w:color="auto"/>
        <w:left w:val="none" w:sz="0" w:space="0" w:color="auto"/>
        <w:bottom w:val="none" w:sz="0" w:space="0" w:color="auto"/>
        <w:right w:val="none" w:sz="0" w:space="0" w:color="auto"/>
      </w:divBdr>
    </w:div>
    <w:div w:id="1227644650">
      <w:bodyDiv w:val="1"/>
      <w:marLeft w:val="0"/>
      <w:marRight w:val="0"/>
      <w:marTop w:val="0"/>
      <w:marBottom w:val="0"/>
      <w:divBdr>
        <w:top w:val="none" w:sz="0" w:space="0" w:color="auto"/>
        <w:left w:val="none" w:sz="0" w:space="0" w:color="auto"/>
        <w:bottom w:val="none" w:sz="0" w:space="0" w:color="auto"/>
        <w:right w:val="none" w:sz="0" w:space="0" w:color="auto"/>
      </w:divBdr>
    </w:div>
    <w:div w:id="1228104605">
      <w:bodyDiv w:val="1"/>
      <w:marLeft w:val="0"/>
      <w:marRight w:val="0"/>
      <w:marTop w:val="0"/>
      <w:marBottom w:val="0"/>
      <w:divBdr>
        <w:top w:val="none" w:sz="0" w:space="0" w:color="auto"/>
        <w:left w:val="none" w:sz="0" w:space="0" w:color="auto"/>
        <w:bottom w:val="none" w:sz="0" w:space="0" w:color="auto"/>
        <w:right w:val="none" w:sz="0" w:space="0" w:color="auto"/>
      </w:divBdr>
    </w:div>
    <w:div w:id="1228149251">
      <w:bodyDiv w:val="1"/>
      <w:marLeft w:val="0"/>
      <w:marRight w:val="0"/>
      <w:marTop w:val="0"/>
      <w:marBottom w:val="0"/>
      <w:divBdr>
        <w:top w:val="none" w:sz="0" w:space="0" w:color="auto"/>
        <w:left w:val="none" w:sz="0" w:space="0" w:color="auto"/>
        <w:bottom w:val="none" w:sz="0" w:space="0" w:color="auto"/>
        <w:right w:val="none" w:sz="0" w:space="0" w:color="auto"/>
      </w:divBdr>
    </w:div>
    <w:div w:id="1228493642">
      <w:bodyDiv w:val="1"/>
      <w:marLeft w:val="0"/>
      <w:marRight w:val="0"/>
      <w:marTop w:val="0"/>
      <w:marBottom w:val="0"/>
      <w:divBdr>
        <w:top w:val="none" w:sz="0" w:space="0" w:color="auto"/>
        <w:left w:val="none" w:sz="0" w:space="0" w:color="auto"/>
        <w:bottom w:val="none" w:sz="0" w:space="0" w:color="auto"/>
        <w:right w:val="none" w:sz="0" w:space="0" w:color="auto"/>
      </w:divBdr>
    </w:div>
    <w:div w:id="1228564674">
      <w:bodyDiv w:val="1"/>
      <w:marLeft w:val="0"/>
      <w:marRight w:val="0"/>
      <w:marTop w:val="0"/>
      <w:marBottom w:val="0"/>
      <w:divBdr>
        <w:top w:val="none" w:sz="0" w:space="0" w:color="auto"/>
        <w:left w:val="none" w:sz="0" w:space="0" w:color="auto"/>
        <w:bottom w:val="none" w:sz="0" w:space="0" w:color="auto"/>
        <w:right w:val="none" w:sz="0" w:space="0" w:color="auto"/>
      </w:divBdr>
    </w:div>
    <w:div w:id="1228761471">
      <w:bodyDiv w:val="1"/>
      <w:marLeft w:val="0"/>
      <w:marRight w:val="0"/>
      <w:marTop w:val="0"/>
      <w:marBottom w:val="0"/>
      <w:divBdr>
        <w:top w:val="none" w:sz="0" w:space="0" w:color="auto"/>
        <w:left w:val="none" w:sz="0" w:space="0" w:color="auto"/>
        <w:bottom w:val="none" w:sz="0" w:space="0" w:color="auto"/>
        <w:right w:val="none" w:sz="0" w:space="0" w:color="auto"/>
      </w:divBdr>
    </w:div>
    <w:div w:id="1228807528">
      <w:bodyDiv w:val="1"/>
      <w:marLeft w:val="0"/>
      <w:marRight w:val="0"/>
      <w:marTop w:val="0"/>
      <w:marBottom w:val="0"/>
      <w:divBdr>
        <w:top w:val="none" w:sz="0" w:space="0" w:color="auto"/>
        <w:left w:val="none" w:sz="0" w:space="0" w:color="auto"/>
        <w:bottom w:val="none" w:sz="0" w:space="0" w:color="auto"/>
        <w:right w:val="none" w:sz="0" w:space="0" w:color="auto"/>
      </w:divBdr>
    </w:div>
    <w:div w:id="1228954892">
      <w:bodyDiv w:val="1"/>
      <w:marLeft w:val="0"/>
      <w:marRight w:val="0"/>
      <w:marTop w:val="0"/>
      <w:marBottom w:val="0"/>
      <w:divBdr>
        <w:top w:val="none" w:sz="0" w:space="0" w:color="auto"/>
        <w:left w:val="none" w:sz="0" w:space="0" w:color="auto"/>
        <w:bottom w:val="none" w:sz="0" w:space="0" w:color="auto"/>
        <w:right w:val="none" w:sz="0" w:space="0" w:color="auto"/>
      </w:divBdr>
    </w:div>
    <w:div w:id="1229002198">
      <w:bodyDiv w:val="1"/>
      <w:marLeft w:val="0"/>
      <w:marRight w:val="0"/>
      <w:marTop w:val="0"/>
      <w:marBottom w:val="0"/>
      <w:divBdr>
        <w:top w:val="none" w:sz="0" w:space="0" w:color="auto"/>
        <w:left w:val="none" w:sz="0" w:space="0" w:color="auto"/>
        <w:bottom w:val="none" w:sz="0" w:space="0" w:color="auto"/>
        <w:right w:val="none" w:sz="0" w:space="0" w:color="auto"/>
      </w:divBdr>
    </w:div>
    <w:div w:id="1229153010">
      <w:bodyDiv w:val="1"/>
      <w:marLeft w:val="0"/>
      <w:marRight w:val="0"/>
      <w:marTop w:val="0"/>
      <w:marBottom w:val="0"/>
      <w:divBdr>
        <w:top w:val="none" w:sz="0" w:space="0" w:color="auto"/>
        <w:left w:val="none" w:sz="0" w:space="0" w:color="auto"/>
        <w:bottom w:val="none" w:sz="0" w:space="0" w:color="auto"/>
        <w:right w:val="none" w:sz="0" w:space="0" w:color="auto"/>
      </w:divBdr>
    </w:div>
    <w:div w:id="1229194403">
      <w:bodyDiv w:val="1"/>
      <w:marLeft w:val="0"/>
      <w:marRight w:val="0"/>
      <w:marTop w:val="0"/>
      <w:marBottom w:val="0"/>
      <w:divBdr>
        <w:top w:val="none" w:sz="0" w:space="0" w:color="auto"/>
        <w:left w:val="none" w:sz="0" w:space="0" w:color="auto"/>
        <w:bottom w:val="none" w:sz="0" w:space="0" w:color="auto"/>
        <w:right w:val="none" w:sz="0" w:space="0" w:color="auto"/>
      </w:divBdr>
    </w:div>
    <w:div w:id="1229269243">
      <w:bodyDiv w:val="1"/>
      <w:marLeft w:val="0"/>
      <w:marRight w:val="0"/>
      <w:marTop w:val="0"/>
      <w:marBottom w:val="0"/>
      <w:divBdr>
        <w:top w:val="none" w:sz="0" w:space="0" w:color="auto"/>
        <w:left w:val="none" w:sz="0" w:space="0" w:color="auto"/>
        <w:bottom w:val="none" w:sz="0" w:space="0" w:color="auto"/>
        <w:right w:val="none" w:sz="0" w:space="0" w:color="auto"/>
      </w:divBdr>
    </w:div>
    <w:div w:id="1229416957">
      <w:bodyDiv w:val="1"/>
      <w:marLeft w:val="0"/>
      <w:marRight w:val="0"/>
      <w:marTop w:val="0"/>
      <w:marBottom w:val="0"/>
      <w:divBdr>
        <w:top w:val="none" w:sz="0" w:space="0" w:color="auto"/>
        <w:left w:val="none" w:sz="0" w:space="0" w:color="auto"/>
        <w:bottom w:val="none" w:sz="0" w:space="0" w:color="auto"/>
        <w:right w:val="none" w:sz="0" w:space="0" w:color="auto"/>
      </w:divBdr>
    </w:div>
    <w:div w:id="1229614578">
      <w:bodyDiv w:val="1"/>
      <w:marLeft w:val="0"/>
      <w:marRight w:val="0"/>
      <w:marTop w:val="0"/>
      <w:marBottom w:val="0"/>
      <w:divBdr>
        <w:top w:val="none" w:sz="0" w:space="0" w:color="auto"/>
        <w:left w:val="none" w:sz="0" w:space="0" w:color="auto"/>
        <w:bottom w:val="none" w:sz="0" w:space="0" w:color="auto"/>
        <w:right w:val="none" w:sz="0" w:space="0" w:color="auto"/>
      </w:divBdr>
    </w:div>
    <w:div w:id="1229876872">
      <w:bodyDiv w:val="1"/>
      <w:marLeft w:val="0"/>
      <w:marRight w:val="0"/>
      <w:marTop w:val="0"/>
      <w:marBottom w:val="0"/>
      <w:divBdr>
        <w:top w:val="none" w:sz="0" w:space="0" w:color="auto"/>
        <w:left w:val="none" w:sz="0" w:space="0" w:color="auto"/>
        <w:bottom w:val="none" w:sz="0" w:space="0" w:color="auto"/>
        <w:right w:val="none" w:sz="0" w:space="0" w:color="auto"/>
      </w:divBdr>
    </w:div>
    <w:div w:id="1229998233">
      <w:bodyDiv w:val="1"/>
      <w:marLeft w:val="0"/>
      <w:marRight w:val="0"/>
      <w:marTop w:val="0"/>
      <w:marBottom w:val="0"/>
      <w:divBdr>
        <w:top w:val="none" w:sz="0" w:space="0" w:color="auto"/>
        <w:left w:val="none" w:sz="0" w:space="0" w:color="auto"/>
        <w:bottom w:val="none" w:sz="0" w:space="0" w:color="auto"/>
        <w:right w:val="none" w:sz="0" w:space="0" w:color="auto"/>
      </w:divBdr>
    </w:div>
    <w:div w:id="1230114924">
      <w:bodyDiv w:val="1"/>
      <w:marLeft w:val="0"/>
      <w:marRight w:val="0"/>
      <w:marTop w:val="0"/>
      <w:marBottom w:val="0"/>
      <w:divBdr>
        <w:top w:val="none" w:sz="0" w:space="0" w:color="auto"/>
        <w:left w:val="none" w:sz="0" w:space="0" w:color="auto"/>
        <w:bottom w:val="none" w:sz="0" w:space="0" w:color="auto"/>
        <w:right w:val="none" w:sz="0" w:space="0" w:color="auto"/>
      </w:divBdr>
    </w:div>
    <w:div w:id="1230261908">
      <w:bodyDiv w:val="1"/>
      <w:marLeft w:val="0"/>
      <w:marRight w:val="0"/>
      <w:marTop w:val="0"/>
      <w:marBottom w:val="0"/>
      <w:divBdr>
        <w:top w:val="none" w:sz="0" w:space="0" w:color="auto"/>
        <w:left w:val="none" w:sz="0" w:space="0" w:color="auto"/>
        <w:bottom w:val="none" w:sz="0" w:space="0" w:color="auto"/>
        <w:right w:val="none" w:sz="0" w:space="0" w:color="auto"/>
      </w:divBdr>
    </w:div>
    <w:div w:id="1230462501">
      <w:bodyDiv w:val="1"/>
      <w:marLeft w:val="0"/>
      <w:marRight w:val="0"/>
      <w:marTop w:val="0"/>
      <w:marBottom w:val="0"/>
      <w:divBdr>
        <w:top w:val="none" w:sz="0" w:space="0" w:color="auto"/>
        <w:left w:val="none" w:sz="0" w:space="0" w:color="auto"/>
        <w:bottom w:val="none" w:sz="0" w:space="0" w:color="auto"/>
        <w:right w:val="none" w:sz="0" w:space="0" w:color="auto"/>
      </w:divBdr>
    </w:div>
    <w:div w:id="1230532450">
      <w:bodyDiv w:val="1"/>
      <w:marLeft w:val="0"/>
      <w:marRight w:val="0"/>
      <w:marTop w:val="0"/>
      <w:marBottom w:val="0"/>
      <w:divBdr>
        <w:top w:val="none" w:sz="0" w:space="0" w:color="auto"/>
        <w:left w:val="none" w:sz="0" w:space="0" w:color="auto"/>
        <w:bottom w:val="none" w:sz="0" w:space="0" w:color="auto"/>
        <w:right w:val="none" w:sz="0" w:space="0" w:color="auto"/>
      </w:divBdr>
    </w:div>
    <w:div w:id="1231036011">
      <w:bodyDiv w:val="1"/>
      <w:marLeft w:val="0"/>
      <w:marRight w:val="0"/>
      <w:marTop w:val="0"/>
      <w:marBottom w:val="0"/>
      <w:divBdr>
        <w:top w:val="none" w:sz="0" w:space="0" w:color="auto"/>
        <w:left w:val="none" w:sz="0" w:space="0" w:color="auto"/>
        <w:bottom w:val="none" w:sz="0" w:space="0" w:color="auto"/>
        <w:right w:val="none" w:sz="0" w:space="0" w:color="auto"/>
      </w:divBdr>
    </w:div>
    <w:div w:id="1231235975">
      <w:bodyDiv w:val="1"/>
      <w:marLeft w:val="0"/>
      <w:marRight w:val="0"/>
      <w:marTop w:val="0"/>
      <w:marBottom w:val="0"/>
      <w:divBdr>
        <w:top w:val="none" w:sz="0" w:space="0" w:color="auto"/>
        <w:left w:val="none" w:sz="0" w:space="0" w:color="auto"/>
        <w:bottom w:val="none" w:sz="0" w:space="0" w:color="auto"/>
        <w:right w:val="none" w:sz="0" w:space="0" w:color="auto"/>
      </w:divBdr>
    </w:div>
    <w:div w:id="1231960843">
      <w:bodyDiv w:val="1"/>
      <w:marLeft w:val="0"/>
      <w:marRight w:val="0"/>
      <w:marTop w:val="0"/>
      <w:marBottom w:val="0"/>
      <w:divBdr>
        <w:top w:val="none" w:sz="0" w:space="0" w:color="auto"/>
        <w:left w:val="none" w:sz="0" w:space="0" w:color="auto"/>
        <w:bottom w:val="none" w:sz="0" w:space="0" w:color="auto"/>
        <w:right w:val="none" w:sz="0" w:space="0" w:color="auto"/>
      </w:divBdr>
    </w:div>
    <w:div w:id="1232042869">
      <w:bodyDiv w:val="1"/>
      <w:marLeft w:val="0"/>
      <w:marRight w:val="0"/>
      <w:marTop w:val="0"/>
      <w:marBottom w:val="0"/>
      <w:divBdr>
        <w:top w:val="none" w:sz="0" w:space="0" w:color="auto"/>
        <w:left w:val="none" w:sz="0" w:space="0" w:color="auto"/>
        <w:bottom w:val="none" w:sz="0" w:space="0" w:color="auto"/>
        <w:right w:val="none" w:sz="0" w:space="0" w:color="auto"/>
      </w:divBdr>
    </w:div>
    <w:div w:id="1232278269">
      <w:bodyDiv w:val="1"/>
      <w:marLeft w:val="0"/>
      <w:marRight w:val="0"/>
      <w:marTop w:val="0"/>
      <w:marBottom w:val="0"/>
      <w:divBdr>
        <w:top w:val="none" w:sz="0" w:space="0" w:color="auto"/>
        <w:left w:val="none" w:sz="0" w:space="0" w:color="auto"/>
        <w:bottom w:val="none" w:sz="0" w:space="0" w:color="auto"/>
        <w:right w:val="none" w:sz="0" w:space="0" w:color="auto"/>
      </w:divBdr>
    </w:div>
    <w:div w:id="1232619760">
      <w:bodyDiv w:val="1"/>
      <w:marLeft w:val="0"/>
      <w:marRight w:val="0"/>
      <w:marTop w:val="0"/>
      <w:marBottom w:val="0"/>
      <w:divBdr>
        <w:top w:val="none" w:sz="0" w:space="0" w:color="auto"/>
        <w:left w:val="none" w:sz="0" w:space="0" w:color="auto"/>
        <w:bottom w:val="none" w:sz="0" w:space="0" w:color="auto"/>
        <w:right w:val="none" w:sz="0" w:space="0" w:color="auto"/>
      </w:divBdr>
    </w:div>
    <w:div w:id="1232883135">
      <w:bodyDiv w:val="1"/>
      <w:marLeft w:val="0"/>
      <w:marRight w:val="0"/>
      <w:marTop w:val="0"/>
      <w:marBottom w:val="0"/>
      <w:divBdr>
        <w:top w:val="none" w:sz="0" w:space="0" w:color="auto"/>
        <w:left w:val="none" w:sz="0" w:space="0" w:color="auto"/>
        <w:bottom w:val="none" w:sz="0" w:space="0" w:color="auto"/>
        <w:right w:val="none" w:sz="0" w:space="0" w:color="auto"/>
      </w:divBdr>
    </w:div>
    <w:div w:id="1233078168">
      <w:bodyDiv w:val="1"/>
      <w:marLeft w:val="0"/>
      <w:marRight w:val="0"/>
      <w:marTop w:val="0"/>
      <w:marBottom w:val="0"/>
      <w:divBdr>
        <w:top w:val="none" w:sz="0" w:space="0" w:color="auto"/>
        <w:left w:val="none" w:sz="0" w:space="0" w:color="auto"/>
        <w:bottom w:val="none" w:sz="0" w:space="0" w:color="auto"/>
        <w:right w:val="none" w:sz="0" w:space="0" w:color="auto"/>
      </w:divBdr>
    </w:div>
    <w:div w:id="1233199905">
      <w:bodyDiv w:val="1"/>
      <w:marLeft w:val="0"/>
      <w:marRight w:val="0"/>
      <w:marTop w:val="0"/>
      <w:marBottom w:val="0"/>
      <w:divBdr>
        <w:top w:val="none" w:sz="0" w:space="0" w:color="auto"/>
        <w:left w:val="none" w:sz="0" w:space="0" w:color="auto"/>
        <w:bottom w:val="none" w:sz="0" w:space="0" w:color="auto"/>
        <w:right w:val="none" w:sz="0" w:space="0" w:color="auto"/>
      </w:divBdr>
    </w:div>
    <w:div w:id="1233276605">
      <w:bodyDiv w:val="1"/>
      <w:marLeft w:val="0"/>
      <w:marRight w:val="0"/>
      <w:marTop w:val="0"/>
      <w:marBottom w:val="0"/>
      <w:divBdr>
        <w:top w:val="none" w:sz="0" w:space="0" w:color="auto"/>
        <w:left w:val="none" w:sz="0" w:space="0" w:color="auto"/>
        <w:bottom w:val="none" w:sz="0" w:space="0" w:color="auto"/>
        <w:right w:val="none" w:sz="0" w:space="0" w:color="auto"/>
      </w:divBdr>
    </w:div>
    <w:div w:id="1233390865">
      <w:bodyDiv w:val="1"/>
      <w:marLeft w:val="0"/>
      <w:marRight w:val="0"/>
      <w:marTop w:val="0"/>
      <w:marBottom w:val="0"/>
      <w:divBdr>
        <w:top w:val="none" w:sz="0" w:space="0" w:color="auto"/>
        <w:left w:val="none" w:sz="0" w:space="0" w:color="auto"/>
        <w:bottom w:val="none" w:sz="0" w:space="0" w:color="auto"/>
        <w:right w:val="none" w:sz="0" w:space="0" w:color="auto"/>
      </w:divBdr>
    </w:div>
    <w:div w:id="1233396049">
      <w:bodyDiv w:val="1"/>
      <w:marLeft w:val="0"/>
      <w:marRight w:val="0"/>
      <w:marTop w:val="0"/>
      <w:marBottom w:val="0"/>
      <w:divBdr>
        <w:top w:val="none" w:sz="0" w:space="0" w:color="auto"/>
        <w:left w:val="none" w:sz="0" w:space="0" w:color="auto"/>
        <w:bottom w:val="none" w:sz="0" w:space="0" w:color="auto"/>
        <w:right w:val="none" w:sz="0" w:space="0" w:color="auto"/>
      </w:divBdr>
    </w:div>
    <w:div w:id="1233463794">
      <w:bodyDiv w:val="1"/>
      <w:marLeft w:val="0"/>
      <w:marRight w:val="0"/>
      <w:marTop w:val="0"/>
      <w:marBottom w:val="0"/>
      <w:divBdr>
        <w:top w:val="none" w:sz="0" w:space="0" w:color="auto"/>
        <w:left w:val="none" w:sz="0" w:space="0" w:color="auto"/>
        <w:bottom w:val="none" w:sz="0" w:space="0" w:color="auto"/>
        <w:right w:val="none" w:sz="0" w:space="0" w:color="auto"/>
      </w:divBdr>
    </w:div>
    <w:div w:id="1233853683">
      <w:bodyDiv w:val="1"/>
      <w:marLeft w:val="0"/>
      <w:marRight w:val="0"/>
      <w:marTop w:val="0"/>
      <w:marBottom w:val="0"/>
      <w:divBdr>
        <w:top w:val="none" w:sz="0" w:space="0" w:color="auto"/>
        <w:left w:val="none" w:sz="0" w:space="0" w:color="auto"/>
        <w:bottom w:val="none" w:sz="0" w:space="0" w:color="auto"/>
        <w:right w:val="none" w:sz="0" w:space="0" w:color="auto"/>
      </w:divBdr>
    </w:div>
    <w:div w:id="1233932075">
      <w:bodyDiv w:val="1"/>
      <w:marLeft w:val="0"/>
      <w:marRight w:val="0"/>
      <w:marTop w:val="0"/>
      <w:marBottom w:val="0"/>
      <w:divBdr>
        <w:top w:val="none" w:sz="0" w:space="0" w:color="auto"/>
        <w:left w:val="none" w:sz="0" w:space="0" w:color="auto"/>
        <w:bottom w:val="none" w:sz="0" w:space="0" w:color="auto"/>
        <w:right w:val="none" w:sz="0" w:space="0" w:color="auto"/>
      </w:divBdr>
    </w:div>
    <w:div w:id="1234468155">
      <w:bodyDiv w:val="1"/>
      <w:marLeft w:val="0"/>
      <w:marRight w:val="0"/>
      <w:marTop w:val="0"/>
      <w:marBottom w:val="0"/>
      <w:divBdr>
        <w:top w:val="none" w:sz="0" w:space="0" w:color="auto"/>
        <w:left w:val="none" w:sz="0" w:space="0" w:color="auto"/>
        <w:bottom w:val="none" w:sz="0" w:space="0" w:color="auto"/>
        <w:right w:val="none" w:sz="0" w:space="0" w:color="auto"/>
      </w:divBdr>
    </w:div>
    <w:div w:id="1234504570">
      <w:bodyDiv w:val="1"/>
      <w:marLeft w:val="0"/>
      <w:marRight w:val="0"/>
      <w:marTop w:val="0"/>
      <w:marBottom w:val="0"/>
      <w:divBdr>
        <w:top w:val="none" w:sz="0" w:space="0" w:color="auto"/>
        <w:left w:val="none" w:sz="0" w:space="0" w:color="auto"/>
        <w:bottom w:val="none" w:sz="0" w:space="0" w:color="auto"/>
        <w:right w:val="none" w:sz="0" w:space="0" w:color="auto"/>
      </w:divBdr>
    </w:div>
    <w:div w:id="1234658622">
      <w:bodyDiv w:val="1"/>
      <w:marLeft w:val="0"/>
      <w:marRight w:val="0"/>
      <w:marTop w:val="0"/>
      <w:marBottom w:val="0"/>
      <w:divBdr>
        <w:top w:val="none" w:sz="0" w:space="0" w:color="auto"/>
        <w:left w:val="none" w:sz="0" w:space="0" w:color="auto"/>
        <w:bottom w:val="none" w:sz="0" w:space="0" w:color="auto"/>
        <w:right w:val="none" w:sz="0" w:space="0" w:color="auto"/>
      </w:divBdr>
    </w:div>
    <w:div w:id="1234776966">
      <w:bodyDiv w:val="1"/>
      <w:marLeft w:val="0"/>
      <w:marRight w:val="0"/>
      <w:marTop w:val="0"/>
      <w:marBottom w:val="0"/>
      <w:divBdr>
        <w:top w:val="none" w:sz="0" w:space="0" w:color="auto"/>
        <w:left w:val="none" w:sz="0" w:space="0" w:color="auto"/>
        <w:bottom w:val="none" w:sz="0" w:space="0" w:color="auto"/>
        <w:right w:val="none" w:sz="0" w:space="0" w:color="auto"/>
      </w:divBdr>
    </w:div>
    <w:div w:id="1234778944">
      <w:bodyDiv w:val="1"/>
      <w:marLeft w:val="0"/>
      <w:marRight w:val="0"/>
      <w:marTop w:val="0"/>
      <w:marBottom w:val="0"/>
      <w:divBdr>
        <w:top w:val="none" w:sz="0" w:space="0" w:color="auto"/>
        <w:left w:val="none" w:sz="0" w:space="0" w:color="auto"/>
        <w:bottom w:val="none" w:sz="0" w:space="0" w:color="auto"/>
        <w:right w:val="none" w:sz="0" w:space="0" w:color="auto"/>
      </w:divBdr>
    </w:div>
    <w:div w:id="1234974232">
      <w:bodyDiv w:val="1"/>
      <w:marLeft w:val="0"/>
      <w:marRight w:val="0"/>
      <w:marTop w:val="0"/>
      <w:marBottom w:val="0"/>
      <w:divBdr>
        <w:top w:val="none" w:sz="0" w:space="0" w:color="auto"/>
        <w:left w:val="none" w:sz="0" w:space="0" w:color="auto"/>
        <w:bottom w:val="none" w:sz="0" w:space="0" w:color="auto"/>
        <w:right w:val="none" w:sz="0" w:space="0" w:color="auto"/>
      </w:divBdr>
    </w:div>
    <w:div w:id="1235046599">
      <w:bodyDiv w:val="1"/>
      <w:marLeft w:val="0"/>
      <w:marRight w:val="0"/>
      <w:marTop w:val="0"/>
      <w:marBottom w:val="0"/>
      <w:divBdr>
        <w:top w:val="none" w:sz="0" w:space="0" w:color="auto"/>
        <w:left w:val="none" w:sz="0" w:space="0" w:color="auto"/>
        <w:bottom w:val="none" w:sz="0" w:space="0" w:color="auto"/>
        <w:right w:val="none" w:sz="0" w:space="0" w:color="auto"/>
      </w:divBdr>
    </w:div>
    <w:div w:id="1235117811">
      <w:bodyDiv w:val="1"/>
      <w:marLeft w:val="0"/>
      <w:marRight w:val="0"/>
      <w:marTop w:val="0"/>
      <w:marBottom w:val="0"/>
      <w:divBdr>
        <w:top w:val="none" w:sz="0" w:space="0" w:color="auto"/>
        <w:left w:val="none" w:sz="0" w:space="0" w:color="auto"/>
        <w:bottom w:val="none" w:sz="0" w:space="0" w:color="auto"/>
        <w:right w:val="none" w:sz="0" w:space="0" w:color="auto"/>
      </w:divBdr>
    </w:div>
    <w:div w:id="1235319427">
      <w:bodyDiv w:val="1"/>
      <w:marLeft w:val="0"/>
      <w:marRight w:val="0"/>
      <w:marTop w:val="0"/>
      <w:marBottom w:val="0"/>
      <w:divBdr>
        <w:top w:val="none" w:sz="0" w:space="0" w:color="auto"/>
        <w:left w:val="none" w:sz="0" w:space="0" w:color="auto"/>
        <w:bottom w:val="none" w:sz="0" w:space="0" w:color="auto"/>
        <w:right w:val="none" w:sz="0" w:space="0" w:color="auto"/>
      </w:divBdr>
    </w:div>
    <w:div w:id="1235774330">
      <w:bodyDiv w:val="1"/>
      <w:marLeft w:val="0"/>
      <w:marRight w:val="0"/>
      <w:marTop w:val="0"/>
      <w:marBottom w:val="0"/>
      <w:divBdr>
        <w:top w:val="none" w:sz="0" w:space="0" w:color="auto"/>
        <w:left w:val="none" w:sz="0" w:space="0" w:color="auto"/>
        <w:bottom w:val="none" w:sz="0" w:space="0" w:color="auto"/>
        <w:right w:val="none" w:sz="0" w:space="0" w:color="auto"/>
      </w:divBdr>
    </w:div>
    <w:div w:id="1235894371">
      <w:bodyDiv w:val="1"/>
      <w:marLeft w:val="0"/>
      <w:marRight w:val="0"/>
      <w:marTop w:val="0"/>
      <w:marBottom w:val="0"/>
      <w:divBdr>
        <w:top w:val="none" w:sz="0" w:space="0" w:color="auto"/>
        <w:left w:val="none" w:sz="0" w:space="0" w:color="auto"/>
        <w:bottom w:val="none" w:sz="0" w:space="0" w:color="auto"/>
        <w:right w:val="none" w:sz="0" w:space="0" w:color="auto"/>
      </w:divBdr>
    </w:div>
    <w:div w:id="1235895772">
      <w:bodyDiv w:val="1"/>
      <w:marLeft w:val="0"/>
      <w:marRight w:val="0"/>
      <w:marTop w:val="0"/>
      <w:marBottom w:val="0"/>
      <w:divBdr>
        <w:top w:val="none" w:sz="0" w:space="0" w:color="auto"/>
        <w:left w:val="none" w:sz="0" w:space="0" w:color="auto"/>
        <w:bottom w:val="none" w:sz="0" w:space="0" w:color="auto"/>
        <w:right w:val="none" w:sz="0" w:space="0" w:color="auto"/>
      </w:divBdr>
    </w:div>
    <w:div w:id="1236085327">
      <w:bodyDiv w:val="1"/>
      <w:marLeft w:val="0"/>
      <w:marRight w:val="0"/>
      <w:marTop w:val="0"/>
      <w:marBottom w:val="0"/>
      <w:divBdr>
        <w:top w:val="none" w:sz="0" w:space="0" w:color="auto"/>
        <w:left w:val="none" w:sz="0" w:space="0" w:color="auto"/>
        <w:bottom w:val="none" w:sz="0" w:space="0" w:color="auto"/>
        <w:right w:val="none" w:sz="0" w:space="0" w:color="auto"/>
      </w:divBdr>
    </w:div>
    <w:div w:id="1236162098">
      <w:bodyDiv w:val="1"/>
      <w:marLeft w:val="0"/>
      <w:marRight w:val="0"/>
      <w:marTop w:val="0"/>
      <w:marBottom w:val="0"/>
      <w:divBdr>
        <w:top w:val="none" w:sz="0" w:space="0" w:color="auto"/>
        <w:left w:val="none" w:sz="0" w:space="0" w:color="auto"/>
        <w:bottom w:val="none" w:sz="0" w:space="0" w:color="auto"/>
        <w:right w:val="none" w:sz="0" w:space="0" w:color="auto"/>
      </w:divBdr>
    </w:div>
    <w:div w:id="1236554653">
      <w:bodyDiv w:val="1"/>
      <w:marLeft w:val="0"/>
      <w:marRight w:val="0"/>
      <w:marTop w:val="0"/>
      <w:marBottom w:val="0"/>
      <w:divBdr>
        <w:top w:val="none" w:sz="0" w:space="0" w:color="auto"/>
        <w:left w:val="none" w:sz="0" w:space="0" w:color="auto"/>
        <w:bottom w:val="none" w:sz="0" w:space="0" w:color="auto"/>
        <w:right w:val="none" w:sz="0" w:space="0" w:color="auto"/>
      </w:divBdr>
    </w:div>
    <w:div w:id="1237058444">
      <w:bodyDiv w:val="1"/>
      <w:marLeft w:val="0"/>
      <w:marRight w:val="0"/>
      <w:marTop w:val="0"/>
      <w:marBottom w:val="0"/>
      <w:divBdr>
        <w:top w:val="none" w:sz="0" w:space="0" w:color="auto"/>
        <w:left w:val="none" w:sz="0" w:space="0" w:color="auto"/>
        <w:bottom w:val="none" w:sz="0" w:space="0" w:color="auto"/>
        <w:right w:val="none" w:sz="0" w:space="0" w:color="auto"/>
      </w:divBdr>
    </w:div>
    <w:div w:id="1237518660">
      <w:bodyDiv w:val="1"/>
      <w:marLeft w:val="0"/>
      <w:marRight w:val="0"/>
      <w:marTop w:val="0"/>
      <w:marBottom w:val="0"/>
      <w:divBdr>
        <w:top w:val="none" w:sz="0" w:space="0" w:color="auto"/>
        <w:left w:val="none" w:sz="0" w:space="0" w:color="auto"/>
        <w:bottom w:val="none" w:sz="0" w:space="0" w:color="auto"/>
        <w:right w:val="none" w:sz="0" w:space="0" w:color="auto"/>
      </w:divBdr>
    </w:div>
    <w:div w:id="1237744831">
      <w:bodyDiv w:val="1"/>
      <w:marLeft w:val="0"/>
      <w:marRight w:val="0"/>
      <w:marTop w:val="0"/>
      <w:marBottom w:val="0"/>
      <w:divBdr>
        <w:top w:val="none" w:sz="0" w:space="0" w:color="auto"/>
        <w:left w:val="none" w:sz="0" w:space="0" w:color="auto"/>
        <w:bottom w:val="none" w:sz="0" w:space="0" w:color="auto"/>
        <w:right w:val="none" w:sz="0" w:space="0" w:color="auto"/>
      </w:divBdr>
    </w:div>
    <w:div w:id="1237981493">
      <w:bodyDiv w:val="1"/>
      <w:marLeft w:val="0"/>
      <w:marRight w:val="0"/>
      <w:marTop w:val="0"/>
      <w:marBottom w:val="0"/>
      <w:divBdr>
        <w:top w:val="none" w:sz="0" w:space="0" w:color="auto"/>
        <w:left w:val="none" w:sz="0" w:space="0" w:color="auto"/>
        <w:bottom w:val="none" w:sz="0" w:space="0" w:color="auto"/>
        <w:right w:val="none" w:sz="0" w:space="0" w:color="auto"/>
      </w:divBdr>
    </w:div>
    <w:div w:id="1238051601">
      <w:bodyDiv w:val="1"/>
      <w:marLeft w:val="0"/>
      <w:marRight w:val="0"/>
      <w:marTop w:val="0"/>
      <w:marBottom w:val="0"/>
      <w:divBdr>
        <w:top w:val="none" w:sz="0" w:space="0" w:color="auto"/>
        <w:left w:val="none" w:sz="0" w:space="0" w:color="auto"/>
        <w:bottom w:val="none" w:sz="0" w:space="0" w:color="auto"/>
        <w:right w:val="none" w:sz="0" w:space="0" w:color="auto"/>
      </w:divBdr>
    </w:div>
    <w:div w:id="1238058713">
      <w:bodyDiv w:val="1"/>
      <w:marLeft w:val="0"/>
      <w:marRight w:val="0"/>
      <w:marTop w:val="0"/>
      <w:marBottom w:val="0"/>
      <w:divBdr>
        <w:top w:val="none" w:sz="0" w:space="0" w:color="auto"/>
        <w:left w:val="none" w:sz="0" w:space="0" w:color="auto"/>
        <w:bottom w:val="none" w:sz="0" w:space="0" w:color="auto"/>
        <w:right w:val="none" w:sz="0" w:space="0" w:color="auto"/>
      </w:divBdr>
    </w:div>
    <w:div w:id="1238244676">
      <w:bodyDiv w:val="1"/>
      <w:marLeft w:val="0"/>
      <w:marRight w:val="0"/>
      <w:marTop w:val="0"/>
      <w:marBottom w:val="0"/>
      <w:divBdr>
        <w:top w:val="none" w:sz="0" w:space="0" w:color="auto"/>
        <w:left w:val="none" w:sz="0" w:space="0" w:color="auto"/>
        <w:bottom w:val="none" w:sz="0" w:space="0" w:color="auto"/>
        <w:right w:val="none" w:sz="0" w:space="0" w:color="auto"/>
      </w:divBdr>
    </w:div>
    <w:div w:id="1238444172">
      <w:bodyDiv w:val="1"/>
      <w:marLeft w:val="0"/>
      <w:marRight w:val="0"/>
      <w:marTop w:val="0"/>
      <w:marBottom w:val="0"/>
      <w:divBdr>
        <w:top w:val="none" w:sz="0" w:space="0" w:color="auto"/>
        <w:left w:val="none" w:sz="0" w:space="0" w:color="auto"/>
        <w:bottom w:val="none" w:sz="0" w:space="0" w:color="auto"/>
        <w:right w:val="none" w:sz="0" w:space="0" w:color="auto"/>
      </w:divBdr>
    </w:div>
    <w:div w:id="1238517785">
      <w:bodyDiv w:val="1"/>
      <w:marLeft w:val="0"/>
      <w:marRight w:val="0"/>
      <w:marTop w:val="0"/>
      <w:marBottom w:val="0"/>
      <w:divBdr>
        <w:top w:val="none" w:sz="0" w:space="0" w:color="auto"/>
        <w:left w:val="none" w:sz="0" w:space="0" w:color="auto"/>
        <w:bottom w:val="none" w:sz="0" w:space="0" w:color="auto"/>
        <w:right w:val="none" w:sz="0" w:space="0" w:color="auto"/>
      </w:divBdr>
    </w:div>
    <w:div w:id="1238638202">
      <w:bodyDiv w:val="1"/>
      <w:marLeft w:val="0"/>
      <w:marRight w:val="0"/>
      <w:marTop w:val="0"/>
      <w:marBottom w:val="0"/>
      <w:divBdr>
        <w:top w:val="none" w:sz="0" w:space="0" w:color="auto"/>
        <w:left w:val="none" w:sz="0" w:space="0" w:color="auto"/>
        <w:bottom w:val="none" w:sz="0" w:space="0" w:color="auto"/>
        <w:right w:val="none" w:sz="0" w:space="0" w:color="auto"/>
      </w:divBdr>
    </w:div>
    <w:div w:id="1238707631">
      <w:bodyDiv w:val="1"/>
      <w:marLeft w:val="0"/>
      <w:marRight w:val="0"/>
      <w:marTop w:val="0"/>
      <w:marBottom w:val="0"/>
      <w:divBdr>
        <w:top w:val="none" w:sz="0" w:space="0" w:color="auto"/>
        <w:left w:val="none" w:sz="0" w:space="0" w:color="auto"/>
        <w:bottom w:val="none" w:sz="0" w:space="0" w:color="auto"/>
        <w:right w:val="none" w:sz="0" w:space="0" w:color="auto"/>
      </w:divBdr>
    </w:div>
    <w:div w:id="1239170903">
      <w:bodyDiv w:val="1"/>
      <w:marLeft w:val="0"/>
      <w:marRight w:val="0"/>
      <w:marTop w:val="0"/>
      <w:marBottom w:val="0"/>
      <w:divBdr>
        <w:top w:val="none" w:sz="0" w:space="0" w:color="auto"/>
        <w:left w:val="none" w:sz="0" w:space="0" w:color="auto"/>
        <w:bottom w:val="none" w:sz="0" w:space="0" w:color="auto"/>
        <w:right w:val="none" w:sz="0" w:space="0" w:color="auto"/>
      </w:divBdr>
    </w:div>
    <w:div w:id="1239250662">
      <w:bodyDiv w:val="1"/>
      <w:marLeft w:val="0"/>
      <w:marRight w:val="0"/>
      <w:marTop w:val="0"/>
      <w:marBottom w:val="0"/>
      <w:divBdr>
        <w:top w:val="none" w:sz="0" w:space="0" w:color="auto"/>
        <w:left w:val="none" w:sz="0" w:space="0" w:color="auto"/>
        <w:bottom w:val="none" w:sz="0" w:space="0" w:color="auto"/>
        <w:right w:val="none" w:sz="0" w:space="0" w:color="auto"/>
      </w:divBdr>
    </w:div>
    <w:div w:id="1239288331">
      <w:bodyDiv w:val="1"/>
      <w:marLeft w:val="0"/>
      <w:marRight w:val="0"/>
      <w:marTop w:val="0"/>
      <w:marBottom w:val="0"/>
      <w:divBdr>
        <w:top w:val="none" w:sz="0" w:space="0" w:color="auto"/>
        <w:left w:val="none" w:sz="0" w:space="0" w:color="auto"/>
        <w:bottom w:val="none" w:sz="0" w:space="0" w:color="auto"/>
        <w:right w:val="none" w:sz="0" w:space="0" w:color="auto"/>
      </w:divBdr>
    </w:div>
    <w:div w:id="1239438734">
      <w:bodyDiv w:val="1"/>
      <w:marLeft w:val="0"/>
      <w:marRight w:val="0"/>
      <w:marTop w:val="0"/>
      <w:marBottom w:val="0"/>
      <w:divBdr>
        <w:top w:val="none" w:sz="0" w:space="0" w:color="auto"/>
        <w:left w:val="none" w:sz="0" w:space="0" w:color="auto"/>
        <w:bottom w:val="none" w:sz="0" w:space="0" w:color="auto"/>
        <w:right w:val="none" w:sz="0" w:space="0" w:color="auto"/>
      </w:divBdr>
    </w:div>
    <w:div w:id="1239680061">
      <w:bodyDiv w:val="1"/>
      <w:marLeft w:val="0"/>
      <w:marRight w:val="0"/>
      <w:marTop w:val="0"/>
      <w:marBottom w:val="0"/>
      <w:divBdr>
        <w:top w:val="none" w:sz="0" w:space="0" w:color="auto"/>
        <w:left w:val="none" w:sz="0" w:space="0" w:color="auto"/>
        <w:bottom w:val="none" w:sz="0" w:space="0" w:color="auto"/>
        <w:right w:val="none" w:sz="0" w:space="0" w:color="auto"/>
      </w:divBdr>
    </w:div>
    <w:div w:id="1239822079">
      <w:bodyDiv w:val="1"/>
      <w:marLeft w:val="0"/>
      <w:marRight w:val="0"/>
      <w:marTop w:val="0"/>
      <w:marBottom w:val="0"/>
      <w:divBdr>
        <w:top w:val="none" w:sz="0" w:space="0" w:color="auto"/>
        <w:left w:val="none" w:sz="0" w:space="0" w:color="auto"/>
        <w:bottom w:val="none" w:sz="0" w:space="0" w:color="auto"/>
        <w:right w:val="none" w:sz="0" w:space="0" w:color="auto"/>
      </w:divBdr>
    </w:div>
    <w:div w:id="1239903322">
      <w:bodyDiv w:val="1"/>
      <w:marLeft w:val="0"/>
      <w:marRight w:val="0"/>
      <w:marTop w:val="0"/>
      <w:marBottom w:val="0"/>
      <w:divBdr>
        <w:top w:val="none" w:sz="0" w:space="0" w:color="auto"/>
        <w:left w:val="none" w:sz="0" w:space="0" w:color="auto"/>
        <w:bottom w:val="none" w:sz="0" w:space="0" w:color="auto"/>
        <w:right w:val="none" w:sz="0" w:space="0" w:color="auto"/>
      </w:divBdr>
    </w:div>
    <w:div w:id="1240098378">
      <w:bodyDiv w:val="1"/>
      <w:marLeft w:val="0"/>
      <w:marRight w:val="0"/>
      <w:marTop w:val="0"/>
      <w:marBottom w:val="0"/>
      <w:divBdr>
        <w:top w:val="none" w:sz="0" w:space="0" w:color="auto"/>
        <w:left w:val="none" w:sz="0" w:space="0" w:color="auto"/>
        <w:bottom w:val="none" w:sz="0" w:space="0" w:color="auto"/>
        <w:right w:val="none" w:sz="0" w:space="0" w:color="auto"/>
      </w:divBdr>
    </w:div>
    <w:div w:id="1240293055">
      <w:bodyDiv w:val="1"/>
      <w:marLeft w:val="0"/>
      <w:marRight w:val="0"/>
      <w:marTop w:val="0"/>
      <w:marBottom w:val="0"/>
      <w:divBdr>
        <w:top w:val="none" w:sz="0" w:space="0" w:color="auto"/>
        <w:left w:val="none" w:sz="0" w:space="0" w:color="auto"/>
        <w:bottom w:val="none" w:sz="0" w:space="0" w:color="auto"/>
        <w:right w:val="none" w:sz="0" w:space="0" w:color="auto"/>
      </w:divBdr>
    </w:div>
    <w:div w:id="1240555297">
      <w:bodyDiv w:val="1"/>
      <w:marLeft w:val="0"/>
      <w:marRight w:val="0"/>
      <w:marTop w:val="0"/>
      <w:marBottom w:val="0"/>
      <w:divBdr>
        <w:top w:val="none" w:sz="0" w:space="0" w:color="auto"/>
        <w:left w:val="none" w:sz="0" w:space="0" w:color="auto"/>
        <w:bottom w:val="none" w:sz="0" w:space="0" w:color="auto"/>
        <w:right w:val="none" w:sz="0" w:space="0" w:color="auto"/>
      </w:divBdr>
    </w:div>
    <w:div w:id="1240628039">
      <w:bodyDiv w:val="1"/>
      <w:marLeft w:val="0"/>
      <w:marRight w:val="0"/>
      <w:marTop w:val="0"/>
      <w:marBottom w:val="0"/>
      <w:divBdr>
        <w:top w:val="none" w:sz="0" w:space="0" w:color="auto"/>
        <w:left w:val="none" w:sz="0" w:space="0" w:color="auto"/>
        <w:bottom w:val="none" w:sz="0" w:space="0" w:color="auto"/>
        <w:right w:val="none" w:sz="0" w:space="0" w:color="auto"/>
      </w:divBdr>
    </w:div>
    <w:div w:id="1240747320">
      <w:bodyDiv w:val="1"/>
      <w:marLeft w:val="0"/>
      <w:marRight w:val="0"/>
      <w:marTop w:val="0"/>
      <w:marBottom w:val="0"/>
      <w:divBdr>
        <w:top w:val="none" w:sz="0" w:space="0" w:color="auto"/>
        <w:left w:val="none" w:sz="0" w:space="0" w:color="auto"/>
        <w:bottom w:val="none" w:sz="0" w:space="0" w:color="auto"/>
        <w:right w:val="none" w:sz="0" w:space="0" w:color="auto"/>
      </w:divBdr>
    </w:div>
    <w:div w:id="1240747885">
      <w:bodyDiv w:val="1"/>
      <w:marLeft w:val="0"/>
      <w:marRight w:val="0"/>
      <w:marTop w:val="0"/>
      <w:marBottom w:val="0"/>
      <w:divBdr>
        <w:top w:val="none" w:sz="0" w:space="0" w:color="auto"/>
        <w:left w:val="none" w:sz="0" w:space="0" w:color="auto"/>
        <w:bottom w:val="none" w:sz="0" w:space="0" w:color="auto"/>
        <w:right w:val="none" w:sz="0" w:space="0" w:color="auto"/>
      </w:divBdr>
    </w:div>
    <w:div w:id="1240795889">
      <w:bodyDiv w:val="1"/>
      <w:marLeft w:val="0"/>
      <w:marRight w:val="0"/>
      <w:marTop w:val="0"/>
      <w:marBottom w:val="0"/>
      <w:divBdr>
        <w:top w:val="none" w:sz="0" w:space="0" w:color="auto"/>
        <w:left w:val="none" w:sz="0" w:space="0" w:color="auto"/>
        <w:bottom w:val="none" w:sz="0" w:space="0" w:color="auto"/>
        <w:right w:val="none" w:sz="0" w:space="0" w:color="auto"/>
      </w:divBdr>
    </w:div>
    <w:div w:id="1240940534">
      <w:bodyDiv w:val="1"/>
      <w:marLeft w:val="0"/>
      <w:marRight w:val="0"/>
      <w:marTop w:val="0"/>
      <w:marBottom w:val="0"/>
      <w:divBdr>
        <w:top w:val="none" w:sz="0" w:space="0" w:color="auto"/>
        <w:left w:val="none" w:sz="0" w:space="0" w:color="auto"/>
        <w:bottom w:val="none" w:sz="0" w:space="0" w:color="auto"/>
        <w:right w:val="none" w:sz="0" w:space="0" w:color="auto"/>
      </w:divBdr>
    </w:div>
    <w:div w:id="1240941487">
      <w:bodyDiv w:val="1"/>
      <w:marLeft w:val="0"/>
      <w:marRight w:val="0"/>
      <w:marTop w:val="0"/>
      <w:marBottom w:val="0"/>
      <w:divBdr>
        <w:top w:val="none" w:sz="0" w:space="0" w:color="auto"/>
        <w:left w:val="none" w:sz="0" w:space="0" w:color="auto"/>
        <w:bottom w:val="none" w:sz="0" w:space="0" w:color="auto"/>
        <w:right w:val="none" w:sz="0" w:space="0" w:color="auto"/>
      </w:divBdr>
    </w:div>
    <w:div w:id="1241134849">
      <w:bodyDiv w:val="1"/>
      <w:marLeft w:val="0"/>
      <w:marRight w:val="0"/>
      <w:marTop w:val="0"/>
      <w:marBottom w:val="0"/>
      <w:divBdr>
        <w:top w:val="none" w:sz="0" w:space="0" w:color="auto"/>
        <w:left w:val="none" w:sz="0" w:space="0" w:color="auto"/>
        <w:bottom w:val="none" w:sz="0" w:space="0" w:color="auto"/>
        <w:right w:val="none" w:sz="0" w:space="0" w:color="auto"/>
      </w:divBdr>
    </w:div>
    <w:div w:id="1241255875">
      <w:bodyDiv w:val="1"/>
      <w:marLeft w:val="0"/>
      <w:marRight w:val="0"/>
      <w:marTop w:val="0"/>
      <w:marBottom w:val="0"/>
      <w:divBdr>
        <w:top w:val="none" w:sz="0" w:space="0" w:color="auto"/>
        <w:left w:val="none" w:sz="0" w:space="0" w:color="auto"/>
        <w:bottom w:val="none" w:sz="0" w:space="0" w:color="auto"/>
        <w:right w:val="none" w:sz="0" w:space="0" w:color="auto"/>
      </w:divBdr>
    </w:div>
    <w:div w:id="1241258783">
      <w:bodyDiv w:val="1"/>
      <w:marLeft w:val="0"/>
      <w:marRight w:val="0"/>
      <w:marTop w:val="0"/>
      <w:marBottom w:val="0"/>
      <w:divBdr>
        <w:top w:val="none" w:sz="0" w:space="0" w:color="auto"/>
        <w:left w:val="none" w:sz="0" w:space="0" w:color="auto"/>
        <w:bottom w:val="none" w:sz="0" w:space="0" w:color="auto"/>
        <w:right w:val="none" w:sz="0" w:space="0" w:color="auto"/>
      </w:divBdr>
    </w:div>
    <w:div w:id="1241523571">
      <w:bodyDiv w:val="1"/>
      <w:marLeft w:val="0"/>
      <w:marRight w:val="0"/>
      <w:marTop w:val="0"/>
      <w:marBottom w:val="0"/>
      <w:divBdr>
        <w:top w:val="none" w:sz="0" w:space="0" w:color="auto"/>
        <w:left w:val="none" w:sz="0" w:space="0" w:color="auto"/>
        <w:bottom w:val="none" w:sz="0" w:space="0" w:color="auto"/>
        <w:right w:val="none" w:sz="0" w:space="0" w:color="auto"/>
      </w:divBdr>
    </w:div>
    <w:div w:id="1241597139">
      <w:bodyDiv w:val="1"/>
      <w:marLeft w:val="0"/>
      <w:marRight w:val="0"/>
      <w:marTop w:val="0"/>
      <w:marBottom w:val="0"/>
      <w:divBdr>
        <w:top w:val="none" w:sz="0" w:space="0" w:color="auto"/>
        <w:left w:val="none" w:sz="0" w:space="0" w:color="auto"/>
        <w:bottom w:val="none" w:sz="0" w:space="0" w:color="auto"/>
        <w:right w:val="none" w:sz="0" w:space="0" w:color="auto"/>
      </w:divBdr>
    </w:div>
    <w:div w:id="1241672002">
      <w:bodyDiv w:val="1"/>
      <w:marLeft w:val="0"/>
      <w:marRight w:val="0"/>
      <w:marTop w:val="0"/>
      <w:marBottom w:val="0"/>
      <w:divBdr>
        <w:top w:val="none" w:sz="0" w:space="0" w:color="auto"/>
        <w:left w:val="none" w:sz="0" w:space="0" w:color="auto"/>
        <w:bottom w:val="none" w:sz="0" w:space="0" w:color="auto"/>
        <w:right w:val="none" w:sz="0" w:space="0" w:color="auto"/>
      </w:divBdr>
    </w:div>
    <w:div w:id="1241721886">
      <w:bodyDiv w:val="1"/>
      <w:marLeft w:val="0"/>
      <w:marRight w:val="0"/>
      <w:marTop w:val="0"/>
      <w:marBottom w:val="0"/>
      <w:divBdr>
        <w:top w:val="none" w:sz="0" w:space="0" w:color="auto"/>
        <w:left w:val="none" w:sz="0" w:space="0" w:color="auto"/>
        <w:bottom w:val="none" w:sz="0" w:space="0" w:color="auto"/>
        <w:right w:val="none" w:sz="0" w:space="0" w:color="auto"/>
      </w:divBdr>
    </w:div>
    <w:div w:id="1241864554">
      <w:bodyDiv w:val="1"/>
      <w:marLeft w:val="0"/>
      <w:marRight w:val="0"/>
      <w:marTop w:val="0"/>
      <w:marBottom w:val="0"/>
      <w:divBdr>
        <w:top w:val="none" w:sz="0" w:space="0" w:color="auto"/>
        <w:left w:val="none" w:sz="0" w:space="0" w:color="auto"/>
        <w:bottom w:val="none" w:sz="0" w:space="0" w:color="auto"/>
        <w:right w:val="none" w:sz="0" w:space="0" w:color="auto"/>
      </w:divBdr>
    </w:div>
    <w:div w:id="1242254454">
      <w:bodyDiv w:val="1"/>
      <w:marLeft w:val="0"/>
      <w:marRight w:val="0"/>
      <w:marTop w:val="0"/>
      <w:marBottom w:val="0"/>
      <w:divBdr>
        <w:top w:val="none" w:sz="0" w:space="0" w:color="auto"/>
        <w:left w:val="none" w:sz="0" w:space="0" w:color="auto"/>
        <w:bottom w:val="none" w:sz="0" w:space="0" w:color="auto"/>
        <w:right w:val="none" w:sz="0" w:space="0" w:color="auto"/>
      </w:divBdr>
    </w:div>
    <w:div w:id="1242254952">
      <w:bodyDiv w:val="1"/>
      <w:marLeft w:val="0"/>
      <w:marRight w:val="0"/>
      <w:marTop w:val="0"/>
      <w:marBottom w:val="0"/>
      <w:divBdr>
        <w:top w:val="none" w:sz="0" w:space="0" w:color="auto"/>
        <w:left w:val="none" w:sz="0" w:space="0" w:color="auto"/>
        <w:bottom w:val="none" w:sz="0" w:space="0" w:color="auto"/>
        <w:right w:val="none" w:sz="0" w:space="0" w:color="auto"/>
      </w:divBdr>
    </w:div>
    <w:div w:id="1242301243">
      <w:bodyDiv w:val="1"/>
      <w:marLeft w:val="0"/>
      <w:marRight w:val="0"/>
      <w:marTop w:val="0"/>
      <w:marBottom w:val="0"/>
      <w:divBdr>
        <w:top w:val="none" w:sz="0" w:space="0" w:color="auto"/>
        <w:left w:val="none" w:sz="0" w:space="0" w:color="auto"/>
        <w:bottom w:val="none" w:sz="0" w:space="0" w:color="auto"/>
        <w:right w:val="none" w:sz="0" w:space="0" w:color="auto"/>
      </w:divBdr>
    </w:div>
    <w:div w:id="1242442890">
      <w:bodyDiv w:val="1"/>
      <w:marLeft w:val="0"/>
      <w:marRight w:val="0"/>
      <w:marTop w:val="0"/>
      <w:marBottom w:val="0"/>
      <w:divBdr>
        <w:top w:val="none" w:sz="0" w:space="0" w:color="auto"/>
        <w:left w:val="none" w:sz="0" w:space="0" w:color="auto"/>
        <w:bottom w:val="none" w:sz="0" w:space="0" w:color="auto"/>
        <w:right w:val="none" w:sz="0" w:space="0" w:color="auto"/>
      </w:divBdr>
    </w:div>
    <w:div w:id="1242956362">
      <w:bodyDiv w:val="1"/>
      <w:marLeft w:val="0"/>
      <w:marRight w:val="0"/>
      <w:marTop w:val="0"/>
      <w:marBottom w:val="0"/>
      <w:divBdr>
        <w:top w:val="none" w:sz="0" w:space="0" w:color="auto"/>
        <w:left w:val="none" w:sz="0" w:space="0" w:color="auto"/>
        <w:bottom w:val="none" w:sz="0" w:space="0" w:color="auto"/>
        <w:right w:val="none" w:sz="0" w:space="0" w:color="auto"/>
      </w:divBdr>
    </w:div>
    <w:div w:id="1243300231">
      <w:bodyDiv w:val="1"/>
      <w:marLeft w:val="0"/>
      <w:marRight w:val="0"/>
      <w:marTop w:val="0"/>
      <w:marBottom w:val="0"/>
      <w:divBdr>
        <w:top w:val="none" w:sz="0" w:space="0" w:color="auto"/>
        <w:left w:val="none" w:sz="0" w:space="0" w:color="auto"/>
        <w:bottom w:val="none" w:sz="0" w:space="0" w:color="auto"/>
        <w:right w:val="none" w:sz="0" w:space="0" w:color="auto"/>
      </w:divBdr>
    </w:div>
    <w:div w:id="1243371909">
      <w:bodyDiv w:val="1"/>
      <w:marLeft w:val="0"/>
      <w:marRight w:val="0"/>
      <w:marTop w:val="0"/>
      <w:marBottom w:val="0"/>
      <w:divBdr>
        <w:top w:val="none" w:sz="0" w:space="0" w:color="auto"/>
        <w:left w:val="none" w:sz="0" w:space="0" w:color="auto"/>
        <w:bottom w:val="none" w:sz="0" w:space="0" w:color="auto"/>
        <w:right w:val="none" w:sz="0" w:space="0" w:color="auto"/>
      </w:divBdr>
    </w:div>
    <w:div w:id="1243755004">
      <w:bodyDiv w:val="1"/>
      <w:marLeft w:val="0"/>
      <w:marRight w:val="0"/>
      <w:marTop w:val="0"/>
      <w:marBottom w:val="0"/>
      <w:divBdr>
        <w:top w:val="none" w:sz="0" w:space="0" w:color="auto"/>
        <w:left w:val="none" w:sz="0" w:space="0" w:color="auto"/>
        <w:bottom w:val="none" w:sz="0" w:space="0" w:color="auto"/>
        <w:right w:val="none" w:sz="0" w:space="0" w:color="auto"/>
      </w:divBdr>
    </w:div>
    <w:div w:id="1244410070">
      <w:bodyDiv w:val="1"/>
      <w:marLeft w:val="0"/>
      <w:marRight w:val="0"/>
      <w:marTop w:val="0"/>
      <w:marBottom w:val="0"/>
      <w:divBdr>
        <w:top w:val="none" w:sz="0" w:space="0" w:color="auto"/>
        <w:left w:val="none" w:sz="0" w:space="0" w:color="auto"/>
        <w:bottom w:val="none" w:sz="0" w:space="0" w:color="auto"/>
        <w:right w:val="none" w:sz="0" w:space="0" w:color="auto"/>
      </w:divBdr>
    </w:div>
    <w:div w:id="1244416300">
      <w:bodyDiv w:val="1"/>
      <w:marLeft w:val="0"/>
      <w:marRight w:val="0"/>
      <w:marTop w:val="0"/>
      <w:marBottom w:val="0"/>
      <w:divBdr>
        <w:top w:val="none" w:sz="0" w:space="0" w:color="auto"/>
        <w:left w:val="none" w:sz="0" w:space="0" w:color="auto"/>
        <w:bottom w:val="none" w:sz="0" w:space="0" w:color="auto"/>
        <w:right w:val="none" w:sz="0" w:space="0" w:color="auto"/>
      </w:divBdr>
    </w:div>
    <w:div w:id="1244795940">
      <w:bodyDiv w:val="1"/>
      <w:marLeft w:val="0"/>
      <w:marRight w:val="0"/>
      <w:marTop w:val="0"/>
      <w:marBottom w:val="0"/>
      <w:divBdr>
        <w:top w:val="none" w:sz="0" w:space="0" w:color="auto"/>
        <w:left w:val="none" w:sz="0" w:space="0" w:color="auto"/>
        <w:bottom w:val="none" w:sz="0" w:space="0" w:color="auto"/>
        <w:right w:val="none" w:sz="0" w:space="0" w:color="auto"/>
      </w:divBdr>
    </w:div>
    <w:div w:id="1244803809">
      <w:bodyDiv w:val="1"/>
      <w:marLeft w:val="0"/>
      <w:marRight w:val="0"/>
      <w:marTop w:val="0"/>
      <w:marBottom w:val="0"/>
      <w:divBdr>
        <w:top w:val="none" w:sz="0" w:space="0" w:color="auto"/>
        <w:left w:val="none" w:sz="0" w:space="0" w:color="auto"/>
        <w:bottom w:val="none" w:sz="0" w:space="0" w:color="auto"/>
        <w:right w:val="none" w:sz="0" w:space="0" w:color="auto"/>
      </w:divBdr>
    </w:div>
    <w:div w:id="1245143297">
      <w:bodyDiv w:val="1"/>
      <w:marLeft w:val="0"/>
      <w:marRight w:val="0"/>
      <w:marTop w:val="0"/>
      <w:marBottom w:val="0"/>
      <w:divBdr>
        <w:top w:val="none" w:sz="0" w:space="0" w:color="auto"/>
        <w:left w:val="none" w:sz="0" w:space="0" w:color="auto"/>
        <w:bottom w:val="none" w:sz="0" w:space="0" w:color="auto"/>
        <w:right w:val="none" w:sz="0" w:space="0" w:color="auto"/>
      </w:divBdr>
    </w:div>
    <w:div w:id="1245334769">
      <w:bodyDiv w:val="1"/>
      <w:marLeft w:val="0"/>
      <w:marRight w:val="0"/>
      <w:marTop w:val="0"/>
      <w:marBottom w:val="0"/>
      <w:divBdr>
        <w:top w:val="none" w:sz="0" w:space="0" w:color="auto"/>
        <w:left w:val="none" w:sz="0" w:space="0" w:color="auto"/>
        <w:bottom w:val="none" w:sz="0" w:space="0" w:color="auto"/>
        <w:right w:val="none" w:sz="0" w:space="0" w:color="auto"/>
      </w:divBdr>
    </w:div>
    <w:div w:id="1245337889">
      <w:bodyDiv w:val="1"/>
      <w:marLeft w:val="0"/>
      <w:marRight w:val="0"/>
      <w:marTop w:val="0"/>
      <w:marBottom w:val="0"/>
      <w:divBdr>
        <w:top w:val="none" w:sz="0" w:space="0" w:color="auto"/>
        <w:left w:val="none" w:sz="0" w:space="0" w:color="auto"/>
        <w:bottom w:val="none" w:sz="0" w:space="0" w:color="auto"/>
        <w:right w:val="none" w:sz="0" w:space="0" w:color="auto"/>
      </w:divBdr>
    </w:div>
    <w:div w:id="1245340977">
      <w:bodyDiv w:val="1"/>
      <w:marLeft w:val="0"/>
      <w:marRight w:val="0"/>
      <w:marTop w:val="0"/>
      <w:marBottom w:val="0"/>
      <w:divBdr>
        <w:top w:val="none" w:sz="0" w:space="0" w:color="auto"/>
        <w:left w:val="none" w:sz="0" w:space="0" w:color="auto"/>
        <w:bottom w:val="none" w:sz="0" w:space="0" w:color="auto"/>
        <w:right w:val="none" w:sz="0" w:space="0" w:color="auto"/>
      </w:divBdr>
    </w:div>
    <w:div w:id="1245530578">
      <w:bodyDiv w:val="1"/>
      <w:marLeft w:val="0"/>
      <w:marRight w:val="0"/>
      <w:marTop w:val="0"/>
      <w:marBottom w:val="0"/>
      <w:divBdr>
        <w:top w:val="none" w:sz="0" w:space="0" w:color="auto"/>
        <w:left w:val="none" w:sz="0" w:space="0" w:color="auto"/>
        <w:bottom w:val="none" w:sz="0" w:space="0" w:color="auto"/>
        <w:right w:val="none" w:sz="0" w:space="0" w:color="auto"/>
      </w:divBdr>
    </w:div>
    <w:div w:id="1245606614">
      <w:bodyDiv w:val="1"/>
      <w:marLeft w:val="0"/>
      <w:marRight w:val="0"/>
      <w:marTop w:val="0"/>
      <w:marBottom w:val="0"/>
      <w:divBdr>
        <w:top w:val="none" w:sz="0" w:space="0" w:color="auto"/>
        <w:left w:val="none" w:sz="0" w:space="0" w:color="auto"/>
        <w:bottom w:val="none" w:sz="0" w:space="0" w:color="auto"/>
        <w:right w:val="none" w:sz="0" w:space="0" w:color="auto"/>
      </w:divBdr>
    </w:div>
    <w:div w:id="1245606741">
      <w:bodyDiv w:val="1"/>
      <w:marLeft w:val="0"/>
      <w:marRight w:val="0"/>
      <w:marTop w:val="0"/>
      <w:marBottom w:val="0"/>
      <w:divBdr>
        <w:top w:val="none" w:sz="0" w:space="0" w:color="auto"/>
        <w:left w:val="none" w:sz="0" w:space="0" w:color="auto"/>
        <w:bottom w:val="none" w:sz="0" w:space="0" w:color="auto"/>
        <w:right w:val="none" w:sz="0" w:space="0" w:color="auto"/>
      </w:divBdr>
    </w:div>
    <w:div w:id="1245726776">
      <w:bodyDiv w:val="1"/>
      <w:marLeft w:val="0"/>
      <w:marRight w:val="0"/>
      <w:marTop w:val="0"/>
      <w:marBottom w:val="0"/>
      <w:divBdr>
        <w:top w:val="none" w:sz="0" w:space="0" w:color="auto"/>
        <w:left w:val="none" w:sz="0" w:space="0" w:color="auto"/>
        <w:bottom w:val="none" w:sz="0" w:space="0" w:color="auto"/>
        <w:right w:val="none" w:sz="0" w:space="0" w:color="auto"/>
      </w:divBdr>
    </w:div>
    <w:div w:id="1245917313">
      <w:bodyDiv w:val="1"/>
      <w:marLeft w:val="0"/>
      <w:marRight w:val="0"/>
      <w:marTop w:val="0"/>
      <w:marBottom w:val="0"/>
      <w:divBdr>
        <w:top w:val="none" w:sz="0" w:space="0" w:color="auto"/>
        <w:left w:val="none" w:sz="0" w:space="0" w:color="auto"/>
        <w:bottom w:val="none" w:sz="0" w:space="0" w:color="auto"/>
        <w:right w:val="none" w:sz="0" w:space="0" w:color="auto"/>
      </w:divBdr>
    </w:div>
    <w:div w:id="1246381502">
      <w:bodyDiv w:val="1"/>
      <w:marLeft w:val="0"/>
      <w:marRight w:val="0"/>
      <w:marTop w:val="0"/>
      <w:marBottom w:val="0"/>
      <w:divBdr>
        <w:top w:val="none" w:sz="0" w:space="0" w:color="auto"/>
        <w:left w:val="none" w:sz="0" w:space="0" w:color="auto"/>
        <w:bottom w:val="none" w:sz="0" w:space="0" w:color="auto"/>
        <w:right w:val="none" w:sz="0" w:space="0" w:color="auto"/>
      </w:divBdr>
    </w:div>
    <w:div w:id="1246723267">
      <w:bodyDiv w:val="1"/>
      <w:marLeft w:val="0"/>
      <w:marRight w:val="0"/>
      <w:marTop w:val="0"/>
      <w:marBottom w:val="0"/>
      <w:divBdr>
        <w:top w:val="none" w:sz="0" w:space="0" w:color="auto"/>
        <w:left w:val="none" w:sz="0" w:space="0" w:color="auto"/>
        <w:bottom w:val="none" w:sz="0" w:space="0" w:color="auto"/>
        <w:right w:val="none" w:sz="0" w:space="0" w:color="auto"/>
      </w:divBdr>
    </w:div>
    <w:div w:id="1246764228">
      <w:bodyDiv w:val="1"/>
      <w:marLeft w:val="0"/>
      <w:marRight w:val="0"/>
      <w:marTop w:val="0"/>
      <w:marBottom w:val="0"/>
      <w:divBdr>
        <w:top w:val="none" w:sz="0" w:space="0" w:color="auto"/>
        <w:left w:val="none" w:sz="0" w:space="0" w:color="auto"/>
        <w:bottom w:val="none" w:sz="0" w:space="0" w:color="auto"/>
        <w:right w:val="none" w:sz="0" w:space="0" w:color="auto"/>
      </w:divBdr>
    </w:div>
    <w:div w:id="1247111210">
      <w:bodyDiv w:val="1"/>
      <w:marLeft w:val="0"/>
      <w:marRight w:val="0"/>
      <w:marTop w:val="0"/>
      <w:marBottom w:val="0"/>
      <w:divBdr>
        <w:top w:val="none" w:sz="0" w:space="0" w:color="auto"/>
        <w:left w:val="none" w:sz="0" w:space="0" w:color="auto"/>
        <w:bottom w:val="none" w:sz="0" w:space="0" w:color="auto"/>
        <w:right w:val="none" w:sz="0" w:space="0" w:color="auto"/>
      </w:divBdr>
    </w:div>
    <w:div w:id="1247181624">
      <w:bodyDiv w:val="1"/>
      <w:marLeft w:val="0"/>
      <w:marRight w:val="0"/>
      <w:marTop w:val="0"/>
      <w:marBottom w:val="0"/>
      <w:divBdr>
        <w:top w:val="none" w:sz="0" w:space="0" w:color="auto"/>
        <w:left w:val="none" w:sz="0" w:space="0" w:color="auto"/>
        <w:bottom w:val="none" w:sz="0" w:space="0" w:color="auto"/>
        <w:right w:val="none" w:sz="0" w:space="0" w:color="auto"/>
      </w:divBdr>
    </w:div>
    <w:div w:id="1247497055">
      <w:bodyDiv w:val="1"/>
      <w:marLeft w:val="0"/>
      <w:marRight w:val="0"/>
      <w:marTop w:val="0"/>
      <w:marBottom w:val="0"/>
      <w:divBdr>
        <w:top w:val="none" w:sz="0" w:space="0" w:color="auto"/>
        <w:left w:val="none" w:sz="0" w:space="0" w:color="auto"/>
        <w:bottom w:val="none" w:sz="0" w:space="0" w:color="auto"/>
        <w:right w:val="none" w:sz="0" w:space="0" w:color="auto"/>
      </w:divBdr>
    </w:div>
    <w:div w:id="1247499766">
      <w:bodyDiv w:val="1"/>
      <w:marLeft w:val="0"/>
      <w:marRight w:val="0"/>
      <w:marTop w:val="0"/>
      <w:marBottom w:val="0"/>
      <w:divBdr>
        <w:top w:val="none" w:sz="0" w:space="0" w:color="auto"/>
        <w:left w:val="none" w:sz="0" w:space="0" w:color="auto"/>
        <w:bottom w:val="none" w:sz="0" w:space="0" w:color="auto"/>
        <w:right w:val="none" w:sz="0" w:space="0" w:color="auto"/>
      </w:divBdr>
    </w:div>
    <w:div w:id="1247619302">
      <w:bodyDiv w:val="1"/>
      <w:marLeft w:val="0"/>
      <w:marRight w:val="0"/>
      <w:marTop w:val="0"/>
      <w:marBottom w:val="0"/>
      <w:divBdr>
        <w:top w:val="none" w:sz="0" w:space="0" w:color="auto"/>
        <w:left w:val="none" w:sz="0" w:space="0" w:color="auto"/>
        <w:bottom w:val="none" w:sz="0" w:space="0" w:color="auto"/>
        <w:right w:val="none" w:sz="0" w:space="0" w:color="auto"/>
      </w:divBdr>
    </w:div>
    <w:div w:id="1247961939">
      <w:bodyDiv w:val="1"/>
      <w:marLeft w:val="0"/>
      <w:marRight w:val="0"/>
      <w:marTop w:val="0"/>
      <w:marBottom w:val="0"/>
      <w:divBdr>
        <w:top w:val="none" w:sz="0" w:space="0" w:color="auto"/>
        <w:left w:val="none" w:sz="0" w:space="0" w:color="auto"/>
        <w:bottom w:val="none" w:sz="0" w:space="0" w:color="auto"/>
        <w:right w:val="none" w:sz="0" w:space="0" w:color="auto"/>
      </w:divBdr>
    </w:div>
    <w:div w:id="1248423675">
      <w:bodyDiv w:val="1"/>
      <w:marLeft w:val="0"/>
      <w:marRight w:val="0"/>
      <w:marTop w:val="0"/>
      <w:marBottom w:val="0"/>
      <w:divBdr>
        <w:top w:val="none" w:sz="0" w:space="0" w:color="auto"/>
        <w:left w:val="none" w:sz="0" w:space="0" w:color="auto"/>
        <w:bottom w:val="none" w:sz="0" w:space="0" w:color="auto"/>
        <w:right w:val="none" w:sz="0" w:space="0" w:color="auto"/>
      </w:divBdr>
    </w:div>
    <w:div w:id="1248612895">
      <w:bodyDiv w:val="1"/>
      <w:marLeft w:val="0"/>
      <w:marRight w:val="0"/>
      <w:marTop w:val="0"/>
      <w:marBottom w:val="0"/>
      <w:divBdr>
        <w:top w:val="none" w:sz="0" w:space="0" w:color="auto"/>
        <w:left w:val="none" w:sz="0" w:space="0" w:color="auto"/>
        <w:bottom w:val="none" w:sz="0" w:space="0" w:color="auto"/>
        <w:right w:val="none" w:sz="0" w:space="0" w:color="auto"/>
      </w:divBdr>
    </w:div>
    <w:div w:id="1249003971">
      <w:bodyDiv w:val="1"/>
      <w:marLeft w:val="0"/>
      <w:marRight w:val="0"/>
      <w:marTop w:val="0"/>
      <w:marBottom w:val="0"/>
      <w:divBdr>
        <w:top w:val="none" w:sz="0" w:space="0" w:color="auto"/>
        <w:left w:val="none" w:sz="0" w:space="0" w:color="auto"/>
        <w:bottom w:val="none" w:sz="0" w:space="0" w:color="auto"/>
        <w:right w:val="none" w:sz="0" w:space="0" w:color="auto"/>
      </w:divBdr>
    </w:div>
    <w:div w:id="1249190645">
      <w:bodyDiv w:val="1"/>
      <w:marLeft w:val="0"/>
      <w:marRight w:val="0"/>
      <w:marTop w:val="0"/>
      <w:marBottom w:val="0"/>
      <w:divBdr>
        <w:top w:val="none" w:sz="0" w:space="0" w:color="auto"/>
        <w:left w:val="none" w:sz="0" w:space="0" w:color="auto"/>
        <w:bottom w:val="none" w:sz="0" w:space="0" w:color="auto"/>
        <w:right w:val="none" w:sz="0" w:space="0" w:color="auto"/>
      </w:divBdr>
    </w:div>
    <w:div w:id="1249340022">
      <w:bodyDiv w:val="1"/>
      <w:marLeft w:val="0"/>
      <w:marRight w:val="0"/>
      <w:marTop w:val="0"/>
      <w:marBottom w:val="0"/>
      <w:divBdr>
        <w:top w:val="none" w:sz="0" w:space="0" w:color="auto"/>
        <w:left w:val="none" w:sz="0" w:space="0" w:color="auto"/>
        <w:bottom w:val="none" w:sz="0" w:space="0" w:color="auto"/>
        <w:right w:val="none" w:sz="0" w:space="0" w:color="auto"/>
      </w:divBdr>
    </w:div>
    <w:div w:id="1249539647">
      <w:bodyDiv w:val="1"/>
      <w:marLeft w:val="0"/>
      <w:marRight w:val="0"/>
      <w:marTop w:val="0"/>
      <w:marBottom w:val="0"/>
      <w:divBdr>
        <w:top w:val="none" w:sz="0" w:space="0" w:color="auto"/>
        <w:left w:val="none" w:sz="0" w:space="0" w:color="auto"/>
        <w:bottom w:val="none" w:sz="0" w:space="0" w:color="auto"/>
        <w:right w:val="none" w:sz="0" w:space="0" w:color="auto"/>
      </w:divBdr>
    </w:div>
    <w:div w:id="1249729909">
      <w:bodyDiv w:val="1"/>
      <w:marLeft w:val="0"/>
      <w:marRight w:val="0"/>
      <w:marTop w:val="0"/>
      <w:marBottom w:val="0"/>
      <w:divBdr>
        <w:top w:val="none" w:sz="0" w:space="0" w:color="auto"/>
        <w:left w:val="none" w:sz="0" w:space="0" w:color="auto"/>
        <w:bottom w:val="none" w:sz="0" w:space="0" w:color="auto"/>
        <w:right w:val="none" w:sz="0" w:space="0" w:color="auto"/>
      </w:divBdr>
    </w:div>
    <w:div w:id="1249851215">
      <w:bodyDiv w:val="1"/>
      <w:marLeft w:val="0"/>
      <w:marRight w:val="0"/>
      <w:marTop w:val="0"/>
      <w:marBottom w:val="0"/>
      <w:divBdr>
        <w:top w:val="none" w:sz="0" w:space="0" w:color="auto"/>
        <w:left w:val="none" w:sz="0" w:space="0" w:color="auto"/>
        <w:bottom w:val="none" w:sz="0" w:space="0" w:color="auto"/>
        <w:right w:val="none" w:sz="0" w:space="0" w:color="auto"/>
      </w:divBdr>
    </w:div>
    <w:div w:id="1250230917">
      <w:bodyDiv w:val="1"/>
      <w:marLeft w:val="0"/>
      <w:marRight w:val="0"/>
      <w:marTop w:val="0"/>
      <w:marBottom w:val="0"/>
      <w:divBdr>
        <w:top w:val="none" w:sz="0" w:space="0" w:color="auto"/>
        <w:left w:val="none" w:sz="0" w:space="0" w:color="auto"/>
        <w:bottom w:val="none" w:sz="0" w:space="0" w:color="auto"/>
        <w:right w:val="none" w:sz="0" w:space="0" w:color="auto"/>
      </w:divBdr>
    </w:div>
    <w:div w:id="1250236392">
      <w:bodyDiv w:val="1"/>
      <w:marLeft w:val="0"/>
      <w:marRight w:val="0"/>
      <w:marTop w:val="0"/>
      <w:marBottom w:val="0"/>
      <w:divBdr>
        <w:top w:val="none" w:sz="0" w:space="0" w:color="auto"/>
        <w:left w:val="none" w:sz="0" w:space="0" w:color="auto"/>
        <w:bottom w:val="none" w:sz="0" w:space="0" w:color="auto"/>
        <w:right w:val="none" w:sz="0" w:space="0" w:color="auto"/>
      </w:divBdr>
    </w:div>
    <w:div w:id="1250693924">
      <w:bodyDiv w:val="1"/>
      <w:marLeft w:val="0"/>
      <w:marRight w:val="0"/>
      <w:marTop w:val="0"/>
      <w:marBottom w:val="0"/>
      <w:divBdr>
        <w:top w:val="none" w:sz="0" w:space="0" w:color="auto"/>
        <w:left w:val="none" w:sz="0" w:space="0" w:color="auto"/>
        <w:bottom w:val="none" w:sz="0" w:space="0" w:color="auto"/>
        <w:right w:val="none" w:sz="0" w:space="0" w:color="auto"/>
      </w:divBdr>
    </w:div>
    <w:div w:id="1250771194">
      <w:bodyDiv w:val="1"/>
      <w:marLeft w:val="0"/>
      <w:marRight w:val="0"/>
      <w:marTop w:val="0"/>
      <w:marBottom w:val="0"/>
      <w:divBdr>
        <w:top w:val="none" w:sz="0" w:space="0" w:color="auto"/>
        <w:left w:val="none" w:sz="0" w:space="0" w:color="auto"/>
        <w:bottom w:val="none" w:sz="0" w:space="0" w:color="auto"/>
        <w:right w:val="none" w:sz="0" w:space="0" w:color="auto"/>
      </w:divBdr>
    </w:div>
    <w:div w:id="1251231513">
      <w:bodyDiv w:val="1"/>
      <w:marLeft w:val="0"/>
      <w:marRight w:val="0"/>
      <w:marTop w:val="0"/>
      <w:marBottom w:val="0"/>
      <w:divBdr>
        <w:top w:val="none" w:sz="0" w:space="0" w:color="auto"/>
        <w:left w:val="none" w:sz="0" w:space="0" w:color="auto"/>
        <w:bottom w:val="none" w:sz="0" w:space="0" w:color="auto"/>
        <w:right w:val="none" w:sz="0" w:space="0" w:color="auto"/>
      </w:divBdr>
    </w:div>
    <w:div w:id="1251279212">
      <w:bodyDiv w:val="1"/>
      <w:marLeft w:val="0"/>
      <w:marRight w:val="0"/>
      <w:marTop w:val="0"/>
      <w:marBottom w:val="0"/>
      <w:divBdr>
        <w:top w:val="none" w:sz="0" w:space="0" w:color="auto"/>
        <w:left w:val="none" w:sz="0" w:space="0" w:color="auto"/>
        <w:bottom w:val="none" w:sz="0" w:space="0" w:color="auto"/>
        <w:right w:val="none" w:sz="0" w:space="0" w:color="auto"/>
      </w:divBdr>
    </w:div>
    <w:div w:id="1251347962">
      <w:bodyDiv w:val="1"/>
      <w:marLeft w:val="0"/>
      <w:marRight w:val="0"/>
      <w:marTop w:val="0"/>
      <w:marBottom w:val="0"/>
      <w:divBdr>
        <w:top w:val="none" w:sz="0" w:space="0" w:color="auto"/>
        <w:left w:val="none" w:sz="0" w:space="0" w:color="auto"/>
        <w:bottom w:val="none" w:sz="0" w:space="0" w:color="auto"/>
        <w:right w:val="none" w:sz="0" w:space="0" w:color="auto"/>
      </w:divBdr>
    </w:div>
    <w:div w:id="1251354811">
      <w:bodyDiv w:val="1"/>
      <w:marLeft w:val="0"/>
      <w:marRight w:val="0"/>
      <w:marTop w:val="0"/>
      <w:marBottom w:val="0"/>
      <w:divBdr>
        <w:top w:val="none" w:sz="0" w:space="0" w:color="auto"/>
        <w:left w:val="none" w:sz="0" w:space="0" w:color="auto"/>
        <w:bottom w:val="none" w:sz="0" w:space="0" w:color="auto"/>
        <w:right w:val="none" w:sz="0" w:space="0" w:color="auto"/>
      </w:divBdr>
    </w:div>
    <w:div w:id="1252541006">
      <w:bodyDiv w:val="1"/>
      <w:marLeft w:val="0"/>
      <w:marRight w:val="0"/>
      <w:marTop w:val="0"/>
      <w:marBottom w:val="0"/>
      <w:divBdr>
        <w:top w:val="none" w:sz="0" w:space="0" w:color="auto"/>
        <w:left w:val="none" w:sz="0" w:space="0" w:color="auto"/>
        <w:bottom w:val="none" w:sz="0" w:space="0" w:color="auto"/>
        <w:right w:val="none" w:sz="0" w:space="0" w:color="auto"/>
      </w:divBdr>
    </w:div>
    <w:div w:id="1252541819">
      <w:bodyDiv w:val="1"/>
      <w:marLeft w:val="0"/>
      <w:marRight w:val="0"/>
      <w:marTop w:val="0"/>
      <w:marBottom w:val="0"/>
      <w:divBdr>
        <w:top w:val="none" w:sz="0" w:space="0" w:color="auto"/>
        <w:left w:val="none" w:sz="0" w:space="0" w:color="auto"/>
        <w:bottom w:val="none" w:sz="0" w:space="0" w:color="auto"/>
        <w:right w:val="none" w:sz="0" w:space="0" w:color="auto"/>
      </w:divBdr>
    </w:div>
    <w:div w:id="1252811151">
      <w:bodyDiv w:val="1"/>
      <w:marLeft w:val="0"/>
      <w:marRight w:val="0"/>
      <w:marTop w:val="0"/>
      <w:marBottom w:val="0"/>
      <w:divBdr>
        <w:top w:val="none" w:sz="0" w:space="0" w:color="auto"/>
        <w:left w:val="none" w:sz="0" w:space="0" w:color="auto"/>
        <w:bottom w:val="none" w:sz="0" w:space="0" w:color="auto"/>
        <w:right w:val="none" w:sz="0" w:space="0" w:color="auto"/>
      </w:divBdr>
    </w:div>
    <w:div w:id="1253008697">
      <w:bodyDiv w:val="1"/>
      <w:marLeft w:val="0"/>
      <w:marRight w:val="0"/>
      <w:marTop w:val="0"/>
      <w:marBottom w:val="0"/>
      <w:divBdr>
        <w:top w:val="none" w:sz="0" w:space="0" w:color="auto"/>
        <w:left w:val="none" w:sz="0" w:space="0" w:color="auto"/>
        <w:bottom w:val="none" w:sz="0" w:space="0" w:color="auto"/>
        <w:right w:val="none" w:sz="0" w:space="0" w:color="auto"/>
      </w:divBdr>
    </w:div>
    <w:div w:id="1253010840">
      <w:bodyDiv w:val="1"/>
      <w:marLeft w:val="0"/>
      <w:marRight w:val="0"/>
      <w:marTop w:val="0"/>
      <w:marBottom w:val="0"/>
      <w:divBdr>
        <w:top w:val="none" w:sz="0" w:space="0" w:color="auto"/>
        <w:left w:val="none" w:sz="0" w:space="0" w:color="auto"/>
        <w:bottom w:val="none" w:sz="0" w:space="0" w:color="auto"/>
        <w:right w:val="none" w:sz="0" w:space="0" w:color="auto"/>
      </w:divBdr>
    </w:div>
    <w:div w:id="1253122087">
      <w:bodyDiv w:val="1"/>
      <w:marLeft w:val="0"/>
      <w:marRight w:val="0"/>
      <w:marTop w:val="0"/>
      <w:marBottom w:val="0"/>
      <w:divBdr>
        <w:top w:val="none" w:sz="0" w:space="0" w:color="auto"/>
        <w:left w:val="none" w:sz="0" w:space="0" w:color="auto"/>
        <w:bottom w:val="none" w:sz="0" w:space="0" w:color="auto"/>
        <w:right w:val="none" w:sz="0" w:space="0" w:color="auto"/>
      </w:divBdr>
    </w:div>
    <w:div w:id="1253196632">
      <w:bodyDiv w:val="1"/>
      <w:marLeft w:val="0"/>
      <w:marRight w:val="0"/>
      <w:marTop w:val="0"/>
      <w:marBottom w:val="0"/>
      <w:divBdr>
        <w:top w:val="none" w:sz="0" w:space="0" w:color="auto"/>
        <w:left w:val="none" w:sz="0" w:space="0" w:color="auto"/>
        <w:bottom w:val="none" w:sz="0" w:space="0" w:color="auto"/>
        <w:right w:val="none" w:sz="0" w:space="0" w:color="auto"/>
      </w:divBdr>
    </w:div>
    <w:div w:id="1253202138">
      <w:bodyDiv w:val="1"/>
      <w:marLeft w:val="0"/>
      <w:marRight w:val="0"/>
      <w:marTop w:val="0"/>
      <w:marBottom w:val="0"/>
      <w:divBdr>
        <w:top w:val="none" w:sz="0" w:space="0" w:color="auto"/>
        <w:left w:val="none" w:sz="0" w:space="0" w:color="auto"/>
        <w:bottom w:val="none" w:sz="0" w:space="0" w:color="auto"/>
        <w:right w:val="none" w:sz="0" w:space="0" w:color="auto"/>
      </w:divBdr>
    </w:div>
    <w:div w:id="1253396709">
      <w:bodyDiv w:val="1"/>
      <w:marLeft w:val="0"/>
      <w:marRight w:val="0"/>
      <w:marTop w:val="0"/>
      <w:marBottom w:val="0"/>
      <w:divBdr>
        <w:top w:val="none" w:sz="0" w:space="0" w:color="auto"/>
        <w:left w:val="none" w:sz="0" w:space="0" w:color="auto"/>
        <w:bottom w:val="none" w:sz="0" w:space="0" w:color="auto"/>
        <w:right w:val="none" w:sz="0" w:space="0" w:color="auto"/>
      </w:divBdr>
    </w:div>
    <w:div w:id="1253784557">
      <w:bodyDiv w:val="1"/>
      <w:marLeft w:val="0"/>
      <w:marRight w:val="0"/>
      <w:marTop w:val="0"/>
      <w:marBottom w:val="0"/>
      <w:divBdr>
        <w:top w:val="none" w:sz="0" w:space="0" w:color="auto"/>
        <w:left w:val="none" w:sz="0" w:space="0" w:color="auto"/>
        <w:bottom w:val="none" w:sz="0" w:space="0" w:color="auto"/>
        <w:right w:val="none" w:sz="0" w:space="0" w:color="auto"/>
      </w:divBdr>
    </w:div>
    <w:div w:id="1254126461">
      <w:bodyDiv w:val="1"/>
      <w:marLeft w:val="0"/>
      <w:marRight w:val="0"/>
      <w:marTop w:val="0"/>
      <w:marBottom w:val="0"/>
      <w:divBdr>
        <w:top w:val="none" w:sz="0" w:space="0" w:color="auto"/>
        <w:left w:val="none" w:sz="0" w:space="0" w:color="auto"/>
        <w:bottom w:val="none" w:sz="0" w:space="0" w:color="auto"/>
        <w:right w:val="none" w:sz="0" w:space="0" w:color="auto"/>
      </w:divBdr>
    </w:div>
    <w:div w:id="1254242888">
      <w:bodyDiv w:val="1"/>
      <w:marLeft w:val="0"/>
      <w:marRight w:val="0"/>
      <w:marTop w:val="0"/>
      <w:marBottom w:val="0"/>
      <w:divBdr>
        <w:top w:val="none" w:sz="0" w:space="0" w:color="auto"/>
        <w:left w:val="none" w:sz="0" w:space="0" w:color="auto"/>
        <w:bottom w:val="none" w:sz="0" w:space="0" w:color="auto"/>
        <w:right w:val="none" w:sz="0" w:space="0" w:color="auto"/>
      </w:divBdr>
    </w:div>
    <w:div w:id="1254317180">
      <w:bodyDiv w:val="1"/>
      <w:marLeft w:val="0"/>
      <w:marRight w:val="0"/>
      <w:marTop w:val="0"/>
      <w:marBottom w:val="0"/>
      <w:divBdr>
        <w:top w:val="none" w:sz="0" w:space="0" w:color="auto"/>
        <w:left w:val="none" w:sz="0" w:space="0" w:color="auto"/>
        <w:bottom w:val="none" w:sz="0" w:space="0" w:color="auto"/>
        <w:right w:val="none" w:sz="0" w:space="0" w:color="auto"/>
      </w:divBdr>
    </w:div>
    <w:div w:id="1254360958">
      <w:bodyDiv w:val="1"/>
      <w:marLeft w:val="0"/>
      <w:marRight w:val="0"/>
      <w:marTop w:val="0"/>
      <w:marBottom w:val="0"/>
      <w:divBdr>
        <w:top w:val="none" w:sz="0" w:space="0" w:color="auto"/>
        <w:left w:val="none" w:sz="0" w:space="0" w:color="auto"/>
        <w:bottom w:val="none" w:sz="0" w:space="0" w:color="auto"/>
        <w:right w:val="none" w:sz="0" w:space="0" w:color="auto"/>
      </w:divBdr>
    </w:div>
    <w:div w:id="1254437166">
      <w:bodyDiv w:val="1"/>
      <w:marLeft w:val="0"/>
      <w:marRight w:val="0"/>
      <w:marTop w:val="0"/>
      <w:marBottom w:val="0"/>
      <w:divBdr>
        <w:top w:val="none" w:sz="0" w:space="0" w:color="auto"/>
        <w:left w:val="none" w:sz="0" w:space="0" w:color="auto"/>
        <w:bottom w:val="none" w:sz="0" w:space="0" w:color="auto"/>
        <w:right w:val="none" w:sz="0" w:space="0" w:color="auto"/>
      </w:divBdr>
    </w:div>
    <w:div w:id="1254708910">
      <w:bodyDiv w:val="1"/>
      <w:marLeft w:val="0"/>
      <w:marRight w:val="0"/>
      <w:marTop w:val="0"/>
      <w:marBottom w:val="0"/>
      <w:divBdr>
        <w:top w:val="none" w:sz="0" w:space="0" w:color="auto"/>
        <w:left w:val="none" w:sz="0" w:space="0" w:color="auto"/>
        <w:bottom w:val="none" w:sz="0" w:space="0" w:color="auto"/>
        <w:right w:val="none" w:sz="0" w:space="0" w:color="auto"/>
      </w:divBdr>
    </w:div>
    <w:div w:id="1254968648">
      <w:bodyDiv w:val="1"/>
      <w:marLeft w:val="0"/>
      <w:marRight w:val="0"/>
      <w:marTop w:val="0"/>
      <w:marBottom w:val="0"/>
      <w:divBdr>
        <w:top w:val="none" w:sz="0" w:space="0" w:color="auto"/>
        <w:left w:val="none" w:sz="0" w:space="0" w:color="auto"/>
        <w:bottom w:val="none" w:sz="0" w:space="0" w:color="auto"/>
        <w:right w:val="none" w:sz="0" w:space="0" w:color="auto"/>
      </w:divBdr>
    </w:div>
    <w:div w:id="1255015782">
      <w:bodyDiv w:val="1"/>
      <w:marLeft w:val="0"/>
      <w:marRight w:val="0"/>
      <w:marTop w:val="0"/>
      <w:marBottom w:val="0"/>
      <w:divBdr>
        <w:top w:val="none" w:sz="0" w:space="0" w:color="auto"/>
        <w:left w:val="none" w:sz="0" w:space="0" w:color="auto"/>
        <w:bottom w:val="none" w:sz="0" w:space="0" w:color="auto"/>
        <w:right w:val="none" w:sz="0" w:space="0" w:color="auto"/>
      </w:divBdr>
    </w:div>
    <w:div w:id="1255431685">
      <w:bodyDiv w:val="1"/>
      <w:marLeft w:val="0"/>
      <w:marRight w:val="0"/>
      <w:marTop w:val="0"/>
      <w:marBottom w:val="0"/>
      <w:divBdr>
        <w:top w:val="none" w:sz="0" w:space="0" w:color="auto"/>
        <w:left w:val="none" w:sz="0" w:space="0" w:color="auto"/>
        <w:bottom w:val="none" w:sz="0" w:space="0" w:color="auto"/>
        <w:right w:val="none" w:sz="0" w:space="0" w:color="auto"/>
      </w:divBdr>
    </w:div>
    <w:div w:id="1255629608">
      <w:bodyDiv w:val="1"/>
      <w:marLeft w:val="0"/>
      <w:marRight w:val="0"/>
      <w:marTop w:val="0"/>
      <w:marBottom w:val="0"/>
      <w:divBdr>
        <w:top w:val="none" w:sz="0" w:space="0" w:color="auto"/>
        <w:left w:val="none" w:sz="0" w:space="0" w:color="auto"/>
        <w:bottom w:val="none" w:sz="0" w:space="0" w:color="auto"/>
        <w:right w:val="none" w:sz="0" w:space="0" w:color="auto"/>
      </w:divBdr>
    </w:div>
    <w:div w:id="1255699409">
      <w:bodyDiv w:val="1"/>
      <w:marLeft w:val="0"/>
      <w:marRight w:val="0"/>
      <w:marTop w:val="0"/>
      <w:marBottom w:val="0"/>
      <w:divBdr>
        <w:top w:val="none" w:sz="0" w:space="0" w:color="auto"/>
        <w:left w:val="none" w:sz="0" w:space="0" w:color="auto"/>
        <w:bottom w:val="none" w:sz="0" w:space="0" w:color="auto"/>
        <w:right w:val="none" w:sz="0" w:space="0" w:color="auto"/>
      </w:divBdr>
    </w:div>
    <w:div w:id="1255817938">
      <w:bodyDiv w:val="1"/>
      <w:marLeft w:val="0"/>
      <w:marRight w:val="0"/>
      <w:marTop w:val="0"/>
      <w:marBottom w:val="0"/>
      <w:divBdr>
        <w:top w:val="none" w:sz="0" w:space="0" w:color="auto"/>
        <w:left w:val="none" w:sz="0" w:space="0" w:color="auto"/>
        <w:bottom w:val="none" w:sz="0" w:space="0" w:color="auto"/>
        <w:right w:val="none" w:sz="0" w:space="0" w:color="auto"/>
      </w:divBdr>
    </w:div>
    <w:div w:id="1255826629">
      <w:bodyDiv w:val="1"/>
      <w:marLeft w:val="0"/>
      <w:marRight w:val="0"/>
      <w:marTop w:val="0"/>
      <w:marBottom w:val="0"/>
      <w:divBdr>
        <w:top w:val="none" w:sz="0" w:space="0" w:color="auto"/>
        <w:left w:val="none" w:sz="0" w:space="0" w:color="auto"/>
        <w:bottom w:val="none" w:sz="0" w:space="0" w:color="auto"/>
        <w:right w:val="none" w:sz="0" w:space="0" w:color="auto"/>
      </w:divBdr>
    </w:div>
    <w:div w:id="1256011989">
      <w:bodyDiv w:val="1"/>
      <w:marLeft w:val="0"/>
      <w:marRight w:val="0"/>
      <w:marTop w:val="0"/>
      <w:marBottom w:val="0"/>
      <w:divBdr>
        <w:top w:val="none" w:sz="0" w:space="0" w:color="auto"/>
        <w:left w:val="none" w:sz="0" w:space="0" w:color="auto"/>
        <w:bottom w:val="none" w:sz="0" w:space="0" w:color="auto"/>
        <w:right w:val="none" w:sz="0" w:space="0" w:color="auto"/>
      </w:divBdr>
    </w:div>
    <w:div w:id="1256745282">
      <w:bodyDiv w:val="1"/>
      <w:marLeft w:val="0"/>
      <w:marRight w:val="0"/>
      <w:marTop w:val="0"/>
      <w:marBottom w:val="0"/>
      <w:divBdr>
        <w:top w:val="none" w:sz="0" w:space="0" w:color="auto"/>
        <w:left w:val="none" w:sz="0" w:space="0" w:color="auto"/>
        <w:bottom w:val="none" w:sz="0" w:space="0" w:color="auto"/>
        <w:right w:val="none" w:sz="0" w:space="0" w:color="auto"/>
      </w:divBdr>
    </w:div>
    <w:div w:id="1257322657">
      <w:bodyDiv w:val="1"/>
      <w:marLeft w:val="0"/>
      <w:marRight w:val="0"/>
      <w:marTop w:val="0"/>
      <w:marBottom w:val="0"/>
      <w:divBdr>
        <w:top w:val="none" w:sz="0" w:space="0" w:color="auto"/>
        <w:left w:val="none" w:sz="0" w:space="0" w:color="auto"/>
        <w:bottom w:val="none" w:sz="0" w:space="0" w:color="auto"/>
        <w:right w:val="none" w:sz="0" w:space="0" w:color="auto"/>
      </w:divBdr>
    </w:div>
    <w:div w:id="1257327902">
      <w:bodyDiv w:val="1"/>
      <w:marLeft w:val="0"/>
      <w:marRight w:val="0"/>
      <w:marTop w:val="0"/>
      <w:marBottom w:val="0"/>
      <w:divBdr>
        <w:top w:val="none" w:sz="0" w:space="0" w:color="auto"/>
        <w:left w:val="none" w:sz="0" w:space="0" w:color="auto"/>
        <w:bottom w:val="none" w:sz="0" w:space="0" w:color="auto"/>
        <w:right w:val="none" w:sz="0" w:space="0" w:color="auto"/>
      </w:divBdr>
    </w:div>
    <w:div w:id="1257330065">
      <w:bodyDiv w:val="1"/>
      <w:marLeft w:val="0"/>
      <w:marRight w:val="0"/>
      <w:marTop w:val="0"/>
      <w:marBottom w:val="0"/>
      <w:divBdr>
        <w:top w:val="none" w:sz="0" w:space="0" w:color="auto"/>
        <w:left w:val="none" w:sz="0" w:space="0" w:color="auto"/>
        <w:bottom w:val="none" w:sz="0" w:space="0" w:color="auto"/>
        <w:right w:val="none" w:sz="0" w:space="0" w:color="auto"/>
      </w:divBdr>
    </w:div>
    <w:div w:id="1257523381">
      <w:bodyDiv w:val="1"/>
      <w:marLeft w:val="0"/>
      <w:marRight w:val="0"/>
      <w:marTop w:val="0"/>
      <w:marBottom w:val="0"/>
      <w:divBdr>
        <w:top w:val="none" w:sz="0" w:space="0" w:color="auto"/>
        <w:left w:val="none" w:sz="0" w:space="0" w:color="auto"/>
        <w:bottom w:val="none" w:sz="0" w:space="0" w:color="auto"/>
        <w:right w:val="none" w:sz="0" w:space="0" w:color="auto"/>
      </w:divBdr>
    </w:div>
    <w:div w:id="1257786800">
      <w:bodyDiv w:val="1"/>
      <w:marLeft w:val="0"/>
      <w:marRight w:val="0"/>
      <w:marTop w:val="0"/>
      <w:marBottom w:val="0"/>
      <w:divBdr>
        <w:top w:val="none" w:sz="0" w:space="0" w:color="auto"/>
        <w:left w:val="none" w:sz="0" w:space="0" w:color="auto"/>
        <w:bottom w:val="none" w:sz="0" w:space="0" w:color="auto"/>
        <w:right w:val="none" w:sz="0" w:space="0" w:color="auto"/>
      </w:divBdr>
    </w:div>
    <w:div w:id="1257906139">
      <w:bodyDiv w:val="1"/>
      <w:marLeft w:val="0"/>
      <w:marRight w:val="0"/>
      <w:marTop w:val="0"/>
      <w:marBottom w:val="0"/>
      <w:divBdr>
        <w:top w:val="none" w:sz="0" w:space="0" w:color="auto"/>
        <w:left w:val="none" w:sz="0" w:space="0" w:color="auto"/>
        <w:bottom w:val="none" w:sz="0" w:space="0" w:color="auto"/>
        <w:right w:val="none" w:sz="0" w:space="0" w:color="auto"/>
      </w:divBdr>
    </w:div>
    <w:div w:id="1257908088">
      <w:bodyDiv w:val="1"/>
      <w:marLeft w:val="0"/>
      <w:marRight w:val="0"/>
      <w:marTop w:val="0"/>
      <w:marBottom w:val="0"/>
      <w:divBdr>
        <w:top w:val="none" w:sz="0" w:space="0" w:color="auto"/>
        <w:left w:val="none" w:sz="0" w:space="0" w:color="auto"/>
        <w:bottom w:val="none" w:sz="0" w:space="0" w:color="auto"/>
        <w:right w:val="none" w:sz="0" w:space="0" w:color="auto"/>
      </w:divBdr>
    </w:div>
    <w:div w:id="1258248554">
      <w:bodyDiv w:val="1"/>
      <w:marLeft w:val="0"/>
      <w:marRight w:val="0"/>
      <w:marTop w:val="0"/>
      <w:marBottom w:val="0"/>
      <w:divBdr>
        <w:top w:val="none" w:sz="0" w:space="0" w:color="auto"/>
        <w:left w:val="none" w:sz="0" w:space="0" w:color="auto"/>
        <w:bottom w:val="none" w:sz="0" w:space="0" w:color="auto"/>
        <w:right w:val="none" w:sz="0" w:space="0" w:color="auto"/>
      </w:divBdr>
    </w:div>
    <w:div w:id="1259214563">
      <w:bodyDiv w:val="1"/>
      <w:marLeft w:val="0"/>
      <w:marRight w:val="0"/>
      <w:marTop w:val="0"/>
      <w:marBottom w:val="0"/>
      <w:divBdr>
        <w:top w:val="none" w:sz="0" w:space="0" w:color="auto"/>
        <w:left w:val="none" w:sz="0" w:space="0" w:color="auto"/>
        <w:bottom w:val="none" w:sz="0" w:space="0" w:color="auto"/>
        <w:right w:val="none" w:sz="0" w:space="0" w:color="auto"/>
      </w:divBdr>
    </w:div>
    <w:div w:id="1259219140">
      <w:bodyDiv w:val="1"/>
      <w:marLeft w:val="0"/>
      <w:marRight w:val="0"/>
      <w:marTop w:val="0"/>
      <w:marBottom w:val="0"/>
      <w:divBdr>
        <w:top w:val="none" w:sz="0" w:space="0" w:color="auto"/>
        <w:left w:val="none" w:sz="0" w:space="0" w:color="auto"/>
        <w:bottom w:val="none" w:sz="0" w:space="0" w:color="auto"/>
        <w:right w:val="none" w:sz="0" w:space="0" w:color="auto"/>
      </w:divBdr>
    </w:div>
    <w:div w:id="1259219242">
      <w:bodyDiv w:val="1"/>
      <w:marLeft w:val="0"/>
      <w:marRight w:val="0"/>
      <w:marTop w:val="0"/>
      <w:marBottom w:val="0"/>
      <w:divBdr>
        <w:top w:val="none" w:sz="0" w:space="0" w:color="auto"/>
        <w:left w:val="none" w:sz="0" w:space="0" w:color="auto"/>
        <w:bottom w:val="none" w:sz="0" w:space="0" w:color="auto"/>
        <w:right w:val="none" w:sz="0" w:space="0" w:color="auto"/>
      </w:divBdr>
    </w:div>
    <w:div w:id="1259602812">
      <w:bodyDiv w:val="1"/>
      <w:marLeft w:val="0"/>
      <w:marRight w:val="0"/>
      <w:marTop w:val="0"/>
      <w:marBottom w:val="0"/>
      <w:divBdr>
        <w:top w:val="none" w:sz="0" w:space="0" w:color="auto"/>
        <w:left w:val="none" w:sz="0" w:space="0" w:color="auto"/>
        <w:bottom w:val="none" w:sz="0" w:space="0" w:color="auto"/>
        <w:right w:val="none" w:sz="0" w:space="0" w:color="auto"/>
      </w:divBdr>
    </w:div>
    <w:div w:id="1259950187">
      <w:bodyDiv w:val="1"/>
      <w:marLeft w:val="0"/>
      <w:marRight w:val="0"/>
      <w:marTop w:val="0"/>
      <w:marBottom w:val="0"/>
      <w:divBdr>
        <w:top w:val="none" w:sz="0" w:space="0" w:color="auto"/>
        <w:left w:val="none" w:sz="0" w:space="0" w:color="auto"/>
        <w:bottom w:val="none" w:sz="0" w:space="0" w:color="auto"/>
        <w:right w:val="none" w:sz="0" w:space="0" w:color="auto"/>
      </w:divBdr>
    </w:div>
    <w:div w:id="1260021390">
      <w:bodyDiv w:val="1"/>
      <w:marLeft w:val="0"/>
      <w:marRight w:val="0"/>
      <w:marTop w:val="0"/>
      <w:marBottom w:val="0"/>
      <w:divBdr>
        <w:top w:val="none" w:sz="0" w:space="0" w:color="auto"/>
        <w:left w:val="none" w:sz="0" w:space="0" w:color="auto"/>
        <w:bottom w:val="none" w:sz="0" w:space="0" w:color="auto"/>
        <w:right w:val="none" w:sz="0" w:space="0" w:color="auto"/>
      </w:divBdr>
    </w:div>
    <w:div w:id="1260212545">
      <w:bodyDiv w:val="1"/>
      <w:marLeft w:val="0"/>
      <w:marRight w:val="0"/>
      <w:marTop w:val="0"/>
      <w:marBottom w:val="0"/>
      <w:divBdr>
        <w:top w:val="none" w:sz="0" w:space="0" w:color="auto"/>
        <w:left w:val="none" w:sz="0" w:space="0" w:color="auto"/>
        <w:bottom w:val="none" w:sz="0" w:space="0" w:color="auto"/>
        <w:right w:val="none" w:sz="0" w:space="0" w:color="auto"/>
      </w:divBdr>
    </w:div>
    <w:div w:id="1260793832">
      <w:bodyDiv w:val="1"/>
      <w:marLeft w:val="0"/>
      <w:marRight w:val="0"/>
      <w:marTop w:val="0"/>
      <w:marBottom w:val="0"/>
      <w:divBdr>
        <w:top w:val="none" w:sz="0" w:space="0" w:color="auto"/>
        <w:left w:val="none" w:sz="0" w:space="0" w:color="auto"/>
        <w:bottom w:val="none" w:sz="0" w:space="0" w:color="auto"/>
        <w:right w:val="none" w:sz="0" w:space="0" w:color="auto"/>
      </w:divBdr>
    </w:div>
    <w:div w:id="1260870355">
      <w:bodyDiv w:val="1"/>
      <w:marLeft w:val="0"/>
      <w:marRight w:val="0"/>
      <w:marTop w:val="0"/>
      <w:marBottom w:val="0"/>
      <w:divBdr>
        <w:top w:val="none" w:sz="0" w:space="0" w:color="auto"/>
        <w:left w:val="none" w:sz="0" w:space="0" w:color="auto"/>
        <w:bottom w:val="none" w:sz="0" w:space="0" w:color="auto"/>
        <w:right w:val="none" w:sz="0" w:space="0" w:color="auto"/>
      </w:divBdr>
    </w:div>
    <w:div w:id="1260916390">
      <w:bodyDiv w:val="1"/>
      <w:marLeft w:val="0"/>
      <w:marRight w:val="0"/>
      <w:marTop w:val="0"/>
      <w:marBottom w:val="0"/>
      <w:divBdr>
        <w:top w:val="none" w:sz="0" w:space="0" w:color="auto"/>
        <w:left w:val="none" w:sz="0" w:space="0" w:color="auto"/>
        <w:bottom w:val="none" w:sz="0" w:space="0" w:color="auto"/>
        <w:right w:val="none" w:sz="0" w:space="0" w:color="auto"/>
      </w:divBdr>
    </w:div>
    <w:div w:id="1260986783">
      <w:bodyDiv w:val="1"/>
      <w:marLeft w:val="0"/>
      <w:marRight w:val="0"/>
      <w:marTop w:val="0"/>
      <w:marBottom w:val="0"/>
      <w:divBdr>
        <w:top w:val="none" w:sz="0" w:space="0" w:color="auto"/>
        <w:left w:val="none" w:sz="0" w:space="0" w:color="auto"/>
        <w:bottom w:val="none" w:sz="0" w:space="0" w:color="auto"/>
        <w:right w:val="none" w:sz="0" w:space="0" w:color="auto"/>
      </w:divBdr>
    </w:div>
    <w:div w:id="1261257980">
      <w:bodyDiv w:val="1"/>
      <w:marLeft w:val="0"/>
      <w:marRight w:val="0"/>
      <w:marTop w:val="0"/>
      <w:marBottom w:val="0"/>
      <w:divBdr>
        <w:top w:val="none" w:sz="0" w:space="0" w:color="auto"/>
        <w:left w:val="none" w:sz="0" w:space="0" w:color="auto"/>
        <w:bottom w:val="none" w:sz="0" w:space="0" w:color="auto"/>
        <w:right w:val="none" w:sz="0" w:space="0" w:color="auto"/>
      </w:divBdr>
    </w:div>
    <w:div w:id="1261446445">
      <w:bodyDiv w:val="1"/>
      <w:marLeft w:val="0"/>
      <w:marRight w:val="0"/>
      <w:marTop w:val="0"/>
      <w:marBottom w:val="0"/>
      <w:divBdr>
        <w:top w:val="none" w:sz="0" w:space="0" w:color="auto"/>
        <w:left w:val="none" w:sz="0" w:space="0" w:color="auto"/>
        <w:bottom w:val="none" w:sz="0" w:space="0" w:color="auto"/>
        <w:right w:val="none" w:sz="0" w:space="0" w:color="auto"/>
      </w:divBdr>
    </w:div>
    <w:div w:id="1261447502">
      <w:bodyDiv w:val="1"/>
      <w:marLeft w:val="0"/>
      <w:marRight w:val="0"/>
      <w:marTop w:val="0"/>
      <w:marBottom w:val="0"/>
      <w:divBdr>
        <w:top w:val="none" w:sz="0" w:space="0" w:color="auto"/>
        <w:left w:val="none" w:sz="0" w:space="0" w:color="auto"/>
        <w:bottom w:val="none" w:sz="0" w:space="0" w:color="auto"/>
        <w:right w:val="none" w:sz="0" w:space="0" w:color="auto"/>
      </w:divBdr>
    </w:div>
    <w:div w:id="1261452433">
      <w:bodyDiv w:val="1"/>
      <w:marLeft w:val="0"/>
      <w:marRight w:val="0"/>
      <w:marTop w:val="0"/>
      <w:marBottom w:val="0"/>
      <w:divBdr>
        <w:top w:val="none" w:sz="0" w:space="0" w:color="auto"/>
        <w:left w:val="none" w:sz="0" w:space="0" w:color="auto"/>
        <w:bottom w:val="none" w:sz="0" w:space="0" w:color="auto"/>
        <w:right w:val="none" w:sz="0" w:space="0" w:color="auto"/>
      </w:divBdr>
    </w:div>
    <w:div w:id="1261527802">
      <w:bodyDiv w:val="1"/>
      <w:marLeft w:val="0"/>
      <w:marRight w:val="0"/>
      <w:marTop w:val="0"/>
      <w:marBottom w:val="0"/>
      <w:divBdr>
        <w:top w:val="none" w:sz="0" w:space="0" w:color="auto"/>
        <w:left w:val="none" w:sz="0" w:space="0" w:color="auto"/>
        <w:bottom w:val="none" w:sz="0" w:space="0" w:color="auto"/>
        <w:right w:val="none" w:sz="0" w:space="0" w:color="auto"/>
      </w:divBdr>
    </w:div>
    <w:div w:id="1261529930">
      <w:bodyDiv w:val="1"/>
      <w:marLeft w:val="0"/>
      <w:marRight w:val="0"/>
      <w:marTop w:val="0"/>
      <w:marBottom w:val="0"/>
      <w:divBdr>
        <w:top w:val="none" w:sz="0" w:space="0" w:color="auto"/>
        <w:left w:val="none" w:sz="0" w:space="0" w:color="auto"/>
        <w:bottom w:val="none" w:sz="0" w:space="0" w:color="auto"/>
        <w:right w:val="none" w:sz="0" w:space="0" w:color="auto"/>
      </w:divBdr>
    </w:div>
    <w:div w:id="1261791967">
      <w:bodyDiv w:val="1"/>
      <w:marLeft w:val="0"/>
      <w:marRight w:val="0"/>
      <w:marTop w:val="0"/>
      <w:marBottom w:val="0"/>
      <w:divBdr>
        <w:top w:val="none" w:sz="0" w:space="0" w:color="auto"/>
        <w:left w:val="none" w:sz="0" w:space="0" w:color="auto"/>
        <w:bottom w:val="none" w:sz="0" w:space="0" w:color="auto"/>
        <w:right w:val="none" w:sz="0" w:space="0" w:color="auto"/>
      </w:divBdr>
    </w:div>
    <w:div w:id="1262451744">
      <w:bodyDiv w:val="1"/>
      <w:marLeft w:val="0"/>
      <w:marRight w:val="0"/>
      <w:marTop w:val="0"/>
      <w:marBottom w:val="0"/>
      <w:divBdr>
        <w:top w:val="none" w:sz="0" w:space="0" w:color="auto"/>
        <w:left w:val="none" w:sz="0" w:space="0" w:color="auto"/>
        <w:bottom w:val="none" w:sz="0" w:space="0" w:color="auto"/>
        <w:right w:val="none" w:sz="0" w:space="0" w:color="auto"/>
      </w:divBdr>
    </w:div>
    <w:div w:id="1262683099">
      <w:bodyDiv w:val="1"/>
      <w:marLeft w:val="0"/>
      <w:marRight w:val="0"/>
      <w:marTop w:val="0"/>
      <w:marBottom w:val="0"/>
      <w:divBdr>
        <w:top w:val="none" w:sz="0" w:space="0" w:color="auto"/>
        <w:left w:val="none" w:sz="0" w:space="0" w:color="auto"/>
        <w:bottom w:val="none" w:sz="0" w:space="0" w:color="auto"/>
        <w:right w:val="none" w:sz="0" w:space="0" w:color="auto"/>
      </w:divBdr>
    </w:div>
    <w:div w:id="1263145404">
      <w:bodyDiv w:val="1"/>
      <w:marLeft w:val="0"/>
      <w:marRight w:val="0"/>
      <w:marTop w:val="0"/>
      <w:marBottom w:val="0"/>
      <w:divBdr>
        <w:top w:val="none" w:sz="0" w:space="0" w:color="auto"/>
        <w:left w:val="none" w:sz="0" w:space="0" w:color="auto"/>
        <w:bottom w:val="none" w:sz="0" w:space="0" w:color="auto"/>
        <w:right w:val="none" w:sz="0" w:space="0" w:color="auto"/>
      </w:divBdr>
    </w:div>
    <w:div w:id="1263220097">
      <w:bodyDiv w:val="1"/>
      <w:marLeft w:val="0"/>
      <w:marRight w:val="0"/>
      <w:marTop w:val="0"/>
      <w:marBottom w:val="0"/>
      <w:divBdr>
        <w:top w:val="none" w:sz="0" w:space="0" w:color="auto"/>
        <w:left w:val="none" w:sz="0" w:space="0" w:color="auto"/>
        <w:bottom w:val="none" w:sz="0" w:space="0" w:color="auto"/>
        <w:right w:val="none" w:sz="0" w:space="0" w:color="auto"/>
      </w:divBdr>
    </w:div>
    <w:div w:id="1263494206">
      <w:bodyDiv w:val="1"/>
      <w:marLeft w:val="0"/>
      <w:marRight w:val="0"/>
      <w:marTop w:val="0"/>
      <w:marBottom w:val="0"/>
      <w:divBdr>
        <w:top w:val="none" w:sz="0" w:space="0" w:color="auto"/>
        <w:left w:val="none" w:sz="0" w:space="0" w:color="auto"/>
        <w:bottom w:val="none" w:sz="0" w:space="0" w:color="auto"/>
        <w:right w:val="none" w:sz="0" w:space="0" w:color="auto"/>
      </w:divBdr>
    </w:div>
    <w:div w:id="1263535482">
      <w:bodyDiv w:val="1"/>
      <w:marLeft w:val="0"/>
      <w:marRight w:val="0"/>
      <w:marTop w:val="0"/>
      <w:marBottom w:val="0"/>
      <w:divBdr>
        <w:top w:val="none" w:sz="0" w:space="0" w:color="auto"/>
        <w:left w:val="none" w:sz="0" w:space="0" w:color="auto"/>
        <w:bottom w:val="none" w:sz="0" w:space="0" w:color="auto"/>
        <w:right w:val="none" w:sz="0" w:space="0" w:color="auto"/>
      </w:divBdr>
    </w:div>
    <w:div w:id="1264532621">
      <w:bodyDiv w:val="1"/>
      <w:marLeft w:val="0"/>
      <w:marRight w:val="0"/>
      <w:marTop w:val="0"/>
      <w:marBottom w:val="0"/>
      <w:divBdr>
        <w:top w:val="none" w:sz="0" w:space="0" w:color="auto"/>
        <w:left w:val="none" w:sz="0" w:space="0" w:color="auto"/>
        <w:bottom w:val="none" w:sz="0" w:space="0" w:color="auto"/>
        <w:right w:val="none" w:sz="0" w:space="0" w:color="auto"/>
      </w:divBdr>
    </w:div>
    <w:div w:id="1264803571">
      <w:bodyDiv w:val="1"/>
      <w:marLeft w:val="0"/>
      <w:marRight w:val="0"/>
      <w:marTop w:val="0"/>
      <w:marBottom w:val="0"/>
      <w:divBdr>
        <w:top w:val="none" w:sz="0" w:space="0" w:color="auto"/>
        <w:left w:val="none" w:sz="0" w:space="0" w:color="auto"/>
        <w:bottom w:val="none" w:sz="0" w:space="0" w:color="auto"/>
        <w:right w:val="none" w:sz="0" w:space="0" w:color="auto"/>
      </w:divBdr>
    </w:div>
    <w:div w:id="1264806177">
      <w:bodyDiv w:val="1"/>
      <w:marLeft w:val="0"/>
      <w:marRight w:val="0"/>
      <w:marTop w:val="0"/>
      <w:marBottom w:val="0"/>
      <w:divBdr>
        <w:top w:val="none" w:sz="0" w:space="0" w:color="auto"/>
        <w:left w:val="none" w:sz="0" w:space="0" w:color="auto"/>
        <w:bottom w:val="none" w:sz="0" w:space="0" w:color="auto"/>
        <w:right w:val="none" w:sz="0" w:space="0" w:color="auto"/>
      </w:divBdr>
    </w:div>
    <w:div w:id="1264918773">
      <w:bodyDiv w:val="1"/>
      <w:marLeft w:val="0"/>
      <w:marRight w:val="0"/>
      <w:marTop w:val="0"/>
      <w:marBottom w:val="0"/>
      <w:divBdr>
        <w:top w:val="none" w:sz="0" w:space="0" w:color="auto"/>
        <w:left w:val="none" w:sz="0" w:space="0" w:color="auto"/>
        <w:bottom w:val="none" w:sz="0" w:space="0" w:color="auto"/>
        <w:right w:val="none" w:sz="0" w:space="0" w:color="auto"/>
      </w:divBdr>
    </w:div>
    <w:div w:id="1265189164">
      <w:bodyDiv w:val="1"/>
      <w:marLeft w:val="0"/>
      <w:marRight w:val="0"/>
      <w:marTop w:val="0"/>
      <w:marBottom w:val="0"/>
      <w:divBdr>
        <w:top w:val="none" w:sz="0" w:space="0" w:color="auto"/>
        <w:left w:val="none" w:sz="0" w:space="0" w:color="auto"/>
        <w:bottom w:val="none" w:sz="0" w:space="0" w:color="auto"/>
        <w:right w:val="none" w:sz="0" w:space="0" w:color="auto"/>
      </w:divBdr>
    </w:div>
    <w:div w:id="1265265348">
      <w:bodyDiv w:val="1"/>
      <w:marLeft w:val="0"/>
      <w:marRight w:val="0"/>
      <w:marTop w:val="0"/>
      <w:marBottom w:val="0"/>
      <w:divBdr>
        <w:top w:val="none" w:sz="0" w:space="0" w:color="auto"/>
        <w:left w:val="none" w:sz="0" w:space="0" w:color="auto"/>
        <w:bottom w:val="none" w:sz="0" w:space="0" w:color="auto"/>
        <w:right w:val="none" w:sz="0" w:space="0" w:color="auto"/>
      </w:divBdr>
    </w:div>
    <w:div w:id="1265304926">
      <w:bodyDiv w:val="1"/>
      <w:marLeft w:val="0"/>
      <w:marRight w:val="0"/>
      <w:marTop w:val="0"/>
      <w:marBottom w:val="0"/>
      <w:divBdr>
        <w:top w:val="none" w:sz="0" w:space="0" w:color="auto"/>
        <w:left w:val="none" w:sz="0" w:space="0" w:color="auto"/>
        <w:bottom w:val="none" w:sz="0" w:space="0" w:color="auto"/>
        <w:right w:val="none" w:sz="0" w:space="0" w:color="auto"/>
      </w:divBdr>
    </w:div>
    <w:div w:id="1265452649">
      <w:bodyDiv w:val="1"/>
      <w:marLeft w:val="0"/>
      <w:marRight w:val="0"/>
      <w:marTop w:val="0"/>
      <w:marBottom w:val="0"/>
      <w:divBdr>
        <w:top w:val="none" w:sz="0" w:space="0" w:color="auto"/>
        <w:left w:val="none" w:sz="0" w:space="0" w:color="auto"/>
        <w:bottom w:val="none" w:sz="0" w:space="0" w:color="auto"/>
        <w:right w:val="none" w:sz="0" w:space="0" w:color="auto"/>
      </w:divBdr>
    </w:div>
    <w:div w:id="1266034454">
      <w:bodyDiv w:val="1"/>
      <w:marLeft w:val="0"/>
      <w:marRight w:val="0"/>
      <w:marTop w:val="0"/>
      <w:marBottom w:val="0"/>
      <w:divBdr>
        <w:top w:val="none" w:sz="0" w:space="0" w:color="auto"/>
        <w:left w:val="none" w:sz="0" w:space="0" w:color="auto"/>
        <w:bottom w:val="none" w:sz="0" w:space="0" w:color="auto"/>
        <w:right w:val="none" w:sz="0" w:space="0" w:color="auto"/>
      </w:divBdr>
    </w:div>
    <w:div w:id="1266424835">
      <w:bodyDiv w:val="1"/>
      <w:marLeft w:val="0"/>
      <w:marRight w:val="0"/>
      <w:marTop w:val="0"/>
      <w:marBottom w:val="0"/>
      <w:divBdr>
        <w:top w:val="none" w:sz="0" w:space="0" w:color="auto"/>
        <w:left w:val="none" w:sz="0" w:space="0" w:color="auto"/>
        <w:bottom w:val="none" w:sz="0" w:space="0" w:color="auto"/>
        <w:right w:val="none" w:sz="0" w:space="0" w:color="auto"/>
      </w:divBdr>
    </w:div>
    <w:div w:id="1266617277">
      <w:bodyDiv w:val="1"/>
      <w:marLeft w:val="0"/>
      <w:marRight w:val="0"/>
      <w:marTop w:val="0"/>
      <w:marBottom w:val="0"/>
      <w:divBdr>
        <w:top w:val="none" w:sz="0" w:space="0" w:color="auto"/>
        <w:left w:val="none" w:sz="0" w:space="0" w:color="auto"/>
        <w:bottom w:val="none" w:sz="0" w:space="0" w:color="auto"/>
        <w:right w:val="none" w:sz="0" w:space="0" w:color="auto"/>
      </w:divBdr>
    </w:div>
    <w:div w:id="1266618849">
      <w:bodyDiv w:val="1"/>
      <w:marLeft w:val="0"/>
      <w:marRight w:val="0"/>
      <w:marTop w:val="0"/>
      <w:marBottom w:val="0"/>
      <w:divBdr>
        <w:top w:val="none" w:sz="0" w:space="0" w:color="auto"/>
        <w:left w:val="none" w:sz="0" w:space="0" w:color="auto"/>
        <w:bottom w:val="none" w:sz="0" w:space="0" w:color="auto"/>
        <w:right w:val="none" w:sz="0" w:space="0" w:color="auto"/>
      </w:divBdr>
    </w:div>
    <w:div w:id="1266768131">
      <w:bodyDiv w:val="1"/>
      <w:marLeft w:val="0"/>
      <w:marRight w:val="0"/>
      <w:marTop w:val="0"/>
      <w:marBottom w:val="0"/>
      <w:divBdr>
        <w:top w:val="none" w:sz="0" w:space="0" w:color="auto"/>
        <w:left w:val="none" w:sz="0" w:space="0" w:color="auto"/>
        <w:bottom w:val="none" w:sz="0" w:space="0" w:color="auto"/>
        <w:right w:val="none" w:sz="0" w:space="0" w:color="auto"/>
      </w:divBdr>
    </w:div>
    <w:div w:id="1267687643">
      <w:bodyDiv w:val="1"/>
      <w:marLeft w:val="0"/>
      <w:marRight w:val="0"/>
      <w:marTop w:val="0"/>
      <w:marBottom w:val="0"/>
      <w:divBdr>
        <w:top w:val="none" w:sz="0" w:space="0" w:color="auto"/>
        <w:left w:val="none" w:sz="0" w:space="0" w:color="auto"/>
        <w:bottom w:val="none" w:sz="0" w:space="0" w:color="auto"/>
        <w:right w:val="none" w:sz="0" w:space="0" w:color="auto"/>
      </w:divBdr>
    </w:div>
    <w:div w:id="1267806793">
      <w:bodyDiv w:val="1"/>
      <w:marLeft w:val="0"/>
      <w:marRight w:val="0"/>
      <w:marTop w:val="0"/>
      <w:marBottom w:val="0"/>
      <w:divBdr>
        <w:top w:val="none" w:sz="0" w:space="0" w:color="auto"/>
        <w:left w:val="none" w:sz="0" w:space="0" w:color="auto"/>
        <w:bottom w:val="none" w:sz="0" w:space="0" w:color="auto"/>
        <w:right w:val="none" w:sz="0" w:space="0" w:color="auto"/>
      </w:divBdr>
    </w:div>
    <w:div w:id="1268074426">
      <w:bodyDiv w:val="1"/>
      <w:marLeft w:val="0"/>
      <w:marRight w:val="0"/>
      <w:marTop w:val="0"/>
      <w:marBottom w:val="0"/>
      <w:divBdr>
        <w:top w:val="none" w:sz="0" w:space="0" w:color="auto"/>
        <w:left w:val="none" w:sz="0" w:space="0" w:color="auto"/>
        <w:bottom w:val="none" w:sz="0" w:space="0" w:color="auto"/>
        <w:right w:val="none" w:sz="0" w:space="0" w:color="auto"/>
      </w:divBdr>
    </w:div>
    <w:div w:id="1268393966">
      <w:bodyDiv w:val="1"/>
      <w:marLeft w:val="0"/>
      <w:marRight w:val="0"/>
      <w:marTop w:val="0"/>
      <w:marBottom w:val="0"/>
      <w:divBdr>
        <w:top w:val="none" w:sz="0" w:space="0" w:color="auto"/>
        <w:left w:val="none" w:sz="0" w:space="0" w:color="auto"/>
        <w:bottom w:val="none" w:sz="0" w:space="0" w:color="auto"/>
        <w:right w:val="none" w:sz="0" w:space="0" w:color="auto"/>
      </w:divBdr>
    </w:div>
    <w:div w:id="1268465748">
      <w:bodyDiv w:val="1"/>
      <w:marLeft w:val="0"/>
      <w:marRight w:val="0"/>
      <w:marTop w:val="0"/>
      <w:marBottom w:val="0"/>
      <w:divBdr>
        <w:top w:val="none" w:sz="0" w:space="0" w:color="auto"/>
        <w:left w:val="none" w:sz="0" w:space="0" w:color="auto"/>
        <w:bottom w:val="none" w:sz="0" w:space="0" w:color="auto"/>
        <w:right w:val="none" w:sz="0" w:space="0" w:color="auto"/>
      </w:divBdr>
    </w:div>
    <w:div w:id="1268540722">
      <w:bodyDiv w:val="1"/>
      <w:marLeft w:val="0"/>
      <w:marRight w:val="0"/>
      <w:marTop w:val="0"/>
      <w:marBottom w:val="0"/>
      <w:divBdr>
        <w:top w:val="none" w:sz="0" w:space="0" w:color="auto"/>
        <w:left w:val="none" w:sz="0" w:space="0" w:color="auto"/>
        <w:bottom w:val="none" w:sz="0" w:space="0" w:color="auto"/>
        <w:right w:val="none" w:sz="0" w:space="0" w:color="auto"/>
      </w:divBdr>
    </w:div>
    <w:div w:id="1268661607">
      <w:bodyDiv w:val="1"/>
      <w:marLeft w:val="0"/>
      <w:marRight w:val="0"/>
      <w:marTop w:val="0"/>
      <w:marBottom w:val="0"/>
      <w:divBdr>
        <w:top w:val="none" w:sz="0" w:space="0" w:color="auto"/>
        <w:left w:val="none" w:sz="0" w:space="0" w:color="auto"/>
        <w:bottom w:val="none" w:sz="0" w:space="0" w:color="auto"/>
        <w:right w:val="none" w:sz="0" w:space="0" w:color="auto"/>
      </w:divBdr>
    </w:div>
    <w:div w:id="1268779016">
      <w:bodyDiv w:val="1"/>
      <w:marLeft w:val="0"/>
      <w:marRight w:val="0"/>
      <w:marTop w:val="0"/>
      <w:marBottom w:val="0"/>
      <w:divBdr>
        <w:top w:val="none" w:sz="0" w:space="0" w:color="auto"/>
        <w:left w:val="none" w:sz="0" w:space="0" w:color="auto"/>
        <w:bottom w:val="none" w:sz="0" w:space="0" w:color="auto"/>
        <w:right w:val="none" w:sz="0" w:space="0" w:color="auto"/>
      </w:divBdr>
    </w:div>
    <w:div w:id="1268925632">
      <w:bodyDiv w:val="1"/>
      <w:marLeft w:val="0"/>
      <w:marRight w:val="0"/>
      <w:marTop w:val="0"/>
      <w:marBottom w:val="0"/>
      <w:divBdr>
        <w:top w:val="none" w:sz="0" w:space="0" w:color="auto"/>
        <w:left w:val="none" w:sz="0" w:space="0" w:color="auto"/>
        <w:bottom w:val="none" w:sz="0" w:space="0" w:color="auto"/>
        <w:right w:val="none" w:sz="0" w:space="0" w:color="auto"/>
      </w:divBdr>
    </w:div>
    <w:div w:id="1269046659">
      <w:bodyDiv w:val="1"/>
      <w:marLeft w:val="0"/>
      <w:marRight w:val="0"/>
      <w:marTop w:val="0"/>
      <w:marBottom w:val="0"/>
      <w:divBdr>
        <w:top w:val="none" w:sz="0" w:space="0" w:color="auto"/>
        <w:left w:val="none" w:sz="0" w:space="0" w:color="auto"/>
        <w:bottom w:val="none" w:sz="0" w:space="0" w:color="auto"/>
        <w:right w:val="none" w:sz="0" w:space="0" w:color="auto"/>
      </w:divBdr>
    </w:div>
    <w:div w:id="1269388301">
      <w:bodyDiv w:val="1"/>
      <w:marLeft w:val="0"/>
      <w:marRight w:val="0"/>
      <w:marTop w:val="0"/>
      <w:marBottom w:val="0"/>
      <w:divBdr>
        <w:top w:val="none" w:sz="0" w:space="0" w:color="auto"/>
        <w:left w:val="none" w:sz="0" w:space="0" w:color="auto"/>
        <w:bottom w:val="none" w:sz="0" w:space="0" w:color="auto"/>
        <w:right w:val="none" w:sz="0" w:space="0" w:color="auto"/>
      </w:divBdr>
    </w:div>
    <w:div w:id="1269436113">
      <w:bodyDiv w:val="1"/>
      <w:marLeft w:val="0"/>
      <w:marRight w:val="0"/>
      <w:marTop w:val="0"/>
      <w:marBottom w:val="0"/>
      <w:divBdr>
        <w:top w:val="none" w:sz="0" w:space="0" w:color="auto"/>
        <w:left w:val="none" w:sz="0" w:space="0" w:color="auto"/>
        <w:bottom w:val="none" w:sz="0" w:space="0" w:color="auto"/>
        <w:right w:val="none" w:sz="0" w:space="0" w:color="auto"/>
      </w:divBdr>
    </w:div>
    <w:div w:id="1269704673">
      <w:bodyDiv w:val="1"/>
      <w:marLeft w:val="0"/>
      <w:marRight w:val="0"/>
      <w:marTop w:val="0"/>
      <w:marBottom w:val="0"/>
      <w:divBdr>
        <w:top w:val="none" w:sz="0" w:space="0" w:color="auto"/>
        <w:left w:val="none" w:sz="0" w:space="0" w:color="auto"/>
        <w:bottom w:val="none" w:sz="0" w:space="0" w:color="auto"/>
        <w:right w:val="none" w:sz="0" w:space="0" w:color="auto"/>
      </w:divBdr>
    </w:div>
    <w:div w:id="1270238382">
      <w:bodyDiv w:val="1"/>
      <w:marLeft w:val="0"/>
      <w:marRight w:val="0"/>
      <w:marTop w:val="0"/>
      <w:marBottom w:val="0"/>
      <w:divBdr>
        <w:top w:val="none" w:sz="0" w:space="0" w:color="auto"/>
        <w:left w:val="none" w:sz="0" w:space="0" w:color="auto"/>
        <w:bottom w:val="none" w:sz="0" w:space="0" w:color="auto"/>
        <w:right w:val="none" w:sz="0" w:space="0" w:color="auto"/>
      </w:divBdr>
    </w:div>
    <w:div w:id="1270624068">
      <w:bodyDiv w:val="1"/>
      <w:marLeft w:val="0"/>
      <w:marRight w:val="0"/>
      <w:marTop w:val="0"/>
      <w:marBottom w:val="0"/>
      <w:divBdr>
        <w:top w:val="none" w:sz="0" w:space="0" w:color="auto"/>
        <w:left w:val="none" w:sz="0" w:space="0" w:color="auto"/>
        <w:bottom w:val="none" w:sz="0" w:space="0" w:color="auto"/>
        <w:right w:val="none" w:sz="0" w:space="0" w:color="auto"/>
      </w:divBdr>
    </w:div>
    <w:div w:id="1270773504">
      <w:bodyDiv w:val="1"/>
      <w:marLeft w:val="0"/>
      <w:marRight w:val="0"/>
      <w:marTop w:val="0"/>
      <w:marBottom w:val="0"/>
      <w:divBdr>
        <w:top w:val="none" w:sz="0" w:space="0" w:color="auto"/>
        <w:left w:val="none" w:sz="0" w:space="0" w:color="auto"/>
        <w:bottom w:val="none" w:sz="0" w:space="0" w:color="auto"/>
        <w:right w:val="none" w:sz="0" w:space="0" w:color="auto"/>
      </w:divBdr>
    </w:div>
    <w:div w:id="1270817987">
      <w:bodyDiv w:val="1"/>
      <w:marLeft w:val="0"/>
      <w:marRight w:val="0"/>
      <w:marTop w:val="0"/>
      <w:marBottom w:val="0"/>
      <w:divBdr>
        <w:top w:val="none" w:sz="0" w:space="0" w:color="auto"/>
        <w:left w:val="none" w:sz="0" w:space="0" w:color="auto"/>
        <w:bottom w:val="none" w:sz="0" w:space="0" w:color="auto"/>
        <w:right w:val="none" w:sz="0" w:space="0" w:color="auto"/>
      </w:divBdr>
    </w:div>
    <w:div w:id="1270821411">
      <w:bodyDiv w:val="1"/>
      <w:marLeft w:val="0"/>
      <w:marRight w:val="0"/>
      <w:marTop w:val="0"/>
      <w:marBottom w:val="0"/>
      <w:divBdr>
        <w:top w:val="none" w:sz="0" w:space="0" w:color="auto"/>
        <w:left w:val="none" w:sz="0" w:space="0" w:color="auto"/>
        <w:bottom w:val="none" w:sz="0" w:space="0" w:color="auto"/>
        <w:right w:val="none" w:sz="0" w:space="0" w:color="auto"/>
      </w:divBdr>
    </w:div>
    <w:div w:id="1271008933">
      <w:bodyDiv w:val="1"/>
      <w:marLeft w:val="0"/>
      <w:marRight w:val="0"/>
      <w:marTop w:val="0"/>
      <w:marBottom w:val="0"/>
      <w:divBdr>
        <w:top w:val="none" w:sz="0" w:space="0" w:color="auto"/>
        <w:left w:val="none" w:sz="0" w:space="0" w:color="auto"/>
        <w:bottom w:val="none" w:sz="0" w:space="0" w:color="auto"/>
        <w:right w:val="none" w:sz="0" w:space="0" w:color="auto"/>
      </w:divBdr>
    </w:div>
    <w:div w:id="1271624008">
      <w:bodyDiv w:val="1"/>
      <w:marLeft w:val="0"/>
      <w:marRight w:val="0"/>
      <w:marTop w:val="0"/>
      <w:marBottom w:val="0"/>
      <w:divBdr>
        <w:top w:val="none" w:sz="0" w:space="0" w:color="auto"/>
        <w:left w:val="none" w:sz="0" w:space="0" w:color="auto"/>
        <w:bottom w:val="none" w:sz="0" w:space="0" w:color="auto"/>
        <w:right w:val="none" w:sz="0" w:space="0" w:color="auto"/>
      </w:divBdr>
    </w:div>
    <w:div w:id="1271863774">
      <w:bodyDiv w:val="1"/>
      <w:marLeft w:val="0"/>
      <w:marRight w:val="0"/>
      <w:marTop w:val="0"/>
      <w:marBottom w:val="0"/>
      <w:divBdr>
        <w:top w:val="none" w:sz="0" w:space="0" w:color="auto"/>
        <w:left w:val="none" w:sz="0" w:space="0" w:color="auto"/>
        <w:bottom w:val="none" w:sz="0" w:space="0" w:color="auto"/>
        <w:right w:val="none" w:sz="0" w:space="0" w:color="auto"/>
      </w:divBdr>
    </w:div>
    <w:div w:id="1271935977">
      <w:bodyDiv w:val="1"/>
      <w:marLeft w:val="0"/>
      <w:marRight w:val="0"/>
      <w:marTop w:val="0"/>
      <w:marBottom w:val="0"/>
      <w:divBdr>
        <w:top w:val="none" w:sz="0" w:space="0" w:color="auto"/>
        <w:left w:val="none" w:sz="0" w:space="0" w:color="auto"/>
        <w:bottom w:val="none" w:sz="0" w:space="0" w:color="auto"/>
        <w:right w:val="none" w:sz="0" w:space="0" w:color="auto"/>
      </w:divBdr>
    </w:div>
    <w:div w:id="1272476262">
      <w:bodyDiv w:val="1"/>
      <w:marLeft w:val="0"/>
      <w:marRight w:val="0"/>
      <w:marTop w:val="0"/>
      <w:marBottom w:val="0"/>
      <w:divBdr>
        <w:top w:val="none" w:sz="0" w:space="0" w:color="auto"/>
        <w:left w:val="none" w:sz="0" w:space="0" w:color="auto"/>
        <w:bottom w:val="none" w:sz="0" w:space="0" w:color="auto"/>
        <w:right w:val="none" w:sz="0" w:space="0" w:color="auto"/>
      </w:divBdr>
    </w:div>
    <w:div w:id="1272517873">
      <w:bodyDiv w:val="1"/>
      <w:marLeft w:val="0"/>
      <w:marRight w:val="0"/>
      <w:marTop w:val="0"/>
      <w:marBottom w:val="0"/>
      <w:divBdr>
        <w:top w:val="none" w:sz="0" w:space="0" w:color="auto"/>
        <w:left w:val="none" w:sz="0" w:space="0" w:color="auto"/>
        <w:bottom w:val="none" w:sz="0" w:space="0" w:color="auto"/>
        <w:right w:val="none" w:sz="0" w:space="0" w:color="auto"/>
      </w:divBdr>
    </w:div>
    <w:div w:id="1272856694">
      <w:bodyDiv w:val="1"/>
      <w:marLeft w:val="0"/>
      <w:marRight w:val="0"/>
      <w:marTop w:val="0"/>
      <w:marBottom w:val="0"/>
      <w:divBdr>
        <w:top w:val="none" w:sz="0" w:space="0" w:color="auto"/>
        <w:left w:val="none" w:sz="0" w:space="0" w:color="auto"/>
        <w:bottom w:val="none" w:sz="0" w:space="0" w:color="auto"/>
        <w:right w:val="none" w:sz="0" w:space="0" w:color="auto"/>
      </w:divBdr>
    </w:div>
    <w:div w:id="1273130240">
      <w:bodyDiv w:val="1"/>
      <w:marLeft w:val="0"/>
      <w:marRight w:val="0"/>
      <w:marTop w:val="0"/>
      <w:marBottom w:val="0"/>
      <w:divBdr>
        <w:top w:val="none" w:sz="0" w:space="0" w:color="auto"/>
        <w:left w:val="none" w:sz="0" w:space="0" w:color="auto"/>
        <w:bottom w:val="none" w:sz="0" w:space="0" w:color="auto"/>
        <w:right w:val="none" w:sz="0" w:space="0" w:color="auto"/>
      </w:divBdr>
    </w:div>
    <w:div w:id="1273787113">
      <w:bodyDiv w:val="1"/>
      <w:marLeft w:val="0"/>
      <w:marRight w:val="0"/>
      <w:marTop w:val="0"/>
      <w:marBottom w:val="0"/>
      <w:divBdr>
        <w:top w:val="none" w:sz="0" w:space="0" w:color="auto"/>
        <w:left w:val="none" w:sz="0" w:space="0" w:color="auto"/>
        <w:bottom w:val="none" w:sz="0" w:space="0" w:color="auto"/>
        <w:right w:val="none" w:sz="0" w:space="0" w:color="auto"/>
      </w:divBdr>
    </w:div>
    <w:div w:id="1273829006">
      <w:bodyDiv w:val="1"/>
      <w:marLeft w:val="0"/>
      <w:marRight w:val="0"/>
      <w:marTop w:val="0"/>
      <w:marBottom w:val="0"/>
      <w:divBdr>
        <w:top w:val="none" w:sz="0" w:space="0" w:color="auto"/>
        <w:left w:val="none" w:sz="0" w:space="0" w:color="auto"/>
        <w:bottom w:val="none" w:sz="0" w:space="0" w:color="auto"/>
        <w:right w:val="none" w:sz="0" w:space="0" w:color="auto"/>
      </w:divBdr>
    </w:div>
    <w:div w:id="1274286093">
      <w:bodyDiv w:val="1"/>
      <w:marLeft w:val="0"/>
      <w:marRight w:val="0"/>
      <w:marTop w:val="0"/>
      <w:marBottom w:val="0"/>
      <w:divBdr>
        <w:top w:val="none" w:sz="0" w:space="0" w:color="auto"/>
        <w:left w:val="none" w:sz="0" w:space="0" w:color="auto"/>
        <w:bottom w:val="none" w:sz="0" w:space="0" w:color="auto"/>
        <w:right w:val="none" w:sz="0" w:space="0" w:color="auto"/>
      </w:divBdr>
    </w:div>
    <w:div w:id="1274435603">
      <w:bodyDiv w:val="1"/>
      <w:marLeft w:val="0"/>
      <w:marRight w:val="0"/>
      <w:marTop w:val="0"/>
      <w:marBottom w:val="0"/>
      <w:divBdr>
        <w:top w:val="none" w:sz="0" w:space="0" w:color="auto"/>
        <w:left w:val="none" w:sz="0" w:space="0" w:color="auto"/>
        <w:bottom w:val="none" w:sz="0" w:space="0" w:color="auto"/>
        <w:right w:val="none" w:sz="0" w:space="0" w:color="auto"/>
      </w:divBdr>
    </w:div>
    <w:div w:id="1275288124">
      <w:bodyDiv w:val="1"/>
      <w:marLeft w:val="0"/>
      <w:marRight w:val="0"/>
      <w:marTop w:val="0"/>
      <w:marBottom w:val="0"/>
      <w:divBdr>
        <w:top w:val="none" w:sz="0" w:space="0" w:color="auto"/>
        <w:left w:val="none" w:sz="0" w:space="0" w:color="auto"/>
        <w:bottom w:val="none" w:sz="0" w:space="0" w:color="auto"/>
        <w:right w:val="none" w:sz="0" w:space="0" w:color="auto"/>
      </w:divBdr>
    </w:div>
    <w:div w:id="1275288199">
      <w:bodyDiv w:val="1"/>
      <w:marLeft w:val="0"/>
      <w:marRight w:val="0"/>
      <w:marTop w:val="0"/>
      <w:marBottom w:val="0"/>
      <w:divBdr>
        <w:top w:val="none" w:sz="0" w:space="0" w:color="auto"/>
        <w:left w:val="none" w:sz="0" w:space="0" w:color="auto"/>
        <w:bottom w:val="none" w:sz="0" w:space="0" w:color="auto"/>
        <w:right w:val="none" w:sz="0" w:space="0" w:color="auto"/>
      </w:divBdr>
    </w:div>
    <w:div w:id="1275360306">
      <w:bodyDiv w:val="1"/>
      <w:marLeft w:val="0"/>
      <w:marRight w:val="0"/>
      <w:marTop w:val="0"/>
      <w:marBottom w:val="0"/>
      <w:divBdr>
        <w:top w:val="none" w:sz="0" w:space="0" w:color="auto"/>
        <w:left w:val="none" w:sz="0" w:space="0" w:color="auto"/>
        <w:bottom w:val="none" w:sz="0" w:space="0" w:color="auto"/>
        <w:right w:val="none" w:sz="0" w:space="0" w:color="auto"/>
      </w:divBdr>
    </w:div>
    <w:div w:id="1275362224">
      <w:bodyDiv w:val="1"/>
      <w:marLeft w:val="0"/>
      <w:marRight w:val="0"/>
      <w:marTop w:val="0"/>
      <w:marBottom w:val="0"/>
      <w:divBdr>
        <w:top w:val="none" w:sz="0" w:space="0" w:color="auto"/>
        <w:left w:val="none" w:sz="0" w:space="0" w:color="auto"/>
        <w:bottom w:val="none" w:sz="0" w:space="0" w:color="auto"/>
        <w:right w:val="none" w:sz="0" w:space="0" w:color="auto"/>
      </w:divBdr>
    </w:div>
    <w:div w:id="1275406412">
      <w:bodyDiv w:val="1"/>
      <w:marLeft w:val="0"/>
      <w:marRight w:val="0"/>
      <w:marTop w:val="0"/>
      <w:marBottom w:val="0"/>
      <w:divBdr>
        <w:top w:val="none" w:sz="0" w:space="0" w:color="auto"/>
        <w:left w:val="none" w:sz="0" w:space="0" w:color="auto"/>
        <w:bottom w:val="none" w:sz="0" w:space="0" w:color="auto"/>
        <w:right w:val="none" w:sz="0" w:space="0" w:color="auto"/>
      </w:divBdr>
    </w:div>
    <w:div w:id="1275594569">
      <w:bodyDiv w:val="1"/>
      <w:marLeft w:val="0"/>
      <w:marRight w:val="0"/>
      <w:marTop w:val="0"/>
      <w:marBottom w:val="0"/>
      <w:divBdr>
        <w:top w:val="none" w:sz="0" w:space="0" w:color="auto"/>
        <w:left w:val="none" w:sz="0" w:space="0" w:color="auto"/>
        <w:bottom w:val="none" w:sz="0" w:space="0" w:color="auto"/>
        <w:right w:val="none" w:sz="0" w:space="0" w:color="auto"/>
      </w:divBdr>
    </w:div>
    <w:div w:id="1275790261">
      <w:bodyDiv w:val="1"/>
      <w:marLeft w:val="0"/>
      <w:marRight w:val="0"/>
      <w:marTop w:val="0"/>
      <w:marBottom w:val="0"/>
      <w:divBdr>
        <w:top w:val="none" w:sz="0" w:space="0" w:color="auto"/>
        <w:left w:val="none" w:sz="0" w:space="0" w:color="auto"/>
        <w:bottom w:val="none" w:sz="0" w:space="0" w:color="auto"/>
        <w:right w:val="none" w:sz="0" w:space="0" w:color="auto"/>
      </w:divBdr>
    </w:div>
    <w:div w:id="1275865605">
      <w:bodyDiv w:val="1"/>
      <w:marLeft w:val="0"/>
      <w:marRight w:val="0"/>
      <w:marTop w:val="0"/>
      <w:marBottom w:val="0"/>
      <w:divBdr>
        <w:top w:val="none" w:sz="0" w:space="0" w:color="auto"/>
        <w:left w:val="none" w:sz="0" w:space="0" w:color="auto"/>
        <w:bottom w:val="none" w:sz="0" w:space="0" w:color="auto"/>
        <w:right w:val="none" w:sz="0" w:space="0" w:color="auto"/>
      </w:divBdr>
    </w:div>
    <w:div w:id="1276253848">
      <w:bodyDiv w:val="1"/>
      <w:marLeft w:val="0"/>
      <w:marRight w:val="0"/>
      <w:marTop w:val="0"/>
      <w:marBottom w:val="0"/>
      <w:divBdr>
        <w:top w:val="none" w:sz="0" w:space="0" w:color="auto"/>
        <w:left w:val="none" w:sz="0" w:space="0" w:color="auto"/>
        <w:bottom w:val="none" w:sz="0" w:space="0" w:color="auto"/>
        <w:right w:val="none" w:sz="0" w:space="0" w:color="auto"/>
      </w:divBdr>
    </w:div>
    <w:div w:id="1277061897">
      <w:bodyDiv w:val="1"/>
      <w:marLeft w:val="0"/>
      <w:marRight w:val="0"/>
      <w:marTop w:val="0"/>
      <w:marBottom w:val="0"/>
      <w:divBdr>
        <w:top w:val="none" w:sz="0" w:space="0" w:color="auto"/>
        <w:left w:val="none" w:sz="0" w:space="0" w:color="auto"/>
        <w:bottom w:val="none" w:sz="0" w:space="0" w:color="auto"/>
        <w:right w:val="none" w:sz="0" w:space="0" w:color="auto"/>
      </w:divBdr>
    </w:div>
    <w:div w:id="1277180116">
      <w:bodyDiv w:val="1"/>
      <w:marLeft w:val="0"/>
      <w:marRight w:val="0"/>
      <w:marTop w:val="0"/>
      <w:marBottom w:val="0"/>
      <w:divBdr>
        <w:top w:val="none" w:sz="0" w:space="0" w:color="auto"/>
        <w:left w:val="none" w:sz="0" w:space="0" w:color="auto"/>
        <w:bottom w:val="none" w:sz="0" w:space="0" w:color="auto"/>
        <w:right w:val="none" w:sz="0" w:space="0" w:color="auto"/>
      </w:divBdr>
    </w:div>
    <w:div w:id="1277370397">
      <w:bodyDiv w:val="1"/>
      <w:marLeft w:val="0"/>
      <w:marRight w:val="0"/>
      <w:marTop w:val="0"/>
      <w:marBottom w:val="0"/>
      <w:divBdr>
        <w:top w:val="none" w:sz="0" w:space="0" w:color="auto"/>
        <w:left w:val="none" w:sz="0" w:space="0" w:color="auto"/>
        <w:bottom w:val="none" w:sz="0" w:space="0" w:color="auto"/>
        <w:right w:val="none" w:sz="0" w:space="0" w:color="auto"/>
      </w:divBdr>
    </w:div>
    <w:div w:id="1277370476">
      <w:bodyDiv w:val="1"/>
      <w:marLeft w:val="0"/>
      <w:marRight w:val="0"/>
      <w:marTop w:val="0"/>
      <w:marBottom w:val="0"/>
      <w:divBdr>
        <w:top w:val="none" w:sz="0" w:space="0" w:color="auto"/>
        <w:left w:val="none" w:sz="0" w:space="0" w:color="auto"/>
        <w:bottom w:val="none" w:sz="0" w:space="0" w:color="auto"/>
        <w:right w:val="none" w:sz="0" w:space="0" w:color="auto"/>
      </w:divBdr>
    </w:div>
    <w:div w:id="1277370559">
      <w:bodyDiv w:val="1"/>
      <w:marLeft w:val="0"/>
      <w:marRight w:val="0"/>
      <w:marTop w:val="0"/>
      <w:marBottom w:val="0"/>
      <w:divBdr>
        <w:top w:val="none" w:sz="0" w:space="0" w:color="auto"/>
        <w:left w:val="none" w:sz="0" w:space="0" w:color="auto"/>
        <w:bottom w:val="none" w:sz="0" w:space="0" w:color="auto"/>
        <w:right w:val="none" w:sz="0" w:space="0" w:color="auto"/>
      </w:divBdr>
    </w:div>
    <w:div w:id="1277563695">
      <w:bodyDiv w:val="1"/>
      <w:marLeft w:val="0"/>
      <w:marRight w:val="0"/>
      <w:marTop w:val="0"/>
      <w:marBottom w:val="0"/>
      <w:divBdr>
        <w:top w:val="none" w:sz="0" w:space="0" w:color="auto"/>
        <w:left w:val="none" w:sz="0" w:space="0" w:color="auto"/>
        <w:bottom w:val="none" w:sz="0" w:space="0" w:color="auto"/>
        <w:right w:val="none" w:sz="0" w:space="0" w:color="auto"/>
      </w:divBdr>
    </w:div>
    <w:div w:id="1277641406">
      <w:bodyDiv w:val="1"/>
      <w:marLeft w:val="0"/>
      <w:marRight w:val="0"/>
      <w:marTop w:val="0"/>
      <w:marBottom w:val="0"/>
      <w:divBdr>
        <w:top w:val="none" w:sz="0" w:space="0" w:color="auto"/>
        <w:left w:val="none" w:sz="0" w:space="0" w:color="auto"/>
        <w:bottom w:val="none" w:sz="0" w:space="0" w:color="auto"/>
        <w:right w:val="none" w:sz="0" w:space="0" w:color="auto"/>
      </w:divBdr>
    </w:div>
    <w:div w:id="1278411005">
      <w:bodyDiv w:val="1"/>
      <w:marLeft w:val="0"/>
      <w:marRight w:val="0"/>
      <w:marTop w:val="0"/>
      <w:marBottom w:val="0"/>
      <w:divBdr>
        <w:top w:val="none" w:sz="0" w:space="0" w:color="auto"/>
        <w:left w:val="none" w:sz="0" w:space="0" w:color="auto"/>
        <w:bottom w:val="none" w:sz="0" w:space="0" w:color="auto"/>
        <w:right w:val="none" w:sz="0" w:space="0" w:color="auto"/>
      </w:divBdr>
    </w:div>
    <w:div w:id="1278760708">
      <w:bodyDiv w:val="1"/>
      <w:marLeft w:val="0"/>
      <w:marRight w:val="0"/>
      <w:marTop w:val="0"/>
      <w:marBottom w:val="0"/>
      <w:divBdr>
        <w:top w:val="none" w:sz="0" w:space="0" w:color="auto"/>
        <w:left w:val="none" w:sz="0" w:space="0" w:color="auto"/>
        <w:bottom w:val="none" w:sz="0" w:space="0" w:color="auto"/>
        <w:right w:val="none" w:sz="0" w:space="0" w:color="auto"/>
      </w:divBdr>
    </w:div>
    <w:div w:id="1278834121">
      <w:bodyDiv w:val="1"/>
      <w:marLeft w:val="0"/>
      <w:marRight w:val="0"/>
      <w:marTop w:val="0"/>
      <w:marBottom w:val="0"/>
      <w:divBdr>
        <w:top w:val="none" w:sz="0" w:space="0" w:color="auto"/>
        <w:left w:val="none" w:sz="0" w:space="0" w:color="auto"/>
        <w:bottom w:val="none" w:sz="0" w:space="0" w:color="auto"/>
        <w:right w:val="none" w:sz="0" w:space="0" w:color="auto"/>
      </w:divBdr>
    </w:div>
    <w:div w:id="1279220630">
      <w:bodyDiv w:val="1"/>
      <w:marLeft w:val="0"/>
      <w:marRight w:val="0"/>
      <w:marTop w:val="0"/>
      <w:marBottom w:val="0"/>
      <w:divBdr>
        <w:top w:val="none" w:sz="0" w:space="0" w:color="auto"/>
        <w:left w:val="none" w:sz="0" w:space="0" w:color="auto"/>
        <w:bottom w:val="none" w:sz="0" w:space="0" w:color="auto"/>
        <w:right w:val="none" w:sz="0" w:space="0" w:color="auto"/>
      </w:divBdr>
    </w:div>
    <w:div w:id="1279293186">
      <w:bodyDiv w:val="1"/>
      <w:marLeft w:val="0"/>
      <w:marRight w:val="0"/>
      <w:marTop w:val="0"/>
      <w:marBottom w:val="0"/>
      <w:divBdr>
        <w:top w:val="none" w:sz="0" w:space="0" w:color="auto"/>
        <w:left w:val="none" w:sz="0" w:space="0" w:color="auto"/>
        <w:bottom w:val="none" w:sz="0" w:space="0" w:color="auto"/>
        <w:right w:val="none" w:sz="0" w:space="0" w:color="auto"/>
      </w:divBdr>
    </w:div>
    <w:div w:id="1279754102">
      <w:bodyDiv w:val="1"/>
      <w:marLeft w:val="0"/>
      <w:marRight w:val="0"/>
      <w:marTop w:val="0"/>
      <w:marBottom w:val="0"/>
      <w:divBdr>
        <w:top w:val="none" w:sz="0" w:space="0" w:color="auto"/>
        <w:left w:val="none" w:sz="0" w:space="0" w:color="auto"/>
        <w:bottom w:val="none" w:sz="0" w:space="0" w:color="auto"/>
        <w:right w:val="none" w:sz="0" w:space="0" w:color="auto"/>
      </w:divBdr>
    </w:div>
    <w:div w:id="1280137417">
      <w:bodyDiv w:val="1"/>
      <w:marLeft w:val="0"/>
      <w:marRight w:val="0"/>
      <w:marTop w:val="0"/>
      <w:marBottom w:val="0"/>
      <w:divBdr>
        <w:top w:val="none" w:sz="0" w:space="0" w:color="auto"/>
        <w:left w:val="none" w:sz="0" w:space="0" w:color="auto"/>
        <w:bottom w:val="none" w:sz="0" w:space="0" w:color="auto"/>
        <w:right w:val="none" w:sz="0" w:space="0" w:color="auto"/>
      </w:divBdr>
    </w:div>
    <w:div w:id="1280138629">
      <w:bodyDiv w:val="1"/>
      <w:marLeft w:val="0"/>
      <w:marRight w:val="0"/>
      <w:marTop w:val="0"/>
      <w:marBottom w:val="0"/>
      <w:divBdr>
        <w:top w:val="none" w:sz="0" w:space="0" w:color="auto"/>
        <w:left w:val="none" w:sz="0" w:space="0" w:color="auto"/>
        <w:bottom w:val="none" w:sz="0" w:space="0" w:color="auto"/>
        <w:right w:val="none" w:sz="0" w:space="0" w:color="auto"/>
      </w:divBdr>
    </w:div>
    <w:div w:id="1280212835">
      <w:bodyDiv w:val="1"/>
      <w:marLeft w:val="0"/>
      <w:marRight w:val="0"/>
      <w:marTop w:val="0"/>
      <w:marBottom w:val="0"/>
      <w:divBdr>
        <w:top w:val="none" w:sz="0" w:space="0" w:color="auto"/>
        <w:left w:val="none" w:sz="0" w:space="0" w:color="auto"/>
        <w:bottom w:val="none" w:sz="0" w:space="0" w:color="auto"/>
        <w:right w:val="none" w:sz="0" w:space="0" w:color="auto"/>
      </w:divBdr>
    </w:div>
    <w:div w:id="1280722131">
      <w:bodyDiv w:val="1"/>
      <w:marLeft w:val="0"/>
      <w:marRight w:val="0"/>
      <w:marTop w:val="0"/>
      <w:marBottom w:val="0"/>
      <w:divBdr>
        <w:top w:val="none" w:sz="0" w:space="0" w:color="auto"/>
        <w:left w:val="none" w:sz="0" w:space="0" w:color="auto"/>
        <w:bottom w:val="none" w:sz="0" w:space="0" w:color="auto"/>
        <w:right w:val="none" w:sz="0" w:space="0" w:color="auto"/>
      </w:divBdr>
    </w:div>
    <w:div w:id="1281256244">
      <w:bodyDiv w:val="1"/>
      <w:marLeft w:val="0"/>
      <w:marRight w:val="0"/>
      <w:marTop w:val="0"/>
      <w:marBottom w:val="0"/>
      <w:divBdr>
        <w:top w:val="none" w:sz="0" w:space="0" w:color="auto"/>
        <w:left w:val="none" w:sz="0" w:space="0" w:color="auto"/>
        <w:bottom w:val="none" w:sz="0" w:space="0" w:color="auto"/>
        <w:right w:val="none" w:sz="0" w:space="0" w:color="auto"/>
      </w:divBdr>
    </w:div>
    <w:div w:id="1281259513">
      <w:bodyDiv w:val="1"/>
      <w:marLeft w:val="0"/>
      <w:marRight w:val="0"/>
      <w:marTop w:val="0"/>
      <w:marBottom w:val="0"/>
      <w:divBdr>
        <w:top w:val="none" w:sz="0" w:space="0" w:color="auto"/>
        <w:left w:val="none" w:sz="0" w:space="0" w:color="auto"/>
        <w:bottom w:val="none" w:sz="0" w:space="0" w:color="auto"/>
        <w:right w:val="none" w:sz="0" w:space="0" w:color="auto"/>
      </w:divBdr>
    </w:div>
    <w:div w:id="1281298251">
      <w:bodyDiv w:val="1"/>
      <w:marLeft w:val="0"/>
      <w:marRight w:val="0"/>
      <w:marTop w:val="0"/>
      <w:marBottom w:val="0"/>
      <w:divBdr>
        <w:top w:val="none" w:sz="0" w:space="0" w:color="auto"/>
        <w:left w:val="none" w:sz="0" w:space="0" w:color="auto"/>
        <w:bottom w:val="none" w:sz="0" w:space="0" w:color="auto"/>
        <w:right w:val="none" w:sz="0" w:space="0" w:color="auto"/>
      </w:divBdr>
    </w:div>
    <w:div w:id="1281960808">
      <w:bodyDiv w:val="1"/>
      <w:marLeft w:val="0"/>
      <w:marRight w:val="0"/>
      <w:marTop w:val="0"/>
      <w:marBottom w:val="0"/>
      <w:divBdr>
        <w:top w:val="none" w:sz="0" w:space="0" w:color="auto"/>
        <w:left w:val="none" w:sz="0" w:space="0" w:color="auto"/>
        <w:bottom w:val="none" w:sz="0" w:space="0" w:color="auto"/>
        <w:right w:val="none" w:sz="0" w:space="0" w:color="auto"/>
      </w:divBdr>
    </w:div>
    <w:div w:id="1282225744">
      <w:bodyDiv w:val="1"/>
      <w:marLeft w:val="0"/>
      <w:marRight w:val="0"/>
      <w:marTop w:val="0"/>
      <w:marBottom w:val="0"/>
      <w:divBdr>
        <w:top w:val="none" w:sz="0" w:space="0" w:color="auto"/>
        <w:left w:val="none" w:sz="0" w:space="0" w:color="auto"/>
        <w:bottom w:val="none" w:sz="0" w:space="0" w:color="auto"/>
        <w:right w:val="none" w:sz="0" w:space="0" w:color="auto"/>
      </w:divBdr>
    </w:div>
    <w:div w:id="1282491873">
      <w:bodyDiv w:val="1"/>
      <w:marLeft w:val="0"/>
      <w:marRight w:val="0"/>
      <w:marTop w:val="0"/>
      <w:marBottom w:val="0"/>
      <w:divBdr>
        <w:top w:val="none" w:sz="0" w:space="0" w:color="auto"/>
        <w:left w:val="none" w:sz="0" w:space="0" w:color="auto"/>
        <w:bottom w:val="none" w:sz="0" w:space="0" w:color="auto"/>
        <w:right w:val="none" w:sz="0" w:space="0" w:color="auto"/>
      </w:divBdr>
    </w:div>
    <w:div w:id="1282568012">
      <w:bodyDiv w:val="1"/>
      <w:marLeft w:val="0"/>
      <w:marRight w:val="0"/>
      <w:marTop w:val="0"/>
      <w:marBottom w:val="0"/>
      <w:divBdr>
        <w:top w:val="none" w:sz="0" w:space="0" w:color="auto"/>
        <w:left w:val="none" w:sz="0" w:space="0" w:color="auto"/>
        <w:bottom w:val="none" w:sz="0" w:space="0" w:color="auto"/>
        <w:right w:val="none" w:sz="0" w:space="0" w:color="auto"/>
      </w:divBdr>
    </w:div>
    <w:div w:id="1282615358">
      <w:bodyDiv w:val="1"/>
      <w:marLeft w:val="0"/>
      <w:marRight w:val="0"/>
      <w:marTop w:val="0"/>
      <w:marBottom w:val="0"/>
      <w:divBdr>
        <w:top w:val="none" w:sz="0" w:space="0" w:color="auto"/>
        <w:left w:val="none" w:sz="0" w:space="0" w:color="auto"/>
        <w:bottom w:val="none" w:sz="0" w:space="0" w:color="auto"/>
        <w:right w:val="none" w:sz="0" w:space="0" w:color="auto"/>
      </w:divBdr>
    </w:div>
    <w:div w:id="1282682951">
      <w:bodyDiv w:val="1"/>
      <w:marLeft w:val="0"/>
      <w:marRight w:val="0"/>
      <w:marTop w:val="0"/>
      <w:marBottom w:val="0"/>
      <w:divBdr>
        <w:top w:val="none" w:sz="0" w:space="0" w:color="auto"/>
        <w:left w:val="none" w:sz="0" w:space="0" w:color="auto"/>
        <w:bottom w:val="none" w:sz="0" w:space="0" w:color="auto"/>
        <w:right w:val="none" w:sz="0" w:space="0" w:color="auto"/>
      </w:divBdr>
    </w:div>
    <w:div w:id="1282802626">
      <w:bodyDiv w:val="1"/>
      <w:marLeft w:val="0"/>
      <w:marRight w:val="0"/>
      <w:marTop w:val="0"/>
      <w:marBottom w:val="0"/>
      <w:divBdr>
        <w:top w:val="none" w:sz="0" w:space="0" w:color="auto"/>
        <w:left w:val="none" w:sz="0" w:space="0" w:color="auto"/>
        <w:bottom w:val="none" w:sz="0" w:space="0" w:color="auto"/>
        <w:right w:val="none" w:sz="0" w:space="0" w:color="auto"/>
      </w:divBdr>
    </w:div>
    <w:div w:id="1282958245">
      <w:bodyDiv w:val="1"/>
      <w:marLeft w:val="0"/>
      <w:marRight w:val="0"/>
      <w:marTop w:val="0"/>
      <w:marBottom w:val="0"/>
      <w:divBdr>
        <w:top w:val="none" w:sz="0" w:space="0" w:color="auto"/>
        <w:left w:val="none" w:sz="0" w:space="0" w:color="auto"/>
        <w:bottom w:val="none" w:sz="0" w:space="0" w:color="auto"/>
        <w:right w:val="none" w:sz="0" w:space="0" w:color="auto"/>
      </w:divBdr>
    </w:div>
    <w:div w:id="1283000526">
      <w:bodyDiv w:val="1"/>
      <w:marLeft w:val="0"/>
      <w:marRight w:val="0"/>
      <w:marTop w:val="0"/>
      <w:marBottom w:val="0"/>
      <w:divBdr>
        <w:top w:val="none" w:sz="0" w:space="0" w:color="auto"/>
        <w:left w:val="none" w:sz="0" w:space="0" w:color="auto"/>
        <w:bottom w:val="none" w:sz="0" w:space="0" w:color="auto"/>
        <w:right w:val="none" w:sz="0" w:space="0" w:color="auto"/>
      </w:divBdr>
    </w:div>
    <w:div w:id="1283001701">
      <w:bodyDiv w:val="1"/>
      <w:marLeft w:val="0"/>
      <w:marRight w:val="0"/>
      <w:marTop w:val="0"/>
      <w:marBottom w:val="0"/>
      <w:divBdr>
        <w:top w:val="none" w:sz="0" w:space="0" w:color="auto"/>
        <w:left w:val="none" w:sz="0" w:space="0" w:color="auto"/>
        <w:bottom w:val="none" w:sz="0" w:space="0" w:color="auto"/>
        <w:right w:val="none" w:sz="0" w:space="0" w:color="auto"/>
      </w:divBdr>
    </w:div>
    <w:div w:id="1283149599">
      <w:bodyDiv w:val="1"/>
      <w:marLeft w:val="0"/>
      <w:marRight w:val="0"/>
      <w:marTop w:val="0"/>
      <w:marBottom w:val="0"/>
      <w:divBdr>
        <w:top w:val="none" w:sz="0" w:space="0" w:color="auto"/>
        <w:left w:val="none" w:sz="0" w:space="0" w:color="auto"/>
        <w:bottom w:val="none" w:sz="0" w:space="0" w:color="auto"/>
        <w:right w:val="none" w:sz="0" w:space="0" w:color="auto"/>
      </w:divBdr>
    </w:div>
    <w:div w:id="1283415528">
      <w:bodyDiv w:val="1"/>
      <w:marLeft w:val="0"/>
      <w:marRight w:val="0"/>
      <w:marTop w:val="0"/>
      <w:marBottom w:val="0"/>
      <w:divBdr>
        <w:top w:val="none" w:sz="0" w:space="0" w:color="auto"/>
        <w:left w:val="none" w:sz="0" w:space="0" w:color="auto"/>
        <w:bottom w:val="none" w:sz="0" w:space="0" w:color="auto"/>
        <w:right w:val="none" w:sz="0" w:space="0" w:color="auto"/>
      </w:divBdr>
    </w:div>
    <w:div w:id="1283419982">
      <w:bodyDiv w:val="1"/>
      <w:marLeft w:val="0"/>
      <w:marRight w:val="0"/>
      <w:marTop w:val="0"/>
      <w:marBottom w:val="0"/>
      <w:divBdr>
        <w:top w:val="none" w:sz="0" w:space="0" w:color="auto"/>
        <w:left w:val="none" w:sz="0" w:space="0" w:color="auto"/>
        <w:bottom w:val="none" w:sz="0" w:space="0" w:color="auto"/>
        <w:right w:val="none" w:sz="0" w:space="0" w:color="auto"/>
      </w:divBdr>
    </w:div>
    <w:div w:id="1283925294">
      <w:bodyDiv w:val="1"/>
      <w:marLeft w:val="0"/>
      <w:marRight w:val="0"/>
      <w:marTop w:val="0"/>
      <w:marBottom w:val="0"/>
      <w:divBdr>
        <w:top w:val="none" w:sz="0" w:space="0" w:color="auto"/>
        <w:left w:val="none" w:sz="0" w:space="0" w:color="auto"/>
        <w:bottom w:val="none" w:sz="0" w:space="0" w:color="auto"/>
        <w:right w:val="none" w:sz="0" w:space="0" w:color="auto"/>
      </w:divBdr>
    </w:div>
    <w:div w:id="1284075016">
      <w:bodyDiv w:val="1"/>
      <w:marLeft w:val="0"/>
      <w:marRight w:val="0"/>
      <w:marTop w:val="0"/>
      <w:marBottom w:val="0"/>
      <w:divBdr>
        <w:top w:val="none" w:sz="0" w:space="0" w:color="auto"/>
        <w:left w:val="none" w:sz="0" w:space="0" w:color="auto"/>
        <w:bottom w:val="none" w:sz="0" w:space="0" w:color="auto"/>
        <w:right w:val="none" w:sz="0" w:space="0" w:color="auto"/>
      </w:divBdr>
    </w:div>
    <w:div w:id="1284117576">
      <w:bodyDiv w:val="1"/>
      <w:marLeft w:val="0"/>
      <w:marRight w:val="0"/>
      <w:marTop w:val="0"/>
      <w:marBottom w:val="0"/>
      <w:divBdr>
        <w:top w:val="none" w:sz="0" w:space="0" w:color="auto"/>
        <w:left w:val="none" w:sz="0" w:space="0" w:color="auto"/>
        <w:bottom w:val="none" w:sz="0" w:space="0" w:color="auto"/>
        <w:right w:val="none" w:sz="0" w:space="0" w:color="auto"/>
      </w:divBdr>
    </w:div>
    <w:div w:id="1284119167">
      <w:bodyDiv w:val="1"/>
      <w:marLeft w:val="0"/>
      <w:marRight w:val="0"/>
      <w:marTop w:val="0"/>
      <w:marBottom w:val="0"/>
      <w:divBdr>
        <w:top w:val="none" w:sz="0" w:space="0" w:color="auto"/>
        <w:left w:val="none" w:sz="0" w:space="0" w:color="auto"/>
        <w:bottom w:val="none" w:sz="0" w:space="0" w:color="auto"/>
        <w:right w:val="none" w:sz="0" w:space="0" w:color="auto"/>
      </w:divBdr>
    </w:div>
    <w:div w:id="1284380259">
      <w:bodyDiv w:val="1"/>
      <w:marLeft w:val="0"/>
      <w:marRight w:val="0"/>
      <w:marTop w:val="0"/>
      <w:marBottom w:val="0"/>
      <w:divBdr>
        <w:top w:val="none" w:sz="0" w:space="0" w:color="auto"/>
        <w:left w:val="none" w:sz="0" w:space="0" w:color="auto"/>
        <w:bottom w:val="none" w:sz="0" w:space="0" w:color="auto"/>
        <w:right w:val="none" w:sz="0" w:space="0" w:color="auto"/>
      </w:divBdr>
    </w:div>
    <w:div w:id="1285038398">
      <w:bodyDiv w:val="1"/>
      <w:marLeft w:val="0"/>
      <w:marRight w:val="0"/>
      <w:marTop w:val="0"/>
      <w:marBottom w:val="0"/>
      <w:divBdr>
        <w:top w:val="none" w:sz="0" w:space="0" w:color="auto"/>
        <w:left w:val="none" w:sz="0" w:space="0" w:color="auto"/>
        <w:bottom w:val="none" w:sz="0" w:space="0" w:color="auto"/>
        <w:right w:val="none" w:sz="0" w:space="0" w:color="auto"/>
      </w:divBdr>
    </w:div>
    <w:div w:id="1285112503">
      <w:bodyDiv w:val="1"/>
      <w:marLeft w:val="0"/>
      <w:marRight w:val="0"/>
      <w:marTop w:val="0"/>
      <w:marBottom w:val="0"/>
      <w:divBdr>
        <w:top w:val="none" w:sz="0" w:space="0" w:color="auto"/>
        <w:left w:val="none" w:sz="0" w:space="0" w:color="auto"/>
        <w:bottom w:val="none" w:sz="0" w:space="0" w:color="auto"/>
        <w:right w:val="none" w:sz="0" w:space="0" w:color="auto"/>
      </w:divBdr>
    </w:div>
    <w:div w:id="1285312549">
      <w:bodyDiv w:val="1"/>
      <w:marLeft w:val="0"/>
      <w:marRight w:val="0"/>
      <w:marTop w:val="0"/>
      <w:marBottom w:val="0"/>
      <w:divBdr>
        <w:top w:val="none" w:sz="0" w:space="0" w:color="auto"/>
        <w:left w:val="none" w:sz="0" w:space="0" w:color="auto"/>
        <w:bottom w:val="none" w:sz="0" w:space="0" w:color="auto"/>
        <w:right w:val="none" w:sz="0" w:space="0" w:color="auto"/>
      </w:divBdr>
    </w:div>
    <w:div w:id="1285454854">
      <w:bodyDiv w:val="1"/>
      <w:marLeft w:val="0"/>
      <w:marRight w:val="0"/>
      <w:marTop w:val="0"/>
      <w:marBottom w:val="0"/>
      <w:divBdr>
        <w:top w:val="none" w:sz="0" w:space="0" w:color="auto"/>
        <w:left w:val="none" w:sz="0" w:space="0" w:color="auto"/>
        <w:bottom w:val="none" w:sz="0" w:space="0" w:color="auto"/>
        <w:right w:val="none" w:sz="0" w:space="0" w:color="auto"/>
      </w:divBdr>
    </w:div>
    <w:div w:id="1285772224">
      <w:bodyDiv w:val="1"/>
      <w:marLeft w:val="0"/>
      <w:marRight w:val="0"/>
      <w:marTop w:val="0"/>
      <w:marBottom w:val="0"/>
      <w:divBdr>
        <w:top w:val="none" w:sz="0" w:space="0" w:color="auto"/>
        <w:left w:val="none" w:sz="0" w:space="0" w:color="auto"/>
        <w:bottom w:val="none" w:sz="0" w:space="0" w:color="auto"/>
        <w:right w:val="none" w:sz="0" w:space="0" w:color="auto"/>
      </w:divBdr>
    </w:div>
    <w:div w:id="1285842037">
      <w:bodyDiv w:val="1"/>
      <w:marLeft w:val="0"/>
      <w:marRight w:val="0"/>
      <w:marTop w:val="0"/>
      <w:marBottom w:val="0"/>
      <w:divBdr>
        <w:top w:val="none" w:sz="0" w:space="0" w:color="auto"/>
        <w:left w:val="none" w:sz="0" w:space="0" w:color="auto"/>
        <w:bottom w:val="none" w:sz="0" w:space="0" w:color="auto"/>
        <w:right w:val="none" w:sz="0" w:space="0" w:color="auto"/>
      </w:divBdr>
    </w:div>
    <w:div w:id="1286354675">
      <w:bodyDiv w:val="1"/>
      <w:marLeft w:val="0"/>
      <w:marRight w:val="0"/>
      <w:marTop w:val="0"/>
      <w:marBottom w:val="0"/>
      <w:divBdr>
        <w:top w:val="none" w:sz="0" w:space="0" w:color="auto"/>
        <w:left w:val="none" w:sz="0" w:space="0" w:color="auto"/>
        <w:bottom w:val="none" w:sz="0" w:space="0" w:color="auto"/>
        <w:right w:val="none" w:sz="0" w:space="0" w:color="auto"/>
      </w:divBdr>
    </w:div>
    <w:div w:id="1286736780">
      <w:bodyDiv w:val="1"/>
      <w:marLeft w:val="0"/>
      <w:marRight w:val="0"/>
      <w:marTop w:val="0"/>
      <w:marBottom w:val="0"/>
      <w:divBdr>
        <w:top w:val="none" w:sz="0" w:space="0" w:color="auto"/>
        <w:left w:val="none" w:sz="0" w:space="0" w:color="auto"/>
        <w:bottom w:val="none" w:sz="0" w:space="0" w:color="auto"/>
        <w:right w:val="none" w:sz="0" w:space="0" w:color="auto"/>
      </w:divBdr>
    </w:div>
    <w:div w:id="1286738971">
      <w:bodyDiv w:val="1"/>
      <w:marLeft w:val="0"/>
      <w:marRight w:val="0"/>
      <w:marTop w:val="0"/>
      <w:marBottom w:val="0"/>
      <w:divBdr>
        <w:top w:val="none" w:sz="0" w:space="0" w:color="auto"/>
        <w:left w:val="none" w:sz="0" w:space="0" w:color="auto"/>
        <w:bottom w:val="none" w:sz="0" w:space="0" w:color="auto"/>
        <w:right w:val="none" w:sz="0" w:space="0" w:color="auto"/>
      </w:divBdr>
    </w:div>
    <w:div w:id="1286816767">
      <w:bodyDiv w:val="1"/>
      <w:marLeft w:val="0"/>
      <w:marRight w:val="0"/>
      <w:marTop w:val="0"/>
      <w:marBottom w:val="0"/>
      <w:divBdr>
        <w:top w:val="none" w:sz="0" w:space="0" w:color="auto"/>
        <w:left w:val="none" w:sz="0" w:space="0" w:color="auto"/>
        <w:bottom w:val="none" w:sz="0" w:space="0" w:color="auto"/>
        <w:right w:val="none" w:sz="0" w:space="0" w:color="auto"/>
      </w:divBdr>
    </w:div>
    <w:div w:id="1287195727">
      <w:bodyDiv w:val="1"/>
      <w:marLeft w:val="0"/>
      <w:marRight w:val="0"/>
      <w:marTop w:val="0"/>
      <w:marBottom w:val="0"/>
      <w:divBdr>
        <w:top w:val="none" w:sz="0" w:space="0" w:color="auto"/>
        <w:left w:val="none" w:sz="0" w:space="0" w:color="auto"/>
        <w:bottom w:val="none" w:sz="0" w:space="0" w:color="auto"/>
        <w:right w:val="none" w:sz="0" w:space="0" w:color="auto"/>
      </w:divBdr>
    </w:div>
    <w:div w:id="1287618157">
      <w:bodyDiv w:val="1"/>
      <w:marLeft w:val="0"/>
      <w:marRight w:val="0"/>
      <w:marTop w:val="0"/>
      <w:marBottom w:val="0"/>
      <w:divBdr>
        <w:top w:val="none" w:sz="0" w:space="0" w:color="auto"/>
        <w:left w:val="none" w:sz="0" w:space="0" w:color="auto"/>
        <w:bottom w:val="none" w:sz="0" w:space="0" w:color="auto"/>
        <w:right w:val="none" w:sz="0" w:space="0" w:color="auto"/>
      </w:divBdr>
    </w:div>
    <w:div w:id="1287929199">
      <w:bodyDiv w:val="1"/>
      <w:marLeft w:val="0"/>
      <w:marRight w:val="0"/>
      <w:marTop w:val="0"/>
      <w:marBottom w:val="0"/>
      <w:divBdr>
        <w:top w:val="none" w:sz="0" w:space="0" w:color="auto"/>
        <w:left w:val="none" w:sz="0" w:space="0" w:color="auto"/>
        <w:bottom w:val="none" w:sz="0" w:space="0" w:color="auto"/>
        <w:right w:val="none" w:sz="0" w:space="0" w:color="auto"/>
      </w:divBdr>
    </w:div>
    <w:div w:id="1288243381">
      <w:bodyDiv w:val="1"/>
      <w:marLeft w:val="0"/>
      <w:marRight w:val="0"/>
      <w:marTop w:val="0"/>
      <w:marBottom w:val="0"/>
      <w:divBdr>
        <w:top w:val="none" w:sz="0" w:space="0" w:color="auto"/>
        <w:left w:val="none" w:sz="0" w:space="0" w:color="auto"/>
        <w:bottom w:val="none" w:sz="0" w:space="0" w:color="auto"/>
        <w:right w:val="none" w:sz="0" w:space="0" w:color="auto"/>
      </w:divBdr>
    </w:div>
    <w:div w:id="1288316133">
      <w:bodyDiv w:val="1"/>
      <w:marLeft w:val="0"/>
      <w:marRight w:val="0"/>
      <w:marTop w:val="0"/>
      <w:marBottom w:val="0"/>
      <w:divBdr>
        <w:top w:val="none" w:sz="0" w:space="0" w:color="auto"/>
        <w:left w:val="none" w:sz="0" w:space="0" w:color="auto"/>
        <w:bottom w:val="none" w:sz="0" w:space="0" w:color="auto"/>
        <w:right w:val="none" w:sz="0" w:space="0" w:color="auto"/>
      </w:divBdr>
    </w:div>
    <w:div w:id="1288508585">
      <w:bodyDiv w:val="1"/>
      <w:marLeft w:val="0"/>
      <w:marRight w:val="0"/>
      <w:marTop w:val="0"/>
      <w:marBottom w:val="0"/>
      <w:divBdr>
        <w:top w:val="none" w:sz="0" w:space="0" w:color="auto"/>
        <w:left w:val="none" w:sz="0" w:space="0" w:color="auto"/>
        <w:bottom w:val="none" w:sz="0" w:space="0" w:color="auto"/>
        <w:right w:val="none" w:sz="0" w:space="0" w:color="auto"/>
      </w:divBdr>
    </w:div>
    <w:div w:id="1288582471">
      <w:bodyDiv w:val="1"/>
      <w:marLeft w:val="0"/>
      <w:marRight w:val="0"/>
      <w:marTop w:val="0"/>
      <w:marBottom w:val="0"/>
      <w:divBdr>
        <w:top w:val="none" w:sz="0" w:space="0" w:color="auto"/>
        <w:left w:val="none" w:sz="0" w:space="0" w:color="auto"/>
        <w:bottom w:val="none" w:sz="0" w:space="0" w:color="auto"/>
        <w:right w:val="none" w:sz="0" w:space="0" w:color="auto"/>
      </w:divBdr>
    </w:div>
    <w:div w:id="1288732268">
      <w:bodyDiv w:val="1"/>
      <w:marLeft w:val="0"/>
      <w:marRight w:val="0"/>
      <w:marTop w:val="0"/>
      <w:marBottom w:val="0"/>
      <w:divBdr>
        <w:top w:val="none" w:sz="0" w:space="0" w:color="auto"/>
        <w:left w:val="none" w:sz="0" w:space="0" w:color="auto"/>
        <w:bottom w:val="none" w:sz="0" w:space="0" w:color="auto"/>
        <w:right w:val="none" w:sz="0" w:space="0" w:color="auto"/>
      </w:divBdr>
    </w:div>
    <w:div w:id="1288926779">
      <w:bodyDiv w:val="1"/>
      <w:marLeft w:val="0"/>
      <w:marRight w:val="0"/>
      <w:marTop w:val="0"/>
      <w:marBottom w:val="0"/>
      <w:divBdr>
        <w:top w:val="none" w:sz="0" w:space="0" w:color="auto"/>
        <w:left w:val="none" w:sz="0" w:space="0" w:color="auto"/>
        <w:bottom w:val="none" w:sz="0" w:space="0" w:color="auto"/>
        <w:right w:val="none" w:sz="0" w:space="0" w:color="auto"/>
      </w:divBdr>
    </w:div>
    <w:div w:id="1289120318">
      <w:bodyDiv w:val="1"/>
      <w:marLeft w:val="0"/>
      <w:marRight w:val="0"/>
      <w:marTop w:val="0"/>
      <w:marBottom w:val="0"/>
      <w:divBdr>
        <w:top w:val="none" w:sz="0" w:space="0" w:color="auto"/>
        <w:left w:val="none" w:sz="0" w:space="0" w:color="auto"/>
        <w:bottom w:val="none" w:sz="0" w:space="0" w:color="auto"/>
        <w:right w:val="none" w:sz="0" w:space="0" w:color="auto"/>
      </w:divBdr>
    </w:div>
    <w:div w:id="1289355385">
      <w:bodyDiv w:val="1"/>
      <w:marLeft w:val="0"/>
      <w:marRight w:val="0"/>
      <w:marTop w:val="0"/>
      <w:marBottom w:val="0"/>
      <w:divBdr>
        <w:top w:val="none" w:sz="0" w:space="0" w:color="auto"/>
        <w:left w:val="none" w:sz="0" w:space="0" w:color="auto"/>
        <w:bottom w:val="none" w:sz="0" w:space="0" w:color="auto"/>
        <w:right w:val="none" w:sz="0" w:space="0" w:color="auto"/>
      </w:divBdr>
    </w:div>
    <w:div w:id="1289357210">
      <w:bodyDiv w:val="1"/>
      <w:marLeft w:val="0"/>
      <w:marRight w:val="0"/>
      <w:marTop w:val="0"/>
      <w:marBottom w:val="0"/>
      <w:divBdr>
        <w:top w:val="none" w:sz="0" w:space="0" w:color="auto"/>
        <w:left w:val="none" w:sz="0" w:space="0" w:color="auto"/>
        <w:bottom w:val="none" w:sz="0" w:space="0" w:color="auto"/>
        <w:right w:val="none" w:sz="0" w:space="0" w:color="auto"/>
      </w:divBdr>
    </w:div>
    <w:div w:id="1289437241">
      <w:bodyDiv w:val="1"/>
      <w:marLeft w:val="0"/>
      <w:marRight w:val="0"/>
      <w:marTop w:val="0"/>
      <w:marBottom w:val="0"/>
      <w:divBdr>
        <w:top w:val="none" w:sz="0" w:space="0" w:color="auto"/>
        <w:left w:val="none" w:sz="0" w:space="0" w:color="auto"/>
        <w:bottom w:val="none" w:sz="0" w:space="0" w:color="auto"/>
        <w:right w:val="none" w:sz="0" w:space="0" w:color="auto"/>
      </w:divBdr>
    </w:div>
    <w:div w:id="1289703936">
      <w:bodyDiv w:val="1"/>
      <w:marLeft w:val="0"/>
      <w:marRight w:val="0"/>
      <w:marTop w:val="0"/>
      <w:marBottom w:val="0"/>
      <w:divBdr>
        <w:top w:val="none" w:sz="0" w:space="0" w:color="auto"/>
        <w:left w:val="none" w:sz="0" w:space="0" w:color="auto"/>
        <w:bottom w:val="none" w:sz="0" w:space="0" w:color="auto"/>
        <w:right w:val="none" w:sz="0" w:space="0" w:color="auto"/>
      </w:divBdr>
    </w:div>
    <w:div w:id="1289820721">
      <w:bodyDiv w:val="1"/>
      <w:marLeft w:val="0"/>
      <w:marRight w:val="0"/>
      <w:marTop w:val="0"/>
      <w:marBottom w:val="0"/>
      <w:divBdr>
        <w:top w:val="none" w:sz="0" w:space="0" w:color="auto"/>
        <w:left w:val="none" w:sz="0" w:space="0" w:color="auto"/>
        <w:bottom w:val="none" w:sz="0" w:space="0" w:color="auto"/>
        <w:right w:val="none" w:sz="0" w:space="0" w:color="auto"/>
      </w:divBdr>
    </w:div>
    <w:div w:id="1289824407">
      <w:bodyDiv w:val="1"/>
      <w:marLeft w:val="0"/>
      <w:marRight w:val="0"/>
      <w:marTop w:val="0"/>
      <w:marBottom w:val="0"/>
      <w:divBdr>
        <w:top w:val="none" w:sz="0" w:space="0" w:color="auto"/>
        <w:left w:val="none" w:sz="0" w:space="0" w:color="auto"/>
        <w:bottom w:val="none" w:sz="0" w:space="0" w:color="auto"/>
        <w:right w:val="none" w:sz="0" w:space="0" w:color="auto"/>
      </w:divBdr>
    </w:div>
    <w:div w:id="1290280267">
      <w:bodyDiv w:val="1"/>
      <w:marLeft w:val="0"/>
      <w:marRight w:val="0"/>
      <w:marTop w:val="0"/>
      <w:marBottom w:val="0"/>
      <w:divBdr>
        <w:top w:val="none" w:sz="0" w:space="0" w:color="auto"/>
        <w:left w:val="none" w:sz="0" w:space="0" w:color="auto"/>
        <w:bottom w:val="none" w:sz="0" w:space="0" w:color="auto"/>
        <w:right w:val="none" w:sz="0" w:space="0" w:color="auto"/>
      </w:divBdr>
    </w:div>
    <w:div w:id="1290892370">
      <w:bodyDiv w:val="1"/>
      <w:marLeft w:val="0"/>
      <w:marRight w:val="0"/>
      <w:marTop w:val="0"/>
      <w:marBottom w:val="0"/>
      <w:divBdr>
        <w:top w:val="none" w:sz="0" w:space="0" w:color="auto"/>
        <w:left w:val="none" w:sz="0" w:space="0" w:color="auto"/>
        <w:bottom w:val="none" w:sz="0" w:space="0" w:color="auto"/>
        <w:right w:val="none" w:sz="0" w:space="0" w:color="auto"/>
      </w:divBdr>
    </w:div>
    <w:div w:id="1291008594">
      <w:bodyDiv w:val="1"/>
      <w:marLeft w:val="0"/>
      <w:marRight w:val="0"/>
      <w:marTop w:val="0"/>
      <w:marBottom w:val="0"/>
      <w:divBdr>
        <w:top w:val="none" w:sz="0" w:space="0" w:color="auto"/>
        <w:left w:val="none" w:sz="0" w:space="0" w:color="auto"/>
        <w:bottom w:val="none" w:sz="0" w:space="0" w:color="auto"/>
        <w:right w:val="none" w:sz="0" w:space="0" w:color="auto"/>
      </w:divBdr>
    </w:div>
    <w:div w:id="1291090239">
      <w:bodyDiv w:val="1"/>
      <w:marLeft w:val="0"/>
      <w:marRight w:val="0"/>
      <w:marTop w:val="0"/>
      <w:marBottom w:val="0"/>
      <w:divBdr>
        <w:top w:val="none" w:sz="0" w:space="0" w:color="auto"/>
        <w:left w:val="none" w:sz="0" w:space="0" w:color="auto"/>
        <w:bottom w:val="none" w:sz="0" w:space="0" w:color="auto"/>
        <w:right w:val="none" w:sz="0" w:space="0" w:color="auto"/>
      </w:divBdr>
    </w:div>
    <w:div w:id="1291474379">
      <w:bodyDiv w:val="1"/>
      <w:marLeft w:val="0"/>
      <w:marRight w:val="0"/>
      <w:marTop w:val="0"/>
      <w:marBottom w:val="0"/>
      <w:divBdr>
        <w:top w:val="none" w:sz="0" w:space="0" w:color="auto"/>
        <w:left w:val="none" w:sz="0" w:space="0" w:color="auto"/>
        <w:bottom w:val="none" w:sz="0" w:space="0" w:color="auto"/>
        <w:right w:val="none" w:sz="0" w:space="0" w:color="auto"/>
      </w:divBdr>
    </w:div>
    <w:div w:id="1291522328">
      <w:bodyDiv w:val="1"/>
      <w:marLeft w:val="0"/>
      <w:marRight w:val="0"/>
      <w:marTop w:val="0"/>
      <w:marBottom w:val="0"/>
      <w:divBdr>
        <w:top w:val="none" w:sz="0" w:space="0" w:color="auto"/>
        <w:left w:val="none" w:sz="0" w:space="0" w:color="auto"/>
        <w:bottom w:val="none" w:sz="0" w:space="0" w:color="auto"/>
        <w:right w:val="none" w:sz="0" w:space="0" w:color="auto"/>
      </w:divBdr>
    </w:div>
    <w:div w:id="1291550345">
      <w:bodyDiv w:val="1"/>
      <w:marLeft w:val="0"/>
      <w:marRight w:val="0"/>
      <w:marTop w:val="0"/>
      <w:marBottom w:val="0"/>
      <w:divBdr>
        <w:top w:val="none" w:sz="0" w:space="0" w:color="auto"/>
        <w:left w:val="none" w:sz="0" w:space="0" w:color="auto"/>
        <w:bottom w:val="none" w:sz="0" w:space="0" w:color="auto"/>
        <w:right w:val="none" w:sz="0" w:space="0" w:color="auto"/>
      </w:divBdr>
    </w:div>
    <w:div w:id="1291743009">
      <w:bodyDiv w:val="1"/>
      <w:marLeft w:val="0"/>
      <w:marRight w:val="0"/>
      <w:marTop w:val="0"/>
      <w:marBottom w:val="0"/>
      <w:divBdr>
        <w:top w:val="none" w:sz="0" w:space="0" w:color="auto"/>
        <w:left w:val="none" w:sz="0" w:space="0" w:color="auto"/>
        <w:bottom w:val="none" w:sz="0" w:space="0" w:color="auto"/>
        <w:right w:val="none" w:sz="0" w:space="0" w:color="auto"/>
      </w:divBdr>
    </w:div>
    <w:div w:id="1291789507">
      <w:bodyDiv w:val="1"/>
      <w:marLeft w:val="0"/>
      <w:marRight w:val="0"/>
      <w:marTop w:val="0"/>
      <w:marBottom w:val="0"/>
      <w:divBdr>
        <w:top w:val="none" w:sz="0" w:space="0" w:color="auto"/>
        <w:left w:val="none" w:sz="0" w:space="0" w:color="auto"/>
        <w:bottom w:val="none" w:sz="0" w:space="0" w:color="auto"/>
        <w:right w:val="none" w:sz="0" w:space="0" w:color="auto"/>
      </w:divBdr>
    </w:div>
    <w:div w:id="1292397551">
      <w:bodyDiv w:val="1"/>
      <w:marLeft w:val="0"/>
      <w:marRight w:val="0"/>
      <w:marTop w:val="0"/>
      <w:marBottom w:val="0"/>
      <w:divBdr>
        <w:top w:val="none" w:sz="0" w:space="0" w:color="auto"/>
        <w:left w:val="none" w:sz="0" w:space="0" w:color="auto"/>
        <w:bottom w:val="none" w:sz="0" w:space="0" w:color="auto"/>
        <w:right w:val="none" w:sz="0" w:space="0" w:color="auto"/>
      </w:divBdr>
    </w:div>
    <w:div w:id="1292401534">
      <w:bodyDiv w:val="1"/>
      <w:marLeft w:val="0"/>
      <w:marRight w:val="0"/>
      <w:marTop w:val="0"/>
      <w:marBottom w:val="0"/>
      <w:divBdr>
        <w:top w:val="none" w:sz="0" w:space="0" w:color="auto"/>
        <w:left w:val="none" w:sz="0" w:space="0" w:color="auto"/>
        <w:bottom w:val="none" w:sz="0" w:space="0" w:color="auto"/>
        <w:right w:val="none" w:sz="0" w:space="0" w:color="auto"/>
      </w:divBdr>
    </w:div>
    <w:div w:id="1292709473">
      <w:bodyDiv w:val="1"/>
      <w:marLeft w:val="0"/>
      <w:marRight w:val="0"/>
      <w:marTop w:val="0"/>
      <w:marBottom w:val="0"/>
      <w:divBdr>
        <w:top w:val="none" w:sz="0" w:space="0" w:color="auto"/>
        <w:left w:val="none" w:sz="0" w:space="0" w:color="auto"/>
        <w:bottom w:val="none" w:sz="0" w:space="0" w:color="auto"/>
        <w:right w:val="none" w:sz="0" w:space="0" w:color="auto"/>
      </w:divBdr>
    </w:div>
    <w:div w:id="1292979239">
      <w:bodyDiv w:val="1"/>
      <w:marLeft w:val="0"/>
      <w:marRight w:val="0"/>
      <w:marTop w:val="0"/>
      <w:marBottom w:val="0"/>
      <w:divBdr>
        <w:top w:val="none" w:sz="0" w:space="0" w:color="auto"/>
        <w:left w:val="none" w:sz="0" w:space="0" w:color="auto"/>
        <w:bottom w:val="none" w:sz="0" w:space="0" w:color="auto"/>
        <w:right w:val="none" w:sz="0" w:space="0" w:color="auto"/>
      </w:divBdr>
    </w:div>
    <w:div w:id="1293094603">
      <w:bodyDiv w:val="1"/>
      <w:marLeft w:val="0"/>
      <w:marRight w:val="0"/>
      <w:marTop w:val="0"/>
      <w:marBottom w:val="0"/>
      <w:divBdr>
        <w:top w:val="none" w:sz="0" w:space="0" w:color="auto"/>
        <w:left w:val="none" w:sz="0" w:space="0" w:color="auto"/>
        <w:bottom w:val="none" w:sz="0" w:space="0" w:color="auto"/>
        <w:right w:val="none" w:sz="0" w:space="0" w:color="auto"/>
      </w:divBdr>
    </w:div>
    <w:div w:id="1293170852">
      <w:bodyDiv w:val="1"/>
      <w:marLeft w:val="0"/>
      <w:marRight w:val="0"/>
      <w:marTop w:val="0"/>
      <w:marBottom w:val="0"/>
      <w:divBdr>
        <w:top w:val="none" w:sz="0" w:space="0" w:color="auto"/>
        <w:left w:val="none" w:sz="0" w:space="0" w:color="auto"/>
        <w:bottom w:val="none" w:sz="0" w:space="0" w:color="auto"/>
        <w:right w:val="none" w:sz="0" w:space="0" w:color="auto"/>
      </w:divBdr>
    </w:div>
    <w:div w:id="1293290743">
      <w:bodyDiv w:val="1"/>
      <w:marLeft w:val="0"/>
      <w:marRight w:val="0"/>
      <w:marTop w:val="0"/>
      <w:marBottom w:val="0"/>
      <w:divBdr>
        <w:top w:val="none" w:sz="0" w:space="0" w:color="auto"/>
        <w:left w:val="none" w:sz="0" w:space="0" w:color="auto"/>
        <w:bottom w:val="none" w:sz="0" w:space="0" w:color="auto"/>
        <w:right w:val="none" w:sz="0" w:space="0" w:color="auto"/>
      </w:divBdr>
    </w:div>
    <w:div w:id="1294092585">
      <w:bodyDiv w:val="1"/>
      <w:marLeft w:val="0"/>
      <w:marRight w:val="0"/>
      <w:marTop w:val="0"/>
      <w:marBottom w:val="0"/>
      <w:divBdr>
        <w:top w:val="none" w:sz="0" w:space="0" w:color="auto"/>
        <w:left w:val="none" w:sz="0" w:space="0" w:color="auto"/>
        <w:bottom w:val="none" w:sz="0" w:space="0" w:color="auto"/>
        <w:right w:val="none" w:sz="0" w:space="0" w:color="auto"/>
      </w:divBdr>
    </w:div>
    <w:div w:id="1294139807">
      <w:bodyDiv w:val="1"/>
      <w:marLeft w:val="0"/>
      <w:marRight w:val="0"/>
      <w:marTop w:val="0"/>
      <w:marBottom w:val="0"/>
      <w:divBdr>
        <w:top w:val="none" w:sz="0" w:space="0" w:color="auto"/>
        <w:left w:val="none" w:sz="0" w:space="0" w:color="auto"/>
        <w:bottom w:val="none" w:sz="0" w:space="0" w:color="auto"/>
        <w:right w:val="none" w:sz="0" w:space="0" w:color="auto"/>
      </w:divBdr>
    </w:div>
    <w:div w:id="1294210803">
      <w:bodyDiv w:val="1"/>
      <w:marLeft w:val="0"/>
      <w:marRight w:val="0"/>
      <w:marTop w:val="0"/>
      <w:marBottom w:val="0"/>
      <w:divBdr>
        <w:top w:val="none" w:sz="0" w:space="0" w:color="auto"/>
        <w:left w:val="none" w:sz="0" w:space="0" w:color="auto"/>
        <w:bottom w:val="none" w:sz="0" w:space="0" w:color="auto"/>
        <w:right w:val="none" w:sz="0" w:space="0" w:color="auto"/>
      </w:divBdr>
    </w:div>
    <w:div w:id="1294286938">
      <w:bodyDiv w:val="1"/>
      <w:marLeft w:val="0"/>
      <w:marRight w:val="0"/>
      <w:marTop w:val="0"/>
      <w:marBottom w:val="0"/>
      <w:divBdr>
        <w:top w:val="none" w:sz="0" w:space="0" w:color="auto"/>
        <w:left w:val="none" w:sz="0" w:space="0" w:color="auto"/>
        <w:bottom w:val="none" w:sz="0" w:space="0" w:color="auto"/>
        <w:right w:val="none" w:sz="0" w:space="0" w:color="auto"/>
      </w:divBdr>
    </w:div>
    <w:div w:id="1294289354">
      <w:bodyDiv w:val="1"/>
      <w:marLeft w:val="0"/>
      <w:marRight w:val="0"/>
      <w:marTop w:val="0"/>
      <w:marBottom w:val="0"/>
      <w:divBdr>
        <w:top w:val="none" w:sz="0" w:space="0" w:color="auto"/>
        <w:left w:val="none" w:sz="0" w:space="0" w:color="auto"/>
        <w:bottom w:val="none" w:sz="0" w:space="0" w:color="auto"/>
        <w:right w:val="none" w:sz="0" w:space="0" w:color="auto"/>
      </w:divBdr>
    </w:div>
    <w:div w:id="1294483970">
      <w:bodyDiv w:val="1"/>
      <w:marLeft w:val="0"/>
      <w:marRight w:val="0"/>
      <w:marTop w:val="0"/>
      <w:marBottom w:val="0"/>
      <w:divBdr>
        <w:top w:val="none" w:sz="0" w:space="0" w:color="auto"/>
        <w:left w:val="none" w:sz="0" w:space="0" w:color="auto"/>
        <w:bottom w:val="none" w:sz="0" w:space="0" w:color="auto"/>
        <w:right w:val="none" w:sz="0" w:space="0" w:color="auto"/>
      </w:divBdr>
    </w:div>
    <w:div w:id="1294553483">
      <w:bodyDiv w:val="1"/>
      <w:marLeft w:val="0"/>
      <w:marRight w:val="0"/>
      <w:marTop w:val="0"/>
      <w:marBottom w:val="0"/>
      <w:divBdr>
        <w:top w:val="none" w:sz="0" w:space="0" w:color="auto"/>
        <w:left w:val="none" w:sz="0" w:space="0" w:color="auto"/>
        <w:bottom w:val="none" w:sz="0" w:space="0" w:color="auto"/>
        <w:right w:val="none" w:sz="0" w:space="0" w:color="auto"/>
      </w:divBdr>
    </w:div>
    <w:div w:id="1294746996">
      <w:bodyDiv w:val="1"/>
      <w:marLeft w:val="0"/>
      <w:marRight w:val="0"/>
      <w:marTop w:val="0"/>
      <w:marBottom w:val="0"/>
      <w:divBdr>
        <w:top w:val="none" w:sz="0" w:space="0" w:color="auto"/>
        <w:left w:val="none" w:sz="0" w:space="0" w:color="auto"/>
        <w:bottom w:val="none" w:sz="0" w:space="0" w:color="auto"/>
        <w:right w:val="none" w:sz="0" w:space="0" w:color="auto"/>
      </w:divBdr>
    </w:div>
    <w:div w:id="1294823338">
      <w:bodyDiv w:val="1"/>
      <w:marLeft w:val="0"/>
      <w:marRight w:val="0"/>
      <w:marTop w:val="0"/>
      <w:marBottom w:val="0"/>
      <w:divBdr>
        <w:top w:val="none" w:sz="0" w:space="0" w:color="auto"/>
        <w:left w:val="none" w:sz="0" w:space="0" w:color="auto"/>
        <w:bottom w:val="none" w:sz="0" w:space="0" w:color="auto"/>
        <w:right w:val="none" w:sz="0" w:space="0" w:color="auto"/>
      </w:divBdr>
    </w:div>
    <w:div w:id="1294865028">
      <w:bodyDiv w:val="1"/>
      <w:marLeft w:val="0"/>
      <w:marRight w:val="0"/>
      <w:marTop w:val="0"/>
      <w:marBottom w:val="0"/>
      <w:divBdr>
        <w:top w:val="none" w:sz="0" w:space="0" w:color="auto"/>
        <w:left w:val="none" w:sz="0" w:space="0" w:color="auto"/>
        <w:bottom w:val="none" w:sz="0" w:space="0" w:color="auto"/>
        <w:right w:val="none" w:sz="0" w:space="0" w:color="auto"/>
      </w:divBdr>
    </w:div>
    <w:div w:id="1295019686">
      <w:bodyDiv w:val="1"/>
      <w:marLeft w:val="0"/>
      <w:marRight w:val="0"/>
      <w:marTop w:val="0"/>
      <w:marBottom w:val="0"/>
      <w:divBdr>
        <w:top w:val="none" w:sz="0" w:space="0" w:color="auto"/>
        <w:left w:val="none" w:sz="0" w:space="0" w:color="auto"/>
        <w:bottom w:val="none" w:sz="0" w:space="0" w:color="auto"/>
        <w:right w:val="none" w:sz="0" w:space="0" w:color="auto"/>
      </w:divBdr>
    </w:div>
    <w:div w:id="1295138532">
      <w:bodyDiv w:val="1"/>
      <w:marLeft w:val="0"/>
      <w:marRight w:val="0"/>
      <w:marTop w:val="0"/>
      <w:marBottom w:val="0"/>
      <w:divBdr>
        <w:top w:val="none" w:sz="0" w:space="0" w:color="auto"/>
        <w:left w:val="none" w:sz="0" w:space="0" w:color="auto"/>
        <w:bottom w:val="none" w:sz="0" w:space="0" w:color="auto"/>
        <w:right w:val="none" w:sz="0" w:space="0" w:color="auto"/>
      </w:divBdr>
    </w:div>
    <w:div w:id="1295210100">
      <w:bodyDiv w:val="1"/>
      <w:marLeft w:val="0"/>
      <w:marRight w:val="0"/>
      <w:marTop w:val="0"/>
      <w:marBottom w:val="0"/>
      <w:divBdr>
        <w:top w:val="none" w:sz="0" w:space="0" w:color="auto"/>
        <w:left w:val="none" w:sz="0" w:space="0" w:color="auto"/>
        <w:bottom w:val="none" w:sz="0" w:space="0" w:color="auto"/>
        <w:right w:val="none" w:sz="0" w:space="0" w:color="auto"/>
      </w:divBdr>
    </w:div>
    <w:div w:id="1295524090">
      <w:bodyDiv w:val="1"/>
      <w:marLeft w:val="0"/>
      <w:marRight w:val="0"/>
      <w:marTop w:val="0"/>
      <w:marBottom w:val="0"/>
      <w:divBdr>
        <w:top w:val="none" w:sz="0" w:space="0" w:color="auto"/>
        <w:left w:val="none" w:sz="0" w:space="0" w:color="auto"/>
        <w:bottom w:val="none" w:sz="0" w:space="0" w:color="auto"/>
        <w:right w:val="none" w:sz="0" w:space="0" w:color="auto"/>
      </w:divBdr>
    </w:div>
    <w:div w:id="1295596067">
      <w:bodyDiv w:val="1"/>
      <w:marLeft w:val="0"/>
      <w:marRight w:val="0"/>
      <w:marTop w:val="0"/>
      <w:marBottom w:val="0"/>
      <w:divBdr>
        <w:top w:val="none" w:sz="0" w:space="0" w:color="auto"/>
        <w:left w:val="none" w:sz="0" w:space="0" w:color="auto"/>
        <w:bottom w:val="none" w:sz="0" w:space="0" w:color="auto"/>
        <w:right w:val="none" w:sz="0" w:space="0" w:color="auto"/>
      </w:divBdr>
    </w:div>
    <w:div w:id="1295792142">
      <w:bodyDiv w:val="1"/>
      <w:marLeft w:val="0"/>
      <w:marRight w:val="0"/>
      <w:marTop w:val="0"/>
      <w:marBottom w:val="0"/>
      <w:divBdr>
        <w:top w:val="none" w:sz="0" w:space="0" w:color="auto"/>
        <w:left w:val="none" w:sz="0" w:space="0" w:color="auto"/>
        <w:bottom w:val="none" w:sz="0" w:space="0" w:color="auto"/>
        <w:right w:val="none" w:sz="0" w:space="0" w:color="auto"/>
      </w:divBdr>
    </w:div>
    <w:div w:id="1296257456">
      <w:bodyDiv w:val="1"/>
      <w:marLeft w:val="0"/>
      <w:marRight w:val="0"/>
      <w:marTop w:val="0"/>
      <w:marBottom w:val="0"/>
      <w:divBdr>
        <w:top w:val="none" w:sz="0" w:space="0" w:color="auto"/>
        <w:left w:val="none" w:sz="0" w:space="0" w:color="auto"/>
        <w:bottom w:val="none" w:sz="0" w:space="0" w:color="auto"/>
        <w:right w:val="none" w:sz="0" w:space="0" w:color="auto"/>
      </w:divBdr>
    </w:div>
    <w:div w:id="1296520479">
      <w:bodyDiv w:val="1"/>
      <w:marLeft w:val="0"/>
      <w:marRight w:val="0"/>
      <w:marTop w:val="0"/>
      <w:marBottom w:val="0"/>
      <w:divBdr>
        <w:top w:val="none" w:sz="0" w:space="0" w:color="auto"/>
        <w:left w:val="none" w:sz="0" w:space="0" w:color="auto"/>
        <w:bottom w:val="none" w:sz="0" w:space="0" w:color="auto"/>
        <w:right w:val="none" w:sz="0" w:space="0" w:color="auto"/>
      </w:divBdr>
    </w:div>
    <w:div w:id="1296720296">
      <w:bodyDiv w:val="1"/>
      <w:marLeft w:val="0"/>
      <w:marRight w:val="0"/>
      <w:marTop w:val="0"/>
      <w:marBottom w:val="0"/>
      <w:divBdr>
        <w:top w:val="none" w:sz="0" w:space="0" w:color="auto"/>
        <w:left w:val="none" w:sz="0" w:space="0" w:color="auto"/>
        <w:bottom w:val="none" w:sz="0" w:space="0" w:color="auto"/>
        <w:right w:val="none" w:sz="0" w:space="0" w:color="auto"/>
      </w:divBdr>
    </w:div>
    <w:div w:id="1296988522">
      <w:bodyDiv w:val="1"/>
      <w:marLeft w:val="0"/>
      <w:marRight w:val="0"/>
      <w:marTop w:val="0"/>
      <w:marBottom w:val="0"/>
      <w:divBdr>
        <w:top w:val="none" w:sz="0" w:space="0" w:color="auto"/>
        <w:left w:val="none" w:sz="0" w:space="0" w:color="auto"/>
        <w:bottom w:val="none" w:sz="0" w:space="0" w:color="auto"/>
        <w:right w:val="none" w:sz="0" w:space="0" w:color="auto"/>
      </w:divBdr>
    </w:div>
    <w:div w:id="1296988539">
      <w:bodyDiv w:val="1"/>
      <w:marLeft w:val="0"/>
      <w:marRight w:val="0"/>
      <w:marTop w:val="0"/>
      <w:marBottom w:val="0"/>
      <w:divBdr>
        <w:top w:val="none" w:sz="0" w:space="0" w:color="auto"/>
        <w:left w:val="none" w:sz="0" w:space="0" w:color="auto"/>
        <w:bottom w:val="none" w:sz="0" w:space="0" w:color="auto"/>
        <w:right w:val="none" w:sz="0" w:space="0" w:color="auto"/>
      </w:divBdr>
    </w:div>
    <w:div w:id="1297107106">
      <w:bodyDiv w:val="1"/>
      <w:marLeft w:val="0"/>
      <w:marRight w:val="0"/>
      <w:marTop w:val="0"/>
      <w:marBottom w:val="0"/>
      <w:divBdr>
        <w:top w:val="none" w:sz="0" w:space="0" w:color="auto"/>
        <w:left w:val="none" w:sz="0" w:space="0" w:color="auto"/>
        <w:bottom w:val="none" w:sz="0" w:space="0" w:color="auto"/>
        <w:right w:val="none" w:sz="0" w:space="0" w:color="auto"/>
      </w:divBdr>
    </w:div>
    <w:div w:id="1297224371">
      <w:bodyDiv w:val="1"/>
      <w:marLeft w:val="0"/>
      <w:marRight w:val="0"/>
      <w:marTop w:val="0"/>
      <w:marBottom w:val="0"/>
      <w:divBdr>
        <w:top w:val="none" w:sz="0" w:space="0" w:color="auto"/>
        <w:left w:val="none" w:sz="0" w:space="0" w:color="auto"/>
        <w:bottom w:val="none" w:sz="0" w:space="0" w:color="auto"/>
        <w:right w:val="none" w:sz="0" w:space="0" w:color="auto"/>
      </w:divBdr>
    </w:div>
    <w:div w:id="1297640653">
      <w:bodyDiv w:val="1"/>
      <w:marLeft w:val="0"/>
      <w:marRight w:val="0"/>
      <w:marTop w:val="0"/>
      <w:marBottom w:val="0"/>
      <w:divBdr>
        <w:top w:val="none" w:sz="0" w:space="0" w:color="auto"/>
        <w:left w:val="none" w:sz="0" w:space="0" w:color="auto"/>
        <w:bottom w:val="none" w:sz="0" w:space="0" w:color="auto"/>
        <w:right w:val="none" w:sz="0" w:space="0" w:color="auto"/>
      </w:divBdr>
    </w:div>
    <w:div w:id="1297757005">
      <w:bodyDiv w:val="1"/>
      <w:marLeft w:val="0"/>
      <w:marRight w:val="0"/>
      <w:marTop w:val="0"/>
      <w:marBottom w:val="0"/>
      <w:divBdr>
        <w:top w:val="none" w:sz="0" w:space="0" w:color="auto"/>
        <w:left w:val="none" w:sz="0" w:space="0" w:color="auto"/>
        <w:bottom w:val="none" w:sz="0" w:space="0" w:color="auto"/>
        <w:right w:val="none" w:sz="0" w:space="0" w:color="auto"/>
      </w:divBdr>
    </w:div>
    <w:div w:id="1298142588">
      <w:bodyDiv w:val="1"/>
      <w:marLeft w:val="0"/>
      <w:marRight w:val="0"/>
      <w:marTop w:val="0"/>
      <w:marBottom w:val="0"/>
      <w:divBdr>
        <w:top w:val="none" w:sz="0" w:space="0" w:color="auto"/>
        <w:left w:val="none" w:sz="0" w:space="0" w:color="auto"/>
        <w:bottom w:val="none" w:sz="0" w:space="0" w:color="auto"/>
        <w:right w:val="none" w:sz="0" w:space="0" w:color="auto"/>
      </w:divBdr>
    </w:div>
    <w:div w:id="1298148485">
      <w:bodyDiv w:val="1"/>
      <w:marLeft w:val="0"/>
      <w:marRight w:val="0"/>
      <w:marTop w:val="0"/>
      <w:marBottom w:val="0"/>
      <w:divBdr>
        <w:top w:val="none" w:sz="0" w:space="0" w:color="auto"/>
        <w:left w:val="none" w:sz="0" w:space="0" w:color="auto"/>
        <w:bottom w:val="none" w:sz="0" w:space="0" w:color="auto"/>
        <w:right w:val="none" w:sz="0" w:space="0" w:color="auto"/>
      </w:divBdr>
    </w:div>
    <w:div w:id="1298221509">
      <w:bodyDiv w:val="1"/>
      <w:marLeft w:val="0"/>
      <w:marRight w:val="0"/>
      <w:marTop w:val="0"/>
      <w:marBottom w:val="0"/>
      <w:divBdr>
        <w:top w:val="none" w:sz="0" w:space="0" w:color="auto"/>
        <w:left w:val="none" w:sz="0" w:space="0" w:color="auto"/>
        <w:bottom w:val="none" w:sz="0" w:space="0" w:color="auto"/>
        <w:right w:val="none" w:sz="0" w:space="0" w:color="auto"/>
      </w:divBdr>
    </w:div>
    <w:div w:id="1298531929">
      <w:bodyDiv w:val="1"/>
      <w:marLeft w:val="0"/>
      <w:marRight w:val="0"/>
      <w:marTop w:val="0"/>
      <w:marBottom w:val="0"/>
      <w:divBdr>
        <w:top w:val="none" w:sz="0" w:space="0" w:color="auto"/>
        <w:left w:val="none" w:sz="0" w:space="0" w:color="auto"/>
        <w:bottom w:val="none" w:sz="0" w:space="0" w:color="auto"/>
        <w:right w:val="none" w:sz="0" w:space="0" w:color="auto"/>
      </w:divBdr>
    </w:div>
    <w:div w:id="1298758391">
      <w:bodyDiv w:val="1"/>
      <w:marLeft w:val="0"/>
      <w:marRight w:val="0"/>
      <w:marTop w:val="0"/>
      <w:marBottom w:val="0"/>
      <w:divBdr>
        <w:top w:val="none" w:sz="0" w:space="0" w:color="auto"/>
        <w:left w:val="none" w:sz="0" w:space="0" w:color="auto"/>
        <w:bottom w:val="none" w:sz="0" w:space="0" w:color="auto"/>
        <w:right w:val="none" w:sz="0" w:space="0" w:color="auto"/>
      </w:divBdr>
    </w:div>
    <w:div w:id="1299414957">
      <w:bodyDiv w:val="1"/>
      <w:marLeft w:val="0"/>
      <w:marRight w:val="0"/>
      <w:marTop w:val="0"/>
      <w:marBottom w:val="0"/>
      <w:divBdr>
        <w:top w:val="none" w:sz="0" w:space="0" w:color="auto"/>
        <w:left w:val="none" w:sz="0" w:space="0" w:color="auto"/>
        <w:bottom w:val="none" w:sz="0" w:space="0" w:color="auto"/>
        <w:right w:val="none" w:sz="0" w:space="0" w:color="auto"/>
      </w:divBdr>
    </w:div>
    <w:div w:id="1299534265">
      <w:bodyDiv w:val="1"/>
      <w:marLeft w:val="0"/>
      <w:marRight w:val="0"/>
      <w:marTop w:val="0"/>
      <w:marBottom w:val="0"/>
      <w:divBdr>
        <w:top w:val="none" w:sz="0" w:space="0" w:color="auto"/>
        <w:left w:val="none" w:sz="0" w:space="0" w:color="auto"/>
        <w:bottom w:val="none" w:sz="0" w:space="0" w:color="auto"/>
        <w:right w:val="none" w:sz="0" w:space="0" w:color="auto"/>
      </w:divBdr>
    </w:div>
    <w:div w:id="1300183520">
      <w:bodyDiv w:val="1"/>
      <w:marLeft w:val="0"/>
      <w:marRight w:val="0"/>
      <w:marTop w:val="0"/>
      <w:marBottom w:val="0"/>
      <w:divBdr>
        <w:top w:val="none" w:sz="0" w:space="0" w:color="auto"/>
        <w:left w:val="none" w:sz="0" w:space="0" w:color="auto"/>
        <w:bottom w:val="none" w:sz="0" w:space="0" w:color="auto"/>
        <w:right w:val="none" w:sz="0" w:space="0" w:color="auto"/>
      </w:divBdr>
    </w:div>
    <w:div w:id="1300261465">
      <w:bodyDiv w:val="1"/>
      <w:marLeft w:val="0"/>
      <w:marRight w:val="0"/>
      <w:marTop w:val="0"/>
      <w:marBottom w:val="0"/>
      <w:divBdr>
        <w:top w:val="none" w:sz="0" w:space="0" w:color="auto"/>
        <w:left w:val="none" w:sz="0" w:space="0" w:color="auto"/>
        <w:bottom w:val="none" w:sz="0" w:space="0" w:color="auto"/>
        <w:right w:val="none" w:sz="0" w:space="0" w:color="auto"/>
      </w:divBdr>
    </w:div>
    <w:div w:id="1300378762">
      <w:bodyDiv w:val="1"/>
      <w:marLeft w:val="0"/>
      <w:marRight w:val="0"/>
      <w:marTop w:val="0"/>
      <w:marBottom w:val="0"/>
      <w:divBdr>
        <w:top w:val="none" w:sz="0" w:space="0" w:color="auto"/>
        <w:left w:val="none" w:sz="0" w:space="0" w:color="auto"/>
        <w:bottom w:val="none" w:sz="0" w:space="0" w:color="auto"/>
        <w:right w:val="none" w:sz="0" w:space="0" w:color="auto"/>
      </w:divBdr>
    </w:div>
    <w:div w:id="1300764553">
      <w:bodyDiv w:val="1"/>
      <w:marLeft w:val="0"/>
      <w:marRight w:val="0"/>
      <w:marTop w:val="0"/>
      <w:marBottom w:val="0"/>
      <w:divBdr>
        <w:top w:val="none" w:sz="0" w:space="0" w:color="auto"/>
        <w:left w:val="none" w:sz="0" w:space="0" w:color="auto"/>
        <w:bottom w:val="none" w:sz="0" w:space="0" w:color="auto"/>
        <w:right w:val="none" w:sz="0" w:space="0" w:color="auto"/>
      </w:divBdr>
    </w:div>
    <w:div w:id="1301232289">
      <w:bodyDiv w:val="1"/>
      <w:marLeft w:val="0"/>
      <w:marRight w:val="0"/>
      <w:marTop w:val="0"/>
      <w:marBottom w:val="0"/>
      <w:divBdr>
        <w:top w:val="none" w:sz="0" w:space="0" w:color="auto"/>
        <w:left w:val="none" w:sz="0" w:space="0" w:color="auto"/>
        <w:bottom w:val="none" w:sz="0" w:space="0" w:color="auto"/>
        <w:right w:val="none" w:sz="0" w:space="0" w:color="auto"/>
      </w:divBdr>
    </w:div>
    <w:div w:id="1301302332">
      <w:bodyDiv w:val="1"/>
      <w:marLeft w:val="0"/>
      <w:marRight w:val="0"/>
      <w:marTop w:val="0"/>
      <w:marBottom w:val="0"/>
      <w:divBdr>
        <w:top w:val="none" w:sz="0" w:space="0" w:color="auto"/>
        <w:left w:val="none" w:sz="0" w:space="0" w:color="auto"/>
        <w:bottom w:val="none" w:sz="0" w:space="0" w:color="auto"/>
        <w:right w:val="none" w:sz="0" w:space="0" w:color="auto"/>
      </w:divBdr>
    </w:div>
    <w:div w:id="1301426624">
      <w:bodyDiv w:val="1"/>
      <w:marLeft w:val="0"/>
      <w:marRight w:val="0"/>
      <w:marTop w:val="0"/>
      <w:marBottom w:val="0"/>
      <w:divBdr>
        <w:top w:val="none" w:sz="0" w:space="0" w:color="auto"/>
        <w:left w:val="none" w:sz="0" w:space="0" w:color="auto"/>
        <w:bottom w:val="none" w:sz="0" w:space="0" w:color="auto"/>
        <w:right w:val="none" w:sz="0" w:space="0" w:color="auto"/>
      </w:divBdr>
    </w:div>
    <w:div w:id="1301571943">
      <w:bodyDiv w:val="1"/>
      <w:marLeft w:val="0"/>
      <w:marRight w:val="0"/>
      <w:marTop w:val="0"/>
      <w:marBottom w:val="0"/>
      <w:divBdr>
        <w:top w:val="none" w:sz="0" w:space="0" w:color="auto"/>
        <w:left w:val="none" w:sz="0" w:space="0" w:color="auto"/>
        <w:bottom w:val="none" w:sz="0" w:space="0" w:color="auto"/>
        <w:right w:val="none" w:sz="0" w:space="0" w:color="auto"/>
      </w:divBdr>
    </w:div>
    <w:div w:id="1301643175">
      <w:bodyDiv w:val="1"/>
      <w:marLeft w:val="0"/>
      <w:marRight w:val="0"/>
      <w:marTop w:val="0"/>
      <w:marBottom w:val="0"/>
      <w:divBdr>
        <w:top w:val="none" w:sz="0" w:space="0" w:color="auto"/>
        <w:left w:val="none" w:sz="0" w:space="0" w:color="auto"/>
        <w:bottom w:val="none" w:sz="0" w:space="0" w:color="auto"/>
        <w:right w:val="none" w:sz="0" w:space="0" w:color="auto"/>
      </w:divBdr>
    </w:div>
    <w:div w:id="1301809700">
      <w:bodyDiv w:val="1"/>
      <w:marLeft w:val="0"/>
      <w:marRight w:val="0"/>
      <w:marTop w:val="0"/>
      <w:marBottom w:val="0"/>
      <w:divBdr>
        <w:top w:val="none" w:sz="0" w:space="0" w:color="auto"/>
        <w:left w:val="none" w:sz="0" w:space="0" w:color="auto"/>
        <w:bottom w:val="none" w:sz="0" w:space="0" w:color="auto"/>
        <w:right w:val="none" w:sz="0" w:space="0" w:color="auto"/>
      </w:divBdr>
    </w:div>
    <w:div w:id="1301811818">
      <w:bodyDiv w:val="1"/>
      <w:marLeft w:val="0"/>
      <w:marRight w:val="0"/>
      <w:marTop w:val="0"/>
      <w:marBottom w:val="0"/>
      <w:divBdr>
        <w:top w:val="none" w:sz="0" w:space="0" w:color="auto"/>
        <w:left w:val="none" w:sz="0" w:space="0" w:color="auto"/>
        <w:bottom w:val="none" w:sz="0" w:space="0" w:color="auto"/>
        <w:right w:val="none" w:sz="0" w:space="0" w:color="auto"/>
      </w:divBdr>
    </w:div>
    <w:div w:id="1301959003">
      <w:bodyDiv w:val="1"/>
      <w:marLeft w:val="0"/>
      <w:marRight w:val="0"/>
      <w:marTop w:val="0"/>
      <w:marBottom w:val="0"/>
      <w:divBdr>
        <w:top w:val="none" w:sz="0" w:space="0" w:color="auto"/>
        <w:left w:val="none" w:sz="0" w:space="0" w:color="auto"/>
        <w:bottom w:val="none" w:sz="0" w:space="0" w:color="auto"/>
        <w:right w:val="none" w:sz="0" w:space="0" w:color="auto"/>
      </w:divBdr>
    </w:div>
    <w:div w:id="1302268814">
      <w:bodyDiv w:val="1"/>
      <w:marLeft w:val="0"/>
      <w:marRight w:val="0"/>
      <w:marTop w:val="0"/>
      <w:marBottom w:val="0"/>
      <w:divBdr>
        <w:top w:val="none" w:sz="0" w:space="0" w:color="auto"/>
        <w:left w:val="none" w:sz="0" w:space="0" w:color="auto"/>
        <w:bottom w:val="none" w:sz="0" w:space="0" w:color="auto"/>
        <w:right w:val="none" w:sz="0" w:space="0" w:color="auto"/>
      </w:divBdr>
    </w:div>
    <w:div w:id="1302466122">
      <w:bodyDiv w:val="1"/>
      <w:marLeft w:val="0"/>
      <w:marRight w:val="0"/>
      <w:marTop w:val="0"/>
      <w:marBottom w:val="0"/>
      <w:divBdr>
        <w:top w:val="none" w:sz="0" w:space="0" w:color="auto"/>
        <w:left w:val="none" w:sz="0" w:space="0" w:color="auto"/>
        <w:bottom w:val="none" w:sz="0" w:space="0" w:color="auto"/>
        <w:right w:val="none" w:sz="0" w:space="0" w:color="auto"/>
      </w:divBdr>
    </w:div>
    <w:div w:id="1302803621">
      <w:bodyDiv w:val="1"/>
      <w:marLeft w:val="0"/>
      <w:marRight w:val="0"/>
      <w:marTop w:val="0"/>
      <w:marBottom w:val="0"/>
      <w:divBdr>
        <w:top w:val="none" w:sz="0" w:space="0" w:color="auto"/>
        <w:left w:val="none" w:sz="0" w:space="0" w:color="auto"/>
        <w:bottom w:val="none" w:sz="0" w:space="0" w:color="auto"/>
        <w:right w:val="none" w:sz="0" w:space="0" w:color="auto"/>
      </w:divBdr>
    </w:div>
    <w:div w:id="1302925229">
      <w:bodyDiv w:val="1"/>
      <w:marLeft w:val="0"/>
      <w:marRight w:val="0"/>
      <w:marTop w:val="0"/>
      <w:marBottom w:val="0"/>
      <w:divBdr>
        <w:top w:val="none" w:sz="0" w:space="0" w:color="auto"/>
        <w:left w:val="none" w:sz="0" w:space="0" w:color="auto"/>
        <w:bottom w:val="none" w:sz="0" w:space="0" w:color="auto"/>
        <w:right w:val="none" w:sz="0" w:space="0" w:color="auto"/>
      </w:divBdr>
    </w:div>
    <w:div w:id="1302930231">
      <w:bodyDiv w:val="1"/>
      <w:marLeft w:val="0"/>
      <w:marRight w:val="0"/>
      <w:marTop w:val="0"/>
      <w:marBottom w:val="0"/>
      <w:divBdr>
        <w:top w:val="none" w:sz="0" w:space="0" w:color="auto"/>
        <w:left w:val="none" w:sz="0" w:space="0" w:color="auto"/>
        <w:bottom w:val="none" w:sz="0" w:space="0" w:color="auto"/>
        <w:right w:val="none" w:sz="0" w:space="0" w:color="auto"/>
      </w:divBdr>
    </w:div>
    <w:div w:id="1303004114">
      <w:bodyDiv w:val="1"/>
      <w:marLeft w:val="0"/>
      <w:marRight w:val="0"/>
      <w:marTop w:val="0"/>
      <w:marBottom w:val="0"/>
      <w:divBdr>
        <w:top w:val="none" w:sz="0" w:space="0" w:color="auto"/>
        <w:left w:val="none" w:sz="0" w:space="0" w:color="auto"/>
        <w:bottom w:val="none" w:sz="0" w:space="0" w:color="auto"/>
        <w:right w:val="none" w:sz="0" w:space="0" w:color="auto"/>
      </w:divBdr>
    </w:div>
    <w:div w:id="1303198848">
      <w:bodyDiv w:val="1"/>
      <w:marLeft w:val="0"/>
      <w:marRight w:val="0"/>
      <w:marTop w:val="0"/>
      <w:marBottom w:val="0"/>
      <w:divBdr>
        <w:top w:val="none" w:sz="0" w:space="0" w:color="auto"/>
        <w:left w:val="none" w:sz="0" w:space="0" w:color="auto"/>
        <w:bottom w:val="none" w:sz="0" w:space="0" w:color="auto"/>
        <w:right w:val="none" w:sz="0" w:space="0" w:color="auto"/>
      </w:divBdr>
    </w:div>
    <w:div w:id="1303265212">
      <w:bodyDiv w:val="1"/>
      <w:marLeft w:val="0"/>
      <w:marRight w:val="0"/>
      <w:marTop w:val="0"/>
      <w:marBottom w:val="0"/>
      <w:divBdr>
        <w:top w:val="none" w:sz="0" w:space="0" w:color="auto"/>
        <w:left w:val="none" w:sz="0" w:space="0" w:color="auto"/>
        <w:bottom w:val="none" w:sz="0" w:space="0" w:color="auto"/>
        <w:right w:val="none" w:sz="0" w:space="0" w:color="auto"/>
      </w:divBdr>
    </w:div>
    <w:div w:id="1303265905">
      <w:bodyDiv w:val="1"/>
      <w:marLeft w:val="0"/>
      <w:marRight w:val="0"/>
      <w:marTop w:val="0"/>
      <w:marBottom w:val="0"/>
      <w:divBdr>
        <w:top w:val="none" w:sz="0" w:space="0" w:color="auto"/>
        <w:left w:val="none" w:sz="0" w:space="0" w:color="auto"/>
        <w:bottom w:val="none" w:sz="0" w:space="0" w:color="auto"/>
        <w:right w:val="none" w:sz="0" w:space="0" w:color="auto"/>
      </w:divBdr>
    </w:div>
    <w:div w:id="1303268623">
      <w:bodyDiv w:val="1"/>
      <w:marLeft w:val="0"/>
      <w:marRight w:val="0"/>
      <w:marTop w:val="0"/>
      <w:marBottom w:val="0"/>
      <w:divBdr>
        <w:top w:val="none" w:sz="0" w:space="0" w:color="auto"/>
        <w:left w:val="none" w:sz="0" w:space="0" w:color="auto"/>
        <w:bottom w:val="none" w:sz="0" w:space="0" w:color="auto"/>
        <w:right w:val="none" w:sz="0" w:space="0" w:color="auto"/>
      </w:divBdr>
    </w:div>
    <w:div w:id="1303534615">
      <w:bodyDiv w:val="1"/>
      <w:marLeft w:val="0"/>
      <w:marRight w:val="0"/>
      <w:marTop w:val="0"/>
      <w:marBottom w:val="0"/>
      <w:divBdr>
        <w:top w:val="none" w:sz="0" w:space="0" w:color="auto"/>
        <w:left w:val="none" w:sz="0" w:space="0" w:color="auto"/>
        <w:bottom w:val="none" w:sz="0" w:space="0" w:color="auto"/>
        <w:right w:val="none" w:sz="0" w:space="0" w:color="auto"/>
      </w:divBdr>
    </w:div>
    <w:div w:id="1303609116">
      <w:bodyDiv w:val="1"/>
      <w:marLeft w:val="0"/>
      <w:marRight w:val="0"/>
      <w:marTop w:val="0"/>
      <w:marBottom w:val="0"/>
      <w:divBdr>
        <w:top w:val="none" w:sz="0" w:space="0" w:color="auto"/>
        <w:left w:val="none" w:sz="0" w:space="0" w:color="auto"/>
        <w:bottom w:val="none" w:sz="0" w:space="0" w:color="auto"/>
        <w:right w:val="none" w:sz="0" w:space="0" w:color="auto"/>
      </w:divBdr>
    </w:div>
    <w:div w:id="1303971651">
      <w:bodyDiv w:val="1"/>
      <w:marLeft w:val="0"/>
      <w:marRight w:val="0"/>
      <w:marTop w:val="0"/>
      <w:marBottom w:val="0"/>
      <w:divBdr>
        <w:top w:val="none" w:sz="0" w:space="0" w:color="auto"/>
        <w:left w:val="none" w:sz="0" w:space="0" w:color="auto"/>
        <w:bottom w:val="none" w:sz="0" w:space="0" w:color="auto"/>
        <w:right w:val="none" w:sz="0" w:space="0" w:color="auto"/>
      </w:divBdr>
    </w:div>
    <w:div w:id="1304307037">
      <w:bodyDiv w:val="1"/>
      <w:marLeft w:val="0"/>
      <w:marRight w:val="0"/>
      <w:marTop w:val="0"/>
      <w:marBottom w:val="0"/>
      <w:divBdr>
        <w:top w:val="none" w:sz="0" w:space="0" w:color="auto"/>
        <w:left w:val="none" w:sz="0" w:space="0" w:color="auto"/>
        <w:bottom w:val="none" w:sz="0" w:space="0" w:color="auto"/>
        <w:right w:val="none" w:sz="0" w:space="0" w:color="auto"/>
      </w:divBdr>
    </w:div>
    <w:div w:id="1304430743">
      <w:bodyDiv w:val="1"/>
      <w:marLeft w:val="0"/>
      <w:marRight w:val="0"/>
      <w:marTop w:val="0"/>
      <w:marBottom w:val="0"/>
      <w:divBdr>
        <w:top w:val="none" w:sz="0" w:space="0" w:color="auto"/>
        <w:left w:val="none" w:sz="0" w:space="0" w:color="auto"/>
        <w:bottom w:val="none" w:sz="0" w:space="0" w:color="auto"/>
        <w:right w:val="none" w:sz="0" w:space="0" w:color="auto"/>
      </w:divBdr>
    </w:div>
    <w:div w:id="1304894526">
      <w:bodyDiv w:val="1"/>
      <w:marLeft w:val="0"/>
      <w:marRight w:val="0"/>
      <w:marTop w:val="0"/>
      <w:marBottom w:val="0"/>
      <w:divBdr>
        <w:top w:val="none" w:sz="0" w:space="0" w:color="auto"/>
        <w:left w:val="none" w:sz="0" w:space="0" w:color="auto"/>
        <w:bottom w:val="none" w:sz="0" w:space="0" w:color="auto"/>
        <w:right w:val="none" w:sz="0" w:space="0" w:color="auto"/>
      </w:divBdr>
    </w:div>
    <w:div w:id="1304896439">
      <w:bodyDiv w:val="1"/>
      <w:marLeft w:val="0"/>
      <w:marRight w:val="0"/>
      <w:marTop w:val="0"/>
      <w:marBottom w:val="0"/>
      <w:divBdr>
        <w:top w:val="none" w:sz="0" w:space="0" w:color="auto"/>
        <w:left w:val="none" w:sz="0" w:space="0" w:color="auto"/>
        <w:bottom w:val="none" w:sz="0" w:space="0" w:color="auto"/>
        <w:right w:val="none" w:sz="0" w:space="0" w:color="auto"/>
      </w:divBdr>
    </w:div>
    <w:div w:id="1305114935">
      <w:bodyDiv w:val="1"/>
      <w:marLeft w:val="0"/>
      <w:marRight w:val="0"/>
      <w:marTop w:val="0"/>
      <w:marBottom w:val="0"/>
      <w:divBdr>
        <w:top w:val="none" w:sz="0" w:space="0" w:color="auto"/>
        <w:left w:val="none" w:sz="0" w:space="0" w:color="auto"/>
        <w:bottom w:val="none" w:sz="0" w:space="0" w:color="auto"/>
        <w:right w:val="none" w:sz="0" w:space="0" w:color="auto"/>
      </w:divBdr>
    </w:div>
    <w:div w:id="1305160612">
      <w:bodyDiv w:val="1"/>
      <w:marLeft w:val="0"/>
      <w:marRight w:val="0"/>
      <w:marTop w:val="0"/>
      <w:marBottom w:val="0"/>
      <w:divBdr>
        <w:top w:val="none" w:sz="0" w:space="0" w:color="auto"/>
        <w:left w:val="none" w:sz="0" w:space="0" w:color="auto"/>
        <w:bottom w:val="none" w:sz="0" w:space="0" w:color="auto"/>
        <w:right w:val="none" w:sz="0" w:space="0" w:color="auto"/>
      </w:divBdr>
    </w:div>
    <w:div w:id="1305307418">
      <w:bodyDiv w:val="1"/>
      <w:marLeft w:val="0"/>
      <w:marRight w:val="0"/>
      <w:marTop w:val="0"/>
      <w:marBottom w:val="0"/>
      <w:divBdr>
        <w:top w:val="none" w:sz="0" w:space="0" w:color="auto"/>
        <w:left w:val="none" w:sz="0" w:space="0" w:color="auto"/>
        <w:bottom w:val="none" w:sz="0" w:space="0" w:color="auto"/>
        <w:right w:val="none" w:sz="0" w:space="0" w:color="auto"/>
      </w:divBdr>
    </w:div>
    <w:div w:id="130531311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699900">
      <w:bodyDiv w:val="1"/>
      <w:marLeft w:val="0"/>
      <w:marRight w:val="0"/>
      <w:marTop w:val="0"/>
      <w:marBottom w:val="0"/>
      <w:divBdr>
        <w:top w:val="none" w:sz="0" w:space="0" w:color="auto"/>
        <w:left w:val="none" w:sz="0" w:space="0" w:color="auto"/>
        <w:bottom w:val="none" w:sz="0" w:space="0" w:color="auto"/>
        <w:right w:val="none" w:sz="0" w:space="0" w:color="auto"/>
      </w:divBdr>
    </w:div>
    <w:div w:id="1305739323">
      <w:bodyDiv w:val="1"/>
      <w:marLeft w:val="0"/>
      <w:marRight w:val="0"/>
      <w:marTop w:val="0"/>
      <w:marBottom w:val="0"/>
      <w:divBdr>
        <w:top w:val="none" w:sz="0" w:space="0" w:color="auto"/>
        <w:left w:val="none" w:sz="0" w:space="0" w:color="auto"/>
        <w:bottom w:val="none" w:sz="0" w:space="0" w:color="auto"/>
        <w:right w:val="none" w:sz="0" w:space="0" w:color="auto"/>
      </w:divBdr>
    </w:div>
    <w:div w:id="1305816736">
      <w:bodyDiv w:val="1"/>
      <w:marLeft w:val="0"/>
      <w:marRight w:val="0"/>
      <w:marTop w:val="0"/>
      <w:marBottom w:val="0"/>
      <w:divBdr>
        <w:top w:val="none" w:sz="0" w:space="0" w:color="auto"/>
        <w:left w:val="none" w:sz="0" w:space="0" w:color="auto"/>
        <w:bottom w:val="none" w:sz="0" w:space="0" w:color="auto"/>
        <w:right w:val="none" w:sz="0" w:space="0" w:color="auto"/>
      </w:divBdr>
    </w:div>
    <w:div w:id="1305817978">
      <w:bodyDiv w:val="1"/>
      <w:marLeft w:val="0"/>
      <w:marRight w:val="0"/>
      <w:marTop w:val="0"/>
      <w:marBottom w:val="0"/>
      <w:divBdr>
        <w:top w:val="none" w:sz="0" w:space="0" w:color="auto"/>
        <w:left w:val="none" w:sz="0" w:space="0" w:color="auto"/>
        <w:bottom w:val="none" w:sz="0" w:space="0" w:color="auto"/>
        <w:right w:val="none" w:sz="0" w:space="0" w:color="auto"/>
      </w:divBdr>
    </w:div>
    <w:div w:id="1305965803">
      <w:bodyDiv w:val="1"/>
      <w:marLeft w:val="0"/>
      <w:marRight w:val="0"/>
      <w:marTop w:val="0"/>
      <w:marBottom w:val="0"/>
      <w:divBdr>
        <w:top w:val="none" w:sz="0" w:space="0" w:color="auto"/>
        <w:left w:val="none" w:sz="0" w:space="0" w:color="auto"/>
        <w:bottom w:val="none" w:sz="0" w:space="0" w:color="auto"/>
        <w:right w:val="none" w:sz="0" w:space="0" w:color="auto"/>
      </w:divBdr>
    </w:div>
    <w:div w:id="1306206900">
      <w:bodyDiv w:val="1"/>
      <w:marLeft w:val="0"/>
      <w:marRight w:val="0"/>
      <w:marTop w:val="0"/>
      <w:marBottom w:val="0"/>
      <w:divBdr>
        <w:top w:val="none" w:sz="0" w:space="0" w:color="auto"/>
        <w:left w:val="none" w:sz="0" w:space="0" w:color="auto"/>
        <w:bottom w:val="none" w:sz="0" w:space="0" w:color="auto"/>
        <w:right w:val="none" w:sz="0" w:space="0" w:color="auto"/>
      </w:divBdr>
    </w:div>
    <w:div w:id="1306349763">
      <w:bodyDiv w:val="1"/>
      <w:marLeft w:val="0"/>
      <w:marRight w:val="0"/>
      <w:marTop w:val="0"/>
      <w:marBottom w:val="0"/>
      <w:divBdr>
        <w:top w:val="none" w:sz="0" w:space="0" w:color="auto"/>
        <w:left w:val="none" w:sz="0" w:space="0" w:color="auto"/>
        <w:bottom w:val="none" w:sz="0" w:space="0" w:color="auto"/>
        <w:right w:val="none" w:sz="0" w:space="0" w:color="auto"/>
      </w:divBdr>
    </w:div>
    <w:div w:id="1306351411">
      <w:bodyDiv w:val="1"/>
      <w:marLeft w:val="0"/>
      <w:marRight w:val="0"/>
      <w:marTop w:val="0"/>
      <w:marBottom w:val="0"/>
      <w:divBdr>
        <w:top w:val="none" w:sz="0" w:space="0" w:color="auto"/>
        <w:left w:val="none" w:sz="0" w:space="0" w:color="auto"/>
        <w:bottom w:val="none" w:sz="0" w:space="0" w:color="auto"/>
        <w:right w:val="none" w:sz="0" w:space="0" w:color="auto"/>
      </w:divBdr>
    </w:div>
    <w:div w:id="1306353852">
      <w:bodyDiv w:val="1"/>
      <w:marLeft w:val="0"/>
      <w:marRight w:val="0"/>
      <w:marTop w:val="0"/>
      <w:marBottom w:val="0"/>
      <w:divBdr>
        <w:top w:val="none" w:sz="0" w:space="0" w:color="auto"/>
        <w:left w:val="none" w:sz="0" w:space="0" w:color="auto"/>
        <w:bottom w:val="none" w:sz="0" w:space="0" w:color="auto"/>
        <w:right w:val="none" w:sz="0" w:space="0" w:color="auto"/>
      </w:divBdr>
    </w:div>
    <w:div w:id="1306661180">
      <w:bodyDiv w:val="1"/>
      <w:marLeft w:val="0"/>
      <w:marRight w:val="0"/>
      <w:marTop w:val="0"/>
      <w:marBottom w:val="0"/>
      <w:divBdr>
        <w:top w:val="none" w:sz="0" w:space="0" w:color="auto"/>
        <w:left w:val="none" w:sz="0" w:space="0" w:color="auto"/>
        <w:bottom w:val="none" w:sz="0" w:space="0" w:color="auto"/>
        <w:right w:val="none" w:sz="0" w:space="0" w:color="auto"/>
      </w:divBdr>
    </w:div>
    <w:div w:id="1306736390">
      <w:bodyDiv w:val="1"/>
      <w:marLeft w:val="0"/>
      <w:marRight w:val="0"/>
      <w:marTop w:val="0"/>
      <w:marBottom w:val="0"/>
      <w:divBdr>
        <w:top w:val="none" w:sz="0" w:space="0" w:color="auto"/>
        <w:left w:val="none" w:sz="0" w:space="0" w:color="auto"/>
        <w:bottom w:val="none" w:sz="0" w:space="0" w:color="auto"/>
        <w:right w:val="none" w:sz="0" w:space="0" w:color="auto"/>
      </w:divBdr>
    </w:div>
    <w:div w:id="1306743430">
      <w:bodyDiv w:val="1"/>
      <w:marLeft w:val="0"/>
      <w:marRight w:val="0"/>
      <w:marTop w:val="0"/>
      <w:marBottom w:val="0"/>
      <w:divBdr>
        <w:top w:val="none" w:sz="0" w:space="0" w:color="auto"/>
        <w:left w:val="none" w:sz="0" w:space="0" w:color="auto"/>
        <w:bottom w:val="none" w:sz="0" w:space="0" w:color="auto"/>
        <w:right w:val="none" w:sz="0" w:space="0" w:color="auto"/>
      </w:divBdr>
    </w:div>
    <w:div w:id="1306930937">
      <w:bodyDiv w:val="1"/>
      <w:marLeft w:val="0"/>
      <w:marRight w:val="0"/>
      <w:marTop w:val="0"/>
      <w:marBottom w:val="0"/>
      <w:divBdr>
        <w:top w:val="none" w:sz="0" w:space="0" w:color="auto"/>
        <w:left w:val="none" w:sz="0" w:space="0" w:color="auto"/>
        <w:bottom w:val="none" w:sz="0" w:space="0" w:color="auto"/>
        <w:right w:val="none" w:sz="0" w:space="0" w:color="auto"/>
      </w:divBdr>
    </w:div>
    <w:div w:id="1307474432">
      <w:bodyDiv w:val="1"/>
      <w:marLeft w:val="0"/>
      <w:marRight w:val="0"/>
      <w:marTop w:val="0"/>
      <w:marBottom w:val="0"/>
      <w:divBdr>
        <w:top w:val="none" w:sz="0" w:space="0" w:color="auto"/>
        <w:left w:val="none" w:sz="0" w:space="0" w:color="auto"/>
        <w:bottom w:val="none" w:sz="0" w:space="0" w:color="auto"/>
        <w:right w:val="none" w:sz="0" w:space="0" w:color="auto"/>
      </w:divBdr>
    </w:div>
    <w:div w:id="1307513237">
      <w:bodyDiv w:val="1"/>
      <w:marLeft w:val="0"/>
      <w:marRight w:val="0"/>
      <w:marTop w:val="0"/>
      <w:marBottom w:val="0"/>
      <w:divBdr>
        <w:top w:val="none" w:sz="0" w:space="0" w:color="auto"/>
        <w:left w:val="none" w:sz="0" w:space="0" w:color="auto"/>
        <w:bottom w:val="none" w:sz="0" w:space="0" w:color="auto"/>
        <w:right w:val="none" w:sz="0" w:space="0" w:color="auto"/>
      </w:divBdr>
    </w:div>
    <w:div w:id="1307860034">
      <w:bodyDiv w:val="1"/>
      <w:marLeft w:val="0"/>
      <w:marRight w:val="0"/>
      <w:marTop w:val="0"/>
      <w:marBottom w:val="0"/>
      <w:divBdr>
        <w:top w:val="none" w:sz="0" w:space="0" w:color="auto"/>
        <w:left w:val="none" w:sz="0" w:space="0" w:color="auto"/>
        <w:bottom w:val="none" w:sz="0" w:space="0" w:color="auto"/>
        <w:right w:val="none" w:sz="0" w:space="0" w:color="auto"/>
      </w:divBdr>
    </w:div>
    <w:div w:id="1307928325">
      <w:bodyDiv w:val="1"/>
      <w:marLeft w:val="0"/>
      <w:marRight w:val="0"/>
      <w:marTop w:val="0"/>
      <w:marBottom w:val="0"/>
      <w:divBdr>
        <w:top w:val="none" w:sz="0" w:space="0" w:color="auto"/>
        <w:left w:val="none" w:sz="0" w:space="0" w:color="auto"/>
        <w:bottom w:val="none" w:sz="0" w:space="0" w:color="auto"/>
        <w:right w:val="none" w:sz="0" w:space="0" w:color="auto"/>
      </w:divBdr>
    </w:div>
    <w:div w:id="1308127376">
      <w:bodyDiv w:val="1"/>
      <w:marLeft w:val="0"/>
      <w:marRight w:val="0"/>
      <w:marTop w:val="0"/>
      <w:marBottom w:val="0"/>
      <w:divBdr>
        <w:top w:val="none" w:sz="0" w:space="0" w:color="auto"/>
        <w:left w:val="none" w:sz="0" w:space="0" w:color="auto"/>
        <w:bottom w:val="none" w:sz="0" w:space="0" w:color="auto"/>
        <w:right w:val="none" w:sz="0" w:space="0" w:color="auto"/>
      </w:divBdr>
    </w:div>
    <w:div w:id="1308362609">
      <w:bodyDiv w:val="1"/>
      <w:marLeft w:val="0"/>
      <w:marRight w:val="0"/>
      <w:marTop w:val="0"/>
      <w:marBottom w:val="0"/>
      <w:divBdr>
        <w:top w:val="none" w:sz="0" w:space="0" w:color="auto"/>
        <w:left w:val="none" w:sz="0" w:space="0" w:color="auto"/>
        <w:bottom w:val="none" w:sz="0" w:space="0" w:color="auto"/>
        <w:right w:val="none" w:sz="0" w:space="0" w:color="auto"/>
      </w:divBdr>
    </w:div>
    <w:div w:id="1308434807">
      <w:bodyDiv w:val="1"/>
      <w:marLeft w:val="0"/>
      <w:marRight w:val="0"/>
      <w:marTop w:val="0"/>
      <w:marBottom w:val="0"/>
      <w:divBdr>
        <w:top w:val="none" w:sz="0" w:space="0" w:color="auto"/>
        <w:left w:val="none" w:sz="0" w:space="0" w:color="auto"/>
        <w:bottom w:val="none" w:sz="0" w:space="0" w:color="auto"/>
        <w:right w:val="none" w:sz="0" w:space="0" w:color="auto"/>
      </w:divBdr>
    </w:div>
    <w:div w:id="1308513995">
      <w:bodyDiv w:val="1"/>
      <w:marLeft w:val="0"/>
      <w:marRight w:val="0"/>
      <w:marTop w:val="0"/>
      <w:marBottom w:val="0"/>
      <w:divBdr>
        <w:top w:val="none" w:sz="0" w:space="0" w:color="auto"/>
        <w:left w:val="none" w:sz="0" w:space="0" w:color="auto"/>
        <w:bottom w:val="none" w:sz="0" w:space="0" w:color="auto"/>
        <w:right w:val="none" w:sz="0" w:space="0" w:color="auto"/>
      </w:divBdr>
    </w:div>
    <w:div w:id="1308776878">
      <w:bodyDiv w:val="1"/>
      <w:marLeft w:val="0"/>
      <w:marRight w:val="0"/>
      <w:marTop w:val="0"/>
      <w:marBottom w:val="0"/>
      <w:divBdr>
        <w:top w:val="none" w:sz="0" w:space="0" w:color="auto"/>
        <w:left w:val="none" w:sz="0" w:space="0" w:color="auto"/>
        <w:bottom w:val="none" w:sz="0" w:space="0" w:color="auto"/>
        <w:right w:val="none" w:sz="0" w:space="0" w:color="auto"/>
      </w:divBdr>
    </w:div>
    <w:div w:id="1308783858">
      <w:bodyDiv w:val="1"/>
      <w:marLeft w:val="0"/>
      <w:marRight w:val="0"/>
      <w:marTop w:val="0"/>
      <w:marBottom w:val="0"/>
      <w:divBdr>
        <w:top w:val="none" w:sz="0" w:space="0" w:color="auto"/>
        <w:left w:val="none" w:sz="0" w:space="0" w:color="auto"/>
        <w:bottom w:val="none" w:sz="0" w:space="0" w:color="auto"/>
        <w:right w:val="none" w:sz="0" w:space="0" w:color="auto"/>
      </w:divBdr>
    </w:div>
    <w:div w:id="1308827114">
      <w:bodyDiv w:val="1"/>
      <w:marLeft w:val="0"/>
      <w:marRight w:val="0"/>
      <w:marTop w:val="0"/>
      <w:marBottom w:val="0"/>
      <w:divBdr>
        <w:top w:val="none" w:sz="0" w:space="0" w:color="auto"/>
        <w:left w:val="none" w:sz="0" w:space="0" w:color="auto"/>
        <w:bottom w:val="none" w:sz="0" w:space="0" w:color="auto"/>
        <w:right w:val="none" w:sz="0" w:space="0" w:color="auto"/>
      </w:divBdr>
    </w:div>
    <w:div w:id="1308972171">
      <w:bodyDiv w:val="1"/>
      <w:marLeft w:val="0"/>
      <w:marRight w:val="0"/>
      <w:marTop w:val="0"/>
      <w:marBottom w:val="0"/>
      <w:divBdr>
        <w:top w:val="none" w:sz="0" w:space="0" w:color="auto"/>
        <w:left w:val="none" w:sz="0" w:space="0" w:color="auto"/>
        <w:bottom w:val="none" w:sz="0" w:space="0" w:color="auto"/>
        <w:right w:val="none" w:sz="0" w:space="0" w:color="auto"/>
      </w:divBdr>
    </w:div>
    <w:div w:id="1309289257">
      <w:bodyDiv w:val="1"/>
      <w:marLeft w:val="0"/>
      <w:marRight w:val="0"/>
      <w:marTop w:val="0"/>
      <w:marBottom w:val="0"/>
      <w:divBdr>
        <w:top w:val="none" w:sz="0" w:space="0" w:color="auto"/>
        <w:left w:val="none" w:sz="0" w:space="0" w:color="auto"/>
        <w:bottom w:val="none" w:sz="0" w:space="0" w:color="auto"/>
        <w:right w:val="none" w:sz="0" w:space="0" w:color="auto"/>
      </w:divBdr>
    </w:div>
    <w:div w:id="1309553614">
      <w:bodyDiv w:val="1"/>
      <w:marLeft w:val="0"/>
      <w:marRight w:val="0"/>
      <w:marTop w:val="0"/>
      <w:marBottom w:val="0"/>
      <w:divBdr>
        <w:top w:val="none" w:sz="0" w:space="0" w:color="auto"/>
        <w:left w:val="none" w:sz="0" w:space="0" w:color="auto"/>
        <w:bottom w:val="none" w:sz="0" w:space="0" w:color="auto"/>
        <w:right w:val="none" w:sz="0" w:space="0" w:color="auto"/>
      </w:divBdr>
    </w:div>
    <w:div w:id="1309633711">
      <w:bodyDiv w:val="1"/>
      <w:marLeft w:val="0"/>
      <w:marRight w:val="0"/>
      <w:marTop w:val="0"/>
      <w:marBottom w:val="0"/>
      <w:divBdr>
        <w:top w:val="none" w:sz="0" w:space="0" w:color="auto"/>
        <w:left w:val="none" w:sz="0" w:space="0" w:color="auto"/>
        <w:bottom w:val="none" w:sz="0" w:space="0" w:color="auto"/>
        <w:right w:val="none" w:sz="0" w:space="0" w:color="auto"/>
      </w:divBdr>
    </w:div>
    <w:div w:id="1309817955">
      <w:bodyDiv w:val="1"/>
      <w:marLeft w:val="0"/>
      <w:marRight w:val="0"/>
      <w:marTop w:val="0"/>
      <w:marBottom w:val="0"/>
      <w:divBdr>
        <w:top w:val="none" w:sz="0" w:space="0" w:color="auto"/>
        <w:left w:val="none" w:sz="0" w:space="0" w:color="auto"/>
        <w:bottom w:val="none" w:sz="0" w:space="0" w:color="auto"/>
        <w:right w:val="none" w:sz="0" w:space="0" w:color="auto"/>
      </w:divBdr>
    </w:div>
    <w:div w:id="1309819578">
      <w:bodyDiv w:val="1"/>
      <w:marLeft w:val="0"/>
      <w:marRight w:val="0"/>
      <w:marTop w:val="0"/>
      <w:marBottom w:val="0"/>
      <w:divBdr>
        <w:top w:val="none" w:sz="0" w:space="0" w:color="auto"/>
        <w:left w:val="none" w:sz="0" w:space="0" w:color="auto"/>
        <w:bottom w:val="none" w:sz="0" w:space="0" w:color="auto"/>
        <w:right w:val="none" w:sz="0" w:space="0" w:color="auto"/>
      </w:divBdr>
    </w:div>
    <w:div w:id="1310091908">
      <w:bodyDiv w:val="1"/>
      <w:marLeft w:val="0"/>
      <w:marRight w:val="0"/>
      <w:marTop w:val="0"/>
      <w:marBottom w:val="0"/>
      <w:divBdr>
        <w:top w:val="none" w:sz="0" w:space="0" w:color="auto"/>
        <w:left w:val="none" w:sz="0" w:space="0" w:color="auto"/>
        <w:bottom w:val="none" w:sz="0" w:space="0" w:color="auto"/>
        <w:right w:val="none" w:sz="0" w:space="0" w:color="auto"/>
      </w:divBdr>
    </w:div>
    <w:div w:id="1310553631">
      <w:bodyDiv w:val="1"/>
      <w:marLeft w:val="0"/>
      <w:marRight w:val="0"/>
      <w:marTop w:val="0"/>
      <w:marBottom w:val="0"/>
      <w:divBdr>
        <w:top w:val="none" w:sz="0" w:space="0" w:color="auto"/>
        <w:left w:val="none" w:sz="0" w:space="0" w:color="auto"/>
        <w:bottom w:val="none" w:sz="0" w:space="0" w:color="auto"/>
        <w:right w:val="none" w:sz="0" w:space="0" w:color="auto"/>
      </w:divBdr>
    </w:div>
    <w:div w:id="1310864199">
      <w:bodyDiv w:val="1"/>
      <w:marLeft w:val="0"/>
      <w:marRight w:val="0"/>
      <w:marTop w:val="0"/>
      <w:marBottom w:val="0"/>
      <w:divBdr>
        <w:top w:val="none" w:sz="0" w:space="0" w:color="auto"/>
        <w:left w:val="none" w:sz="0" w:space="0" w:color="auto"/>
        <w:bottom w:val="none" w:sz="0" w:space="0" w:color="auto"/>
        <w:right w:val="none" w:sz="0" w:space="0" w:color="auto"/>
      </w:divBdr>
    </w:div>
    <w:div w:id="1310938594">
      <w:bodyDiv w:val="1"/>
      <w:marLeft w:val="0"/>
      <w:marRight w:val="0"/>
      <w:marTop w:val="0"/>
      <w:marBottom w:val="0"/>
      <w:divBdr>
        <w:top w:val="none" w:sz="0" w:space="0" w:color="auto"/>
        <w:left w:val="none" w:sz="0" w:space="0" w:color="auto"/>
        <w:bottom w:val="none" w:sz="0" w:space="0" w:color="auto"/>
        <w:right w:val="none" w:sz="0" w:space="0" w:color="auto"/>
      </w:divBdr>
    </w:div>
    <w:div w:id="1311053710">
      <w:bodyDiv w:val="1"/>
      <w:marLeft w:val="0"/>
      <w:marRight w:val="0"/>
      <w:marTop w:val="0"/>
      <w:marBottom w:val="0"/>
      <w:divBdr>
        <w:top w:val="none" w:sz="0" w:space="0" w:color="auto"/>
        <w:left w:val="none" w:sz="0" w:space="0" w:color="auto"/>
        <w:bottom w:val="none" w:sz="0" w:space="0" w:color="auto"/>
        <w:right w:val="none" w:sz="0" w:space="0" w:color="auto"/>
      </w:divBdr>
    </w:div>
    <w:div w:id="1311446533">
      <w:bodyDiv w:val="1"/>
      <w:marLeft w:val="0"/>
      <w:marRight w:val="0"/>
      <w:marTop w:val="0"/>
      <w:marBottom w:val="0"/>
      <w:divBdr>
        <w:top w:val="none" w:sz="0" w:space="0" w:color="auto"/>
        <w:left w:val="none" w:sz="0" w:space="0" w:color="auto"/>
        <w:bottom w:val="none" w:sz="0" w:space="0" w:color="auto"/>
        <w:right w:val="none" w:sz="0" w:space="0" w:color="auto"/>
      </w:divBdr>
    </w:div>
    <w:div w:id="1311905731">
      <w:bodyDiv w:val="1"/>
      <w:marLeft w:val="0"/>
      <w:marRight w:val="0"/>
      <w:marTop w:val="0"/>
      <w:marBottom w:val="0"/>
      <w:divBdr>
        <w:top w:val="none" w:sz="0" w:space="0" w:color="auto"/>
        <w:left w:val="none" w:sz="0" w:space="0" w:color="auto"/>
        <w:bottom w:val="none" w:sz="0" w:space="0" w:color="auto"/>
        <w:right w:val="none" w:sz="0" w:space="0" w:color="auto"/>
      </w:divBdr>
    </w:div>
    <w:div w:id="1312372725">
      <w:bodyDiv w:val="1"/>
      <w:marLeft w:val="0"/>
      <w:marRight w:val="0"/>
      <w:marTop w:val="0"/>
      <w:marBottom w:val="0"/>
      <w:divBdr>
        <w:top w:val="none" w:sz="0" w:space="0" w:color="auto"/>
        <w:left w:val="none" w:sz="0" w:space="0" w:color="auto"/>
        <w:bottom w:val="none" w:sz="0" w:space="0" w:color="auto"/>
        <w:right w:val="none" w:sz="0" w:space="0" w:color="auto"/>
      </w:divBdr>
    </w:div>
    <w:div w:id="1312782816">
      <w:bodyDiv w:val="1"/>
      <w:marLeft w:val="0"/>
      <w:marRight w:val="0"/>
      <w:marTop w:val="0"/>
      <w:marBottom w:val="0"/>
      <w:divBdr>
        <w:top w:val="none" w:sz="0" w:space="0" w:color="auto"/>
        <w:left w:val="none" w:sz="0" w:space="0" w:color="auto"/>
        <w:bottom w:val="none" w:sz="0" w:space="0" w:color="auto"/>
        <w:right w:val="none" w:sz="0" w:space="0" w:color="auto"/>
      </w:divBdr>
    </w:div>
    <w:div w:id="1314139962">
      <w:bodyDiv w:val="1"/>
      <w:marLeft w:val="0"/>
      <w:marRight w:val="0"/>
      <w:marTop w:val="0"/>
      <w:marBottom w:val="0"/>
      <w:divBdr>
        <w:top w:val="none" w:sz="0" w:space="0" w:color="auto"/>
        <w:left w:val="none" w:sz="0" w:space="0" w:color="auto"/>
        <w:bottom w:val="none" w:sz="0" w:space="0" w:color="auto"/>
        <w:right w:val="none" w:sz="0" w:space="0" w:color="auto"/>
      </w:divBdr>
    </w:div>
    <w:div w:id="1314456573">
      <w:bodyDiv w:val="1"/>
      <w:marLeft w:val="0"/>
      <w:marRight w:val="0"/>
      <w:marTop w:val="0"/>
      <w:marBottom w:val="0"/>
      <w:divBdr>
        <w:top w:val="none" w:sz="0" w:space="0" w:color="auto"/>
        <w:left w:val="none" w:sz="0" w:space="0" w:color="auto"/>
        <w:bottom w:val="none" w:sz="0" w:space="0" w:color="auto"/>
        <w:right w:val="none" w:sz="0" w:space="0" w:color="auto"/>
      </w:divBdr>
    </w:div>
    <w:div w:id="1314484208">
      <w:bodyDiv w:val="1"/>
      <w:marLeft w:val="0"/>
      <w:marRight w:val="0"/>
      <w:marTop w:val="0"/>
      <w:marBottom w:val="0"/>
      <w:divBdr>
        <w:top w:val="none" w:sz="0" w:space="0" w:color="auto"/>
        <w:left w:val="none" w:sz="0" w:space="0" w:color="auto"/>
        <w:bottom w:val="none" w:sz="0" w:space="0" w:color="auto"/>
        <w:right w:val="none" w:sz="0" w:space="0" w:color="auto"/>
      </w:divBdr>
    </w:div>
    <w:div w:id="1314603672">
      <w:bodyDiv w:val="1"/>
      <w:marLeft w:val="0"/>
      <w:marRight w:val="0"/>
      <w:marTop w:val="0"/>
      <w:marBottom w:val="0"/>
      <w:divBdr>
        <w:top w:val="none" w:sz="0" w:space="0" w:color="auto"/>
        <w:left w:val="none" w:sz="0" w:space="0" w:color="auto"/>
        <w:bottom w:val="none" w:sz="0" w:space="0" w:color="auto"/>
        <w:right w:val="none" w:sz="0" w:space="0" w:color="auto"/>
      </w:divBdr>
    </w:div>
    <w:div w:id="1314681975">
      <w:bodyDiv w:val="1"/>
      <w:marLeft w:val="0"/>
      <w:marRight w:val="0"/>
      <w:marTop w:val="0"/>
      <w:marBottom w:val="0"/>
      <w:divBdr>
        <w:top w:val="none" w:sz="0" w:space="0" w:color="auto"/>
        <w:left w:val="none" w:sz="0" w:space="0" w:color="auto"/>
        <w:bottom w:val="none" w:sz="0" w:space="0" w:color="auto"/>
        <w:right w:val="none" w:sz="0" w:space="0" w:color="auto"/>
      </w:divBdr>
    </w:div>
    <w:div w:id="1314793534">
      <w:bodyDiv w:val="1"/>
      <w:marLeft w:val="0"/>
      <w:marRight w:val="0"/>
      <w:marTop w:val="0"/>
      <w:marBottom w:val="0"/>
      <w:divBdr>
        <w:top w:val="none" w:sz="0" w:space="0" w:color="auto"/>
        <w:left w:val="none" w:sz="0" w:space="0" w:color="auto"/>
        <w:bottom w:val="none" w:sz="0" w:space="0" w:color="auto"/>
        <w:right w:val="none" w:sz="0" w:space="0" w:color="auto"/>
      </w:divBdr>
    </w:div>
    <w:div w:id="1315261026">
      <w:bodyDiv w:val="1"/>
      <w:marLeft w:val="0"/>
      <w:marRight w:val="0"/>
      <w:marTop w:val="0"/>
      <w:marBottom w:val="0"/>
      <w:divBdr>
        <w:top w:val="none" w:sz="0" w:space="0" w:color="auto"/>
        <w:left w:val="none" w:sz="0" w:space="0" w:color="auto"/>
        <w:bottom w:val="none" w:sz="0" w:space="0" w:color="auto"/>
        <w:right w:val="none" w:sz="0" w:space="0" w:color="auto"/>
      </w:divBdr>
    </w:div>
    <w:div w:id="1315527905">
      <w:bodyDiv w:val="1"/>
      <w:marLeft w:val="0"/>
      <w:marRight w:val="0"/>
      <w:marTop w:val="0"/>
      <w:marBottom w:val="0"/>
      <w:divBdr>
        <w:top w:val="none" w:sz="0" w:space="0" w:color="auto"/>
        <w:left w:val="none" w:sz="0" w:space="0" w:color="auto"/>
        <w:bottom w:val="none" w:sz="0" w:space="0" w:color="auto"/>
        <w:right w:val="none" w:sz="0" w:space="0" w:color="auto"/>
      </w:divBdr>
    </w:div>
    <w:div w:id="1316034412">
      <w:bodyDiv w:val="1"/>
      <w:marLeft w:val="0"/>
      <w:marRight w:val="0"/>
      <w:marTop w:val="0"/>
      <w:marBottom w:val="0"/>
      <w:divBdr>
        <w:top w:val="none" w:sz="0" w:space="0" w:color="auto"/>
        <w:left w:val="none" w:sz="0" w:space="0" w:color="auto"/>
        <w:bottom w:val="none" w:sz="0" w:space="0" w:color="auto"/>
        <w:right w:val="none" w:sz="0" w:space="0" w:color="auto"/>
      </w:divBdr>
    </w:div>
    <w:div w:id="1316035707">
      <w:bodyDiv w:val="1"/>
      <w:marLeft w:val="0"/>
      <w:marRight w:val="0"/>
      <w:marTop w:val="0"/>
      <w:marBottom w:val="0"/>
      <w:divBdr>
        <w:top w:val="none" w:sz="0" w:space="0" w:color="auto"/>
        <w:left w:val="none" w:sz="0" w:space="0" w:color="auto"/>
        <w:bottom w:val="none" w:sz="0" w:space="0" w:color="auto"/>
        <w:right w:val="none" w:sz="0" w:space="0" w:color="auto"/>
      </w:divBdr>
    </w:div>
    <w:div w:id="1316225495">
      <w:bodyDiv w:val="1"/>
      <w:marLeft w:val="0"/>
      <w:marRight w:val="0"/>
      <w:marTop w:val="0"/>
      <w:marBottom w:val="0"/>
      <w:divBdr>
        <w:top w:val="none" w:sz="0" w:space="0" w:color="auto"/>
        <w:left w:val="none" w:sz="0" w:space="0" w:color="auto"/>
        <w:bottom w:val="none" w:sz="0" w:space="0" w:color="auto"/>
        <w:right w:val="none" w:sz="0" w:space="0" w:color="auto"/>
      </w:divBdr>
    </w:div>
    <w:div w:id="1316957738">
      <w:bodyDiv w:val="1"/>
      <w:marLeft w:val="0"/>
      <w:marRight w:val="0"/>
      <w:marTop w:val="0"/>
      <w:marBottom w:val="0"/>
      <w:divBdr>
        <w:top w:val="none" w:sz="0" w:space="0" w:color="auto"/>
        <w:left w:val="none" w:sz="0" w:space="0" w:color="auto"/>
        <w:bottom w:val="none" w:sz="0" w:space="0" w:color="auto"/>
        <w:right w:val="none" w:sz="0" w:space="0" w:color="auto"/>
      </w:divBdr>
    </w:div>
    <w:div w:id="1317101128">
      <w:bodyDiv w:val="1"/>
      <w:marLeft w:val="0"/>
      <w:marRight w:val="0"/>
      <w:marTop w:val="0"/>
      <w:marBottom w:val="0"/>
      <w:divBdr>
        <w:top w:val="none" w:sz="0" w:space="0" w:color="auto"/>
        <w:left w:val="none" w:sz="0" w:space="0" w:color="auto"/>
        <w:bottom w:val="none" w:sz="0" w:space="0" w:color="auto"/>
        <w:right w:val="none" w:sz="0" w:space="0" w:color="auto"/>
      </w:divBdr>
    </w:div>
    <w:div w:id="1317106359">
      <w:bodyDiv w:val="1"/>
      <w:marLeft w:val="0"/>
      <w:marRight w:val="0"/>
      <w:marTop w:val="0"/>
      <w:marBottom w:val="0"/>
      <w:divBdr>
        <w:top w:val="none" w:sz="0" w:space="0" w:color="auto"/>
        <w:left w:val="none" w:sz="0" w:space="0" w:color="auto"/>
        <w:bottom w:val="none" w:sz="0" w:space="0" w:color="auto"/>
        <w:right w:val="none" w:sz="0" w:space="0" w:color="auto"/>
      </w:divBdr>
    </w:div>
    <w:div w:id="1317148683">
      <w:bodyDiv w:val="1"/>
      <w:marLeft w:val="0"/>
      <w:marRight w:val="0"/>
      <w:marTop w:val="0"/>
      <w:marBottom w:val="0"/>
      <w:divBdr>
        <w:top w:val="none" w:sz="0" w:space="0" w:color="auto"/>
        <w:left w:val="none" w:sz="0" w:space="0" w:color="auto"/>
        <w:bottom w:val="none" w:sz="0" w:space="0" w:color="auto"/>
        <w:right w:val="none" w:sz="0" w:space="0" w:color="auto"/>
      </w:divBdr>
    </w:div>
    <w:div w:id="1317151571">
      <w:bodyDiv w:val="1"/>
      <w:marLeft w:val="0"/>
      <w:marRight w:val="0"/>
      <w:marTop w:val="0"/>
      <w:marBottom w:val="0"/>
      <w:divBdr>
        <w:top w:val="none" w:sz="0" w:space="0" w:color="auto"/>
        <w:left w:val="none" w:sz="0" w:space="0" w:color="auto"/>
        <w:bottom w:val="none" w:sz="0" w:space="0" w:color="auto"/>
        <w:right w:val="none" w:sz="0" w:space="0" w:color="auto"/>
      </w:divBdr>
    </w:div>
    <w:div w:id="1317418495">
      <w:bodyDiv w:val="1"/>
      <w:marLeft w:val="0"/>
      <w:marRight w:val="0"/>
      <w:marTop w:val="0"/>
      <w:marBottom w:val="0"/>
      <w:divBdr>
        <w:top w:val="none" w:sz="0" w:space="0" w:color="auto"/>
        <w:left w:val="none" w:sz="0" w:space="0" w:color="auto"/>
        <w:bottom w:val="none" w:sz="0" w:space="0" w:color="auto"/>
        <w:right w:val="none" w:sz="0" w:space="0" w:color="auto"/>
      </w:divBdr>
    </w:div>
    <w:div w:id="1317802141">
      <w:bodyDiv w:val="1"/>
      <w:marLeft w:val="0"/>
      <w:marRight w:val="0"/>
      <w:marTop w:val="0"/>
      <w:marBottom w:val="0"/>
      <w:divBdr>
        <w:top w:val="none" w:sz="0" w:space="0" w:color="auto"/>
        <w:left w:val="none" w:sz="0" w:space="0" w:color="auto"/>
        <w:bottom w:val="none" w:sz="0" w:space="0" w:color="auto"/>
        <w:right w:val="none" w:sz="0" w:space="0" w:color="auto"/>
      </w:divBdr>
    </w:div>
    <w:div w:id="1318025782">
      <w:bodyDiv w:val="1"/>
      <w:marLeft w:val="0"/>
      <w:marRight w:val="0"/>
      <w:marTop w:val="0"/>
      <w:marBottom w:val="0"/>
      <w:divBdr>
        <w:top w:val="none" w:sz="0" w:space="0" w:color="auto"/>
        <w:left w:val="none" w:sz="0" w:space="0" w:color="auto"/>
        <w:bottom w:val="none" w:sz="0" w:space="0" w:color="auto"/>
        <w:right w:val="none" w:sz="0" w:space="0" w:color="auto"/>
      </w:divBdr>
    </w:div>
    <w:div w:id="1318194884">
      <w:bodyDiv w:val="1"/>
      <w:marLeft w:val="0"/>
      <w:marRight w:val="0"/>
      <w:marTop w:val="0"/>
      <w:marBottom w:val="0"/>
      <w:divBdr>
        <w:top w:val="none" w:sz="0" w:space="0" w:color="auto"/>
        <w:left w:val="none" w:sz="0" w:space="0" w:color="auto"/>
        <w:bottom w:val="none" w:sz="0" w:space="0" w:color="auto"/>
        <w:right w:val="none" w:sz="0" w:space="0" w:color="auto"/>
      </w:divBdr>
    </w:div>
    <w:div w:id="1318222440">
      <w:bodyDiv w:val="1"/>
      <w:marLeft w:val="0"/>
      <w:marRight w:val="0"/>
      <w:marTop w:val="0"/>
      <w:marBottom w:val="0"/>
      <w:divBdr>
        <w:top w:val="none" w:sz="0" w:space="0" w:color="auto"/>
        <w:left w:val="none" w:sz="0" w:space="0" w:color="auto"/>
        <w:bottom w:val="none" w:sz="0" w:space="0" w:color="auto"/>
        <w:right w:val="none" w:sz="0" w:space="0" w:color="auto"/>
      </w:divBdr>
    </w:div>
    <w:div w:id="1318266786">
      <w:bodyDiv w:val="1"/>
      <w:marLeft w:val="0"/>
      <w:marRight w:val="0"/>
      <w:marTop w:val="0"/>
      <w:marBottom w:val="0"/>
      <w:divBdr>
        <w:top w:val="none" w:sz="0" w:space="0" w:color="auto"/>
        <w:left w:val="none" w:sz="0" w:space="0" w:color="auto"/>
        <w:bottom w:val="none" w:sz="0" w:space="0" w:color="auto"/>
        <w:right w:val="none" w:sz="0" w:space="0" w:color="auto"/>
      </w:divBdr>
    </w:div>
    <w:div w:id="1318341570">
      <w:bodyDiv w:val="1"/>
      <w:marLeft w:val="0"/>
      <w:marRight w:val="0"/>
      <w:marTop w:val="0"/>
      <w:marBottom w:val="0"/>
      <w:divBdr>
        <w:top w:val="none" w:sz="0" w:space="0" w:color="auto"/>
        <w:left w:val="none" w:sz="0" w:space="0" w:color="auto"/>
        <w:bottom w:val="none" w:sz="0" w:space="0" w:color="auto"/>
        <w:right w:val="none" w:sz="0" w:space="0" w:color="auto"/>
      </w:divBdr>
    </w:div>
    <w:div w:id="1318388247">
      <w:bodyDiv w:val="1"/>
      <w:marLeft w:val="0"/>
      <w:marRight w:val="0"/>
      <w:marTop w:val="0"/>
      <w:marBottom w:val="0"/>
      <w:divBdr>
        <w:top w:val="none" w:sz="0" w:space="0" w:color="auto"/>
        <w:left w:val="none" w:sz="0" w:space="0" w:color="auto"/>
        <w:bottom w:val="none" w:sz="0" w:space="0" w:color="auto"/>
        <w:right w:val="none" w:sz="0" w:space="0" w:color="auto"/>
      </w:divBdr>
    </w:div>
    <w:div w:id="1318415397">
      <w:bodyDiv w:val="1"/>
      <w:marLeft w:val="0"/>
      <w:marRight w:val="0"/>
      <w:marTop w:val="0"/>
      <w:marBottom w:val="0"/>
      <w:divBdr>
        <w:top w:val="none" w:sz="0" w:space="0" w:color="auto"/>
        <w:left w:val="none" w:sz="0" w:space="0" w:color="auto"/>
        <w:bottom w:val="none" w:sz="0" w:space="0" w:color="auto"/>
        <w:right w:val="none" w:sz="0" w:space="0" w:color="auto"/>
      </w:divBdr>
    </w:div>
    <w:div w:id="1318798632">
      <w:bodyDiv w:val="1"/>
      <w:marLeft w:val="0"/>
      <w:marRight w:val="0"/>
      <w:marTop w:val="0"/>
      <w:marBottom w:val="0"/>
      <w:divBdr>
        <w:top w:val="none" w:sz="0" w:space="0" w:color="auto"/>
        <w:left w:val="none" w:sz="0" w:space="0" w:color="auto"/>
        <w:bottom w:val="none" w:sz="0" w:space="0" w:color="auto"/>
        <w:right w:val="none" w:sz="0" w:space="0" w:color="auto"/>
      </w:divBdr>
    </w:div>
    <w:div w:id="1318921329">
      <w:bodyDiv w:val="1"/>
      <w:marLeft w:val="0"/>
      <w:marRight w:val="0"/>
      <w:marTop w:val="0"/>
      <w:marBottom w:val="0"/>
      <w:divBdr>
        <w:top w:val="none" w:sz="0" w:space="0" w:color="auto"/>
        <w:left w:val="none" w:sz="0" w:space="0" w:color="auto"/>
        <w:bottom w:val="none" w:sz="0" w:space="0" w:color="auto"/>
        <w:right w:val="none" w:sz="0" w:space="0" w:color="auto"/>
      </w:divBdr>
    </w:div>
    <w:div w:id="1319192529">
      <w:bodyDiv w:val="1"/>
      <w:marLeft w:val="0"/>
      <w:marRight w:val="0"/>
      <w:marTop w:val="0"/>
      <w:marBottom w:val="0"/>
      <w:divBdr>
        <w:top w:val="none" w:sz="0" w:space="0" w:color="auto"/>
        <w:left w:val="none" w:sz="0" w:space="0" w:color="auto"/>
        <w:bottom w:val="none" w:sz="0" w:space="0" w:color="auto"/>
        <w:right w:val="none" w:sz="0" w:space="0" w:color="auto"/>
      </w:divBdr>
    </w:div>
    <w:div w:id="1319266153">
      <w:bodyDiv w:val="1"/>
      <w:marLeft w:val="0"/>
      <w:marRight w:val="0"/>
      <w:marTop w:val="0"/>
      <w:marBottom w:val="0"/>
      <w:divBdr>
        <w:top w:val="none" w:sz="0" w:space="0" w:color="auto"/>
        <w:left w:val="none" w:sz="0" w:space="0" w:color="auto"/>
        <w:bottom w:val="none" w:sz="0" w:space="0" w:color="auto"/>
        <w:right w:val="none" w:sz="0" w:space="0" w:color="auto"/>
      </w:divBdr>
    </w:div>
    <w:div w:id="1319378600">
      <w:bodyDiv w:val="1"/>
      <w:marLeft w:val="0"/>
      <w:marRight w:val="0"/>
      <w:marTop w:val="0"/>
      <w:marBottom w:val="0"/>
      <w:divBdr>
        <w:top w:val="none" w:sz="0" w:space="0" w:color="auto"/>
        <w:left w:val="none" w:sz="0" w:space="0" w:color="auto"/>
        <w:bottom w:val="none" w:sz="0" w:space="0" w:color="auto"/>
        <w:right w:val="none" w:sz="0" w:space="0" w:color="auto"/>
      </w:divBdr>
    </w:div>
    <w:div w:id="1319724855">
      <w:bodyDiv w:val="1"/>
      <w:marLeft w:val="0"/>
      <w:marRight w:val="0"/>
      <w:marTop w:val="0"/>
      <w:marBottom w:val="0"/>
      <w:divBdr>
        <w:top w:val="none" w:sz="0" w:space="0" w:color="auto"/>
        <w:left w:val="none" w:sz="0" w:space="0" w:color="auto"/>
        <w:bottom w:val="none" w:sz="0" w:space="0" w:color="auto"/>
        <w:right w:val="none" w:sz="0" w:space="0" w:color="auto"/>
      </w:divBdr>
    </w:div>
    <w:div w:id="1319730437">
      <w:bodyDiv w:val="1"/>
      <w:marLeft w:val="0"/>
      <w:marRight w:val="0"/>
      <w:marTop w:val="0"/>
      <w:marBottom w:val="0"/>
      <w:divBdr>
        <w:top w:val="none" w:sz="0" w:space="0" w:color="auto"/>
        <w:left w:val="none" w:sz="0" w:space="0" w:color="auto"/>
        <w:bottom w:val="none" w:sz="0" w:space="0" w:color="auto"/>
        <w:right w:val="none" w:sz="0" w:space="0" w:color="auto"/>
      </w:divBdr>
    </w:div>
    <w:div w:id="1319765097">
      <w:bodyDiv w:val="1"/>
      <w:marLeft w:val="0"/>
      <w:marRight w:val="0"/>
      <w:marTop w:val="0"/>
      <w:marBottom w:val="0"/>
      <w:divBdr>
        <w:top w:val="none" w:sz="0" w:space="0" w:color="auto"/>
        <w:left w:val="none" w:sz="0" w:space="0" w:color="auto"/>
        <w:bottom w:val="none" w:sz="0" w:space="0" w:color="auto"/>
        <w:right w:val="none" w:sz="0" w:space="0" w:color="auto"/>
      </w:divBdr>
    </w:div>
    <w:div w:id="1319768040">
      <w:bodyDiv w:val="1"/>
      <w:marLeft w:val="0"/>
      <w:marRight w:val="0"/>
      <w:marTop w:val="0"/>
      <w:marBottom w:val="0"/>
      <w:divBdr>
        <w:top w:val="none" w:sz="0" w:space="0" w:color="auto"/>
        <w:left w:val="none" w:sz="0" w:space="0" w:color="auto"/>
        <w:bottom w:val="none" w:sz="0" w:space="0" w:color="auto"/>
        <w:right w:val="none" w:sz="0" w:space="0" w:color="auto"/>
      </w:divBdr>
    </w:div>
    <w:div w:id="1319840657">
      <w:bodyDiv w:val="1"/>
      <w:marLeft w:val="0"/>
      <w:marRight w:val="0"/>
      <w:marTop w:val="0"/>
      <w:marBottom w:val="0"/>
      <w:divBdr>
        <w:top w:val="none" w:sz="0" w:space="0" w:color="auto"/>
        <w:left w:val="none" w:sz="0" w:space="0" w:color="auto"/>
        <w:bottom w:val="none" w:sz="0" w:space="0" w:color="auto"/>
        <w:right w:val="none" w:sz="0" w:space="0" w:color="auto"/>
      </w:divBdr>
    </w:div>
    <w:div w:id="1320184088">
      <w:bodyDiv w:val="1"/>
      <w:marLeft w:val="0"/>
      <w:marRight w:val="0"/>
      <w:marTop w:val="0"/>
      <w:marBottom w:val="0"/>
      <w:divBdr>
        <w:top w:val="none" w:sz="0" w:space="0" w:color="auto"/>
        <w:left w:val="none" w:sz="0" w:space="0" w:color="auto"/>
        <w:bottom w:val="none" w:sz="0" w:space="0" w:color="auto"/>
        <w:right w:val="none" w:sz="0" w:space="0" w:color="auto"/>
      </w:divBdr>
    </w:div>
    <w:div w:id="1320386295">
      <w:bodyDiv w:val="1"/>
      <w:marLeft w:val="0"/>
      <w:marRight w:val="0"/>
      <w:marTop w:val="0"/>
      <w:marBottom w:val="0"/>
      <w:divBdr>
        <w:top w:val="none" w:sz="0" w:space="0" w:color="auto"/>
        <w:left w:val="none" w:sz="0" w:space="0" w:color="auto"/>
        <w:bottom w:val="none" w:sz="0" w:space="0" w:color="auto"/>
        <w:right w:val="none" w:sz="0" w:space="0" w:color="auto"/>
      </w:divBdr>
    </w:div>
    <w:div w:id="1320572849">
      <w:bodyDiv w:val="1"/>
      <w:marLeft w:val="0"/>
      <w:marRight w:val="0"/>
      <w:marTop w:val="0"/>
      <w:marBottom w:val="0"/>
      <w:divBdr>
        <w:top w:val="none" w:sz="0" w:space="0" w:color="auto"/>
        <w:left w:val="none" w:sz="0" w:space="0" w:color="auto"/>
        <w:bottom w:val="none" w:sz="0" w:space="0" w:color="auto"/>
        <w:right w:val="none" w:sz="0" w:space="0" w:color="auto"/>
      </w:divBdr>
    </w:div>
    <w:div w:id="1321150806">
      <w:bodyDiv w:val="1"/>
      <w:marLeft w:val="0"/>
      <w:marRight w:val="0"/>
      <w:marTop w:val="0"/>
      <w:marBottom w:val="0"/>
      <w:divBdr>
        <w:top w:val="none" w:sz="0" w:space="0" w:color="auto"/>
        <w:left w:val="none" w:sz="0" w:space="0" w:color="auto"/>
        <w:bottom w:val="none" w:sz="0" w:space="0" w:color="auto"/>
        <w:right w:val="none" w:sz="0" w:space="0" w:color="auto"/>
      </w:divBdr>
    </w:div>
    <w:div w:id="1321227976">
      <w:bodyDiv w:val="1"/>
      <w:marLeft w:val="0"/>
      <w:marRight w:val="0"/>
      <w:marTop w:val="0"/>
      <w:marBottom w:val="0"/>
      <w:divBdr>
        <w:top w:val="none" w:sz="0" w:space="0" w:color="auto"/>
        <w:left w:val="none" w:sz="0" w:space="0" w:color="auto"/>
        <w:bottom w:val="none" w:sz="0" w:space="0" w:color="auto"/>
        <w:right w:val="none" w:sz="0" w:space="0" w:color="auto"/>
      </w:divBdr>
    </w:div>
    <w:div w:id="1321235213">
      <w:bodyDiv w:val="1"/>
      <w:marLeft w:val="0"/>
      <w:marRight w:val="0"/>
      <w:marTop w:val="0"/>
      <w:marBottom w:val="0"/>
      <w:divBdr>
        <w:top w:val="none" w:sz="0" w:space="0" w:color="auto"/>
        <w:left w:val="none" w:sz="0" w:space="0" w:color="auto"/>
        <w:bottom w:val="none" w:sz="0" w:space="0" w:color="auto"/>
        <w:right w:val="none" w:sz="0" w:space="0" w:color="auto"/>
      </w:divBdr>
    </w:div>
    <w:div w:id="1321277242">
      <w:bodyDiv w:val="1"/>
      <w:marLeft w:val="0"/>
      <w:marRight w:val="0"/>
      <w:marTop w:val="0"/>
      <w:marBottom w:val="0"/>
      <w:divBdr>
        <w:top w:val="none" w:sz="0" w:space="0" w:color="auto"/>
        <w:left w:val="none" w:sz="0" w:space="0" w:color="auto"/>
        <w:bottom w:val="none" w:sz="0" w:space="0" w:color="auto"/>
        <w:right w:val="none" w:sz="0" w:space="0" w:color="auto"/>
      </w:divBdr>
    </w:div>
    <w:div w:id="1321930600">
      <w:bodyDiv w:val="1"/>
      <w:marLeft w:val="0"/>
      <w:marRight w:val="0"/>
      <w:marTop w:val="0"/>
      <w:marBottom w:val="0"/>
      <w:divBdr>
        <w:top w:val="none" w:sz="0" w:space="0" w:color="auto"/>
        <w:left w:val="none" w:sz="0" w:space="0" w:color="auto"/>
        <w:bottom w:val="none" w:sz="0" w:space="0" w:color="auto"/>
        <w:right w:val="none" w:sz="0" w:space="0" w:color="auto"/>
      </w:divBdr>
    </w:div>
    <w:div w:id="1322351166">
      <w:bodyDiv w:val="1"/>
      <w:marLeft w:val="0"/>
      <w:marRight w:val="0"/>
      <w:marTop w:val="0"/>
      <w:marBottom w:val="0"/>
      <w:divBdr>
        <w:top w:val="none" w:sz="0" w:space="0" w:color="auto"/>
        <w:left w:val="none" w:sz="0" w:space="0" w:color="auto"/>
        <w:bottom w:val="none" w:sz="0" w:space="0" w:color="auto"/>
        <w:right w:val="none" w:sz="0" w:space="0" w:color="auto"/>
      </w:divBdr>
    </w:div>
    <w:div w:id="1322657947">
      <w:bodyDiv w:val="1"/>
      <w:marLeft w:val="0"/>
      <w:marRight w:val="0"/>
      <w:marTop w:val="0"/>
      <w:marBottom w:val="0"/>
      <w:divBdr>
        <w:top w:val="none" w:sz="0" w:space="0" w:color="auto"/>
        <w:left w:val="none" w:sz="0" w:space="0" w:color="auto"/>
        <w:bottom w:val="none" w:sz="0" w:space="0" w:color="auto"/>
        <w:right w:val="none" w:sz="0" w:space="0" w:color="auto"/>
      </w:divBdr>
    </w:div>
    <w:div w:id="1322854541">
      <w:bodyDiv w:val="1"/>
      <w:marLeft w:val="0"/>
      <w:marRight w:val="0"/>
      <w:marTop w:val="0"/>
      <w:marBottom w:val="0"/>
      <w:divBdr>
        <w:top w:val="none" w:sz="0" w:space="0" w:color="auto"/>
        <w:left w:val="none" w:sz="0" w:space="0" w:color="auto"/>
        <w:bottom w:val="none" w:sz="0" w:space="0" w:color="auto"/>
        <w:right w:val="none" w:sz="0" w:space="0" w:color="auto"/>
      </w:divBdr>
    </w:div>
    <w:div w:id="1323192437">
      <w:bodyDiv w:val="1"/>
      <w:marLeft w:val="0"/>
      <w:marRight w:val="0"/>
      <w:marTop w:val="0"/>
      <w:marBottom w:val="0"/>
      <w:divBdr>
        <w:top w:val="none" w:sz="0" w:space="0" w:color="auto"/>
        <w:left w:val="none" w:sz="0" w:space="0" w:color="auto"/>
        <w:bottom w:val="none" w:sz="0" w:space="0" w:color="auto"/>
        <w:right w:val="none" w:sz="0" w:space="0" w:color="auto"/>
      </w:divBdr>
    </w:div>
    <w:div w:id="1323200564">
      <w:bodyDiv w:val="1"/>
      <w:marLeft w:val="0"/>
      <w:marRight w:val="0"/>
      <w:marTop w:val="0"/>
      <w:marBottom w:val="0"/>
      <w:divBdr>
        <w:top w:val="none" w:sz="0" w:space="0" w:color="auto"/>
        <w:left w:val="none" w:sz="0" w:space="0" w:color="auto"/>
        <w:bottom w:val="none" w:sz="0" w:space="0" w:color="auto"/>
        <w:right w:val="none" w:sz="0" w:space="0" w:color="auto"/>
      </w:divBdr>
    </w:div>
    <w:div w:id="1323268156">
      <w:bodyDiv w:val="1"/>
      <w:marLeft w:val="0"/>
      <w:marRight w:val="0"/>
      <w:marTop w:val="0"/>
      <w:marBottom w:val="0"/>
      <w:divBdr>
        <w:top w:val="none" w:sz="0" w:space="0" w:color="auto"/>
        <w:left w:val="none" w:sz="0" w:space="0" w:color="auto"/>
        <w:bottom w:val="none" w:sz="0" w:space="0" w:color="auto"/>
        <w:right w:val="none" w:sz="0" w:space="0" w:color="auto"/>
      </w:divBdr>
    </w:div>
    <w:div w:id="1323389969">
      <w:bodyDiv w:val="1"/>
      <w:marLeft w:val="0"/>
      <w:marRight w:val="0"/>
      <w:marTop w:val="0"/>
      <w:marBottom w:val="0"/>
      <w:divBdr>
        <w:top w:val="none" w:sz="0" w:space="0" w:color="auto"/>
        <w:left w:val="none" w:sz="0" w:space="0" w:color="auto"/>
        <w:bottom w:val="none" w:sz="0" w:space="0" w:color="auto"/>
        <w:right w:val="none" w:sz="0" w:space="0" w:color="auto"/>
      </w:divBdr>
    </w:div>
    <w:div w:id="1324041215">
      <w:bodyDiv w:val="1"/>
      <w:marLeft w:val="0"/>
      <w:marRight w:val="0"/>
      <w:marTop w:val="0"/>
      <w:marBottom w:val="0"/>
      <w:divBdr>
        <w:top w:val="none" w:sz="0" w:space="0" w:color="auto"/>
        <w:left w:val="none" w:sz="0" w:space="0" w:color="auto"/>
        <w:bottom w:val="none" w:sz="0" w:space="0" w:color="auto"/>
        <w:right w:val="none" w:sz="0" w:space="0" w:color="auto"/>
      </w:divBdr>
    </w:div>
    <w:div w:id="1324090663">
      <w:bodyDiv w:val="1"/>
      <w:marLeft w:val="0"/>
      <w:marRight w:val="0"/>
      <w:marTop w:val="0"/>
      <w:marBottom w:val="0"/>
      <w:divBdr>
        <w:top w:val="none" w:sz="0" w:space="0" w:color="auto"/>
        <w:left w:val="none" w:sz="0" w:space="0" w:color="auto"/>
        <w:bottom w:val="none" w:sz="0" w:space="0" w:color="auto"/>
        <w:right w:val="none" w:sz="0" w:space="0" w:color="auto"/>
      </w:divBdr>
    </w:div>
    <w:div w:id="1324240698">
      <w:bodyDiv w:val="1"/>
      <w:marLeft w:val="0"/>
      <w:marRight w:val="0"/>
      <w:marTop w:val="0"/>
      <w:marBottom w:val="0"/>
      <w:divBdr>
        <w:top w:val="none" w:sz="0" w:space="0" w:color="auto"/>
        <w:left w:val="none" w:sz="0" w:space="0" w:color="auto"/>
        <w:bottom w:val="none" w:sz="0" w:space="0" w:color="auto"/>
        <w:right w:val="none" w:sz="0" w:space="0" w:color="auto"/>
      </w:divBdr>
    </w:div>
    <w:div w:id="1324352881">
      <w:bodyDiv w:val="1"/>
      <w:marLeft w:val="0"/>
      <w:marRight w:val="0"/>
      <w:marTop w:val="0"/>
      <w:marBottom w:val="0"/>
      <w:divBdr>
        <w:top w:val="none" w:sz="0" w:space="0" w:color="auto"/>
        <w:left w:val="none" w:sz="0" w:space="0" w:color="auto"/>
        <w:bottom w:val="none" w:sz="0" w:space="0" w:color="auto"/>
        <w:right w:val="none" w:sz="0" w:space="0" w:color="auto"/>
      </w:divBdr>
    </w:div>
    <w:div w:id="1325283653">
      <w:bodyDiv w:val="1"/>
      <w:marLeft w:val="0"/>
      <w:marRight w:val="0"/>
      <w:marTop w:val="0"/>
      <w:marBottom w:val="0"/>
      <w:divBdr>
        <w:top w:val="none" w:sz="0" w:space="0" w:color="auto"/>
        <w:left w:val="none" w:sz="0" w:space="0" w:color="auto"/>
        <w:bottom w:val="none" w:sz="0" w:space="0" w:color="auto"/>
        <w:right w:val="none" w:sz="0" w:space="0" w:color="auto"/>
      </w:divBdr>
    </w:div>
    <w:div w:id="1326284047">
      <w:bodyDiv w:val="1"/>
      <w:marLeft w:val="0"/>
      <w:marRight w:val="0"/>
      <w:marTop w:val="0"/>
      <w:marBottom w:val="0"/>
      <w:divBdr>
        <w:top w:val="none" w:sz="0" w:space="0" w:color="auto"/>
        <w:left w:val="none" w:sz="0" w:space="0" w:color="auto"/>
        <w:bottom w:val="none" w:sz="0" w:space="0" w:color="auto"/>
        <w:right w:val="none" w:sz="0" w:space="0" w:color="auto"/>
      </w:divBdr>
    </w:div>
    <w:div w:id="1326320584">
      <w:bodyDiv w:val="1"/>
      <w:marLeft w:val="0"/>
      <w:marRight w:val="0"/>
      <w:marTop w:val="0"/>
      <w:marBottom w:val="0"/>
      <w:divBdr>
        <w:top w:val="none" w:sz="0" w:space="0" w:color="auto"/>
        <w:left w:val="none" w:sz="0" w:space="0" w:color="auto"/>
        <w:bottom w:val="none" w:sz="0" w:space="0" w:color="auto"/>
        <w:right w:val="none" w:sz="0" w:space="0" w:color="auto"/>
      </w:divBdr>
    </w:div>
    <w:div w:id="1326395167">
      <w:bodyDiv w:val="1"/>
      <w:marLeft w:val="0"/>
      <w:marRight w:val="0"/>
      <w:marTop w:val="0"/>
      <w:marBottom w:val="0"/>
      <w:divBdr>
        <w:top w:val="none" w:sz="0" w:space="0" w:color="auto"/>
        <w:left w:val="none" w:sz="0" w:space="0" w:color="auto"/>
        <w:bottom w:val="none" w:sz="0" w:space="0" w:color="auto"/>
        <w:right w:val="none" w:sz="0" w:space="0" w:color="auto"/>
      </w:divBdr>
    </w:div>
    <w:div w:id="1326664695">
      <w:bodyDiv w:val="1"/>
      <w:marLeft w:val="0"/>
      <w:marRight w:val="0"/>
      <w:marTop w:val="0"/>
      <w:marBottom w:val="0"/>
      <w:divBdr>
        <w:top w:val="none" w:sz="0" w:space="0" w:color="auto"/>
        <w:left w:val="none" w:sz="0" w:space="0" w:color="auto"/>
        <w:bottom w:val="none" w:sz="0" w:space="0" w:color="auto"/>
        <w:right w:val="none" w:sz="0" w:space="0" w:color="auto"/>
      </w:divBdr>
    </w:div>
    <w:div w:id="1326666393">
      <w:bodyDiv w:val="1"/>
      <w:marLeft w:val="0"/>
      <w:marRight w:val="0"/>
      <w:marTop w:val="0"/>
      <w:marBottom w:val="0"/>
      <w:divBdr>
        <w:top w:val="none" w:sz="0" w:space="0" w:color="auto"/>
        <w:left w:val="none" w:sz="0" w:space="0" w:color="auto"/>
        <w:bottom w:val="none" w:sz="0" w:space="0" w:color="auto"/>
        <w:right w:val="none" w:sz="0" w:space="0" w:color="auto"/>
      </w:divBdr>
    </w:div>
    <w:div w:id="1327171268">
      <w:bodyDiv w:val="1"/>
      <w:marLeft w:val="0"/>
      <w:marRight w:val="0"/>
      <w:marTop w:val="0"/>
      <w:marBottom w:val="0"/>
      <w:divBdr>
        <w:top w:val="none" w:sz="0" w:space="0" w:color="auto"/>
        <w:left w:val="none" w:sz="0" w:space="0" w:color="auto"/>
        <w:bottom w:val="none" w:sz="0" w:space="0" w:color="auto"/>
        <w:right w:val="none" w:sz="0" w:space="0" w:color="auto"/>
      </w:divBdr>
    </w:div>
    <w:div w:id="1327787872">
      <w:bodyDiv w:val="1"/>
      <w:marLeft w:val="0"/>
      <w:marRight w:val="0"/>
      <w:marTop w:val="0"/>
      <w:marBottom w:val="0"/>
      <w:divBdr>
        <w:top w:val="none" w:sz="0" w:space="0" w:color="auto"/>
        <w:left w:val="none" w:sz="0" w:space="0" w:color="auto"/>
        <w:bottom w:val="none" w:sz="0" w:space="0" w:color="auto"/>
        <w:right w:val="none" w:sz="0" w:space="0" w:color="auto"/>
      </w:divBdr>
    </w:div>
    <w:div w:id="1328171714">
      <w:bodyDiv w:val="1"/>
      <w:marLeft w:val="0"/>
      <w:marRight w:val="0"/>
      <w:marTop w:val="0"/>
      <w:marBottom w:val="0"/>
      <w:divBdr>
        <w:top w:val="none" w:sz="0" w:space="0" w:color="auto"/>
        <w:left w:val="none" w:sz="0" w:space="0" w:color="auto"/>
        <w:bottom w:val="none" w:sz="0" w:space="0" w:color="auto"/>
        <w:right w:val="none" w:sz="0" w:space="0" w:color="auto"/>
      </w:divBdr>
    </w:div>
    <w:div w:id="1329091752">
      <w:bodyDiv w:val="1"/>
      <w:marLeft w:val="0"/>
      <w:marRight w:val="0"/>
      <w:marTop w:val="0"/>
      <w:marBottom w:val="0"/>
      <w:divBdr>
        <w:top w:val="none" w:sz="0" w:space="0" w:color="auto"/>
        <w:left w:val="none" w:sz="0" w:space="0" w:color="auto"/>
        <w:bottom w:val="none" w:sz="0" w:space="0" w:color="auto"/>
        <w:right w:val="none" w:sz="0" w:space="0" w:color="auto"/>
      </w:divBdr>
    </w:div>
    <w:div w:id="1329556156">
      <w:bodyDiv w:val="1"/>
      <w:marLeft w:val="0"/>
      <w:marRight w:val="0"/>
      <w:marTop w:val="0"/>
      <w:marBottom w:val="0"/>
      <w:divBdr>
        <w:top w:val="none" w:sz="0" w:space="0" w:color="auto"/>
        <w:left w:val="none" w:sz="0" w:space="0" w:color="auto"/>
        <w:bottom w:val="none" w:sz="0" w:space="0" w:color="auto"/>
        <w:right w:val="none" w:sz="0" w:space="0" w:color="auto"/>
      </w:divBdr>
    </w:div>
    <w:div w:id="1329559724">
      <w:bodyDiv w:val="1"/>
      <w:marLeft w:val="0"/>
      <w:marRight w:val="0"/>
      <w:marTop w:val="0"/>
      <w:marBottom w:val="0"/>
      <w:divBdr>
        <w:top w:val="none" w:sz="0" w:space="0" w:color="auto"/>
        <w:left w:val="none" w:sz="0" w:space="0" w:color="auto"/>
        <w:bottom w:val="none" w:sz="0" w:space="0" w:color="auto"/>
        <w:right w:val="none" w:sz="0" w:space="0" w:color="auto"/>
      </w:divBdr>
    </w:div>
    <w:div w:id="1329794797">
      <w:bodyDiv w:val="1"/>
      <w:marLeft w:val="0"/>
      <w:marRight w:val="0"/>
      <w:marTop w:val="0"/>
      <w:marBottom w:val="0"/>
      <w:divBdr>
        <w:top w:val="none" w:sz="0" w:space="0" w:color="auto"/>
        <w:left w:val="none" w:sz="0" w:space="0" w:color="auto"/>
        <w:bottom w:val="none" w:sz="0" w:space="0" w:color="auto"/>
        <w:right w:val="none" w:sz="0" w:space="0" w:color="auto"/>
      </w:divBdr>
    </w:div>
    <w:div w:id="1329822906">
      <w:bodyDiv w:val="1"/>
      <w:marLeft w:val="0"/>
      <w:marRight w:val="0"/>
      <w:marTop w:val="0"/>
      <w:marBottom w:val="0"/>
      <w:divBdr>
        <w:top w:val="none" w:sz="0" w:space="0" w:color="auto"/>
        <w:left w:val="none" w:sz="0" w:space="0" w:color="auto"/>
        <w:bottom w:val="none" w:sz="0" w:space="0" w:color="auto"/>
        <w:right w:val="none" w:sz="0" w:space="0" w:color="auto"/>
      </w:divBdr>
    </w:div>
    <w:div w:id="1330137227">
      <w:bodyDiv w:val="1"/>
      <w:marLeft w:val="0"/>
      <w:marRight w:val="0"/>
      <w:marTop w:val="0"/>
      <w:marBottom w:val="0"/>
      <w:divBdr>
        <w:top w:val="none" w:sz="0" w:space="0" w:color="auto"/>
        <w:left w:val="none" w:sz="0" w:space="0" w:color="auto"/>
        <w:bottom w:val="none" w:sz="0" w:space="0" w:color="auto"/>
        <w:right w:val="none" w:sz="0" w:space="0" w:color="auto"/>
      </w:divBdr>
    </w:div>
    <w:div w:id="1330527334">
      <w:bodyDiv w:val="1"/>
      <w:marLeft w:val="0"/>
      <w:marRight w:val="0"/>
      <w:marTop w:val="0"/>
      <w:marBottom w:val="0"/>
      <w:divBdr>
        <w:top w:val="none" w:sz="0" w:space="0" w:color="auto"/>
        <w:left w:val="none" w:sz="0" w:space="0" w:color="auto"/>
        <w:bottom w:val="none" w:sz="0" w:space="0" w:color="auto"/>
        <w:right w:val="none" w:sz="0" w:space="0" w:color="auto"/>
      </w:divBdr>
    </w:div>
    <w:div w:id="1330713235">
      <w:bodyDiv w:val="1"/>
      <w:marLeft w:val="0"/>
      <w:marRight w:val="0"/>
      <w:marTop w:val="0"/>
      <w:marBottom w:val="0"/>
      <w:divBdr>
        <w:top w:val="none" w:sz="0" w:space="0" w:color="auto"/>
        <w:left w:val="none" w:sz="0" w:space="0" w:color="auto"/>
        <w:bottom w:val="none" w:sz="0" w:space="0" w:color="auto"/>
        <w:right w:val="none" w:sz="0" w:space="0" w:color="auto"/>
      </w:divBdr>
    </w:div>
    <w:div w:id="1330720090">
      <w:bodyDiv w:val="1"/>
      <w:marLeft w:val="0"/>
      <w:marRight w:val="0"/>
      <w:marTop w:val="0"/>
      <w:marBottom w:val="0"/>
      <w:divBdr>
        <w:top w:val="none" w:sz="0" w:space="0" w:color="auto"/>
        <w:left w:val="none" w:sz="0" w:space="0" w:color="auto"/>
        <w:bottom w:val="none" w:sz="0" w:space="0" w:color="auto"/>
        <w:right w:val="none" w:sz="0" w:space="0" w:color="auto"/>
      </w:divBdr>
    </w:div>
    <w:div w:id="1330984091">
      <w:bodyDiv w:val="1"/>
      <w:marLeft w:val="0"/>
      <w:marRight w:val="0"/>
      <w:marTop w:val="0"/>
      <w:marBottom w:val="0"/>
      <w:divBdr>
        <w:top w:val="none" w:sz="0" w:space="0" w:color="auto"/>
        <w:left w:val="none" w:sz="0" w:space="0" w:color="auto"/>
        <w:bottom w:val="none" w:sz="0" w:space="0" w:color="auto"/>
        <w:right w:val="none" w:sz="0" w:space="0" w:color="auto"/>
      </w:divBdr>
    </w:div>
    <w:div w:id="1331131790">
      <w:bodyDiv w:val="1"/>
      <w:marLeft w:val="0"/>
      <w:marRight w:val="0"/>
      <w:marTop w:val="0"/>
      <w:marBottom w:val="0"/>
      <w:divBdr>
        <w:top w:val="none" w:sz="0" w:space="0" w:color="auto"/>
        <w:left w:val="none" w:sz="0" w:space="0" w:color="auto"/>
        <w:bottom w:val="none" w:sz="0" w:space="0" w:color="auto"/>
        <w:right w:val="none" w:sz="0" w:space="0" w:color="auto"/>
      </w:divBdr>
    </w:div>
    <w:div w:id="1331325025">
      <w:bodyDiv w:val="1"/>
      <w:marLeft w:val="0"/>
      <w:marRight w:val="0"/>
      <w:marTop w:val="0"/>
      <w:marBottom w:val="0"/>
      <w:divBdr>
        <w:top w:val="none" w:sz="0" w:space="0" w:color="auto"/>
        <w:left w:val="none" w:sz="0" w:space="0" w:color="auto"/>
        <w:bottom w:val="none" w:sz="0" w:space="0" w:color="auto"/>
        <w:right w:val="none" w:sz="0" w:space="0" w:color="auto"/>
      </w:divBdr>
    </w:div>
    <w:div w:id="1331910647">
      <w:bodyDiv w:val="1"/>
      <w:marLeft w:val="0"/>
      <w:marRight w:val="0"/>
      <w:marTop w:val="0"/>
      <w:marBottom w:val="0"/>
      <w:divBdr>
        <w:top w:val="none" w:sz="0" w:space="0" w:color="auto"/>
        <w:left w:val="none" w:sz="0" w:space="0" w:color="auto"/>
        <w:bottom w:val="none" w:sz="0" w:space="0" w:color="auto"/>
        <w:right w:val="none" w:sz="0" w:space="0" w:color="auto"/>
      </w:divBdr>
    </w:div>
    <w:div w:id="1331953981">
      <w:bodyDiv w:val="1"/>
      <w:marLeft w:val="0"/>
      <w:marRight w:val="0"/>
      <w:marTop w:val="0"/>
      <w:marBottom w:val="0"/>
      <w:divBdr>
        <w:top w:val="none" w:sz="0" w:space="0" w:color="auto"/>
        <w:left w:val="none" w:sz="0" w:space="0" w:color="auto"/>
        <w:bottom w:val="none" w:sz="0" w:space="0" w:color="auto"/>
        <w:right w:val="none" w:sz="0" w:space="0" w:color="auto"/>
      </w:divBdr>
    </w:div>
    <w:div w:id="1332220311">
      <w:bodyDiv w:val="1"/>
      <w:marLeft w:val="0"/>
      <w:marRight w:val="0"/>
      <w:marTop w:val="0"/>
      <w:marBottom w:val="0"/>
      <w:divBdr>
        <w:top w:val="none" w:sz="0" w:space="0" w:color="auto"/>
        <w:left w:val="none" w:sz="0" w:space="0" w:color="auto"/>
        <w:bottom w:val="none" w:sz="0" w:space="0" w:color="auto"/>
        <w:right w:val="none" w:sz="0" w:space="0" w:color="auto"/>
      </w:divBdr>
    </w:div>
    <w:div w:id="1332224172">
      <w:bodyDiv w:val="1"/>
      <w:marLeft w:val="0"/>
      <w:marRight w:val="0"/>
      <w:marTop w:val="0"/>
      <w:marBottom w:val="0"/>
      <w:divBdr>
        <w:top w:val="none" w:sz="0" w:space="0" w:color="auto"/>
        <w:left w:val="none" w:sz="0" w:space="0" w:color="auto"/>
        <w:bottom w:val="none" w:sz="0" w:space="0" w:color="auto"/>
        <w:right w:val="none" w:sz="0" w:space="0" w:color="auto"/>
      </w:divBdr>
    </w:div>
    <w:div w:id="1332565349">
      <w:bodyDiv w:val="1"/>
      <w:marLeft w:val="0"/>
      <w:marRight w:val="0"/>
      <w:marTop w:val="0"/>
      <w:marBottom w:val="0"/>
      <w:divBdr>
        <w:top w:val="none" w:sz="0" w:space="0" w:color="auto"/>
        <w:left w:val="none" w:sz="0" w:space="0" w:color="auto"/>
        <w:bottom w:val="none" w:sz="0" w:space="0" w:color="auto"/>
        <w:right w:val="none" w:sz="0" w:space="0" w:color="auto"/>
      </w:divBdr>
    </w:div>
    <w:div w:id="1332752800">
      <w:bodyDiv w:val="1"/>
      <w:marLeft w:val="0"/>
      <w:marRight w:val="0"/>
      <w:marTop w:val="0"/>
      <w:marBottom w:val="0"/>
      <w:divBdr>
        <w:top w:val="none" w:sz="0" w:space="0" w:color="auto"/>
        <w:left w:val="none" w:sz="0" w:space="0" w:color="auto"/>
        <w:bottom w:val="none" w:sz="0" w:space="0" w:color="auto"/>
        <w:right w:val="none" w:sz="0" w:space="0" w:color="auto"/>
      </w:divBdr>
    </w:div>
    <w:div w:id="1332759811">
      <w:bodyDiv w:val="1"/>
      <w:marLeft w:val="0"/>
      <w:marRight w:val="0"/>
      <w:marTop w:val="0"/>
      <w:marBottom w:val="0"/>
      <w:divBdr>
        <w:top w:val="none" w:sz="0" w:space="0" w:color="auto"/>
        <w:left w:val="none" w:sz="0" w:space="0" w:color="auto"/>
        <w:bottom w:val="none" w:sz="0" w:space="0" w:color="auto"/>
        <w:right w:val="none" w:sz="0" w:space="0" w:color="auto"/>
      </w:divBdr>
    </w:div>
    <w:div w:id="1332834595">
      <w:bodyDiv w:val="1"/>
      <w:marLeft w:val="0"/>
      <w:marRight w:val="0"/>
      <w:marTop w:val="0"/>
      <w:marBottom w:val="0"/>
      <w:divBdr>
        <w:top w:val="none" w:sz="0" w:space="0" w:color="auto"/>
        <w:left w:val="none" w:sz="0" w:space="0" w:color="auto"/>
        <w:bottom w:val="none" w:sz="0" w:space="0" w:color="auto"/>
        <w:right w:val="none" w:sz="0" w:space="0" w:color="auto"/>
      </w:divBdr>
    </w:div>
    <w:div w:id="1332835812">
      <w:bodyDiv w:val="1"/>
      <w:marLeft w:val="0"/>
      <w:marRight w:val="0"/>
      <w:marTop w:val="0"/>
      <w:marBottom w:val="0"/>
      <w:divBdr>
        <w:top w:val="none" w:sz="0" w:space="0" w:color="auto"/>
        <w:left w:val="none" w:sz="0" w:space="0" w:color="auto"/>
        <w:bottom w:val="none" w:sz="0" w:space="0" w:color="auto"/>
        <w:right w:val="none" w:sz="0" w:space="0" w:color="auto"/>
      </w:divBdr>
    </w:div>
    <w:div w:id="1332836657">
      <w:bodyDiv w:val="1"/>
      <w:marLeft w:val="0"/>
      <w:marRight w:val="0"/>
      <w:marTop w:val="0"/>
      <w:marBottom w:val="0"/>
      <w:divBdr>
        <w:top w:val="none" w:sz="0" w:space="0" w:color="auto"/>
        <w:left w:val="none" w:sz="0" w:space="0" w:color="auto"/>
        <w:bottom w:val="none" w:sz="0" w:space="0" w:color="auto"/>
        <w:right w:val="none" w:sz="0" w:space="0" w:color="auto"/>
      </w:divBdr>
    </w:div>
    <w:div w:id="1332949125">
      <w:bodyDiv w:val="1"/>
      <w:marLeft w:val="0"/>
      <w:marRight w:val="0"/>
      <w:marTop w:val="0"/>
      <w:marBottom w:val="0"/>
      <w:divBdr>
        <w:top w:val="none" w:sz="0" w:space="0" w:color="auto"/>
        <w:left w:val="none" w:sz="0" w:space="0" w:color="auto"/>
        <w:bottom w:val="none" w:sz="0" w:space="0" w:color="auto"/>
        <w:right w:val="none" w:sz="0" w:space="0" w:color="auto"/>
      </w:divBdr>
    </w:div>
    <w:div w:id="1333029348">
      <w:bodyDiv w:val="1"/>
      <w:marLeft w:val="0"/>
      <w:marRight w:val="0"/>
      <w:marTop w:val="0"/>
      <w:marBottom w:val="0"/>
      <w:divBdr>
        <w:top w:val="none" w:sz="0" w:space="0" w:color="auto"/>
        <w:left w:val="none" w:sz="0" w:space="0" w:color="auto"/>
        <w:bottom w:val="none" w:sz="0" w:space="0" w:color="auto"/>
        <w:right w:val="none" w:sz="0" w:space="0" w:color="auto"/>
      </w:divBdr>
    </w:div>
    <w:div w:id="1333530191">
      <w:bodyDiv w:val="1"/>
      <w:marLeft w:val="0"/>
      <w:marRight w:val="0"/>
      <w:marTop w:val="0"/>
      <w:marBottom w:val="0"/>
      <w:divBdr>
        <w:top w:val="none" w:sz="0" w:space="0" w:color="auto"/>
        <w:left w:val="none" w:sz="0" w:space="0" w:color="auto"/>
        <w:bottom w:val="none" w:sz="0" w:space="0" w:color="auto"/>
        <w:right w:val="none" w:sz="0" w:space="0" w:color="auto"/>
      </w:divBdr>
    </w:div>
    <w:div w:id="1333685272">
      <w:bodyDiv w:val="1"/>
      <w:marLeft w:val="0"/>
      <w:marRight w:val="0"/>
      <w:marTop w:val="0"/>
      <w:marBottom w:val="0"/>
      <w:divBdr>
        <w:top w:val="none" w:sz="0" w:space="0" w:color="auto"/>
        <w:left w:val="none" w:sz="0" w:space="0" w:color="auto"/>
        <w:bottom w:val="none" w:sz="0" w:space="0" w:color="auto"/>
        <w:right w:val="none" w:sz="0" w:space="0" w:color="auto"/>
      </w:divBdr>
    </w:div>
    <w:div w:id="1333724785">
      <w:bodyDiv w:val="1"/>
      <w:marLeft w:val="0"/>
      <w:marRight w:val="0"/>
      <w:marTop w:val="0"/>
      <w:marBottom w:val="0"/>
      <w:divBdr>
        <w:top w:val="none" w:sz="0" w:space="0" w:color="auto"/>
        <w:left w:val="none" w:sz="0" w:space="0" w:color="auto"/>
        <w:bottom w:val="none" w:sz="0" w:space="0" w:color="auto"/>
        <w:right w:val="none" w:sz="0" w:space="0" w:color="auto"/>
      </w:divBdr>
    </w:div>
    <w:div w:id="1333725332">
      <w:bodyDiv w:val="1"/>
      <w:marLeft w:val="0"/>
      <w:marRight w:val="0"/>
      <w:marTop w:val="0"/>
      <w:marBottom w:val="0"/>
      <w:divBdr>
        <w:top w:val="none" w:sz="0" w:space="0" w:color="auto"/>
        <w:left w:val="none" w:sz="0" w:space="0" w:color="auto"/>
        <w:bottom w:val="none" w:sz="0" w:space="0" w:color="auto"/>
        <w:right w:val="none" w:sz="0" w:space="0" w:color="auto"/>
      </w:divBdr>
    </w:div>
    <w:div w:id="1333726395">
      <w:bodyDiv w:val="1"/>
      <w:marLeft w:val="0"/>
      <w:marRight w:val="0"/>
      <w:marTop w:val="0"/>
      <w:marBottom w:val="0"/>
      <w:divBdr>
        <w:top w:val="none" w:sz="0" w:space="0" w:color="auto"/>
        <w:left w:val="none" w:sz="0" w:space="0" w:color="auto"/>
        <w:bottom w:val="none" w:sz="0" w:space="0" w:color="auto"/>
        <w:right w:val="none" w:sz="0" w:space="0" w:color="auto"/>
      </w:divBdr>
    </w:div>
    <w:div w:id="1333947370">
      <w:bodyDiv w:val="1"/>
      <w:marLeft w:val="0"/>
      <w:marRight w:val="0"/>
      <w:marTop w:val="0"/>
      <w:marBottom w:val="0"/>
      <w:divBdr>
        <w:top w:val="none" w:sz="0" w:space="0" w:color="auto"/>
        <w:left w:val="none" w:sz="0" w:space="0" w:color="auto"/>
        <w:bottom w:val="none" w:sz="0" w:space="0" w:color="auto"/>
        <w:right w:val="none" w:sz="0" w:space="0" w:color="auto"/>
      </w:divBdr>
    </w:div>
    <w:div w:id="1334137915">
      <w:bodyDiv w:val="1"/>
      <w:marLeft w:val="0"/>
      <w:marRight w:val="0"/>
      <w:marTop w:val="0"/>
      <w:marBottom w:val="0"/>
      <w:divBdr>
        <w:top w:val="none" w:sz="0" w:space="0" w:color="auto"/>
        <w:left w:val="none" w:sz="0" w:space="0" w:color="auto"/>
        <w:bottom w:val="none" w:sz="0" w:space="0" w:color="auto"/>
        <w:right w:val="none" w:sz="0" w:space="0" w:color="auto"/>
      </w:divBdr>
    </w:div>
    <w:div w:id="1334643818">
      <w:bodyDiv w:val="1"/>
      <w:marLeft w:val="0"/>
      <w:marRight w:val="0"/>
      <w:marTop w:val="0"/>
      <w:marBottom w:val="0"/>
      <w:divBdr>
        <w:top w:val="none" w:sz="0" w:space="0" w:color="auto"/>
        <w:left w:val="none" w:sz="0" w:space="0" w:color="auto"/>
        <w:bottom w:val="none" w:sz="0" w:space="0" w:color="auto"/>
        <w:right w:val="none" w:sz="0" w:space="0" w:color="auto"/>
      </w:divBdr>
    </w:div>
    <w:div w:id="1334725914">
      <w:bodyDiv w:val="1"/>
      <w:marLeft w:val="0"/>
      <w:marRight w:val="0"/>
      <w:marTop w:val="0"/>
      <w:marBottom w:val="0"/>
      <w:divBdr>
        <w:top w:val="none" w:sz="0" w:space="0" w:color="auto"/>
        <w:left w:val="none" w:sz="0" w:space="0" w:color="auto"/>
        <w:bottom w:val="none" w:sz="0" w:space="0" w:color="auto"/>
        <w:right w:val="none" w:sz="0" w:space="0" w:color="auto"/>
      </w:divBdr>
    </w:div>
    <w:div w:id="1335452005">
      <w:bodyDiv w:val="1"/>
      <w:marLeft w:val="0"/>
      <w:marRight w:val="0"/>
      <w:marTop w:val="0"/>
      <w:marBottom w:val="0"/>
      <w:divBdr>
        <w:top w:val="none" w:sz="0" w:space="0" w:color="auto"/>
        <w:left w:val="none" w:sz="0" w:space="0" w:color="auto"/>
        <w:bottom w:val="none" w:sz="0" w:space="0" w:color="auto"/>
        <w:right w:val="none" w:sz="0" w:space="0" w:color="auto"/>
      </w:divBdr>
    </w:div>
    <w:div w:id="1335574038">
      <w:bodyDiv w:val="1"/>
      <w:marLeft w:val="0"/>
      <w:marRight w:val="0"/>
      <w:marTop w:val="0"/>
      <w:marBottom w:val="0"/>
      <w:divBdr>
        <w:top w:val="none" w:sz="0" w:space="0" w:color="auto"/>
        <w:left w:val="none" w:sz="0" w:space="0" w:color="auto"/>
        <w:bottom w:val="none" w:sz="0" w:space="0" w:color="auto"/>
        <w:right w:val="none" w:sz="0" w:space="0" w:color="auto"/>
      </w:divBdr>
    </w:div>
    <w:div w:id="1335648808">
      <w:bodyDiv w:val="1"/>
      <w:marLeft w:val="0"/>
      <w:marRight w:val="0"/>
      <w:marTop w:val="0"/>
      <w:marBottom w:val="0"/>
      <w:divBdr>
        <w:top w:val="none" w:sz="0" w:space="0" w:color="auto"/>
        <w:left w:val="none" w:sz="0" w:space="0" w:color="auto"/>
        <w:bottom w:val="none" w:sz="0" w:space="0" w:color="auto"/>
        <w:right w:val="none" w:sz="0" w:space="0" w:color="auto"/>
      </w:divBdr>
    </w:div>
    <w:div w:id="1335953064">
      <w:bodyDiv w:val="1"/>
      <w:marLeft w:val="0"/>
      <w:marRight w:val="0"/>
      <w:marTop w:val="0"/>
      <w:marBottom w:val="0"/>
      <w:divBdr>
        <w:top w:val="none" w:sz="0" w:space="0" w:color="auto"/>
        <w:left w:val="none" w:sz="0" w:space="0" w:color="auto"/>
        <w:bottom w:val="none" w:sz="0" w:space="0" w:color="auto"/>
        <w:right w:val="none" w:sz="0" w:space="0" w:color="auto"/>
      </w:divBdr>
    </w:div>
    <w:div w:id="1336498645">
      <w:bodyDiv w:val="1"/>
      <w:marLeft w:val="0"/>
      <w:marRight w:val="0"/>
      <w:marTop w:val="0"/>
      <w:marBottom w:val="0"/>
      <w:divBdr>
        <w:top w:val="none" w:sz="0" w:space="0" w:color="auto"/>
        <w:left w:val="none" w:sz="0" w:space="0" w:color="auto"/>
        <w:bottom w:val="none" w:sz="0" w:space="0" w:color="auto"/>
        <w:right w:val="none" w:sz="0" w:space="0" w:color="auto"/>
      </w:divBdr>
    </w:div>
    <w:div w:id="1336877228">
      <w:bodyDiv w:val="1"/>
      <w:marLeft w:val="0"/>
      <w:marRight w:val="0"/>
      <w:marTop w:val="0"/>
      <w:marBottom w:val="0"/>
      <w:divBdr>
        <w:top w:val="none" w:sz="0" w:space="0" w:color="auto"/>
        <w:left w:val="none" w:sz="0" w:space="0" w:color="auto"/>
        <w:bottom w:val="none" w:sz="0" w:space="0" w:color="auto"/>
        <w:right w:val="none" w:sz="0" w:space="0" w:color="auto"/>
      </w:divBdr>
    </w:div>
    <w:div w:id="1337071203">
      <w:bodyDiv w:val="1"/>
      <w:marLeft w:val="0"/>
      <w:marRight w:val="0"/>
      <w:marTop w:val="0"/>
      <w:marBottom w:val="0"/>
      <w:divBdr>
        <w:top w:val="none" w:sz="0" w:space="0" w:color="auto"/>
        <w:left w:val="none" w:sz="0" w:space="0" w:color="auto"/>
        <w:bottom w:val="none" w:sz="0" w:space="0" w:color="auto"/>
        <w:right w:val="none" w:sz="0" w:space="0" w:color="auto"/>
      </w:divBdr>
    </w:div>
    <w:div w:id="1337339718">
      <w:bodyDiv w:val="1"/>
      <w:marLeft w:val="0"/>
      <w:marRight w:val="0"/>
      <w:marTop w:val="0"/>
      <w:marBottom w:val="0"/>
      <w:divBdr>
        <w:top w:val="none" w:sz="0" w:space="0" w:color="auto"/>
        <w:left w:val="none" w:sz="0" w:space="0" w:color="auto"/>
        <w:bottom w:val="none" w:sz="0" w:space="0" w:color="auto"/>
        <w:right w:val="none" w:sz="0" w:space="0" w:color="auto"/>
      </w:divBdr>
    </w:div>
    <w:div w:id="1337422974">
      <w:bodyDiv w:val="1"/>
      <w:marLeft w:val="0"/>
      <w:marRight w:val="0"/>
      <w:marTop w:val="0"/>
      <w:marBottom w:val="0"/>
      <w:divBdr>
        <w:top w:val="none" w:sz="0" w:space="0" w:color="auto"/>
        <w:left w:val="none" w:sz="0" w:space="0" w:color="auto"/>
        <w:bottom w:val="none" w:sz="0" w:space="0" w:color="auto"/>
        <w:right w:val="none" w:sz="0" w:space="0" w:color="auto"/>
      </w:divBdr>
    </w:div>
    <w:div w:id="1337463360">
      <w:bodyDiv w:val="1"/>
      <w:marLeft w:val="0"/>
      <w:marRight w:val="0"/>
      <w:marTop w:val="0"/>
      <w:marBottom w:val="0"/>
      <w:divBdr>
        <w:top w:val="none" w:sz="0" w:space="0" w:color="auto"/>
        <w:left w:val="none" w:sz="0" w:space="0" w:color="auto"/>
        <w:bottom w:val="none" w:sz="0" w:space="0" w:color="auto"/>
        <w:right w:val="none" w:sz="0" w:space="0" w:color="auto"/>
      </w:divBdr>
    </w:div>
    <w:div w:id="1337617122">
      <w:bodyDiv w:val="1"/>
      <w:marLeft w:val="0"/>
      <w:marRight w:val="0"/>
      <w:marTop w:val="0"/>
      <w:marBottom w:val="0"/>
      <w:divBdr>
        <w:top w:val="none" w:sz="0" w:space="0" w:color="auto"/>
        <w:left w:val="none" w:sz="0" w:space="0" w:color="auto"/>
        <w:bottom w:val="none" w:sz="0" w:space="0" w:color="auto"/>
        <w:right w:val="none" w:sz="0" w:space="0" w:color="auto"/>
      </w:divBdr>
    </w:div>
    <w:div w:id="1338114541">
      <w:bodyDiv w:val="1"/>
      <w:marLeft w:val="0"/>
      <w:marRight w:val="0"/>
      <w:marTop w:val="0"/>
      <w:marBottom w:val="0"/>
      <w:divBdr>
        <w:top w:val="none" w:sz="0" w:space="0" w:color="auto"/>
        <w:left w:val="none" w:sz="0" w:space="0" w:color="auto"/>
        <w:bottom w:val="none" w:sz="0" w:space="0" w:color="auto"/>
        <w:right w:val="none" w:sz="0" w:space="0" w:color="auto"/>
      </w:divBdr>
    </w:div>
    <w:div w:id="1338188547">
      <w:bodyDiv w:val="1"/>
      <w:marLeft w:val="0"/>
      <w:marRight w:val="0"/>
      <w:marTop w:val="0"/>
      <w:marBottom w:val="0"/>
      <w:divBdr>
        <w:top w:val="none" w:sz="0" w:space="0" w:color="auto"/>
        <w:left w:val="none" w:sz="0" w:space="0" w:color="auto"/>
        <w:bottom w:val="none" w:sz="0" w:space="0" w:color="auto"/>
        <w:right w:val="none" w:sz="0" w:space="0" w:color="auto"/>
      </w:divBdr>
    </w:div>
    <w:div w:id="1338341689">
      <w:bodyDiv w:val="1"/>
      <w:marLeft w:val="0"/>
      <w:marRight w:val="0"/>
      <w:marTop w:val="0"/>
      <w:marBottom w:val="0"/>
      <w:divBdr>
        <w:top w:val="none" w:sz="0" w:space="0" w:color="auto"/>
        <w:left w:val="none" w:sz="0" w:space="0" w:color="auto"/>
        <w:bottom w:val="none" w:sz="0" w:space="0" w:color="auto"/>
        <w:right w:val="none" w:sz="0" w:space="0" w:color="auto"/>
      </w:divBdr>
    </w:div>
    <w:div w:id="1338462869">
      <w:bodyDiv w:val="1"/>
      <w:marLeft w:val="0"/>
      <w:marRight w:val="0"/>
      <w:marTop w:val="0"/>
      <w:marBottom w:val="0"/>
      <w:divBdr>
        <w:top w:val="none" w:sz="0" w:space="0" w:color="auto"/>
        <w:left w:val="none" w:sz="0" w:space="0" w:color="auto"/>
        <w:bottom w:val="none" w:sz="0" w:space="0" w:color="auto"/>
        <w:right w:val="none" w:sz="0" w:space="0" w:color="auto"/>
      </w:divBdr>
    </w:div>
    <w:div w:id="1338533946">
      <w:bodyDiv w:val="1"/>
      <w:marLeft w:val="0"/>
      <w:marRight w:val="0"/>
      <w:marTop w:val="0"/>
      <w:marBottom w:val="0"/>
      <w:divBdr>
        <w:top w:val="none" w:sz="0" w:space="0" w:color="auto"/>
        <w:left w:val="none" w:sz="0" w:space="0" w:color="auto"/>
        <w:bottom w:val="none" w:sz="0" w:space="0" w:color="auto"/>
        <w:right w:val="none" w:sz="0" w:space="0" w:color="auto"/>
      </w:divBdr>
    </w:div>
    <w:div w:id="1338536421">
      <w:bodyDiv w:val="1"/>
      <w:marLeft w:val="0"/>
      <w:marRight w:val="0"/>
      <w:marTop w:val="0"/>
      <w:marBottom w:val="0"/>
      <w:divBdr>
        <w:top w:val="none" w:sz="0" w:space="0" w:color="auto"/>
        <w:left w:val="none" w:sz="0" w:space="0" w:color="auto"/>
        <w:bottom w:val="none" w:sz="0" w:space="0" w:color="auto"/>
        <w:right w:val="none" w:sz="0" w:space="0" w:color="auto"/>
      </w:divBdr>
    </w:div>
    <w:div w:id="1339384806">
      <w:bodyDiv w:val="1"/>
      <w:marLeft w:val="0"/>
      <w:marRight w:val="0"/>
      <w:marTop w:val="0"/>
      <w:marBottom w:val="0"/>
      <w:divBdr>
        <w:top w:val="none" w:sz="0" w:space="0" w:color="auto"/>
        <w:left w:val="none" w:sz="0" w:space="0" w:color="auto"/>
        <w:bottom w:val="none" w:sz="0" w:space="0" w:color="auto"/>
        <w:right w:val="none" w:sz="0" w:space="0" w:color="auto"/>
      </w:divBdr>
    </w:div>
    <w:div w:id="1339504234">
      <w:bodyDiv w:val="1"/>
      <w:marLeft w:val="0"/>
      <w:marRight w:val="0"/>
      <w:marTop w:val="0"/>
      <w:marBottom w:val="0"/>
      <w:divBdr>
        <w:top w:val="none" w:sz="0" w:space="0" w:color="auto"/>
        <w:left w:val="none" w:sz="0" w:space="0" w:color="auto"/>
        <w:bottom w:val="none" w:sz="0" w:space="0" w:color="auto"/>
        <w:right w:val="none" w:sz="0" w:space="0" w:color="auto"/>
      </w:divBdr>
    </w:div>
    <w:div w:id="1339623809">
      <w:bodyDiv w:val="1"/>
      <w:marLeft w:val="0"/>
      <w:marRight w:val="0"/>
      <w:marTop w:val="0"/>
      <w:marBottom w:val="0"/>
      <w:divBdr>
        <w:top w:val="none" w:sz="0" w:space="0" w:color="auto"/>
        <w:left w:val="none" w:sz="0" w:space="0" w:color="auto"/>
        <w:bottom w:val="none" w:sz="0" w:space="0" w:color="auto"/>
        <w:right w:val="none" w:sz="0" w:space="0" w:color="auto"/>
      </w:divBdr>
    </w:div>
    <w:div w:id="1339845613">
      <w:bodyDiv w:val="1"/>
      <w:marLeft w:val="0"/>
      <w:marRight w:val="0"/>
      <w:marTop w:val="0"/>
      <w:marBottom w:val="0"/>
      <w:divBdr>
        <w:top w:val="none" w:sz="0" w:space="0" w:color="auto"/>
        <w:left w:val="none" w:sz="0" w:space="0" w:color="auto"/>
        <w:bottom w:val="none" w:sz="0" w:space="0" w:color="auto"/>
        <w:right w:val="none" w:sz="0" w:space="0" w:color="auto"/>
      </w:divBdr>
    </w:div>
    <w:div w:id="1339892961">
      <w:bodyDiv w:val="1"/>
      <w:marLeft w:val="0"/>
      <w:marRight w:val="0"/>
      <w:marTop w:val="0"/>
      <w:marBottom w:val="0"/>
      <w:divBdr>
        <w:top w:val="none" w:sz="0" w:space="0" w:color="auto"/>
        <w:left w:val="none" w:sz="0" w:space="0" w:color="auto"/>
        <w:bottom w:val="none" w:sz="0" w:space="0" w:color="auto"/>
        <w:right w:val="none" w:sz="0" w:space="0" w:color="auto"/>
      </w:divBdr>
    </w:div>
    <w:div w:id="1340155127">
      <w:bodyDiv w:val="1"/>
      <w:marLeft w:val="0"/>
      <w:marRight w:val="0"/>
      <w:marTop w:val="0"/>
      <w:marBottom w:val="0"/>
      <w:divBdr>
        <w:top w:val="none" w:sz="0" w:space="0" w:color="auto"/>
        <w:left w:val="none" w:sz="0" w:space="0" w:color="auto"/>
        <w:bottom w:val="none" w:sz="0" w:space="0" w:color="auto"/>
        <w:right w:val="none" w:sz="0" w:space="0" w:color="auto"/>
      </w:divBdr>
    </w:div>
    <w:div w:id="1340162374">
      <w:bodyDiv w:val="1"/>
      <w:marLeft w:val="0"/>
      <w:marRight w:val="0"/>
      <w:marTop w:val="0"/>
      <w:marBottom w:val="0"/>
      <w:divBdr>
        <w:top w:val="none" w:sz="0" w:space="0" w:color="auto"/>
        <w:left w:val="none" w:sz="0" w:space="0" w:color="auto"/>
        <w:bottom w:val="none" w:sz="0" w:space="0" w:color="auto"/>
        <w:right w:val="none" w:sz="0" w:space="0" w:color="auto"/>
      </w:divBdr>
    </w:div>
    <w:div w:id="1340426747">
      <w:bodyDiv w:val="1"/>
      <w:marLeft w:val="0"/>
      <w:marRight w:val="0"/>
      <w:marTop w:val="0"/>
      <w:marBottom w:val="0"/>
      <w:divBdr>
        <w:top w:val="none" w:sz="0" w:space="0" w:color="auto"/>
        <w:left w:val="none" w:sz="0" w:space="0" w:color="auto"/>
        <w:bottom w:val="none" w:sz="0" w:space="0" w:color="auto"/>
        <w:right w:val="none" w:sz="0" w:space="0" w:color="auto"/>
      </w:divBdr>
    </w:div>
    <w:div w:id="1340431655">
      <w:bodyDiv w:val="1"/>
      <w:marLeft w:val="0"/>
      <w:marRight w:val="0"/>
      <w:marTop w:val="0"/>
      <w:marBottom w:val="0"/>
      <w:divBdr>
        <w:top w:val="none" w:sz="0" w:space="0" w:color="auto"/>
        <w:left w:val="none" w:sz="0" w:space="0" w:color="auto"/>
        <w:bottom w:val="none" w:sz="0" w:space="0" w:color="auto"/>
        <w:right w:val="none" w:sz="0" w:space="0" w:color="auto"/>
      </w:divBdr>
    </w:div>
    <w:div w:id="1340622908">
      <w:bodyDiv w:val="1"/>
      <w:marLeft w:val="0"/>
      <w:marRight w:val="0"/>
      <w:marTop w:val="0"/>
      <w:marBottom w:val="0"/>
      <w:divBdr>
        <w:top w:val="none" w:sz="0" w:space="0" w:color="auto"/>
        <w:left w:val="none" w:sz="0" w:space="0" w:color="auto"/>
        <w:bottom w:val="none" w:sz="0" w:space="0" w:color="auto"/>
        <w:right w:val="none" w:sz="0" w:space="0" w:color="auto"/>
      </w:divBdr>
    </w:div>
    <w:div w:id="1340693495">
      <w:bodyDiv w:val="1"/>
      <w:marLeft w:val="0"/>
      <w:marRight w:val="0"/>
      <w:marTop w:val="0"/>
      <w:marBottom w:val="0"/>
      <w:divBdr>
        <w:top w:val="none" w:sz="0" w:space="0" w:color="auto"/>
        <w:left w:val="none" w:sz="0" w:space="0" w:color="auto"/>
        <w:bottom w:val="none" w:sz="0" w:space="0" w:color="auto"/>
        <w:right w:val="none" w:sz="0" w:space="0" w:color="auto"/>
      </w:divBdr>
    </w:div>
    <w:div w:id="1340767961">
      <w:bodyDiv w:val="1"/>
      <w:marLeft w:val="0"/>
      <w:marRight w:val="0"/>
      <w:marTop w:val="0"/>
      <w:marBottom w:val="0"/>
      <w:divBdr>
        <w:top w:val="none" w:sz="0" w:space="0" w:color="auto"/>
        <w:left w:val="none" w:sz="0" w:space="0" w:color="auto"/>
        <w:bottom w:val="none" w:sz="0" w:space="0" w:color="auto"/>
        <w:right w:val="none" w:sz="0" w:space="0" w:color="auto"/>
      </w:divBdr>
    </w:div>
    <w:div w:id="1340961281">
      <w:bodyDiv w:val="1"/>
      <w:marLeft w:val="0"/>
      <w:marRight w:val="0"/>
      <w:marTop w:val="0"/>
      <w:marBottom w:val="0"/>
      <w:divBdr>
        <w:top w:val="none" w:sz="0" w:space="0" w:color="auto"/>
        <w:left w:val="none" w:sz="0" w:space="0" w:color="auto"/>
        <w:bottom w:val="none" w:sz="0" w:space="0" w:color="auto"/>
        <w:right w:val="none" w:sz="0" w:space="0" w:color="auto"/>
      </w:divBdr>
    </w:div>
    <w:div w:id="1341002725">
      <w:bodyDiv w:val="1"/>
      <w:marLeft w:val="0"/>
      <w:marRight w:val="0"/>
      <w:marTop w:val="0"/>
      <w:marBottom w:val="0"/>
      <w:divBdr>
        <w:top w:val="none" w:sz="0" w:space="0" w:color="auto"/>
        <w:left w:val="none" w:sz="0" w:space="0" w:color="auto"/>
        <w:bottom w:val="none" w:sz="0" w:space="0" w:color="auto"/>
        <w:right w:val="none" w:sz="0" w:space="0" w:color="auto"/>
      </w:divBdr>
    </w:div>
    <w:div w:id="1341196180">
      <w:bodyDiv w:val="1"/>
      <w:marLeft w:val="0"/>
      <w:marRight w:val="0"/>
      <w:marTop w:val="0"/>
      <w:marBottom w:val="0"/>
      <w:divBdr>
        <w:top w:val="none" w:sz="0" w:space="0" w:color="auto"/>
        <w:left w:val="none" w:sz="0" w:space="0" w:color="auto"/>
        <w:bottom w:val="none" w:sz="0" w:space="0" w:color="auto"/>
        <w:right w:val="none" w:sz="0" w:space="0" w:color="auto"/>
      </w:divBdr>
    </w:div>
    <w:div w:id="1341666168">
      <w:bodyDiv w:val="1"/>
      <w:marLeft w:val="0"/>
      <w:marRight w:val="0"/>
      <w:marTop w:val="0"/>
      <w:marBottom w:val="0"/>
      <w:divBdr>
        <w:top w:val="none" w:sz="0" w:space="0" w:color="auto"/>
        <w:left w:val="none" w:sz="0" w:space="0" w:color="auto"/>
        <w:bottom w:val="none" w:sz="0" w:space="0" w:color="auto"/>
        <w:right w:val="none" w:sz="0" w:space="0" w:color="auto"/>
      </w:divBdr>
    </w:div>
    <w:div w:id="1342243375">
      <w:bodyDiv w:val="1"/>
      <w:marLeft w:val="0"/>
      <w:marRight w:val="0"/>
      <w:marTop w:val="0"/>
      <w:marBottom w:val="0"/>
      <w:divBdr>
        <w:top w:val="none" w:sz="0" w:space="0" w:color="auto"/>
        <w:left w:val="none" w:sz="0" w:space="0" w:color="auto"/>
        <w:bottom w:val="none" w:sz="0" w:space="0" w:color="auto"/>
        <w:right w:val="none" w:sz="0" w:space="0" w:color="auto"/>
      </w:divBdr>
    </w:div>
    <w:div w:id="1342463431">
      <w:bodyDiv w:val="1"/>
      <w:marLeft w:val="0"/>
      <w:marRight w:val="0"/>
      <w:marTop w:val="0"/>
      <w:marBottom w:val="0"/>
      <w:divBdr>
        <w:top w:val="none" w:sz="0" w:space="0" w:color="auto"/>
        <w:left w:val="none" w:sz="0" w:space="0" w:color="auto"/>
        <w:bottom w:val="none" w:sz="0" w:space="0" w:color="auto"/>
        <w:right w:val="none" w:sz="0" w:space="0" w:color="auto"/>
      </w:divBdr>
    </w:div>
    <w:div w:id="1342588379">
      <w:bodyDiv w:val="1"/>
      <w:marLeft w:val="0"/>
      <w:marRight w:val="0"/>
      <w:marTop w:val="0"/>
      <w:marBottom w:val="0"/>
      <w:divBdr>
        <w:top w:val="none" w:sz="0" w:space="0" w:color="auto"/>
        <w:left w:val="none" w:sz="0" w:space="0" w:color="auto"/>
        <w:bottom w:val="none" w:sz="0" w:space="0" w:color="auto"/>
        <w:right w:val="none" w:sz="0" w:space="0" w:color="auto"/>
      </w:divBdr>
    </w:div>
    <w:div w:id="1342590679">
      <w:bodyDiv w:val="1"/>
      <w:marLeft w:val="0"/>
      <w:marRight w:val="0"/>
      <w:marTop w:val="0"/>
      <w:marBottom w:val="0"/>
      <w:divBdr>
        <w:top w:val="none" w:sz="0" w:space="0" w:color="auto"/>
        <w:left w:val="none" w:sz="0" w:space="0" w:color="auto"/>
        <w:bottom w:val="none" w:sz="0" w:space="0" w:color="auto"/>
        <w:right w:val="none" w:sz="0" w:space="0" w:color="auto"/>
      </w:divBdr>
    </w:div>
    <w:div w:id="1342659803">
      <w:bodyDiv w:val="1"/>
      <w:marLeft w:val="0"/>
      <w:marRight w:val="0"/>
      <w:marTop w:val="0"/>
      <w:marBottom w:val="0"/>
      <w:divBdr>
        <w:top w:val="none" w:sz="0" w:space="0" w:color="auto"/>
        <w:left w:val="none" w:sz="0" w:space="0" w:color="auto"/>
        <w:bottom w:val="none" w:sz="0" w:space="0" w:color="auto"/>
        <w:right w:val="none" w:sz="0" w:space="0" w:color="auto"/>
      </w:divBdr>
    </w:div>
    <w:div w:id="1342783788">
      <w:bodyDiv w:val="1"/>
      <w:marLeft w:val="0"/>
      <w:marRight w:val="0"/>
      <w:marTop w:val="0"/>
      <w:marBottom w:val="0"/>
      <w:divBdr>
        <w:top w:val="none" w:sz="0" w:space="0" w:color="auto"/>
        <w:left w:val="none" w:sz="0" w:space="0" w:color="auto"/>
        <w:bottom w:val="none" w:sz="0" w:space="0" w:color="auto"/>
        <w:right w:val="none" w:sz="0" w:space="0" w:color="auto"/>
      </w:divBdr>
    </w:div>
    <w:div w:id="1342973315">
      <w:bodyDiv w:val="1"/>
      <w:marLeft w:val="0"/>
      <w:marRight w:val="0"/>
      <w:marTop w:val="0"/>
      <w:marBottom w:val="0"/>
      <w:divBdr>
        <w:top w:val="none" w:sz="0" w:space="0" w:color="auto"/>
        <w:left w:val="none" w:sz="0" w:space="0" w:color="auto"/>
        <w:bottom w:val="none" w:sz="0" w:space="0" w:color="auto"/>
        <w:right w:val="none" w:sz="0" w:space="0" w:color="auto"/>
      </w:divBdr>
    </w:div>
    <w:div w:id="1342974050">
      <w:bodyDiv w:val="1"/>
      <w:marLeft w:val="0"/>
      <w:marRight w:val="0"/>
      <w:marTop w:val="0"/>
      <w:marBottom w:val="0"/>
      <w:divBdr>
        <w:top w:val="none" w:sz="0" w:space="0" w:color="auto"/>
        <w:left w:val="none" w:sz="0" w:space="0" w:color="auto"/>
        <w:bottom w:val="none" w:sz="0" w:space="0" w:color="auto"/>
        <w:right w:val="none" w:sz="0" w:space="0" w:color="auto"/>
      </w:divBdr>
    </w:div>
    <w:div w:id="1343048998">
      <w:bodyDiv w:val="1"/>
      <w:marLeft w:val="0"/>
      <w:marRight w:val="0"/>
      <w:marTop w:val="0"/>
      <w:marBottom w:val="0"/>
      <w:divBdr>
        <w:top w:val="none" w:sz="0" w:space="0" w:color="auto"/>
        <w:left w:val="none" w:sz="0" w:space="0" w:color="auto"/>
        <w:bottom w:val="none" w:sz="0" w:space="0" w:color="auto"/>
        <w:right w:val="none" w:sz="0" w:space="0" w:color="auto"/>
      </w:divBdr>
    </w:div>
    <w:div w:id="1343049425">
      <w:bodyDiv w:val="1"/>
      <w:marLeft w:val="0"/>
      <w:marRight w:val="0"/>
      <w:marTop w:val="0"/>
      <w:marBottom w:val="0"/>
      <w:divBdr>
        <w:top w:val="none" w:sz="0" w:space="0" w:color="auto"/>
        <w:left w:val="none" w:sz="0" w:space="0" w:color="auto"/>
        <w:bottom w:val="none" w:sz="0" w:space="0" w:color="auto"/>
        <w:right w:val="none" w:sz="0" w:space="0" w:color="auto"/>
      </w:divBdr>
    </w:div>
    <w:div w:id="1343242328">
      <w:bodyDiv w:val="1"/>
      <w:marLeft w:val="0"/>
      <w:marRight w:val="0"/>
      <w:marTop w:val="0"/>
      <w:marBottom w:val="0"/>
      <w:divBdr>
        <w:top w:val="none" w:sz="0" w:space="0" w:color="auto"/>
        <w:left w:val="none" w:sz="0" w:space="0" w:color="auto"/>
        <w:bottom w:val="none" w:sz="0" w:space="0" w:color="auto"/>
        <w:right w:val="none" w:sz="0" w:space="0" w:color="auto"/>
      </w:divBdr>
    </w:div>
    <w:div w:id="1343507569">
      <w:bodyDiv w:val="1"/>
      <w:marLeft w:val="0"/>
      <w:marRight w:val="0"/>
      <w:marTop w:val="0"/>
      <w:marBottom w:val="0"/>
      <w:divBdr>
        <w:top w:val="none" w:sz="0" w:space="0" w:color="auto"/>
        <w:left w:val="none" w:sz="0" w:space="0" w:color="auto"/>
        <w:bottom w:val="none" w:sz="0" w:space="0" w:color="auto"/>
        <w:right w:val="none" w:sz="0" w:space="0" w:color="auto"/>
      </w:divBdr>
    </w:div>
    <w:div w:id="1343581430">
      <w:bodyDiv w:val="1"/>
      <w:marLeft w:val="0"/>
      <w:marRight w:val="0"/>
      <w:marTop w:val="0"/>
      <w:marBottom w:val="0"/>
      <w:divBdr>
        <w:top w:val="none" w:sz="0" w:space="0" w:color="auto"/>
        <w:left w:val="none" w:sz="0" w:space="0" w:color="auto"/>
        <w:bottom w:val="none" w:sz="0" w:space="0" w:color="auto"/>
        <w:right w:val="none" w:sz="0" w:space="0" w:color="auto"/>
      </w:divBdr>
    </w:div>
    <w:div w:id="1343973741">
      <w:bodyDiv w:val="1"/>
      <w:marLeft w:val="0"/>
      <w:marRight w:val="0"/>
      <w:marTop w:val="0"/>
      <w:marBottom w:val="0"/>
      <w:divBdr>
        <w:top w:val="none" w:sz="0" w:space="0" w:color="auto"/>
        <w:left w:val="none" w:sz="0" w:space="0" w:color="auto"/>
        <w:bottom w:val="none" w:sz="0" w:space="0" w:color="auto"/>
        <w:right w:val="none" w:sz="0" w:space="0" w:color="auto"/>
      </w:divBdr>
    </w:div>
    <w:div w:id="1344091021">
      <w:bodyDiv w:val="1"/>
      <w:marLeft w:val="0"/>
      <w:marRight w:val="0"/>
      <w:marTop w:val="0"/>
      <w:marBottom w:val="0"/>
      <w:divBdr>
        <w:top w:val="none" w:sz="0" w:space="0" w:color="auto"/>
        <w:left w:val="none" w:sz="0" w:space="0" w:color="auto"/>
        <w:bottom w:val="none" w:sz="0" w:space="0" w:color="auto"/>
        <w:right w:val="none" w:sz="0" w:space="0" w:color="auto"/>
      </w:divBdr>
    </w:div>
    <w:div w:id="1344240674">
      <w:bodyDiv w:val="1"/>
      <w:marLeft w:val="0"/>
      <w:marRight w:val="0"/>
      <w:marTop w:val="0"/>
      <w:marBottom w:val="0"/>
      <w:divBdr>
        <w:top w:val="none" w:sz="0" w:space="0" w:color="auto"/>
        <w:left w:val="none" w:sz="0" w:space="0" w:color="auto"/>
        <w:bottom w:val="none" w:sz="0" w:space="0" w:color="auto"/>
        <w:right w:val="none" w:sz="0" w:space="0" w:color="auto"/>
      </w:divBdr>
    </w:div>
    <w:div w:id="1344429830">
      <w:bodyDiv w:val="1"/>
      <w:marLeft w:val="0"/>
      <w:marRight w:val="0"/>
      <w:marTop w:val="0"/>
      <w:marBottom w:val="0"/>
      <w:divBdr>
        <w:top w:val="none" w:sz="0" w:space="0" w:color="auto"/>
        <w:left w:val="none" w:sz="0" w:space="0" w:color="auto"/>
        <w:bottom w:val="none" w:sz="0" w:space="0" w:color="auto"/>
        <w:right w:val="none" w:sz="0" w:space="0" w:color="auto"/>
      </w:divBdr>
    </w:div>
    <w:div w:id="1344627999">
      <w:bodyDiv w:val="1"/>
      <w:marLeft w:val="0"/>
      <w:marRight w:val="0"/>
      <w:marTop w:val="0"/>
      <w:marBottom w:val="0"/>
      <w:divBdr>
        <w:top w:val="none" w:sz="0" w:space="0" w:color="auto"/>
        <w:left w:val="none" w:sz="0" w:space="0" w:color="auto"/>
        <w:bottom w:val="none" w:sz="0" w:space="0" w:color="auto"/>
        <w:right w:val="none" w:sz="0" w:space="0" w:color="auto"/>
      </w:divBdr>
    </w:div>
    <w:div w:id="1344896328">
      <w:bodyDiv w:val="1"/>
      <w:marLeft w:val="0"/>
      <w:marRight w:val="0"/>
      <w:marTop w:val="0"/>
      <w:marBottom w:val="0"/>
      <w:divBdr>
        <w:top w:val="none" w:sz="0" w:space="0" w:color="auto"/>
        <w:left w:val="none" w:sz="0" w:space="0" w:color="auto"/>
        <w:bottom w:val="none" w:sz="0" w:space="0" w:color="auto"/>
        <w:right w:val="none" w:sz="0" w:space="0" w:color="auto"/>
      </w:divBdr>
    </w:div>
    <w:div w:id="1345013929">
      <w:bodyDiv w:val="1"/>
      <w:marLeft w:val="0"/>
      <w:marRight w:val="0"/>
      <w:marTop w:val="0"/>
      <w:marBottom w:val="0"/>
      <w:divBdr>
        <w:top w:val="none" w:sz="0" w:space="0" w:color="auto"/>
        <w:left w:val="none" w:sz="0" w:space="0" w:color="auto"/>
        <w:bottom w:val="none" w:sz="0" w:space="0" w:color="auto"/>
        <w:right w:val="none" w:sz="0" w:space="0" w:color="auto"/>
      </w:divBdr>
    </w:div>
    <w:div w:id="1345085246">
      <w:bodyDiv w:val="1"/>
      <w:marLeft w:val="0"/>
      <w:marRight w:val="0"/>
      <w:marTop w:val="0"/>
      <w:marBottom w:val="0"/>
      <w:divBdr>
        <w:top w:val="none" w:sz="0" w:space="0" w:color="auto"/>
        <w:left w:val="none" w:sz="0" w:space="0" w:color="auto"/>
        <w:bottom w:val="none" w:sz="0" w:space="0" w:color="auto"/>
        <w:right w:val="none" w:sz="0" w:space="0" w:color="auto"/>
      </w:divBdr>
    </w:div>
    <w:div w:id="1345283063">
      <w:bodyDiv w:val="1"/>
      <w:marLeft w:val="0"/>
      <w:marRight w:val="0"/>
      <w:marTop w:val="0"/>
      <w:marBottom w:val="0"/>
      <w:divBdr>
        <w:top w:val="none" w:sz="0" w:space="0" w:color="auto"/>
        <w:left w:val="none" w:sz="0" w:space="0" w:color="auto"/>
        <w:bottom w:val="none" w:sz="0" w:space="0" w:color="auto"/>
        <w:right w:val="none" w:sz="0" w:space="0" w:color="auto"/>
      </w:divBdr>
    </w:div>
    <w:div w:id="1345474338">
      <w:bodyDiv w:val="1"/>
      <w:marLeft w:val="0"/>
      <w:marRight w:val="0"/>
      <w:marTop w:val="0"/>
      <w:marBottom w:val="0"/>
      <w:divBdr>
        <w:top w:val="none" w:sz="0" w:space="0" w:color="auto"/>
        <w:left w:val="none" w:sz="0" w:space="0" w:color="auto"/>
        <w:bottom w:val="none" w:sz="0" w:space="0" w:color="auto"/>
        <w:right w:val="none" w:sz="0" w:space="0" w:color="auto"/>
      </w:divBdr>
    </w:div>
    <w:div w:id="1345479816">
      <w:bodyDiv w:val="1"/>
      <w:marLeft w:val="0"/>
      <w:marRight w:val="0"/>
      <w:marTop w:val="0"/>
      <w:marBottom w:val="0"/>
      <w:divBdr>
        <w:top w:val="none" w:sz="0" w:space="0" w:color="auto"/>
        <w:left w:val="none" w:sz="0" w:space="0" w:color="auto"/>
        <w:bottom w:val="none" w:sz="0" w:space="0" w:color="auto"/>
        <w:right w:val="none" w:sz="0" w:space="0" w:color="auto"/>
      </w:divBdr>
    </w:div>
    <w:div w:id="1345743890">
      <w:bodyDiv w:val="1"/>
      <w:marLeft w:val="0"/>
      <w:marRight w:val="0"/>
      <w:marTop w:val="0"/>
      <w:marBottom w:val="0"/>
      <w:divBdr>
        <w:top w:val="none" w:sz="0" w:space="0" w:color="auto"/>
        <w:left w:val="none" w:sz="0" w:space="0" w:color="auto"/>
        <w:bottom w:val="none" w:sz="0" w:space="0" w:color="auto"/>
        <w:right w:val="none" w:sz="0" w:space="0" w:color="auto"/>
      </w:divBdr>
    </w:div>
    <w:div w:id="1345782932">
      <w:bodyDiv w:val="1"/>
      <w:marLeft w:val="0"/>
      <w:marRight w:val="0"/>
      <w:marTop w:val="0"/>
      <w:marBottom w:val="0"/>
      <w:divBdr>
        <w:top w:val="none" w:sz="0" w:space="0" w:color="auto"/>
        <w:left w:val="none" w:sz="0" w:space="0" w:color="auto"/>
        <w:bottom w:val="none" w:sz="0" w:space="0" w:color="auto"/>
        <w:right w:val="none" w:sz="0" w:space="0" w:color="auto"/>
      </w:divBdr>
    </w:div>
    <w:div w:id="1345980876">
      <w:bodyDiv w:val="1"/>
      <w:marLeft w:val="0"/>
      <w:marRight w:val="0"/>
      <w:marTop w:val="0"/>
      <w:marBottom w:val="0"/>
      <w:divBdr>
        <w:top w:val="none" w:sz="0" w:space="0" w:color="auto"/>
        <w:left w:val="none" w:sz="0" w:space="0" w:color="auto"/>
        <w:bottom w:val="none" w:sz="0" w:space="0" w:color="auto"/>
        <w:right w:val="none" w:sz="0" w:space="0" w:color="auto"/>
      </w:divBdr>
    </w:div>
    <w:div w:id="1345981553">
      <w:bodyDiv w:val="1"/>
      <w:marLeft w:val="0"/>
      <w:marRight w:val="0"/>
      <w:marTop w:val="0"/>
      <w:marBottom w:val="0"/>
      <w:divBdr>
        <w:top w:val="none" w:sz="0" w:space="0" w:color="auto"/>
        <w:left w:val="none" w:sz="0" w:space="0" w:color="auto"/>
        <w:bottom w:val="none" w:sz="0" w:space="0" w:color="auto"/>
        <w:right w:val="none" w:sz="0" w:space="0" w:color="auto"/>
      </w:divBdr>
    </w:div>
    <w:div w:id="1346058010">
      <w:bodyDiv w:val="1"/>
      <w:marLeft w:val="0"/>
      <w:marRight w:val="0"/>
      <w:marTop w:val="0"/>
      <w:marBottom w:val="0"/>
      <w:divBdr>
        <w:top w:val="none" w:sz="0" w:space="0" w:color="auto"/>
        <w:left w:val="none" w:sz="0" w:space="0" w:color="auto"/>
        <w:bottom w:val="none" w:sz="0" w:space="0" w:color="auto"/>
        <w:right w:val="none" w:sz="0" w:space="0" w:color="auto"/>
      </w:divBdr>
    </w:div>
    <w:div w:id="1346134275">
      <w:bodyDiv w:val="1"/>
      <w:marLeft w:val="0"/>
      <w:marRight w:val="0"/>
      <w:marTop w:val="0"/>
      <w:marBottom w:val="0"/>
      <w:divBdr>
        <w:top w:val="none" w:sz="0" w:space="0" w:color="auto"/>
        <w:left w:val="none" w:sz="0" w:space="0" w:color="auto"/>
        <w:bottom w:val="none" w:sz="0" w:space="0" w:color="auto"/>
        <w:right w:val="none" w:sz="0" w:space="0" w:color="auto"/>
      </w:divBdr>
    </w:div>
    <w:div w:id="1346324230">
      <w:bodyDiv w:val="1"/>
      <w:marLeft w:val="0"/>
      <w:marRight w:val="0"/>
      <w:marTop w:val="0"/>
      <w:marBottom w:val="0"/>
      <w:divBdr>
        <w:top w:val="none" w:sz="0" w:space="0" w:color="auto"/>
        <w:left w:val="none" w:sz="0" w:space="0" w:color="auto"/>
        <w:bottom w:val="none" w:sz="0" w:space="0" w:color="auto"/>
        <w:right w:val="none" w:sz="0" w:space="0" w:color="auto"/>
      </w:divBdr>
    </w:div>
    <w:div w:id="1346442828">
      <w:bodyDiv w:val="1"/>
      <w:marLeft w:val="0"/>
      <w:marRight w:val="0"/>
      <w:marTop w:val="0"/>
      <w:marBottom w:val="0"/>
      <w:divBdr>
        <w:top w:val="none" w:sz="0" w:space="0" w:color="auto"/>
        <w:left w:val="none" w:sz="0" w:space="0" w:color="auto"/>
        <w:bottom w:val="none" w:sz="0" w:space="0" w:color="auto"/>
        <w:right w:val="none" w:sz="0" w:space="0" w:color="auto"/>
      </w:divBdr>
    </w:div>
    <w:div w:id="1346596784">
      <w:bodyDiv w:val="1"/>
      <w:marLeft w:val="0"/>
      <w:marRight w:val="0"/>
      <w:marTop w:val="0"/>
      <w:marBottom w:val="0"/>
      <w:divBdr>
        <w:top w:val="none" w:sz="0" w:space="0" w:color="auto"/>
        <w:left w:val="none" w:sz="0" w:space="0" w:color="auto"/>
        <w:bottom w:val="none" w:sz="0" w:space="0" w:color="auto"/>
        <w:right w:val="none" w:sz="0" w:space="0" w:color="auto"/>
      </w:divBdr>
    </w:div>
    <w:div w:id="1346859532">
      <w:bodyDiv w:val="1"/>
      <w:marLeft w:val="0"/>
      <w:marRight w:val="0"/>
      <w:marTop w:val="0"/>
      <w:marBottom w:val="0"/>
      <w:divBdr>
        <w:top w:val="none" w:sz="0" w:space="0" w:color="auto"/>
        <w:left w:val="none" w:sz="0" w:space="0" w:color="auto"/>
        <w:bottom w:val="none" w:sz="0" w:space="0" w:color="auto"/>
        <w:right w:val="none" w:sz="0" w:space="0" w:color="auto"/>
      </w:divBdr>
    </w:div>
    <w:div w:id="1347053555">
      <w:bodyDiv w:val="1"/>
      <w:marLeft w:val="0"/>
      <w:marRight w:val="0"/>
      <w:marTop w:val="0"/>
      <w:marBottom w:val="0"/>
      <w:divBdr>
        <w:top w:val="none" w:sz="0" w:space="0" w:color="auto"/>
        <w:left w:val="none" w:sz="0" w:space="0" w:color="auto"/>
        <w:bottom w:val="none" w:sz="0" w:space="0" w:color="auto"/>
        <w:right w:val="none" w:sz="0" w:space="0" w:color="auto"/>
      </w:divBdr>
    </w:div>
    <w:div w:id="1347054124">
      <w:bodyDiv w:val="1"/>
      <w:marLeft w:val="0"/>
      <w:marRight w:val="0"/>
      <w:marTop w:val="0"/>
      <w:marBottom w:val="0"/>
      <w:divBdr>
        <w:top w:val="none" w:sz="0" w:space="0" w:color="auto"/>
        <w:left w:val="none" w:sz="0" w:space="0" w:color="auto"/>
        <w:bottom w:val="none" w:sz="0" w:space="0" w:color="auto"/>
        <w:right w:val="none" w:sz="0" w:space="0" w:color="auto"/>
      </w:divBdr>
    </w:div>
    <w:div w:id="1347100659">
      <w:bodyDiv w:val="1"/>
      <w:marLeft w:val="0"/>
      <w:marRight w:val="0"/>
      <w:marTop w:val="0"/>
      <w:marBottom w:val="0"/>
      <w:divBdr>
        <w:top w:val="none" w:sz="0" w:space="0" w:color="auto"/>
        <w:left w:val="none" w:sz="0" w:space="0" w:color="auto"/>
        <w:bottom w:val="none" w:sz="0" w:space="0" w:color="auto"/>
        <w:right w:val="none" w:sz="0" w:space="0" w:color="auto"/>
      </w:divBdr>
    </w:div>
    <w:div w:id="1347252570">
      <w:bodyDiv w:val="1"/>
      <w:marLeft w:val="0"/>
      <w:marRight w:val="0"/>
      <w:marTop w:val="0"/>
      <w:marBottom w:val="0"/>
      <w:divBdr>
        <w:top w:val="none" w:sz="0" w:space="0" w:color="auto"/>
        <w:left w:val="none" w:sz="0" w:space="0" w:color="auto"/>
        <w:bottom w:val="none" w:sz="0" w:space="0" w:color="auto"/>
        <w:right w:val="none" w:sz="0" w:space="0" w:color="auto"/>
      </w:divBdr>
    </w:div>
    <w:div w:id="1347555584">
      <w:bodyDiv w:val="1"/>
      <w:marLeft w:val="0"/>
      <w:marRight w:val="0"/>
      <w:marTop w:val="0"/>
      <w:marBottom w:val="0"/>
      <w:divBdr>
        <w:top w:val="none" w:sz="0" w:space="0" w:color="auto"/>
        <w:left w:val="none" w:sz="0" w:space="0" w:color="auto"/>
        <w:bottom w:val="none" w:sz="0" w:space="0" w:color="auto"/>
        <w:right w:val="none" w:sz="0" w:space="0" w:color="auto"/>
      </w:divBdr>
    </w:div>
    <w:div w:id="1347560665">
      <w:bodyDiv w:val="1"/>
      <w:marLeft w:val="0"/>
      <w:marRight w:val="0"/>
      <w:marTop w:val="0"/>
      <w:marBottom w:val="0"/>
      <w:divBdr>
        <w:top w:val="none" w:sz="0" w:space="0" w:color="auto"/>
        <w:left w:val="none" w:sz="0" w:space="0" w:color="auto"/>
        <w:bottom w:val="none" w:sz="0" w:space="0" w:color="auto"/>
        <w:right w:val="none" w:sz="0" w:space="0" w:color="auto"/>
      </w:divBdr>
    </w:div>
    <w:div w:id="1348287268">
      <w:bodyDiv w:val="1"/>
      <w:marLeft w:val="0"/>
      <w:marRight w:val="0"/>
      <w:marTop w:val="0"/>
      <w:marBottom w:val="0"/>
      <w:divBdr>
        <w:top w:val="none" w:sz="0" w:space="0" w:color="auto"/>
        <w:left w:val="none" w:sz="0" w:space="0" w:color="auto"/>
        <w:bottom w:val="none" w:sz="0" w:space="0" w:color="auto"/>
        <w:right w:val="none" w:sz="0" w:space="0" w:color="auto"/>
      </w:divBdr>
    </w:div>
    <w:div w:id="1348291334">
      <w:bodyDiv w:val="1"/>
      <w:marLeft w:val="0"/>
      <w:marRight w:val="0"/>
      <w:marTop w:val="0"/>
      <w:marBottom w:val="0"/>
      <w:divBdr>
        <w:top w:val="none" w:sz="0" w:space="0" w:color="auto"/>
        <w:left w:val="none" w:sz="0" w:space="0" w:color="auto"/>
        <w:bottom w:val="none" w:sz="0" w:space="0" w:color="auto"/>
        <w:right w:val="none" w:sz="0" w:space="0" w:color="auto"/>
      </w:divBdr>
    </w:div>
    <w:div w:id="1348482428">
      <w:bodyDiv w:val="1"/>
      <w:marLeft w:val="0"/>
      <w:marRight w:val="0"/>
      <w:marTop w:val="0"/>
      <w:marBottom w:val="0"/>
      <w:divBdr>
        <w:top w:val="none" w:sz="0" w:space="0" w:color="auto"/>
        <w:left w:val="none" w:sz="0" w:space="0" w:color="auto"/>
        <w:bottom w:val="none" w:sz="0" w:space="0" w:color="auto"/>
        <w:right w:val="none" w:sz="0" w:space="0" w:color="auto"/>
      </w:divBdr>
    </w:div>
    <w:div w:id="1348558267">
      <w:bodyDiv w:val="1"/>
      <w:marLeft w:val="0"/>
      <w:marRight w:val="0"/>
      <w:marTop w:val="0"/>
      <w:marBottom w:val="0"/>
      <w:divBdr>
        <w:top w:val="none" w:sz="0" w:space="0" w:color="auto"/>
        <w:left w:val="none" w:sz="0" w:space="0" w:color="auto"/>
        <w:bottom w:val="none" w:sz="0" w:space="0" w:color="auto"/>
        <w:right w:val="none" w:sz="0" w:space="0" w:color="auto"/>
      </w:divBdr>
    </w:div>
    <w:div w:id="1348822871">
      <w:bodyDiv w:val="1"/>
      <w:marLeft w:val="0"/>
      <w:marRight w:val="0"/>
      <w:marTop w:val="0"/>
      <w:marBottom w:val="0"/>
      <w:divBdr>
        <w:top w:val="none" w:sz="0" w:space="0" w:color="auto"/>
        <w:left w:val="none" w:sz="0" w:space="0" w:color="auto"/>
        <w:bottom w:val="none" w:sz="0" w:space="0" w:color="auto"/>
        <w:right w:val="none" w:sz="0" w:space="0" w:color="auto"/>
      </w:divBdr>
    </w:div>
    <w:div w:id="1348866303">
      <w:bodyDiv w:val="1"/>
      <w:marLeft w:val="0"/>
      <w:marRight w:val="0"/>
      <w:marTop w:val="0"/>
      <w:marBottom w:val="0"/>
      <w:divBdr>
        <w:top w:val="none" w:sz="0" w:space="0" w:color="auto"/>
        <w:left w:val="none" w:sz="0" w:space="0" w:color="auto"/>
        <w:bottom w:val="none" w:sz="0" w:space="0" w:color="auto"/>
        <w:right w:val="none" w:sz="0" w:space="0" w:color="auto"/>
      </w:divBdr>
    </w:div>
    <w:div w:id="1348944710">
      <w:bodyDiv w:val="1"/>
      <w:marLeft w:val="0"/>
      <w:marRight w:val="0"/>
      <w:marTop w:val="0"/>
      <w:marBottom w:val="0"/>
      <w:divBdr>
        <w:top w:val="none" w:sz="0" w:space="0" w:color="auto"/>
        <w:left w:val="none" w:sz="0" w:space="0" w:color="auto"/>
        <w:bottom w:val="none" w:sz="0" w:space="0" w:color="auto"/>
        <w:right w:val="none" w:sz="0" w:space="0" w:color="auto"/>
      </w:divBdr>
    </w:div>
    <w:div w:id="1349135649">
      <w:bodyDiv w:val="1"/>
      <w:marLeft w:val="0"/>
      <w:marRight w:val="0"/>
      <w:marTop w:val="0"/>
      <w:marBottom w:val="0"/>
      <w:divBdr>
        <w:top w:val="none" w:sz="0" w:space="0" w:color="auto"/>
        <w:left w:val="none" w:sz="0" w:space="0" w:color="auto"/>
        <w:bottom w:val="none" w:sz="0" w:space="0" w:color="auto"/>
        <w:right w:val="none" w:sz="0" w:space="0" w:color="auto"/>
      </w:divBdr>
    </w:div>
    <w:div w:id="1349716666">
      <w:bodyDiv w:val="1"/>
      <w:marLeft w:val="0"/>
      <w:marRight w:val="0"/>
      <w:marTop w:val="0"/>
      <w:marBottom w:val="0"/>
      <w:divBdr>
        <w:top w:val="none" w:sz="0" w:space="0" w:color="auto"/>
        <w:left w:val="none" w:sz="0" w:space="0" w:color="auto"/>
        <w:bottom w:val="none" w:sz="0" w:space="0" w:color="auto"/>
        <w:right w:val="none" w:sz="0" w:space="0" w:color="auto"/>
      </w:divBdr>
    </w:div>
    <w:div w:id="1349871738">
      <w:bodyDiv w:val="1"/>
      <w:marLeft w:val="0"/>
      <w:marRight w:val="0"/>
      <w:marTop w:val="0"/>
      <w:marBottom w:val="0"/>
      <w:divBdr>
        <w:top w:val="none" w:sz="0" w:space="0" w:color="auto"/>
        <w:left w:val="none" w:sz="0" w:space="0" w:color="auto"/>
        <w:bottom w:val="none" w:sz="0" w:space="0" w:color="auto"/>
        <w:right w:val="none" w:sz="0" w:space="0" w:color="auto"/>
      </w:divBdr>
    </w:div>
    <w:div w:id="1350137458">
      <w:bodyDiv w:val="1"/>
      <w:marLeft w:val="0"/>
      <w:marRight w:val="0"/>
      <w:marTop w:val="0"/>
      <w:marBottom w:val="0"/>
      <w:divBdr>
        <w:top w:val="none" w:sz="0" w:space="0" w:color="auto"/>
        <w:left w:val="none" w:sz="0" w:space="0" w:color="auto"/>
        <w:bottom w:val="none" w:sz="0" w:space="0" w:color="auto"/>
        <w:right w:val="none" w:sz="0" w:space="0" w:color="auto"/>
      </w:divBdr>
    </w:div>
    <w:div w:id="1350184883">
      <w:bodyDiv w:val="1"/>
      <w:marLeft w:val="0"/>
      <w:marRight w:val="0"/>
      <w:marTop w:val="0"/>
      <w:marBottom w:val="0"/>
      <w:divBdr>
        <w:top w:val="none" w:sz="0" w:space="0" w:color="auto"/>
        <w:left w:val="none" w:sz="0" w:space="0" w:color="auto"/>
        <w:bottom w:val="none" w:sz="0" w:space="0" w:color="auto"/>
        <w:right w:val="none" w:sz="0" w:space="0" w:color="auto"/>
      </w:divBdr>
    </w:div>
    <w:div w:id="1350647129">
      <w:bodyDiv w:val="1"/>
      <w:marLeft w:val="0"/>
      <w:marRight w:val="0"/>
      <w:marTop w:val="0"/>
      <w:marBottom w:val="0"/>
      <w:divBdr>
        <w:top w:val="none" w:sz="0" w:space="0" w:color="auto"/>
        <w:left w:val="none" w:sz="0" w:space="0" w:color="auto"/>
        <w:bottom w:val="none" w:sz="0" w:space="0" w:color="auto"/>
        <w:right w:val="none" w:sz="0" w:space="0" w:color="auto"/>
      </w:divBdr>
    </w:div>
    <w:div w:id="1350762772">
      <w:bodyDiv w:val="1"/>
      <w:marLeft w:val="0"/>
      <w:marRight w:val="0"/>
      <w:marTop w:val="0"/>
      <w:marBottom w:val="0"/>
      <w:divBdr>
        <w:top w:val="none" w:sz="0" w:space="0" w:color="auto"/>
        <w:left w:val="none" w:sz="0" w:space="0" w:color="auto"/>
        <w:bottom w:val="none" w:sz="0" w:space="0" w:color="auto"/>
        <w:right w:val="none" w:sz="0" w:space="0" w:color="auto"/>
      </w:divBdr>
    </w:div>
    <w:div w:id="1350793525">
      <w:bodyDiv w:val="1"/>
      <w:marLeft w:val="0"/>
      <w:marRight w:val="0"/>
      <w:marTop w:val="0"/>
      <w:marBottom w:val="0"/>
      <w:divBdr>
        <w:top w:val="none" w:sz="0" w:space="0" w:color="auto"/>
        <w:left w:val="none" w:sz="0" w:space="0" w:color="auto"/>
        <w:bottom w:val="none" w:sz="0" w:space="0" w:color="auto"/>
        <w:right w:val="none" w:sz="0" w:space="0" w:color="auto"/>
      </w:divBdr>
    </w:div>
    <w:div w:id="1350831503">
      <w:bodyDiv w:val="1"/>
      <w:marLeft w:val="0"/>
      <w:marRight w:val="0"/>
      <w:marTop w:val="0"/>
      <w:marBottom w:val="0"/>
      <w:divBdr>
        <w:top w:val="none" w:sz="0" w:space="0" w:color="auto"/>
        <w:left w:val="none" w:sz="0" w:space="0" w:color="auto"/>
        <w:bottom w:val="none" w:sz="0" w:space="0" w:color="auto"/>
        <w:right w:val="none" w:sz="0" w:space="0" w:color="auto"/>
      </w:divBdr>
    </w:div>
    <w:div w:id="1351487592">
      <w:bodyDiv w:val="1"/>
      <w:marLeft w:val="0"/>
      <w:marRight w:val="0"/>
      <w:marTop w:val="0"/>
      <w:marBottom w:val="0"/>
      <w:divBdr>
        <w:top w:val="none" w:sz="0" w:space="0" w:color="auto"/>
        <w:left w:val="none" w:sz="0" w:space="0" w:color="auto"/>
        <w:bottom w:val="none" w:sz="0" w:space="0" w:color="auto"/>
        <w:right w:val="none" w:sz="0" w:space="0" w:color="auto"/>
      </w:divBdr>
    </w:div>
    <w:div w:id="1351757913">
      <w:bodyDiv w:val="1"/>
      <w:marLeft w:val="0"/>
      <w:marRight w:val="0"/>
      <w:marTop w:val="0"/>
      <w:marBottom w:val="0"/>
      <w:divBdr>
        <w:top w:val="none" w:sz="0" w:space="0" w:color="auto"/>
        <w:left w:val="none" w:sz="0" w:space="0" w:color="auto"/>
        <w:bottom w:val="none" w:sz="0" w:space="0" w:color="auto"/>
        <w:right w:val="none" w:sz="0" w:space="0" w:color="auto"/>
      </w:divBdr>
    </w:div>
    <w:div w:id="1351954103">
      <w:bodyDiv w:val="1"/>
      <w:marLeft w:val="0"/>
      <w:marRight w:val="0"/>
      <w:marTop w:val="0"/>
      <w:marBottom w:val="0"/>
      <w:divBdr>
        <w:top w:val="none" w:sz="0" w:space="0" w:color="auto"/>
        <w:left w:val="none" w:sz="0" w:space="0" w:color="auto"/>
        <w:bottom w:val="none" w:sz="0" w:space="0" w:color="auto"/>
        <w:right w:val="none" w:sz="0" w:space="0" w:color="auto"/>
      </w:divBdr>
    </w:div>
    <w:div w:id="1352217888">
      <w:bodyDiv w:val="1"/>
      <w:marLeft w:val="0"/>
      <w:marRight w:val="0"/>
      <w:marTop w:val="0"/>
      <w:marBottom w:val="0"/>
      <w:divBdr>
        <w:top w:val="none" w:sz="0" w:space="0" w:color="auto"/>
        <w:left w:val="none" w:sz="0" w:space="0" w:color="auto"/>
        <w:bottom w:val="none" w:sz="0" w:space="0" w:color="auto"/>
        <w:right w:val="none" w:sz="0" w:space="0" w:color="auto"/>
      </w:divBdr>
    </w:div>
    <w:div w:id="1352872929">
      <w:bodyDiv w:val="1"/>
      <w:marLeft w:val="0"/>
      <w:marRight w:val="0"/>
      <w:marTop w:val="0"/>
      <w:marBottom w:val="0"/>
      <w:divBdr>
        <w:top w:val="none" w:sz="0" w:space="0" w:color="auto"/>
        <w:left w:val="none" w:sz="0" w:space="0" w:color="auto"/>
        <w:bottom w:val="none" w:sz="0" w:space="0" w:color="auto"/>
        <w:right w:val="none" w:sz="0" w:space="0" w:color="auto"/>
      </w:divBdr>
    </w:div>
    <w:div w:id="1352873057">
      <w:bodyDiv w:val="1"/>
      <w:marLeft w:val="0"/>
      <w:marRight w:val="0"/>
      <w:marTop w:val="0"/>
      <w:marBottom w:val="0"/>
      <w:divBdr>
        <w:top w:val="none" w:sz="0" w:space="0" w:color="auto"/>
        <w:left w:val="none" w:sz="0" w:space="0" w:color="auto"/>
        <w:bottom w:val="none" w:sz="0" w:space="0" w:color="auto"/>
        <w:right w:val="none" w:sz="0" w:space="0" w:color="auto"/>
      </w:divBdr>
    </w:div>
    <w:div w:id="1353534508">
      <w:bodyDiv w:val="1"/>
      <w:marLeft w:val="0"/>
      <w:marRight w:val="0"/>
      <w:marTop w:val="0"/>
      <w:marBottom w:val="0"/>
      <w:divBdr>
        <w:top w:val="none" w:sz="0" w:space="0" w:color="auto"/>
        <w:left w:val="none" w:sz="0" w:space="0" w:color="auto"/>
        <w:bottom w:val="none" w:sz="0" w:space="0" w:color="auto"/>
        <w:right w:val="none" w:sz="0" w:space="0" w:color="auto"/>
      </w:divBdr>
    </w:div>
    <w:div w:id="1353728569">
      <w:bodyDiv w:val="1"/>
      <w:marLeft w:val="0"/>
      <w:marRight w:val="0"/>
      <w:marTop w:val="0"/>
      <w:marBottom w:val="0"/>
      <w:divBdr>
        <w:top w:val="none" w:sz="0" w:space="0" w:color="auto"/>
        <w:left w:val="none" w:sz="0" w:space="0" w:color="auto"/>
        <w:bottom w:val="none" w:sz="0" w:space="0" w:color="auto"/>
        <w:right w:val="none" w:sz="0" w:space="0" w:color="auto"/>
      </w:divBdr>
    </w:div>
    <w:div w:id="1353874215">
      <w:bodyDiv w:val="1"/>
      <w:marLeft w:val="0"/>
      <w:marRight w:val="0"/>
      <w:marTop w:val="0"/>
      <w:marBottom w:val="0"/>
      <w:divBdr>
        <w:top w:val="none" w:sz="0" w:space="0" w:color="auto"/>
        <w:left w:val="none" w:sz="0" w:space="0" w:color="auto"/>
        <w:bottom w:val="none" w:sz="0" w:space="0" w:color="auto"/>
        <w:right w:val="none" w:sz="0" w:space="0" w:color="auto"/>
      </w:divBdr>
    </w:div>
    <w:div w:id="1354064930">
      <w:bodyDiv w:val="1"/>
      <w:marLeft w:val="0"/>
      <w:marRight w:val="0"/>
      <w:marTop w:val="0"/>
      <w:marBottom w:val="0"/>
      <w:divBdr>
        <w:top w:val="none" w:sz="0" w:space="0" w:color="auto"/>
        <w:left w:val="none" w:sz="0" w:space="0" w:color="auto"/>
        <w:bottom w:val="none" w:sz="0" w:space="0" w:color="auto"/>
        <w:right w:val="none" w:sz="0" w:space="0" w:color="auto"/>
      </w:divBdr>
    </w:div>
    <w:div w:id="1354188457">
      <w:bodyDiv w:val="1"/>
      <w:marLeft w:val="0"/>
      <w:marRight w:val="0"/>
      <w:marTop w:val="0"/>
      <w:marBottom w:val="0"/>
      <w:divBdr>
        <w:top w:val="none" w:sz="0" w:space="0" w:color="auto"/>
        <w:left w:val="none" w:sz="0" w:space="0" w:color="auto"/>
        <w:bottom w:val="none" w:sz="0" w:space="0" w:color="auto"/>
        <w:right w:val="none" w:sz="0" w:space="0" w:color="auto"/>
      </w:divBdr>
    </w:div>
    <w:div w:id="1354261389">
      <w:bodyDiv w:val="1"/>
      <w:marLeft w:val="0"/>
      <w:marRight w:val="0"/>
      <w:marTop w:val="0"/>
      <w:marBottom w:val="0"/>
      <w:divBdr>
        <w:top w:val="none" w:sz="0" w:space="0" w:color="auto"/>
        <w:left w:val="none" w:sz="0" w:space="0" w:color="auto"/>
        <w:bottom w:val="none" w:sz="0" w:space="0" w:color="auto"/>
        <w:right w:val="none" w:sz="0" w:space="0" w:color="auto"/>
      </w:divBdr>
    </w:div>
    <w:div w:id="1354452583">
      <w:bodyDiv w:val="1"/>
      <w:marLeft w:val="0"/>
      <w:marRight w:val="0"/>
      <w:marTop w:val="0"/>
      <w:marBottom w:val="0"/>
      <w:divBdr>
        <w:top w:val="none" w:sz="0" w:space="0" w:color="auto"/>
        <w:left w:val="none" w:sz="0" w:space="0" w:color="auto"/>
        <w:bottom w:val="none" w:sz="0" w:space="0" w:color="auto"/>
        <w:right w:val="none" w:sz="0" w:space="0" w:color="auto"/>
      </w:divBdr>
    </w:div>
    <w:div w:id="1354840273">
      <w:bodyDiv w:val="1"/>
      <w:marLeft w:val="0"/>
      <w:marRight w:val="0"/>
      <w:marTop w:val="0"/>
      <w:marBottom w:val="0"/>
      <w:divBdr>
        <w:top w:val="none" w:sz="0" w:space="0" w:color="auto"/>
        <w:left w:val="none" w:sz="0" w:space="0" w:color="auto"/>
        <w:bottom w:val="none" w:sz="0" w:space="0" w:color="auto"/>
        <w:right w:val="none" w:sz="0" w:space="0" w:color="auto"/>
      </w:divBdr>
    </w:div>
    <w:div w:id="1355228622">
      <w:bodyDiv w:val="1"/>
      <w:marLeft w:val="0"/>
      <w:marRight w:val="0"/>
      <w:marTop w:val="0"/>
      <w:marBottom w:val="0"/>
      <w:divBdr>
        <w:top w:val="none" w:sz="0" w:space="0" w:color="auto"/>
        <w:left w:val="none" w:sz="0" w:space="0" w:color="auto"/>
        <w:bottom w:val="none" w:sz="0" w:space="0" w:color="auto"/>
        <w:right w:val="none" w:sz="0" w:space="0" w:color="auto"/>
      </w:divBdr>
    </w:div>
    <w:div w:id="1355230487">
      <w:bodyDiv w:val="1"/>
      <w:marLeft w:val="0"/>
      <w:marRight w:val="0"/>
      <w:marTop w:val="0"/>
      <w:marBottom w:val="0"/>
      <w:divBdr>
        <w:top w:val="none" w:sz="0" w:space="0" w:color="auto"/>
        <w:left w:val="none" w:sz="0" w:space="0" w:color="auto"/>
        <w:bottom w:val="none" w:sz="0" w:space="0" w:color="auto"/>
        <w:right w:val="none" w:sz="0" w:space="0" w:color="auto"/>
      </w:divBdr>
    </w:div>
    <w:div w:id="1355496811">
      <w:bodyDiv w:val="1"/>
      <w:marLeft w:val="0"/>
      <w:marRight w:val="0"/>
      <w:marTop w:val="0"/>
      <w:marBottom w:val="0"/>
      <w:divBdr>
        <w:top w:val="none" w:sz="0" w:space="0" w:color="auto"/>
        <w:left w:val="none" w:sz="0" w:space="0" w:color="auto"/>
        <w:bottom w:val="none" w:sz="0" w:space="0" w:color="auto"/>
        <w:right w:val="none" w:sz="0" w:space="0" w:color="auto"/>
      </w:divBdr>
    </w:div>
    <w:div w:id="1355501598">
      <w:bodyDiv w:val="1"/>
      <w:marLeft w:val="0"/>
      <w:marRight w:val="0"/>
      <w:marTop w:val="0"/>
      <w:marBottom w:val="0"/>
      <w:divBdr>
        <w:top w:val="none" w:sz="0" w:space="0" w:color="auto"/>
        <w:left w:val="none" w:sz="0" w:space="0" w:color="auto"/>
        <w:bottom w:val="none" w:sz="0" w:space="0" w:color="auto"/>
        <w:right w:val="none" w:sz="0" w:space="0" w:color="auto"/>
      </w:divBdr>
    </w:div>
    <w:div w:id="1355614389">
      <w:bodyDiv w:val="1"/>
      <w:marLeft w:val="0"/>
      <w:marRight w:val="0"/>
      <w:marTop w:val="0"/>
      <w:marBottom w:val="0"/>
      <w:divBdr>
        <w:top w:val="none" w:sz="0" w:space="0" w:color="auto"/>
        <w:left w:val="none" w:sz="0" w:space="0" w:color="auto"/>
        <w:bottom w:val="none" w:sz="0" w:space="0" w:color="auto"/>
        <w:right w:val="none" w:sz="0" w:space="0" w:color="auto"/>
      </w:divBdr>
    </w:div>
    <w:div w:id="1355693875">
      <w:bodyDiv w:val="1"/>
      <w:marLeft w:val="0"/>
      <w:marRight w:val="0"/>
      <w:marTop w:val="0"/>
      <w:marBottom w:val="0"/>
      <w:divBdr>
        <w:top w:val="none" w:sz="0" w:space="0" w:color="auto"/>
        <w:left w:val="none" w:sz="0" w:space="0" w:color="auto"/>
        <w:bottom w:val="none" w:sz="0" w:space="0" w:color="auto"/>
        <w:right w:val="none" w:sz="0" w:space="0" w:color="auto"/>
      </w:divBdr>
    </w:div>
    <w:div w:id="1355768654">
      <w:bodyDiv w:val="1"/>
      <w:marLeft w:val="0"/>
      <w:marRight w:val="0"/>
      <w:marTop w:val="0"/>
      <w:marBottom w:val="0"/>
      <w:divBdr>
        <w:top w:val="none" w:sz="0" w:space="0" w:color="auto"/>
        <w:left w:val="none" w:sz="0" w:space="0" w:color="auto"/>
        <w:bottom w:val="none" w:sz="0" w:space="0" w:color="auto"/>
        <w:right w:val="none" w:sz="0" w:space="0" w:color="auto"/>
      </w:divBdr>
    </w:div>
    <w:div w:id="1356150787">
      <w:bodyDiv w:val="1"/>
      <w:marLeft w:val="0"/>
      <w:marRight w:val="0"/>
      <w:marTop w:val="0"/>
      <w:marBottom w:val="0"/>
      <w:divBdr>
        <w:top w:val="none" w:sz="0" w:space="0" w:color="auto"/>
        <w:left w:val="none" w:sz="0" w:space="0" w:color="auto"/>
        <w:bottom w:val="none" w:sz="0" w:space="0" w:color="auto"/>
        <w:right w:val="none" w:sz="0" w:space="0" w:color="auto"/>
      </w:divBdr>
    </w:div>
    <w:div w:id="1356151988">
      <w:bodyDiv w:val="1"/>
      <w:marLeft w:val="0"/>
      <w:marRight w:val="0"/>
      <w:marTop w:val="0"/>
      <w:marBottom w:val="0"/>
      <w:divBdr>
        <w:top w:val="none" w:sz="0" w:space="0" w:color="auto"/>
        <w:left w:val="none" w:sz="0" w:space="0" w:color="auto"/>
        <w:bottom w:val="none" w:sz="0" w:space="0" w:color="auto"/>
        <w:right w:val="none" w:sz="0" w:space="0" w:color="auto"/>
      </w:divBdr>
    </w:div>
    <w:div w:id="1356153434">
      <w:bodyDiv w:val="1"/>
      <w:marLeft w:val="0"/>
      <w:marRight w:val="0"/>
      <w:marTop w:val="0"/>
      <w:marBottom w:val="0"/>
      <w:divBdr>
        <w:top w:val="none" w:sz="0" w:space="0" w:color="auto"/>
        <w:left w:val="none" w:sz="0" w:space="0" w:color="auto"/>
        <w:bottom w:val="none" w:sz="0" w:space="0" w:color="auto"/>
        <w:right w:val="none" w:sz="0" w:space="0" w:color="auto"/>
      </w:divBdr>
    </w:div>
    <w:div w:id="1356342879">
      <w:bodyDiv w:val="1"/>
      <w:marLeft w:val="0"/>
      <w:marRight w:val="0"/>
      <w:marTop w:val="0"/>
      <w:marBottom w:val="0"/>
      <w:divBdr>
        <w:top w:val="none" w:sz="0" w:space="0" w:color="auto"/>
        <w:left w:val="none" w:sz="0" w:space="0" w:color="auto"/>
        <w:bottom w:val="none" w:sz="0" w:space="0" w:color="auto"/>
        <w:right w:val="none" w:sz="0" w:space="0" w:color="auto"/>
      </w:divBdr>
    </w:div>
    <w:div w:id="1356537683">
      <w:bodyDiv w:val="1"/>
      <w:marLeft w:val="0"/>
      <w:marRight w:val="0"/>
      <w:marTop w:val="0"/>
      <w:marBottom w:val="0"/>
      <w:divBdr>
        <w:top w:val="none" w:sz="0" w:space="0" w:color="auto"/>
        <w:left w:val="none" w:sz="0" w:space="0" w:color="auto"/>
        <w:bottom w:val="none" w:sz="0" w:space="0" w:color="auto"/>
        <w:right w:val="none" w:sz="0" w:space="0" w:color="auto"/>
      </w:divBdr>
    </w:div>
    <w:div w:id="1356729622">
      <w:bodyDiv w:val="1"/>
      <w:marLeft w:val="0"/>
      <w:marRight w:val="0"/>
      <w:marTop w:val="0"/>
      <w:marBottom w:val="0"/>
      <w:divBdr>
        <w:top w:val="none" w:sz="0" w:space="0" w:color="auto"/>
        <w:left w:val="none" w:sz="0" w:space="0" w:color="auto"/>
        <w:bottom w:val="none" w:sz="0" w:space="0" w:color="auto"/>
        <w:right w:val="none" w:sz="0" w:space="0" w:color="auto"/>
      </w:divBdr>
    </w:div>
    <w:div w:id="1356882035">
      <w:bodyDiv w:val="1"/>
      <w:marLeft w:val="0"/>
      <w:marRight w:val="0"/>
      <w:marTop w:val="0"/>
      <w:marBottom w:val="0"/>
      <w:divBdr>
        <w:top w:val="none" w:sz="0" w:space="0" w:color="auto"/>
        <w:left w:val="none" w:sz="0" w:space="0" w:color="auto"/>
        <w:bottom w:val="none" w:sz="0" w:space="0" w:color="auto"/>
        <w:right w:val="none" w:sz="0" w:space="0" w:color="auto"/>
      </w:divBdr>
    </w:div>
    <w:div w:id="1357269669">
      <w:bodyDiv w:val="1"/>
      <w:marLeft w:val="0"/>
      <w:marRight w:val="0"/>
      <w:marTop w:val="0"/>
      <w:marBottom w:val="0"/>
      <w:divBdr>
        <w:top w:val="none" w:sz="0" w:space="0" w:color="auto"/>
        <w:left w:val="none" w:sz="0" w:space="0" w:color="auto"/>
        <w:bottom w:val="none" w:sz="0" w:space="0" w:color="auto"/>
        <w:right w:val="none" w:sz="0" w:space="0" w:color="auto"/>
      </w:divBdr>
    </w:div>
    <w:div w:id="1357348022">
      <w:bodyDiv w:val="1"/>
      <w:marLeft w:val="0"/>
      <w:marRight w:val="0"/>
      <w:marTop w:val="0"/>
      <w:marBottom w:val="0"/>
      <w:divBdr>
        <w:top w:val="none" w:sz="0" w:space="0" w:color="auto"/>
        <w:left w:val="none" w:sz="0" w:space="0" w:color="auto"/>
        <w:bottom w:val="none" w:sz="0" w:space="0" w:color="auto"/>
        <w:right w:val="none" w:sz="0" w:space="0" w:color="auto"/>
      </w:divBdr>
    </w:div>
    <w:div w:id="1357387583">
      <w:bodyDiv w:val="1"/>
      <w:marLeft w:val="0"/>
      <w:marRight w:val="0"/>
      <w:marTop w:val="0"/>
      <w:marBottom w:val="0"/>
      <w:divBdr>
        <w:top w:val="none" w:sz="0" w:space="0" w:color="auto"/>
        <w:left w:val="none" w:sz="0" w:space="0" w:color="auto"/>
        <w:bottom w:val="none" w:sz="0" w:space="0" w:color="auto"/>
        <w:right w:val="none" w:sz="0" w:space="0" w:color="auto"/>
      </w:divBdr>
    </w:div>
    <w:div w:id="1358387327">
      <w:bodyDiv w:val="1"/>
      <w:marLeft w:val="0"/>
      <w:marRight w:val="0"/>
      <w:marTop w:val="0"/>
      <w:marBottom w:val="0"/>
      <w:divBdr>
        <w:top w:val="none" w:sz="0" w:space="0" w:color="auto"/>
        <w:left w:val="none" w:sz="0" w:space="0" w:color="auto"/>
        <w:bottom w:val="none" w:sz="0" w:space="0" w:color="auto"/>
        <w:right w:val="none" w:sz="0" w:space="0" w:color="auto"/>
      </w:divBdr>
    </w:div>
    <w:div w:id="1358433772">
      <w:bodyDiv w:val="1"/>
      <w:marLeft w:val="0"/>
      <w:marRight w:val="0"/>
      <w:marTop w:val="0"/>
      <w:marBottom w:val="0"/>
      <w:divBdr>
        <w:top w:val="none" w:sz="0" w:space="0" w:color="auto"/>
        <w:left w:val="none" w:sz="0" w:space="0" w:color="auto"/>
        <w:bottom w:val="none" w:sz="0" w:space="0" w:color="auto"/>
        <w:right w:val="none" w:sz="0" w:space="0" w:color="auto"/>
      </w:divBdr>
    </w:div>
    <w:div w:id="1358771698">
      <w:bodyDiv w:val="1"/>
      <w:marLeft w:val="0"/>
      <w:marRight w:val="0"/>
      <w:marTop w:val="0"/>
      <w:marBottom w:val="0"/>
      <w:divBdr>
        <w:top w:val="none" w:sz="0" w:space="0" w:color="auto"/>
        <w:left w:val="none" w:sz="0" w:space="0" w:color="auto"/>
        <w:bottom w:val="none" w:sz="0" w:space="0" w:color="auto"/>
        <w:right w:val="none" w:sz="0" w:space="0" w:color="auto"/>
      </w:divBdr>
    </w:div>
    <w:div w:id="1358845345">
      <w:bodyDiv w:val="1"/>
      <w:marLeft w:val="0"/>
      <w:marRight w:val="0"/>
      <w:marTop w:val="0"/>
      <w:marBottom w:val="0"/>
      <w:divBdr>
        <w:top w:val="none" w:sz="0" w:space="0" w:color="auto"/>
        <w:left w:val="none" w:sz="0" w:space="0" w:color="auto"/>
        <w:bottom w:val="none" w:sz="0" w:space="0" w:color="auto"/>
        <w:right w:val="none" w:sz="0" w:space="0" w:color="auto"/>
      </w:divBdr>
    </w:div>
    <w:div w:id="1358970729">
      <w:bodyDiv w:val="1"/>
      <w:marLeft w:val="0"/>
      <w:marRight w:val="0"/>
      <w:marTop w:val="0"/>
      <w:marBottom w:val="0"/>
      <w:divBdr>
        <w:top w:val="none" w:sz="0" w:space="0" w:color="auto"/>
        <w:left w:val="none" w:sz="0" w:space="0" w:color="auto"/>
        <w:bottom w:val="none" w:sz="0" w:space="0" w:color="auto"/>
        <w:right w:val="none" w:sz="0" w:space="0" w:color="auto"/>
      </w:divBdr>
    </w:div>
    <w:div w:id="1358971057">
      <w:bodyDiv w:val="1"/>
      <w:marLeft w:val="0"/>
      <w:marRight w:val="0"/>
      <w:marTop w:val="0"/>
      <w:marBottom w:val="0"/>
      <w:divBdr>
        <w:top w:val="none" w:sz="0" w:space="0" w:color="auto"/>
        <w:left w:val="none" w:sz="0" w:space="0" w:color="auto"/>
        <w:bottom w:val="none" w:sz="0" w:space="0" w:color="auto"/>
        <w:right w:val="none" w:sz="0" w:space="0" w:color="auto"/>
      </w:divBdr>
    </w:div>
    <w:div w:id="1359041684">
      <w:bodyDiv w:val="1"/>
      <w:marLeft w:val="0"/>
      <w:marRight w:val="0"/>
      <w:marTop w:val="0"/>
      <w:marBottom w:val="0"/>
      <w:divBdr>
        <w:top w:val="none" w:sz="0" w:space="0" w:color="auto"/>
        <w:left w:val="none" w:sz="0" w:space="0" w:color="auto"/>
        <w:bottom w:val="none" w:sz="0" w:space="0" w:color="auto"/>
        <w:right w:val="none" w:sz="0" w:space="0" w:color="auto"/>
      </w:divBdr>
    </w:div>
    <w:div w:id="1359311777">
      <w:bodyDiv w:val="1"/>
      <w:marLeft w:val="0"/>
      <w:marRight w:val="0"/>
      <w:marTop w:val="0"/>
      <w:marBottom w:val="0"/>
      <w:divBdr>
        <w:top w:val="none" w:sz="0" w:space="0" w:color="auto"/>
        <w:left w:val="none" w:sz="0" w:space="0" w:color="auto"/>
        <w:bottom w:val="none" w:sz="0" w:space="0" w:color="auto"/>
        <w:right w:val="none" w:sz="0" w:space="0" w:color="auto"/>
      </w:divBdr>
    </w:div>
    <w:div w:id="1359358604">
      <w:bodyDiv w:val="1"/>
      <w:marLeft w:val="0"/>
      <w:marRight w:val="0"/>
      <w:marTop w:val="0"/>
      <w:marBottom w:val="0"/>
      <w:divBdr>
        <w:top w:val="none" w:sz="0" w:space="0" w:color="auto"/>
        <w:left w:val="none" w:sz="0" w:space="0" w:color="auto"/>
        <w:bottom w:val="none" w:sz="0" w:space="0" w:color="auto"/>
        <w:right w:val="none" w:sz="0" w:space="0" w:color="auto"/>
      </w:divBdr>
    </w:div>
    <w:div w:id="1359509676">
      <w:bodyDiv w:val="1"/>
      <w:marLeft w:val="0"/>
      <w:marRight w:val="0"/>
      <w:marTop w:val="0"/>
      <w:marBottom w:val="0"/>
      <w:divBdr>
        <w:top w:val="none" w:sz="0" w:space="0" w:color="auto"/>
        <w:left w:val="none" w:sz="0" w:space="0" w:color="auto"/>
        <w:bottom w:val="none" w:sz="0" w:space="0" w:color="auto"/>
        <w:right w:val="none" w:sz="0" w:space="0" w:color="auto"/>
      </w:divBdr>
    </w:div>
    <w:div w:id="1359620356">
      <w:bodyDiv w:val="1"/>
      <w:marLeft w:val="0"/>
      <w:marRight w:val="0"/>
      <w:marTop w:val="0"/>
      <w:marBottom w:val="0"/>
      <w:divBdr>
        <w:top w:val="none" w:sz="0" w:space="0" w:color="auto"/>
        <w:left w:val="none" w:sz="0" w:space="0" w:color="auto"/>
        <w:bottom w:val="none" w:sz="0" w:space="0" w:color="auto"/>
        <w:right w:val="none" w:sz="0" w:space="0" w:color="auto"/>
      </w:divBdr>
    </w:div>
    <w:div w:id="1359818923">
      <w:bodyDiv w:val="1"/>
      <w:marLeft w:val="0"/>
      <w:marRight w:val="0"/>
      <w:marTop w:val="0"/>
      <w:marBottom w:val="0"/>
      <w:divBdr>
        <w:top w:val="none" w:sz="0" w:space="0" w:color="auto"/>
        <w:left w:val="none" w:sz="0" w:space="0" w:color="auto"/>
        <w:bottom w:val="none" w:sz="0" w:space="0" w:color="auto"/>
        <w:right w:val="none" w:sz="0" w:space="0" w:color="auto"/>
      </w:divBdr>
    </w:div>
    <w:div w:id="1360623864">
      <w:bodyDiv w:val="1"/>
      <w:marLeft w:val="0"/>
      <w:marRight w:val="0"/>
      <w:marTop w:val="0"/>
      <w:marBottom w:val="0"/>
      <w:divBdr>
        <w:top w:val="none" w:sz="0" w:space="0" w:color="auto"/>
        <w:left w:val="none" w:sz="0" w:space="0" w:color="auto"/>
        <w:bottom w:val="none" w:sz="0" w:space="0" w:color="auto"/>
        <w:right w:val="none" w:sz="0" w:space="0" w:color="auto"/>
      </w:divBdr>
    </w:div>
    <w:div w:id="1360624209">
      <w:bodyDiv w:val="1"/>
      <w:marLeft w:val="0"/>
      <w:marRight w:val="0"/>
      <w:marTop w:val="0"/>
      <w:marBottom w:val="0"/>
      <w:divBdr>
        <w:top w:val="none" w:sz="0" w:space="0" w:color="auto"/>
        <w:left w:val="none" w:sz="0" w:space="0" w:color="auto"/>
        <w:bottom w:val="none" w:sz="0" w:space="0" w:color="auto"/>
        <w:right w:val="none" w:sz="0" w:space="0" w:color="auto"/>
      </w:divBdr>
    </w:div>
    <w:div w:id="1361052121">
      <w:bodyDiv w:val="1"/>
      <w:marLeft w:val="0"/>
      <w:marRight w:val="0"/>
      <w:marTop w:val="0"/>
      <w:marBottom w:val="0"/>
      <w:divBdr>
        <w:top w:val="none" w:sz="0" w:space="0" w:color="auto"/>
        <w:left w:val="none" w:sz="0" w:space="0" w:color="auto"/>
        <w:bottom w:val="none" w:sz="0" w:space="0" w:color="auto"/>
        <w:right w:val="none" w:sz="0" w:space="0" w:color="auto"/>
      </w:divBdr>
    </w:div>
    <w:div w:id="1361198919">
      <w:bodyDiv w:val="1"/>
      <w:marLeft w:val="0"/>
      <w:marRight w:val="0"/>
      <w:marTop w:val="0"/>
      <w:marBottom w:val="0"/>
      <w:divBdr>
        <w:top w:val="none" w:sz="0" w:space="0" w:color="auto"/>
        <w:left w:val="none" w:sz="0" w:space="0" w:color="auto"/>
        <w:bottom w:val="none" w:sz="0" w:space="0" w:color="auto"/>
        <w:right w:val="none" w:sz="0" w:space="0" w:color="auto"/>
      </w:divBdr>
    </w:div>
    <w:div w:id="1361468947">
      <w:bodyDiv w:val="1"/>
      <w:marLeft w:val="0"/>
      <w:marRight w:val="0"/>
      <w:marTop w:val="0"/>
      <w:marBottom w:val="0"/>
      <w:divBdr>
        <w:top w:val="none" w:sz="0" w:space="0" w:color="auto"/>
        <w:left w:val="none" w:sz="0" w:space="0" w:color="auto"/>
        <w:bottom w:val="none" w:sz="0" w:space="0" w:color="auto"/>
        <w:right w:val="none" w:sz="0" w:space="0" w:color="auto"/>
      </w:divBdr>
    </w:div>
    <w:div w:id="1361511793">
      <w:bodyDiv w:val="1"/>
      <w:marLeft w:val="0"/>
      <w:marRight w:val="0"/>
      <w:marTop w:val="0"/>
      <w:marBottom w:val="0"/>
      <w:divBdr>
        <w:top w:val="none" w:sz="0" w:space="0" w:color="auto"/>
        <w:left w:val="none" w:sz="0" w:space="0" w:color="auto"/>
        <w:bottom w:val="none" w:sz="0" w:space="0" w:color="auto"/>
        <w:right w:val="none" w:sz="0" w:space="0" w:color="auto"/>
      </w:divBdr>
    </w:div>
    <w:div w:id="1361979211">
      <w:bodyDiv w:val="1"/>
      <w:marLeft w:val="0"/>
      <w:marRight w:val="0"/>
      <w:marTop w:val="0"/>
      <w:marBottom w:val="0"/>
      <w:divBdr>
        <w:top w:val="none" w:sz="0" w:space="0" w:color="auto"/>
        <w:left w:val="none" w:sz="0" w:space="0" w:color="auto"/>
        <w:bottom w:val="none" w:sz="0" w:space="0" w:color="auto"/>
        <w:right w:val="none" w:sz="0" w:space="0" w:color="auto"/>
      </w:divBdr>
    </w:div>
    <w:div w:id="1362127576">
      <w:bodyDiv w:val="1"/>
      <w:marLeft w:val="0"/>
      <w:marRight w:val="0"/>
      <w:marTop w:val="0"/>
      <w:marBottom w:val="0"/>
      <w:divBdr>
        <w:top w:val="none" w:sz="0" w:space="0" w:color="auto"/>
        <w:left w:val="none" w:sz="0" w:space="0" w:color="auto"/>
        <w:bottom w:val="none" w:sz="0" w:space="0" w:color="auto"/>
        <w:right w:val="none" w:sz="0" w:space="0" w:color="auto"/>
      </w:divBdr>
    </w:div>
    <w:div w:id="1362895750">
      <w:bodyDiv w:val="1"/>
      <w:marLeft w:val="0"/>
      <w:marRight w:val="0"/>
      <w:marTop w:val="0"/>
      <w:marBottom w:val="0"/>
      <w:divBdr>
        <w:top w:val="none" w:sz="0" w:space="0" w:color="auto"/>
        <w:left w:val="none" w:sz="0" w:space="0" w:color="auto"/>
        <w:bottom w:val="none" w:sz="0" w:space="0" w:color="auto"/>
        <w:right w:val="none" w:sz="0" w:space="0" w:color="auto"/>
      </w:divBdr>
    </w:div>
    <w:div w:id="1363088862">
      <w:bodyDiv w:val="1"/>
      <w:marLeft w:val="0"/>
      <w:marRight w:val="0"/>
      <w:marTop w:val="0"/>
      <w:marBottom w:val="0"/>
      <w:divBdr>
        <w:top w:val="none" w:sz="0" w:space="0" w:color="auto"/>
        <w:left w:val="none" w:sz="0" w:space="0" w:color="auto"/>
        <w:bottom w:val="none" w:sz="0" w:space="0" w:color="auto"/>
        <w:right w:val="none" w:sz="0" w:space="0" w:color="auto"/>
      </w:divBdr>
    </w:div>
    <w:div w:id="1363289655">
      <w:bodyDiv w:val="1"/>
      <w:marLeft w:val="0"/>
      <w:marRight w:val="0"/>
      <w:marTop w:val="0"/>
      <w:marBottom w:val="0"/>
      <w:divBdr>
        <w:top w:val="none" w:sz="0" w:space="0" w:color="auto"/>
        <w:left w:val="none" w:sz="0" w:space="0" w:color="auto"/>
        <w:bottom w:val="none" w:sz="0" w:space="0" w:color="auto"/>
        <w:right w:val="none" w:sz="0" w:space="0" w:color="auto"/>
      </w:divBdr>
    </w:div>
    <w:div w:id="1363507846">
      <w:bodyDiv w:val="1"/>
      <w:marLeft w:val="0"/>
      <w:marRight w:val="0"/>
      <w:marTop w:val="0"/>
      <w:marBottom w:val="0"/>
      <w:divBdr>
        <w:top w:val="none" w:sz="0" w:space="0" w:color="auto"/>
        <w:left w:val="none" w:sz="0" w:space="0" w:color="auto"/>
        <w:bottom w:val="none" w:sz="0" w:space="0" w:color="auto"/>
        <w:right w:val="none" w:sz="0" w:space="0" w:color="auto"/>
      </w:divBdr>
    </w:div>
    <w:div w:id="1363749025">
      <w:bodyDiv w:val="1"/>
      <w:marLeft w:val="0"/>
      <w:marRight w:val="0"/>
      <w:marTop w:val="0"/>
      <w:marBottom w:val="0"/>
      <w:divBdr>
        <w:top w:val="none" w:sz="0" w:space="0" w:color="auto"/>
        <w:left w:val="none" w:sz="0" w:space="0" w:color="auto"/>
        <w:bottom w:val="none" w:sz="0" w:space="0" w:color="auto"/>
        <w:right w:val="none" w:sz="0" w:space="0" w:color="auto"/>
      </w:divBdr>
    </w:div>
    <w:div w:id="1363870593">
      <w:bodyDiv w:val="1"/>
      <w:marLeft w:val="0"/>
      <w:marRight w:val="0"/>
      <w:marTop w:val="0"/>
      <w:marBottom w:val="0"/>
      <w:divBdr>
        <w:top w:val="none" w:sz="0" w:space="0" w:color="auto"/>
        <w:left w:val="none" w:sz="0" w:space="0" w:color="auto"/>
        <w:bottom w:val="none" w:sz="0" w:space="0" w:color="auto"/>
        <w:right w:val="none" w:sz="0" w:space="0" w:color="auto"/>
      </w:divBdr>
    </w:div>
    <w:div w:id="1364284908">
      <w:bodyDiv w:val="1"/>
      <w:marLeft w:val="0"/>
      <w:marRight w:val="0"/>
      <w:marTop w:val="0"/>
      <w:marBottom w:val="0"/>
      <w:divBdr>
        <w:top w:val="none" w:sz="0" w:space="0" w:color="auto"/>
        <w:left w:val="none" w:sz="0" w:space="0" w:color="auto"/>
        <w:bottom w:val="none" w:sz="0" w:space="0" w:color="auto"/>
        <w:right w:val="none" w:sz="0" w:space="0" w:color="auto"/>
      </w:divBdr>
    </w:div>
    <w:div w:id="1364525651">
      <w:bodyDiv w:val="1"/>
      <w:marLeft w:val="0"/>
      <w:marRight w:val="0"/>
      <w:marTop w:val="0"/>
      <w:marBottom w:val="0"/>
      <w:divBdr>
        <w:top w:val="none" w:sz="0" w:space="0" w:color="auto"/>
        <w:left w:val="none" w:sz="0" w:space="0" w:color="auto"/>
        <w:bottom w:val="none" w:sz="0" w:space="0" w:color="auto"/>
        <w:right w:val="none" w:sz="0" w:space="0" w:color="auto"/>
      </w:divBdr>
    </w:div>
    <w:div w:id="1364750949">
      <w:bodyDiv w:val="1"/>
      <w:marLeft w:val="0"/>
      <w:marRight w:val="0"/>
      <w:marTop w:val="0"/>
      <w:marBottom w:val="0"/>
      <w:divBdr>
        <w:top w:val="none" w:sz="0" w:space="0" w:color="auto"/>
        <w:left w:val="none" w:sz="0" w:space="0" w:color="auto"/>
        <w:bottom w:val="none" w:sz="0" w:space="0" w:color="auto"/>
        <w:right w:val="none" w:sz="0" w:space="0" w:color="auto"/>
      </w:divBdr>
    </w:div>
    <w:div w:id="1365136166">
      <w:bodyDiv w:val="1"/>
      <w:marLeft w:val="0"/>
      <w:marRight w:val="0"/>
      <w:marTop w:val="0"/>
      <w:marBottom w:val="0"/>
      <w:divBdr>
        <w:top w:val="none" w:sz="0" w:space="0" w:color="auto"/>
        <w:left w:val="none" w:sz="0" w:space="0" w:color="auto"/>
        <w:bottom w:val="none" w:sz="0" w:space="0" w:color="auto"/>
        <w:right w:val="none" w:sz="0" w:space="0" w:color="auto"/>
      </w:divBdr>
    </w:div>
    <w:div w:id="1365208374">
      <w:bodyDiv w:val="1"/>
      <w:marLeft w:val="0"/>
      <w:marRight w:val="0"/>
      <w:marTop w:val="0"/>
      <w:marBottom w:val="0"/>
      <w:divBdr>
        <w:top w:val="none" w:sz="0" w:space="0" w:color="auto"/>
        <w:left w:val="none" w:sz="0" w:space="0" w:color="auto"/>
        <w:bottom w:val="none" w:sz="0" w:space="0" w:color="auto"/>
        <w:right w:val="none" w:sz="0" w:space="0" w:color="auto"/>
      </w:divBdr>
    </w:div>
    <w:div w:id="1365905790">
      <w:bodyDiv w:val="1"/>
      <w:marLeft w:val="0"/>
      <w:marRight w:val="0"/>
      <w:marTop w:val="0"/>
      <w:marBottom w:val="0"/>
      <w:divBdr>
        <w:top w:val="none" w:sz="0" w:space="0" w:color="auto"/>
        <w:left w:val="none" w:sz="0" w:space="0" w:color="auto"/>
        <w:bottom w:val="none" w:sz="0" w:space="0" w:color="auto"/>
        <w:right w:val="none" w:sz="0" w:space="0" w:color="auto"/>
      </w:divBdr>
    </w:div>
    <w:div w:id="1366249269">
      <w:bodyDiv w:val="1"/>
      <w:marLeft w:val="0"/>
      <w:marRight w:val="0"/>
      <w:marTop w:val="0"/>
      <w:marBottom w:val="0"/>
      <w:divBdr>
        <w:top w:val="none" w:sz="0" w:space="0" w:color="auto"/>
        <w:left w:val="none" w:sz="0" w:space="0" w:color="auto"/>
        <w:bottom w:val="none" w:sz="0" w:space="0" w:color="auto"/>
        <w:right w:val="none" w:sz="0" w:space="0" w:color="auto"/>
      </w:divBdr>
    </w:div>
    <w:div w:id="1366253181">
      <w:bodyDiv w:val="1"/>
      <w:marLeft w:val="0"/>
      <w:marRight w:val="0"/>
      <w:marTop w:val="0"/>
      <w:marBottom w:val="0"/>
      <w:divBdr>
        <w:top w:val="none" w:sz="0" w:space="0" w:color="auto"/>
        <w:left w:val="none" w:sz="0" w:space="0" w:color="auto"/>
        <w:bottom w:val="none" w:sz="0" w:space="0" w:color="auto"/>
        <w:right w:val="none" w:sz="0" w:space="0" w:color="auto"/>
      </w:divBdr>
    </w:div>
    <w:div w:id="1366365420">
      <w:bodyDiv w:val="1"/>
      <w:marLeft w:val="0"/>
      <w:marRight w:val="0"/>
      <w:marTop w:val="0"/>
      <w:marBottom w:val="0"/>
      <w:divBdr>
        <w:top w:val="none" w:sz="0" w:space="0" w:color="auto"/>
        <w:left w:val="none" w:sz="0" w:space="0" w:color="auto"/>
        <w:bottom w:val="none" w:sz="0" w:space="0" w:color="auto"/>
        <w:right w:val="none" w:sz="0" w:space="0" w:color="auto"/>
      </w:divBdr>
    </w:div>
    <w:div w:id="1366446974">
      <w:bodyDiv w:val="1"/>
      <w:marLeft w:val="0"/>
      <w:marRight w:val="0"/>
      <w:marTop w:val="0"/>
      <w:marBottom w:val="0"/>
      <w:divBdr>
        <w:top w:val="none" w:sz="0" w:space="0" w:color="auto"/>
        <w:left w:val="none" w:sz="0" w:space="0" w:color="auto"/>
        <w:bottom w:val="none" w:sz="0" w:space="0" w:color="auto"/>
        <w:right w:val="none" w:sz="0" w:space="0" w:color="auto"/>
      </w:divBdr>
    </w:div>
    <w:div w:id="1366522054">
      <w:bodyDiv w:val="1"/>
      <w:marLeft w:val="0"/>
      <w:marRight w:val="0"/>
      <w:marTop w:val="0"/>
      <w:marBottom w:val="0"/>
      <w:divBdr>
        <w:top w:val="none" w:sz="0" w:space="0" w:color="auto"/>
        <w:left w:val="none" w:sz="0" w:space="0" w:color="auto"/>
        <w:bottom w:val="none" w:sz="0" w:space="0" w:color="auto"/>
        <w:right w:val="none" w:sz="0" w:space="0" w:color="auto"/>
      </w:divBdr>
    </w:div>
    <w:div w:id="1366523360">
      <w:bodyDiv w:val="1"/>
      <w:marLeft w:val="0"/>
      <w:marRight w:val="0"/>
      <w:marTop w:val="0"/>
      <w:marBottom w:val="0"/>
      <w:divBdr>
        <w:top w:val="none" w:sz="0" w:space="0" w:color="auto"/>
        <w:left w:val="none" w:sz="0" w:space="0" w:color="auto"/>
        <w:bottom w:val="none" w:sz="0" w:space="0" w:color="auto"/>
        <w:right w:val="none" w:sz="0" w:space="0" w:color="auto"/>
      </w:divBdr>
    </w:div>
    <w:div w:id="1366562321">
      <w:bodyDiv w:val="1"/>
      <w:marLeft w:val="0"/>
      <w:marRight w:val="0"/>
      <w:marTop w:val="0"/>
      <w:marBottom w:val="0"/>
      <w:divBdr>
        <w:top w:val="none" w:sz="0" w:space="0" w:color="auto"/>
        <w:left w:val="none" w:sz="0" w:space="0" w:color="auto"/>
        <w:bottom w:val="none" w:sz="0" w:space="0" w:color="auto"/>
        <w:right w:val="none" w:sz="0" w:space="0" w:color="auto"/>
      </w:divBdr>
    </w:div>
    <w:div w:id="1366708797">
      <w:bodyDiv w:val="1"/>
      <w:marLeft w:val="0"/>
      <w:marRight w:val="0"/>
      <w:marTop w:val="0"/>
      <w:marBottom w:val="0"/>
      <w:divBdr>
        <w:top w:val="none" w:sz="0" w:space="0" w:color="auto"/>
        <w:left w:val="none" w:sz="0" w:space="0" w:color="auto"/>
        <w:bottom w:val="none" w:sz="0" w:space="0" w:color="auto"/>
        <w:right w:val="none" w:sz="0" w:space="0" w:color="auto"/>
      </w:divBdr>
    </w:div>
    <w:div w:id="1366712579">
      <w:bodyDiv w:val="1"/>
      <w:marLeft w:val="0"/>
      <w:marRight w:val="0"/>
      <w:marTop w:val="0"/>
      <w:marBottom w:val="0"/>
      <w:divBdr>
        <w:top w:val="none" w:sz="0" w:space="0" w:color="auto"/>
        <w:left w:val="none" w:sz="0" w:space="0" w:color="auto"/>
        <w:bottom w:val="none" w:sz="0" w:space="0" w:color="auto"/>
        <w:right w:val="none" w:sz="0" w:space="0" w:color="auto"/>
      </w:divBdr>
    </w:div>
    <w:div w:id="1367025987">
      <w:bodyDiv w:val="1"/>
      <w:marLeft w:val="0"/>
      <w:marRight w:val="0"/>
      <w:marTop w:val="0"/>
      <w:marBottom w:val="0"/>
      <w:divBdr>
        <w:top w:val="none" w:sz="0" w:space="0" w:color="auto"/>
        <w:left w:val="none" w:sz="0" w:space="0" w:color="auto"/>
        <w:bottom w:val="none" w:sz="0" w:space="0" w:color="auto"/>
        <w:right w:val="none" w:sz="0" w:space="0" w:color="auto"/>
      </w:divBdr>
    </w:div>
    <w:div w:id="1367170316">
      <w:bodyDiv w:val="1"/>
      <w:marLeft w:val="0"/>
      <w:marRight w:val="0"/>
      <w:marTop w:val="0"/>
      <w:marBottom w:val="0"/>
      <w:divBdr>
        <w:top w:val="none" w:sz="0" w:space="0" w:color="auto"/>
        <w:left w:val="none" w:sz="0" w:space="0" w:color="auto"/>
        <w:bottom w:val="none" w:sz="0" w:space="0" w:color="auto"/>
        <w:right w:val="none" w:sz="0" w:space="0" w:color="auto"/>
      </w:divBdr>
    </w:div>
    <w:div w:id="1367557230">
      <w:bodyDiv w:val="1"/>
      <w:marLeft w:val="0"/>
      <w:marRight w:val="0"/>
      <w:marTop w:val="0"/>
      <w:marBottom w:val="0"/>
      <w:divBdr>
        <w:top w:val="none" w:sz="0" w:space="0" w:color="auto"/>
        <w:left w:val="none" w:sz="0" w:space="0" w:color="auto"/>
        <w:bottom w:val="none" w:sz="0" w:space="0" w:color="auto"/>
        <w:right w:val="none" w:sz="0" w:space="0" w:color="auto"/>
      </w:divBdr>
    </w:div>
    <w:div w:id="1367829980">
      <w:bodyDiv w:val="1"/>
      <w:marLeft w:val="0"/>
      <w:marRight w:val="0"/>
      <w:marTop w:val="0"/>
      <w:marBottom w:val="0"/>
      <w:divBdr>
        <w:top w:val="none" w:sz="0" w:space="0" w:color="auto"/>
        <w:left w:val="none" w:sz="0" w:space="0" w:color="auto"/>
        <w:bottom w:val="none" w:sz="0" w:space="0" w:color="auto"/>
        <w:right w:val="none" w:sz="0" w:space="0" w:color="auto"/>
      </w:divBdr>
    </w:div>
    <w:div w:id="1368139884">
      <w:bodyDiv w:val="1"/>
      <w:marLeft w:val="0"/>
      <w:marRight w:val="0"/>
      <w:marTop w:val="0"/>
      <w:marBottom w:val="0"/>
      <w:divBdr>
        <w:top w:val="none" w:sz="0" w:space="0" w:color="auto"/>
        <w:left w:val="none" w:sz="0" w:space="0" w:color="auto"/>
        <w:bottom w:val="none" w:sz="0" w:space="0" w:color="auto"/>
        <w:right w:val="none" w:sz="0" w:space="0" w:color="auto"/>
      </w:divBdr>
    </w:div>
    <w:div w:id="1368332625">
      <w:bodyDiv w:val="1"/>
      <w:marLeft w:val="0"/>
      <w:marRight w:val="0"/>
      <w:marTop w:val="0"/>
      <w:marBottom w:val="0"/>
      <w:divBdr>
        <w:top w:val="none" w:sz="0" w:space="0" w:color="auto"/>
        <w:left w:val="none" w:sz="0" w:space="0" w:color="auto"/>
        <w:bottom w:val="none" w:sz="0" w:space="0" w:color="auto"/>
        <w:right w:val="none" w:sz="0" w:space="0" w:color="auto"/>
      </w:divBdr>
    </w:div>
    <w:div w:id="1368946390">
      <w:bodyDiv w:val="1"/>
      <w:marLeft w:val="0"/>
      <w:marRight w:val="0"/>
      <w:marTop w:val="0"/>
      <w:marBottom w:val="0"/>
      <w:divBdr>
        <w:top w:val="none" w:sz="0" w:space="0" w:color="auto"/>
        <w:left w:val="none" w:sz="0" w:space="0" w:color="auto"/>
        <w:bottom w:val="none" w:sz="0" w:space="0" w:color="auto"/>
        <w:right w:val="none" w:sz="0" w:space="0" w:color="auto"/>
      </w:divBdr>
    </w:div>
    <w:div w:id="1368990814">
      <w:bodyDiv w:val="1"/>
      <w:marLeft w:val="0"/>
      <w:marRight w:val="0"/>
      <w:marTop w:val="0"/>
      <w:marBottom w:val="0"/>
      <w:divBdr>
        <w:top w:val="none" w:sz="0" w:space="0" w:color="auto"/>
        <w:left w:val="none" w:sz="0" w:space="0" w:color="auto"/>
        <w:bottom w:val="none" w:sz="0" w:space="0" w:color="auto"/>
        <w:right w:val="none" w:sz="0" w:space="0" w:color="auto"/>
      </w:divBdr>
    </w:div>
    <w:div w:id="1369799081">
      <w:bodyDiv w:val="1"/>
      <w:marLeft w:val="0"/>
      <w:marRight w:val="0"/>
      <w:marTop w:val="0"/>
      <w:marBottom w:val="0"/>
      <w:divBdr>
        <w:top w:val="none" w:sz="0" w:space="0" w:color="auto"/>
        <w:left w:val="none" w:sz="0" w:space="0" w:color="auto"/>
        <w:bottom w:val="none" w:sz="0" w:space="0" w:color="auto"/>
        <w:right w:val="none" w:sz="0" w:space="0" w:color="auto"/>
      </w:divBdr>
    </w:div>
    <w:div w:id="1369840810">
      <w:bodyDiv w:val="1"/>
      <w:marLeft w:val="0"/>
      <w:marRight w:val="0"/>
      <w:marTop w:val="0"/>
      <w:marBottom w:val="0"/>
      <w:divBdr>
        <w:top w:val="none" w:sz="0" w:space="0" w:color="auto"/>
        <w:left w:val="none" w:sz="0" w:space="0" w:color="auto"/>
        <w:bottom w:val="none" w:sz="0" w:space="0" w:color="auto"/>
        <w:right w:val="none" w:sz="0" w:space="0" w:color="auto"/>
      </w:divBdr>
    </w:div>
    <w:div w:id="1370106963">
      <w:bodyDiv w:val="1"/>
      <w:marLeft w:val="0"/>
      <w:marRight w:val="0"/>
      <w:marTop w:val="0"/>
      <w:marBottom w:val="0"/>
      <w:divBdr>
        <w:top w:val="none" w:sz="0" w:space="0" w:color="auto"/>
        <w:left w:val="none" w:sz="0" w:space="0" w:color="auto"/>
        <w:bottom w:val="none" w:sz="0" w:space="0" w:color="auto"/>
        <w:right w:val="none" w:sz="0" w:space="0" w:color="auto"/>
      </w:divBdr>
    </w:div>
    <w:div w:id="1370227094">
      <w:bodyDiv w:val="1"/>
      <w:marLeft w:val="0"/>
      <w:marRight w:val="0"/>
      <w:marTop w:val="0"/>
      <w:marBottom w:val="0"/>
      <w:divBdr>
        <w:top w:val="none" w:sz="0" w:space="0" w:color="auto"/>
        <w:left w:val="none" w:sz="0" w:space="0" w:color="auto"/>
        <w:bottom w:val="none" w:sz="0" w:space="0" w:color="auto"/>
        <w:right w:val="none" w:sz="0" w:space="0" w:color="auto"/>
      </w:divBdr>
    </w:div>
    <w:div w:id="1370228873">
      <w:bodyDiv w:val="1"/>
      <w:marLeft w:val="0"/>
      <w:marRight w:val="0"/>
      <w:marTop w:val="0"/>
      <w:marBottom w:val="0"/>
      <w:divBdr>
        <w:top w:val="none" w:sz="0" w:space="0" w:color="auto"/>
        <w:left w:val="none" w:sz="0" w:space="0" w:color="auto"/>
        <w:bottom w:val="none" w:sz="0" w:space="0" w:color="auto"/>
        <w:right w:val="none" w:sz="0" w:space="0" w:color="auto"/>
      </w:divBdr>
    </w:div>
    <w:div w:id="1370496857">
      <w:bodyDiv w:val="1"/>
      <w:marLeft w:val="0"/>
      <w:marRight w:val="0"/>
      <w:marTop w:val="0"/>
      <w:marBottom w:val="0"/>
      <w:divBdr>
        <w:top w:val="none" w:sz="0" w:space="0" w:color="auto"/>
        <w:left w:val="none" w:sz="0" w:space="0" w:color="auto"/>
        <w:bottom w:val="none" w:sz="0" w:space="0" w:color="auto"/>
        <w:right w:val="none" w:sz="0" w:space="0" w:color="auto"/>
      </w:divBdr>
    </w:div>
    <w:div w:id="1370883242">
      <w:bodyDiv w:val="1"/>
      <w:marLeft w:val="0"/>
      <w:marRight w:val="0"/>
      <w:marTop w:val="0"/>
      <w:marBottom w:val="0"/>
      <w:divBdr>
        <w:top w:val="none" w:sz="0" w:space="0" w:color="auto"/>
        <w:left w:val="none" w:sz="0" w:space="0" w:color="auto"/>
        <w:bottom w:val="none" w:sz="0" w:space="0" w:color="auto"/>
        <w:right w:val="none" w:sz="0" w:space="0" w:color="auto"/>
      </w:divBdr>
    </w:div>
    <w:div w:id="1371228973">
      <w:bodyDiv w:val="1"/>
      <w:marLeft w:val="0"/>
      <w:marRight w:val="0"/>
      <w:marTop w:val="0"/>
      <w:marBottom w:val="0"/>
      <w:divBdr>
        <w:top w:val="none" w:sz="0" w:space="0" w:color="auto"/>
        <w:left w:val="none" w:sz="0" w:space="0" w:color="auto"/>
        <w:bottom w:val="none" w:sz="0" w:space="0" w:color="auto"/>
        <w:right w:val="none" w:sz="0" w:space="0" w:color="auto"/>
      </w:divBdr>
    </w:div>
    <w:div w:id="1371492499">
      <w:bodyDiv w:val="1"/>
      <w:marLeft w:val="0"/>
      <w:marRight w:val="0"/>
      <w:marTop w:val="0"/>
      <w:marBottom w:val="0"/>
      <w:divBdr>
        <w:top w:val="none" w:sz="0" w:space="0" w:color="auto"/>
        <w:left w:val="none" w:sz="0" w:space="0" w:color="auto"/>
        <w:bottom w:val="none" w:sz="0" w:space="0" w:color="auto"/>
        <w:right w:val="none" w:sz="0" w:space="0" w:color="auto"/>
      </w:divBdr>
    </w:div>
    <w:div w:id="1372001419">
      <w:bodyDiv w:val="1"/>
      <w:marLeft w:val="0"/>
      <w:marRight w:val="0"/>
      <w:marTop w:val="0"/>
      <w:marBottom w:val="0"/>
      <w:divBdr>
        <w:top w:val="none" w:sz="0" w:space="0" w:color="auto"/>
        <w:left w:val="none" w:sz="0" w:space="0" w:color="auto"/>
        <w:bottom w:val="none" w:sz="0" w:space="0" w:color="auto"/>
        <w:right w:val="none" w:sz="0" w:space="0" w:color="auto"/>
      </w:divBdr>
    </w:div>
    <w:div w:id="1372219992">
      <w:bodyDiv w:val="1"/>
      <w:marLeft w:val="0"/>
      <w:marRight w:val="0"/>
      <w:marTop w:val="0"/>
      <w:marBottom w:val="0"/>
      <w:divBdr>
        <w:top w:val="none" w:sz="0" w:space="0" w:color="auto"/>
        <w:left w:val="none" w:sz="0" w:space="0" w:color="auto"/>
        <w:bottom w:val="none" w:sz="0" w:space="0" w:color="auto"/>
        <w:right w:val="none" w:sz="0" w:space="0" w:color="auto"/>
      </w:divBdr>
    </w:div>
    <w:div w:id="1372220894">
      <w:bodyDiv w:val="1"/>
      <w:marLeft w:val="0"/>
      <w:marRight w:val="0"/>
      <w:marTop w:val="0"/>
      <w:marBottom w:val="0"/>
      <w:divBdr>
        <w:top w:val="none" w:sz="0" w:space="0" w:color="auto"/>
        <w:left w:val="none" w:sz="0" w:space="0" w:color="auto"/>
        <w:bottom w:val="none" w:sz="0" w:space="0" w:color="auto"/>
        <w:right w:val="none" w:sz="0" w:space="0" w:color="auto"/>
      </w:divBdr>
    </w:div>
    <w:div w:id="1372337817">
      <w:bodyDiv w:val="1"/>
      <w:marLeft w:val="0"/>
      <w:marRight w:val="0"/>
      <w:marTop w:val="0"/>
      <w:marBottom w:val="0"/>
      <w:divBdr>
        <w:top w:val="none" w:sz="0" w:space="0" w:color="auto"/>
        <w:left w:val="none" w:sz="0" w:space="0" w:color="auto"/>
        <w:bottom w:val="none" w:sz="0" w:space="0" w:color="auto"/>
        <w:right w:val="none" w:sz="0" w:space="0" w:color="auto"/>
      </w:divBdr>
    </w:div>
    <w:div w:id="1372535830">
      <w:bodyDiv w:val="1"/>
      <w:marLeft w:val="0"/>
      <w:marRight w:val="0"/>
      <w:marTop w:val="0"/>
      <w:marBottom w:val="0"/>
      <w:divBdr>
        <w:top w:val="none" w:sz="0" w:space="0" w:color="auto"/>
        <w:left w:val="none" w:sz="0" w:space="0" w:color="auto"/>
        <w:bottom w:val="none" w:sz="0" w:space="0" w:color="auto"/>
        <w:right w:val="none" w:sz="0" w:space="0" w:color="auto"/>
      </w:divBdr>
    </w:div>
    <w:div w:id="1373001291">
      <w:bodyDiv w:val="1"/>
      <w:marLeft w:val="0"/>
      <w:marRight w:val="0"/>
      <w:marTop w:val="0"/>
      <w:marBottom w:val="0"/>
      <w:divBdr>
        <w:top w:val="none" w:sz="0" w:space="0" w:color="auto"/>
        <w:left w:val="none" w:sz="0" w:space="0" w:color="auto"/>
        <w:bottom w:val="none" w:sz="0" w:space="0" w:color="auto"/>
        <w:right w:val="none" w:sz="0" w:space="0" w:color="auto"/>
      </w:divBdr>
    </w:div>
    <w:div w:id="1373267578">
      <w:bodyDiv w:val="1"/>
      <w:marLeft w:val="0"/>
      <w:marRight w:val="0"/>
      <w:marTop w:val="0"/>
      <w:marBottom w:val="0"/>
      <w:divBdr>
        <w:top w:val="none" w:sz="0" w:space="0" w:color="auto"/>
        <w:left w:val="none" w:sz="0" w:space="0" w:color="auto"/>
        <w:bottom w:val="none" w:sz="0" w:space="0" w:color="auto"/>
        <w:right w:val="none" w:sz="0" w:space="0" w:color="auto"/>
      </w:divBdr>
    </w:div>
    <w:div w:id="1373460134">
      <w:bodyDiv w:val="1"/>
      <w:marLeft w:val="0"/>
      <w:marRight w:val="0"/>
      <w:marTop w:val="0"/>
      <w:marBottom w:val="0"/>
      <w:divBdr>
        <w:top w:val="none" w:sz="0" w:space="0" w:color="auto"/>
        <w:left w:val="none" w:sz="0" w:space="0" w:color="auto"/>
        <w:bottom w:val="none" w:sz="0" w:space="0" w:color="auto"/>
        <w:right w:val="none" w:sz="0" w:space="0" w:color="auto"/>
      </w:divBdr>
    </w:div>
    <w:div w:id="1373766414">
      <w:bodyDiv w:val="1"/>
      <w:marLeft w:val="0"/>
      <w:marRight w:val="0"/>
      <w:marTop w:val="0"/>
      <w:marBottom w:val="0"/>
      <w:divBdr>
        <w:top w:val="none" w:sz="0" w:space="0" w:color="auto"/>
        <w:left w:val="none" w:sz="0" w:space="0" w:color="auto"/>
        <w:bottom w:val="none" w:sz="0" w:space="0" w:color="auto"/>
        <w:right w:val="none" w:sz="0" w:space="0" w:color="auto"/>
      </w:divBdr>
    </w:div>
    <w:div w:id="1373919008">
      <w:bodyDiv w:val="1"/>
      <w:marLeft w:val="0"/>
      <w:marRight w:val="0"/>
      <w:marTop w:val="0"/>
      <w:marBottom w:val="0"/>
      <w:divBdr>
        <w:top w:val="none" w:sz="0" w:space="0" w:color="auto"/>
        <w:left w:val="none" w:sz="0" w:space="0" w:color="auto"/>
        <w:bottom w:val="none" w:sz="0" w:space="0" w:color="auto"/>
        <w:right w:val="none" w:sz="0" w:space="0" w:color="auto"/>
      </w:divBdr>
    </w:div>
    <w:div w:id="1374034840">
      <w:bodyDiv w:val="1"/>
      <w:marLeft w:val="0"/>
      <w:marRight w:val="0"/>
      <w:marTop w:val="0"/>
      <w:marBottom w:val="0"/>
      <w:divBdr>
        <w:top w:val="none" w:sz="0" w:space="0" w:color="auto"/>
        <w:left w:val="none" w:sz="0" w:space="0" w:color="auto"/>
        <w:bottom w:val="none" w:sz="0" w:space="0" w:color="auto"/>
        <w:right w:val="none" w:sz="0" w:space="0" w:color="auto"/>
      </w:divBdr>
    </w:div>
    <w:div w:id="1374110829">
      <w:bodyDiv w:val="1"/>
      <w:marLeft w:val="0"/>
      <w:marRight w:val="0"/>
      <w:marTop w:val="0"/>
      <w:marBottom w:val="0"/>
      <w:divBdr>
        <w:top w:val="none" w:sz="0" w:space="0" w:color="auto"/>
        <w:left w:val="none" w:sz="0" w:space="0" w:color="auto"/>
        <w:bottom w:val="none" w:sz="0" w:space="0" w:color="auto"/>
        <w:right w:val="none" w:sz="0" w:space="0" w:color="auto"/>
      </w:divBdr>
    </w:div>
    <w:div w:id="1374228517">
      <w:bodyDiv w:val="1"/>
      <w:marLeft w:val="0"/>
      <w:marRight w:val="0"/>
      <w:marTop w:val="0"/>
      <w:marBottom w:val="0"/>
      <w:divBdr>
        <w:top w:val="none" w:sz="0" w:space="0" w:color="auto"/>
        <w:left w:val="none" w:sz="0" w:space="0" w:color="auto"/>
        <w:bottom w:val="none" w:sz="0" w:space="0" w:color="auto"/>
        <w:right w:val="none" w:sz="0" w:space="0" w:color="auto"/>
      </w:divBdr>
    </w:div>
    <w:div w:id="1374772517">
      <w:bodyDiv w:val="1"/>
      <w:marLeft w:val="0"/>
      <w:marRight w:val="0"/>
      <w:marTop w:val="0"/>
      <w:marBottom w:val="0"/>
      <w:divBdr>
        <w:top w:val="none" w:sz="0" w:space="0" w:color="auto"/>
        <w:left w:val="none" w:sz="0" w:space="0" w:color="auto"/>
        <w:bottom w:val="none" w:sz="0" w:space="0" w:color="auto"/>
        <w:right w:val="none" w:sz="0" w:space="0" w:color="auto"/>
      </w:divBdr>
    </w:div>
    <w:div w:id="1374840422">
      <w:bodyDiv w:val="1"/>
      <w:marLeft w:val="0"/>
      <w:marRight w:val="0"/>
      <w:marTop w:val="0"/>
      <w:marBottom w:val="0"/>
      <w:divBdr>
        <w:top w:val="none" w:sz="0" w:space="0" w:color="auto"/>
        <w:left w:val="none" w:sz="0" w:space="0" w:color="auto"/>
        <w:bottom w:val="none" w:sz="0" w:space="0" w:color="auto"/>
        <w:right w:val="none" w:sz="0" w:space="0" w:color="auto"/>
      </w:divBdr>
    </w:div>
    <w:div w:id="1374885412">
      <w:bodyDiv w:val="1"/>
      <w:marLeft w:val="0"/>
      <w:marRight w:val="0"/>
      <w:marTop w:val="0"/>
      <w:marBottom w:val="0"/>
      <w:divBdr>
        <w:top w:val="none" w:sz="0" w:space="0" w:color="auto"/>
        <w:left w:val="none" w:sz="0" w:space="0" w:color="auto"/>
        <w:bottom w:val="none" w:sz="0" w:space="0" w:color="auto"/>
        <w:right w:val="none" w:sz="0" w:space="0" w:color="auto"/>
      </w:divBdr>
    </w:div>
    <w:div w:id="1374891743">
      <w:bodyDiv w:val="1"/>
      <w:marLeft w:val="0"/>
      <w:marRight w:val="0"/>
      <w:marTop w:val="0"/>
      <w:marBottom w:val="0"/>
      <w:divBdr>
        <w:top w:val="none" w:sz="0" w:space="0" w:color="auto"/>
        <w:left w:val="none" w:sz="0" w:space="0" w:color="auto"/>
        <w:bottom w:val="none" w:sz="0" w:space="0" w:color="auto"/>
        <w:right w:val="none" w:sz="0" w:space="0" w:color="auto"/>
      </w:divBdr>
    </w:div>
    <w:div w:id="1375228713">
      <w:bodyDiv w:val="1"/>
      <w:marLeft w:val="0"/>
      <w:marRight w:val="0"/>
      <w:marTop w:val="0"/>
      <w:marBottom w:val="0"/>
      <w:divBdr>
        <w:top w:val="none" w:sz="0" w:space="0" w:color="auto"/>
        <w:left w:val="none" w:sz="0" w:space="0" w:color="auto"/>
        <w:bottom w:val="none" w:sz="0" w:space="0" w:color="auto"/>
        <w:right w:val="none" w:sz="0" w:space="0" w:color="auto"/>
      </w:divBdr>
    </w:div>
    <w:div w:id="1375619126">
      <w:bodyDiv w:val="1"/>
      <w:marLeft w:val="0"/>
      <w:marRight w:val="0"/>
      <w:marTop w:val="0"/>
      <w:marBottom w:val="0"/>
      <w:divBdr>
        <w:top w:val="none" w:sz="0" w:space="0" w:color="auto"/>
        <w:left w:val="none" w:sz="0" w:space="0" w:color="auto"/>
        <w:bottom w:val="none" w:sz="0" w:space="0" w:color="auto"/>
        <w:right w:val="none" w:sz="0" w:space="0" w:color="auto"/>
      </w:divBdr>
    </w:div>
    <w:div w:id="1375734453">
      <w:bodyDiv w:val="1"/>
      <w:marLeft w:val="0"/>
      <w:marRight w:val="0"/>
      <w:marTop w:val="0"/>
      <w:marBottom w:val="0"/>
      <w:divBdr>
        <w:top w:val="none" w:sz="0" w:space="0" w:color="auto"/>
        <w:left w:val="none" w:sz="0" w:space="0" w:color="auto"/>
        <w:bottom w:val="none" w:sz="0" w:space="0" w:color="auto"/>
        <w:right w:val="none" w:sz="0" w:space="0" w:color="auto"/>
      </w:divBdr>
    </w:div>
    <w:div w:id="1376345148">
      <w:bodyDiv w:val="1"/>
      <w:marLeft w:val="0"/>
      <w:marRight w:val="0"/>
      <w:marTop w:val="0"/>
      <w:marBottom w:val="0"/>
      <w:divBdr>
        <w:top w:val="none" w:sz="0" w:space="0" w:color="auto"/>
        <w:left w:val="none" w:sz="0" w:space="0" w:color="auto"/>
        <w:bottom w:val="none" w:sz="0" w:space="0" w:color="auto"/>
        <w:right w:val="none" w:sz="0" w:space="0" w:color="auto"/>
      </w:divBdr>
    </w:div>
    <w:div w:id="1376389772">
      <w:bodyDiv w:val="1"/>
      <w:marLeft w:val="0"/>
      <w:marRight w:val="0"/>
      <w:marTop w:val="0"/>
      <w:marBottom w:val="0"/>
      <w:divBdr>
        <w:top w:val="none" w:sz="0" w:space="0" w:color="auto"/>
        <w:left w:val="none" w:sz="0" w:space="0" w:color="auto"/>
        <w:bottom w:val="none" w:sz="0" w:space="0" w:color="auto"/>
        <w:right w:val="none" w:sz="0" w:space="0" w:color="auto"/>
      </w:divBdr>
    </w:div>
    <w:div w:id="1376545902">
      <w:bodyDiv w:val="1"/>
      <w:marLeft w:val="0"/>
      <w:marRight w:val="0"/>
      <w:marTop w:val="0"/>
      <w:marBottom w:val="0"/>
      <w:divBdr>
        <w:top w:val="none" w:sz="0" w:space="0" w:color="auto"/>
        <w:left w:val="none" w:sz="0" w:space="0" w:color="auto"/>
        <w:bottom w:val="none" w:sz="0" w:space="0" w:color="auto"/>
        <w:right w:val="none" w:sz="0" w:space="0" w:color="auto"/>
      </w:divBdr>
    </w:div>
    <w:div w:id="1376732331">
      <w:bodyDiv w:val="1"/>
      <w:marLeft w:val="0"/>
      <w:marRight w:val="0"/>
      <w:marTop w:val="0"/>
      <w:marBottom w:val="0"/>
      <w:divBdr>
        <w:top w:val="none" w:sz="0" w:space="0" w:color="auto"/>
        <w:left w:val="none" w:sz="0" w:space="0" w:color="auto"/>
        <w:bottom w:val="none" w:sz="0" w:space="0" w:color="auto"/>
        <w:right w:val="none" w:sz="0" w:space="0" w:color="auto"/>
      </w:divBdr>
    </w:div>
    <w:div w:id="1376735139">
      <w:bodyDiv w:val="1"/>
      <w:marLeft w:val="0"/>
      <w:marRight w:val="0"/>
      <w:marTop w:val="0"/>
      <w:marBottom w:val="0"/>
      <w:divBdr>
        <w:top w:val="none" w:sz="0" w:space="0" w:color="auto"/>
        <w:left w:val="none" w:sz="0" w:space="0" w:color="auto"/>
        <w:bottom w:val="none" w:sz="0" w:space="0" w:color="auto"/>
        <w:right w:val="none" w:sz="0" w:space="0" w:color="auto"/>
      </w:divBdr>
    </w:div>
    <w:div w:id="1376806860">
      <w:bodyDiv w:val="1"/>
      <w:marLeft w:val="0"/>
      <w:marRight w:val="0"/>
      <w:marTop w:val="0"/>
      <w:marBottom w:val="0"/>
      <w:divBdr>
        <w:top w:val="none" w:sz="0" w:space="0" w:color="auto"/>
        <w:left w:val="none" w:sz="0" w:space="0" w:color="auto"/>
        <w:bottom w:val="none" w:sz="0" w:space="0" w:color="auto"/>
        <w:right w:val="none" w:sz="0" w:space="0" w:color="auto"/>
      </w:divBdr>
    </w:div>
    <w:div w:id="1377007959">
      <w:bodyDiv w:val="1"/>
      <w:marLeft w:val="0"/>
      <w:marRight w:val="0"/>
      <w:marTop w:val="0"/>
      <w:marBottom w:val="0"/>
      <w:divBdr>
        <w:top w:val="none" w:sz="0" w:space="0" w:color="auto"/>
        <w:left w:val="none" w:sz="0" w:space="0" w:color="auto"/>
        <w:bottom w:val="none" w:sz="0" w:space="0" w:color="auto"/>
        <w:right w:val="none" w:sz="0" w:space="0" w:color="auto"/>
      </w:divBdr>
    </w:div>
    <w:div w:id="1377385831">
      <w:bodyDiv w:val="1"/>
      <w:marLeft w:val="0"/>
      <w:marRight w:val="0"/>
      <w:marTop w:val="0"/>
      <w:marBottom w:val="0"/>
      <w:divBdr>
        <w:top w:val="none" w:sz="0" w:space="0" w:color="auto"/>
        <w:left w:val="none" w:sz="0" w:space="0" w:color="auto"/>
        <w:bottom w:val="none" w:sz="0" w:space="0" w:color="auto"/>
        <w:right w:val="none" w:sz="0" w:space="0" w:color="auto"/>
      </w:divBdr>
    </w:div>
    <w:div w:id="1377706143">
      <w:bodyDiv w:val="1"/>
      <w:marLeft w:val="0"/>
      <w:marRight w:val="0"/>
      <w:marTop w:val="0"/>
      <w:marBottom w:val="0"/>
      <w:divBdr>
        <w:top w:val="none" w:sz="0" w:space="0" w:color="auto"/>
        <w:left w:val="none" w:sz="0" w:space="0" w:color="auto"/>
        <w:bottom w:val="none" w:sz="0" w:space="0" w:color="auto"/>
        <w:right w:val="none" w:sz="0" w:space="0" w:color="auto"/>
      </w:divBdr>
    </w:div>
    <w:div w:id="1377730214">
      <w:bodyDiv w:val="1"/>
      <w:marLeft w:val="0"/>
      <w:marRight w:val="0"/>
      <w:marTop w:val="0"/>
      <w:marBottom w:val="0"/>
      <w:divBdr>
        <w:top w:val="none" w:sz="0" w:space="0" w:color="auto"/>
        <w:left w:val="none" w:sz="0" w:space="0" w:color="auto"/>
        <w:bottom w:val="none" w:sz="0" w:space="0" w:color="auto"/>
        <w:right w:val="none" w:sz="0" w:space="0" w:color="auto"/>
      </w:divBdr>
    </w:div>
    <w:div w:id="1378160290">
      <w:bodyDiv w:val="1"/>
      <w:marLeft w:val="0"/>
      <w:marRight w:val="0"/>
      <w:marTop w:val="0"/>
      <w:marBottom w:val="0"/>
      <w:divBdr>
        <w:top w:val="none" w:sz="0" w:space="0" w:color="auto"/>
        <w:left w:val="none" w:sz="0" w:space="0" w:color="auto"/>
        <w:bottom w:val="none" w:sz="0" w:space="0" w:color="auto"/>
        <w:right w:val="none" w:sz="0" w:space="0" w:color="auto"/>
      </w:divBdr>
    </w:div>
    <w:div w:id="1378434013">
      <w:bodyDiv w:val="1"/>
      <w:marLeft w:val="0"/>
      <w:marRight w:val="0"/>
      <w:marTop w:val="0"/>
      <w:marBottom w:val="0"/>
      <w:divBdr>
        <w:top w:val="none" w:sz="0" w:space="0" w:color="auto"/>
        <w:left w:val="none" w:sz="0" w:space="0" w:color="auto"/>
        <w:bottom w:val="none" w:sz="0" w:space="0" w:color="auto"/>
        <w:right w:val="none" w:sz="0" w:space="0" w:color="auto"/>
      </w:divBdr>
    </w:div>
    <w:div w:id="1378703701">
      <w:bodyDiv w:val="1"/>
      <w:marLeft w:val="0"/>
      <w:marRight w:val="0"/>
      <w:marTop w:val="0"/>
      <w:marBottom w:val="0"/>
      <w:divBdr>
        <w:top w:val="none" w:sz="0" w:space="0" w:color="auto"/>
        <w:left w:val="none" w:sz="0" w:space="0" w:color="auto"/>
        <w:bottom w:val="none" w:sz="0" w:space="0" w:color="auto"/>
        <w:right w:val="none" w:sz="0" w:space="0" w:color="auto"/>
      </w:divBdr>
    </w:div>
    <w:div w:id="1378746638">
      <w:bodyDiv w:val="1"/>
      <w:marLeft w:val="0"/>
      <w:marRight w:val="0"/>
      <w:marTop w:val="0"/>
      <w:marBottom w:val="0"/>
      <w:divBdr>
        <w:top w:val="none" w:sz="0" w:space="0" w:color="auto"/>
        <w:left w:val="none" w:sz="0" w:space="0" w:color="auto"/>
        <w:bottom w:val="none" w:sz="0" w:space="0" w:color="auto"/>
        <w:right w:val="none" w:sz="0" w:space="0" w:color="auto"/>
      </w:divBdr>
    </w:div>
    <w:div w:id="1378969152">
      <w:bodyDiv w:val="1"/>
      <w:marLeft w:val="0"/>
      <w:marRight w:val="0"/>
      <w:marTop w:val="0"/>
      <w:marBottom w:val="0"/>
      <w:divBdr>
        <w:top w:val="none" w:sz="0" w:space="0" w:color="auto"/>
        <w:left w:val="none" w:sz="0" w:space="0" w:color="auto"/>
        <w:bottom w:val="none" w:sz="0" w:space="0" w:color="auto"/>
        <w:right w:val="none" w:sz="0" w:space="0" w:color="auto"/>
      </w:divBdr>
    </w:div>
    <w:div w:id="1379281500">
      <w:bodyDiv w:val="1"/>
      <w:marLeft w:val="0"/>
      <w:marRight w:val="0"/>
      <w:marTop w:val="0"/>
      <w:marBottom w:val="0"/>
      <w:divBdr>
        <w:top w:val="none" w:sz="0" w:space="0" w:color="auto"/>
        <w:left w:val="none" w:sz="0" w:space="0" w:color="auto"/>
        <w:bottom w:val="none" w:sz="0" w:space="0" w:color="auto"/>
        <w:right w:val="none" w:sz="0" w:space="0" w:color="auto"/>
      </w:divBdr>
    </w:div>
    <w:div w:id="1379285637">
      <w:bodyDiv w:val="1"/>
      <w:marLeft w:val="0"/>
      <w:marRight w:val="0"/>
      <w:marTop w:val="0"/>
      <w:marBottom w:val="0"/>
      <w:divBdr>
        <w:top w:val="none" w:sz="0" w:space="0" w:color="auto"/>
        <w:left w:val="none" w:sz="0" w:space="0" w:color="auto"/>
        <w:bottom w:val="none" w:sz="0" w:space="0" w:color="auto"/>
        <w:right w:val="none" w:sz="0" w:space="0" w:color="auto"/>
      </w:divBdr>
    </w:div>
    <w:div w:id="1379548808">
      <w:bodyDiv w:val="1"/>
      <w:marLeft w:val="0"/>
      <w:marRight w:val="0"/>
      <w:marTop w:val="0"/>
      <w:marBottom w:val="0"/>
      <w:divBdr>
        <w:top w:val="none" w:sz="0" w:space="0" w:color="auto"/>
        <w:left w:val="none" w:sz="0" w:space="0" w:color="auto"/>
        <w:bottom w:val="none" w:sz="0" w:space="0" w:color="auto"/>
        <w:right w:val="none" w:sz="0" w:space="0" w:color="auto"/>
      </w:divBdr>
    </w:div>
    <w:div w:id="1379551418">
      <w:bodyDiv w:val="1"/>
      <w:marLeft w:val="0"/>
      <w:marRight w:val="0"/>
      <w:marTop w:val="0"/>
      <w:marBottom w:val="0"/>
      <w:divBdr>
        <w:top w:val="none" w:sz="0" w:space="0" w:color="auto"/>
        <w:left w:val="none" w:sz="0" w:space="0" w:color="auto"/>
        <w:bottom w:val="none" w:sz="0" w:space="0" w:color="auto"/>
        <w:right w:val="none" w:sz="0" w:space="0" w:color="auto"/>
      </w:divBdr>
    </w:div>
    <w:div w:id="1379814980">
      <w:bodyDiv w:val="1"/>
      <w:marLeft w:val="0"/>
      <w:marRight w:val="0"/>
      <w:marTop w:val="0"/>
      <w:marBottom w:val="0"/>
      <w:divBdr>
        <w:top w:val="none" w:sz="0" w:space="0" w:color="auto"/>
        <w:left w:val="none" w:sz="0" w:space="0" w:color="auto"/>
        <w:bottom w:val="none" w:sz="0" w:space="0" w:color="auto"/>
        <w:right w:val="none" w:sz="0" w:space="0" w:color="auto"/>
      </w:divBdr>
    </w:div>
    <w:div w:id="1380326809">
      <w:bodyDiv w:val="1"/>
      <w:marLeft w:val="0"/>
      <w:marRight w:val="0"/>
      <w:marTop w:val="0"/>
      <w:marBottom w:val="0"/>
      <w:divBdr>
        <w:top w:val="none" w:sz="0" w:space="0" w:color="auto"/>
        <w:left w:val="none" w:sz="0" w:space="0" w:color="auto"/>
        <w:bottom w:val="none" w:sz="0" w:space="0" w:color="auto"/>
        <w:right w:val="none" w:sz="0" w:space="0" w:color="auto"/>
      </w:divBdr>
    </w:div>
    <w:div w:id="1380863058">
      <w:bodyDiv w:val="1"/>
      <w:marLeft w:val="0"/>
      <w:marRight w:val="0"/>
      <w:marTop w:val="0"/>
      <w:marBottom w:val="0"/>
      <w:divBdr>
        <w:top w:val="none" w:sz="0" w:space="0" w:color="auto"/>
        <w:left w:val="none" w:sz="0" w:space="0" w:color="auto"/>
        <w:bottom w:val="none" w:sz="0" w:space="0" w:color="auto"/>
        <w:right w:val="none" w:sz="0" w:space="0" w:color="auto"/>
      </w:divBdr>
    </w:div>
    <w:div w:id="1380981101">
      <w:bodyDiv w:val="1"/>
      <w:marLeft w:val="0"/>
      <w:marRight w:val="0"/>
      <w:marTop w:val="0"/>
      <w:marBottom w:val="0"/>
      <w:divBdr>
        <w:top w:val="none" w:sz="0" w:space="0" w:color="auto"/>
        <w:left w:val="none" w:sz="0" w:space="0" w:color="auto"/>
        <w:bottom w:val="none" w:sz="0" w:space="0" w:color="auto"/>
        <w:right w:val="none" w:sz="0" w:space="0" w:color="auto"/>
      </w:divBdr>
    </w:div>
    <w:div w:id="1381055342">
      <w:bodyDiv w:val="1"/>
      <w:marLeft w:val="0"/>
      <w:marRight w:val="0"/>
      <w:marTop w:val="0"/>
      <w:marBottom w:val="0"/>
      <w:divBdr>
        <w:top w:val="none" w:sz="0" w:space="0" w:color="auto"/>
        <w:left w:val="none" w:sz="0" w:space="0" w:color="auto"/>
        <w:bottom w:val="none" w:sz="0" w:space="0" w:color="auto"/>
        <w:right w:val="none" w:sz="0" w:space="0" w:color="auto"/>
      </w:divBdr>
    </w:div>
    <w:div w:id="1381321644">
      <w:bodyDiv w:val="1"/>
      <w:marLeft w:val="0"/>
      <w:marRight w:val="0"/>
      <w:marTop w:val="0"/>
      <w:marBottom w:val="0"/>
      <w:divBdr>
        <w:top w:val="none" w:sz="0" w:space="0" w:color="auto"/>
        <w:left w:val="none" w:sz="0" w:space="0" w:color="auto"/>
        <w:bottom w:val="none" w:sz="0" w:space="0" w:color="auto"/>
        <w:right w:val="none" w:sz="0" w:space="0" w:color="auto"/>
      </w:divBdr>
    </w:div>
    <w:div w:id="1381399372">
      <w:bodyDiv w:val="1"/>
      <w:marLeft w:val="0"/>
      <w:marRight w:val="0"/>
      <w:marTop w:val="0"/>
      <w:marBottom w:val="0"/>
      <w:divBdr>
        <w:top w:val="none" w:sz="0" w:space="0" w:color="auto"/>
        <w:left w:val="none" w:sz="0" w:space="0" w:color="auto"/>
        <w:bottom w:val="none" w:sz="0" w:space="0" w:color="auto"/>
        <w:right w:val="none" w:sz="0" w:space="0" w:color="auto"/>
      </w:divBdr>
    </w:div>
    <w:div w:id="1381704906">
      <w:bodyDiv w:val="1"/>
      <w:marLeft w:val="0"/>
      <w:marRight w:val="0"/>
      <w:marTop w:val="0"/>
      <w:marBottom w:val="0"/>
      <w:divBdr>
        <w:top w:val="none" w:sz="0" w:space="0" w:color="auto"/>
        <w:left w:val="none" w:sz="0" w:space="0" w:color="auto"/>
        <w:bottom w:val="none" w:sz="0" w:space="0" w:color="auto"/>
        <w:right w:val="none" w:sz="0" w:space="0" w:color="auto"/>
      </w:divBdr>
    </w:div>
    <w:div w:id="1381787281">
      <w:bodyDiv w:val="1"/>
      <w:marLeft w:val="0"/>
      <w:marRight w:val="0"/>
      <w:marTop w:val="0"/>
      <w:marBottom w:val="0"/>
      <w:divBdr>
        <w:top w:val="none" w:sz="0" w:space="0" w:color="auto"/>
        <w:left w:val="none" w:sz="0" w:space="0" w:color="auto"/>
        <w:bottom w:val="none" w:sz="0" w:space="0" w:color="auto"/>
        <w:right w:val="none" w:sz="0" w:space="0" w:color="auto"/>
      </w:divBdr>
    </w:div>
    <w:div w:id="1382054133">
      <w:bodyDiv w:val="1"/>
      <w:marLeft w:val="0"/>
      <w:marRight w:val="0"/>
      <w:marTop w:val="0"/>
      <w:marBottom w:val="0"/>
      <w:divBdr>
        <w:top w:val="none" w:sz="0" w:space="0" w:color="auto"/>
        <w:left w:val="none" w:sz="0" w:space="0" w:color="auto"/>
        <w:bottom w:val="none" w:sz="0" w:space="0" w:color="auto"/>
        <w:right w:val="none" w:sz="0" w:space="0" w:color="auto"/>
      </w:divBdr>
    </w:div>
    <w:div w:id="1382555974">
      <w:bodyDiv w:val="1"/>
      <w:marLeft w:val="0"/>
      <w:marRight w:val="0"/>
      <w:marTop w:val="0"/>
      <w:marBottom w:val="0"/>
      <w:divBdr>
        <w:top w:val="none" w:sz="0" w:space="0" w:color="auto"/>
        <w:left w:val="none" w:sz="0" w:space="0" w:color="auto"/>
        <w:bottom w:val="none" w:sz="0" w:space="0" w:color="auto"/>
        <w:right w:val="none" w:sz="0" w:space="0" w:color="auto"/>
      </w:divBdr>
    </w:div>
    <w:div w:id="1382706372">
      <w:bodyDiv w:val="1"/>
      <w:marLeft w:val="0"/>
      <w:marRight w:val="0"/>
      <w:marTop w:val="0"/>
      <w:marBottom w:val="0"/>
      <w:divBdr>
        <w:top w:val="none" w:sz="0" w:space="0" w:color="auto"/>
        <w:left w:val="none" w:sz="0" w:space="0" w:color="auto"/>
        <w:bottom w:val="none" w:sz="0" w:space="0" w:color="auto"/>
        <w:right w:val="none" w:sz="0" w:space="0" w:color="auto"/>
      </w:divBdr>
    </w:div>
    <w:div w:id="1382824703">
      <w:bodyDiv w:val="1"/>
      <w:marLeft w:val="0"/>
      <w:marRight w:val="0"/>
      <w:marTop w:val="0"/>
      <w:marBottom w:val="0"/>
      <w:divBdr>
        <w:top w:val="none" w:sz="0" w:space="0" w:color="auto"/>
        <w:left w:val="none" w:sz="0" w:space="0" w:color="auto"/>
        <w:bottom w:val="none" w:sz="0" w:space="0" w:color="auto"/>
        <w:right w:val="none" w:sz="0" w:space="0" w:color="auto"/>
      </w:divBdr>
    </w:div>
    <w:div w:id="1383016844">
      <w:bodyDiv w:val="1"/>
      <w:marLeft w:val="0"/>
      <w:marRight w:val="0"/>
      <w:marTop w:val="0"/>
      <w:marBottom w:val="0"/>
      <w:divBdr>
        <w:top w:val="none" w:sz="0" w:space="0" w:color="auto"/>
        <w:left w:val="none" w:sz="0" w:space="0" w:color="auto"/>
        <w:bottom w:val="none" w:sz="0" w:space="0" w:color="auto"/>
        <w:right w:val="none" w:sz="0" w:space="0" w:color="auto"/>
      </w:divBdr>
    </w:div>
    <w:div w:id="1383167135">
      <w:bodyDiv w:val="1"/>
      <w:marLeft w:val="0"/>
      <w:marRight w:val="0"/>
      <w:marTop w:val="0"/>
      <w:marBottom w:val="0"/>
      <w:divBdr>
        <w:top w:val="none" w:sz="0" w:space="0" w:color="auto"/>
        <w:left w:val="none" w:sz="0" w:space="0" w:color="auto"/>
        <w:bottom w:val="none" w:sz="0" w:space="0" w:color="auto"/>
        <w:right w:val="none" w:sz="0" w:space="0" w:color="auto"/>
      </w:divBdr>
    </w:div>
    <w:div w:id="1383402741">
      <w:bodyDiv w:val="1"/>
      <w:marLeft w:val="0"/>
      <w:marRight w:val="0"/>
      <w:marTop w:val="0"/>
      <w:marBottom w:val="0"/>
      <w:divBdr>
        <w:top w:val="none" w:sz="0" w:space="0" w:color="auto"/>
        <w:left w:val="none" w:sz="0" w:space="0" w:color="auto"/>
        <w:bottom w:val="none" w:sz="0" w:space="0" w:color="auto"/>
        <w:right w:val="none" w:sz="0" w:space="0" w:color="auto"/>
      </w:divBdr>
    </w:div>
    <w:div w:id="1383485595">
      <w:bodyDiv w:val="1"/>
      <w:marLeft w:val="0"/>
      <w:marRight w:val="0"/>
      <w:marTop w:val="0"/>
      <w:marBottom w:val="0"/>
      <w:divBdr>
        <w:top w:val="none" w:sz="0" w:space="0" w:color="auto"/>
        <w:left w:val="none" w:sz="0" w:space="0" w:color="auto"/>
        <w:bottom w:val="none" w:sz="0" w:space="0" w:color="auto"/>
        <w:right w:val="none" w:sz="0" w:space="0" w:color="auto"/>
      </w:divBdr>
    </w:div>
    <w:div w:id="1383559604">
      <w:bodyDiv w:val="1"/>
      <w:marLeft w:val="0"/>
      <w:marRight w:val="0"/>
      <w:marTop w:val="0"/>
      <w:marBottom w:val="0"/>
      <w:divBdr>
        <w:top w:val="none" w:sz="0" w:space="0" w:color="auto"/>
        <w:left w:val="none" w:sz="0" w:space="0" w:color="auto"/>
        <w:bottom w:val="none" w:sz="0" w:space="0" w:color="auto"/>
        <w:right w:val="none" w:sz="0" w:space="0" w:color="auto"/>
      </w:divBdr>
    </w:div>
    <w:div w:id="1383795659">
      <w:bodyDiv w:val="1"/>
      <w:marLeft w:val="0"/>
      <w:marRight w:val="0"/>
      <w:marTop w:val="0"/>
      <w:marBottom w:val="0"/>
      <w:divBdr>
        <w:top w:val="none" w:sz="0" w:space="0" w:color="auto"/>
        <w:left w:val="none" w:sz="0" w:space="0" w:color="auto"/>
        <w:bottom w:val="none" w:sz="0" w:space="0" w:color="auto"/>
        <w:right w:val="none" w:sz="0" w:space="0" w:color="auto"/>
      </w:divBdr>
    </w:div>
    <w:div w:id="1384141446">
      <w:bodyDiv w:val="1"/>
      <w:marLeft w:val="0"/>
      <w:marRight w:val="0"/>
      <w:marTop w:val="0"/>
      <w:marBottom w:val="0"/>
      <w:divBdr>
        <w:top w:val="none" w:sz="0" w:space="0" w:color="auto"/>
        <w:left w:val="none" w:sz="0" w:space="0" w:color="auto"/>
        <w:bottom w:val="none" w:sz="0" w:space="0" w:color="auto"/>
        <w:right w:val="none" w:sz="0" w:space="0" w:color="auto"/>
      </w:divBdr>
    </w:div>
    <w:div w:id="1384209948">
      <w:bodyDiv w:val="1"/>
      <w:marLeft w:val="0"/>
      <w:marRight w:val="0"/>
      <w:marTop w:val="0"/>
      <w:marBottom w:val="0"/>
      <w:divBdr>
        <w:top w:val="none" w:sz="0" w:space="0" w:color="auto"/>
        <w:left w:val="none" w:sz="0" w:space="0" w:color="auto"/>
        <w:bottom w:val="none" w:sz="0" w:space="0" w:color="auto"/>
        <w:right w:val="none" w:sz="0" w:space="0" w:color="auto"/>
      </w:divBdr>
    </w:div>
    <w:div w:id="1384253377">
      <w:bodyDiv w:val="1"/>
      <w:marLeft w:val="0"/>
      <w:marRight w:val="0"/>
      <w:marTop w:val="0"/>
      <w:marBottom w:val="0"/>
      <w:divBdr>
        <w:top w:val="none" w:sz="0" w:space="0" w:color="auto"/>
        <w:left w:val="none" w:sz="0" w:space="0" w:color="auto"/>
        <w:bottom w:val="none" w:sz="0" w:space="0" w:color="auto"/>
        <w:right w:val="none" w:sz="0" w:space="0" w:color="auto"/>
      </w:divBdr>
    </w:div>
    <w:div w:id="1384330027">
      <w:bodyDiv w:val="1"/>
      <w:marLeft w:val="0"/>
      <w:marRight w:val="0"/>
      <w:marTop w:val="0"/>
      <w:marBottom w:val="0"/>
      <w:divBdr>
        <w:top w:val="none" w:sz="0" w:space="0" w:color="auto"/>
        <w:left w:val="none" w:sz="0" w:space="0" w:color="auto"/>
        <w:bottom w:val="none" w:sz="0" w:space="0" w:color="auto"/>
        <w:right w:val="none" w:sz="0" w:space="0" w:color="auto"/>
      </w:divBdr>
    </w:div>
    <w:div w:id="1384477853">
      <w:bodyDiv w:val="1"/>
      <w:marLeft w:val="0"/>
      <w:marRight w:val="0"/>
      <w:marTop w:val="0"/>
      <w:marBottom w:val="0"/>
      <w:divBdr>
        <w:top w:val="none" w:sz="0" w:space="0" w:color="auto"/>
        <w:left w:val="none" w:sz="0" w:space="0" w:color="auto"/>
        <w:bottom w:val="none" w:sz="0" w:space="0" w:color="auto"/>
        <w:right w:val="none" w:sz="0" w:space="0" w:color="auto"/>
      </w:divBdr>
    </w:div>
    <w:div w:id="1384644967">
      <w:bodyDiv w:val="1"/>
      <w:marLeft w:val="0"/>
      <w:marRight w:val="0"/>
      <w:marTop w:val="0"/>
      <w:marBottom w:val="0"/>
      <w:divBdr>
        <w:top w:val="none" w:sz="0" w:space="0" w:color="auto"/>
        <w:left w:val="none" w:sz="0" w:space="0" w:color="auto"/>
        <w:bottom w:val="none" w:sz="0" w:space="0" w:color="auto"/>
        <w:right w:val="none" w:sz="0" w:space="0" w:color="auto"/>
      </w:divBdr>
    </w:div>
    <w:div w:id="1384867480">
      <w:bodyDiv w:val="1"/>
      <w:marLeft w:val="0"/>
      <w:marRight w:val="0"/>
      <w:marTop w:val="0"/>
      <w:marBottom w:val="0"/>
      <w:divBdr>
        <w:top w:val="none" w:sz="0" w:space="0" w:color="auto"/>
        <w:left w:val="none" w:sz="0" w:space="0" w:color="auto"/>
        <w:bottom w:val="none" w:sz="0" w:space="0" w:color="auto"/>
        <w:right w:val="none" w:sz="0" w:space="0" w:color="auto"/>
      </w:divBdr>
    </w:div>
    <w:div w:id="1385300247">
      <w:bodyDiv w:val="1"/>
      <w:marLeft w:val="0"/>
      <w:marRight w:val="0"/>
      <w:marTop w:val="0"/>
      <w:marBottom w:val="0"/>
      <w:divBdr>
        <w:top w:val="none" w:sz="0" w:space="0" w:color="auto"/>
        <w:left w:val="none" w:sz="0" w:space="0" w:color="auto"/>
        <w:bottom w:val="none" w:sz="0" w:space="0" w:color="auto"/>
        <w:right w:val="none" w:sz="0" w:space="0" w:color="auto"/>
      </w:divBdr>
    </w:div>
    <w:div w:id="1385324320">
      <w:bodyDiv w:val="1"/>
      <w:marLeft w:val="0"/>
      <w:marRight w:val="0"/>
      <w:marTop w:val="0"/>
      <w:marBottom w:val="0"/>
      <w:divBdr>
        <w:top w:val="none" w:sz="0" w:space="0" w:color="auto"/>
        <w:left w:val="none" w:sz="0" w:space="0" w:color="auto"/>
        <w:bottom w:val="none" w:sz="0" w:space="0" w:color="auto"/>
        <w:right w:val="none" w:sz="0" w:space="0" w:color="auto"/>
      </w:divBdr>
    </w:div>
    <w:div w:id="1385327025">
      <w:bodyDiv w:val="1"/>
      <w:marLeft w:val="0"/>
      <w:marRight w:val="0"/>
      <w:marTop w:val="0"/>
      <w:marBottom w:val="0"/>
      <w:divBdr>
        <w:top w:val="none" w:sz="0" w:space="0" w:color="auto"/>
        <w:left w:val="none" w:sz="0" w:space="0" w:color="auto"/>
        <w:bottom w:val="none" w:sz="0" w:space="0" w:color="auto"/>
        <w:right w:val="none" w:sz="0" w:space="0" w:color="auto"/>
      </w:divBdr>
    </w:div>
    <w:div w:id="1385368886">
      <w:bodyDiv w:val="1"/>
      <w:marLeft w:val="0"/>
      <w:marRight w:val="0"/>
      <w:marTop w:val="0"/>
      <w:marBottom w:val="0"/>
      <w:divBdr>
        <w:top w:val="none" w:sz="0" w:space="0" w:color="auto"/>
        <w:left w:val="none" w:sz="0" w:space="0" w:color="auto"/>
        <w:bottom w:val="none" w:sz="0" w:space="0" w:color="auto"/>
        <w:right w:val="none" w:sz="0" w:space="0" w:color="auto"/>
      </w:divBdr>
    </w:div>
    <w:div w:id="1385448149">
      <w:bodyDiv w:val="1"/>
      <w:marLeft w:val="0"/>
      <w:marRight w:val="0"/>
      <w:marTop w:val="0"/>
      <w:marBottom w:val="0"/>
      <w:divBdr>
        <w:top w:val="none" w:sz="0" w:space="0" w:color="auto"/>
        <w:left w:val="none" w:sz="0" w:space="0" w:color="auto"/>
        <w:bottom w:val="none" w:sz="0" w:space="0" w:color="auto"/>
        <w:right w:val="none" w:sz="0" w:space="0" w:color="auto"/>
      </w:divBdr>
    </w:div>
    <w:div w:id="1385449784">
      <w:bodyDiv w:val="1"/>
      <w:marLeft w:val="0"/>
      <w:marRight w:val="0"/>
      <w:marTop w:val="0"/>
      <w:marBottom w:val="0"/>
      <w:divBdr>
        <w:top w:val="none" w:sz="0" w:space="0" w:color="auto"/>
        <w:left w:val="none" w:sz="0" w:space="0" w:color="auto"/>
        <w:bottom w:val="none" w:sz="0" w:space="0" w:color="auto"/>
        <w:right w:val="none" w:sz="0" w:space="0" w:color="auto"/>
      </w:divBdr>
    </w:div>
    <w:div w:id="1385711218">
      <w:bodyDiv w:val="1"/>
      <w:marLeft w:val="0"/>
      <w:marRight w:val="0"/>
      <w:marTop w:val="0"/>
      <w:marBottom w:val="0"/>
      <w:divBdr>
        <w:top w:val="none" w:sz="0" w:space="0" w:color="auto"/>
        <w:left w:val="none" w:sz="0" w:space="0" w:color="auto"/>
        <w:bottom w:val="none" w:sz="0" w:space="0" w:color="auto"/>
        <w:right w:val="none" w:sz="0" w:space="0" w:color="auto"/>
      </w:divBdr>
    </w:div>
    <w:div w:id="1386098778">
      <w:bodyDiv w:val="1"/>
      <w:marLeft w:val="0"/>
      <w:marRight w:val="0"/>
      <w:marTop w:val="0"/>
      <w:marBottom w:val="0"/>
      <w:divBdr>
        <w:top w:val="none" w:sz="0" w:space="0" w:color="auto"/>
        <w:left w:val="none" w:sz="0" w:space="0" w:color="auto"/>
        <w:bottom w:val="none" w:sz="0" w:space="0" w:color="auto"/>
        <w:right w:val="none" w:sz="0" w:space="0" w:color="auto"/>
      </w:divBdr>
    </w:div>
    <w:div w:id="1386100578">
      <w:bodyDiv w:val="1"/>
      <w:marLeft w:val="0"/>
      <w:marRight w:val="0"/>
      <w:marTop w:val="0"/>
      <w:marBottom w:val="0"/>
      <w:divBdr>
        <w:top w:val="none" w:sz="0" w:space="0" w:color="auto"/>
        <w:left w:val="none" w:sz="0" w:space="0" w:color="auto"/>
        <w:bottom w:val="none" w:sz="0" w:space="0" w:color="auto"/>
        <w:right w:val="none" w:sz="0" w:space="0" w:color="auto"/>
      </w:divBdr>
    </w:div>
    <w:div w:id="1386173268">
      <w:bodyDiv w:val="1"/>
      <w:marLeft w:val="0"/>
      <w:marRight w:val="0"/>
      <w:marTop w:val="0"/>
      <w:marBottom w:val="0"/>
      <w:divBdr>
        <w:top w:val="none" w:sz="0" w:space="0" w:color="auto"/>
        <w:left w:val="none" w:sz="0" w:space="0" w:color="auto"/>
        <w:bottom w:val="none" w:sz="0" w:space="0" w:color="auto"/>
        <w:right w:val="none" w:sz="0" w:space="0" w:color="auto"/>
      </w:divBdr>
    </w:div>
    <w:div w:id="1386444777">
      <w:bodyDiv w:val="1"/>
      <w:marLeft w:val="0"/>
      <w:marRight w:val="0"/>
      <w:marTop w:val="0"/>
      <w:marBottom w:val="0"/>
      <w:divBdr>
        <w:top w:val="none" w:sz="0" w:space="0" w:color="auto"/>
        <w:left w:val="none" w:sz="0" w:space="0" w:color="auto"/>
        <w:bottom w:val="none" w:sz="0" w:space="0" w:color="auto"/>
        <w:right w:val="none" w:sz="0" w:space="0" w:color="auto"/>
      </w:divBdr>
    </w:div>
    <w:div w:id="1387559701">
      <w:bodyDiv w:val="1"/>
      <w:marLeft w:val="0"/>
      <w:marRight w:val="0"/>
      <w:marTop w:val="0"/>
      <w:marBottom w:val="0"/>
      <w:divBdr>
        <w:top w:val="none" w:sz="0" w:space="0" w:color="auto"/>
        <w:left w:val="none" w:sz="0" w:space="0" w:color="auto"/>
        <w:bottom w:val="none" w:sz="0" w:space="0" w:color="auto"/>
        <w:right w:val="none" w:sz="0" w:space="0" w:color="auto"/>
      </w:divBdr>
    </w:div>
    <w:div w:id="1387728001">
      <w:bodyDiv w:val="1"/>
      <w:marLeft w:val="0"/>
      <w:marRight w:val="0"/>
      <w:marTop w:val="0"/>
      <w:marBottom w:val="0"/>
      <w:divBdr>
        <w:top w:val="none" w:sz="0" w:space="0" w:color="auto"/>
        <w:left w:val="none" w:sz="0" w:space="0" w:color="auto"/>
        <w:bottom w:val="none" w:sz="0" w:space="0" w:color="auto"/>
        <w:right w:val="none" w:sz="0" w:space="0" w:color="auto"/>
      </w:divBdr>
    </w:div>
    <w:div w:id="1387753748">
      <w:bodyDiv w:val="1"/>
      <w:marLeft w:val="0"/>
      <w:marRight w:val="0"/>
      <w:marTop w:val="0"/>
      <w:marBottom w:val="0"/>
      <w:divBdr>
        <w:top w:val="none" w:sz="0" w:space="0" w:color="auto"/>
        <w:left w:val="none" w:sz="0" w:space="0" w:color="auto"/>
        <w:bottom w:val="none" w:sz="0" w:space="0" w:color="auto"/>
        <w:right w:val="none" w:sz="0" w:space="0" w:color="auto"/>
      </w:divBdr>
    </w:div>
    <w:div w:id="1388257321">
      <w:bodyDiv w:val="1"/>
      <w:marLeft w:val="0"/>
      <w:marRight w:val="0"/>
      <w:marTop w:val="0"/>
      <w:marBottom w:val="0"/>
      <w:divBdr>
        <w:top w:val="none" w:sz="0" w:space="0" w:color="auto"/>
        <w:left w:val="none" w:sz="0" w:space="0" w:color="auto"/>
        <w:bottom w:val="none" w:sz="0" w:space="0" w:color="auto"/>
        <w:right w:val="none" w:sz="0" w:space="0" w:color="auto"/>
      </w:divBdr>
    </w:div>
    <w:div w:id="1388380989">
      <w:bodyDiv w:val="1"/>
      <w:marLeft w:val="0"/>
      <w:marRight w:val="0"/>
      <w:marTop w:val="0"/>
      <w:marBottom w:val="0"/>
      <w:divBdr>
        <w:top w:val="none" w:sz="0" w:space="0" w:color="auto"/>
        <w:left w:val="none" w:sz="0" w:space="0" w:color="auto"/>
        <w:bottom w:val="none" w:sz="0" w:space="0" w:color="auto"/>
        <w:right w:val="none" w:sz="0" w:space="0" w:color="auto"/>
      </w:divBdr>
    </w:div>
    <w:div w:id="1388458821">
      <w:bodyDiv w:val="1"/>
      <w:marLeft w:val="0"/>
      <w:marRight w:val="0"/>
      <w:marTop w:val="0"/>
      <w:marBottom w:val="0"/>
      <w:divBdr>
        <w:top w:val="none" w:sz="0" w:space="0" w:color="auto"/>
        <w:left w:val="none" w:sz="0" w:space="0" w:color="auto"/>
        <w:bottom w:val="none" w:sz="0" w:space="0" w:color="auto"/>
        <w:right w:val="none" w:sz="0" w:space="0" w:color="auto"/>
      </w:divBdr>
    </w:div>
    <w:div w:id="1388601977">
      <w:bodyDiv w:val="1"/>
      <w:marLeft w:val="0"/>
      <w:marRight w:val="0"/>
      <w:marTop w:val="0"/>
      <w:marBottom w:val="0"/>
      <w:divBdr>
        <w:top w:val="none" w:sz="0" w:space="0" w:color="auto"/>
        <w:left w:val="none" w:sz="0" w:space="0" w:color="auto"/>
        <w:bottom w:val="none" w:sz="0" w:space="0" w:color="auto"/>
        <w:right w:val="none" w:sz="0" w:space="0" w:color="auto"/>
      </w:divBdr>
    </w:div>
    <w:div w:id="1388608582">
      <w:bodyDiv w:val="1"/>
      <w:marLeft w:val="0"/>
      <w:marRight w:val="0"/>
      <w:marTop w:val="0"/>
      <w:marBottom w:val="0"/>
      <w:divBdr>
        <w:top w:val="none" w:sz="0" w:space="0" w:color="auto"/>
        <w:left w:val="none" w:sz="0" w:space="0" w:color="auto"/>
        <w:bottom w:val="none" w:sz="0" w:space="0" w:color="auto"/>
        <w:right w:val="none" w:sz="0" w:space="0" w:color="auto"/>
      </w:divBdr>
    </w:div>
    <w:div w:id="1388803678">
      <w:bodyDiv w:val="1"/>
      <w:marLeft w:val="0"/>
      <w:marRight w:val="0"/>
      <w:marTop w:val="0"/>
      <w:marBottom w:val="0"/>
      <w:divBdr>
        <w:top w:val="none" w:sz="0" w:space="0" w:color="auto"/>
        <w:left w:val="none" w:sz="0" w:space="0" w:color="auto"/>
        <w:bottom w:val="none" w:sz="0" w:space="0" w:color="auto"/>
        <w:right w:val="none" w:sz="0" w:space="0" w:color="auto"/>
      </w:divBdr>
    </w:div>
    <w:div w:id="1389063156">
      <w:bodyDiv w:val="1"/>
      <w:marLeft w:val="0"/>
      <w:marRight w:val="0"/>
      <w:marTop w:val="0"/>
      <w:marBottom w:val="0"/>
      <w:divBdr>
        <w:top w:val="none" w:sz="0" w:space="0" w:color="auto"/>
        <w:left w:val="none" w:sz="0" w:space="0" w:color="auto"/>
        <w:bottom w:val="none" w:sz="0" w:space="0" w:color="auto"/>
        <w:right w:val="none" w:sz="0" w:space="0" w:color="auto"/>
      </w:divBdr>
    </w:div>
    <w:div w:id="1389187707">
      <w:bodyDiv w:val="1"/>
      <w:marLeft w:val="0"/>
      <w:marRight w:val="0"/>
      <w:marTop w:val="0"/>
      <w:marBottom w:val="0"/>
      <w:divBdr>
        <w:top w:val="none" w:sz="0" w:space="0" w:color="auto"/>
        <w:left w:val="none" w:sz="0" w:space="0" w:color="auto"/>
        <w:bottom w:val="none" w:sz="0" w:space="0" w:color="auto"/>
        <w:right w:val="none" w:sz="0" w:space="0" w:color="auto"/>
      </w:divBdr>
    </w:div>
    <w:div w:id="1389499095">
      <w:bodyDiv w:val="1"/>
      <w:marLeft w:val="0"/>
      <w:marRight w:val="0"/>
      <w:marTop w:val="0"/>
      <w:marBottom w:val="0"/>
      <w:divBdr>
        <w:top w:val="none" w:sz="0" w:space="0" w:color="auto"/>
        <w:left w:val="none" w:sz="0" w:space="0" w:color="auto"/>
        <w:bottom w:val="none" w:sz="0" w:space="0" w:color="auto"/>
        <w:right w:val="none" w:sz="0" w:space="0" w:color="auto"/>
      </w:divBdr>
    </w:div>
    <w:div w:id="1389646076">
      <w:bodyDiv w:val="1"/>
      <w:marLeft w:val="0"/>
      <w:marRight w:val="0"/>
      <w:marTop w:val="0"/>
      <w:marBottom w:val="0"/>
      <w:divBdr>
        <w:top w:val="none" w:sz="0" w:space="0" w:color="auto"/>
        <w:left w:val="none" w:sz="0" w:space="0" w:color="auto"/>
        <w:bottom w:val="none" w:sz="0" w:space="0" w:color="auto"/>
        <w:right w:val="none" w:sz="0" w:space="0" w:color="auto"/>
      </w:divBdr>
    </w:div>
    <w:div w:id="1390226249">
      <w:bodyDiv w:val="1"/>
      <w:marLeft w:val="0"/>
      <w:marRight w:val="0"/>
      <w:marTop w:val="0"/>
      <w:marBottom w:val="0"/>
      <w:divBdr>
        <w:top w:val="none" w:sz="0" w:space="0" w:color="auto"/>
        <w:left w:val="none" w:sz="0" w:space="0" w:color="auto"/>
        <w:bottom w:val="none" w:sz="0" w:space="0" w:color="auto"/>
        <w:right w:val="none" w:sz="0" w:space="0" w:color="auto"/>
      </w:divBdr>
    </w:div>
    <w:div w:id="1390227776">
      <w:bodyDiv w:val="1"/>
      <w:marLeft w:val="0"/>
      <w:marRight w:val="0"/>
      <w:marTop w:val="0"/>
      <w:marBottom w:val="0"/>
      <w:divBdr>
        <w:top w:val="none" w:sz="0" w:space="0" w:color="auto"/>
        <w:left w:val="none" w:sz="0" w:space="0" w:color="auto"/>
        <w:bottom w:val="none" w:sz="0" w:space="0" w:color="auto"/>
        <w:right w:val="none" w:sz="0" w:space="0" w:color="auto"/>
      </w:divBdr>
    </w:div>
    <w:div w:id="1390377878">
      <w:bodyDiv w:val="1"/>
      <w:marLeft w:val="0"/>
      <w:marRight w:val="0"/>
      <w:marTop w:val="0"/>
      <w:marBottom w:val="0"/>
      <w:divBdr>
        <w:top w:val="none" w:sz="0" w:space="0" w:color="auto"/>
        <w:left w:val="none" w:sz="0" w:space="0" w:color="auto"/>
        <w:bottom w:val="none" w:sz="0" w:space="0" w:color="auto"/>
        <w:right w:val="none" w:sz="0" w:space="0" w:color="auto"/>
      </w:divBdr>
    </w:div>
    <w:div w:id="1390491600">
      <w:bodyDiv w:val="1"/>
      <w:marLeft w:val="0"/>
      <w:marRight w:val="0"/>
      <w:marTop w:val="0"/>
      <w:marBottom w:val="0"/>
      <w:divBdr>
        <w:top w:val="none" w:sz="0" w:space="0" w:color="auto"/>
        <w:left w:val="none" w:sz="0" w:space="0" w:color="auto"/>
        <w:bottom w:val="none" w:sz="0" w:space="0" w:color="auto"/>
        <w:right w:val="none" w:sz="0" w:space="0" w:color="auto"/>
      </w:divBdr>
    </w:div>
    <w:div w:id="1390574341">
      <w:bodyDiv w:val="1"/>
      <w:marLeft w:val="0"/>
      <w:marRight w:val="0"/>
      <w:marTop w:val="0"/>
      <w:marBottom w:val="0"/>
      <w:divBdr>
        <w:top w:val="none" w:sz="0" w:space="0" w:color="auto"/>
        <w:left w:val="none" w:sz="0" w:space="0" w:color="auto"/>
        <w:bottom w:val="none" w:sz="0" w:space="0" w:color="auto"/>
        <w:right w:val="none" w:sz="0" w:space="0" w:color="auto"/>
      </w:divBdr>
    </w:div>
    <w:div w:id="1390610373">
      <w:bodyDiv w:val="1"/>
      <w:marLeft w:val="0"/>
      <w:marRight w:val="0"/>
      <w:marTop w:val="0"/>
      <w:marBottom w:val="0"/>
      <w:divBdr>
        <w:top w:val="none" w:sz="0" w:space="0" w:color="auto"/>
        <w:left w:val="none" w:sz="0" w:space="0" w:color="auto"/>
        <w:bottom w:val="none" w:sz="0" w:space="0" w:color="auto"/>
        <w:right w:val="none" w:sz="0" w:space="0" w:color="auto"/>
      </w:divBdr>
    </w:div>
    <w:div w:id="1390613979">
      <w:bodyDiv w:val="1"/>
      <w:marLeft w:val="0"/>
      <w:marRight w:val="0"/>
      <w:marTop w:val="0"/>
      <w:marBottom w:val="0"/>
      <w:divBdr>
        <w:top w:val="none" w:sz="0" w:space="0" w:color="auto"/>
        <w:left w:val="none" w:sz="0" w:space="0" w:color="auto"/>
        <w:bottom w:val="none" w:sz="0" w:space="0" w:color="auto"/>
        <w:right w:val="none" w:sz="0" w:space="0" w:color="auto"/>
      </w:divBdr>
    </w:div>
    <w:div w:id="1390879766">
      <w:bodyDiv w:val="1"/>
      <w:marLeft w:val="0"/>
      <w:marRight w:val="0"/>
      <w:marTop w:val="0"/>
      <w:marBottom w:val="0"/>
      <w:divBdr>
        <w:top w:val="none" w:sz="0" w:space="0" w:color="auto"/>
        <w:left w:val="none" w:sz="0" w:space="0" w:color="auto"/>
        <w:bottom w:val="none" w:sz="0" w:space="0" w:color="auto"/>
        <w:right w:val="none" w:sz="0" w:space="0" w:color="auto"/>
      </w:divBdr>
    </w:div>
    <w:div w:id="1391154501">
      <w:bodyDiv w:val="1"/>
      <w:marLeft w:val="0"/>
      <w:marRight w:val="0"/>
      <w:marTop w:val="0"/>
      <w:marBottom w:val="0"/>
      <w:divBdr>
        <w:top w:val="none" w:sz="0" w:space="0" w:color="auto"/>
        <w:left w:val="none" w:sz="0" w:space="0" w:color="auto"/>
        <w:bottom w:val="none" w:sz="0" w:space="0" w:color="auto"/>
        <w:right w:val="none" w:sz="0" w:space="0" w:color="auto"/>
      </w:divBdr>
    </w:div>
    <w:div w:id="1391222520">
      <w:bodyDiv w:val="1"/>
      <w:marLeft w:val="0"/>
      <w:marRight w:val="0"/>
      <w:marTop w:val="0"/>
      <w:marBottom w:val="0"/>
      <w:divBdr>
        <w:top w:val="none" w:sz="0" w:space="0" w:color="auto"/>
        <w:left w:val="none" w:sz="0" w:space="0" w:color="auto"/>
        <w:bottom w:val="none" w:sz="0" w:space="0" w:color="auto"/>
        <w:right w:val="none" w:sz="0" w:space="0" w:color="auto"/>
      </w:divBdr>
    </w:div>
    <w:div w:id="1391226330">
      <w:bodyDiv w:val="1"/>
      <w:marLeft w:val="0"/>
      <w:marRight w:val="0"/>
      <w:marTop w:val="0"/>
      <w:marBottom w:val="0"/>
      <w:divBdr>
        <w:top w:val="none" w:sz="0" w:space="0" w:color="auto"/>
        <w:left w:val="none" w:sz="0" w:space="0" w:color="auto"/>
        <w:bottom w:val="none" w:sz="0" w:space="0" w:color="auto"/>
        <w:right w:val="none" w:sz="0" w:space="0" w:color="auto"/>
      </w:divBdr>
    </w:div>
    <w:div w:id="1391727156">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05982">
      <w:bodyDiv w:val="1"/>
      <w:marLeft w:val="0"/>
      <w:marRight w:val="0"/>
      <w:marTop w:val="0"/>
      <w:marBottom w:val="0"/>
      <w:divBdr>
        <w:top w:val="none" w:sz="0" w:space="0" w:color="auto"/>
        <w:left w:val="none" w:sz="0" w:space="0" w:color="auto"/>
        <w:bottom w:val="none" w:sz="0" w:space="0" w:color="auto"/>
        <w:right w:val="none" w:sz="0" w:space="0" w:color="auto"/>
      </w:divBdr>
    </w:div>
    <w:div w:id="1391997144">
      <w:bodyDiv w:val="1"/>
      <w:marLeft w:val="0"/>
      <w:marRight w:val="0"/>
      <w:marTop w:val="0"/>
      <w:marBottom w:val="0"/>
      <w:divBdr>
        <w:top w:val="none" w:sz="0" w:space="0" w:color="auto"/>
        <w:left w:val="none" w:sz="0" w:space="0" w:color="auto"/>
        <w:bottom w:val="none" w:sz="0" w:space="0" w:color="auto"/>
        <w:right w:val="none" w:sz="0" w:space="0" w:color="auto"/>
      </w:divBdr>
    </w:div>
    <w:div w:id="1392001693">
      <w:bodyDiv w:val="1"/>
      <w:marLeft w:val="0"/>
      <w:marRight w:val="0"/>
      <w:marTop w:val="0"/>
      <w:marBottom w:val="0"/>
      <w:divBdr>
        <w:top w:val="none" w:sz="0" w:space="0" w:color="auto"/>
        <w:left w:val="none" w:sz="0" w:space="0" w:color="auto"/>
        <w:bottom w:val="none" w:sz="0" w:space="0" w:color="auto"/>
        <w:right w:val="none" w:sz="0" w:space="0" w:color="auto"/>
      </w:divBdr>
    </w:div>
    <w:div w:id="1392002458">
      <w:bodyDiv w:val="1"/>
      <w:marLeft w:val="0"/>
      <w:marRight w:val="0"/>
      <w:marTop w:val="0"/>
      <w:marBottom w:val="0"/>
      <w:divBdr>
        <w:top w:val="none" w:sz="0" w:space="0" w:color="auto"/>
        <w:left w:val="none" w:sz="0" w:space="0" w:color="auto"/>
        <w:bottom w:val="none" w:sz="0" w:space="0" w:color="auto"/>
        <w:right w:val="none" w:sz="0" w:space="0" w:color="auto"/>
      </w:divBdr>
    </w:div>
    <w:div w:id="1392193097">
      <w:bodyDiv w:val="1"/>
      <w:marLeft w:val="0"/>
      <w:marRight w:val="0"/>
      <w:marTop w:val="0"/>
      <w:marBottom w:val="0"/>
      <w:divBdr>
        <w:top w:val="none" w:sz="0" w:space="0" w:color="auto"/>
        <w:left w:val="none" w:sz="0" w:space="0" w:color="auto"/>
        <w:bottom w:val="none" w:sz="0" w:space="0" w:color="auto"/>
        <w:right w:val="none" w:sz="0" w:space="0" w:color="auto"/>
      </w:divBdr>
    </w:div>
    <w:div w:id="1392197606">
      <w:bodyDiv w:val="1"/>
      <w:marLeft w:val="0"/>
      <w:marRight w:val="0"/>
      <w:marTop w:val="0"/>
      <w:marBottom w:val="0"/>
      <w:divBdr>
        <w:top w:val="none" w:sz="0" w:space="0" w:color="auto"/>
        <w:left w:val="none" w:sz="0" w:space="0" w:color="auto"/>
        <w:bottom w:val="none" w:sz="0" w:space="0" w:color="auto"/>
        <w:right w:val="none" w:sz="0" w:space="0" w:color="auto"/>
      </w:divBdr>
    </w:div>
    <w:div w:id="1392268861">
      <w:bodyDiv w:val="1"/>
      <w:marLeft w:val="0"/>
      <w:marRight w:val="0"/>
      <w:marTop w:val="0"/>
      <w:marBottom w:val="0"/>
      <w:divBdr>
        <w:top w:val="none" w:sz="0" w:space="0" w:color="auto"/>
        <w:left w:val="none" w:sz="0" w:space="0" w:color="auto"/>
        <w:bottom w:val="none" w:sz="0" w:space="0" w:color="auto"/>
        <w:right w:val="none" w:sz="0" w:space="0" w:color="auto"/>
      </w:divBdr>
    </w:div>
    <w:div w:id="1392391069">
      <w:bodyDiv w:val="1"/>
      <w:marLeft w:val="0"/>
      <w:marRight w:val="0"/>
      <w:marTop w:val="0"/>
      <w:marBottom w:val="0"/>
      <w:divBdr>
        <w:top w:val="none" w:sz="0" w:space="0" w:color="auto"/>
        <w:left w:val="none" w:sz="0" w:space="0" w:color="auto"/>
        <w:bottom w:val="none" w:sz="0" w:space="0" w:color="auto"/>
        <w:right w:val="none" w:sz="0" w:space="0" w:color="auto"/>
      </w:divBdr>
    </w:div>
    <w:div w:id="1393043187">
      <w:bodyDiv w:val="1"/>
      <w:marLeft w:val="0"/>
      <w:marRight w:val="0"/>
      <w:marTop w:val="0"/>
      <w:marBottom w:val="0"/>
      <w:divBdr>
        <w:top w:val="none" w:sz="0" w:space="0" w:color="auto"/>
        <w:left w:val="none" w:sz="0" w:space="0" w:color="auto"/>
        <w:bottom w:val="none" w:sz="0" w:space="0" w:color="auto"/>
        <w:right w:val="none" w:sz="0" w:space="0" w:color="auto"/>
      </w:divBdr>
    </w:div>
    <w:div w:id="1393193394">
      <w:bodyDiv w:val="1"/>
      <w:marLeft w:val="0"/>
      <w:marRight w:val="0"/>
      <w:marTop w:val="0"/>
      <w:marBottom w:val="0"/>
      <w:divBdr>
        <w:top w:val="none" w:sz="0" w:space="0" w:color="auto"/>
        <w:left w:val="none" w:sz="0" w:space="0" w:color="auto"/>
        <w:bottom w:val="none" w:sz="0" w:space="0" w:color="auto"/>
        <w:right w:val="none" w:sz="0" w:space="0" w:color="auto"/>
      </w:divBdr>
    </w:div>
    <w:div w:id="1393232686">
      <w:bodyDiv w:val="1"/>
      <w:marLeft w:val="0"/>
      <w:marRight w:val="0"/>
      <w:marTop w:val="0"/>
      <w:marBottom w:val="0"/>
      <w:divBdr>
        <w:top w:val="none" w:sz="0" w:space="0" w:color="auto"/>
        <w:left w:val="none" w:sz="0" w:space="0" w:color="auto"/>
        <w:bottom w:val="none" w:sz="0" w:space="0" w:color="auto"/>
        <w:right w:val="none" w:sz="0" w:space="0" w:color="auto"/>
      </w:divBdr>
    </w:div>
    <w:div w:id="1393236943">
      <w:bodyDiv w:val="1"/>
      <w:marLeft w:val="0"/>
      <w:marRight w:val="0"/>
      <w:marTop w:val="0"/>
      <w:marBottom w:val="0"/>
      <w:divBdr>
        <w:top w:val="none" w:sz="0" w:space="0" w:color="auto"/>
        <w:left w:val="none" w:sz="0" w:space="0" w:color="auto"/>
        <w:bottom w:val="none" w:sz="0" w:space="0" w:color="auto"/>
        <w:right w:val="none" w:sz="0" w:space="0" w:color="auto"/>
      </w:divBdr>
    </w:div>
    <w:div w:id="1393429908">
      <w:bodyDiv w:val="1"/>
      <w:marLeft w:val="0"/>
      <w:marRight w:val="0"/>
      <w:marTop w:val="0"/>
      <w:marBottom w:val="0"/>
      <w:divBdr>
        <w:top w:val="none" w:sz="0" w:space="0" w:color="auto"/>
        <w:left w:val="none" w:sz="0" w:space="0" w:color="auto"/>
        <w:bottom w:val="none" w:sz="0" w:space="0" w:color="auto"/>
        <w:right w:val="none" w:sz="0" w:space="0" w:color="auto"/>
      </w:divBdr>
    </w:div>
    <w:div w:id="1393431284">
      <w:bodyDiv w:val="1"/>
      <w:marLeft w:val="0"/>
      <w:marRight w:val="0"/>
      <w:marTop w:val="0"/>
      <w:marBottom w:val="0"/>
      <w:divBdr>
        <w:top w:val="none" w:sz="0" w:space="0" w:color="auto"/>
        <w:left w:val="none" w:sz="0" w:space="0" w:color="auto"/>
        <w:bottom w:val="none" w:sz="0" w:space="0" w:color="auto"/>
        <w:right w:val="none" w:sz="0" w:space="0" w:color="auto"/>
      </w:divBdr>
    </w:div>
    <w:div w:id="1393694424">
      <w:bodyDiv w:val="1"/>
      <w:marLeft w:val="0"/>
      <w:marRight w:val="0"/>
      <w:marTop w:val="0"/>
      <w:marBottom w:val="0"/>
      <w:divBdr>
        <w:top w:val="none" w:sz="0" w:space="0" w:color="auto"/>
        <w:left w:val="none" w:sz="0" w:space="0" w:color="auto"/>
        <w:bottom w:val="none" w:sz="0" w:space="0" w:color="auto"/>
        <w:right w:val="none" w:sz="0" w:space="0" w:color="auto"/>
      </w:divBdr>
    </w:div>
    <w:div w:id="1393895144">
      <w:bodyDiv w:val="1"/>
      <w:marLeft w:val="0"/>
      <w:marRight w:val="0"/>
      <w:marTop w:val="0"/>
      <w:marBottom w:val="0"/>
      <w:divBdr>
        <w:top w:val="none" w:sz="0" w:space="0" w:color="auto"/>
        <w:left w:val="none" w:sz="0" w:space="0" w:color="auto"/>
        <w:bottom w:val="none" w:sz="0" w:space="0" w:color="auto"/>
        <w:right w:val="none" w:sz="0" w:space="0" w:color="auto"/>
      </w:divBdr>
    </w:div>
    <w:div w:id="1394238787">
      <w:bodyDiv w:val="1"/>
      <w:marLeft w:val="0"/>
      <w:marRight w:val="0"/>
      <w:marTop w:val="0"/>
      <w:marBottom w:val="0"/>
      <w:divBdr>
        <w:top w:val="none" w:sz="0" w:space="0" w:color="auto"/>
        <w:left w:val="none" w:sz="0" w:space="0" w:color="auto"/>
        <w:bottom w:val="none" w:sz="0" w:space="0" w:color="auto"/>
        <w:right w:val="none" w:sz="0" w:space="0" w:color="auto"/>
      </w:divBdr>
    </w:div>
    <w:div w:id="1394502951">
      <w:bodyDiv w:val="1"/>
      <w:marLeft w:val="0"/>
      <w:marRight w:val="0"/>
      <w:marTop w:val="0"/>
      <w:marBottom w:val="0"/>
      <w:divBdr>
        <w:top w:val="none" w:sz="0" w:space="0" w:color="auto"/>
        <w:left w:val="none" w:sz="0" w:space="0" w:color="auto"/>
        <w:bottom w:val="none" w:sz="0" w:space="0" w:color="auto"/>
        <w:right w:val="none" w:sz="0" w:space="0" w:color="auto"/>
      </w:divBdr>
    </w:div>
    <w:div w:id="1394622209">
      <w:bodyDiv w:val="1"/>
      <w:marLeft w:val="0"/>
      <w:marRight w:val="0"/>
      <w:marTop w:val="0"/>
      <w:marBottom w:val="0"/>
      <w:divBdr>
        <w:top w:val="none" w:sz="0" w:space="0" w:color="auto"/>
        <w:left w:val="none" w:sz="0" w:space="0" w:color="auto"/>
        <w:bottom w:val="none" w:sz="0" w:space="0" w:color="auto"/>
        <w:right w:val="none" w:sz="0" w:space="0" w:color="auto"/>
      </w:divBdr>
    </w:div>
    <w:div w:id="1394691724">
      <w:bodyDiv w:val="1"/>
      <w:marLeft w:val="0"/>
      <w:marRight w:val="0"/>
      <w:marTop w:val="0"/>
      <w:marBottom w:val="0"/>
      <w:divBdr>
        <w:top w:val="none" w:sz="0" w:space="0" w:color="auto"/>
        <w:left w:val="none" w:sz="0" w:space="0" w:color="auto"/>
        <w:bottom w:val="none" w:sz="0" w:space="0" w:color="auto"/>
        <w:right w:val="none" w:sz="0" w:space="0" w:color="auto"/>
      </w:divBdr>
    </w:div>
    <w:div w:id="1394740390">
      <w:bodyDiv w:val="1"/>
      <w:marLeft w:val="0"/>
      <w:marRight w:val="0"/>
      <w:marTop w:val="0"/>
      <w:marBottom w:val="0"/>
      <w:divBdr>
        <w:top w:val="none" w:sz="0" w:space="0" w:color="auto"/>
        <w:left w:val="none" w:sz="0" w:space="0" w:color="auto"/>
        <w:bottom w:val="none" w:sz="0" w:space="0" w:color="auto"/>
        <w:right w:val="none" w:sz="0" w:space="0" w:color="auto"/>
      </w:divBdr>
    </w:div>
    <w:div w:id="1394936457">
      <w:bodyDiv w:val="1"/>
      <w:marLeft w:val="0"/>
      <w:marRight w:val="0"/>
      <w:marTop w:val="0"/>
      <w:marBottom w:val="0"/>
      <w:divBdr>
        <w:top w:val="none" w:sz="0" w:space="0" w:color="auto"/>
        <w:left w:val="none" w:sz="0" w:space="0" w:color="auto"/>
        <w:bottom w:val="none" w:sz="0" w:space="0" w:color="auto"/>
        <w:right w:val="none" w:sz="0" w:space="0" w:color="auto"/>
      </w:divBdr>
    </w:div>
    <w:div w:id="1395162189">
      <w:bodyDiv w:val="1"/>
      <w:marLeft w:val="0"/>
      <w:marRight w:val="0"/>
      <w:marTop w:val="0"/>
      <w:marBottom w:val="0"/>
      <w:divBdr>
        <w:top w:val="none" w:sz="0" w:space="0" w:color="auto"/>
        <w:left w:val="none" w:sz="0" w:space="0" w:color="auto"/>
        <w:bottom w:val="none" w:sz="0" w:space="0" w:color="auto"/>
        <w:right w:val="none" w:sz="0" w:space="0" w:color="auto"/>
      </w:divBdr>
    </w:div>
    <w:div w:id="1395278123">
      <w:bodyDiv w:val="1"/>
      <w:marLeft w:val="0"/>
      <w:marRight w:val="0"/>
      <w:marTop w:val="0"/>
      <w:marBottom w:val="0"/>
      <w:divBdr>
        <w:top w:val="none" w:sz="0" w:space="0" w:color="auto"/>
        <w:left w:val="none" w:sz="0" w:space="0" w:color="auto"/>
        <w:bottom w:val="none" w:sz="0" w:space="0" w:color="auto"/>
        <w:right w:val="none" w:sz="0" w:space="0" w:color="auto"/>
      </w:divBdr>
    </w:div>
    <w:div w:id="1395353996">
      <w:bodyDiv w:val="1"/>
      <w:marLeft w:val="0"/>
      <w:marRight w:val="0"/>
      <w:marTop w:val="0"/>
      <w:marBottom w:val="0"/>
      <w:divBdr>
        <w:top w:val="none" w:sz="0" w:space="0" w:color="auto"/>
        <w:left w:val="none" w:sz="0" w:space="0" w:color="auto"/>
        <w:bottom w:val="none" w:sz="0" w:space="0" w:color="auto"/>
        <w:right w:val="none" w:sz="0" w:space="0" w:color="auto"/>
      </w:divBdr>
    </w:div>
    <w:div w:id="1395854796">
      <w:bodyDiv w:val="1"/>
      <w:marLeft w:val="0"/>
      <w:marRight w:val="0"/>
      <w:marTop w:val="0"/>
      <w:marBottom w:val="0"/>
      <w:divBdr>
        <w:top w:val="none" w:sz="0" w:space="0" w:color="auto"/>
        <w:left w:val="none" w:sz="0" w:space="0" w:color="auto"/>
        <w:bottom w:val="none" w:sz="0" w:space="0" w:color="auto"/>
        <w:right w:val="none" w:sz="0" w:space="0" w:color="auto"/>
      </w:divBdr>
    </w:div>
    <w:div w:id="1396204707">
      <w:bodyDiv w:val="1"/>
      <w:marLeft w:val="0"/>
      <w:marRight w:val="0"/>
      <w:marTop w:val="0"/>
      <w:marBottom w:val="0"/>
      <w:divBdr>
        <w:top w:val="none" w:sz="0" w:space="0" w:color="auto"/>
        <w:left w:val="none" w:sz="0" w:space="0" w:color="auto"/>
        <w:bottom w:val="none" w:sz="0" w:space="0" w:color="auto"/>
        <w:right w:val="none" w:sz="0" w:space="0" w:color="auto"/>
      </w:divBdr>
    </w:div>
    <w:div w:id="1396662228">
      <w:bodyDiv w:val="1"/>
      <w:marLeft w:val="0"/>
      <w:marRight w:val="0"/>
      <w:marTop w:val="0"/>
      <w:marBottom w:val="0"/>
      <w:divBdr>
        <w:top w:val="none" w:sz="0" w:space="0" w:color="auto"/>
        <w:left w:val="none" w:sz="0" w:space="0" w:color="auto"/>
        <w:bottom w:val="none" w:sz="0" w:space="0" w:color="auto"/>
        <w:right w:val="none" w:sz="0" w:space="0" w:color="auto"/>
      </w:divBdr>
    </w:div>
    <w:div w:id="1396707477">
      <w:bodyDiv w:val="1"/>
      <w:marLeft w:val="0"/>
      <w:marRight w:val="0"/>
      <w:marTop w:val="0"/>
      <w:marBottom w:val="0"/>
      <w:divBdr>
        <w:top w:val="none" w:sz="0" w:space="0" w:color="auto"/>
        <w:left w:val="none" w:sz="0" w:space="0" w:color="auto"/>
        <w:bottom w:val="none" w:sz="0" w:space="0" w:color="auto"/>
        <w:right w:val="none" w:sz="0" w:space="0" w:color="auto"/>
      </w:divBdr>
    </w:div>
    <w:div w:id="1397317468">
      <w:bodyDiv w:val="1"/>
      <w:marLeft w:val="0"/>
      <w:marRight w:val="0"/>
      <w:marTop w:val="0"/>
      <w:marBottom w:val="0"/>
      <w:divBdr>
        <w:top w:val="none" w:sz="0" w:space="0" w:color="auto"/>
        <w:left w:val="none" w:sz="0" w:space="0" w:color="auto"/>
        <w:bottom w:val="none" w:sz="0" w:space="0" w:color="auto"/>
        <w:right w:val="none" w:sz="0" w:space="0" w:color="auto"/>
      </w:divBdr>
    </w:div>
    <w:div w:id="1397703544">
      <w:bodyDiv w:val="1"/>
      <w:marLeft w:val="0"/>
      <w:marRight w:val="0"/>
      <w:marTop w:val="0"/>
      <w:marBottom w:val="0"/>
      <w:divBdr>
        <w:top w:val="none" w:sz="0" w:space="0" w:color="auto"/>
        <w:left w:val="none" w:sz="0" w:space="0" w:color="auto"/>
        <w:bottom w:val="none" w:sz="0" w:space="0" w:color="auto"/>
        <w:right w:val="none" w:sz="0" w:space="0" w:color="auto"/>
      </w:divBdr>
    </w:div>
    <w:div w:id="1397821722">
      <w:bodyDiv w:val="1"/>
      <w:marLeft w:val="0"/>
      <w:marRight w:val="0"/>
      <w:marTop w:val="0"/>
      <w:marBottom w:val="0"/>
      <w:divBdr>
        <w:top w:val="none" w:sz="0" w:space="0" w:color="auto"/>
        <w:left w:val="none" w:sz="0" w:space="0" w:color="auto"/>
        <w:bottom w:val="none" w:sz="0" w:space="0" w:color="auto"/>
        <w:right w:val="none" w:sz="0" w:space="0" w:color="auto"/>
      </w:divBdr>
    </w:div>
    <w:div w:id="1398167889">
      <w:bodyDiv w:val="1"/>
      <w:marLeft w:val="0"/>
      <w:marRight w:val="0"/>
      <w:marTop w:val="0"/>
      <w:marBottom w:val="0"/>
      <w:divBdr>
        <w:top w:val="none" w:sz="0" w:space="0" w:color="auto"/>
        <w:left w:val="none" w:sz="0" w:space="0" w:color="auto"/>
        <w:bottom w:val="none" w:sz="0" w:space="0" w:color="auto"/>
        <w:right w:val="none" w:sz="0" w:space="0" w:color="auto"/>
      </w:divBdr>
    </w:div>
    <w:div w:id="1398476680">
      <w:bodyDiv w:val="1"/>
      <w:marLeft w:val="0"/>
      <w:marRight w:val="0"/>
      <w:marTop w:val="0"/>
      <w:marBottom w:val="0"/>
      <w:divBdr>
        <w:top w:val="none" w:sz="0" w:space="0" w:color="auto"/>
        <w:left w:val="none" w:sz="0" w:space="0" w:color="auto"/>
        <w:bottom w:val="none" w:sz="0" w:space="0" w:color="auto"/>
        <w:right w:val="none" w:sz="0" w:space="0" w:color="auto"/>
      </w:divBdr>
    </w:div>
    <w:div w:id="1398505456">
      <w:bodyDiv w:val="1"/>
      <w:marLeft w:val="0"/>
      <w:marRight w:val="0"/>
      <w:marTop w:val="0"/>
      <w:marBottom w:val="0"/>
      <w:divBdr>
        <w:top w:val="none" w:sz="0" w:space="0" w:color="auto"/>
        <w:left w:val="none" w:sz="0" w:space="0" w:color="auto"/>
        <w:bottom w:val="none" w:sz="0" w:space="0" w:color="auto"/>
        <w:right w:val="none" w:sz="0" w:space="0" w:color="auto"/>
      </w:divBdr>
    </w:div>
    <w:div w:id="1398553735">
      <w:bodyDiv w:val="1"/>
      <w:marLeft w:val="0"/>
      <w:marRight w:val="0"/>
      <w:marTop w:val="0"/>
      <w:marBottom w:val="0"/>
      <w:divBdr>
        <w:top w:val="none" w:sz="0" w:space="0" w:color="auto"/>
        <w:left w:val="none" w:sz="0" w:space="0" w:color="auto"/>
        <w:bottom w:val="none" w:sz="0" w:space="0" w:color="auto"/>
        <w:right w:val="none" w:sz="0" w:space="0" w:color="auto"/>
      </w:divBdr>
    </w:div>
    <w:div w:id="1398625985">
      <w:bodyDiv w:val="1"/>
      <w:marLeft w:val="0"/>
      <w:marRight w:val="0"/>
      <w:marTop w:val="0"/>
      <w:marBottom w:val="0"/>
      <w:divBdr>
        <w:top w:val="none" w:sz="0" w:space="0" w:color="auto"/>
        <w:left w:val="none" w:sz="0" w:space="0" w:color="auto"/>
        <w:bottom w:val="none" w:sz="0" w:space="0" w:color="auto"/>
        <w:right w:val="none" w:sz="0" w:space="0" w:color="auto"/>
      </w:divBdr>
    </w:div>
    <w:div w:id="1398743819">
      <w:bodyDiv w:val="1"/>
      <w:marLeft w:val="0"/>
      <w:marRight w:val="0"/>
      <w:marTop w:val="0"/>
      <w:marBottom w:val="0"/>
      <w:divBdr>
        <w:top w:val="none" w:sz="0" w:space="0" w:color="auto"/>
        <w:left w:val="none" w:sz="0" w:space="0" w:color="auto"/>
        <w:bottom w:val="none" w:sz="0" w:space="0" w:color="auto"/>
        <w:right w:val="none" w:sz="0" w:space="0" w:color="auto"/>
      </w:divBdr>
    </w:div>
    <w:div w:id="1398824313">
      <w:bodyDiv w:val="1"/>
      <w:marLeft w:val="0"/>
      <w:marRight w:val="0"/>
      <w:marTop w:val="0"/>
      <w:marBottom w:val="0"/>
      <w:divBdr>
        <w:top w:val="none" w:sz="0" w:space="0" w:color="auto"/>
        <w:left w:val="none" w:sz="0" w:space="0" w:color="auto"/>
        <w:bottom w:val="none" w:sz="0" w:space="0" w:color="auto"/>
        <w:right w:val="none" w:sz="0" w:space="0" w:color="auto"/>
      </w:divBdr>
    </w:div>
    <w:div w:id="1398867114">
      <w:bodyDiv w:val="1"/>
      <w:marLeft w:val="0"/>
      <w:marRight w:val="0"/>
      <w:marTop w:val="0"/>
      <w:marBottom w:val="0"/>
      <w:divBdr>
        <w:top w:val="none" w:sz="0" w:space="0" w:color="auto"/>
        <w:left w:val="none" w:sz="0" w:space="0" w:color="auto"/>
        <w:bottom w:val="none" w:sz="0" w:space="0" w:color="auto"/>
        <w:right w:val="none" w:sz="0" w:space="0" w:color="auto"/>
      </w:divBdr>
    </w:div>
    <w:div w:id="1398937202">
      <w:bodyDiv w:val="1"/>
      <w:marLeft w:val="0"/>
      <w:marRight w:val="0"/>
      <w:marTop w:val="0"/>
      <w:marBottom w:val="0"/>
      <w:divBdr>
        <w:top w:val="none" w:sz="0" w:space="0" w:color="auto"/>
        <w:left w:val="none" w:sz="0" w:space="0" w:color="auto"/>
        <w:bottom w:val="none" w:sz="0" w:space="0" w:color="auto"/>
        <w:right w:val="none" w:sz="0" w:space="0" w:color="auto"/>
      </w:divBdr>
    </w:div>
    <w:div w:id="1398938834">
      <w:bodyDiv w:val="1"/>
      <w:marLeft w:val="0"/>
      <w:marRight w:val="0"/>
      <w:marTop w:val="0"/>
      <w:marBottom w:val="0"/>
      <w:divBdr>
        <w:top w:val="none" w:sz="0" w:space="0" w:color="auto"/>
        <w:left w:val="none" w:sz="0" w:space="0" w:color="auto"/>
        <w:bottom w:val="none" w:sz="0" w:space="0" w:color="auto"/>
        <w:right w:val="none" w:sz="0" w:space="0" w:color="auto"/>
      </w:divBdr>
    </w:div>
    <w:div w:id="1399206016">
      <w:bodyDiv w:val="1"/>
      <w:marLeft w:val="0"/>
      <w:marRight w:val="0"/>
      <w:marTop w:val="0"/>
      <w:marBottom w:val="0"/>
      <w:divBdr>
        <w:top w:val="none" w:sz="0" w:space="0" w:color="auto"/>
        <w:left w:val="none" w:sz="0" w:space="0" w:color="auto"/>
        <w:bottom w:val="none" w:sz="0" w:space="0" w:color="auto"/>
        <w:right w:val="none" w:sz="0" w:space="0" w:color="auto"/>
      </w:divBdr>
    </w:div>
    <w:div w:id="1399552247">
      <w:bodyDiv w:val="1"/>
      <w:marLeft w:val="0"/>
      <w:marRight w:val="0"/>
      <w:marTop w:val="0"/>
      <w:marBottom w:val="0"/>
      <w:divBdr>
        <w:top w:val="none" w:sz="0" w:space="0" w:color="auto"/>
        <w:left w:val="none" w:sz="0" w:space="0" w:color="auto"/>
        <w:bottom w:val="none" w:sz="0" w:space="0" w:color="auto"/>
        <w:right w:val="none" w:sz="0" w:space="0" w:color="auto"/>
      </w:divBdr>
    </w:div>
    <w:div w:id="1399740282">
      <w:bodyDiv w:val="1"/>
      <w:marLeft w:val="0"/>
      <w:marRight w:val="0"/>
      <w:marTop w:val="0"/>
      <w:marBottom w:val="0"/>
      <w:divBdr>
        <w:top w:val="none" w:sz="0" w:space="0" w:color="auto"/>
        <w:left w:val="none" w:sz="0" w:space="0" w:color="auto"/>
        <w:bottom w:val="none" w:sz="0" w:space="0" w:color="auto"/>
        <w:right w:val="none" w:sz="0" w:space="0" w:color="auto"/>
      </w:divBdr>
    </w:div>
    <w:div w:id="1399785799">
      <w:bodyDiv w:val="1"/>
      <w:marLeft w:val="0"/>
      <w:marRight w:val="0"/>
      <w:marTop w:val="0"/>
      <w:marBottom w:val="0"/>
      <w:divBdr>
        <w:top w:val="none" w:sz="0" w:space="0" w:color="auto"/>
        <w:left w:val="none" w:sz="0" w:space="0" w:color="auto"/>
        <w:bottom w:val="none" w:sz="0" w:space="0" w:color="auto"/>
        <w:right w:val="none" w:sz="0" w:space="0" w:color="auto"/>
      </w:divBdr>
    </w:div>
    <w:div w:id="1399938218">
      <w:bodyDiv w:val="1"/>
      <w:marLeft w:val="0"/>
      <w:marRight w:val="0"/>
      <w:marTop w:val="0"/>
      <w:marBottom w:val="0"/>
      <w:divBdr>
        <w:top w:val="none" w:sz="0" w:space="0" w:color="auto"/>
        <w:left w:val="none" w:sz="0" w:space="0" w:color="auto"/>
        <w:bottom w:val="none" w:sz="0" w:space="0" w:color="auto"/>
        <w:right w:val="none" w:sz="0" w:space="0" w:color="auto"/>
      </w:divBdr>
    </w:div>
    <w:div w:id="1400250926">
      <w:bodyDiv w:val="1"/>
      <w:marLeft w:val="0"/>
      <w:marRight w:val="0"/>
      <w:marTop w:val="0"/>
      <w:marBottom w:val="0"/>
      <w:divBdr>
        <w:top w:val="none" w:sz="0" w:space="0" w:color="auto"/>
        <w:left w:val="none" w:sz="0" w:space="0" w:color="auto"/>
        <w:bottom w:val="none" w:sz="0" w:space="0" w:color="auto"/>
        <w:right w:val="none" w:sz="0" w:space="0" w:color="auto"/>
      </w:divBdr>
    </w:div>
    <w:div w:id="1400438897">
      <w:bodyDiv w:val="1"/>
      <w:marLeft w:val="0"/>
      <w:marRight w:val="0"/>
      <w:marTop w:val="0"/>
      <w:marBottom w:val="0"/>
      <w:divBdr>
        <w:top w:val="none" w:sz="0" w:space="0" w:color="auto"/>
        <w:left w:val="none" w:sz="0" w:space="0" w:color="auto"/>
        <w:bottom w:val="none" w:sz="0" w:space="0" w:color="auto"/>
        <w:right w:val="none" w:sz="0" w:space="0" w:color="auto"/>
      </w:divBdr>
    </w:div>
    <w:div w:id="1400518562">
      <w:bodyDiv w:val="1"/>
      <w:marLeft w:val="0"/>
      <w:marRight w:val="0"/>
      <w:marTop w:val="0"/>
      <w:marBottom w:val="0"/>
      <w:divBdr>
        <w:top w:val="none" w:sz="0" w:space="0" w:color="auto"/>
        <w:left w:val="none" w:sz="0" w:space="0" w:color="auto"/>
        <w:bottom w:val="none" w:sz="0" w:space="0" w:color="auto"/>
        <w:right w:val="none" w:sz="0" w:space="0" w:color="auto"/>
      </w:divBdr>
    </w:div>
    <w:div w:id="1400900310">
      <w:bodyDiv w:val="1"/>
      <w:marLeft w:val="0"/>
      <w:marRight w:val="0"/>
      <w:marTop w:val="0"/>
      <w:marBottom w:val="0"/>
      <w:divBdr>
        <w:top w:val="none" w:sz="0" w:space="0" w:color="auto"/>
        <w:left w:val="none" w:sz="0" w:space="0" w:color="auto"/>
        <w:bottom w:val="none" w:sz="0" w:space="0" w:color="auto"/>
        <w:right w:val="none" w:sz="0" w:space="0" w:color="auto"/>
      </w:divBdr>
    </w:div>
    <w:div w:id="1400901719">
      <w:bodyDiv w:val="1"/>
      <w:marLeft w:val="0"/>
      <w:marRight w:val="0"/>
      <w:marTop w:val="0"/>
      <w:marBottom w:val="0"/>
      <w:divBdr>
        <w:top w:val="none" w:sz="0" w:space="0" w:color="auto"/>
        <w:left w:val="none" w:sz="0" w:space="0" w:color="auto"/>
        <w:bottom w:val="none" w:sz="0" w:space="0" w:color="auto"/>
        <w:right w:val="none" w:sz="0" w:space="0" w:color="auto"/>
      </w:divBdr>
    </w:div>
    <w:div w:id="1401512871">
      <w:bodyDiv w:val="1"/>
      <w:marLeft w:val="0"/>
      <w:marRight w:val="0"/>
      <w:marTop w:val="0"/>
      <w:marBottom w:val="0"/>
      <w:divBdr>
        <w:top w:val="none" w:sz="0" w:space="0" w:color="auto"/>
        <w:left w:val="none" w:sz="0" w:space="0" w:color="auto"/>
        <w:bottom w:val="none" w:sz="0" w:space="0" w:color="auto"/>
        <w:right w:val="none" w:sz="0" w:space="0" w:color="auto"/>
      </w:divBdr>
    </w:div>
    <w:div w:id="1401558077">
      <w:bodyDiv w:val="1"/>
      <w:marLeft w:val="0"/>
      <w:marRight w:val="0"/>
      <w:marTop w:val="0"/>
      <w:marBottom w:val="0"/>
      <w:divBdr>
        <w:top w:val="none" w:sz="0" w:space="0" w:color="auto"/>
        <w:left w:val="none" w:sz="0" w:space="0" w:color="auto"/>
        <w:bottom w:val="none" w:sz="0" w:space="0" w:color="auto"/>
        <w:right w:val="none" w:sz="0" w:space="0" w:color="auto"/>
      </w:divBdr>
    </w:div>
    <w:div w:id="1401630971">
      <w:bodyDiv w:val="1"/>
      <w:marLeft w:val="0"/>
      <w:marRight w:val="0"/>
      <w:marTop w:val="0"/>
      <w:marBottom w:val="0"/>
      <w:divBdr>
        <w:top w:val="none" w:sz="0" w:space="0" w:color="auto"/>
        <w:left w:val="none" w:sz="0" w:space="0" w:color="auto"/>
        <w:bottom w:val="none" w:sz="0" w:space="0" w:color="auto"/>
        <w:right w:val="none" w:sz="0" w:space="0" w:color="auto"/>
      </w:divBdr>
    </w:div>
    <w:div w:id="1401828784">
      <w:bodyDiv w:val="1"/>
      <w:marLeft w:val="0"/>
      <w:marRight w:val="0"/>
      <w:marTop w:val="0"/>
      <w:marBottom w:val="0"/>
      <w:divBdr>
        <w:top w:val="none" w:sz="0" w:space="0" w:color="auto"/>
        <w:left w:val="none" w:sz="0" w:space="0" w:color="auto"/>
        <w:bottom w:val="none" w:sz="0" w:space="0" w:color="auto"/>
        <w:right w:val="none" w:sz="0" w:space="0" w:color="auto"/>
      </w:divBdr>
    </w:div>
    <w:div w:id="1401902773">
      <w:bodyDiv w:val="1"/>
      <w:marLeft w:val="0"/>
      <w:marRight w:val="0"/>
      <w:marTop w:val="0"/>
      <w:marBottom w:val="0"/>
      <w:divBdr>
        <w:top w:val="none" w:sz="0" w:space="0" w:color="auto"/>
        <w:left w:val="none" w:sz="0" w:space="0" w:color="auto"/>
        <w:bottom w:val="none" w:sz="0" w:space="0" w:color="auto"/>
        <w:right w:val="none" w:sz="0" w:space="0" w:color="auto"/>
      </w:divBdr>
    </w:div>
    <w:div w:id="1401951183">
      <w:bodyDiv w:val="1"/>
      <w:marLeft w:val="0"/>
      <w:marRight w:val="0"/>
      <w:marTop w:val="0"/>
      <w:marBottom w:val="0"/>
      <w:divBdr>
        <w:top w:val="none" w:sz="0" w:space="0" w:color="auto"/>
        <w:left w:val="none" w:sz="0" w:space="0" w:color="auto"/>
        <w:bottom w:val="none" w:sz="0" w:space="0" w:color="auto"/>
        <w:right w:val="none" w:sz="0" w:space="0" w:color="auto"/>
      </w:divBdr>
    </w:div>
    <w:div w:id="1402020018">
      <w:bodyDiv w:val="1"/>
      <w:marLeft w:val="0"/>
      <w:marRight w:val="0"/>
      <w:marTop w:val="0"/>
      <w:marBottom w:val="0"/>
      <w:divBdr>
        <w:top w:val="none" w:sz="0" w:space="0" w:color="auto"/>
        <w:left w:val="none" w:sz="0" w:space="0" w:color="auto"/>
        <w:bottom w:val="none" w:sz="0" w:space="0" w:color="auto"/>
        <w:right w:val="none" w:sz="0" w:space="0" w:color="auto"/>
      </w:divBdr>
    </w:div>
    <w:div w:id="1402170287">
      <w:bodyDiv w:val="1"/>
      <w:marLeft w:val="0"/>
      <w:marRight w:val="0"/>
      <w:marTop w:val="0"/>
      <w:marBottom w:val="0"/>
      <w:divBdr>
        <w:top w:val="none" w:sz="0" w:space="0" w:color="auto"/>
        <w:left w:val="none" w:sz="0" w:space="0" w:color="auto"/>
        <w:bottom w:val="none" w:sz="0" w:space="0" w:color="auto"/>
        <w:right w:val="none" w:sz="0" w:space="0" w:color="auto"/>
      </w:divBdr>
    </w:div>
    <w:div w:id="1402605943">
      <w:bodyDiv w:val="1"/>
      <w:marLeft w:val="0"/>
      <w:marRight w:val="0"/>
      <w:marTop w:val="0"/>
      <w:marBottom w:val="0"/>
      <w:divBdr>
        <w:top w:val="none" w:sz="0" w:space="0" w:color="auto"/>
        <w:left w:val="none" w:sz="0" w:space="0" w:color="auto"/>
        <w:bottom w:val="none" w:sz="0" w:space="0" w:color="auto"/>
        <w:right w:val="none" w:sz="0" w:space="0" w:color="auto"/>
      </w:divBdr>
    </w:div>
    <w:div w:id="1402868027">
      <w:bodyDiv w:val="1"/>
      <w:marLeft w:val="0"/>
      <w:marRight w:val="0"/>
      <w:marTop w:val="0"/>
      <w:marBottom w:val="0"/>
      <w:divBdr>
        <w:top w:val="none" w:sz="0" w:space="0" w:color="auto"/>
        <w:left w:val="none" w:sz="0" w:space="0" w:color="auto"/>
        <w:bottom w:val="none" w:sz="0" w:space="0" w:color="auto"/>
        <w:right w:val="none" w:sz="0" w:space="0" w:color="auto"/>
      </w:divBdr>
    </w:div>
    <w:div w:id="1403213247">
      <w:bodyDiv w:val="1"/>
      <w:marLeft w:val="0"/>
      <w:marRight w:val="0"/>
      <w:marTop w:val="0"/>
      <w:marBottom w:val="0"/>
      <w:divBdr>
        <w:top w:val="none" w:sz="0" w:space="0" w:color="auto"/>
        <w:left w:val="none" w:sz="0" w:space="0" w:color="auto"/>
        <w:bottom w:val="none" w:sz="0" w:space="0" w:color="auto"/>
        <w:right w:val="none" w:sz="0" w:space="0" w:color="auto"/>
      </w:divBdr>
    </w:div>
    <w:div w:id="1403722632">
      <w:bodyDiv w:val="1"/>
      <w:marLeft w:val="0"/>
      <w:marRight w:val="0"/>
      <w:marTop w:val="0"/>
      <w:marBottom w:val="0"/>
      <w:divBdr>
        <w:top w:val="none" w:sz="0" w:space="0" w:color="auto"/>
        <w:left w:val="none" w:sz="0" w:space="0" w:color="auto"/>
        <w:bottom w:val="none" w:sz="0" w:space="0" w:color="auto"/>
        <w:right w:val="none" w:sz="0" w:space="0" w:color="auto"/>
      </w:divBdr>
    </w:div>
    <w:div w:id="1403868118">
      <w:bodyDiv w:val="1"/>
      <w:marLeft w:val="0"/>
      <w:marRight w:val="0"/>
      <w:marTop w:val="0"/>
      <w:marBottom w:val="0"/>
      <w:divBdr>
        <w:top w:val="none" w:sz="0" w:space="0" w:color="auto"/>
        <w:left w:val="none" w:sz="0" w:space="0" w:color="auto"/>
        <w:bottom w:val="none" w:sz="0" w:space="0" w:color="auto"/>
        <w:right w:val="none" w:sz="0" w:space="0" w:color="auto"/>
      </w:divBdr>
    </w:div>
    <w:div w:id="1403870904">
      <w:bodyDiv w:val="1"/>
      <w:marLeft w:val="0"/>
      <w:marRight w:val="0"/>
      <w:marTop w:val="0"/>
      <w:marBottom w:val="0"/>
      <w:divBdr>
        <w:top w:val="none" w:sz="0" w:space="0" w:color="auto"/>
        <w:left w:val="none" w:sz="0" w:space="0" w:color="auto"/>
        <w:bottom w:val="none" w:sz="0" w:space="0" w:color="auto"/>
        <w:right w:val="none" w:sz="0" w:space="0" w:color="auto"/>
      </w:divBdr>
    </w:div>
    <w:div w:id="1403989585">
      <w:bodyDiv w:val="1"/>
      <w:marLeft w:val="0"/>
      <w:marRight w:val="0"/>
      <w:marTop w:val="0"/>
      <w:marBottom w:val="0"/>
      <w:divBdr>
        <w:top w:val="none" w:sz="0" w:space="0" w:color="auto"/>
        <w:left w:val="none" w:sz="0" w:space="0" w:color="auto"/>
        <w:bottom w:val="none" w:sz="0" w:space="0" w:color="auto"/>
        <w:right w:val="none" w:sz="0" w:space="0" w:color="auto"/>
      </w:divBdr>
    </w:div>
    <w:div w:id="1404336415">
      <w:bodyDiv w:val="1"/>
      <w:marLeft w:val="0"/>
      <w:marRight w:val="0"/>
      <w:marTop w:val="0"/>
      <w:marBottom w:val="0"/>
      <w:divBdr>
        <w:top w:val="none" w:sz="0" w:space="0" w:color="auto"/>
        <w:left w:val="none" w:sz="0" w:space="0" w:color="auto"/>
        <w:bottom w:val="none" w:sz="0" w:space="0" w:color="auto"/>
        <w:right w:val="none" w:sz="0" w:space="0" w:color="auto"/>
      </w:divBdr>
    </w:div>
    <w:div w:id="1404522056">
      <w:bodyDiv w:val="1"/>
      <w:marLeft w:val="0"/>
      <w:marRight w:val="0"/>
      <w:marTop w:val="0"/>
      <w:marBottom w:val="0"/>
      <w:divBdr>
        <w:top w:val="none" w:sz="0" w:space="0" w:color="auto"/>
        <w:left w:val="none" w:sz="0" w:space="0" w:color="auto"/>
        <w:bottom w:val="none" w:sz="0" w:space="0" w:color="auto"/>
        <w:right w:val="none" w:sz="0" w:space="0" w:color="auto"/>
      </w:divBdr>
    </w:div>
    <w:div w:id="1404644704">
      <w:bodyDiv w:val="1"/>
      <w:marLeft w:val="0"/>
      <w:marRight w:val="0"/>
      <w:marTop w:val="0"/>
      <w:marBottom w:val="0"/>
      <w:divBdr>
        <w:top w:val="none" w:sz="0" w:space="0" w:color="auto"/>
        <w:left w:val="none" w:sz="0" w:space="0" w:color="auto"/>
        <w:bottom w:val="none" w:sz="0" w:space="0" w:color="auto"/>
        <w:right w:val="none" w:sz="0" w:space="0" w:color="auto"/>
      </w:divBdr>
    </w:div>
    <w:div w:id="1404791934">
      <w:bodyDiv w:val="1"/>
      <w:marLeft w:val="0"/>
      <w:marRight w:val="0"/>
      <w:marTop w:val="0"/>
      <w:marBottom w:val="0"/>
      <w:divBdr>
        <w:top w:val="none" w:sz="0" w:space="0" w:color="auto"/>
        <w:left w:val="none" w:sz="0" w:space="0" w:color="auto"/>
        <w:bottom w:val="none" w:sz="0" w:space="0" w:color="auto"/>
        <w:right w:val="none" w:sz="0" w:space="0" w:color="auto"/>
      </w:divBdr>
    </w:div>
    <w:div w:id="1404792353">
      <w:bodyDiv w:val="1"/>
      <w:marLeft w:val="0"/>
      <w:marRight w:val="0"/>
      <w:marTop w:val="0"/>
      <w:marBottom w:val="0"/>
      <w:divBdr>
        <w:top w:val="none" w:sz="0" w:space="0" w:color="auto"/>
        <w:left w:val="none" w:sz="0" w:space="0" w:color="auto"/>
        <w:bottom w:val="none" w:sz="0" w:space="0" w:color="auto"/>
        <w:right w:val="none" w:sz="0" w:space="0" w:color="auto"/>
      </w:divBdr>
    </w:div>
    <w:div w:id="1404834692">
      <w:bodyDiv w:val="1"/>
      <w:marLeft w:val="0"/>
      <w:marRight w:val="0"/>
      <w:marTop w:val="0"/>
      <w:marBottom w:val="0"/>
      <w:divBdr>
        <w:top w:val="none" w:sz="0" w:space="0" w:color="auto"/>
        <w:left w:val="none" w:sz="0" w:space="0" w:color="auto"/>
        <w:bottom w:val="none" w:sz="0" w:space="0" w:color="auto"/>
        <w:right w:val="none" w:sz="0" w:space="0" w:color="auto"/>
      </w:divBdr>
    </w:div>
    <w:div w:id="1405184839">
      <w:bodyDiv w:val="1"/>
      <w:marLeft w:val="0"/>
      <w:marRight w:val="0"/>
      <w:marTop w:val="0"/>
      <w:marBottom w:val="0"/>
      <w:divBdr>
        <w:top w:val="none" w:sz="0" w:space="0" w:color="auto"/>
        <w:left w:val="none" w:sz="0" w:space="0" w:color="auto"/>
        <w:bottom w:val="none" w:sz="0" w:space="0" w:color="auto"/>
        <w:right w:val="none" w:sz="0" w:space="0" w:color="auto"/>
      </w:divBdr>
    </w:div>
    <w:div w:id="1405300617">
      <w:bodyDiv w:val="1"/>
      <w:marLeft w:val="0"/>
      <w:marRight w:val="0"/>
      <w:marTop w:val="0"/>
      <w:marBottom w:val="0"/>
      <w:divBdr>
        <w:top w:val="none" w:sz="0" w:space="0" w:color="auto"/>
        <w:left w:val="none" w:sz="0" w:space="0" w:color="auto"/>
        <w:bottom w:val="none" w:sz="0" w:space="0" w:color="auto"/>
        <w:right w:val="none" w:sz="0" w:space="0" w:color="auto"/>
      </w:divBdr>
    </w:div>
    <w:div w:id="1405377411">
      <w:bodyDiv w:val="1"/>
      <w:marLeft w:val="0"/>
      <w:marRight w:val="0"/>
      <w:marTop w:val="0"/>
      <w:marBottom w:val="0"/>
      <w:divBdr>
        <w:top w:val="none" w:sz="0" w:space="0" w:color="auto"/>
        <w:left w:val="none" w:sz="0" w:space="0" w:color="auto"/>
        <w:bottom w:val="none" w:sz="0" w:space="0" w:color="auto"/>
        <w:right w:val="none" w:sz="0" w:space="0" w:color="auto"/>
      </w:divBdr>
    </w:div>
    <w:div w:id="1405445842">
      <w:bodyDiv w:val="1"/>
      <w:marLeft w:val="0"/>
      <w:marRight w:val="0"/>
      <w:marTop w:val="0"/>
      <w:marBottom w:val="0"/>
      <w:divBdr>
        <w:top w:val="none" w:sz="0" w:space="0" w:color="auto"/>
        <w:left w:val="none" w:sz="0" w:space="0" w:color="auto"/>
        <w:bottom w:val="none" w:sz="0" w:space="0" w:color="auto"/>
        <w:right w:val="none" w:sz="0" w:space="0" w:color="auto"/>
      </w:divBdr>
    </w:div>
    <w:div w:id="1405493628">
      <w:bodyDiv w:val="1"/>
      <w:marLeft w:val="0"/>
      <w:marRight w:val="0"/>
      <w:marTop w:val="0"/>
      <w:marBottom w:val="0"/>
      <w:divBdr>
        <w:top w:val="none" w:sz="0" w:space="0" w:color="auto"/>
        <w:left w:val="none" w:sz="0" w:space="0" w:color="auto"/>
        <w:bottom w:val="none" w:sz="0" w:space="0" w:color="auto"/>
        <w:right w:val="none" w:sz="0" w:space="0" w:color="auto"/>
      </w:divBdr>
    </w:div>
    <w:div w:id="1405640637">
      <w:bodyDiv w:val="1"/>
      <w:marLeft w:val="0"/>
      <w:marRight w:val="0"/>
      <w:marTop w:val="0"/>
      <w:marBottom w:val="0"/>
      <w:divBdr>
        <w:top w:val="none" w:sz="0" w:space="0" w:color="auto"/>
        <w:left w:val="none" w:sz="0" w:space="0" w:color="auto"/>
        <w:bottom w:val="none" w:sz="0" w:space="0" w:color="auto"/>
        <w:right w:val="none" w:sz="0" w:space="0" w:color="auto"/>
      </w:divBdr>
    </w:div>
    <w:div w:id="1405642082">
      <w:bodyDiv w:val="1"/>
      <w:marLeft w:val="0"/>
      <w:marRight w:val="0"/>
      <w:marTop w:val="0"/>
      <w:marBottom w:val="0"/>
      <w:divBdr>
        <w:top w:val="none" w:sz="0" w:space="0" w:color="auto"/>
        <w:left w:val="none" w:sz="0" w:space="0" w:color="auto"/>
        <w:bottom w:val="none" w:sz="0" w:space="0" w:color="auto"/>
        <w:right w:val="none" w:sz="0" w:space="0" w:color="auto"/>
      </w:divBdr>
    </w:div>
    <w:div w:id="1405647099">
      <w:bodyDiv w:val="1"/>
      <w:marLeft w:val="0"/>
      <w:marRight w:val="0"/>
      <w:marTop w:val="0"/>
      <w:marBottom w:val="0"/>
      <w:divBdr>
        <w:top w:val="none" w:sz="0" w:space="0" w:color="auto"/>
        <w:left w:val="none" w:sz="0" w:space="0" w:color="auto"/>
        <w:bottom w:val="none" w:sz="0" w:space="0" w:color="auto"/>
        <w:right w:val="none" w:sz="0" w:space="0" w:color="auto"/>
      </w:divBdr>
    </w:div>
    <w:div w:id="1405756950">
      <w:bodyDiv w:val="1"/>
      <w:marLeft w:val="0"/>
      <w:marRight w:val="0"/>
      <w:marTop w:val="0"/>
      <w:marBottom w:val="0"/>
      <w:divBdr>
        <w:top w:val="none" w:sz="0" w:space="0" w:color="auto"/>
        <w:left w:val="none" w:sz="0" w:space="0" w:color="auto"/>
        <w:bottom w:val="none" w:sz="0" w:space="0" w:color="auto"/>
        <w:right w:val="none" w:sz="0" w:space="0" w:color="auto"/>
      </w:divBdr>
    </w:div>
    <w:div w:id="1405907614">
      <w:bodyDiv w:val="1"/>
      <w:marLeft w:val="0"/>
      <w:marRight w:val="0"/>
      <w:marTop w:val="0"/>
      <w:marBottom w:val="0"/>
      <w:divBdr>
        <w:top w:val="none" w:sz="0" w:space="0" w:color="auto"/>
        <w:left w:val="none" w:sz="0" w:space="0" w:color="auto"/>
        <w:bottom w:val="none" w:sz="0" w:space="0" w:color="auto"/>
        <w:right w:val="none" w:sz="0" w:space="0" w:color="auto"/>
      </w:divBdr>
    </w:div>
    <w:div w:id="1405952726">
      <w:bodyDiv w:val="1"/>
      <w:marLeft w:val="0"/>
      <w:marRight w:val="0"/>
      <w:marTop w:val="0"/>
      <w:marBottom w:val="0"/>
      <w:divBdr>
        <w:top w:val="none" w:sz="0" w:space="0" w:color="auto"/>
        <w:left w:val="none" w:sz="0" w:space="0" w:color="auto"/>
        <w:bottom w:val="none" w:sz="0" w:space="0" w:color="auto"/>
        <w:right w:val="none" w:sz="0" w:space="0" w:color="auto"/>
      </w:divBdr>
    </w:div>
    <w:div w:id="1406338262">
      <w:bodyDiv w:val="1"/>
      <w:marLeft w:val="0"/>
      <w:marRight w:val="0"/>
      <w:marTop w:val="0"/>
      <w:marBottom w:val="0"/>
      <w:divBdr>
        <w:top w:val="none" w:sz="0" w:space="0" w:color="auto"/>
        <w:left w:val="none" w:sz="0" w:space="0" w:color="auto"/>
        <w:bottom w:val="none" w:sz="0" w:space="0" w:color="auto"/>
        <w:right w:val="none" w:sz="0" w:space="0" w:color="auto"/>
      </w:divBdr>
    </w:div>
    <w:div w:id="1406489537">
      <w:bodyDiv w:val="1"/>
      <w:marLeft w:val="0"/>
      <w:marRight w:val="0"/>
      <w:marTop w:val="0"/>
      <w:marBottom w:val="0"/>
      <w:divBdr>
        <w:top w:val="none" w:sz="0" w:space="0" w:color="auto"/>
        <w:left w:val="none" w:sz="0" w:space="0" w:color="auto"/>
        <w:bottom w:val="none" w:sz="0" w:space="0" w:color="auto"/>
        <w:right w:val="none" w:sz="0" w:space="0" w:color="auto"/>
      </w:divBdr>
    </w:div>
    <w:div w:id="1406681673">
      <w:bodyDiv w:val="1"/>
      <w:marLeft w:val="0"/>
      <w:marRight w:val="0"/>
      <w:marTop w:val="0"/>
      <w:marBottom w:val="0"/>
      <w:divBdr>
        <w:top w:val="none" w:sz="0" w:space="0" w:color="auto"/>
        <w:left w:val="none" w:sz="0" w:space="0" w:color="auto"/>
        <w:bottom w:val="none" w:sz="0" w:space="0" w:color="auto"/>
        <w:right w:val="none" w:sz="0" w:space="0" w:color="auto"/>
      </w:divBdr>
    </w:div>
    <w:div w:id="1406956448">
      <w:bodyDiv w:val="1"/>
      <w:marLeft w:val="0"/>
      <w:marRight w:val="0"/>
      <w:marTop w:val="0"/>
      <w:marBottom w:val="0"/>
      <w:divBdr>
        <w:top w:val="none" w:sz="0" w:space="0" w:color="auto"/>
        <w:left w:val="none" w:sz="0" w:space="0" w:color="auto"/>
        <w:bottom w:val="none" w:sz="0" w:space="0" w:color="auto"/>
        <w:right w:val="none" w:sz="0" w:space="0" w:color="auto"/>
      </w:divBdr>
    </w:div>
    <w:div w:id="1407263325">
      <w:bodyDiv w:val="1"/>
      <w:marLeft w:val="0"/>
      <w:marRight w:val="0"/>
      <w:marTop w:val="0"/>
      <w:marBottom w:val="0"/>
      <w:divBdr>
        <w:top w:val="none" w:sz="0" w:space="0" w:color="auto"/>
        <w:left w:val="none" w:sz="0" w:space="0" w:color="auto"/>
        <w:bottom w:val="none" w:sz="0" w:space="0" w:color="auto"/>
        <w:right w:val="none" w:sz="0" w:space="0" w:color="auto"/>
      </w:divBdr>
    </w:div>
    <w:div w:id="1407725721">
      <w:bodyDiv w:val="1"/>
      <w:marLeft w:val="0"/>
      <w:marRight w:val="0"/>
      <w:marTop w:val="0"/>
      <w:marBottom w:val="0"/>
      <w:divBdr>
        <w:top w:val="none" w:sz="0" w:space="0" w:color="auto"/>
        <w:left w:val="none" w:sz="0" w:space="0" w:color="auto"/>
        <w:bottom w:val="none" w:sz="0" w:space="0" w:color="auto"/>
        <w:right w:val="none" w:sz="0" w:space="0" w:color="auto"/>
      </w:divBdr>
    </w:div>
    <w:div w:id="1407876530">
      <w:bodyDiv w:val="1"/>
      <w:marLeft w:val="0"/>
      <w:marRight w:val="0"/>
      <w:marTop w:val="0"/>
      <w:marBottom w:val="0"/>
      <w:divBdr>
        <w:top w:val="none" w:sz="0" w:space="0" w:color="auto"/>
        <w:left w:val="none" w:sz="0" w:space="0" w:color="auto"/>
        <w:bottom w:val="none" w:sz="0" w:space="0" w:color="auto"/>
        <w:right w:val="none" w:sz="0" w:space="0" w:color="auto"/>
      </w:divBdr>
    </w:div>
    <w:div w:id="1407997699">
      <w:bodyDiv w:val="1"/>
      <w:marLeft w:val="0"/>
      <w:marRight w:val="0"/>
      <w:marTop w:val="0"/>
      <w:marBottom w:val="0"/>
      <w:divBdr>
        <w:top w:val="none" w:sz="0" w:space="0" w:color="auto"/>
        <w:left w:val="none" w:sz="0" w:space="0" w:color="auto"/>
        <w:bottom w:val="none" w:sz="0" w:space="0" w:color="auto"/>
        <w:right w:val="none" w:sz="0" w:space="0" w:color="auto"/>
      </w:divBdr>
    </w:div>
    <w:div w:id="1407997854">
      <w:bodyDiv w:val="1"/>
      <w:marLeft w:val="0"/>
      <w:marRight w:val="0"/>
      <w:marTop w:val="0"/>
      <w:marBottom w:val="0"/>
      <w:divBdr>
        <w:top w:val="none" w:sz="0" w:space="0" w:color="auto"/>
        <w:left w:val="none" w:sz="0" w:space="0" w:color="auto"/>
        <w:bottom w:val="none" w:sz="0" w:space="0" w:color="auto"/>
        <w:right w:val="none" w:sz="0" w:space="0" w:color="auto"/>
      </w:divBdr>
    </w:div>
    <w:div w:id="1408114317">
      <w:bodyDiv w:val="1"/>
      <w:marLeft w:val="0"/>
      <w:marRight w:val="0"/>
      <w:marTop w:val="0"/>
      <w:marBottom w:val="0"/>
      <w:divBdr>
        <w:top w:val="none" w:sz="0" w:space="0" w:color="auto"/>
        <w:left w:val="none" w:sz="0" w:space="0" w:color="auto"/>
        <w:bottom w:val="none" w:sz="0" w:space="0" w:color="auto"/>
        <w:right w:val="none" w:sz="0" w:space="0" w:color="auto"/>
      </w:divBdr>
    </w:div>
    <w:div w:id="1408308058">
      <w:bodyDiv w:val="1"/>
      <w:marLeft w:val="0"/>
      <w:marRight w:val="0"/>
      <w:marTop w:val="0"/>
      <w:marBottom w:val="0"/>
      <w:divBdr>
        <w:top w:val="none" w:sz="0" w:space="0" w:color="auto"/>
        <w:left w:val="none" w:sz="0" w:space="0" w:color="auto"/>
        <w:bottom w:val="none" w:sz="0" w:space="0" w:color="auto"/>
        <w:right w:val="none" w:sz="0" w:space="0" w:color="auto"/>
      </w:divBdr>
    </w:div>
    <w:div w:id="1408570400">
      <w:bodyDiv w:val="1"/>
      <w:marLeft w:val="0"/>
      <w:marRight w:val="0"/>
      <w:marTop w:val="0"/>
      <w:marBottom w:val="0"/>
      <w:divBdr>
        <w:top w:val="none" w:sz="0" w:space="0" w:color="auto"/>
        <w:left w:val="none" w:sz="0" w:space="0" w:color="auto"/>
        <w:bottom w:val="none" w:sz="0" w:space="0" w:color="auto"/>
        <w:right w:val="none" w:sz="0" w:space="0" w:color="auto"/>
      </w:divBdr>
    </w:div>
    <w:div w:id="1408989690">
      <w:bodyDiv w:val="1"/>
      <w:marLeft w:val="0"/>
      <w:marRight w:val="0"/>
      <w:marTop w:val="0"/>
      <w:marBottom w:val="0"/>
      <w:divBdr>
        <w:top w:val="none" w:sz="0" w:space="0" w:color="auto"/>
        <w:left w:val="none" w:sz="0" w:space="0" w:color="auto"/>
        <w:bottom w:val="none" w:sz="0" w:space="0" w:color="auto"/>
        <w:right w:val="none" w:sz="0" w:space="0" w:color="auto"/>
      </w:divBdr>
    </w:div>
    <w:div w:id="1409156342">
      <w:bodyDiv w:val="1"/>
      <w:marLeft w:val="0"/>
      <w:marRight w:val="0"/>
      <w:marTop w:val="0"/>
      <w:marBottom w:val="0"/>
      <w:divBdr>
        <w:top w:val="none" w:sz="0" w:space="0" w:color="auto"/>
        <w:left w:val="none" w:sz="0" w:space="0" w:color="auto"/>
        <w:bottom w:val="none" w:sz="0" w:space="0" w:color="auto"/>
        <w:right w:val="none" w:sz="0" w:space="0" w:color="auto"/>
      </w:divBdr>
    </w:div>
    <w:div w:id="1409811622">
      <w:bodyDiv w:val="1"/>
      <w:marLeft w:val="0"/>
      <w:marRight w:val="0"/>
      <w:marTop w:val="0"/>
      <w:marBottom w:val="0"/>
      <w:divBdr>
        <w:top w:val="none" w:sz="0" w:space="0" w:color="auto"/>
        <w:left w:val="none" w:sz="0" w:space="0" w:color="auto"/>
        <w:bottom w:val="none" w:sz="0" w:space="0" w:color="auto"/>
        <w:right w:val="none" w:sz="0" w:space="0" w:color="auto"/>
      </w:divBdr>
    </w:div>
    <w:div w:id="1409964991">
      <w:bodyDiv w:val="1"/>
      <w:marLeft w:val="0"/>
      <w:marRight w:val="0"/>
      <w:marTop w:val="0"/>
      <w:marBottom w:val="0"/>
      <w:divBdr>
        <w:top w:val="none" w:sz="0" w:space="0" w:color="auto"/>
        <w:left w:val="none" w:sz="0" w:space="0" w:color="auto"/>
        <w:bottom w:val="none" w:sz="0" w:space="0" w:color="auto"/>
        <w:right w:val="none" w:sz="0" w:space="0" w:color="auto"/>
      </w:divBdr>
    </w:div>
    <w:div w:id="1410039305">
      <w:bodyDiv w:val="1"/>
      <w:marLeft w:val="0"/>
      <w:marRight w:val="0"/>
      <w:marTop w:val="0"/>
      <w:marBottom w:val="0"/>
      <w:divBdr>
        <w:top w:val="none" w:sz="0" w:space="0" w:color="auto"/>
        <w:left w:val="none" w:sz="0" w:space="0" w:color="auto"/>
        <w:bottom w:val="none" w:sz="0" w:space="0" w:color="auto"/>
        <w:right w:val="none" w:sz="0" w:space="0" w:color="auto"/>
      </w:divBdr>
    </w:div>
    <w:div w:id="1410150736">
      <w:bodyDiv w:val="1"/>
      <w:marLeft w:val="0"/>
      <w:marRight w:val="0"/>
      <w:marTop w:val="0"/>
      <w:marBottom w:val="0"/>
      <w:divBdr>
        <w:top w:val="none" w:sz="0" w:space="0" w:color="auto"/>
        <w:left w:val="none" w:sz="0" w:space="0" w:color="auto"/>
        <w:bottom w:val="none" w:sz="0" w:space="0" w:color="auto"/>
        <w:right w:val="none" w:sz="0" w:space="0" w:color="auto"/>
      </w:divBdr>
    </w:div>
    <w:div w:id="1410152445">
      <w:bodyDiv w:val="1"/>
      <w:marLeft w:val="0"/>
      <w:marRight w:val="0"/>
      <w:marTop w:val="0"/>
      <w:marBottom w:val="0"/>
      <w:divBdr>
        <w:top w:val="none" w:sz="0" w:space="0" w:color="auto"/>
        <w:left w:val="none" w:sz="0" w:space="0" w:color="auto"/>
        <w:bottom w:val="none" w:sz="0" w:space="0" w:color="auto"/>
        <w:right w:val="none" w:sz="0" w:space="0" w:color="auto"/>
      </w:divBdr>
    </w:div>
    <w:div w:id="1410271616">
      <w:bodyDiv w:val="1"/>
      <w:marLeft w:val="0"/>
      <w:marRight w:val="0"/>
      <w:marTop w:val="0"/>
      <w:marBottom w:val="0"/>
      <w:divBdr>
        <w:top w:val="none" w:sz="0" w:space="0" w:color="auto"/>
        <w:left w:val="none" w:sz="0" w:space="0" w:color="auto"/>
        <w:bottom w:val="none" w:sz="0" w:space="0" w:color="auto"/>
        <w:right w:val="none" w:sz="0" w:space="0" w:color="auto"/>
      </w:divBdr>
    </w:div>
    <w:div w:id="1410348995">
      <w:bodyDiv w:val="1"/>
      <w:marLeft w:val="0"/>
      <w:marRight w:val="0"/>
      <w:marTop w:val="0"/>
      <w:marBottom w:val="0"/>
      <w:divBdr>
        <w:top w:val="none" w:sz="0" w:space="0" w:color="auto"/>
        <w:left w:val="none" w:sz="0" w:space="0" w:color="auto"/>
        <w:bottom w:val="none" w:sz="0" w:space="0" w:color="auto"/>
        <w:right w:val="none" w:sz="0" w:space="0" w:color="auto"/>
      </w:divBdr>
    </w:div>
    <w:div w:id="1410351477">
      <w:bodyDiv w:val="1"/>
      <w:marLeft w:val="0"/>
      <w:marRight w:val="0"/>
      <w:marTop w:val="0"/>
      <w:marBottom w:val="0"/>
      <w:divBdr>
        <w:top w:val="none" w:sz="0" w:space="0" w:color="auto"/>
        <w:left w:val="none" w:sz="0" w:space="0" w:color="auto"/>
        <w:bottom w:val="none" w:sz="0" w:space="0" w:color="auto"/>
        <w:right w:val="none" w:sz="0" w:space="0" w:color="auto"/>
      </w:divBdr>
    </w:div>
    <w:div w:id="1410421517">
      <w:bodyDiv w:val="1"/>
      <w:marLeft w:val="0"/>
      <w:marRight w:val="0"/>
      <w:marTop w:val="0"/>
      <w:marBottom w:val="0"/>
      <w:divBdr>
        <w:top w:val="none" w:sz="0" w:space="0" w:color="auto"/>
        <w:left w:val="none" w:sz="0" w:space="0" w:color="auto"/>
        <w:bottom w:val="none" w:sz="0" w:space="0" w:color="auto"/>
        <w:right w:val="none" w:sz="0" w:space="0" w:color="auto"/>
      </w:divBdr>
    </w:div>
    <w:div w:id="1410498490">
      <w:bodyDiv w:val="1"/>
      <w:marLeft w:val="0"/>
      <w:marRight w:val="0"/>
      <w:marTop w:val="0"/>
      <w:marBottom w:val="0"/>
      <w:divBdr>
        <w:top w:val="none" w:sz="0" w:space="0" w:color="auto"/>
        <w:left w:val="none" w:sz="0" w:space="0" w:color="auto"/>
        <w:bottom w:val="none" w:sz="0" w:space="0" w:color="auto"/>
        <w:right w:val="none" w:sz="0" w:space="0" w:color="auto"/>
      </w:divBdr>
    </w:div>
    <w:div w:id="1410543656">
      <w:bodyDiv w:val="1"/>
      <w:marLeft w:val="0"/>
      <w:marRight w:val="0"/>
      <w:marTop w:val="0"/>
      <w:marBottom w:val="0"/>
      <w:divBdr>
        <w:top w:val="none" w:sz="0" w:space="0" w:color="auto"/>
        <w:left w:val="none" w:sz="0" w:space="0" w:color="auto"/>
        <w:bottom w:val="none" w:sz="0" w:space="0" w:color="auto"/>
        <w:right w:val="none" w:sz="0" w:space="0" w:color="auto"/>
      </w:divBdr>
    </w:div>
    <w:div w:id="1410811774">
      <w:bodyDiv w:val="1"/>
      <w:marLeft w:val="0"/>
      <w:marRight w:val="0"/>
      <w:marTop w:val="0"/>
      <w:marBottom w:val="0"/>
      <w:divBdr>
        <w:top w:val="none" w:sz="0" w:space="0" w:color="auto"/>
        <w:left w:val="none" w:sz="0" w:space="0" w:color="auto"/>
        <w:bottom w:val="none" w:sz="0" w:space="0" w:color="auto"/>
        <w:right w:val="none" w:sz="0" w:space="0" w:color="auto"/>
      </w:divBdr>
    </w:div>
    <w:div w:id="1411194279">
      <w:bodyDiv w:val="1"/>
      <w:marLeft w:val="0"/>
      <w:marRight w:val="0"/>
      <w:marTop w:val="0"/>
      <w:marBottom w:val="0"/>
      <w:divBdr>
        <w:top w:val="none" w:sz="0" w:space="0" w:color="auto"/>
        <w:left w:val="none" w:sz="0" w:space="0" w:color="auto"/>
        <w:bottom w:val="none" w:sz="0" w:space="0" w:color="auto"/>
        <w:right w:val="none" w:sz="0" w:space="0" w:color="auto"/>
      </w:divBdr>
    </w:div>
    <w:div w:id="1411386006">
      <w:bodyDiv w:val="1"/>
      <w:marLeft w:val="0"/>
      <w:marRight w:val="0"/>
      <w:marTop w:val="0"/>
      <w:marBottom w:val="0"/>
      <w:divBdr>
        <w:top w:val="none" w:sz="0" w:space="0" w:color="auto"/>
        <w:left w:val="none" w:sz="0" w:space="0" w:color="auto"/>
        <w:bottom w:val="none" w:sz="0" w:space="0" w:color="auto"/>
        <w:right w:val="none" w:sz="0" w:space="0" w:color="auto"/>
      </w:divBdr>
    </w:div>
    <w:div w:id="1411461554">
      <w:bodyDiv w:val="1"/>
      <w:marLeft w:val="0"/>
      <w:marRight w:val="0"/>
      <w:marTop w:val="0"/>
      <w:marBottom w:val="0"/>
      <w:divBdr>
        <w:top w:val="none" w:sz="0" w:space="0" w:color="auto"/>
        <w:left w:val="none" w:sz="0" w:space="0" w:color="auto"/>
        <w:bottom w:val="none" w:sz="0" w:space="0" w:color="auto"/>
        <w:right w:val="none" w:sz="0" w:space="0" w:color="auto"/>
      </w:divBdr>
    </w:div>
    <w:div w:id="1411662443">
      <w:bodyDiv w:val="1"/>
      <w:marLeft w:val="0"/>
      <w:marRight w:val="0"/>
      <w:marTop w:val="0"/>
      <w:marBottom w:val="0"/>
      <w:divBdr>
        <w:top w:val="none" w:sz="0" w:space="0" w:color="auto"/>
        <w:left w:val="none" w:sz="0" w:space="0" w:color="auto"/>
        <w:bottom w:val="none" w:sz="0" w:space="0" w:color="auto"/>
        <w:right w:val="none" w:sz="0" w:space="0" w:color="auto"/>
      </w:divBdr>
    </w:div>
    <w:div w:id="1411729403">
      <w:bodyDiv w:val="1"/>
      <w:marLeft w:val="0"/>
      <w:marRight w:val="0"/>
      <w:marTop w:val="0"/>
      <w:marBottom w:val="0"/>
      <w:divBdr>
        <w:top w:val="none" w:sz="0" w:space="0" w:color="auto"/>
        <w:left w:val="none" w:sz="0" w:space="0" w:color="auto"/>
        <w:bottom w:val="none" w:sz="0" w:space="0" w:color="auto"/>
        <w:right w:val="none" w:sz="0" w:space="0" w:color="auto"/>
      </w:divBdr>
    </w:div>
    <w:div w:id="1411854740">
      <w:bodyDiv w:val="1"/>
      <w:marLeft w:val="0"/>
      <w:marRight w:val="0"/>
      <w:marTop w:val="0"/>
      <w:marBottom w:val="0"/>
      <w:divBdr>
        <w:top w:val="none" w:sz="0" w:space="0" w:color="auto"/>
        <w:left w:val="none" w:sz="0" w:space="0" w:color="auto"/>
        <w:bottom w:val="none" w:sz="0" w:space="0" w:color="auto"/>
        <w:right w:val="none" w:sz="0" w:space="0" w:color="auto"/>
      </w:divBdr>
    </w:div>
    <w:div w:id="1412003566">
      <w:bodyDiv w:val="1"/>
      <w:marLeft w:val="0"/>
      <w:marRight w:val="0"/>
      <w:marTop w:val="0"/>
      <w:marBottom w:val="0"/>
      <w:divBdr>
        <w:top w:val="none" w:sz="0" w:space="0" w:color="auto"/>
        <w:left w:val="none" w:sz="0" w:space="0" w:color="auto"/>
        <w:bottom w:val="none" w:sz="0" w:space="0" w:color="auto"/>
        <w:right w:val="none" w:sz="0" w:space="0" w:color="auto"/>
      </w:divBdr>
    </w:div>
    <w:div w:id="1412043502">
      <w:bodyDiv w:val="1"/>
      <w:marLeft w:val="0"/>
      <w:marRight w:val="0"/>
      <w:marTop w:val="0"/>
      <w:marBottom w:val="0"/>
      <w:divBdr>
        <w:top w:val="none" w:sz="0" w:space="0" w:color="auto"/>
        <w:left w:val="none" w:sz="0" w:space="0" w:color="auto"/>
        <w:bottom w:val="none" w:sz="0" w:space="0" w:color="auto"/>
        <w:right w:val="none" w:sz="0" w:space="0" w:color="auto"/>
      </w:divBdr>
    </w:div>
    <w:div w:id="1412190593">
      <w:bodyDiv w:val="1"/>
      <w:marLeft w:val="0"/>
      <w:marRight w:val="0"/>
      <w:marTop w:val="0"/>
      <w:marBottom w:val="0"/>
      <w:divBdr>
        <w:top w:val="none" w:sz="0" w:space="0" w:color="auto"/>
        <w:left w:val="none" w:sz="0" w:space="0" w:color="auto"/>
        <w:bottom w:val="none" w:sz="0" w:space="0" w:color="auto"/>
        <w:right w:val="none" w:sz="0" w:space="0" w:color="auto"/>
      </w:divBdr>
    </w:div>
    <w:div w:id="1412192346">
      <w:bodyDiv w:val="1"/>
      <w:marLeft w:val="0"/>
      <w:marRight w:val="0"/>
      <w:marTop w:val="0"/>
      <w:marBottom w:val="0"/>
      <w:divBdr>
        <w:top w:val="none" w:sz="0" w:space="0" w:color="auto"/>
        <w:left w:val="none" w:sz="0" w:space="0" w:color="auto"/>
        <w:bottom w:val="none" w:sz="0" w:space="0" w:color="auto"/>
        <w:right w:val="none" w:sz="0" w:space="0" w:color="auto"/>
      </w:divBdr>
    </w:div>
    <w:div w:id="1412384048">
      <w:bodyDiv w:val="1"/>
      <w:marLeft w:val="0"/>
      <w:marRight w:val="0"/>
      <w:marTop w:val="0"/>
      <w:marBottom w:val="0"/>
      <w:divBdr>
        <w:top w:val="none" w:sz="0" w:space="0" w:color="auto"/>
        <w:left w:val="none" w:sz="0" w:space="0" w:color="auto"/>
        <w:bottom w:val="none" w:sz="0" w:space="0" w:color="auto"/>
        <w:right w:val="none" w:sz="0" w:space="0" w:color="auto"/>
      </w:divBdr>
    </w:div>
    <w:div w:id="1412579278">
      <w:bodyDiv w:val="1"/>
      <w:marLeft w:val="0"/>
      <w:marRight w:val="0"/>
      <w:marTop w:val="0"/>
      <w:marBottom w:val="0"/>
      <w:divBdr>
        <w:top w:val="none" w:sz="0" w:space="0" w:color="auto"/>
        <w:left w:val="none" w:sz="0" w:space="0" w:color="auto"/>
        <w:bottom w:val="none" w:sz="0" w:space="0" w:color="auto"/>
        <w:right w:val="none" w:sz="0" w:space="0" w:color="auto"/>
      </w:divBdr>
    </w:div>
    <w:div w:id="1412658341">
      <w:bodyDiv w:val="1"/>
      <w:marLeft w:val="0"/>
      <w:marRight w:val="0"/>
      <w:marTop w:val="0"/>
      <w:marBottom w:val="0"/>
      <w:divBdr>
        <w:top w:val="none" w:sz="0" w:space="0" w:color="auto"/>
        <w:left w:val="none" w:sz="0" w:space="0" w:color="auto"/>
        <w:bottom w:val="none" w:sz="0" w:space="0" w:color="auto"/>
        <w:right w:val="none" w:sz="0" w:space="0" w:color="auto"/>
      </w:divBdr>
    </w:div>
    <w:div w:id="1412894313">
      <w:bodyDiv w:val="1"/>
      <w:marLeft w:val="0"/>
      <w:marRight w:val="0"/>
      <w:marTop w:val="0"/>
      <w:marBottom w:val="0"/>
      <w:divBdr>
        <w:top w:val="none" w:sz="0" w:space="0" w:color="auto"/>
        <w:left w:val="none" w:sz="0" w:space="0" w:color="auto"/>
        <w:bottom w:val="none" w:sz="0" w:space="0" w:color="auto"/>
        <w:right w:val="none" w:sz="0" w:space="0" w:color="auto"/>
      </w:divBdr>
    </w:div>
    <w:div w:id="1413047615">
      <w:bodyDiv w:val="1"/>
      <w:marLeft w:val="0"/>
      <w:marRight w:val="0"/>
      <w:marTop w:val="0"/>
      <w:marBottom w:val="0"/>
      <w:divBdr>
        <w:top w:val="none" w:sz="0" w:space="0" w:color="auto"/>
        <w:left w:val="none" w:sz="0" w:space="0" w:color="auto"/>
        <w:bottom w:val="none" w:sz="0" w:space="0" w:color="auto"/>
        <w:right w:val="none" w:sz="0" w:space="0" w:color="auto"/>
      </w:divBdr>
    </w:div>
    <w:div w:id="1413432195">
      <w:bodyDiv w:val="1"/>
      <w:marLeft w:val="0"/>
      <w:marRight w:val="0"/>
      <w:marTop w:val="0"/>
      <w:marBottom w:val="0"/>
      <w:divBdr>
        <w:top w:val="none" w:sz="0" w:space="0" w:color="auto"/>
        <w:left w:val="none" w:sz="0" w:space="0" w:color="auto"/>
        <w:bottom w:val="none" w:sz="0" w:space="0" w:color="auto"/>
        <w:right w:val="none" w:sz="0" w:space="0" w:color="auto"/>
      </w:divBdr>
    </w:div>
    <w:div w:id="1413506258">
      <w:bodyDiv w:val="1"/>
      <w:marLeft w:val="0"/>
      <w:marRight w:val="0"/>
      <w:marTop w:val="0"/>
      <w:marBottom w:val="0"/>
      <w:divBdr>
        <w:top w:val="none" w:sz="0" w:space="0" w:color="auto"/>
        <w:left w:val="none" w:sz="0" w:space="0" w:color="auto"/>
        <w:bottom w:val="none" w:sz="0" w:space="0" w:color="auto"/>
        <w:right w:val="none" w:sz="0" w:space="0" w:color="auto"/>
      </w:divBdr>
    </w:div>
    <w:div w:id="1413701620">
      <w:bodyDiv w:val="1"/>
      <w:marLeft w:val="0"/>
      <w:marRight w:val="0"/>
      <w:marTop w:val="0"/>
      <w:marBottom w:val="0"/>
      <w:divBdr>
        <w:top w:val="none" w:sz="0" w:space="0" w:color="auto"/>
        <w:left w:val="none" w:sz="0" w:space="0" w:color="auto"/>
        <w:bottom w:val="none" w:sz="0" w:space="0" w:color="auto"/>
        <w:right w:val="none" w:sz="0" w:space="0" w:color="auto"/>
      </w:divBdr>
    </w:div>
    <w:div w:id="1413770544">
      <w:bodyDiv w:val="1"/>
      <w:marLeft w:val="0"/>
      <w:marRight w:val="0"/>
      <w:marTop w:val="0"/>
      <w:marBottom w:val="0"/>
      <w:divBdr>
        <w:top w:val="none" w:sz="0" w:space="0" w:color="auto"/>
        <w:left w:val="none" w:sz="0" w:space="0" w:color="auto"/>
        <w:bottom w:val="none" w:sz="0" w:space="0" w:color="auto"/>
        <w:right w:val="none" w:sz="0" w:space="0" w:color="auto"/>
      </w:divBdr>
    </w:div>
    <w:div w:id="1413818896">
      <w:bodyDiv w:val="1"/>
      <w:marLeft w:val="0"/>
      <w:marRight w:val="0"/>
      <w:marTop w:val="0"/>
      <w:marBottom w:val="0"/>
      <w:divBdr>
        <w:top w:val="none" w:sz="0" w:space="0" w:color="auto"/>
        <w:left w:val="none" w:sz="0" w:space="0" w:color="auto"/>
        <w:bottom w:val="none" w:sz="0" w:space="0" w:color="auto"/>
        <w:right w:val="none" w:sz="0" w:space="0" w:color="auto"/>
      </w:divBdr>
    </w:div>
    <w:div w:id="1413889031">
      <w:bodyDiv w:val="1"/>
      <w:marLeft w:val="0"/>
      <w:marRight w:val="0"/>
      <w:marTop w:val="0"/>
      <w:marBottom w:val="0"/>
      <w:divBdr>
        <w:top w:val="none" w:sz="0" w:space="0" w:color="auto"/>
        <w:left w:val="none" w:sz="0" w:space="0" w:color="auto"/>
        <w:bottom w:val="none" w:sz="0" w:space="0" w:color="auto"/>
        <w:right w:val="none" w:sz="0" w:space="0" w:color="auto"/>
      </w:divBdr>
    </w:div>
    <w:div w:id="1414087779">
      <w:bodyDiv w:val="1"/>
      <w:marLeft w:val="0"/>
      <w:marRight w:val="0"/>
      <w:marTop w:val="0"/>
      <w:marBottom w:val="0"/>
      <w:divBdr>
        <w:top w:val="none" w:sz="0" w:space="0" w:color="auto"/>
        <w:left w:val="none" w:sz="0" w:space="0" w:color="auto"/>
        <w:bottom w:val="none" w:sz="0" w:space="0" w:color="auto"/>
        <w:right w:val="none" w:sz="0" w:space="0" w:color="auto"/>
      </w:divBdr>
    </w:div>
    <w:div w:id="1414353641">
      <w:bodyDiv w:val="1"/>
      <w:marLeft w:val="0"/>
      <w:marRight w:val="0"/>
      <w:marTop w:val="0"/>
      <w:marBottom w:val="0"/>
      <w:divBdr>
        <w:top w:val="none" w:sz="0" w:space="0" w:color="auto"/>
        <w:left w:val="none" w:sz="0" w:space="0" w:color="auto"/>
        <w:bottom w:val="none" w:sz="0" w:space="0" w:color="auto"/>
        <w:right w:val="none" w:sz="0" w:space="0" w:color="auto"/>
      </w:divBdr>
    </w:div>
    <w:div w:id="1414468537">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14888077">
      <w:bodyDiv w:val="1"/>
      <w:marLeft w:val="0"/>
      <w:marRight w:val="0"/>
      <w:marTop w:val="0"/>
      <w:marBottom w:val="0"/>
      <w:divBdr>
        <w:top w:val="none" w:sz="0" w:space="0" w:color="auto"/>
        <w:left w:val="none" w:sz="0" w:space="0" w:color="auto"/>
        <w:bottom w:val="none" w:sz="0" w:space="0" w:color="auto"/>
        <w:right w:val="none" w:sz="0" w:space="0" w:color="auto"/>
      </w:divBdr>
    </w:div>
    <w:div w:id="1415056211">
      <w:bodyDiv w:val="1"/>
      <w:marLeft w:val="0"/>
      <w:marRight w:val="0"/>
      <w:marTop w:val="0"/>
      <w:marBottom w:val="0"/>
      <w:divBdr>
        <w:top w:val="none" w:sz="0" w:space="0" w:color="auto"/>
        <w:left w:val="none" w:sz="0" w:space="0" w:color="auto"/>
        <w:bottom w:val="none" w:sz="0" w:space="0" w:color="auto"/>
        <w:right w:val="none" w:sz="0" w:space="0" w:color="auto"/>
      </w:divBdr>
    </w:div>
    <w:div w:id="1415280219">
      <w:bodyDiv w:val="1"/>
      <w:marLeft w:val="0"/>
      <w:marRight w:val="0"/>
      <w:marTop w:val="0"/>
      <w:marBottom w:val="0"/>
      <w:divBdr>
        <w:top w:val="none" w:sz="0" w:space="0" w:color="auto"/>
        <w:left w:val="none" w:sz="0" w:space="0" w:color="auto"/>
        <w:bottom w:val="none" w:sz="0" w:space="0" w:color="auto"/>
        <w:right w:val="none" w:sz="0" w:space="0" w:color="auto"/>
      </w:divBdr>
    </w:div>
    <w:div w:id="1415473010">
      <w:bodyDiv w:val="1"/>
      <w:marLeft w:val="0"/>
      <w:marRight w:val="0"/>
      <w:marTop w:val="0"/>
      <w:marBottom w:val="0"/>
      <w:divBdr>
        <w:top w:val="none" w:sz="0" w:space="0" w:color="auto"/>
        <w:left w:val="none" w:sz="0" w:space="0" w:color="auto"/>
        <w:bottom w:val="none" w:sz="0" w:space="0" w:color="auto"/>
        <w:right w:val="none" w:sz="0" w:space="0" w:color="auto"/>
      </w:divBdr>
    </w:div>
    <w:div w:id="1415664685">
      <w:bodyDiv w:val="1"/>
      <w:marLeft w:val="0"/>
      <w:marRight w:val="0"/>
      <w:marTop w:val="0"/>
      <w:marBottom w:val="0"/>
      <w:divBdr>
        <w:top w:val="none" w:sz="0" w:space="0" w:color="auto"/>
        <w:left w:val="none" w:sz="0" w:space="0" w:color="auto"/>
        <w:bottom w:val="none" w:sz="0" w:space="0" w:color="auto"/>
        <w:right w:val="none" w:sz="0" w:space="0" w:color="auto"/>
      </w:divBdr>
    </w:div>
    <w:div w:id="1415666112">
      <w:bodyDiv w:val="1"/>
      <w:marLeft w:val="0"/>
      <w:marRight w:val="0"/>
      <w:marTop w:val="0"/>
      <w:marBottom w:val="0"/>
      <w:divBdr>
        <w:top w:val="none" w:sz="0" w:space="0" w:color="auto"/>
        <w:left w:val="none" w:sz="0" w:space="0" w:color="auto"/>
        <w:bottom w:val="none" w:sz="0" w:space="0" w:color="auto"/>
        <w:right w:val="none" w:sz="0" w:space="0" w:color="auto"/>
      </w:divBdr>
    </w:div>
    <w:div w:id="1415787084">
      <w:bodyDiv w:val="1"/>
      <w:marLeft w:val="0"/>
      <w:marRight w:val="0"/>
      <w:marTop w:val="0"/>
      <w:marBottom w:val="0"/>
      <w:divBdr>
        <w:top w:val="none" w:sz="0" w:space="0" w:color="auto"/>
        <w:left w:val="none" w:sz="0" w:space="0" w:color="auto"/>
        <w:bottom w:val="none" w:sz="0" w:space="0" w:color="auto"/>
        <w:right w:val="none" w:sz="0" w:space="0" w:color="auto"/>
      </w:divBdr>
    </w:div>
    <w:div w:id="1416173167">
      <w:bodyDiv w:val="1"/>
      <w:marLeft w:val="0"/>
      <w:marRight w:val="0"/>
      <w:marTop w:val="0"/>
      <w:marBottom w:val="0"/>
      <w:divBdr>
        <w:top w:val="none" w:sz="0" w:space="0" w:color="auto"/>
        <w:left w:val="none" w:sz="0" w:space="0" w:color="auto"/>
        <w:bottom w:val="none" w:sz="0" w:space="0" w:color="auto"/>
        <w:right w:val="none" w:sz="0" w:space="0" w:color="auto"/>
      </w:divBdr>
    </w:div>
    <w:div w:id="1416240822">
      <w:bodyDiv w:val="1"/>
      <w:marLeft w:val="0"/>
      <w:marRight w:val="0"/>
      <w:marTop w:val="0"/>
      <w:marBottom w:val="0"/>
      <w:divBdr>
        <w:top w:val="none" w:sz="0" w:space="0" w:color="auto"/>
        <w:left w:val="none" w:sz="0" w:space="0" w:color="auto"/>
        <w:bottom w:val="none" w:sz="0" w:space="0" w:color="auto"/>
        <w:right w:val="none" w:sz="0" w:space="0" w:color="auto"/>
      </w:divBdr>
    </w:div>
    <w:div w:id="1416366705">
      <w:bodyDiv w:val="1"/>
      <w:marLeft w:val="0"/>
      <w:marRight w:val="0"/>
      <w:marTop w:val="0"/>
      <w:marBottom w:val="0"/>
      <w:divBdr>
        <w:top w:val="none" w:sz="0" w:space="0" w:color="auto"/>
        <w:left w:val="none" w:sz="0" w:space="0" w:color="auto"/>
        <w:bottom w:val="none" w:sz="0" w:space="0" w:color="auto"/>
        <w:right w:val="none" w:sz="0" w:space="0" w:color="auto"/>
      </w:divBdr>
    </w:div>
    <w:div w:id="1416392314">
      <w:bodyDiv w:val="1"/>
      <w:marLeft w:val="0"/>
      <w:marRight w:val="0"/>
      <w:marTop w:val="0"/>
      <w:marBottom w:val="0"/>
      <w:divBdr>
        <w:top w:val="none" w:sz="0" w:space="0" w:color="auto"/>
        <w:left w:val="none" w:sz="0" w:space="0" w:color="auto"/>
        <w:bottom w:val="none" w:sz="0" w:space="0" w:color="auto"/>
        <w:right w:val="none" w:sz="0" w:space="0" w:color="auto"/>
      </w:divBdr>
    </w:div>
    <w:div w:id="1416440505">
      <w:bodyDiv w:val="1"/>
      <w:marLeft w:val="0"/>
      <w:marRight w:val="0"/>
      <w:marTop w:val="0"/>
      <w:marBottom w:val="0"/>
      <w:divBdr>
        <w:top w:val="none" w:sz="0" w:space="0" w:color="auto"/>
        <w:left w:val="none" w:sz="0" w:space="0" w:color="auto"/>
        <w:bottom w:val="none" w:sz="0" w:space="0" w:color="auto"/>
        <w:right w:val="none" w:sz="0" w:space="0" w:color="auto"/>
      </w:divBdr>
    </w:div>
    <w:div w:id="1416783106">
      <w:bodyDiv w:val="1"/>
      <w:marLeft w:val="0"/>
      <w:marRight w:val="0"/>
      <w:marTop w:val="0"/>
      <w:marBottom w:val="0"/>
      <w:divBdr>
        <w:top w:val="none" w:sz="0" w:space="0" w:color="auto"/>
        <w:left w:val="none" w:sz="0" w:space="0" w:color="auto"/>
        <w:bottom w:val="none" w:sz="0" w:space="0" w:color="auto"/>
        <w:right w:val="none" w:sz="0" w:space="0" w:color="auto"/>
      </w:divBdr>
    </w:div>
    <w:div w:id="1416978831">
      <w:bodyDiv w:val="1"/>
      <w:marLeft w:val="0"/>
      <w:marRight w:val="0"/>
      <w:marTop w:val="0"/>
      <w:marBottom w:val="0"/>
      <w:divBdr>
        <w:top w:val="none" w:sz="0" w:space="0" w:color="auto"/>
        <w:left w:val="none" w:sz="0" w:space="0" w:color="auto"/>
        <w:bottom w:val="none" w:sz="0" w:space="0" w:color="auto"/>
        <w:right w:val="none" w:sz="0" w:space="0" w:color="auto"/>
      </w:divBdr>
    </w:div>
    <w:div w:id="1417245547">
      <w:bodyDiv w:val="1"/>
      <w:marLeft w:val="0"/>
      <w:marRight w:val="0"/>
      <w:marTop w:val="0"/>
      <w:marBottom w:val="0"/>
      <w:divBdr>
        <w:top w:val="none" w:sz="0" w:space="0" w:color="auto"/>
        <w:left w:val="none" w:sz="0" w:space="0" w:color="auto"/>
        <w:bottom w:val="none" w:sz="0" w:space="0" w:color="auto"/>
        <w:right w:val="none" w:sz="0" w:space="0" w:color="auto"/>
      </w:divBdr>
    </w:div>
    <w:div w:id="1417357319">
      <w:bodyDiv w:val="1"/>
      <w:marLeft w:val="0"/>
      <w:marRight w:val="0"/>
      <w:marTop w:val="0"/>
      <w:marBottom w:val="0"/>
      <w:divBdr>
        <w:top w:val="none" w:sz="0" w:space="0" w:color="auto"/>
        <w:left w:val="none" w:sz="0" w:space="0" w:color="auto"/>
        <w:bottom w:val="none" w:sz="0" w:space="0" w:color="auto"/>
        <w:right w:val="none" w:sz="0" w:space="0" w:color="auto"/>
      </w:divBdr>
    </w:div>
    <w:div w:id="1417551901">
      <w:bodyDiv w:val="1"/>
      <w:marLeft w:val="0"/>
      <w:marRight w:val="0"/>
      <w:marTop w:val="0"/>
      <w:marBottom w:val="0"/>
      <w:divBdr>
        <w:top w:val="none" w:sz="0" w:space="0" w:color="auto"/>
        <w:left w:val="none" w:sz="0" w:space="0" w:color="auto"/>
        <w:bottom w:val="none" w:sz="0" w:space="0" w:color="auto"/>
        <w:right w:val="none" w:sz="0" w:space="0" w:color="auto"/>
      </w:divBdr>
    </w:div>
    <w:div w:id="1417745106">
      <w:bodyDiv w:val="1"/>
      <w:marLeft w:val="0"/>
      <w:marRight w:val="0"/>
      <w:marTop w:val="0"/>
      <w:marBottom w:val="0"/>
      <w:divBdr>
        <w:top w:val="none" w:sz="0" w:space="0" w:color="auto"/>
        <w:left w:val="none" w:sz="0" w:space="0" w:color="auto"/>
        <w:bottom w:val="none" w:sz="0" w:space="0" w:color="auto"/>
        <w:right w:val="none" w:sz="0" w:space="0" w:color="auto"/>
      </w:divBdr>
    </w:div>
    <w:div w:id="1417826529">
      <w:bodyDiv w:val="1"/>
      <w:marLeft w:val="0"/>
      <w:marRight w:val="0"/>
      <w:marTop w:val="0"/>
      <w:marBottom w:val="0"/>
      <w:divBdr>
        <w:top w:val="none" w:sz="0" w:space="0" w:color="auto"/>
        <w:left w:val="none" w:sz="0" w:space="0" w:color="auto"/>
        <w:bottom w:val="none" w:sz="0" w:space="0" w:color="auto"/>
        <w:right w:val="none" w:sz="0" w:space="0" w:color="auto"/>
      </w:divBdr>
    </w:div>
    <w:div w:id="1418401724">
      <w:bodyDiv w:val="1"/>
      <w:marLeft w:val="0"/>
      <w:marRight w:val="0"/>
      <w:marTop w:val="0"/>
      <w:marBottom w:val="0"/>
      <w:divBdr>
        <w:top w:val="none" w:sz="0" w:space="0" w:color="auto"/>
        <w:left w:val="none" w:sz="0" w:space="0" w:color="auto"/>
        <w:bottom w:val="none" w:sz="0" w:space="0" w:color="auto"/>
        <w:right w:val="none" w:sz="0" w:space="0" w:color="auto"/>
      </w:divBdr>
    </w:div>
    <w:div w:id="1418593073">
      <w:bodyDiv w:val="1"/>
      <w:marLeft w:val="0"/>
      <w:marRight w:val="0"/>
      <w:marTop w:val="0"/>
      <w:marBottom w:val="0"/>
      <w:divBdr>
        <w:top w:val="none" w:sz="0" w:space="0" w:color="auto"/>
        <w:left w:val="none" w:sz="0" w:space="0" w:color="auto"/>
        <w:bottom w:val="none" w:sz="0" w:space="0" w:color="auto"/>
        <w:right w:val="none" w:sz="0" w:space="0" w:color="auto"/>
      </w:divBdr>
    </w:div>
    <w:div w:id="1418600237">
      <w:bodyDiv w:val="1"/>
      <w:marLeft w:val="0"/>
      <w:marRight w:val="0"/>
      <w:marTop w:val="0"/>
      <w:marBottom w:val="0"/>
      <w:divBdr>
        <w:top w:val="none" w:sz="0" w:space="0" w:color="auto"/>
        <w:left w:val="none" w:sz="0" w:space="0" w:color="auto"/>
        <w:bottom w:val="none" w:sz="0" w:space="0" w:color="auto"/>
        <w:right w:val="none" w:sz="0" w:space="0" w:color="auto"/>
      </w:divBdr>
    </w:div>
    <w:div w:id="1418791506">
      <w:bodyDiv w:val="1"/>
      <w:marLeft w:val="0"/>
      <w:marRight w:val="0"/>
      <w:marTop w:val="0"/>
      <w:marBottom w:val="0"/>
      <w:divBdr>
        <w:top w:val="none" w:sz="0" w:space="0" w:color="auto"/>
        <w:left w:val="none" w:sz="0" w:space="0" w:color="auto"/>
        <w:bottom w:val="none" w:sz="0" w:space="0" w:color="auto"/>
        <w:right w:val="none" w:sz="0" w:space="0" w:color="auto"/>
      </w:divBdr>
    </w:div>
    <w:div w:id="1418794364">
      <w:bodyDiv w:val="1"/>
      <w:marLeft w:val="0"/>
      <w:marRight w:val="0"/>
      <w:marTop w:val="0"/>
      <w:marBottom w:val="0"/>
      <w:divBdr>
        <w:top w:val="none" w:sz="0" w:space="0" w:color="auto"/>
        <w:left w:val="none" w:sz="0" w:space="0" w:color="auto"/>
        <w:bottom w:val="none" w:sz="0" w:space="0" w:color="auto"/>
        <w:right w:val="none" w:sz="0" w:space="0" w:color="auto"/>
      </w:divBdr>
    </w:div>
    <w:div w:id="1418865932">
      <w:bodyDiv w:val="1"/>
      <w:marLeft w:val="0"/>
      <w:marRight w:val="0"/>
      <w:marTop w:val="0"/>
      <w:marBottom w:val="0"/>
      <w:divBdr>
        <w:top w:val="none" w:sz="0" w:space="0" w:color="auto"/>
        <w:left w:val="none" w:sz="0" w:space="0" w:color="auto"/>
        <w:bottom w:val="none" w:sz="0" w:space="0" w:color="auto"/>
        <w:right w:val="none" w:sz="0" w:space="0" w:color="auto"/>
      </w:divBdr>
    </w:div>
    <w:div w:id="1419012868">
      <w:bodyDiv w:val="1"/>
      <w:marLeft w:val="0"/>
      <w:marRight w:val="0"/>
      <w:marTop w:val="0"/>
      <w:marBottom w:val="0"/>
      <w:divBdr>
        <w:top w:val="none" w:sz="0" w:space="0" w:color="auto"/>
        <w:left w:val="none" w:sz="0" w:space="0" w:color="auto"/>
        <w:bottom w:val="none" w:sz="0" w:space="0" w:color="auto"/>
        <w:right w:val="none" w:sz="0" w:space="0" w:color="auto"/>
      </w:divBdr>
    </w:div>
    <w:div w:id="1419015357">
      <w:bodyDiv w:val="1"/>
      <w:marLeft w:val="0"/>
      <w:marRight w:val="0"/>
      <w:marTop w:val="0"/>
      <w:marBottom w:val="0"/>
      <w:divBdr>
        <w:top w:val="none" w:sz="0" w:space="0" w:color="auto"/>
        <w:left w:val="none" w:sz="0" w:space="0" w:color="auto"/>
        <w:bottom w:val="none" w:sz="0" w:space="0" w:color="auto"/>
        <w:right w:val="none" w:sz="0" w:space="0" w:color="auto"/>
      </w:divBdr>
    </w:div>
    <w:div w:id="1419062227">
      <w:bodyDiv w:val="1"/>
      <w:marLeft w:val="0"/>
      <w:marRight w:val="0"/>
      <w:marTop w:val="0"/>
      <w:marBottom w:val="0"/>
      <w:divBdr>
        <w:top w:val="none" w:sz="0" w:space="0" w:color="auto"/>
        <w:left w:val="none" w:sz="0" w:space="0" w:color="auto"/>
        <w:bottom w:val="none" w:sz="0" w:space="0" w:color="auto"/>
        <w:right w:val="none" w:sz="0" w:space="0" w:color="auto"/>
      </w:divBdr>
    </w:div>
    <w:div w:id="1419063349">
      <w:bodyDiv w:val="1"/>
      <w:marLeft w:val="0"/>
      <w:marRight w:val="0"/>
      <w:marTop w:val="0"/>
      <w:marBottom w:val="0"/>
      <w:divBdr>
        <w:top w:val="none" w:sz="0" w:space="0" w:color="auto"/>
        <w:left w:val="none" w:sz="0" w:space="0" w:color="auto"/>
        <w:bottom w:val="none" w:sz="0" w:space="0" w:color="auto"/>
        <w:right w:val="none" w:sz="0" w:space="0" w:color="auto"/>
      </w:divBdr>
    </w:div>
    <w:div w:id="1419206068">
      <w:bodyDiv w:val="1"/>
      <w:marLeft w:val="0"/>
      <w:marRight w:val="0"/>
      <w:marTop w:val="0"/>
      <w:marBottom w:val="0"/>
      <w:divBdr>
        <w:top w:val="none" w:sz="0" w:space="0" w:color="auto"/>
        <w:left w:val="none" w:sz="0" w:space="0" w:color="auto"/>
        <w:bottom w:val="none" w:sz="0" w:space="0" w:color="auto"/>
        <w:right w:val="none" w:sz="0" w:space="0" w:color="auto"/>
      </w:divBdr>
    </w:div>
    <w:div w:id="1419211698">
      <w:bodyDiv w:val="1"/>
      <w:marLeft w:val="0"/>
      <w:marRight w:val="0"/>
      <w:marTop w:val="0"/>
      <w:marBottom w:val="0"/>
      <w:divBdr>
        <w:top w:val="none" w:sz="0" w:space="0" w:color="auto"/>
        <w:left w:val="none" w:sz="0" w:space="0" w:color="auto"/>
        <w:bottom w:val="none" w:sz="0" w:space="0" w:color="auto"/>
        <w:right w:val="none" w:sz="0" w:space="0" w:color="auto"/>
      </w:divBdr>
    </w:div>
    <w:div w:id="1419449841">
      <w:bodyDiv w:val="1"/>
      <w:marLeft w:val="0"/>
      <w:marRight w:val="0"/>
      <w:marTop w:val="0"/>
      <w:marBottom w:val="0"/>
      <w:divBdr>
        <w:top w:val="none" w:sz="0" w:space="0" w:color="auto"/>
        <w:left w:val="none" w:sz="0" w:space="0" w:color="auto"/>
        <w:bottom w:val="none" w:sz="0" w:space="0" w:color="auto"/>
        <w:right w:val="none" w:sz="0" w:space="0" w:color="auto"/>
      </w:divBdr>
    </w:div>
    <w:div w:id="1419595135">
      <w:bodyDiv w:val="1"/>
      <w:marLeft w:val="0"/>
      <w:marRight w:val="0"/>
      <w:marTop w:val="0"/>
      <w:marBottom w:val="0"/>
      <w:divBdr>
        <w:top w:val="none" w:sz="0" w:space="0" w:color="auto"/>
        <w:left w:val="none" w:sz="0" w:space="0" w:color="auto"/>
        <w:bottom w:val="none" w:sz="0" w:space="0" w:color="auto"/>
        <w:right w:val="none" w:sz="0" w:space="0" w:color="auto"/>
      </w:divBdr>
    </w:div>
    <w:div w:id="1419672312">
      <w:bodyDiv w:val="1"/>
      <w:marLeft w:val="0"/>
      <w:marRight w:val="0"/>
      <w:marTop w:val="0"/>
      <w:marBottom w:val="0"/>
      <w:divBdr>
        <w:top w:val="none" w:sz="0" w:space="0" w:color="auto"/>
        <w:left w:val="none" w:sz="0" w:space="0" w:color="auto"/>
        <w:bottom w:val="none" w:sz="0" w:space="0" w:color="auto"/>
        <w:right w:val="none" w:sz="0" w:space="0" w:color="auto"/>
      </w:divBdr>
    </w:div>
    <w:div w:id="1419906552">
      <w:bodyDiv w:val="1"/>
      <w:marLeft w:val="0"/>
      <w:marRight w:val="0"/>
      <w:marTop w:val="0"/>
      <w:marBottom w:val="0"/>
      <w:divBdr>
        <w:top w:val="none" w:sz="0" w:space="0" w:color="auto"/>
        <w:left w:val="none" w:sz="0" w:space="0" w:color="auto"/>
        <w:bottom w:val="none" w:sz="0" w:space="0" w:color="auto"/>
        <w:right w:val="none" w:sz="0" w:space="0" w:color="auto"/>
      </w:divBdr>
    </w:div>
    <w:div w:id="1420560640">
      <w:bodyDiv w:val="1"/>
      <w:marLeft w:val="0"/>
      <w:marRight w:val="0"/>
      <w:marTop w:val="0"/>
      <w:marBottom w:val="0"/>
      <w:divBdr>
        <w:top w:val="none" w:sz="0" w:space="0" w:color="auto"/>
        <w:left w:val="none" w:sz="0" w:space="0" w:color="auto"/>
        <w:bottom w:val="none" w:sz="0" w:space="0" w:color="auto"/>
        <w:right w:val="none" w:sz="0" w:space="0" w:color="auto"/>
      </w:divBdr>
    </w:div>
    <w:div w:id="1420563879">
      <w:bodyDiv w:val="1"/>
      <w:marLeft w:val="0"/>
      <w:marRight w:val="0"/>
      <w:marTop w:val="0"/>
      <w:marBottom w:val="0"/>
      <w:divBdr>
        <w:top w:val="none" w:sz="0" w:space="0" w:color="auto"/>
        <w:left w:val="none" w:sz="0" w:space="0" w:color="auto"/>
        <w:bottom w:val="none" w:sz="0" w:space="0" w:color="auto"/>
        <w:right w:val="none" w:sz="0" w:space="0" w:color="auto"/>
      </w:divBdr>
    </w:div>
    <w:div w:id="1420716099">
      <w:bodyDiv w:val="1"/>
      <w:marLeft w:val="0"/>
      <w:marRight w:val="0"/>
      <w:marTop w:val="0"/>
      <w:marBottom w:val="0"/>
      <w:divBdr>
        <w:top w:val="none" w:sz="0" w:space="0" w:color="auto"/>
        <w:left w:val="none" w:sz="0" w:space="0" w:color="auto"/>
        <w:bottom w:val="none" w:sz="0" w:space="0" w:color="auto"/>
        <w:right w:val="none" w:sz="0" w:space="0" w:color="auto"/>
      </w:divBdr>
    </w:div>
    <w:div w:id="1420786223">
      <w:bodyDiv w:val="1"/>
      <w:marLeft w:val="0"/>
      <w:marRight w:val="0"/>
      <w:marTop w:val="0"/>
      <w:marBottom w:val="0"/>
      <w:divBdr>
        <w:top w:val="none" w:sz="0" w:space="0" w:color="auto"/>
        <w:left w:val="none" w:sz="0" w:space="0" w:color="auto"/>
        <w:bottom w:val="none" w:sz="0" w:space="0" w:color="auto"/>
        <w:right w:val="none" w:sz="0" w:space="0" w:color="auto"/>
      </w:divBdr>
    </w:div>
    <w:div w:id="1420834155">
      <w:bodyDiv w:val="1"/>
      <w:marLeft w:val="0"/>
      <w:marRight w:val="0"/>
      <w:marTop w:val="0"/>
      <w:marBottom w:val="0"/>
      <w:divBdr>
        <w:top w:val="none" w:sz="0" w:space="0" w:color="auto"/>
        <w:left w:val="none" w:sz="0" w:space="0" w:color="auto"/>
        <w:bottom w:val="none" w:sz="0" w:space="0" w:color="auto"/>
        <w:right w:val="none" w:sz="0" w:space="0" w:color="auto"/>
      </w:divBdr>
    </w:div>
    <w:div w:id="1421022515">
      <w:bodyDiv w:val="1"/>
      <w:marLeft w:val="0"/>
      <w:marRight w:val="0"/>
      <w:marTop w:val="0"/>
      <w:marBottom w:val="0"/>
      <w:divBdr>
        <w:top w:val="none" w:sz="0" w:space="0" w:color="auto"/>
        <w:left w:val="none" w:sz="0" w:space="0" w:color="auto"/>
        <w:bottom w:val="none" w:sz="0" w:space="0" w:color="auto"/>
        <w:right w:val="none" w:sz="0" w:space="0" w:color="auto"/>
      </w:divBdr>
    </w:div>
    <w:div w:id="1421027785">
      <w:bodyDiv w:val="1"/>
      <w:marLeft w:val="0"/>
      <w:marRight w:val="0"/>
      <w:marTop w:val="0"/>
      <w:marBottom w:val="0"/>
      <w:divBdr>
        <w:top w:val="none" w:sz="0" w:space="0" w:color="auto"/>
        <w:left w:val="none" w:sz="0" w:space="0" w:color="auto"/>
        <w:bottom w:val="none" w:sz="0" w:space="0" w:color="auto"/>
        <w:right w:val="none" w:sz="0" w:space="0" w:color="auto"/>
      </w:divBdr>
    </w:div>
    <w:div w:id="1421095917">
      <w:bodyDiv w:val="1"/>
      <w:marLeft w:val="0"/>
      <w:marRight w:val="0"/>
      <w:marTop w:val="0"/>
      <w:marBottom w:val="0"/>
      <w:divBdr>
        <w:top w:val="none" w:sz="0" w:space="0" w:color="auto"/>
        <w:left w:val="none" w:sz="0" w:space="0" w:color="auto"/>
        <w:bottom w:val="none" w:sz="0" w:space="0" w:color="auto"/>
        <w:right w:val="none" w:sz="0" w:space="0" w:color="auto"/>
      </w:divBdr>
    </w:div>
    <w:div w:id="1421102006">
      <w:bodyDiv w:val="1"/>
      <w:marLeft w:val="0"/>
      <w:marRight w:val="0"/>
      <w:marTop w:val="0"/>
      <w:marBottom w:val="0"/>
      <w:divBdr>
        <w:top w:val="none" w:sz="0" w:space="0" w:color="auto"/>
        <w:left w:val="none" w:sz="0" w:space="0" w:color="auto"/>
        <w:bottom w:val="none" w:sz="0" w:space="0" w:color="auto"/>
        <w:right w:val="none" w:sz="0" w:space="0" w:color="auto"/>
      </w:divBdr>
    </w:div>
    <w:div w:id="1421179277">
      <w:bodyDiv w:val="1"/>
      <w:marLeft w:val="0"/>
      <w:marRight w:val="0"/>
      <w:marTop w:val="0"/>
      <w:marBottom w:val="0"/>
      <w:divBdr>
        <w:top w:val="none" w:sz="0" w:space="0" w:color="auto"/>
        <w:left w:val="none" w:sz="0" w:space="0" w:color="auto"/>
        <w:bottom w:val="none" w:sz="0" w:space="0" w:color="auto"/>
        <w:right w:val="none" w:sz="0" w:space="0" w:color="auto"/>
      </w:divBdr>
    </w:div>
    <w:div w:id="1421415883">
      <w:bodyDiv w:val="1"/>
      <w:marLeft w:val="0"/>
      <w:marRight w:val="0"/>
      <w:marTop w:val="0"/>
      <w:marBottom w:val="0"/>
      <w:divBdr>
        <w:top w:val="none" w:sz="0" w:space="0" w:color="auto"/>
        <w:left w:val="none" w:sz="0" w:space="0" w:color="auto"/>
        <w:bottom w:val="none" w:sz="0" w:space="0" w:color="auto"/>
        <w:right w:val="none" w:sz="0" w:space="0" w:color="auto"/>
      </w:divBdr>
    </w:div>
    <w:div w:id="1421606951">
      <w:bodyDiv w:val="1"/>
      <w:marLeft w:val="0"/>
      <w:marRight w:val="0"/>
      <w:marTop w:val="0"/>
      <w:marBottom w:val="0"/>
      <w:divBdr>
        <w:top w:val="none" w:sz="0" w:space="0" w:color="auto"/>
        <w:left w:val="none" w:sz="0" w:space="0" w:color="auto"/>
        <w:bottom w:val="none" w:sz="0" w:space="0" w:color="auto"/>
        <w:right w:val="none" w:sz="0" w:space="0" w:color="auto"/>
      </w:divBdr>
    </w:div>
    <w:div w:id="1421947515">
      <w:bodyDiv w:val="1"/>
      <w:marLeft w:val="0"/>
      <w:marRight w:val="0"/>
      <w:marTop w:val="0"/>
      <w:marBottom w:val="0"/>
      <w:divBdr>
        <w:top w:val="none" w:sz="0" w:space="0" w:color="auto"/>
        <w:left w:val="none" w:sz="0" w:space="0" w:color="auto"/>
        <w:bottom w:val="none" w:sz="0" w:space="0" w:color="auto"/>
        <w:right w:val="none" w:sz="0" w:space="0" w:color="auto"/>
      </w:divBdr>
    </w:div>
    <w:div w:id="1421952803">
      <w:bodyDiv w:val="1"/>
      <w:marLeft w:val="0"/>
      <w:marRight w:val="0"/>
      <w:marTop w:val="0"/>
      <w:marBottom w:val="0"/>
      <w:divBdr>
        <w:top w:val="none" w:sz="0" w:space="0" w:color="auto"/>
        <w:left w:val="none" w:sz="0" w:space="0" w:color="auto"/>
        <w:bottom w:val="none" w:sz="0" w:space="0" w:color="auto"/>
        <w:right w:val="none" w:sz="0" w:space="0" w:color="auto"/>
      </w:divBdr>
    </w:div>
    <w:div w:id="1422026148">
      <w:bodyDiv w:val="1"/>
      <w:marLeft w:val="0"/>
      <w:marRight w:val="0"/>
      <w:marTop w:val="0"/>
      <w:marBottom w:val="0"/>
      <w:divBdr>
        <w:top w:val="none" w:sz="0" w:space="0" w:color="auto"/>
        <w:left w:val="none" w:sz="0" w:space="0" w:color="auto"/>
        <w:bottom w:val="none" w:sz="0" w:space="0" w:color="auto"/>
        <w:right w:val="none" w:sz="0" w:space="0" w:color="auto"/>
      </w:divBdr>
    </w:div>
    <w:div w:id="1422095373">
      <w:bodyDiv w:val="1"/>
      <w:marLeft w:val="0"/>
      <w:marRight w:val="0"/>
      <w:marTop w:val="0"/>
      <w:marBottom w:val="0"/>
      <w:divBdr>
        <w:top w:val="none" w:sz="0" w:space="0" w:color="auto"/>
        <w:left w:val="none" w:sz="0" w:space="0" w:color="auto"/>
        <w:bottom w:val="none" w:sz="0" w:space="0" w:color="auto"/>
        <w:right w:val="none" w:sz="0" w:space="0" w:color="auto"/>
      </w:divBdr>
    </w:div>
    <w:div w:id="1422214509">
      <w:bodyDiv w:val="1"/>
      <w:marLeft w:val="0"/>
      <w:marRight w:val="0"/>
      <w:marTop w:val="0"/>
      <w:marBottom w:val="0"/>
      <w:divBdr>
        <w:top w:val="none" w:sz="0" w:space="0" w:color="auto"/>
        <w:left w:val="none" w:sz="0" w:space="0" w:color="auto"/>
        <w:bottom w:val="none" w:sz="0" w:space="0" w:color="auto"/>
        <w:right w:val="none" w:sz="0" w:space="0" w:color="auto"/>
      </w:divBdr>
    </w:div>
    <w:div w:id="1422410010">
      <w:bodyDiv w:val="1"/>
      <w:marLeft w:val="0"/>
      <w:marRight w:val="0"/>
      <w:marTop w:val="0"/>
      <w:marBottom w:val="0"/>
      <w:divBdr>
        <w:top w:val="none" w:sz="0" w:space="0" w:color="auto"/>
        <w:left w:val="none" w:sz="0" w:space="0" w:color="auto"/>
        <w:bottom w:val="none" w:sz="0" w:space="0" w:color="auto"/>
        <w:right w:val="none" w:sz="0" w:space="0" w:color="auto"/>
      </w:divBdr>
    </w:div>
    <w:div w:id="1422412632">
      <w:bodyDiv w:val="1"/>
      <w:marLeft w:val="0"/>
      <w:marRight w:val="0"/>
      <w:marTop w:val="0"/>
      <w:marBottom w:val="0"/>
      <w:divBdr>
        <w:top w:val="none" w:sz="0" w:space="0" w:color="auto"/>
        <w:left w:val="none" w:sz="0" w:space="0" w:color="auto"/>
        <w:bottom w:val="none" w:sz="0" w:space="0" w:color="auto"/>
        <w:right w:val="none" w:sz="0" w:space="0" w:color="auto"/>
      </w:divBdr>
    </w:div>
    <w:div w:id="1422413516">
      <w:bodyDiv w:val="1"/>
      <w:marLeft w:val="0"/>
      <w:marRight w:val="0"/>
      <w:marTop w:val="0"/>
      <w:marBottom w:val="0"/>
      <w:divBdr>
        <w:top w:val="none" w:sz="0" w:space="0" w:color="auto"/>
        <w:left w:val="none" w:sz="0" w:space="0" w:color="auto"/>
        <w:bottom w:val="none" w:sz="0" w:space="0" w:color="auto"/>
        <w:right w:val="none" w:sz="0" w:space="0" w:color="auto"/>
      </w:divBdr>
    </w:div>
    <w:div w:id="1422487117">
      <w:bodyDiv w:val="1"/>
      <w:marLeft w:val="0"/>
      <w:marRight w:val="0"/>
      <w:marTop w:val="0"/>
      <w:marBottom w:val="0"/>
      <w:divBdr>
        <w:top w:val="none" w:sz="0" w:space="0" w:color="auto"/>
        <w:left w:val="none" w:sz="0" w:space="0" w:color="auto"/>
        <w:bottom w:val="none" w:sz="0" w:space="0" w:color="auto"/>
        <w:right w:val="none" w:sz="0" w:space="0" w:color="auto"/>
      </w:divBdr>
    </w:div>
    <w:div w:id="1422679811">
      <w:bodyDiv w:val="1"/>
      <w:marLeft w:val="0"/>
      <w:marRight w:val="0"/>
      <w:marTop w:val="0"/>
      <w:marBottom w:val="0"/>
      <w:divBdr>
        <w:top w:val="none" w:sz="0" w:space="0" w:color="auto"/>
        <w:left w:val="none" w:sz="0" w:space="0" w:color="auto"/>
        <w:bottom w:val="none" w:sz="0" w:space="0" w:color="auto"/>
        <w:right w:val="none" w:sz="0" w:space="0" w:color="auto"/>
      </w:divBdr>
    </w:div>
    <w:div w:id="1422795925">
      <w:bodyDiv w:val="1"/>
      <w:marLeft w:val="0"/>
      <w:marRight w:val="0"/>
      <w:marTop w:val="0"/>
      <w:marBottom w:val="0"/>
      <w:divBdr>
        <w:top w:val="none" w:sz="0" w:space="0" w:color="auto"/>
        <w:left w:val="none" w:sz="0" w:space="0" w:color="auto"/>
        <w:bottom w:val="none" w:sz="0" w:space="0" w:color="auto"/>
        <w:right w:val="none" w:sz="0" w:space="0" w:color="auto"/>
      </w:divBdr>
    </w:div>
    <w:div w:id="1423067683">
      <w:bodyDiv w:val="1"/>
      <w:marLeft w:val="0"/>
      <w:marRight w:val="0"/>
      <w:marTop w:val="0"/>
      <w:marBottom w:val="0"/>
      <w:divBdr>
        <w:top w:val="none" w:sz="0" w:space="0" w:color="auto"/>
        <w:left w:val="none" w:sz="0" w:space="0" w:color="auto"/>
        <w:bottom w:val="none" w:sz="0" w:space="0" w:color="auto"/>
        <w:right w:val="none" w:sz="0" w:space="0" w:color="auto"/>
      </w:divBdr>
    </w:div>
    <w:div w:id="1423142567">
      <w:bodyDiv w:val="1"/>
      <w:marLeft w:val="0"/>
      <w:marRight w:val="0"/>
      <w:marTop w:val="0"/>
      <w:marBottom w:val="0"/>
      <w:divBdr>
        <w:top w:val="none" w:sz="0" w:space="0" w:color="auto"/>
        <w:left w:val="none" w:sz="0" w:space="0" w:color="auto"/>
        <w:bottom w:val="none" w:sz="0" w:space="0" w:color="auto"/>
        <w:right w:val="none" w:sz="0" w:space="0" w:color="auto"/>
      </w:divBdr>
    </w:div>
    <w:div w:id="1423332071">
      <w:bodyDiv w:val="1"/>
      <w:marLeft w:val="0"/>
      <w:marRight w:val="0"/>
      <w:marTop w:val="0"/>
      <w:marBottom w:val="0"/>
      <w:divBdr>
        <w:top w:val="none" w:sz="0" w:space="0" w:color="auto"/>
        <w:left w:val="none" w:sz="0" w:space="0" w:color="auto"/>
        <w:bottom w:val="none" w:sz="0" w:space="0" w:color="auto"/>
        <w:right w:val="none" w:sz="0" w:space="0" w:color="auto"/>
      </w:divBdr>
    </w:div>
    <w:div w:id="1423601808">
      <w:bodyDiv w:val="1"/>
      <w:marLeft w:val="0"/>
      <w:marRight w:val="0"/>
      <w:marTop w:val="0"/>
      <w:marBottom w:val="0"/>
      <w:divBdr>
        <w:top w:val="none" w:sz="0" w:space="0" w:color="auto"/>
        <w:left w:val="none" w:sz="0" w:space="0" w:color="auto"/>
        <w:bottom w:val="none" w:sz="0" w:space="0" w:color="auto"/>
        <w:right w:val="none" w:sz="0" w:space="0" w:color="auto"/>
      </w:divBdr>
    </w:div>
    <w:div w:id="1423843879">
      <w:bodyDiv w:val="1"/>
      <w:marLeft w:val="0"/>
      <w:marRight w:val="0"/>
      <w:marTop w:val="0"/>
      <w:marBottom w:val="0"/>
      <w:divBdr>
        <w:top w:val="none" w:sz="0" w:space="0" w:color="auto"/>
        <w:left w:val="none" w:sz="0" w:space="0" w:color="auto"/>
        <w:bottom w:val="none" w:sz="0" w:space="0" w:color="auto"/>
        <w:right w:val="none" w:sz="0" w:space="0" w:color="auto"/>
      </w:divBdr>
    </w:div>
    <w:div w:id="1423986863">
      <w:bodyDiv w:val="1"/>
      <w:marLeft w:val="0"/>
      <w:marRight w:val="0"/>
      <w:marTop w:val="0"/>
      <w:marBottom w:val="0"/>
      <w:divBdr>
        <w:top w:val="none" w:sz="0" w:space="0" w:color="auto"/>
        <w:left w:val="none" w:sz="0" w:space="0" w:color="auto"/>
        <w:bottom w:val="none" w:sz="0" w:space="0" w:color="auto"/>
        <w:right w:val="none" w:sz="0" w:space="0" w:color="auto"/>
      </w:divBdr>
    </w:div>
    <w:div w:id="1424375163">
      <w:bodyDiv w:val="1"/>
      <w:marLeft w:val="0"/>
      <w:marRight w:val="0"/>
      <w:marTop w:val="0"/>
      <w:marBottom w:val="0"/>
      <w:divBdr>
        <w:top w:val="none" w:sz="0" w:space="0" w:color="auto"/>
        <w:left w:val="none" w:sz="0" w:space="0" w:color="auto"/>
        <w:bottom w:val="none" w:sz="0" w:space="0" w:color="auto"/>
        <w:right w:val="none" w:sz="0" w:space="0" w:color="auto"/>
      </w:divBdr>
    </w:div>
    <w:div w:id="1424447266">
      <w:bodyDiv w:val="1"/>
      <w:marLeft w:val="0"/>
      <w:marRight w:val="0"/>
      <w:marTop w:val="0"/>
      <w:marBottom w:val="0"/>
      <w:divBdr>
        <w:top w:val="none" w:sz="0" w:space="0" w:color="auto"/>
        <w:left w:val="none" w:sz="0" w:space="0" w:color="auto"/>
        <w:bottom w:val="none" w:sz="0" w:space="0" w:color="auto"/>
        <w:right w:val="none" w:sz="0" w:space="0" w:color="auto"/>
      </w:divBdr>
    </w:div>
    <w:div w:id="1424568152">
      <w:bodyDiv w:val="1"/>
      <w:marLeft w:val="0"/>
      <w:marRight w:val="0"/>
      <w:marTop w:val="0"/>
      <w:marBottom w:val="0"/>
      <w:divBdr>
        <w:top w:val="none" w:sz="0" w:space="0" w:color="auto"/>
        <w:left w:val="none" w:sz="0" w:space="0" w:color="auto"/>
        <w:bottom w:val="none" w:sz="0" w:space="0" w:color="auto"/>
        <w:right w:val="none" w:sz="0" w:space="0" w:color="auto"/>
      </w:divBdr>
    </w:div>
    <w:div w:id="1424570423">
      <w:bodyDiv w:val="1"/>
      <w:marLeft w:val="0"/>
      <w:marRight w:val="0"/>
      <w:marTop w:val="0"/>
      <w:marBottom w:val="0"/>
      <w:divBdr>
        <w:top w:val="none" w:sz="0" w:space="0" w:color="auto"/>
        <w:left w:val="none" w:sz="0" w:space="0" w:color="auto"/>
        <w:bottom w:val="none" w:sz="0" w:space="0" w:color="auto"/>
        <w:right w:val="none" w:sz="0" w:space="0" w:color="auto"/>
      </w:divBdr>
    </w:div>
    <w:div w:id="1425228067">
      <w:bodyDiv w:val="1"/>
      <w:marLeft w:val="0"/>
      <w:marRight w:val="0"/>
      <w:marTop w:val="0"/>
      <w:marBottom w:val="0"/>
      <w:divBdr>
        <w:top w:val="none" w:sz="0" w:space="0" w:color="auto"/>
        <w:left w:val="none" w:sz="0" w:space="0" w:color="auto"/>
        <w:bottom w:val="none" w:sz="0" w:space="0" w:color="auto"/>
        <w:right w:val="none" w:sz="0" w:space="0" w:color="auto"/>
      </w:divBdr>
    </w:div>
    <w:div w:id="1425346833">
      <w:bodyDiv w:val="1"/>
      <w:marLeft w:val="0"/>
      <w:marRight w:val="0"/>
      <w:marTop w:val="0"/>
      <w:marBottom w:val="0"/>
      <w:divBdr>
        <w:top w:val="none" w:sz="0" w:space="0" w:color="auto"/>
        <w:left w:val="none" w:sz="0" w:space="0" w:color="auto"/>
        <w:bottom w:val="none" w:sz="0" w:space="0" w:color="auto"/>
        <w:right w:val="none" w:sz="0" w:space="0" w:color="auto"/>
      </w:divBdr>
    </w:div>
    <w:div w:id="1425421872">
      <w:bodyDiv w:val="1"/>
      <w:marLeft w:val="0"/>
      <w:marRight w:val="0"/>
      <w:marTop w:val="0"/>
      <w:marBottom w:val="0"/>
      <w:divBdr>
        <w:top w:val="none" w:sz="0" w:space="0" w:color="auto"/>
        <w:left w:val="none" w:sz="0" w:space="0" w:color="auto"/>
        <w:bottom w:val="none" w:sz="0" w:space="0" w:color="auto"/>
        <w:right w:val="none" w:sz="0" w:space="0" w:color="auto"/>
      </w:divBdr>
    </w:div>
    <w:div w:id="1425607185">
      <w:bodyDiv w:val="1"/>
      <w:marLeft w:val="0"/>
      <w:marRight w:val="0"/>
      <w:marTop w:val="0"/>
      <w:marBottom w:val="0"/>
      <w:divBdr>
        <w:top w:val="none" w:sz="0" w:space="0" w:color="auto"/>
        <w:left w:val="none" w:sz="0" w:space="0" w:color="auto"/>
        <w:bottom w:val="none" w:sz="0" w:space="0" w:color="auto"/>
        <w:right w:val="none" w:sz="0" w:space="0" w:color="auto"/>
      </w:divBdr>
    </w:div>
    <w:div w:id="1425953279">
      <w:bodyDiv w:val="1"/>
      <w:marLeft w:val="0"/>
      <w:marRight w:val="0"/>
      <w:marTop w:val="0"/>
      <w:marBottom w:val="0"/>
      <w:divBdr>
        <w:top w:val="none" w:sz="0" w:space="0" w:color="auto"/>
        <w:left w:val="none" w:sz="0" w:space="0" w:color="auto"/>
        <w:bottom w:val="none" w:sz="0" w:space="0" w:color="auto"/>
        <w:right w:val="none" w:sz="0" w:space="0" w:color="auto"/>
      </w:divBdr>
    </w:div>
    <w:div w:id="1425954925">
      <w:bodyDiv w:val="1"/>
      <w:marLeft w:val="0"/>
      <w:marRight w:val="0"/>
      <w:marTop w:val="0"/>
      <w:marBottom w:val="0"/>
      <w:divBdr>
        <w:top w:val="none" w:sz="0" w:space="0" w:color="auto"/>
        <w:left w:val="none" w:sz="0" w:space="0" w:color="auto"/>
        <w:bottom w:val="none" w:sz="0" w:space="0" w:color="auto"/>
        <w:right w:val="none" w:sz="0" w:space="0" w:color="auto"/>
      </w:divBdr>
    </w:div>
    <w:div w:id="1426144940">
      <w:bodyDiv w:val="1"/>
      <w:marLeft w:val="0"/>
      <w:marRight w:val="0"/>
      <w:marTop w:val="0"/>
      <w:marBottom w:val="0"/>
      <w:divBdr>
        <w:top w:val="none" w:sz="0" w:space="0" w:color="auto"/>
        <w:left w:val="none" w:sz="0" w:space="0" w:color="auto"/>
        <w:bottom w:val="none" w:sz="0" w:space="0" w:color="auto"/>
        <w:right w:val="none" w:sz="0" w:space="0" w:color="auto"/>
      </w:divBdr>
    </w:div>
    <w:div w:id="1426150383">
      <w:bodyDiv w:val="1"/>
      <w:marLeft w:val="0"/>
      <w:marRight w:val="0"/>
      <w:marTop w:val="0"/>
      <w:marBottom w:val="0"/>
      <w:divBdr>
        <w:top w:val="none" w:sz="0" w:space="0" w:color="auto"/>
        <w:left w:val="none" w:sz="0" w:space="0" w:color="auto"/>
        <w:bottom w:val="none" w:sz="0" w:space="0" w:color="auto"/>
        <w:right w:val="none" w:sz="0" w:space="0" w:color="auto"/>
      </w:divBdr>
    </w:div>
    <w:div w:id="1426879910">
      <w:bodyDiv w:val="1"/>
      <w:marLeft w:val="0"/>
      <w:marRight w:val="0"/>
      <w:marTop w:val="0"/>
      <w:marBottom w:val="0"/>
      <w:divBdr>
        <w:top w:val="none" w:sz="0" w:space="0" w:color="auto"/>
        <w:left w:val="none" w:sz="0" w:space="0" w:color="auto"/>
        <w:bottom w:val="none" w:sz="0" w:space="0" w:color="auto"/>
        <w:right w:val="none" w:sz="0" w:space="0" w:color="auto"/>
      </w:divBdr>
    </w:div>
    <w:div w:id="1426924852">
      <w:bodyDiv w:val="1"/>
      <w:marLeft w:val="0"/>
      <w:marRight w:val="0"/>
      <w:marTop w:val="0"/>
      <w:marBottom w:val="0"/>
      <w:divBdr>
        <w:top w:val="none" w:sz="0" w:space="0" w:color="auto"/>
        <w:left w:val="none" w:sz="0" w:space="0" w:color="auto"/>
        <w:bottom w:val="none" w:sz="0" w:space="0" w:color="auto"/>
        <w:right w:val="none" w:sz="0" w:space="0" w:color="auto"/>
      </w:divBdr>
    </w:div>
    <w:div w:id="1427537014">
      <w:bodyDiv w:val="1"/>
      <w:marLeft w:val="0"/>
      <w:marRight w:val="0"/>
      <w:marTop w:val="0"/>
      <w:marBottom w:val="0"/>
      <w:divBdr>
        <w:top w:val="none" w:sz="0" w:space="0" w:color="auto"/>
        <w:left w:val="none" w:sz="0" w:space="0" w:color="auto"/>
        <w:bottom w:val="none" w:sz="0" w:space="0" w:color="auto"/>
        <w:right w:val="none" w:sz="0" w:space="0" w:color="auto"/>
      </w:divBdr>
    </w:div>
    <w:div w:id="1427919377">
      <w:bodyDiv w:val="1"/>
      <w:marLeft w:val="0"/>
      <w:marRight w:val="0"/>
      <w:marTop w:val="0"/>
      <w:marBottom w:val="0"/>
      <w:divBdr>
        <w:top w:val="none" w:sz="0" w:space="0" w:color="auto"/>
        <w:left w:val="none" w:sz="0" w:space="0" w:color="auto"/>
        <w:bottom w:val="none" w:sz="0" w:space="0" w:color="auto"/>
        <w:right w:val="none" w:sz="0" w:space="0" w:color="auto"/>
      </w:divBdr>
    </w:div>
    <w:div w:id="1427924664">
      <w:bodyDiv w:val="1"/>
      <w:marLeft w:val="0"/>
      <w:marRight w:val="0"/>
      <w:marTop w:val="0"/>
      <w:marBottom w:val="0"/>
      <w:divBdr>
        <w:top w:val="none" w:sz="0" w:space="0" w:color="auto"/>
        <w:left w:val="none" w:sz="0" w:space="0" w:color="auto"/>
        <w:bottom w:val="none" w:sz="0" w:space="0" w:color="auto"/>
        <w:right w:val="none" w:sz="0" w:space="0" w:color="auto"/>
      </w:divBdr>
    </w:div>
    <w:div w:id="1427966733">
      <w:bodyDiv w:val="1"/>
      <w:marLeft w:val="0"/>
      <w:marRight w:val="0"/>
      <w:marTop w:val="0"/>
      <w:marBottom w:val="0"/>
      <w:divBdr>
        <w:top w:val="none" w:sz="0" w:space="0" w:color="auto"/>
        <w:left w:val="none" w:sz="0" w:space="0" w:color="auto"/>
        <w:bottom w:val="none" w:sz="0" w:space="0" w:color="auto"/>
        <w:right w:val="none" w:sz="0" w:space="0" w:color="auto"/>
      </w:divBdr>
    </w:div>
    <w:div w:id="1428187773">
      <w:bodyDiv w:val="1"/>
      <w:marLeft w:val="0"/>
      <w:marRight w:val="0"/>
      <w:marTop w:val="0"/>
      <w:marBottom w:val="0"/>
      <w:divBdr>
        <w:top w:val="none" w:sz="0" w:space="0" w:color="auto"/>
        <w:left w:val="none" w:sz="0" w:space="0" w:color="auto"/>
        <w:bottom w:val="none" w:sz="0" w:space="0" w:color="auto"/>
        <w:right w:val="none" w:sz="0" w:space="0" w:color="auto"/>
      </w:divBdr>
    </w:div>
    <w:div w:id="1428228682">
      <w:bodyDiv w:val="1"/>
      <w:marLeft w:val="0"/>
      <w:marRight w:val="0"/>
      <w:marTop w:val="0"/>
      <w:marBottom w:val="0"/>
      <w:divBdr>
        <w:top w:val="none" w:sz="0" w:space="0" w:color="auto"/>
        <w:left w:val="none" w:sz="0" w:space="0" w:color="auto"/>
        <w:bottom w:val="none" w:sz="0" w:space="0" w:color="auto"/>
        <w:right w:val="none" w:sz="0" w:space="0" w:color="auto"/>
      </w:divBdr>
    </w:div>
    <w:div w:id="1428312875">
      <w:bodyDiv w:val="1"/>
      <w:marLeft w:val="0"/>
      <w:marRight w:val="0"/>
      <w:marTop w:val="0"/>
      <w:marBottom w:val="0"/>
      <w:divBdr>
        <w:top w:val="none" w:sz="0" w:space="0" w:color="auto"/>
        <w:left w:val="none" w:sz="0" w:space="0" w:color="auto"/>
        <w:bottom w:val="none" w:sz="0" w:space="0" w:color="auto"/>
        <w:right w:val="none" w:sz="0" w:space="0" w:color="auto"/>
      </w:divBdr>
    </w:div>
    <w:div w:id="1428773228">
      <w:bodyDiv w:val="1"/>
      <w:marLeft w:val="0"/>
      <w:marRight w:val="0"/>
      <w:marTop w:val="0"/>
      <w:marBottom w:val="0"/>
      <w:divBdr>
        <w:top w:val="none" w:sz="0" w:space="0" w:color="auto"/>
        <w:left w:val="none" w:sz="0" w:space="0" w:color="auto"/>
        <w:bottom w:val="none" w:sz="0" w:space="0" w:color="auto"/>
        <w:right w:val="none" w:sz="0" w:space="0" w:color="auto"/>
      </w:divBdr>
    </w:div>
    <w:div w:id="1428841238">
      <w:bodyDiv w:val="1"/>
      <w:marLeft w:val="0"/>
      <w:marRight w:val="0"/>
      <w:marTop w:val="0"/>
      <w:marBottom w:val="0"/>
      <w:divBdr>
        <w:top w:val="none" w:sz="0" w:space="0" w:color="auto"/>
        <w:left w:val="none" w:sz="0" w:space="0" w:color="auto"/>
        <w:bottom w:val="none" w:sz="0" w:space="0" w:color="auto"/>
        <w:right w:val="none" w:sz="0" w:space="0" w:color="auto"/>
      </w:divBdr>
    </w:div>
    <w:div w:id="1429230548">
      <w:bodyDiv w:val="1"/>
      <w:marLeft w:val="0"/>
      <w:marRight w:val="0"/>
      <w:marTop w:val="0"/>
      <w:marBottom w:val="0"/>
      <w:divBdr>
        <w:top w:val="none" w:sz="0" w:space="0" w:color="auto"/>
        <w:left w:val="none" w:sz="0" w:space="0" w:color="auto"/>
        <w:bottom w:val="none" w:sz="0" w:space="0" w:color="auto"/>
        <w:right w:val="none" w:sz="0" w:space="0" w:color="auto"/>
      </w:divBdr>
    </w:div>
    <w:div w:id="1429427968">
      <w:bodyDiv w:val="1"/>
      <w:marLeft w:val="0"/>
      <w:marRight w:val="0"/>
      <w:marTop w:val="0"/>
      <w:marBottom w:val="0"/>
      <w:divBdr>
        <w:top w:val="none" w:sz="0" w:space="0" w:color="auto"/>
        <w:left w:val="none" w:sz="0" w:space="0" w:color="auto"/>
        <w:bottom w:val="none" w:sz="0" w:space="0" w:color="auto"/>
        <w:right w:val="none" w:sz="0" w:space="0" w:color="auto"/>
      </w:divBdr>
    </w:div>
    <w:div w:id="1429621455">
      <w:bodyDiv w:val="1"/>
      <w:marLeft w:val="0"/>
      <w:marRight w:val="0"/>
      <w:marTop w:val="0"/>
      <w:marBottom w:val="0"/>
      <w:divBdr>
        <w:top w:val="none" w:sz="0" w:space="0" w:color="auto"/>
        <w:left w:val="none" w:sz="0" w:space="0" w:color="auto"/>
        <w:bottom w:val="none" w:sz="0" w:space="0" w:color="auto"/>
        <w:right w:val="none" w:sz="0" w:space="0" w:color="auto"/>
      </w:divBdr>
    </w:div>
    <w:div w:id="1430197093">
      <w:bodyDiv w:val="1"/>
      <w:marLeft w:val="0"/>
      <w:marRight w:val="0"/>
      <w:marTop w:val="0"/>
      <w:marBottom w:val="0"/>
      <w:divBdr>
        <w:top w:val="none" w:sz="0" w:space="0" w:color="auto"/>
        <w:left w:val="none" w:sz="0" w:space="0" w:color="auto"/>
        <w:bottom w:val="none" w:sz="0" w:space="0" w:color="auto"/>
        <w:right w:val="none" w:sz="0" w:space="0" w:color="auto"/>
      </w:divBdr>
    </w:div>
    <w:div w:id="1430396912">
      <w:bodyDiv w:val="1"/>
      <w:marLeft w:val="0"/>
      <w:marRight w:val="0"/>
      <w:marTop w:val="0"/>
      <w:marBottom w:val="0"/>
      <w:divBdr>
        <w:top w:val="none" w:sz="0" w:space="0" w:color="auto"/>
        <w:left w:val="none" w:sz="0" w:space="0" w:color="auto"/>
        <w:bottom w:val="none" w:sz="0" w:space="0" w:color="auto"/>
        <w:right w:val="none" w:sz="0" w:space="0" w:color="auto"/>
      </w:divBdr>
    </w:div>
    <w:div w:id="1430538945">
      <w:bodyDiv w:val="1"/>
      <w:marLeft w:val="0"/>
      <w:marRight w:val="0"/>
      <w:marTop w:val="0"/>
      <w:marBottom w:val="0"/>
      <w:divBdr>
        <w:top w:val="none" w:sz="0" w:space="0" w:color="auto"/>
        <w:left w:val="none" w:sz="0" w:space="0" w:color="auto"/>
        <w:bottom w:val="none" w:sz="0" w:space="0" w:color="auto"/>
        <w:right w:val="none" w:sz="0" w:space="0" w:color="auto"/>
      </w:divBdr>
    </w:div>
    <w:div w:id="1430733932">
      <w:bodyDiv w:val="1"/>
      <w:marLeft w:val="0"/>
      <w:marRight w:val="0"/>
      <w:marTop w:val="0"/>
      <w:marBottom w:val="0"/>
      <w:divBdr>
        <w:top w:val="none" w:sz="0" w:space="0" w:color="auto"/>
        <w:left w:val="none" w:sz="0" w:space="0" w:color="auto"/>
        <w:bottom w:val="none" w:sz="0" w:space="0" w:color="auto"/>
        <w:right w:val="none" w:sz="0" w:space="0" w:color="auto"/>
      </w:divBdr>
    </w:div>
    <w:div w:id="1431006575">
      <w:bodyDiv w:val="1"/>
      <w:marLeft w:val="0"/>
      <w:marRight w:val="0"/>
      <w:marTop w:val="0"/>
      <w:marBottom w:val="0"/>
      <w:divBdr>
        <w:top w:val="none" w:sz="0" w:space="0" w:color="auto"/>
        <w:left w:val="none" w:sz="0" w:space="0" w:color="auto"/>
        <w:bottom w:val="none" w:sz="0" w:space="0" w:color="auto"/>
        <w:right w:val="none" w:sz="0" w:space="0" w:color="auto"/>
      </w:divBdr>
    </w:div>
    <w:div w:id="1431076136">
      <w:bodyDiv w:val="1"/>
      <w:marLeft w:val="0"/>
      <w:marRight w:val="0"/>
      <w:marTop w:val="0"/>
      <w:marBottom w:val="0"/>
      <w:divBdr>
        <w:top w:val="none" w:sz="0" w:space="0" w:color="auto"/>
        <w:left w:val="none" w:sz="0" w:space="0" w:color="auto"/>
        <w:bottom w:val="none" w:sz="0" w:space="0" w:color="auto"/>
        <w:right w:val="none" w:sz="0" w:space="0" w:color="auto"/>
      </w:divBdr>
    </w:div>
    <w:div w:id="1432049545">
      <w:bodyDiv w:val="1"/>
      <w:marLeft w:val="0"/>
      <w:marRight w:val="0"/>
      <w:marTop w:val="0"/>
      <w:marBottom w:val="0"/>
      <w:divBdr>
        <w:top w:val="none" w:sz="0" w:space="0" w:color="auto"/>
        <w:left w:val="none" w:sz="0" w:space="0" w:color="auto"/>
        <w:bottom w:val="none" w:sz="0" w:space="0" w:color="auto"/>
        <w:right w:val="none" w:sz="0" w:space="0" w:color="auto"/>
      </w:divBdr>
    </w:div>
    <w:div w:id="1432360879">
      <w:bodyDiv w:val="1"/>
      <w:marLeft w:val="0"/>
      <w:marRight w:val="0"/>
      <w:marTop w:val="0"/>
      <w:marBottom w:val="0"/>
      <w:divBdr>
        <w:top w:val="none" w:sz="0" w:space="0" w:color="auto"/>
        <w:left w:val="none" w:sz="0" w:space="0" w:color="auto"/>
        <w:bottom w:val="none" w:sz="0" w:space="0" w:color="auto"/>
        <w:right w:val="none" w:sz="0" w:space="0" w:color="auto"/>
      </w:divBdr>
    </w:div>
    <w:div w:id="1432430991">
      <w:bodyDiv w:val="1"/>
      <w:marLeft w:val="0"/>
      <w:marRight w:val="0"/>
      <w:marTop w:val="0"/>
      <w:marBottom w:val="0"/>
      <w:divBdr>
        <w:top w:val="none" w:sz="0" w:space="0" w:color="auto"/>
        <w:left w:val="none" w:sz="0" w:space="0" w:color="auto"/>
        <w:bottom w:val="none" w:sz="0" w:space="0" w:color="auto"/>
        <w:right w:val="none" w:sz="0" w:space="0" w:color="auto"/>
      </w:divBdr>
    </w:div>
    <w:div w:id="1432704638">
      <w:bodyDiv w:val="1"/>
      <w:marLeft w:val="0"/>
      <w:marRight w:val="0"/>
      <w:marTop w:val="0"/>
      <w:marBottom w:val="0"/>
      <w:divBdr>
        <w:top w:val="none" w:sz="0" w:space="0" w:color="auto"/>
        <w:left w:val="none" w:sz="0" w:space="0" w:color="auto"/>
        <w:bottom w:val="none" w:sz="0" w:space="0" w:color="auto"/>
        <w:right w:val="none" w:sz="0" w:space="0" w:color="auto"/>
      </w:divBdr>
    </w:div>
    <w:div w:id="1433010700">
      <w:bodyDiv w:val="1"/>
      <w:marLeft w:val="0"/>
      <w:marRight w:val="0"/>
      <w:marTop w:val="0"/>
      <w:marBottom w:val="0"/>
      <w:divBdr>
        <w:top w:val="none" w:sz="0" w:space="0" w:color="auto"/>
        <w:left w:val="none" w:sz="0" w:space="0" w:color="auto"/>
        <w:bottom w:val="none" w:sz="0" w:space="0" w:color="auto"/>
        <w:right w:val="none" w:sz="0" w:space="0" w:color="auto"/>
      </w:divBdr>
    </w:div>
    <w:div w:id="1433085632">
      <w:bodyDiv w:val="1"/>
      <w:marLeft w:val="0"/>
      <w:marRight w:val="0"/>
      <w:marTop w:val="0"/>
      <w:marBottom w:val="0"/>
      <w:divBdr>
        <w:top w:val="none" w:sz="0" w:space="0" w:color="auto"/>
        <w:left w:val="none" w:sz="0" w:space="0" w:color="auto"/>
        <w:bottom w:val="none" w:sz="0" w:space="0" w:color="auto"/>
        <w:right w:val="none" w:sz="0" w:space="0" w:color="auto"/>
      </w:divBdr>
    </w:div>
    <w:div w:id="1433165950">
      <w:bodyDiv w:val="1"/>
      <w:marLeft w:val="0"/>
      <w:marRight w:val="0"/>
      <w:marTop w:val="0"/>
      <w:marBottom w:val="0"/>
      <w:divBdr>
        <w:top w:val="none" w:sz="0" w:space="0" w:color="auto"/>
        <w:left w:val="none" w:sz="0" w:space="0" w:color="auto"/>
        <w:bottom w:val="none" w:sz="0" w:space="0" w:color="auto"/>
        <w:right w:val="none" w:sz="0" w:space="0" w:color="auto"/>
      </w:divBdr>
    </w:div>
    <w:div w:id="1433283160">
      <w:bodyDiv w:val="1"/>
      <w:marLeft w:val="0"/>
      <w:marRight w:val="0"/>
      <w:marTop w:val="0"/>
      <w:marBottom w:val="0"/>
      <w:divBdr>
        <w:top w:val="none" w:sz="0" w:space="0" w:color="auto"/>
        <w:left w:val="none" w:sz="0" w:space="0" w:color="auto"/>
        <w:bottom w:val="none" w:sz="0" w:space="0" w:color="auto"/>
        <w:right w:val="none" w:sz="0" w:space="0" w:color="auto"/>
      </w:divBdr>
    </w:div>
    <w:div w:id="1433358801">
      <w:bodyDiv w:val="1"/>
      <w:marLeft w:val="0"/>
      <w:marRight w:val="0"/>
      <w:marTop w:val="0"/>
      <w:marBottom w:val="0"/>
      <w:divBdr>
        <w:top w:val="none" w:sz="0" w:space="0" w:color="auto"/>
        <w:left w:val="none" w:sz="0" w:space="0" w:color="auto"/>
        <w:bottom w:val="none" w:sz="0" w:space="0" w:color="auto"/>
        <w:right w:val="none" w:sz="0" w:space="0" w:color="auto"/>
      </w:divBdr>
    </w:div>
    <w:div w:id="1433403644">
      <w:bodyDiv w:val="1"/>
      <w:marLeft w:val="0"/>
      <w:marRight w:val="0"/>
      <w:marTop w:val="0"/>
      <w:marBottom w:val="0"/>
      <w:divBdr>
        <w:top w:val="none" w:sz="0" w:space="0" w:color="auto"/>
        <w:left w:val="none" w:sz="0" w:space="0" w:color="auto"/>
        <w:bottom w:val="none" w:sz="0" w:space="0" w:color="auto"/>
        <w:right w:val="none" w:sz="0" w:space="0" w:color="auto"/>
      </w:divBdr>
    </w:div>
    <w:div w:id="1433815052">
      <w:bodyDiv w:val="1"/>
      <w:marLeft w:val="0"/>
      <w:marRight w:val="0"/>
      <w:marTop w:val="0"/>
      <w:marBottom w:val="0"/>
      <w:divBdr>
        <w:top w:val="none" w:sz="0" w:space="0" w:color="auto"/>
        <w:left w:val="none" w:sz="0" w:space="0" w:color="auto"/>
        <w:bottom w:val="none" w:sz="0" w:space="0" w:color="auto"/>
        <w:right w:val="none" w:sz="0" w:space="0" w:color="auto"/>
      </w:divBdr>
    </w:div>
    <w:div w:id="1433864796">
      <w:bodyDiv w:val="1"/>
      <w:marLeft w:val="0"/>
      <w:marRight w:val="0"/>
      <w:marTop w:val="0"/>
      <w:marBottom w:val="0"/>
      <w:divBdr>
        <w:top w:val="none" w:sz="0" w:space="0" w:color="auto"/>
        <w:left w:val="none" w:sz="0" w:space="0" w:color="auto"/>
        <w:bottom w:val="none" w:sz="0" w:space="0" w:color="auto"/>
        <w:right w:val="none" w:sz="0" w:space="0" w:color="auto"/>
      </w:divBdr>
    </w:div>
    <w:div w:id="1433935118">
      <w:bodyDiv w:val="1"/>
      <w:marLeft w:val="0"/>
      <w:marRight w:val="0"/>
      <w:marTop w:val="0"/>
      <w:marBottom w:val="0"/>
      <w:divBdr>
        <w:top w:val="none" w:sz="0" w:space="0" w:color="auto"/>
        <w:left w:val="none" w:sz="0" w:space="0" w:color="auto"/>
        <w:bottom w:val="none" w:sz="0" w:space="0" w:color="auto"/>
        <w:right w:val="none" w:sz="0" w:space="0" w:color="auto"/>
      </w:divBdr>
    </w:div>
    <w:div w:id="1434010811">
      <w:bodyDiv w:val="1"/>
      <w:marLeft w:val="0"/>
      <w:marRight w:val="0"/>
      <w:marTop w:val="0"/>
      <w:marBottom w:val="0"/>
      <w:divBdr>
        <w:top w:val="none" w:sz="0" w:space="0" w:color="auto"/>
        <w:left w:val="none" w:sz="0" w:space="0" w:color="auto"/>
        <w:bottom w:val="none" w:sz="0" w:space="0" w:color="auto"/>
        <w:right w:val="none" w:sz="0" w:space="0" w:color="auto"/>
      </w:divBdr>
    </w:div>
    <w:div w:id="1434089320">
      <w:bodyDiv w:val="1"/>
      <w:marLeft w:val="0"/>
      <w:marRight w:val="0"/>
      <w:marTop w:val="0"/>
      <w:marBottom w:val="0"/>
      <w:divBdr>
        <w:top w:val="none" w:sz="0" w:space="0" w:color="auto"/>
        <w:left w:val="none" w:sz="0" w:space="0" w:color="auto"/>
        <w:bottom w:val="none" w:sz="0" w:space="0" w:color="auto"/>
        <w:right w:val="none" w:sz="0" w:space="0" w:color="auto"/>
      </w:divBdr>
    </w:div>
    <w:div w:id="1434131853">
      <w:bodyDiv w:val="1"/>
      <w:marLeft w:val="0"/>
      <w:marRight w:val="0"/>
      <w:marTop w:val="0"/>
      <w:marBottom w:val="0"/>
      <w:divBdr>
        <w:top w:val="none" w:sz="0" w:space="0" w:color="auto"/>
        <w:left w:val="none" w:sz="0" w:space="0" w:color="auto"/>
        <w:bottom w:val="none" w:sz="0" w:space="0" w:color="auto"/>
        <w:right w:val="none" w:sz="0" w:space="0" w:color="auto"/>
      </w:divBdr>
    </w:div>
    <w:div w:id="1434664100">
      <w:bodyDiv w:val="1"/>
      <w:marLeft w:val="0"/>
      <w:marRight w:val="0"/>
      <w:marTop w:val="0"/>
      <w:marBottom w:val="0"/>
      <w:divBdr>
        <w:top w:val="none" w:sz="0" w:space="0" w:color="auto"/>
        <w:left w:val="none" w:sz="0" w:space="0" w:color="auto"/>
        <w:bottom w:val="none" w:sz="0" w:space="0" w:color="auto"/>
        <w:right w:val="none" w:sz="0" w:space="0" w:color="auto"/>
      </w:divBdr>
    </w:div>
    <w:div w:id="1434738606">
      <w:bodyDiv w:val="1"/>
      <w:marLeft w:val="0"/>
      <w:marRight w:val="0"/>
      <w:marTop w:val="0"/>
      <w:marBottom w:val="0"/>
      <w:divBdr>
        <w:top w:val="none" w:sz="0" w:space="0" w:color="auto"/>
        <w:left w:val="none" w:sz="0" w:space="0" w:color="auto"/>
        <w:bottom w:val="none" w:sz="0" w:space="0" w:color="auto"/>
        <w:right w:val="none" w:sz="0" w:space="0" w:color="auto"/>
      </w:divBdr>
    </w:div>
    <w:div w:id="1434781107">
      <w:bodyDiv w:val="1"/>
      <w:marLeft w:val="0"/>
      <w:marRight w:val="0"/>
      <w:marTop w:val="0"/>
      <w:marBottom w:val="0"/>
      <w:divBdr>
        <w:top w:val="none" w:sz="0" w:space="0" w:color="auto"/>
        <w:left w:val="none" w:sz="0" w:space="0" w:color="auto"/>
        <w:bottom w:val="none" w:sz="0" w:space="0" w:color="auto"/>
        <w:right w:val="none" w:sz="0" w:space="0" w:color="auto"/>
      </w:divBdr>
    </w:div>
    <w:div w:id="1435131847">
      <w:bodyDiv w:val="1"/>
      <w:marLeft w:val="0"/>
      <w:marRight w:val="0"/>
      <w:marTop w:val="0"/>
      <w:marBottom w:val="0"/>
      <w:divBdr>
        <w:top w:val="none" w:sz="0" w:space="0" w:color="auto"/>
        <w:left w:val="none" w:sz="0" w:space="0" w:color="auto"/>
        <w:bottom w:val="none" w:sz="0" w:space="0" w:color="auto"/>
        <w:right w:val="none" w:sz="0" w:space="0" w:color="auto"/>
      </w:divBdr>
    </w:div>
    <w:div w:id="1435445493">
      <w:bodyDiv w:val="1"/>
      <w:marLeft w:val="0"/>
      <w:marRight w:val="0"/>
      <w:marTop w:val="0"/>
      <w:marBottom w:val="0"/>
      <w:divBdr>
        <w:top w:val="none" w:sz="0" w:space="0" w:color="auto"/>
        <w:left w:val="none" w:sz="0" w:space="0" w:color="auto"/>
        <w:bottom w:val="none" w:sz="0" w:space="0" w:color="auto"/>
        <w:right w:val="none" w:sz="0" w:space="0" w:color="auto"/>
      </w:divBdr>
    </w:div>
    <w:div w:id="1435516283">
      <w:bodyDiv w:val="1"/>
      <w:marLeft w:val="0"/>
      <w:marRight w:val="0"/>
      <w:marTop w:val="0"/>
      <w:marBottom w:val="0"/>
      <w:divBdr>
        <w:top w:val="none" w:sz="0" w:space="0" w:color="auto"/>
        <w:left w:val="none" w:sz="0" w:space="0" w:color="auto"/>
        <w:bottom w:val="none" w:sz="0" w:space="0" w:color="auto"/>
        <w:right w:val="none" w:sz="0" w:space="0" w:color="auto"/>
      </w:divBdr>
    </w:div>
    <w:div w:id="1435662621">
      <w:bodyDiv w:val="1"/>
      <w:marLeft w:val="0"/>
      <w:marRight w:val="0"/>
      <w:marTop w:val="0"/>
      <w:marBottom w:val="0"/>
      <w:divBdr>
        <w:top w:val="none" w:sz="0" w:space="0" w:color="auto"/>
        <w:left w:val="none" w:sz="0" w:space="0" w:color="auto"/>
        <w:bottom w:val="none" w:sz="0" w:space="0" w:color="auto"/>
        <w:right w:val="none" w:sz="0" w:space="0" w:color="auto"/>
      </w:divBdr>
    </w:div>
    <w:div w:id="1435704714">
      <w:bodyDiv w:val="1"/>
      <w:marLeft w:val="0"/>
      <w:marRight w:val="0"/>
      <w:marTop w:val="0"/>
      <w:marBottom w:val="0"/>
      <w:divBdr>
        <w:top w:val="none" w:sz="0" w:space="0" w:color="auto"/>
        <w:left w:val="none" w:sz="0" w:space="0" w:color="auto"/>
        <w:bottom w:val="none" w:sz="0" w:space="0" w:color="auto"/>
        <w:right w:val="none" w:sz="0" w:space="0" w:color="auto"/>
      </w:divBdr>
    </w:div>
    <w:div w:id="1435980819">
      <w:bodyDiv w:val="1"/>
      <w:marLeft w:val="0"/>
      <w:marRight w:val="0"/>
      <w:marTop w:val="0"/>
      <w:marBottom w:val="0"/>
      <w:divBdr>
        <w:top w:val="none" w:sz="0" w:space="0" w:color="auto"/>
        <w:left w:val="none" w:sz="0" w:space="0" w:color="auto"/>
        <w:bottom w:val="none" w:sz="0" w:space="0" w:color="auto"/>
        <w:right w:val="none" w:sz="0" w:space="0" w:color="auto"/>
      </w:divBdr>
    </w:div>
    <w:div w:id="1436099896">
      <w:bodyDiv w:val="1"/>
      <w:marLeft w:val="0"/>
      <w:marRight w:val="0"/>
      <w:marTop w:val="0"/>
      <w:marBottom w:val="0"/>
      <w:divBdr>
        <w:top w:val="none" w:sz="0" w:space="0" w:color="auto"/>
        <w:left w:val="none" w:sz="0" w:space="0" w:color="auto"/>
        <w:bottom w:val="none" w:sz="0" w:space="0" w:color="auto"/>
        <w:right w:val="none" w:sz="0" w:space="0" w:color="auto"/>
      </w:divBdr>
    </w:div>
    <w:div w:id="1436288203">
      <w:bodyDiv w:val="1"/>
      <w:marLeft w:val="0"/>
      <w:marRight w:val="0"/>
      <w:marTop w:val="0"/>
      <w:marBottom w:val="0"/>
      <w:divBdr>
        <w:top w:val="none" w:sz="0" w:space="0" w:color="auto"/>
        <w:left w:val="none" w:sz="0" w:space="0" w:color="auto"/>
        <w:bottom w:val="none" w:sz="0" w:space="0" w:color="auto"/>
        <w:right w:val="none" w:sz="0" w:space="0" w:color="auto"/>
      </w:divBdr>
    </w:div>
    <w:div w:id="1436438022">
      <w:bodyDiv w:val="1"/>
      <w:marLeft w:val="0"/>
      <w:marRight w:val="0"/>
      <w:marTop w:val="0"/>
      <w:marBottom w:val="0"/>
      <w:divBdr>
        <w:top w:val="none" w:sz="0" w:space="0" w:color="auto"/>
        <w:left w:val="none" w:sz="0" w:space="0" w:color="auto"/>
        <w:bottom w:val="none" w:sz="0" w:space="0" w:color="auto"/>
        <w:right w:val="none" w:sz="0" w:space="0" w:color="auto"/>
      </w:divBdr>
    </w:div>
    <w:div w:id="1436485744">
      <w:bodyDiv w:val="1"/>
      <w:marLeft w:val="0"/>
      <w:marRight w:val="0"/>
      <w:marTop w:val="0"/>
      <w:marBottom w:val="0"/>
      <w:divBdr>
        <w:top w:val="none" w:sz="0" w:space="0" w:color="auto"/>
        <w:left w:val="none" w:sz="0" w:space="0" w:color="auto"/>
        <w:bottom w:val="none" w:sz="0" w:space="0" w:color="auto"/>
        <w:right w:val="none" w:sz="0" w:space="0" w:color="auto"/>
      </w:divBdr>
    </w:div>
    <w:div w:id="1436554626">
      <w:bodyDiv w:val="1"/>
      <w:marLeft w:val="0"/>
      <w:marRight w:val="0"/>
      <w:marTop w:val="0"/>
      <w:marBottom w:val="0"/>
      <w:divBdr>
        <w:top w:val="none" w:sz="0" w:space="0" w:color="auto"/>
        <w:left w:val="none" w:sz="0" w:space="0" w:color="auto"/>
        <w:bottom w:val="none" w:sz="0" w:space="0" w:color="auto"/>
        <w:right w:val="none" w:sz="0" w:space="0" w:color="auto"/>
      </w:divBdr>
    </w:div>
    <w:div w:id="1436635314">
      <w:bodyDiv w:val="1"/>
      <w:marLeft w:val="0"/>
      <w:marRight w:val="0"/>
      <w:marTop w:val="0"/>
      <w:marBottom w:val="0"/>
      <w:divBdr>
        <w:top w:val="none" w:sz="0" w:space="0" w:color="auto"/>
        <w:left w:val="none" w:sz="0" w:space="0" w:color="auto"/>
        <w:bottom w:val="none" w:sz="0" w:space="0" w:color="auto"/>
        <w:right w:val="none" w:sz="0" w:space="0" w:color="auto"/>
      </w:divBdr>
    </w:div>
    <w:div w:id="1436751665">
      <w:bodyDiv w:val="1"/>
      <w:marLeft w:val="0"/>
      <w:marRight w:val="0"/>
      <w:marTop w:val="0"/>
      <w:marBottom w:val="0"/>
      <w:divBdr>
        <w:top w:val="none" w:sz="0" w:space="0" w:color="auto"/>
        <w:left w:val="none" w:sz="0" w:space="0" w:color="auto"/>
        <w:bottom w:val="none" w:sz="0" w:space="0" w:color="auto"/>
        <w:right w:val="none" w:sz="0" w:space="0" w:color="auto"/>
      </w:divBdr>
    </w:div>
    <w:div w:id="1437023847">
      <w:bodyDiv w:val="1"/>
      <w:marLeft w:val="0"/>
      <w:marRight w:val="0"/>
      <w:marTop w:val="0"/>
      <w:marBottom w:val="0"/>
      <w:divBdr>
        <w:top w:val="none" w:sz="0" w:space="0" w:color="auto"/>
        <w:left w:val="none" w:sz="0" w:space="0" w:color="auto"/>
        <w:bottom w:val="none" w:sz="0" w:space="0" w:color="auto"/>
        <w:right w:val="none" w:sz="0" w:space="0" w:color="auto"/>
      </w:divBdr>
    </w:div>
    <w:div w:id="1437403345">
      <w:bodyDiv w:val="1"/>
      <w:marLeft w:val="0"/>
      <w:marRight w:val="0"/>
      <w:marTop w:val="0"/>
      <w:marBottom w:val="0"/>
      <w:divBdr>
        <w:top w:val="none" w:sz="0" w:space="0" w:color="auto"/>
        <w:left w:val="none" w:sz="0" w:space="0" w:color="auto"/>
        <w:bottom w:val="none" w:sz="0" w:space="0" w:color="auto"/>
        <w:right w:val="none" w:sz="0" w:space="0" w:color="auto"/>
      </w:divBdr>
    </w:div>
    <w:div w:id="1437561975">
      <w:bodyDiv w:val="1"/>
      <w:marLeft w:val="0"/>
      <w:marRight w:val="0"/>
      <w:marTop w:val="0"/>
      <w:marBottom w:val="0"/>
      <w:divBdr>
        <w:top w:val="none" w:sz="0" w:space="0" w:color="auto"/>
        <w:left w:val="none" w:sz="0" w:space="0" w:color="auto"/>
        <w:bottom w:val="none" w:sz="0" w:space="0" w:color="auto"/>
        <w:right w:val="none" w:sz="0" w:space="0" w:color="auto"/>
      </w:divBdr>
    </w:div>
    <w:div w:id="1437672002">
      <w:bodyDiv w:val="1"/>
      <w:marLeft w:val="0"/>
      <w:marRight w:val="0"/>
      <w:marTop w:val="0"/>
      <w:marBottom w:val="0"/>
      <w:divBdr>
        <w:top w:val="none" w:sz="0" w:space="0" w:color="auto"/>
        <w:left w:val="none" w:sz="0" w:space="0" w:color="auto"/>
        <w:bottom w:val="none" w:sz="0" w:space="0" w:color="auto"/>
        <w:right w:val="none" w:sz="0" w:space="0" w:color="auto"/>
      </w:divBdr>
    </w:div>
    <w:div w:id="1437940200">
      <w:bodyDiv w:val="1"/>
      <w:marLeft w:val="0"/>
      <w:marRight w:val="0"/>
      <w:marTop w:val="0"/>
      <w:marBottom w:val="0"/>
      <w:divBdr>
        <w:top w:val="none" w:sz="0" w:space="0" w:color="auto"/>
        <w:left w:val="none" w:sz="0" w:space="0" w:color="auto"/>
        <w:bottom w:val="none" w:sz="0" w:space="0" w:color="auto"/>
        <w:right w:val="none" w:sz="0" w:space="0" w:color="auto"/>
      </w:divBdr>
    </w:div>
    <w:div w:id="1438017749">
      <w:bodyDiv w:val="1"/>
      <w:marLeft w:val="0"/>
      <w:marRight w:val="0"/>
      <w:marTop w:val="0"/>
      <w:marBottom w:val="0"/>
      <w:divBdr>
        <w:top w:val="none" w:sz="0" w:space="0" w:color="auto"/>
        <w:left w:val="none" w:sz="0" w:space="0" w:color="auto"/>
        <w:bottom w:val="none" w:sz="0" w:space="0" w:color="auto"/>
        <w:right w:val="none" w:sz="0" w:space="0" w:color="auto"/>
      </w:divBdr>
    </w:div>
    <w:div w:id="1438018582">
      <w:bodyDiv w:val="1"/>
      <w:marLeft w:val="0"/>
      <w:marRight w:val="0"/>
      <w:marTop w:val="0"/>
      <w:marBottom w:val="0"/>
      <w:divBdr>
        <w:top w:val="none" w:sz="0" w:space="0" w:color="auto"/>
        <w:left w:val="none" w:sz="0" w:space="0" w:color="auto"/>
        <w:bottom w:val="none" w:sz="0" w:space="0" w:color="auto"/>
        <w:right w:val="none" w:sz="0" w:space="0" w:color="auto"/>
      </w:divBdr>
    </w:div>
    <w:div w:id="1438022714">
      <w:bodyDiv w:val="1"/>
      <w:marLeft w:val="0"/>
      <w:marRight w:val="0"/>
      <w:marTop w:val="0"/>
      <w:marBottom w:val="0"/>
      <w:divBdr>
        <w:top w:val="none" w:sz="0" w:space="0" w:color="auto"/>
        <w:left w:val="none" w:sz="0" w:space="0" w:color="auto"/>
        <w:bottom w:val="none" w:sz="0" w:space="0" w:color="auto"/>
        <w:right w:val="none" w:sz="0" w:space="0" w:color="auto"/>
      </w:divBdr>
    </w:div>
    <w:div w:id="1438326984">
      <w:bodyDiv w:val="1"/>
      <w:marLeft w:val="0"/>
      <w:marRight w:val="0"/>
      <w:marTop w:val="0"/>
      <w:marBottom w:val="0"/>
      <w:divBdr>
        <w:top w:val="none" w:sz="0" w:space="0" w:color="auto"/>
        <w:left w:val="none" w:sz="0" w:space="0" w:color="auto"/>
        <w:bottom w:val="none" w:sz="0" w:space="0" w:color="auto"/>
        <w:right w:val="none" w:sz="0" w:space="0" w:color="auto"/>
      </w:divBdr>
    </w:div>
    <w:div w:id="1438331556">
      <w:bodyDiv w:val="1"/>
      <w:marLeft w:val="0"/>
      <w:marRight w:val="0"/>
      <w:marTop w:val="0"/>
      <w:marBottom w:val="0"/>
      <w:divBdr>
        <w:top w:val="none" w:sz="0" w:space="0" w:color="auto"/>
        <w:left w:val="none" w:sz="0" w:space="0" w:color="auto"/>
        <w:bottom w:val="none" w:sz="0" w:space="0" w:color="auto"/>
        <w:right w:val="none" w:sz="0" w:space="0" w:color="auto"/>
      </w:divBdr>
    </w:div>
    <w:div w:id="1438410773">
      <w:bodyDiv w:val="1"/>
      <w:marLeft w:val="0"/>
      <w:marRight w:val="0"/>
      <w:marTop w:val="0"/>
      <w:marBottom w:val="0"/>
      <w:divBdr>
        <w:top w:val="none" w:sz="0" w:space="0" w:color="auto"/>
        <w:left w:val="none" w:sz="0" w:space="0" w:color="auto"/>
        <w:bottom w:val="none" w:sz="0" w:space="0" w:color="auto"/>
        <w:right w:val="none" w:sz="0" w:space="0" w:color="auto"/>
      </w:divBdr>
    </w:div>
    <w:div w:id="1438523428">
      <w:bodyDiv w:val="1"/>
      <w:marLeft w:val="0"/>
      <w:marRight w:val="0"/>
      <w:marTop w:val="0"/>
      <w:marBottom w:val="0"/>
      <w:divBdr>
        <w:top w:val="none" w:sz="0" w:space="0" w:color="auto"/>
        <w:left w:val="none" w:sz="0" w:space="0" w:color="auto"/>
        <w:bottom w:val="none" w:sz="0" w:space="0" w:color="auto"/>
        <w:right w:val="none" w:sz="0" w:space="0" w:color="auto"/>
      </w:divBdr>
    </w:div>
    <w:div w:id="1438714105">
      <w:bodyDiv w:val="1"/>
      <w:marLeft w:val="0"/>
      <w:marRight w:val="0"/>
      <w:marTop w:val="0"/>
      <w:marBottom w:val="0"/>
      <w:divBdr>
        <w:top w:val="none" w:sz="0" w:space="0" w:color="auto"/>
        <w:left w:val="none" w:sz="0" w:space="0" w:color="auto"/>
        <w:bottom w:val="none" w:sz="0" w:space="0" w:color="auto"/>
        <w:right w:val="none" w:sz="0" w:space="0" w:color="auto"/>
      </w:divBdr>
    </w:div>
    <w:div w:id="1438940612">
      <w:bodyDiv w:val="1"/>
      <w:marLeft w:val="0"/>
      <w:marRight w:val="0"/>
      <w:marTop w:val="0"/>
      <w:marBottom w:val="0"/>
      <w:divBdr>
        <w:top w:val="none" w:sz="0" w:space="0" w:color="auto"/>
        <w:left w:val="none" w:sz="0" w:space="0" w:color="auto"/>
        <w:bottom w:val="none" w:sz="0" w:space="0" w:color="auto"/>
        <w:right w:val="none" w:sz="0" w:space="0" w:color="auto"/>
      </w:divBdr>
    </w:div>
    <w:div w:id="1438983906">
      <w:bodyDiv w:val="1"/>
      <w:marLeft w:val="0"/>
      <w:marRight w:val="0"/>
      <w:marTop w:val="0"/>
      <w:marBottom w:val="0"/>
      <w:divBdr>
        <w:top w:val="none" w:sz="0" w:space="0" w:color="auto"/>
        <w:left w:val="none" w:sz="0" w:space="0" w:color="auto"/>
        <w:bottom w:val="none" w:sz="0" w:space="0" w:color="auto"/>
        <w:right w:val="none" w:sz="0" w:space="0" w:color="auto"/>
      </w:divBdr>
    </w:div>
    <w:div w:id="1438988349">
      <w:bodyDiv w:val="1"/>
      <w:marLeft w:val="0"/>
      <w:marRight w:val="0"/>
      <w:marTop w:val="0"/>
      <w:marBottom w:val="0"/>
      <w:divBdr>
        <w:top w:val="none" w:sz="0" w:space="0" w:color="auto"/>
        <w:left w:val="none" w:sz="0" w:space="0" w:color="auto"/>
        <w:bottom w:val="none" w:sz="0" w:space="0" w:color="auto"/>
        <w:right w:val="none" w:sz="0" w:space="0" w:color="auto"/>
      </w:divBdr>
    </w:div>
    <w:div w:id="1439061777">
      <w:bodyDiv w:val="1"/>
      <w:marLeft w:val="0"/>
      <w:marRight w:val="0"/>
      <w:marTop w:val="0"/>
      <w:marBottom w:val="0"/>
      <w:divBdr>
        <w:top w:val="none" w:sz="0" w:space="0" w:color="auto"/>
        <w:left w:val="none" w:sz="0" w:space="0" w:color="auto"/>
        <w:bottom w:val="none" w:sz="0" w:space="0" w:color="auto"/>
        <w:right w:val="none" w:sz="0" w:space="0" w:color="auto"/>
      </w:divBdr>
    </w:div>
    <w:div w:id="1439134918">
      <w:bodyDiv w:val="1"/>
      <w:marLeft w:val="0"/>
      <w:marRight w:val="0"/>
      <w:marTop w:val="0"/>
      <w:marBottom w:val="0"/>
      <w:divBdr>
        <w:top w:val="none" w:sz="0" w:space="0" w:color="auto"/>
        <w:left w:val="none" w:sz="0" w:space="0" w:color="auto"/>
        <w:bottom w:val="none" w:sz="0" w:space="0" w:color="auto"/>
        <w:right w:val="none" w:sz="0" w:space="0" w:color="auto"/>
      </w:divBdr>
    </w:div>
    <w:div w:id="1439326436">
      <w:bodyDiv w:val="1"/>
      <w:marLeft w:val="0"/>
      <w:marRight w:val="0"/>
      <w:marTop w:val="0"/>
      <w:marBottom w:val="0"/>
      <w:divBdr>
        <w:top w:val="none" w:sz="0" w:space="0" w:color="auto"/>
        <w:left w:val="none" w:sz="0" w:space="0" w:color="auto"/>
        <w:bottom w:val="none" w:sz="0" w:space="0" w:color="auto"/>
        <w:right w:val="none" w:sz="0" w:space="0" w:color="auto"/>
      </w:divBdr>
    </w:div>
    <w:div w:id="1439566114">
      <w:bodyDiv w:val="1"/>
      <w:marLeft w:val="0"/>
      <w:marRight w:val="0"/>
      <w:marTop w:val="0"/>
      <w:marBottom w:val="0"/>
      <w:divBdr>
        <w:top w:val="none" w:sz="0" w:space="0" w:color="auto"/>
        <w:left w:val="none" w:sz="0" w:space="0" w:color="auto"/>
        <w:bottom w:val="none" w:sz="0" w:space="0" w:color="auto"/>
        <w:right w:val="none" w:sz="0" w:space="0" w:color="auto"/>
      </w:divBdr>
    </w:div>
    <w:div w:id="1439637198">
      <w:bodyDiv w:val="1"/>
      <w:marLeft w:val="0"/>
      <w:marRight w:val="0"/>
      <w:marTop w:val="0"/>
      <w:marBottom w:val="0"/>
      <w:divBdr>
        <w:top w:val="none" w:sz="0" w:space="0" w:color="auto"/>
        <w:left w:val="none" w:sz="0" w:space="0" w:color="auto"/>
        <w:bottom w:val="none" w:sz="0" w:space="0" w:color="auto"/>
        <w:right w:val="none" w:sz="0" w:space="0" w:color="auto"/>
      </w:divBdr>
    </w:div>
    <w:div w:id="1439639021">
      <w:bodyDiv w:val="1"/>
      <w:marLeft w:val="0"/>
      <w:marRight w:val="0"/>
      <w:marTop w:val="0"/>
      <w:marBottom w:val="0"/>
      <w:divBdr>
        <w:top w:val="none" w:sz="0" w:space="0" w:color="auto"/>
        <w:left w:val="none" w:sz="0" w:space="0" w:color="auto"/>
        <w:bottom w:val="none" w:sz="0" w:space="0" w:color="auto"/>
        <w:right w:val="none" w:sz="0" w:space="0" w:color="auto"/>
      </w:divBdr>
    </w:div>
    <w:div w:id="1439714252">
      <w:bodyDiv w:val="1"/>
      <w:marLeft w:val="0"/>
      <w:marRight w:val="0"/>
      <w:marTop w:val="0"/>
      <w:marBottom w:val="0"/>
      <w:divBdr>
        <w:top w:val="none" w:sz="0" w:space="0" w:color="auto"/>
        <w:left w:val="none" w:sz="0" w:space="0" w:color="auto"/>
        <w:bottom w:val="none" w:sz="0" w:space="0" w:color="auto"/>
        <w:right w:val="none" w:sz="0" w:space="0" w:color="auto"/>
      </w:divBdr>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
    <w:div w:id="1440181291">
      <w:bodyDiv w:val="1"/>
      <w:marLeft w:val="0"/>
      <w:marRight w:val="0"/>
      <w:marTop w:val="0"/>
      <w:marBottom w:val="0"/>
      <w:divBdr>
        <w:top w:val="none" w:sz="0" w:space="0" w:color="auto"/>
        <w:left w:val="none" w:sz="0" w:space="0" w:color="auto"/>
        <w:bottom w:val="none" w:sz="0" w:space="0" w:color="auto"/>
        <w:right w:val="none" w:sz="0" w:space="0" w:color="auto"/>
      </w:divBdr>
    </w:div>
    <w:div w:id="1440683962">
      <w:bodyDiv w:val="1"/>
      <w:marLeft w:val="0"/>
      <w:marRight w:val="0"/>
      <w:marTop w:val="0"/>
      <w:marBottom w:val="0"/>
      <w:divBdr>
        <w:top w:val="none" w:sz="0" w:space="0" w:color="auto"/>
        <w:left w:val="none" w:sz="0" w:space="0" w:color="auto"/>
        <w:bottom w:val="none" w:sz="0" w:space="0" w:color="auto"/>
        <w:right w:val="none" w:sz="0" w:space="0" w:color="auto"/>
      </w:divBdr>
    </w:div>
    <w:div w:id="1441292266">
      <w:bodyDiv w:val="1"/>
      <w:marLeft w:val="0"/>
      <w:marRight w:val="0"/>
      <w:marTop w:val="0"/>
      <w:marBottom w:val="0"/>
      <w:divBdr>
        <w:top w:val="none" w:sz="0" w:space="0" w:color="auto"/>
        <w:left w:val="none" w:sz="0" w:space="0" w:color="auto"/>
        <w:bottom w:val="none" w:sz="0" w:space="0" w:color="auto"/>
        <w:right w:val="none" w:sz="0" w:space="0" w:color="auto"/>
      </w:divBdr>
    </w:div>
    <w:div w:id="1441682036">
      <w:bodyDiv w:val="1"/>
      <w:marLeft w:val="0"/>
      <w:marRight w:val="0"/>
      <w:marTop w:val="0"/>
      <w:marBottom w:val="0"/>
      <w:divBdr>
        <w:top w:val="none" w:sz="0" w:space="0" w:color="auto"/>
        <w:left w:val="none" w:sz="0" w:space="0" w:color="auto"/>
        <w:bottom w:val="none" w:sz="0" w:space="0" w:color="auto"/>
        <w:right w:val="none" w:sz="0" w:space="0" w:color="auto"/>
      </w:divBdr>
    </w:div>
    <w:div w:id="1441726968">
      <w:bodyDiv w:val="1"/>
      <w:marLeft w:val="0"/>
      <w:marRight w:val="0"/>
      <w:marTop w:val="0"/>
      <w:marBottom w:val="0"/>
      <w:divBdr>
        <w:top w:val="none" w:sz="0" w:space="0" w:color="auto"/>
        <w:left w:val="none" w:sz="0" w:space="0" w:color="auto"/>
        <w:bottom w:val="none" w:sz="0" w:space="0" w:color="auto"/>
        <w:right w:val="none" w:sz="0" w:space="0" w:color="auto"/>
      </w:divBdr>
    </w:div>
    <w:div w:id="1441804174">
      <w:bodyDiv w:val="1"/>
      <w:marLeft w:val="0"/>
      <w:marRight w:val="0"/>
      <w:marTop w:val="0"/>
      <w:marBottom w:val="0"/>
      <w:divBdr>
        <w:top w:val="none" w:sz="0" w:space="0" w:color="auto"/>
        <w:left w:val="none" w:sz="0" w:space="0" w:color="auto"/>
        <w:bottom w:val="none" w:sz="0" w:space="0" w:color="auto"/>
        <w:right w:val="none" w:sz="0" w:space="0" w:color="auto"/>
      </w:divBdr>
    </w:div>
    <w:div w:id="1441873646">
      <w:bodyDiv w:val="1"/>
      <w:marLeft w:val="0"/>
      <w:marRight w:val="0"/>
      <w:marTop w:val="0"/>
      <w:marBottom w:val="0"/>
      <w:divBdr>
        <w:top w:val="none" w:sz="0" w:space="0" w:color="auto"/>
        <w:left w:val="none" w:sz="0" w:space="0" w:color="auto"/>
        <w:bottom w:val="none" w:sz="0" w:space="0" w:color="auto"/>
        <w:right w:val="none" w:sz="0" w:space="0" w:color="auto"/>
      </w:divBdr>
    </w:div>
    <w:div w:id="1442535065">
      <w:bodyDiv w:val="1"/>
      <w:marLeft w:val="0"/>
      <w:marRight w:val="0"/>
      <w:marTop w:val="0"/>
      <w:marBottom w:val="0"/>
      <w:divBdr>
        <w:top w:val="none" w:sz="0" w:space="0" w:color="auto"/>
        <w:left w:val="none" w:sz="0" w:space="0" w:color="auto"/>
        <w:bottom w:val="none" w:sz="0" w:space="0" w:color="auto"/>
        <w:right w:val="none" w:sz="0" w:space="0" w:color="auto"/>
      </w:divBdr>
    </w:div>
    <w:div w:id="1442799251">
      <w:bodyDiv w:val="1"/>
      <w:marLeft w:val="0"/>
      <w:marRight w:val="0"/>
      <w:marTop w:val="0"/>
      <w:marBottom w:val="0"/>
      <w:divBdr>
        <w:top w:val="none" w:sz="0" w:space="0" w:color="auto"/>
        <w:left w:val="none" w:sz="0" w:space="0" w:color="auto"/>
        <w:bottom w:val="none" w:sz="0" w:space="0" w:color="auto"/>
        <w:right w:val="none" w:sz="0" w:space="0" w:color="auto"/>
      </w:divBdr>
    </w:div>
    <w:div w:id="1442804152">
      <w:bodyDiv w:val="1"/>
      <w:marLeft w:val="0"/>
      <w:marRight w:val="0"/>
      <w:marTop w:val="0"/>
      <w:marBottom w:val="0"/>
      <w:divBdr>
        <w:top w:val="none" w:sz="0" w:space="0" w:color="auto"/>
        <w:left w:val="none" w:sz="0" w:space="0" w:color="auto"/>
        <w:bottom w:val="none" w:sz="0" w:space="0" w:color="auto"/>
        <w:right w:val="none" w:sz="0" w:space="0" w:color="auto"/>
      </w:divBdr>
    </w:div>
    <w:div w:id="1443455545">
      <w:bodyDiv w:val="1"/>
      <w:marLeft w:val="0"/>
      <w:marRight w:val="0"/>
      <w:marTop w:val="0"/>
      <w:marBottom w:val="0"/>
      <w:divBdr>
        <w:top w:val="none" w:sz="0" w:space="0" w:color="auto"/>
        <w:left w:val="none" w:sz="0" w:space="0" w:color="auto"/>
        <w:bottom w:val="none" w:sz="0" w:space="0" w:color="auto"/>
        <w:right w:val="none" w:sz="0" w:space="0" w:color="auto"/>
      </w:divBdr>
    </w:div>
    <w:div w:id="1443651014">
      <w:bodyDiv w:val="1"/>
      <w:marLeft w:val="0"/>
      <w:marRight w:val="0"/>
      <w:marTop w:val="0"/>
      <w:marBottom w:val="0"/>
      <w:divBdr>
        <w:top w:val="none" w:sz="0" w:space="0" w:color="auto"/>
        <w:left w:val="none" w:sz="0" w:space="0" w:color="auto"/>
        <w:bottom w:val="none" w:sz="0" w:space="0" w:color="auto"/>
        <w:right w:val="none" w:sz="0" w:space="0" w:color="auto"/>
      </w:divBdr>
    </w:div>
    <w:div w:id="1444108095">
      <w:bodyDiv w:val="1"/>
      <w:marLeft w:val="0"/>
      <w:marRight w:val="0"/>
      <w:marTop w:val="0"/>
      <w:marBottom w:val="0"/>
      <w:divBdr>
        <w:top w:val="none" w:sz="0" w:space="0" w:color="auto"/>
        <w:left w:val="none" w:sz="0" w:space="0" w:color="auto"/>
        <w:bottom w:val="none" w:sz="0" w:space="0" w:color="auto"/>
        <w:right w:val="none" w:sz="0" w:space="0" w:color="auto"/>
      </w:divBdr>
    </w:div>
    <w:div w:id="1444230261">
      <w:bodyDiv w:val="1"/>
      <w:marLeft w:val="0"/>
      <w:marRight w:val="0"/>
      <w:marTop w:val="0"/>
      <w:marBottom w:val="0"/>
      <w:divBdr>
        <w:top w:val="none" w:sz="0" w:space="0" w:color="auto"/>
        <w:left w:val="none" w:sz="0" w:space="0" w:color="auto"/>
        <w:bottom w:val="none" w:sz="0" w:space="0" w:color="auto"/>
        <w:right w:val="none" w:sz="0" w:space="0" w:color="auto"/>
      </w:divBdr>
    </w:div>
    <w:div w:id="1444499779">
      <w:bodyDiv w:val="1"/>
      <w:marLeft w:val="0"/>
      <w:marRight w:val="0"/>
      <w:marTop w:val="0"/>
      <w:marBottom w:val="0"/>
      <w:divBdr>
        <w:top w:val="none" w:sz="0" w:space="0" w:color="auto"/>
        <w:left w:val="none" w:sz="0" w:space="0" w:color="auto"/>
        <w:bottom w:val="none" w:sz="0" w:space="0" w:color="auto"/>
        <w:right w:val="none" w:sz="0" w:space="0" w:color="auto"/>
      </w:divBdr>
    </w:div>
    <w:div w:id="1444880847">
      <w:bodyDiv w:val="1"/>
      <w:marLeft w:val="0"/>
      <w:marRight w:val="0"/>
      <w:marTop w:val="0"/>
      <w:marBottom w:val="0"/>
      <w:divBdr>
        <w:top w:val="none" w:sz="0" w:space="0" w:color="auto"/>
        <w:left w:val="none" w:sz="0" w:space="0" w:color="auto"/>
        <w:bottom w:val="none" w:sz="0" w:space="0" w:color="auto"/>
        <w:right w:val="none" w:sz="0" w:space="0" w:color="auto"/>
      </w:divBdr>
    </w:div>
    <w:div w:id="1445030717">
      <w:bodyDiv w:val="1"/>
      <w:marLeft w:val="0"/>
      <w:marRight w:val="0"/>
      <w:marTop w:val="0"/>
      <w:marBottom w:val="0"/>
      <w:divBdr>
        <w:top w:val="none" w:sz="0" w:space="0" w:color="auto"/>
        <w:left w:val="none" w:sz="0" w:space="0" w:color="auto"/>
        <w:bottom w:val="none" w:sz="0" w:space="0" w:color="auto"/>
        <w:right w:val="none" w:sz="0" w:space="0" w:color="auto"/>
      </w:divBdr>
    </w:div>
    <w:div w:id="1445078608">
      <w:bodyDiv w:val="1"/>
      <w:marLeft w:val="0"/>
      <w:marRight w:val="0"/>
      <w:marTop w:val="0"/>
      <w:marBottom w:val="0"/>
      <w:divBdr>
        <w:top w:val="none" w:sz="0" w:space="0" w:color="auto"/>
        <w:left w:val="none" w:sz="0" w:space="0" w:color="auto"/>
        <w:bottom w:val="none" w:sz="0" w:space="0" w:color="auto"/>
        <w:right w:val="none" w:sz="0" w:space="0" w:color="auto"/>
      </w:divBdr>
    </w:div>
    <w:div w:id="1445230286">
      <w:bodyDiv w:val="1"/>
      <w:marLeft w:val="0"/>
      <w:marRight w:val="0"/>
      <w:marTop w:val="0"/>
      <w:marBottom w:val="0"/>
      <w:divBdr>
        <w:top w:val="none" w:sz="0" w:space="0" w:color="auto"/>
        <w:left w:val="none" w:sz="0" w:space="0" w:color="auto"/>
        <w:bottom w:val="none" w:sz="0" w:space="0" w:color="auto"/>
        <w:right w:val="none" w:sz="0" w:space="0" w:color="auto"/>
      </w:divBdr>
    </w:div>
    <w:div w:id="1445467070">
      <w:bodyDiv w:val="1"/>
      <w:marLeft w:val="0"/>
      <w:marRight w:val="0"/>
      <w:marTop w:val="0"/>
      <w:marBottom w:val="0"/>
      <w:divBdr>
        <w:top w:val="none" w:sz="0" w:space="0" w:color="auto"/>
        <w:left w:val="none" w:sz="0" w:space="0" w:color="auto"/>
        <w:bottom w:val="none" w:sz="0" w:space="0" w:color="auto"/>
        <w:right w:val="none" w:sz="0" w:space="0" w:color="auto"/>
      </w:divBdr>
    </w:div>
    <w:div w:id="1445685380">
      <w:bodyDiv w:val="1"/>
      <w:marLeft w:val="0"/>
      <w:marRight w:val="0"/>
      <w:marTop w:val="0"/>
      <w:marBottom w:val="0"/>
      <w:divBdr>
        <w:top w:val="none" w:sz="0" w:space="0" w:color="auto"/>
        <w:left w:val="none" w:sz="0" w:space="0" w:color="auto"/>
        <w:bottom w:val="none" w:sz="0" w:space="0" w:color="auto"/>
        <w:right w:val="none" w:sz="0" w:space="0" w:color="auto"/>
      </w:divBdr>
    </w:div>
    <w:div w:id="1445686201">
      <w:bodyDiv w:val="1"/>
      <w:marLeft w:val="0"/>
      <w:marRight w:val="0"/>
      <w:marTop w:val="0"/>
      <w:marBottom w:val="0"/>
      <w:divBdr>
        <w:top w:val="none" w:sz="0" w:space="0" w:color="auto"/>
        <w:left w:val="none" w:sz="0" w:space="0" w:color="auto"/>
        <w:bottom w:val="none" w:sz="0" w:space="0" w:color="auto"/>
        <w:right w:val="none" w:sz="0" w:space="0" w:color="auto"/>
      </w:divBdr>
    </w:div>
    <w:div w:id="1445997397">
      <w:bodyDiv w:val="1"/>
      <w:marLeft w:val="0"/>
      <w:marRight w:val="0"/>
      <w:marTop w:val="0"/>
      <w:marBottom w:val="0"/>
      <w:divBdr>
        <w:top w:val="none" w:sz="0" w:space="0" w:color="auto"/>
        <w:left w:val="none" w:sz="0" w:space="0" w:color="auto"/>
        <w:bottom w:val="none" w:sz="0" w:space="0" w:color="auto"/>
        <w:right w:val="none" w:sz="0" w:space="0" w:color="auto"/>
      </w:divBdr>
    </w:div>
    <w:div w:id="1446195478">
      <w:bodyDiv w:val="1"/>
      <w:marLeft w:val="0"/>
      <w:marRight w:val="0"/>
      <w:marTop w:val="0"/>
      <w:marBottom w:val="0"/>
      <w:divBdr>
        <w:top w:val="none" w:sz="0" w:space="0" w:color="auto"/>
        <w:left w:val="none" w:sz="0" w:space="0" w:color="auto"/>
        <w:bottom w:val="none" w:sz="0" w:space="0" w:color="auto"/>
        <w:right w:val="none" w:sz="0" w:space="0" w:color="auto"/>
      </w:divBdr>
    </w:div>
    <w:div w:id="1446461862">
      <w:bodyDiv w:val="1"/>
      <w:marLeft w:val="0"/>
      <w:marRight w:val="0"/>
      <w:marTop w:val="0"/>
      <w:marBottom w:val="0"/>
      <w:divBdr>
        <w:top w:val="none" w:sz="0" w:space="0" w:color="auto"/>
        <w:left w:val="none" w:sz="0" w:space="0" w:color="auto"/>
        <w:bottom w:val="none" w:sz="0" w:space="0" w:color="auto"/>
        <w:right w:val="none" w:sz="0" w:space="0" w:color="auto"/>
      </w:divBdr>
    </w:div>
    <w:div w:id="1447577037">
      <w:bodyDiv w:val="1"/>
      <w:marLeft w:val="0"/>
      <w:marRight w:val="0"/>
      <w:marTop w:val="0"/>
      <w:marBottom w:val="0"/>
      <w:divBdr>
        <w:top w:val="none" w:sz="0" w:space="0" w:color="auto"/>
        <w:left w:val="none" w:sz="0" w:space="0" w:color="auto"/>
        <w:bottom w:val="none" w:sz="0" w:space="0" w:color="auto"/>
        <w:right w:val="none" w:sz="0" w:space="0" w:color="auto"/>
      </w:divBdr>
    </w:div>
    <w:div w:id="1447656363">
      <w:bodyDiv w:val="1"/>
      <w:marLeft w:val="0"/>
      <w:marRight w:val="0"/>
      <w:marTop w:val="0"/>
      <w:marBottom w:val="0"/>
      <w:divBdr>
        <w:top w:val="none" w:sz="0" w:space="0" w:color="auto"/>
        <w:left w:val="none" w:sz="0" w:space="0" w:color="auto"/>
        <w:bottom w:val="none" w:sz="0" w:space="0" w:color="auto"/>
        <w:right w:val="none" w:sz="0" w:space="0" w:color="auto"/>
      </w:divBdr>
    </w:div>
    <w:div w:id="1447843619">
      <w:bodyDiv w:val="1"/>
      <w:marLeft w:val="0"/>
      <w:marRight w:val="0"/>
      <w:marTop w:val="0"/>
      <w:marBottom w:val="0"/>
      <w:divBdr>
        <w:top w:val="none" w:sz="0" w:space="0" w:color="auto"/>
        <w:left w:val="none" w:sz="0" w:space="0" w:color="auto"/>
        <w:bottom w:val="none" w:sz="0" w:space="0" w:color="auto"/>
        <w:right w:val="none" w:sz="0" w:space="0" w:color="auto"/>
      </w:divBdr>
    </w:div>
    <w:div w:id="1447963016">
      <w:bodyDiv w:val="1"/>
      <w:marLeft w:val="0"/>
      <w:marRight w:val="0"/>
      <w:marTop w:val="0"/>
      <w:marBottom w:val="0"/>
      <w:divBdr>
        <w:top w:val="none" w:sz="0" w:space="0" w:color="auto"/>
        <w:left w:val="none" w:sz="0" w:space="0" w:color="auto"/>
        <w:bottom w:val="none" w:sz="0" w:space="0" w:color="auto"/>
        <w:right w:val="none" w:sz="0" w:space="0" w:color="auto"/>
      </w:divBdr>
    </w:div>
    <w:div w:id="1447963038">
      <w:bodyDiv w:val="1"/>
      <w:marLeft w:val="0"/>
      <w:marRight w:val="0"/>
      <w:marTop w:val="0"/>
      <w:marBottom w:val="0"/>
      <w:divBdr>
        <w:top w:val="none" w:sz="0" w:space="0" w:color="auto"/>
        <w:left w:val="none" w:sz="0" w:space="0" w:color="auto"/>
        <w:bottom w:val="none" w:sz="0" w:space="0" w:color="auto"/>
        <w:right w:val="none" w:sz="0" w:space="0" w:color="auto"/>
      </w:divBdr>
    </w:div>
    <w:div w:id="1448042881">
      <w:bodyDiv w:val="1"/>
      <w:marLeft w:val="0"/>
      <w:marRight w:val="0"/>
      <w:marTop w:val="0"/>
      <w:marBottom w:val="0"/>
      <w:divBdr>
        <w:top w:val="none" w:sz="0" w:space="0" w:color="auto"/>
        <w:left w:val="none" w:sz="0" w:space="0" w:color="auto"/>
        <w:bottom w:val="none" w:sz="0" w:space="0" w:color="auto"/>
        <w:right w:val="none" w:sz="0" w:space="0" w:color="auto"/>
      </w:divBdr>
    </w:div>
    <w:div w:id="1448157540">
      <w:bodyDiv w:val="1"/>
      <w:marLeft w:val="0"/>
      <w:marRight w:val="0"/>
      <w:marTop w:val="0"/>
      <w:marBottom w:val="0"/>
      <w:divBdr>
        <w:top w:val="none" w:sz="0" w:space="0" w:color="auto"/>
        <w:left w:val="none" w:sz="0" w:space="0" w:color="auto"/>
        <w:bottom w:val="none" w:sz="0" w:space="0" w:color="auto"/>
        <w:right w:val="none" w:sz="0" w:space="0" w:color="auto"/>
      </w:divBdr>
    </w:div>
    <w:div w:id="1448235219">
      <w:bodyDiv w:val="1"/>
      <w:marLeft w:val="0"/>
      <w:marRight w:val="0"/>
      <w:marTop w:val="0"/>
      <w:marBottom w:val="0"/>
      <w:divBdr>
        <w:top w:val="none" w:sz="0" w:space="0" w:color="auto"/>
        <w:left w:val="none" w:sz="0" w:space="0" w:color="auto"/>
        <w:bottom w:val="none" w:sz="0" w:space="0" w:color="auto"/>
        <w:right w:val="none" w:sz="0" w:space="0" w:color="auto"/>
      </w:divBdr>
    </w:div>
    <w:div w:id="1448312376">
      <w:bodyDiv w:val="1"/>
      <w:marLeft w:val="0"/>
      <w:marRight w:val="0"/>
      <w:marTop w:val="0"/>
      <w:marBottom w:val="0"/>
      <w:divBdr>
        <w:top w:val="none" w:sz="0" w:space="0" w:color="auto"/>
        <w:left w:val="none" w:sz="0" w:space="0" w:color="auto"/>
        <w:bottom w:val="none" w:sz="0" w:space="0" w:color="auto"/>
        <w:right w:val="none" w:sz="0" w:space="0" w:color="auto"/>
      </w:divBdr>
    </w:div>
    <w:div w:id="1448351029">
      <w:bodyDiv w:val="1"/>
      <w:marLeft w:val="0"/>
      <w:marRight w:val="0"/>
      <w:marTop w:val="0"/>
      <w:marBottom w:val="0"/>
      <w:divBdr>
        <w:top w:val="none" w:sz="0" w:space="0" w:color="auto"/>
        <w:left w:val="none" w:sz="0" w:space="0" w:color="auto"/>
        <w:bottom w:val="none" w:sz="0" w:space="0" w:color="auto"/>
        <w:right w:val="none" w:sz="0" w:space="0" w:color="auto"/>
      </w:divBdr>
    </w:div>
    <w:div w:id="1448354901">
      <w:bodyDiv w:val="1"/>
      <w:marLeft w:val="0"/>
      <w:marRight w:val="0"/>
      <w:marTop w:val="0"/>
      <w:marBottom w:val="0"/>
      <w:divBdr>
        <w:top w:val="none" w:sz="0" w:space="0" w:color="auto"/>
        <w:left w:val="none" w:sz="0" w:space="0" w:color="auto"/>
        <w:bottom w:val="none" w:sz="0" w:space="0" w:color="auto"/>
        <w:right w:val="none" w:sz="0" w:space="0" w:color="auto"/>
      </w:divBdr>
    </w:div>
    <w:div w:id="1448506619">
      <w:bodyDiv w:val="1"/>
      <w:marLeft w:val="0"/>
      <w:marRight w:val="0"/>
      <w:marTop w:val="0"/>
      <w:marBottom w:val="0"/>
      <w:divBdr>
        <w:top w:val="none" w:sz="0" w:space="0" w:color="auto"/>
        <w:left w:val="none" w:sz="0" w:space="0" w:color="auto"/>
        <w:bottom w:val="none" w:sz="0" w:space="0" w:color="auto"/>
        <w:right w:val="none" w:sz="0" w:space="0" w:color="auto"/>
      </w:divBdr>
    </w:div>
    <w:div w:id="1448767998">
      <w:bodyDiv w:val="1"/>
      <w:marLeft w:val="0"/>
      <w:marRight w:val="0"/>
      <w:marTop w:val="0"/>
      <w:marBottom w:val="0"/>
      <w:divBdr>
        <w:top w:val="none" w:sz="0" w:space="0" w:color="auto"/>
        <w:left w:val="none" w:sz="0" w:space="0" w:color="auto"/>
        <w:bottom w:val="none" w:sz="0" w:space="0" w:color="auto"/>
        <w:right w:val="none" w:sz="0" w:space="0" w:color="auto"/>
      </w:divBdr>
    </w:div>
    <w:div w:id="1448814309">
      <w:bodyDiv w:val="1"/>
      <w:marLeft w:val="0"/>
      <w:marRight w:val="0"/>
      <w:marTop w:val="0"/>
      <w:marBottom w:val="0"/>
      <w:divBdr>
        <w:top w:val="none" w:sz="0" w:space="0" w:color="auto"/>
        <w:left w:val="none" w:sz="0" w:space="0" w:color="auto"/>
        <w:bottom w:val="none" w:sz="0" w:space="0" w:color="auto"/>
        <w:right w:val="none" w:sz="0" w:space="0" w:color="auto"/>
      </w:divBdr>
    </w:div>
    <w:div w:id="1448937449">
      <w:bodyDiv w:val="1"/>
      <w:marLeft w:val="0"/>
      <w:marRight w:val="0"/>
      <w:marTop w:val="0"/>
      <w:marBottom w:val="0"/>
      <w:divBdr>
        <w:top w:val="none" w:sz="0" w:space="0" w:color="auto"/>
        <w:left w:val="none" w:sz="0" w:space="0" w:color="auto"/>
        <w:bottom w:val="none" w:sz="0" w:space="0" w:color="auto"/>
        <w:right w:val="none" w:sz="0" w:space="0" w:color="auto"/>
      </w:divBdr>
    </w:div>
    <w:div w:id="1449160154">
      <w:bodyDiv w:val="1"/>
      <w:marLeft w:val="0"/>
      <w:marRight w:val="0"/>
      <w:marTop w:val="0"/>
      <w:marBottom w:val="0"/>
      <w:divBdr>
        <w:top w:val="none" w:sz="0" w:space="0" w:color="auto"/>
        <w:left w:val="none" w:sz="0" w:space="0" w:color="auto"/>
        <w:bottom w:val="none" w:sz="0" w:space="0" w:color="auto"/>
        <w:right w:val="none" w:sz="0" w:space="0" w:color="auto"/>
      </w:divBdr>
    </w:div>
    <w:div w:id="1449351087">
      <w:bodyDiv w:val="1"/>
      <w:marLeft w:val="0"/>
      <w:marRight w:val="0"/>
      <w:marTop w:val="0"/>
      <w:marBottom w:val="0"/>
      <w:divBdr>
        <w:top w:val="none" w:sz="0" w:space="0" w:color="auto"/>
        <w:left w:val="none" w:sz="0" w:space="0" w:color="auto"/>
        <w:bottom w:val="none" w:sz="0" w:space="0" w:color="auto"/>
        <w:right w:val="none" w:sz="0" w:space="0" w:color="auto"/>
      </w:divBdr>
    </w:div>
    <w:div w:id="1449467574">
      <w:bodyDiv w:val="1"/>
      <w:marLeft w:val="0"/>
      <w:marRight w:val="0"/>
      <w:marTop w:val="0"/>
      <w:marBottom w:val="0"/>
      <w:divBdr>
        <w:top w:val="none" w:sz="0" w:space="0" w:color="auto"/>
        <w:left w:val="none" w:sz="0" w:space="0" w:color="auto"/>
        <w:bottom w:val="none" w:sz="0" w:space="0" w:color="auto"/>
        <w:right w:val="none" w:sz="0" w:space="0" w:color="auto"/>
      </w:divBdr>
    </w:div>
    <w:div w:id="1449546470">
      <w:bodyDiv w:val="1"/>
      <w:marLeft w:val="0"/>
      <w:marRight w:val="0"/>
      <w:marTop w:val="0"/>
      <w:marBottom w:val="0"/>
      <w:divBdr>
        <w:top w:val="none" w:sz="0" w:space="0" w:color="auto"/>
        <w:left w:val="none" w:sz="0" w:space="0" w:color="auto"/>
        <w:bottom w:val="none" w:sz="0" w:space="0" w:color="auto"/>
        <w:right w:val="none" w:sz="0" w:space="0" w:color="auto"/>
      </w:divBdr>
    </w:div>
    <w:div w:id="1449859456">
      <w:bodyDiv w:val="1"/>
      <w:marLeft w:val="0"/>
      <w:marRight w:val="0"/>
      <w:marTop w:val="0"/>
      <w:marBottom w:val="0"/>
      <w:divBdr>
        <w:top w:val="none" w:sz="0" w:space="0" w:color="auto"/>
        <w:left w:val="none" w:sz="0" w:space="0" w:color="auto"/>
        <w:bottom w:val="none" w:sz="0" w:space="0" w:color="auto"/>
        <w:right w:val="none" w:sz="0" w:space="0" w:color="auto"/>
      </w:divBdr>
    </w:div>
    <w:div w:id="1450080734">
      <w:bodyDiv w:val="1"/>
      <w:marLeft w:val="0"/>
      <w:marRight w:val="0"/>
      <w:marTop w:val="0"/>
      <w:marBottom w:val="0"/>
      <w:divBdr>
        <w:top w:val="none" w:sz="0" w:space="0" w:color="auto"/>
        <w:left w:val="none" w:sz="0" w:space="0" w:color="auto"/>
        <w:bottom w:val="none" w:sz="0" w:space="0" w:color="auto"/>
        <w:right w:val="none" w:sz="0" w:space="0" w:color="auto"/>
      </w:divBdr>
    </w:div>
    <w:div w:id="1450273628">
      <w:bodyDiv w:val="1"/>
      <w:marLeft w:val="0"/>
      <w:marRight w:val="0"/>
      <w:marTop w:val="0"/>
      <w:marBottom w:val="0"/>
      <w:divBdr>
        <w:top w:val="none" w:sz="0" w:space="0" w:color="auto"/>
        <w:left w:val="none" w:sz="0" w:space="0" w:color="auto"/>
        <w:bottom w:val="none" w:sz="0" w:space="0" w:color="auto"/>
        <w:right w:val="none" w:sz="0" w:space="0" w:color="auto"/>
      </w:divBdr>
    </w:div>
    <w:div w:id="1451244119">
      <w:bodyDiv w:val="1"/>
      <w:marLeft w:val="0"/>
      <w:marRight w:val="0"/>
      <w:marTop w:val="0"/>
      <w:marBottom w:val="0"/>
      <w:divBdr>
        <w:top w:val="none" w:sz="0" w:space="0" w:color="auto"/>
        <w:left w:val="none" w:sz="0" w:space="0" w:color="auto"/>
        <w:bottom w:val="none" w:sz="0" w:space="0" w:color="auto"/>
        <w:right w:val="none" w:sz="0" w:space="0" w:color="auto"/>
      </w:divBdr>
    </w:div>
    <w:div w:id="1451316140">
      <w:bodyDiv w:val="1"/>
      <w:marLeft w:val="0"/>
      <w:marRight w:val="0"/>
      <w:marTop w:val="0"/>
      <w:marBottom w:val="0"/>
      <w:divBdr>
        <w:top w:val="none" w:sz="0" w:space="0" w:color="auto"/>
        <w:left w:val="none" w:sz="0" w:space="0" w:color="auto"/>
        <w:bottom w:val="none" w:sz="0" w:space="0" w:color="auto"/>
        <w:right w:val="none" w:sz="0" w:space="0" w:color="auto"/>
      </w:divBdr>
    </w:div>
    <w:div w:id="1451363383">
      <w:bodyDiv w:val="1"/>
      <w:marLeft w:val="0"/>
      <w:marRight w:val="0"/>
      <w:marTop w:val="0"/>
      <w:marBottom w:val="0"/>
      <w:divBdr>
        <w:top w:val="none" w:sz="0" w:space="0" w:color="auto"/>
        <w:left w:val="none" w:sz="0" w:space="0" w:color="auto"/>
        <w:bottom w:val="none" w:sz="0" w:space="0" w:color="auto"/>
        <w:right w:val="none" w:sz="0" w:space="0" w:color="auto"/>
      </w:divBdr>
    </w:div>
    <w:div w:id="1451703719">
      <w:bodyDiv w:val="1"/>
      <w:marLeft w:val="0"/>
      <w:marRight w:val="0"/>
      <w:marTop w:val="0"/>
      <w:marBottom w:val="0"/>
      <w:divBdr>
        <w:top w:val="none" w:sz="0" w:space="0" w:color="auto"/>
        <w:left w:val="none" w:sz="0" w:space="0" w:color="auto"/>
        <w:bottom w:val="none" w:sz="0" w:space="0" w:color="auto"/>
        <w:right w:val="none" w:sz="0" w:space="0" w:color="auto"/>
      </w:divBdr>
    </w:div>
    <w:div w:id="1451776723">
      <w:bodyDiv w:val="1"/>
      <w:marLeft w:val="0"/>
      <w:marRight w:val="0"/>
      <w:marTop w:val="0"/>
      <w:marBottom w:val="0"/>
      <w:divBdr>
        <w:top w:val="none" w:sz="0" w:space="0" w:color="auto"/>
        <w:left w:val="none" w:sz="0" w:space="0" w:color="auto"/>
        <w:bottom w:val="none" w:sz="0" w:space="0" w:color="auto"/>
        <w:right w:val="none" w:sz="0" w:space="0" w:color="auto"/>
      </w:divBdr>
    </w:div>
    <w:div w:id="1451895460">
      <w:bodyDiv w:val="1"/>
      <w:marLeft w:val="0"/>
      <w:marRight w:val="0"/>
      <w:marTop w:val="0"/>
      <w:marBottom w:val="0"/>
      <w:divBdr>
        <w:top w:val="none" w:sz="0" w:space="0" w:color="auto"/>
        <w:left w:val="none" w:sz="0" w:space="0" w:color="auto"/>
        <w:bottom w:val="none" w:sz="0" w:space="0" w:color="auto"/>
        <w:right w:val="none" w:sz="0" w:space="0" w:color="auto"/>
      </w:divBdr>
    </w:div>
    <w:div w:id="1452163190">
      <w:bodyDiv w:val="1"/>
      <w:marLeft w:val="0"/>
      <w:marRight w:val="0"/>
      <w:marTop w:val="0"/>
      <w:marBottom w:val="0"/>
      <w:divBdr>
        <w:top w:val="none" w:sz="0" w:space="0" w:color="auto"/>
        <w:left w:val="none" w:sz="0" w:space="0" w:color="auto"/>
        <w:bottom w:val="none" w:sz="0" w:space="0" w:color="auto"/>
        <w:right w:val="none" w:sz="0" w:space="0" w:color="auto"/>
      </w:divBdr>
    </w:div>
    <w:div w:id="1452703343">
      <w:bodyDiv w:val="1"/>
      <w:marLeft w:val="0"/>
      <w:marRight w:val="0"/>
      <w:marTop w:val="0"/>
      <w:marBottom w:val="0"/>
      <w:divBdr>
        <w:top w:val="none" w:sz="0" w:space="0" w:color="auto"/>
        <w:left w:val="none" w:sz="0" w:space="0" w:color="auto"/>
        <w:bottom w:val="none" w:sz="0" w:space="0" w:color="auto"/>
        <w:right w:val="none" w:sz="0" w:space="0" w:color="auto"/>
      </w:divBdr>
    </w:div>
    <w:div w:id="1452935542">
      <w:bodyDiv w:val="1"/>
      <w:marLeft w:val="0"/>
      <w:marRight w:val="0"/>
      <w:marTop w:val="0"/>
      <w:marBottom w:val="0"/>
      <w:divBdr>
        <w:top w:val="none" w:sz="0" w:space="0" w:color="auto"/>
        <w:left w:val="none" w:sz="0" w:space="0" w:color="auto"/>
        <w:bottom w:val="none" w:sz="0" w:space="0" w:color="auto"/>
        <w:right w:val="none" w:sz="0" w:space="0" w:color="auto"/>
      </w:divBdr>
    </w:div>
    <w:div w:id="1453475654">
      <w:bodyDiv w:val="1"/>
      <w:marLeft w:val="0"/>
      <w:marRight w:val="0"/>
      <w:marTop w:val="0"/>
      <w:marBottom w:val="0"/>
      <w:divBdr>
        <w:top w:val="none" w:sz="0" w:space="0" w:color="auto"/>
        <w:left w:val="none" w:sz="0" w:space="0" w:color="auto"/>
        <w:bottom w:val="none" w:sz="0" w:space="0" w:color="auto"/>
        <w:right w:val="none" w:sz="0" w:space="0" w:color="auto"/>
      </w:divBdr>
    </w:div>
    <w:div w:id="1453591941">
      <w:bodyDiv w:val="1"/>
      <w:marLeft w:val="0"/>
      <w:marRight w:val="0"/>
      <w:marTop w:val="0"/>
      <w:marBottom w:val="0"/>
      <w:divBdr>
        <w:top w:val="none" w:sz="0" w:space="0" w:color="auto"/>
        <w:left w:val="none" w:sz="0" w:space="0" w:color="auto"/>
        <w:bottom w:val="none" w:sz="0" w:space="0" w:color="auto"/>
        <w:right w:val="none" w:sz="0" w:space="0" w:color="auto"/>
      </w:divBdr>
    </w:div>
    <w:div w:id="1453667055">
      <w:bodyDiv w:val="1"/>
      <w:marLeft w:val="0"/>
      <w:marRight w:val="0"/>
      <w:marTop w:val="0"/>
      <w:marBottom w:val="0"/>
      <w:divBdr>
        <w:top w:val="none" w:sz="0" w:space="0" w:color="auto"/>
        <w:left w:val="none" w:sz="0" w:space="0" w:color="auto"/>
        <w:bottom w:val="none" w:sz="0" w:space="0" w:color="auto"/>
        <w:right w:val="none" w:sz="0" w:space="0" w:color="auto"/>
      </w:divBdr>
    </w:div>
    <w:div w:id="1454061468">
      <w:bodyDiv w:val="1"/>
      <w:marLeft w:val="0"/>
      <w:marRight w:val="0"/>
      <w:marTop w:val="0"/>
      <w:marBottom w:val="0"/>
      <w:divBdr>
        <w:top w:val="none" w:sz="0" w:space="0" w:color="auto"/>
        <w:left w:val="none" w:sz="0" w:space="0" w:color="auto"/>
        <w:bottom w:val="none" w:sz="0" w:space="0" w:color="auto"/>
        <w:right w:val="none" w:sz="0" w:space="0" w:color="auto"/>
      </w:divBdr>
    </w:div>
    <w:div w:id="1454249629">
      <w:bodyDiv w:val="1"/>
      <w:marLeft w:val="0"/>
      <w:marRight w:val="0"/>
      <w:marTop w:val="0"/>
      <w:marBottom w:val="0"/>
      <w:divBdr>
        <w:top w:val="none" w:sz="0" w:space="0" w:color="auto"/>
        <w:left w:val="none" w:sz="0" w:space="0" w:color="auto"/>
        <w:bottom w:val="none" w:sz="0" w:space="0" w:color="auto"/>
        <w:right w:val="none" w:sz="0" w:space="0" w:color="auto"/>
      </w:divBdr>
    </w:div>
    <w:div w:id="1454251400">
      <w:bodyDiv w:val="1"/>
      <w:marLeft w:val="0"/>
      <w:marRight w:val="0"/>
      <w:marTop w:val="0"/>
      <w:marBottom w:val="0"/>
      <w:divBdr>
        <w:top w:val="none" w:sz="0" w:space="0" w:color="auto"/>
        <w:left w:val="none" w:sz="0" w:space="0" w:color="auto"/>
        <w:bottom w:val="none" w:sz="0" w:space="0" w:color="auto"/>
        <w:right w:val="none" w:sz="0" w:space="0" w:color="auto"/>
      </w:divBdr>
    </w:div>
    <w:div w:id="1454400462">
      <w:bodyDiv w:val="1"/>
      <w:marLeft w:val="0"/>
      <w:marRight w:val="0"/>
      <w:marTop w:val="0"/>
      <w:marBottom w:val="0"/>
      <w:divBdr>
        <w:top w:val="none" w:sz="0" w:space="0" w:color="auto"/>
        <w:left w:val="none" w:sz="0" w:space="0" w:color="auto"/>
        <w:bottom w:val="none" w:sz="0" w:space="0" w:color="auto"/>
        <w:right w:val="none" w:sz="0" w:space="0" w:color="auto"/>
      </w:divBdr>
    </w:div>
    <w:div w:id="1454637635">
      <w:bodyDiv w:val="1"/>
      <w:marLeft w:val="0"/>
      <w:marRight w:val="0"/>
      <w:marTop w:val="0"/>
      <w:marBottom w:val="0"/>
      <w:divBdr>
        <w:top w:val="none" w:sz="0" w:space="0" w:color="auto"/>
        <w:left w:val="none" w:sz="0" w:space="0" w:color="auto"/>
        <w:bottom w:val="none" w:sz="0" w:space="0" w:color="auto"/>
        <w:right w:val="none" w:sz="0" w:space="0" w:color="auto"/>
      </w:divBdr>
    </w:div>
    <w:div w:id="1454641093">
      <w:bodyDiv w:val="1"/>
      <w:marLeft w:val="0"/>
      <w:marRight w:val="0"/>
      <w:marTop w:val="0"/>
      <w:marBottom w:val="0"/>
      <w:divBdr>
        <w:top w:val="none" w:sz="0" w:space="0" w:color="auto"/>
        <w:left w:val="none" w:sz="0" w:space="0" w:color="auto"/>
        <w:bottom w:val="none" w:sz="0" w:space="0" w:color="auto"/>
        <w:right w:val="none" w:sz="0" w:space="0" w:color="auto"/>
      </w:divBdr>
    </w:div>
    <w:div w:id="1454715883">
      <w:bodyDiv w:val="1"/>
      <w:marLeft w:val="0"/>
      <w:marRight w:val="0"/>
      <w:marTop w:val="0"/>
      <w:marBottom w:val="0"/>
      <w:divBdr>
        <w:top w:val="none" w:sz="0" w:space="0" w:color="auto"/>
        <w:left w:val="none" w:sz="0" w:space="0" w:color="auto"/>
        <w:bottom w:val="none" w:sz="0" w:space="0" w:color="auto"/>
        <w:right w:val="none" w:sz="0" w:space="0" w:color="auto"/>
      </w:divBdr>
    </w:div>
    <w:div w:id="1454786787">
      <w:bodyDiv w:val="1"/>
      <w:marLeft w:val="0"/>
      <w:marRight w:val="0"/>
      <w:marTop w:val="0"/>
      <w:marBottom w:val="0"/>
      <w:divBdr>
        <w:top w:val="none" w:sz="0" w:space="0" w:color="auto"/>
        <w:left w:val="none" w:sz="0" w:space="0" w:color="auto"/>
        <w:bottom w:val="none" w:sz="0" w:space="0" w:color="auto"/>
        <w:right w:val="none" w:sz="0" w:space="0" w:color="auto"/>
      </w:divBdr>
    </w:div>
    <w:div w:id="1454860415">
      <w:bodyDiv w:val="1"/>
      <w:marLeft w:val="0"/>
      <w:marRight w:val="0"/>
      <w:marTop w:val="0"/>
      <w:marBottom w:val="0"/>
      <w:divBdr>
        <w:top w:val="none" w:sz="0" w:space="0" w:color="auto"/>
        <w:left w:val="none" w:sz="0" w:space="0" w:color="auto"/>
        <w:bottom w:val="none" w:sz="0" w:space="0" w:color="auto"/>
        <w:right w:val="none" w:sz="0" w:space="0" w:color="auto"/>
      </w:divBdr>
    </w:div>
    <w:div w:id="1454901532">
      <w:bodyDiv w:val="1"/>
      <w:marLeft w:val="0"/>
      <w:marRight w:val="0"/>
      <w:marTop w:val="0"/>
      <w:marBottom w:val="0"/>
      <w:divBdr>
        <w:top w:val="none" w:sz="0" w:space="0" w:color="auto"/>
        <w:left w:val="none" w:sz="0" w:space="0" w:color="auto"/>
        <w:bottom w:val="none" w:sz="0" w:space="0" w:color="auto"/>
        <w:right w:val="none" w:sz="0" w:space="0" w:color="auto"/>
      </w:divBdr>
    </w:div>
    <w:div w:id="1454906487">
      <w:bodyDiv w:val="1"/>
      <w:marLeft w:val="0"/>
      <w:marRight w:val="0"/>
      <w:marTop w:val="0"/>
      <w:marBottom w:val="0"/>
      <w:divBdr>
        <w:top w:val="none" w:sz="0" w:space="0" w:color="auto"/>
        <w:left w:val="none" w:sz="0" w:space="0" w:color="auto"/>
        <w:bottom w:val="none" w:sz="0" w:space="0" w:color="auto"/>
        <w:right w:val="none" w:sz="0" w:space="0" w:color="auto"/>
      </w:divBdr>
    </w:div>
    <w:div w:id="1455370333">
      <w:bodyDiv w:val="1"/>
      <w:marLeft w:val="0"/>
      <w:marRight w:val="0"/>
      <w:marTop w:val="0"/>
      <w:marBottom w:val="0"/>
      <w:divBdr>
        <w:top w:val="none" w:sz="0" w:space="0" w:color="auto"/>
        <w:left w:val="none" w:sz="0" w:space="0" w:color="auto"/>
        <w:bottom w:val="none" w:sz="0" w:space="0" w:color="auto"/>
        <w:right w:val="none" w:sz="0" w:space="0" w:color="auto"/>
      </w:divBdr>
    </w:div>
    <w:div w:id="1455634088">
      <w:bodyDiv w:val="1"/>
      <w:marLeft w:val="0"/>
      <w:marRight w:val="0"/>
      <w:marTop w:val="0"/>
      <w:marBottom w:val="0"/>
      <w:divBdr>
        <w:top w:val="none" w:sz="0" w:space="0" w:color="auto"/>
        <w:left w:val="none" w:sz="0" w:space="0" w:color="auto"/>
        <w:bottom w:val="none" w:sz="0" w:space="0" w:color="auto"/>
        <w:right w:val="none" w:sz="0" w:space="0" w:color="auto"/>
      </w:divBdr>
    </w:div>
    <w:div w:id="1455834335">
      <w:bodyDiv w:val="1"/>
      <w:marLeft w:val="0"/>
      <w:marRight w:val="0"/>
      <w:marTop w:val="0"/>
      <w:marBottom w:val="0"/>
      <w:divBdr>
        <w:top w:val="none" w:sz="0" w:space="0" w:color="auto"/>
        <w:left w:val="none" w:sz="0" w:space="0" w:color="auto"/>
        <w:bottom w:val="none" w:sz="0" w:space="0" w:color="auto"/>
        <w:right w:val="none" w:sz="0" w:space="0" w:color="auto"/>
      </w:divBdr>
    </w:div>
    <w:div w:id="1456025839">
      <w:bodyDiv w:val="1"/>
      <w:marLeft w:val="0"/>
      <w:marRight w:val="0"/>
      <w:marTop w:val="0"/>
      <w:marBottom w:val="0"/>
      <w:divBdr>
        <w:top w:val="none" w:sz="0" w:space="0" w:color="auto"/>
        <w:left w:val="none" w:sz="0" w:space="0" w:color="auto"/>
        <w:bottom w:val="none" w:sz="0" w:space="0" w:color="auto"/>
        <w:right w:val="none" w:sz="0" w:space="0" w:color="auto"/>
      </w:divBdr>
    </w:div>
    <w:div w:id="1456100106">
      <w:bodyDiv w:val="1"/>
      <w:marLeft w:val="0"/>
      <w:marRight w:val="0"/>
      <w:marTop w:val="0"/>
      <w:marBottom w:val="0"/>
      <w:divBdr>
        <w:top w:val="none" w:sz="0" w:space="0" w:color="auto"/>
        <w:left w:val="none" w:sz="0" w:space="0" w:color="auto"/>
        <w:bottom w:val="none" w:sz="0" w:space="0" w:color="auto"/>
        <w:right w:val="none" w:sz="0" w:space="0" w:color="auto"/>
      </w:divBdr>
    </w:div>
    <w:div w:id="1456365402">
      <w:bodyDiv w:val="1"/>
      <w:marLeft w:val="0"/>
      <w:marRight w:val="0"/>
      <w:marTop w:val="0"/>
      <w:marBottom w:val="0"/>
      <w:divBdr>
        <w:top w:val="none" w:sz="0" w:space="0" w:color="auto"/>
        <w:left w:val="none" w:sz="0" w:space="0" w:color="auto"/>
        <w:bottom w:val="none" w:sz="0" w:space="0" w:color="auto"/>
        <w:right w:val="none" w:sz="0" w:space="0" w:color="auto"/>
      </w:divBdr>
    </w:div>
    <w:div w:id="1456408374">
      <w:bodyDiv w:val="1"/>
      <w:marLeft w:val="0"/>
      <w:marRight w:val="0"/>
      <w:marTop w:val="0"/>
      <w:marBottom w:val="0"/>
      <w:divBdr>
        <w:top w:val="none" w:sz="0" w:space="0" w:color="auto"/>
        <w:left w:val="none" w:sz="0" w:space="0" w:color="auto"/>
        <w:bottom w:val="none" w:sz="0" w:space="0" w:color="auto"/>
        <w:right w:val="none" w:sz="0" w:space="0" w:color="auto"/>
      </w:divBdr>
    </w:div>
    <w:div w:id="1456634242">
      <w:bodyDiv w:val="1"/>
      <w:marLeft w:val="0"/>
      <w:marRight w:val="0"/>
      <w:marTop w:val="0"/>
      <w:marBottom w:val="0"/>
      <w:divBdr>
        <w:top w:val="none" w:sz="0" w:space="0" w:color="auto"/>
        <w:left w:val="none" w:sz="0" w:space="0" w:color="auto"/>
        <w:bottom w:val="none" w:sz="0" w:space="0" w:color="auto"/>
        <w:right w:val="none" w:sz="0" w:space="0" w:color="auto"/>
      </w:divBdr>
    </w:div>
    <w:div w:id="1456866773">
      <w:bodyDiv w:val="1"/>
      <w:marLeft w:val="0"/>
      <w:marRight w:val="0"/>
      <w:marTop w:val="0"/>
      <w:marBottom w:val="0"/>
      <w:divBdr>
        <w:top w:val="none" w:sz="0" w:space="0" w:color="auto"/>
        <w:left w:val="none" w:sz="0" w:space="0" w:color="auto"/>
        <w:bottom w:val="none" w:sz="0" w:space="0" w:color="auto"/>
        <w:right w:val="none" w:sz="0" w:space="0" w:color="auto"/>
      </w:divBdr>
    </w:div>
    <w:div w:id="1456869560">
      <w:bodyDiv w:val="1"/>
      <w:marLeft w:val="0"/>
      <w:marRight w:val="0"/>
      <w:marTop w:val="0"/>
      <w:marBottom w:val="0"/>
      <w:divBdr>
        <w:top w:val="none" w:sz="0" w:space="0" w:color="auto"/>
        <w:left w:val="none" w:sz="0" w:space="0" w:color="auto"/>
        <w:bottom w:val="none" w:sz="0" w:space="0" w:color="auto"/>
        <w:right w:val="none" w:sz="0" w:space="0" w:color="auto"/>
      </w:divBdr>
    </w:div>
    <w:div w:id="1456946468">
      <w:bodyDiv w:val="1"/>
      <w:marLeft w:val="0"/>
      <w:marRight w:val="0"/>
      <w:marTop w:val="0"/>
      <w:marBottom w:val="0"/>
      <w:divBdr>
        <w:top w:val="none" w:sz="0" w:space="0" w:color="auto"/>
        <w:left w:val="none" w:sz="0" w:space="0" w:color="auto"/>
        <w:bottom w:val="none" w:sz="0" w:space="0" w:color="auto"/>
        <w:right w:val="none" w:sz="0" w:space="0" w:color="auto"/>
      </w:divBdr>
    </w:div>
    <w:div w:id="1457020478">
      <w:bodyDiv w:val="1"/>
      <w:marLeft w:val="0"/>
      <w:marRight w:val="0"/>
      <w:marTop w:val="0"/>
      <w:marBottom w:val="0"/>
      <w:divBdr>
        <w:top w:val="none" w:sz="0" w:space="0" w:color="auto"/>
        <w:left w:val="none" w:sz="0" w:space="0" w:color="auto"/>
        <w:bottom w:val="none" w:sz="0" w:space="0" w:color="auto"/>
        <w:right w:val="none" w:sz="0" w:space="0" w:color="auto"/>
      </w:divBdr>
    </w:div>
    <w:div w:id="1457063464">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457411860">
      <w:bodyDiv w:val="1"/>
      <w:marLeft w:val="0"/>
      <w:marRight w:val="0"/>
      <w:marTop w:val="0"/>
      <w:marBottom w:val="0"/>
      <w:divBdr>
        <w:top w:val="none" w:sz="0" w:space="0" w:color="auto"/>
        <w:left w:val="none" w:sz="0" w:space="0" w:color="auto"/>
        <w:bottom w:val="none" w:sz="0" w:space="0" w:color="auto"/>
        <w:right w:val="none" w:sz="0" w:space="0" w:color="auto"/>
      </w:divBdr>
    </w:div>
    <w:div w:id="1457601837">
      <w:bodyDiv w:val="1"/>
      <w:marLeft w:val="0"/>
      <w:marRight w:val="0"/>
      <w:marTop w:val="0"/>
      <w:marBottom w:val="0"/>
      <w:divBdr>
        <w:top w:val="none" w:sz="0" w:space="0" w:color="auto"/>
        <w:left w:val="none" w:sz="0" w:space="0" w:color="auto"/>
        <w:bottom w:val="none" w:sz="0" w:space="0" w:color="auto"/>
        <w:right w:val="none" w:sz="0" w:space="0" w:color="auto"/>
      </w:divBdr>
    </w:div>
    <w:div w:id="1457681680">
      <w:bodyDiv w:val="1"/>
      <w:marLeft w:val="0"/>
      <w:marRight w:val="0"/>
      <w:marTop w:val="0"/>
      <w:marBottom w:val="0"/>
      <w:divBdr>
        <w:top w:val="none" w:sz="0" w:space="0" w:color="auto"/>
        <w:left w:val="none" w:sz="0" w:space="0" w:color="auto"/>
        <w:bottom w:val="none" w:sz="0" w:space="0" w:color="auto"/>
        <w:right w:val="none" w:sz="0" w:space="0" w:color="auto"/>
      </w:divBdr>
    </w:div>
    <w:div w:id="1457721908">
      <w:bodyDiv w:val="1"/>
      <w:marLeft w:val="0"/>
      <w:marRight w:val="0"/>
      <w:marTop w:val="0"/>
      <w:marBottom w:val="0"/>
      <w:divBdr>
        <w:top w:val="none" w:sz="0" w:space="0" w:color="auto"/>
        <w:left w:val="none" w:sz="0" w:space="0" w:color="auto"/>
        <w:bottom w:val="none" w:sz="0" w:space="0" w:color="auto"/>
        <w:right w:val="none" w:sz="0" w:space="0" w:color="auto"/>
      </w:divBdr>
    </w:div>
    <w:div w:id="1457915109">
      <w:bodyDiv w:val="1"/>
      <w:marLeft w:val="0"/>
      <w:marRight w:val="0"/>
      <w:marTop w:val="0"/>
      <w:marBottom w:val="0"/>
      <w:divBdr>
        <w:top w:val="none" w:sz="0" w:space="0" w:color="auto"/>
        <w:left w:val="none" w:sz="0" w:space="0" w:color="auto"/>
        <w:bottom w:val="none" w:sz="0" w:space="0" w:color="auto"/>
        <w:right w:val="none" w:sz="0" w:space="0" w:color="auto"/>
      </w:divBdr>
    </w:div>
    <w:div w:id="1457915911">
      <w:bodyDiv w:val="1"/>
      <w:marLeft w:val="0"/>
      <w:marRight w:val="0"/>
      <w:marTop w:val="0"/>
      <w:marBottom w:val="0"/>
      <w:divBdr>
        <w:top w:val="none" w:sz="0" w:space="0" w:color="auto"/>
        <w:left w:val="none" w:sz="0" w:space="0" w:color="auto"/>
        <w:bottom w:val="none" w:sz="0" w:space="0" w:color="auto"/>
        <w:right w:val="none" w:sz="0" w:space="0" w:color="auto"/>
      </w:divBdr>
    </w:div>
    <w:div w:id="1458139267">
      <w:bodyDiv w:val="1"/>
      <w:marLeft w:val="0"/>
      <w:marRight w:val="0"/>
      <w:marTop w:val="0"/>
      <w:marBottom w:val="0"/>
      <w:divBdr>
        <w:top w:val="none" w:sz="0" w:space="0" w:color="auto"/>
        <w:left w:val="none" w:sz="0" w:space="0" w:color="auto"/>
        <w:bottom w:val="none" w:sz="0" w:space="0" w:color="auto"/>
        <w:right w:val="none" w:sz="0" w:space="0" w:color="auto"/>
      </w:divBdr>
    </w:div>
    <w:div w:id="1458256572">
      <w:bodyDiv w:val="1"/>
      <w:marLeft w:val="0"/>
      <w:marRight w:val="0"/>
      <w:marTop w:val="0"/>
      <w:marBottom w:val="0"/>
      <w:divBdr>
        <w:top w:val="none" w:sz="0" w:space="0" w:color="auto"/>
        <w:left w:val="none" w:sz="0" w:space="0" w:color="auto"/>
        <w:bottom w:val="none" w:sz="0" w:space="0" w:color="auto"/>
        <w:right w:val="none" w:sz="0" w:space="0" w:color="auto"/>
      </w:divBdr>
    </w:div>
    <w:div w:id="1458797457">
      <w:bodyDiv w:val="1"/>
      <w:marLeft w:val="0"/>
      <w:marRight w:val="0"/>
      <w:marTop w:val="0"/>
      <w:marBottom w:val="0"/>
      <w:divBdr>
        <w:top w:val="none" w:sz="0" w:space="0" w:color="auto"/>
        <w:left w:val="none" w:sz="0" w:space="0" w:color="auto"/>
        <w:bottom w:val="none" w:sz="0" w:space="0" w:color="auto"/>
        <w:right w:val="none" w:sz="0" w:space="0" w:color="auto"/>
      </w:divBdr>
    </w:div>
    <w:div w:id="1458835737">
      <w:bodyDiv w:val="1"/>
      <w:marLeft w:val="0"/>
      <w:marRight w:val="0"/>
      <w:marTop w:val="0"/>
      <w:marBottom w:val="0"/>
      <w:divBdr>
        <w:top w:val="none" w:sz="0" w:space="0" w:color="auto"/>
        <w:left w:val="none" w:sz="0" w:space="0" w:color="auto"/>
        <w:bottom w:val="none" w:sz="0" w:space="0" w:color="auto"/>
        <w:right w:val="none" w:sz="0" w:space="0" w:color="auto"/>
      </w:divBdr>
    </w:div>
    <w:div w:id="1458908863">
      <w:bodyDiv w:val="1"/>
      <w:marLeft w:val="0"/>
      <w:marRight w:val="0"/>
      <w:marTop w:val="0"/>
      <w:marBottom w:val="0"/>
      <w:divBdr>
        <w:top w:val="none" w:sz="0" w:space="0" w:color="auto"/>
        <w:left w:val="none" w:sz="0" w:space="0" w:color="auto"/>
        <w:bottom w:val="none" w:sz="0" w:space="0" w:color="auto"/>
        <w:right w:val="none" w:sz="0" w:space="0" w:color="auto"/>
      </w:divBdr>
    </w:div>
    <w:div w:id="1458984945">
      <w:bodyDiv w:val="1"/>
      <w:marLeft w:val="0"/>
      <w:marRight w:val="0"/>
      <w:marTop w:val="0"/>
      <w:marBottom w:val="0"/>
      <w:divBdr>
        <w:top w:val="none" w:sz="0" w:space="0" w:color="auto"/>
        <w:left w:val="none" w:sz="0" w:space="0" w:color="auto"/>
        <w:bottom w:val="none" w:sz="0" w:space="0" w:color="auto"/>
        <w:right w:val="none" w:sz="0" w:space="0" w:color="auto"/>
      </w:divBdr>
    </w:div>
    <w:div w:id="1459176741">
      <w:bodyDiv w:val="1"/>
      <w:marLeft w:val="0"/>
      <w:marRight w:val="0"/>
      <w:marTop w:val="0"/>
      <w:marBottom w:val="0"/>
      <w:divBdr>
        <w:top w:val="none" w:sz="0" w:space="0" w:color="auto"/>
        <w:left w:val="none" w:sz="0" w:space="0" w:color="auto"/>
        <w:bottom w:val="none" w:sz="0" w:space="0" w:color="auto"/>
        <w:right w:val="none" w:sz="0" w:space="0" w:color="auto"/>
      </w:divBdr>
    </w:div>
    <w:div w:id="1459376070">
      <w:bodyDiv w:val="1"/>
      <w:marLeft w:val="0"/>
      <w:marRight w:val="0"/>
      <w:marTop w:val="0"/>
      <w:marBottom w:val="0"/>
      <w:divBdr>
        <w:top w:val="none" w:sz="0" w:space="0" w:color="auto"/>
        <w:left w:val="none" w:sz="0" w:space="0" w:color="auto"/>
        <w:bottom w:val="none" w:sz="0" w:space="0" w:color="auto"/>
        <w:right w:val="none" w:sz="0" w:space="0" w:color="auto"/>
      </w:divBdr>
    </w:div>
    <w:div w:id="1459450968">
      <w:bodyDiv w:val="1"/>
      <w:marLeft w:val="0"/>
      <w:marRight w:val="0"/>
      <w:marTop w:val="0"/>
      <w:marBottom w:val="0"/>
      <w:divBdr>
        <w:top w:val="none" w:sz="0" w:space="0" w:color="auto"/>
        <w:left w:val="none" w:sz="0" w:space="0" w:color="auto"/>
        <w:bottom w:val="none" w:sz="0" w:space="0" w:color="auto"/>
        <w:right w:val="none" w:sz="0" w:space="0" w:color="auto"/>
      </w:divBdr>
    </w:div>
    <w:div w:id="1459568166">
      <w:bodyDiv w:val="1"/>
      <w:marLeft w:val="0"/>
      <w:marRight w:val="0"/>
      <w:marTop w:val="0"/>
      <w:marBottom w:val="0"/>
      <w:divBdr>
        <w:top w:val="none" w:sz="0" w:space="0" w:color="auto"/>
        <w:left w:val="none" w:sz="0" w:space="0" w:color="auto"/>
        <w:bottom w:val="none" w:sz="0" w:space="0" w:color="auto"/>
        <w:right w:val="none" w:sz="0" w:space="0" w:color="auto"/>
      </w:divBdr>
    </w:div>
    <w:div w:id="1459645294">
      <w:bodyDiv w:val="1"/>
      <w:marLeft w:val="0"/>
      <w:marRight w:val="0"/>
      <w:marTop w:val="0"/>
      <w:marBottom w:val="0"/>
      <w:divBdr>
        <w:top w:val="none" w:sz="0" w:space="0" w:color="auto"/>
        <w:left w:val="none" w:sz="0" w:space="0" w:color="auto"/>
        <w:bottom w:val="none" w:sz="0" w:space="0" w:color="auto"/>
        <w:right w:val="none" w:sz="0" w:space="0" w:color="auto"/>
      </w:divBdr>
    </w:div>
    <w:div w:id="1459957842">
      <w:bodyDiv w:val="1"/>
      <w:marLeft w:val="0"/>
      <w:marRight w:val="0"/>
      <w:marTop w:val="0"/>
      <w:marBottom w:val="0"/>
      <w:divBdr>
        <w:top w:val="none" w:sz="0" w:space="0" w:color="auto"/>
        <w:left w:val="none" w:sz="0" w:space="0" w:color="auto"/>
        <w:bottom w:val="none" w:sz="0" w:space="0" w:color="auto"/>
        <w:right w:val="none" w:sz="0" w:space="0" w:color="auto"/>
      </w:divBdr>
    </w:div>
    <w:div w:id="1460103878">
      <w:bodyDiv w:val="1"/>
      <w:marLeft w:val="0"/>
      <w:marRight w:val="0"/>
      <w:marTop w:val="0"/>
      <w:marBottom w:val="0"/>
      <w:divBdr>
        <w:top w:val="none" w:sz="0" w:space="0" w:color="auto"/>
        <w:left w:val="none" w:sz="0" w:space="0" w:color="auto"/>
        <w:bottom w:val="none" w:sz="0" w:space="0" w:color="auto"/>
        <w:right w:val="none" w:sz="0" w:space="0" w:color="auto"/>
      </w:divBdr>
    </w:div>
    <w:div w:id="1460105931">
      <w:bodyDiv w:val="1"/>
      <w:marLeft w:val="0"/>
      <w:marRight w:val="0"/>
      <w:marTop w:val="0"/>
      <w:marBottom w:val="0"/>
      <w:divBdr>
        <w:top w:val="none" w:sz="0" w:space="0" w:color="auto"/>
        <w:left w:val="none" w:sz="0" w:space="0" w:color="auto"/>
        <w:bottom w:val="none" w:sz="0" w:space="0" w:color="auto"/>
        <w:right w:val="none" w:sz="0" w:space="0" w:color="auto"/>
      </w:divBdr>
    </w:div>
    <w:div w:id="1460148759">
      <w:bodyDiv w:val="1"/>
      <w:marLeft w:val="0"/>
      <w:marRight w:val="0"/>
      <w:marTop w:val="0"/>
      <w:marBottom w:val="0"/>
      <w:divBdr>
        <w:top w:val="none" w:sz="0" w:space="0" w:color="auto"/>
        <w:left w:val="none" w:sz="0" w:space="0" w:color="auto"/>
        <w:bottom w:val="none" w:sz="0" w:space="0" w:color="auto"/>
        <w:right w:val="none" w:sz="0" w:space="0" w:color="auto"/>
      </w:divBdr>
    </w:div>
    <w:div w:id="1460487298">
      <w:bodyDiv w:val="1"/>
      <w:marLeft w:val="0"/>
      <w:marRight w:val="0"/>
      <w:marTop w:val="0"/>
      <w:marBottom w:val="0"/>
      <w:divBdr>
        <w:top w:val="none" w:sz="0" w:space="0" w:color="auto"/>
        <w:left w:val="none" w:sz="0" w:space="0" w:color="auto"/>
        <w:bottom w:val="none" w:sz="0" w:space="0" w:color="auto"/>
        <w:right w:val="none" w:sz="0" w:space="0" w:color="auto"/>
      </w:divBdr>
    </w:div>
    <w:div w:id="1460494286">
      <w:bodyDiv w:val="1"/>
      <w:marLeft w:val="0"/>
      <w:marRight w:val="0"/>
      <w:marTop w:val="0"/>
      <w:marBottom w:val="0"/>
      <w:divBdr>
        <w:top w:val="none" w:sz="0" w:space="0" w:color="auto"/>
        <w:left w:val="none" w:sz="0" w:space="0" w:color="auto"/>
        <w:bottom w:val="none" w:sz="0" w:space="0" w:color="auto"/>
        <w:right w:val="none" w:sz="0" w:space="0" w:color="auto"/>
      </w:divBdr>
    </w:div>
    <w:div w:id="1460607470">
      <w:bodyDiv w:val="1"/>
      <w:marLeft w:val="0"/>
      <w:marRight w:val="0"/>
      <w:marTop w:val="0"/>
      <w:marBottom w:val="0"/>
      <w:divBdr>
        <w:top w:val="none" w:sz="0" w:space="0" w:color="auto"/>
        <w:left w:val="none" w:sz="0" w:space="0" w:color="auto"/>
        <w:bottom w:val="none" w:sz="0" w:space="0" w:color="auto"/>
        <w:right w:val="none" w:sz="0" w:space="0" w:color="auto"/>
      </w:divBdr>
    </w:div>
    <w:div w:id="1460802103">
      <w:bodyDiv w:val="1"/>
      <w:marLeft w:val="0"/>
      <w:marRight w:val="0"/>
      <w:marTop w:val="0"/>
      <w:marBottom w:val="0"/>
      <w:divBdr>
        <w:top w:val="none" w:sz="0" w:space="0" w:color="auto"/>
        <w:left w:val="none" w:sz="0" w:space="0" w:color="auto"/>
        <w:bottom w:val="none" w:sz="0" w:space="0" w:color="auto"/>
        <w:right w:val="none" w:sz="0" w:space="0" w:color="auto"/>
      </w:divBdr>
    </w:div>
    <w:div w:id="1460803663">
      <w:bodyDiv w:val="1"/>
      <w:marLeft w:val="0"/>
      <w:marRight w:val="0"/>
      <w:marTop w:val="0"/>
      <w:marBottom w:val="0"/>
      <w:divBdr>
        <w:top w:val="none" w:sz="0" w:space="0" w:color="auto"/>
        <w:left w:val="none" w:sz="0" w:space="0" w:color="auto"/>
        <w:bottom w:val="none" w:sz="0" w:space="0" w:color="auto"/>
        <w:right w:val="none" w:sz="0" w:space="0" w:color="auto"/>
      </w:divBdr>
    </w:div>
    <w:div w:id="1461144752">
      <w:bodyDiv w:val="1"/>
      <w:marLeft w:val="0"/>
      <w:marRight w:val="0"/>
      <w:marTop w:val="0"/>
      <w:marBottom w:val="0"/>
      <w:divBdr>
        <w:top w:val="none" w:sz="0" w:space="0" w:color="auto"/>
        <w:left w:val="none" w:sz="0" w:space="0" w:color="auto"/>
        <w:bottom w:val="none" w:sz="0" w:space="0" w:color="auto"/>
        <w:right w:val="none" w:sz="0" w:space="0" w:color="auto"/>
      </w:divBdr>
    </w:div>
    <w:div w:id="1461151693">
      <w:bodyDiv w:val="1"/>
      <w:marLeft w:val="0"/>
      <w:marRight w:val="0"/>
      <w:marTop w:val="0"/>
      <w:marBottom w:val="0"/>
      <w:divBdr>
        <w:top w:val="none" w:sz="0" w:space="0" w:color="auto"/>
        <w:left w:val="none" w:sz="0" w:space="0" w:color="auto"/>
        <w:bottom w:val="none" w:sz="0" w:space="0" w:color="auto"/>
        <w:right w:val="none" w:sz="0" w:space="0" w:color="auto"/>
      </w:divBdr>
    </w:div>
    <w:div w:id="1461262192">
      <w:bodyDiv w:val="1"/>
      <w:marLeft w:val="0"/>
      <w:marRight w:val="0"/>
      <w:marTop w:val="0"/>
      <w:marBottom w:val="0"/>
      <w:divBdr>
        <w:top w:val="none" w:sz="0" w:space="0" w:color="auto"/>
        <w:left w:val="none" w:sz="0" w:space="0" w:color="auto"/>
        <w:bottom w:val="none" w:sz="0" w:space="0" w:color="auto"/>
        <w:right w:val="none" w:sz="0" w:space="0" w:color="auto"/>
      </w:divBdr>
    </w:div>
    <w:div w:id="1461533166">
      <w:bodyDiv w:val="1"/>
      <w:marLeft w:val="0"/>
      <w:marRight w:val="0"/>
      <w:marTop w:val="0"/>
      <w:marBottom w:val="0"/>
      <w:divBdr>
        <w:top w:val="none" w:sz="0" w:space="0" w:color="auto"/>
        <w:left w:val="none" w:sz="0" w:space="0" w:color="auto"/>
        <w:bottom w:val="none" w:sz="0" w:space="0" w:color="auto"/>
        <w:right w:val="none" w:sz="0" w:space="0" w:color="auto"/>
      </w:divBdr>
    </w:div>
    <w:div w:id="1461729349">
      <w:bodyDiv w:val="1"/>
      <w:marLeft w:val="0"/>
      <w:marRight w:val="0"/>
      <w:marTop w:val="0"/>
      <w:marBottom w:val="0"/>
      <w:divBdr>
        <w:top w:val="none" w:sz="0" w:space="0" w:color="auto"/>
        <w:left w:val="none" w:sz="0" w:space="0" w:color="auto"/>
        <w:bottom w:val="none" w:sz="0" w:space="0" w:color="auto"/>
        <w:right w:val="none" w:sz="0" w:space="0" w:color="auto"/>
      </w:divBdr>
    </w:div>
    <w:div w:id="1461873917">
      <w:bodyDiv w:val="1"/>
      <w:marLeft w:val="0"/>
      <w:marRight w:val="0"/>
      <w:marTop w:val="0"/>
      <w:marBottom w:val="0"/>
      <w:divBdr>
        <w:top w:val="none" w:sz="0" w:space="0" w:color="auto"/>
        <w:left w:val="none" w:sz="0" w:space="0" w:color="auto"/>
        <w:bottom w:val="none" w:sz="0" w:space="0" w:color="auto"/>
        <w:right w:val="none" w:sz="0" w:space="0" w:color="auto"/>
      </w:divBdr>
    </w:div>
    <w:div w:id="1461924140">
      <w:bodyDiv w:val="1"/>
      <w:marLeft w:val="0"/>
      <w:marRight w:val="0"/>
      <w:marTop w:val="0"/>
      <w:marBottom w:val="0"/>
      <w:divBdr>
        <w:top w:val="none" w:sz="0" w:space="0" w:color="auto"/>
        <w:left w:val="none" w:sz="0" w:space="0" w:color="auto"/>
        <w:bottom w:val="none" w:sz="0" w:space="0" w:color="auto"/>
        <w:right w:val="none" w:sz="0" w:space="0" w:color="auto"/>
      </w:divBdr>
    </w:div>
    <w:div w:id="1462193049">
      <w:bodyDiv w:val="1"/>
      <w:marLeft w:val="0"/>
      <w:marRight w:val="0"/>
      <w:marTop w:val="0"/>
      <w:marBottom w:val="0"/>
      <w:divBdr>
        <w:top w:val="none" w:sz="0" w:space="0" w:color="auto"/>
        <w:left w:val="none" w:sz="0" w:space="0" w:color="auto"/>
        <w:bottom w:val="none" w:sz="0" w:space="0" w:color="auto"/>
        <w:right w:val="none" w:sz="0" w:space="0" w:color="auto"/>
      </w:divBdr>
    </w:div>
    <w:div w:id="1462259471">
      <w:bodyDiv w:val="1"/>
      <w:marLeft w:val="0"/>
      <w:marRight w:val="0"/>
      <w:marTop w:val="0"/>
      <w:marBottom w:val="0"/>
      <w:divBdr>
        <w:top w:val="none" w:sz="0" w:space="0" w:color="auto"/>
        <w:left w:val="none" w:sz="0" w:space="0" w:color="auto"/>
        <w:bottom w:val="none" w:sz="0" w:space="0" w:color="auto"/>
        <w:right w:val="none" w:sz="0" w:space="0" w:color="auto"/>
      </w:divBdr>
    </w:div>
    <w:div w:id="1462647485">
      <w:bodyDiv w:val="1"/>
      <w:marLeft w:val="0"/>
      <w:marRight w:val="0"/>
      <w:marTop w:val="0"/>
      <w:marBottom w:val="0"/>
      <w:divBdr>
        <w:top w:val="none" w:sz="0" w:space="0" w:color="auto"/>
        <w:left w:val="none" w:sz="0" w:space="0" w:color="auto"/>
        <w:bottom w:val="none" w:sz="0" w:space="0" w:color="auto"/>
        <w:right w:val="none" w:sz="0" w:space="0" w:color="auto"/>
      </w:divBdr>
    </w:div>
    <w:div w:id="1462653891">
      <w:bodyDiv w:val="1"/>
      <w:marLeft w:val="0"/>
      <w:marRight w:val="0"/>
      <w:marTop w:val="0"/>
      <w:marBottom w:val="0"/>
      <w:divBdr>
        <w:top w:val="none" w:sz="0" w:space="0" w:color="auto"/>
        <w:left w:val="none" w:sz="0" w:space="0" w:color="auto"/>
        <w:bottom w:val="none" w:sz="0" w:space="0" w:color="auto"/>
        <w:right w:val="none" w:sz="0" w:space="0" w:color="auto"/>
      </w:divBdr>
    </w:div>
    <w:div w:id="1462765889">
      <w:bodyDiv w:val="1"/>
      <w:marLeft w:val="0"/>
      <w:marRight w:val="0"/>
      <w:marTop w:val="0"/>
      <w:marBottom w:val="0"/>
      <w:divBdr>
        <w:top w:val="none" w:sz="0" w:space="0" w:color="auto"/>
        <w:left w:val="none" w:sz="0" w:space="0" w:color="auto"/>
        <w:bottom w:val="none" w:sz="0" w:space="0" w:color="auto"/>
        <w:right w:val="none" w:sz="0" w:space="0" w:color="auto"/>
      </w:divBdr>
    </w:div>
    <w:div w:id="1462767342">
      <w:bodyDiv w:val="1"/>
      <w:marLeft w:val="0"/>
      <w:marRight w:val="0"/>
      <w:marTop w:val="0"/>
      <w:marBottom w:val="0"/>
      <w:divBdr>
        <w:top w:val="none" w:sz="0" w:space="0" w:color="auto"/>
        <w:left w:val="none" w:sz="0" w:space="0" w:color="auto"/>
        <w:bottom w:val="none" w:sz="0" w:space="0" w:color="auto"/>
        <w:right w:val="none" w:sz="0" w:space="0" w:color="auto"/>
      </w:divBdr>
    </w:div>
    <w:div w:id="1463301975">
      <w:bodyDiv w:val="1"/>
      <w:marLeft w:val="0"/>
      <w:marRight w:val="0"/>
      <w:marTop w:val="0"/>
      <w:marBottom w:val="0"/>
      <w:divBdr>
        <w:top w:val="none" w:sz="0" w:space="0" w:color="auto"/>
        <w:left w:val="none" w:sz="0" w:space="0" w:color="auto"/>
        <w:bottom w:val="none" w:sz="0" w:space="0" w:color="auto"/>
        <w:right w:val="none" w:sz="0" w:space="0" w:color="auto"/>
      </w:divBdr>
    </w:div>
    <w:div w:id="1463572972">
      <w:bodyDiv w:val="1"/>
      <w:marLeft w:val="0"/>
      <w:marRight w:val="0"/>
      <w:marTop w:val="0"/>
      <w:marBottom w:val="0"/>
      <w:divBdr>
        <w:top w:val="none" w:sz="0" w:space="0" w:color="auto"/>
        <w:left w:val="none" w:sz="0" w:space="0" w:color="auto"/>
        <w:bottom w:val="none" w:sz="0" w:space="0" w:color="auto"/>
        <w:right w:val="none" w:sz="0" w:space="0" w:color="auto"/>
      </w:divBdr>
    </w:div>
    <w:div w:id="1463647800">
      <w:bodyDiv w:val="1"/>
      <w:marLeft w:val="0"/>
      <w:marRight w:val="0"/>
      <w:marTop w:val="0"/>
      <w:marBottom w:val="0"/>
      <w:divBdr>
        <w:top w:val="none" w:sz="0" w:space="0" w:color="auto"/>
        <w:left w:val="none" w:sz="0" w:space="0" w:color="auto"/>
        <w:bottom w:val="none" w:sz="0" w:space="0" w:color="auto"/>
        <w:right w:val="none" w:sz="0" w:space="0" w:color="auto"/>
      </w:divBdr>
    </w:div>
    <w:div w:id="1463688682">
      <w:bodyDiv w:val="1"/>
      <w:marLeft w:val="0"/>
      <w:marRight w:val="0"/>
      <w:marTop w:val="0"/>
      <w:marBottom w:val="0"/>
      <w:divBdr>
        <w:top w:val="none" w:sz="0" w:space="0" w:color="auto"/>
        <w:left w:val="none" w:sz="0" w:space="0" w:color="auto"/>
        <w:bottom w:val="none" w:sz="0" w:space="0" w:color="auto"/>
        <w:right w:val="none" w:sz="0" w:space="0" w:color="auto"/>
      </w:divBdr>
    </w:div>
    <w:div w:id="1463765124">
      <w:bodyDiv w:val="1"/>
      <w:marLeft w:val="0"/>
      <w:marRight w:val="0"/>
      <w:marTop w:val="0"/>
      <w:marBottom w:val="0"/>
      <w:divBdr>
        <w:top w:val="none" w:sz="0" w:space="0" w:color="auto"/>
        <w:left w:val="none" w:sz="0" w:space="0" w:color="auto"/>
        <w:bottom w:val="none" w:sz="0" w:space="0" w:color="auto"/>
        <w:right w:val="none" w:sz="0" w:space="0" w:color="auto"/>
      </w:divBdr>
    </w:div>
    <w:div w:id="1463963690">
      <w:bodyDiv w:val="1"/>
      <w:marLeft w:val="0"/>
      <w:marRight w:val="0"/>
      <w:marTop w:val="0"/>
      <w:marBottom w:val="0"/>
      <w:divBdr>
        <w:top w:val="none" w:sz="0" w:space="0" w:color="auto"/>
        <w:left w:val="none" w:sz="0" w:space="0" w:color="auto"/>
        <w:bottom w:val="none" w:sz="0" w:space="0" w:color="auto"/>
        <w:right w:val="none" w:sz="0" w:space="0" w:color="auto"/>
      </w:divBdr>
    </w:div>
    <w:div w:id="1464227569">
      <w:bodyDiv w:val="1"/>
      <w:marLeft w:val="0"/>
      <w:marRight w:val="0"/>
      <w:marTop w:val="0"/>
      <w:marBottom w:val="0"/>
      <w:divBdr>
        <w:top w:val="none" w:sz="0" w:space="0" w:color="auto"/>
        <w:left w:val="none" w:sz="0" w:space="0" w:color="auto"/>
        <w:bottom w:val="none" w:sz="0" w:space="0" w:color="auto"/>
        <w:right w:val="none" w:sz="0" w:space="0" w:color="auto"/>
      </w:divBdr>
    </w:div>
    <w:div w:id="1464232976">
      <w:bodyDiv w:val="1"/>
      <w:marLeft w:val="0"/>
      <w:marRight w:val="0"/>
      <w:marTop w:val="0"/>
      <w:marBottom w:val="0"/>
      <w:divBdr>
        <w:top w:val="none" w:sz="0" w:space="0" w:color="auto"/>
        <w:left w:val="none" w:sz="0" w:space="0" w:color="auto"/>
        <w:bottom w:val="none" w:sz="0" w:space="0" w:color="auto"/>
        <w:right w:val="none" w:sz="0" w:space="0" w:color="auto"/>
      </w:divBdr>
    </w:div>
    <w:div w:id="1464349612">
      <w:bodyDiv w:val="1"/>
      <w:marLeft w:val="0"/>
      <w:marRight w:val="0"/>
      <w:marTop w:val="0"/>
      <w:marBottom w:val="0"/>
      <w:divBdr>
        <w:top w:val="none" w:sz="0" w:space="0" w:color="auto"/>
        <w:left w:val="none" w:sz="0" w:space="0" w:color="auto"/>
        <w:bottom w:val="none" w:sz="0" w:space="0" w:color="auto"/>
        <w:right w:val="none" w:sz="0" w:space="0" w:color="auto"/>
      </w:divBdr>
    </w:div>
    <w:div w:id="1465076219">
      <w:bodyDiv w:val="1"/>
      <w:marLeft w:val="0"/>
      <w:marRight w:val="0"/>
      <w:marTop w:val="0"/>
      <w:marBottom w:val="0"/>
      <w:divBdr>
        <w:top w:val="none" w:sz="0" w:space="0" w:color="auto"/>
        <w:left w:val="none" w:sz="0" w:space="0" w:color="auto"/>
        <w:bottom w:val="none" w:sz="0" w:space="0" w:color="auto"/>
        <w:right w:val="none" w:sz="0" w:space="0" w:color="auto"/>
      </w:divBdr>
    </w:div>
    <w:div w:id="1465193146">
      <w:bodyDiv w:val="1"/>
      <w:marLeft w:val="0"/>
      <w:marRight w:val="0"/>
      <w:marTop w:val="0"/>
      <w:marBottom w:val="0"/>
      <w:divBdr>
        <w:top w:val="none" w:sz="0" w:space="0" w:color="auto"/>
        <w:left w:val="none" w:sz="0" w:space="0" w:color="auto"/>
        <w:bottom w:val="none" w:sz="0" w:space="0" w:color="auto"/>
        <w:right w:val="none" w:sz="0" w:space="0" w:color="auto"/>
      </w:divBdr>
    </w:div>
    <w:div w:id="1465460390">
      <w:bodyDiv w:val="1"/>
      <w:marLeft w:val="0"/>
      <w:marRight w:val="0"/>
      <w:marTop w:val="0"/>
      <w:marBottom w:val="0"/>
      <w:divBdr>
        <w:top w:val="none" w:sz="0" w:space="0" w:color="auto"/>
        <w:left w:val="none" w:sz="0" w:space="0" w:color="auto"/>
        <w:bottom w:val="none" w:sz="0" w:space="0" w:color="auto"/>
        <w:right w:val="none" w:sz="0" w:space="0" w:color="auto"/>
      </w:divBdr>
    </w:div>
    <w:div w:id="1465467059">
      <w:bodyDiv w:val="1"/>
      <w:marLeft w:val="0"/>
      <w:marRight w:val="0"/>
      <w:marTop w:val="0"/>
      <w:marBottom w:val="0"/>
      <w:divBdr>
        <w:top w:val="none" w:sz="0" w:space="0" w:color="auto"/>
        <w:left w:val="none" w:sz="0" w:space="0" w:color="auto"/>
        <w:bottom w:val="none" w:sz="0" w:space="0" w:color="auto"/>
        <w:right w:val="none" w:sz="0" w:space="0" w:color="auto"/>
      </w:divBdr>
    </w:div>
    <w:div w:id="1465660266">
      <w:bodyDiv w:val="1"/>
      <w:marLeft w:val="0"/>
      <w:marRight w:val="0"/>
      <w:marTop w:val="0"/>
      <w:marBottom w:val="0"/>
      <w:divBdr>
        <w:top w:val="none" w:sz="0" w:space="0" w:color="auto"/>
        <w:left w:val="none" w:sz="0" w:space="0" w:color="auto"/>
        <w:bottom w:val="none" w:sz="0" w:space="0" w:color="auto"/>
        <w:right w:val="none" w:sz="0" w:space="0" w:color="auto"/>
      </w:divBdr>
    </w:div>
    <w:div w:id="1465854801">
      <w:bodyDiv w:val="1"/>
      <w:marLeft w:val="0"/>
      <w:marRight w:val="0"/>
      <w:marTop w:val="0"/>
      <w:marBottom w:val="0"/>
      <w:divBdr>
        <w:top w:val="none" w:sz="0" w:space="0" w:color="auto"/>
        <w:left w:val="none" w:sz="0" w:space="0" w:color="auto"/>
        <w:bottom w:val="none" w:sz="0" w:space="0" w:color="auto"/>
        <w:right w:val="none" w:sz="0" w:space="0" w:color="auto"/>
      </w:divBdr>
    </w:div>
    <w:div w:id="1466005421">
      <w:bodyDiv w:val="1"/>
      <w:marLeft w:val="0"/>
      <w:marRight w:val="0"/>
      <w:marTop w:val="0"/>
      <w:marBottom w:val="0"/>
      <w:divBdr>
        <w:top w:val="none" w:sz="0" w:space="0" w:color="auto"/>
        <w:left w:val="none" w:sz="0" w:space="0" w:color="auto"/>
        <w:bottom w:val="none" w:sz="0" w:space="0" w:color="auto"/>
        <w:right w:val="none" w:sz="0" w:space="0" w:color="auto"/>
      </w:divBdr>
    </w:div>
    <w:div w:id="1466195495">
      <w:bodyDiv w:val="1"/>
      <w:marLeft w:val="0"/>
      <w:marRight w:val="0"/>
      <w:marTop w:val="0"/>
      <w:marBottom w:val="0"/>
      <w:divBdr>
        <w:top w:val="none" w:sz="0" w:space="0" w:color="auto"/>
        <w:left w:val="none" w:sz="0" w:space="0" w:color="auto"/>
        <w:bottom w:val="none" w:sz="0" w:space="0" w:color="auto"/>
        <w:right w:val="none" w:sz="0" w:space="0" w:color="auto"/>
      </w:divBdr>
    </w:div>
    <w:div w:id="1466200018">
      <w:bodyDiv w:val="1"/>
      <w:marLeft w:val="0"/>
      <w:marRight w:val="0"/>
      <w:marTop w:val="0"/>
      <w:marBottom w:val="0"/>
      <w:divBdr>
        <w:top w:val="none" w:sz="0" w:space="0" w:color="auto"/>
        <w:left w:val="none" w:sz="0" w:space="0" w:color="auto"/>
        <w:bottom w:val="none" w:sz="0" w:space="0" w:color="auto"/>
        <w:right w:val="none" w:sz="0" w:space="0" w:color="auto"/>
      </w:divBdr>
    </w:div>
    <w:div w:id="1466388691">
      <w:bodyDiv w:val="1"/>
      <w:marLeft w:val="0"/>
      <w:marRight w:val="0"/>
      <w:marTop w:val="0"/>
      <w:marBottom w:val="0"/>
      <w:divBdr>
        <w:top w:val="none" w:sz="0" w:space="0" w:color="auto"/>
        <w:left w:val="none" w:sz="0" w:space="0" w:color="auto"/>
        <w:bottom w:val="none" w:sz="0" w:space="0" w:color="auto"/>
        <w:right w:val="none" w:sz="0" w:space="0" w:color="auto"/>
      </w:divBdr>
    </w:div>
    <w:div w:id="1466434593">
      <w:bodyDiv w:val="1"/>
      <w:marLeft w:val="0"/>
      <w:marRight w:val="0"/>
      <w:marTop w:val="0"/>
      <w:marBottom w:val="0"/>
      <w:divBdr>
        <w:top w:val="none" w:sz="0" w:space="0" w:color="auto"/>
        <w:left w:val="none" w:sz="0" w:space="0" w:color="auto"/>
        <w:bottom w:val="none" w:sz="0" w:space="0" w:color="auto"/>
        <w:right w:val="none" w:sz="0" w:space="0" w:color="auto"/>
      </w:divBdr>
    </w:div>
    <w:div w:id="1466703731">
      <w:bodyDiv w:val="1"/>
      <w:marLeft w:val="0"/>
      <w:marRight w:val="0"/>
      <w:marTop w:val="0"/>
      <w:marBottom w:val="0"/>
      <w:divBdr>
        <w:top w:val="none" w:sz="0" w:space="0" w:color="auto"/>
        <w:left w:val="none" w:sz="0" w:space="0" w:color="auto"/>
        <w:bottom w:val="none" w:sz="0" w:space="0" w:color="auto"/>
        <w:right w:val="none" w:sz="0" w:space="0" w:color="auto"/>
      </w:divBdr>
    </w:div>
    <w:div w:id="1466776533">
      <w:bodyDiv w:val="1"/>
      <w:marLeft w:val="0"/>
      <w:marRight w:val="0"/>
      <w:marTop w:val="0"/>
      <w:marBottom w:val="0"/>
      <w:divBdr>
        <w:top w:val="none" w:sz="0" w:space="0" w:color="auto"/>
        <w:left w:val="none" w:sz="0" w:space="0" w:color="auto"/>
        <w:bottom w:val="none" w:sz="0" w:space="0" w:color="auto"/>
        <w:right w:val="none" w:sz="0" w:space="0" w:color="auto"/>
      </w:divBdr>
    </w:div>
    <w:div w:id="1467039854">
      <w:bodyDiv w:val="1"/>
      <w:marLeft w:val="0"/>
      <w:marRight w:val="0"/>
      <w:marTop w:val="0"/>
      <w:marBottom w:val="0"/>
      <w:divBdr>
        <w:top w:val="none" w:sz="0" w:space="0" w:color="auto"/>
        <w:left w:val="none" w:sz="0" w:space="0" w:color="auto"/>
        <w:bottom w:val="none" w:sz="0" w:space="0" w:color="auto"/>
        <w:right w:val="none" w:sz="0" w:space="0" w:color="auto"/>
      </w:divBdr>
    </w:div>
    <w:div w:id="1467160956">
      <w:bodyDiv w:val="1"/>
      <w:marLeft w:val="0"/>
      <w:marRight w:val="0"/>
      <w:marTop w:val="0"/>
      <w:marBottom w:val="0"/>
      <w:divBdr>
        <w:top w:val="none" w:sz="0" w:space="0" w:color="auto"/>
        <w:left w:val="none" w:sz="0" w:space="0" w:color="auto"/>
        <w:bottom w:val="none" w:sz="0" w:space="0" w:color="auto"/>
        <w:right w:val="none" w:sz="0" w:space="0" w:color="auto"/>
      </w:divBdr>
    </w:div>
    <w:div w:id="1467163900">
      <w:bodyDiv w:val="1"/>
      <w:marLeft w:val="0"/>
      <w:marRight w:val="0"/>
      <w:marTop w:val="0"/>
      <w:marBottom w:val="0"/>
      <w:divBdr>
        <w:top w:val="none" w:sz="0" w:space="0" w:color="auto"/>
        <w:left w:val="none" w:sz="0" w:space="0" w:color="auto"/>
        <w:bottom w:val="none" w:sz="0" w:space="0" w:color="auto"/>
        <w:right w:val="none" w:sz="0" w:space="0" w:color="auto"/>
      </w:divBdr>
    </w:div>
    <w:div w:id="1467505952">
      <w:bodyDiv w:val="1"/>
      <w:marLeft w:val="0"/>
      <w:marRight w:val="0"/>
      <w:marTop w:val="0"/>
      <w:marBottom w:val="0"/>
      <w:divBdr>
        <w:top w:val="none" w:sz="0" w:space="0" w:color="auto"/>
        <w:left w:val="none" w:sz="0" w:space="0" w:color="auto"/>
        <w:bottom w:val="none" w:sz="0" w:space="0" w:color="auto"/>
        <w:right w:val="none" w:sz="0" w:space="0" w:color="auto"/>
      </w:divBdr>
    </w:div>
    <w:div w:id="1467578630">
      <w:bodyDiv w:val="1"/>
      <w:marLeft w:val="0"/>
      <w:marRight w:val="0"/>
      <w:marTop w:val="0"/>
      <w:marBottom w:val="0"/>
      <w:divBdr>
        <w:top w:val="none" w:sz="0" w:space="0" w:color="auto"/>
        <w:left w:val="none" w:sz="0" w:space="0" w:color="auto"/>
        <w:bottom w:val="none" w:sz="0" w:space="0" w:color="auto"/>
        <w:right w:val="none" w:sz="0" w:space="0" w:color="auto"/>
      </w:divBdr>
    </w:div>
    <w:div w:id="1467744714">
      <w:bodyDiv w:val="1"/>
      <w:marLeft w:val="0"/>
      <w:marRight w:val="0"/>
      <w:marTop w:val="0"/>
      <w:marBottom w:val="0"/>
      <w:divBdr>
        <w:top w:val="none" w:sz="0" w:space="0" w:color="auto"/>
        <w:left w:val="none" w:sz="0" w:space="0" w:color="auto"/>
        <w:bottom w:val="none" w:sz="0" w:space="0" w:color="auto"/>
        <w:right w:val="none" w:sz="0" w:space="0" w:color="auto"/>
      </w:divBdr>
    </w:div>
    <w:div w:id="1467774936">
      <w:bodyDiv w:val="1"/>
      <w:marLeft w:val="0"/>
      <w:marRight w:val="0"/>
      <w:marTop w:val="0"/>
      <w:marBottom w:val="0"/>
      <w:divBdr>
        <w:top w:val="none" w:sz="0" w:space="0" w:color="auto"/>
        <w:left w:val="none" w:sz="0" w:space="0" w:color="auto"/>
        <w:bottom w:val="none" w:sz="0" w:space="0" w:color="auto"/>
        <w:right w:val="none" w:sz="0" w:space="0" w:color="auto"/>
      </w:divBdr>
    </w:div>
    <w:div w:id="1467888148">
      <w:bodyDiv w:val="1"/>
      <w:marLeft w:val="0"/>
      <w:marRight w:val="0"/>
      <w:marTop w:val="0"/>
      <w:marBottom w:val="0"/>
      <w:divBdr>
        <w:top w:val="none" w:sz="0" w:space="0" w:color="auto"/>
        <w:left w:val="none" w:sz="0" w:space="0" w:color="auto"/>
        <w:bottom w:val="none" w:sz="0" w:space="0" w:color="auto"/>
        <w:right w:val="none" w:sz="0" w:space="0" w:color="auto"/>
      </w:divBdr>
    </w:div>
    <w:div w:id="1467895312">
      <w:bodyDiv w:val="1"/>
      <w:marLeft w:val="0"/>
      <w:marRight w:val="0"/>
      <w:marTop w:val="0"/>
      <w:marBottom w:val="0"/>
      <w:divBdr>
        <w:top w:val="none" w:sz="0" w:space="0" w:color="auto"/>
        <w:left w:val="none" w:sz="0" w:space="0" w:color="auto"/>
        <w:bottom w:val="none" w:sz="0" w:space="0" w:color="auto"/>
        <w:right w:val="none" w:sz="0" w:space="0" w:color="auto"/>
      </w:divBdr>
    </w:div>
    <w:div w:id="1468012181">
      <w:bodyDiv w:val="1"/>
      <w:marLeft w:val="0"/>
      <w:marRight w:val="0"/>
      <w:marTop w:val="0"/>
      <w:marBottom w:val="0"/>
      <w:divBdr>
        <w:top w:val="none" w:sz="0" w:space="0" w:color="auto"/>
        <w:left w:val="none" w:sz="0" w:space="0" w:color="auto"/>
        <w:bottom w:val="none" w:sz="0" w:space="0" w:color="auto"/>
        <w:right w:val="none" w:sz="0" w:space="0" w:color="auto"/>
      </w:divBdr>
    </w:div>
    <w:div w:id="1468014628">
      <w:bodyDiv w:val="1"/>
      <w:marLeft w:val="0"/>
      <w:marRight w:val="0"/>
      <w:marTop w:val="0"/>
      <w:marBottom w:val="0"/>
      <w:divBdr>
        <w:top w:val="none" w:sz="0" w:space="0" w:color="auto"/>
        <w:left w:val="none" w:sz="0" w:space="0" w:color="auto"/>
        <w:bottom w:val="none" w:sz="0" w:space="0" w:color="auto"/>
        <w:right w:val="none" w:sz="0" w:space="0" w:color="auto"/>
      </w:divBdr>
    </w:div>
    <w:div w:id="1468234091">
      <w:bodyDiv w:val="1"/>
      <w:marLeft w:val="0"/>
      <w:marRight w:val="0"/>
      <w:marTop w:val="0"/>
      <w:marBottom w:val="0"/>
      <w:divBdr>
        <w:top w:val="none" w:sz="0" w:space="0" w:color="auto"/>
        <w:left w:val="none" w:sz="0" w:space="0" w:color="auto"/>
        <w:bottom w:val="none" w:sz="0" w:space="0" w:color="auto"/>
        <w:right w:val="none" w:sz="0" w:space="0" w:color="auto"/>
      </w:divBdr>
    </w:div>
    <w:div w:id="1468355319">
      <w:bodyDiv w:val="1"/>
      <w:marLeft w:val="0"/>
      <w:marRight w:val="0"/>
      <w:marTop w:val="0"/>
      <w:marBottom w:val="0"/>
      <w:divBdr>
        <w:top w:val="none" w:sz="0" w:space="0" w:color="auto"/>
        <w:left w:val="none" w:sz="0" w:space="0" w:color="auto"/>
        <w:bottom w:val="none" w:sz="0" w:space="0" w:color="auto"/>
        <w:right w:val="none" w:sz="0" w:space="0" w:color="auto"/>
      </w:divBdr>
    </w:div>
    <w:div w:id="1468472320">
      <w:bodyDiv w:val="1"/>
      <w:marLeft w:val="0"/>
      <w:marRight w:val="0"/>
      <w:marTop w:val="0"/>
      <w:marBottom w:val="0"/>
      <w:divBdr>
        <w:top w:val="none" w:sz="0" w:space="0" w:color="auto"/>
        <w:left w:val="none" w:sz="0" w:space="0" w:color="auto"/>
        <w:bottom w:val="none" w:sz="0" w:space="0" w:color="auto"/>
        <w:right w:val="none" w:sz="0" w:space="0" w:color="auto"/>
      </w:divBdr>
    </w:div>
    <w:div w:id="1468665401">
      <w:bodyDiv w:val="1"/>
      <w:marLeft w:val="0"/>
      <w:marRight w:val="0"/>
      <w:marTop w:val="0"/>
      <w:marBottom w:val="0"/>
      <w:divBdr>
        <w:top w:val="none" w:sz="0" w:space="0" w:color="auto"/>
        <w:left w:val="none" w:sz="0" w:space="0" w:color="auto"/>
        <w:bottom w:val="none" w:sz="0" w:space="0" w:color="auto"/>
        <w:right w:val="none" w:sz="0" w:space="0" w:color="auto"/>
      </w:divBdr>
    </w:div>
    <w:div w:id="1469081371">
      <w:bodyDiv w:val="1"/>
      <w:marLeft w:val="0"/>
      <w:marRight w:val="0"/>
      <w:marTop w:val="0"/>
      <w:marBottom w:val="0"/>
      <w:divBdr>
        <w:top w:val="none" w:sz="0" w:space="0" w:color="auto"/>
        <w:left w:val="none" w:sz="0" w:space="0" w:color="auto"/>
        <w:bottom w:val="none" w:sz="0" w:space="0" w:color="auto"/>
        <w:right w:val="none" w:sz="0" w:space="0" w:color="auto"/>
      </w:divBdr>
    </w:div>
    <w:div w:id="1469087129">
      <w:bodyDiv w:val="1"/>
      <w:marLeft w:val="0"/>
      <w:marRight w:val="0"/>
      <w:marTop w:val="0"/>
      <w:marBottom w:val="0"/>
      <w:divBdr>
        <w:top w:val="none" w:sz="0" w:space="0" w:color="auto"/>
        <w:left w:val="none" w:sz="0" w:space="0" w:color="auto"/>
        <w:bottom w:val="none" w:sz="0" w:space="0" w:color="auto"/>
        <w:right w:val="none" w:sz="0" w:space="0" w:color="auto"/>
      </w:divBdr>
    </w:div>
    <w:div w:id="1469124490">
      <w:bodyDiv w:val="1"/>
      <w:marLeft w:val="0"/>
      <w:marRight w:val="0"/>
      <w:marTop w:val="0"/>
      <w:marBottom w:val="0"/>
      <w:divBdr>
        <w:top w:val="none" w:sz="0" w:space="0" w:color="auto"/>
        <w:left w:val="none" w:sz="0" w:space="0" w:color="auto"/>
        <w:bottom w:val="none" w:sz="0" w:space="0" w:color="auto"/>
        <w:right w:val="none" w:sz="0" w:space="0" w:color="auto"/>
      </w:divBdr>
    </w:div>
    <w:div w:id="1469130020">
      <w:bodyDiv w:val="1"/>
      <w:marLeft w:val="0"/>
      <w:marRight w:val="0"/>
      <w:marTop w:val="0"/>
      <w:marBottom w:val="0"/>
      <w:divBdr>
        <w:top w:val="none" w:sz="0" w:space="0" w:color="auto"/>
        <w:left w:val="none" w:sz="0" w:space="0" w:color="auto"/>
        <w:bottom w:val="none" w:sz="0" w:space="0" w:color="auto"/>
        <w:right w:val="none" w:sz="0" w:space="0" w:color="auto"/>
      </w:divBdr>
    </w:div>
    <w:div w:id="1469132400">
      <w:bodyDiv w:val="1"/>
      <w:marLeft w:val="0"/>
      <w:marRight w:val="0"/>
      <w:marTop w:val="0"/>
      <w:marBottom w:val="0"/>
      <w:divBdr>
        <w:top w:val="none" w:sz="0" w:space="0" w:color="auto"/>
        <w:left w:val="none" w:sz="0" w:space="0" w:color="auto"/>
        <w:bottom w:val="none" w:sz="0" w:space="0" w:color="auto"/>
        <w:right w:val="none" w:sz="0" w:space="0" w:color="auto"/>
      </w:divBdr>
    </w:div>
    <w:div w:id="1469320516">
      <w:bodyDiv w:val="1"/>
      <w:marLeft w:val="0"/>
      <w:marRight w:val="0"/>
      <w:marTop w:val="0"/>
      <w:marBottom w:val="0"/>
      <w:divBdr>
        <w:top w:val="none" w:sz="0" w:space="0" w:color="auto"/>
        <w:left w:val="none" w:sz="0" w:space="0" w:color="auto"/>
        <w:bottom w:val="none" w:sz="0" w:space="0" w:color="auto"/>
        <w:right w:val="none" w:sz="0" w:space="0" w:color="auto"/>
      </w:divBdr>
    </w:div>
    <w:div w:id="1469320693">
      <w:bodyDiv w:val="1"/>
      <w:marLeft w:val="0"/>
      <w:marRight w:val="0"/>
      <w:marTop w:val="0"/>
      <w:marBottom w:val="0"/>
      <w:divBdr>
        <w:top w:val="none" w:sz="0" w:space="0" w:color="auto"/>
        <w:left w:val="none" w:sz="0" w:space="0" w:color="auto"/>
        <w:bottom w:val="none" w:sz="0" w:space="0" w:color="auto"/>
        <w:right w:val="none" w:sz="0" w:space="0" w:color="auto"/>
      </w:divBdr>
    </w:div>
    <w:div w:id="1469665674">
      <w:bodyDiv w:val="1"/>
      <w:marLeft w:val="0"/>
      <w:marRight w:val="0"/>
      <w:marTop w:val="0"/>
      <w:marBottom w:val="0"/>
      <w:divBdr>
        <w:top w:val="none" w:sz="0" w:space="0" w:color="auto"/>
        <w:left w:val="none" w:sz="0" w:space="0" w:color="auto"/>
        <w:bottom w:val="none" w:sz="0" w:space="0" w:color="auto"/>
        <w:right w:val="none" w:sz="0" w:space="0" w:color="auto"/>
      </w:divBdr>
    </w:div>
    <w:div w:id="1469977522">
      <w:bodyDiv w:val="1"/>
      <w:marLeft w:val="0"/>
      <w:marRight w:val="0"/>
      <w:marTop w:val="0"/>
      <w:marBottom w:val="0"/>
      <w:divBdr>
        <w:top w:val="none" w:sz="0" w:space="0" w:color="auto"/>
        <w:left w:val="none" w:sz="0" w:space="0" w:color="auto"/>
        <w:bottom w:val="none" w:sz="0" w:space="0" w:color="auto"/>
        <w:right w:val="none" w:sz="0" w:space="0" w:color="auto"/>
      </w:divBdr>
    </w:div>
    <w:div w:id="1470051430">
      <w:bodyDiv w:val="1"/>
      <w:marLeft w:val="0"/>
      <w:marRight w:val="0"/>
      <w:marTop w:val="0"/>
      <w:marBottom w:val="0"/>
      <w:divBdr>
        <w:top w:val="none" w:sz="0" w:space="0" w:color="auto"/>
        <w:left w:val="none" w:sz="0" w:space="0" w:color="auto"/>
        <w:bottom w:val="none" w:sz="0" w:space="0" w:color="auto"/>
        <w:right w:val="none" w:sz="0" w:space="0" w:color="auto"/>
      </w:divBdr>
    </w:div>
    <w:div w:id="1470056024">
      <w:bodyDiv w:val="1"/>
      <w:marLeft w:val="0"/>
      <w:marRight w:val="0"/>
      <w:marTop w:val="0"/>
      <w:marBottom w:val="0"/>
      <w:divBdr>
        <w:top w:val="none" w:sz="0" w:space="0" w:color="auto"/>
        <w:left w:val="none" w:sz="0" w:space="0" w:color="auto"/>
        <w:bottom w:val="none" w:sz="0" w:space="0" w:color="auto"/>
        <w:right w:val="none" w:sz="0" w:space="0" w:color="auto"/>
      </w:divBdr>
    </w:div>
    <w:div w:id="1470126936">
      <w:bodyDiv w:val="1"/>
      <w:marLeft w:val="0"/>
      <w:marRight w:val="0"/>
      <w:marTop w:val="0"/>
      <w:marBottom w:val="0"/>
      <w:divBdr>
        <w:top w:val="none" w:sz="0" w:space="0" w:color="auto"/>
        <w:left w:val="none" w:sz="0" w:space="0" w:color="auto"/>
        <w:bottom w:val="none" w:sz="0" w:space="0" w:color="auto"/>
        <w:right w:val="none" w:sz="0" w:space="0" w:color="auto"/>
      </w:divBdr>
    </w:div>
    <w:div w:id="1470244463">
      <w:bodyDiv w:val="1"/>
      <w:marLeft w:val="0"/>
      <w:marRight w:val="0"/>
      <w:marTop w:val="0"/>
      <w:marBottom w:val="0"/>
      <w:divBdr>
        <w:top w:val="none" w:sz="0" w:space="0" w:color="auto"/>
        <w:left w:val="none" w:sz="0" w:space="0" w:color="auto"/>
        <w:bottom w:val="none" w:sz="0" w:space="0" w:color="auto"/>
        <w:right w:val="none" w:sz="0" w:space="0" w:color="auto"/>
      </w:divBdr>
    </w:div>
    <w:div w:id="1470434671">
      <w:bodyDiv w:val="1"/>
      <w:marLeft w:val="0"/>
      <w:marRight w:val="0"/>
      <w:marTop w:val="0"/>
      <w:marBottom w:val="0"/>
      <w:divBdr>
        <w:top w:val="none" w:sz="0" w:space="0" w:color="auto"/>
        <w:left w:val="none" w:sz="0" w:space="0" w:color="auto"/>
        <w:bottom w:val="none" w:sz="0" w:space="0" w:color="auto"/>
        <w:right w:val="none" w:sz="0" w:space="0" w:color="auto"/>
      </w:divBdr>
    </w:div>
    <w:div w:id="1470513139">
      <w:bodyDiv w:val="1"/>
      <w:marLeft w:val="0"/>
      <w:marRight w:val="0"/>
      <w:marTop w:val="0"/>
      <w:marBottom w:val="0"/>
      <w:divBdr>
        <w:top w:val="none" w:sz="0" w:space="0" w:color="auto"/>
        <w:left w:val="none" w:sz="0" w:space="0" w:color="auto"/>
        <w:bottom w:val="none" w:sz="0" w:space="0" w:color="auto"/>
        <w:right w:val="none" w:sz="0" w:space="0" w:color="auto"/>
      </w:divBdr>
    </w:div>
    <w:div w:id="1470590807">
      <w:bodyDiv w:val="1"/>
      <w:marLeft w:val="0"/>
      <w:marRight w:val="0"/>
      <w:marTop w:val="0"/>
      <w:marBottom w:val="0"/>
      <w:divBdr>
        <w:top w:val="none" w:sz="0" w:space="0" w:color="auto"/>
        <w:left w:val="none" w:sz="0" w:space="0" w:color="auto"/>
        <w:bottom w:val="none" w:sz="0" w:space="0" w:color="auto"/>
        <w:right w:val="none" w:sz="0" w:space="0" w:color="auto"/>
      </w:divBdr>
    </w:div>
    <w:div w:id="1470855323">
      <w:bodyDiv w:val="1"/>
      <w:marLeft w:val="0"/>
      <w:marRight w:val="0"/>
      <w:marTop w:val="0"/>
      <w:marBottom w:val="0"/>
      <w:divBdr>
        <w:top w:val="none" w:sz="0" w:space="0" w:color="auto"/>
        <w:left w:val="none" w:sz="0" w:space="0" w:color="auto"/>
        <w:bottom w:val="none" w:sz="0" w:space="0" w:color="auto"/>
        <w:right w:val="none" w:sz="0" w:space="0" w:color="auto"/>
      </w:divBdr>
    </w:div>
    <w:div w:id="1470976819">
      <w:bodyDiv w:val="1"/>
      <w:marLeft w:val="0"/>
      <w:marRight w:val="0"/>
      <w:marTop w:val="0"/>
      <w:marBottom w:val="0"/>
      <w:divBdr>
        <w:top w:val="none" w:sz="0" w:space="0" w:color="auto"/>
        <w:left w:val="none" w:sz="0" w:space="0" w:color="auto"/>
        <w:bottom w:val="none" w:sz="0" w:space="0" w:color="auto"/>
        <w:right w:val="none" w:sz="0" w:space="0" w:color="auto"/>
      </w:divBdr>
    </w:div>
    <w:div w:id="1470977990">
      <w:bodyDiv w:val="1"/>
      <w:marLeft w:val="0"/>
      <w:marRight w:val="0"/>
      <w:marTop w:val="0"/>
      <w:marBottom w:val="0"/>
      <w:divBdr>
        <w:top w:val="none" w:sz="0" w:space="0" w:color="auto"/>
        <w:left w:val="none" w:sz="0" w:space="0" w:color="auto"/>
        <w:bottom w:val="none" w:sz="0" w:space="0" w:color="auto"/>
        <w:right w:val="none" w:sz="0" w:space="0" w:color="auto"/>
      </w:divBdr>
    </w:div>
    <w:div w:id="1471439279">
      <w:bodyDiv w:val="1"/>
      <w:marLeft w:val="0"/>
      <w:marRight w:val="0"/>
      <w:marTop w:val="0"/>
      <w:marBottom w:val="0"/>
      <w:divBdr>
        <w:top w:val="none" w:sz="0" w:space="0" w:color="auto"/>
        <w:left w:val="none" w:sz="0" w:space="0" w:color="auto"/>
        <w:bottom w:val="none" w:sz="0" w:space="0" w:color="auto"/>
        <w:right w:val="none" w:sz="0" w:space="0" w:color="auto"/>
      </w:divBdr>
    </w:div>
    <w:div w:id="1471552771">
      <w:bodyDiv w:val="1"/>
      <w:marLeft w:val="0"/>
      <w:marRight w:val="0"/>
      <w:marTop w:val="0"/>
      <w:marBottom w:val="0"/>
      <w:divBdr>
        <w:top w:val="none" w:sz="0" w:space="0" w:color="auto"/>
        <w:left w:val="none" w:sz="0" w:space="0" w:color="auto"/>
        <w:bottom w:val="none" w:sz="0" w:space="0" w:color="auto"/>
        <w:right w:val="none" w:sz="0" w:space="0" w:color="auto"/>
      </w:divBdr>
    </w:div>
    <w:div w:id="1472206526">
      <w:bodyDiv w:val="1"/>
      <w:marLeft w:val="0"/>
      <w:marRight w:val="0"/>
      <w:marTop w:val="0"/>
      <w:marBottom w:val="0"/>
      <w:divBdr>
        <w:top w:val="none" w:sz="0" w:space="0" w:color="auto"/>
        <w:left w:val="none" w:sz="0" w:space="0" w:color="auto"/>
        <w:bottom w:val="none" w:sz="0" w:space="0" w:color="auto"/>
        <w:right w:val="none" w:sz="0" w:space="0" w:color="auto"/>
      </w:divBdr>
    </w:div>
    <w:div w:id="1472332793">
      <w:bodyDiv w:val="1"/>
      <w:marLeft w:val="0"/>
      <w:marRight w:val="0"/>
      <w:marTop w:val="0"/>
      <w:marBottom w:val="0"/>
      <w:divBdr>
        <w:top w:val="none" w:sz="0" w:space="0" w:color="auto"/>
        <w:left w:val="none" w:sz="0" w:space="0" w:color="auto"/>
        <w:bottom w:val="none" w:sz="0" w:space="0" w:color="auto"/>
        <w:right w:val="none" w:sz="0" w:space="0" w:color="auto"/>
      </w:divBdr>
    </w:div>
    <w:div w:id="1472363542">
      <w:bodyDiv w:val="1"/>
      <w:marLeft w:val="0"/>
      <w:marRight w:val="0"/>
      <w:marTop w:val="0"/>
      <w:marBottom w:val="0"/>
      <w:divBdr>
        <w:top w:val="none" w:sz="0" w:space="0" w:color="auto"/>
        <w:left w:val="none" w:sz="0" w:space="0" w:color="auto"/>
        <w:bottom w:val="none" w:sz="0" w:space="0" w:color="auto"/>
        <w:right w:val="none" w:sz="0" w:space="0" w:color="auto"/>
      </w:divBdr>
    </w:div>
    <w:div w:id="1472475736">
      <w:bodyDiv w:val="1"/>
      <w:marLeft w:val="0"/>
      <w:marRight w:val="0"/>
      <w:marTop w:val="0"/>
      <w:marBottom w:val="0"/>
      <w:divBdr>
        <w:top w:val="none" w:sz="0" w:space="0" w:color="auto"/>
        <w:left w:val="none" w:sz="0" w:space="0" w:color="auto"/>
        <w:bottom w:val="none" w:sz="0" w:space="0" w:color="auto"/>
        <w:right w:val="none" w:sz="0" w:space="0" w:color="auto"/>
      </w:divBdr>
    </w:div>
    <w:div w:id="1472866218">
      <w:bodyDiv w:val="1"/>
      <w:marLeft w:val="0"/>
      <w:marRight w:val="0"/>
      <w:marTop w:val="0"/>
      <w:marBottom w:val="0"/>
      <w:divBdr>
        <w:top w:val="none" w:sz="0" w:space="0" w:color="auto"/>
        <w:left w:val="none" w:sz="0" w:space="0" w:color="auto"/>
        <w:bottom w:val="none" w:sz="0" w:space="0" w:color="auto"/>
        <w:right w:val="none" w:sz="0" w:space="0" w:color="auto"/>
      </w:divBdr>
    </w:div>
    <w:div w:id="1473332677">
      <w:bodyDiv w:val="1"/>
      <w:marLeft w:val="0"/>
      <w:marRight w:val="0"/>
      <w:marTop w:val="0"/>
      <w:marBottom w:val="0"/>
      <w:divBdr>
        <w:top w:val="none" w:sz="0" w:space="0" w:color="auto"/>
        <w:left w:val="none" w:sz="0" w:space="0" w:color="auto"/>
        <w:bottom w:val="none" w:sz="0" w:space="0" w:color="auto"/>
        <w:right w:val="none" w:sz="0" w:space="0" w:color="auto"/>
      </w:divBdr>
    </w:div>
    <w:div w:id="1473449200">
      <w:bodyDiv w:val="1"/>
      <w:marLeft w:val="0"/>
      <w:marRight w:val="0"/>
      <w:marTop w:val="0"/>
      <w:marBottom w:val="0"/>
      <w:divBdr>
        <w:top w:val="none" w:sz="0" w:space="0" w:color="auto"/>
        <w:left w:val="none" w:sz="0" w:space="0" w:color="auto"/>
        <w:bottom w:val="none" w:sz="0" w:space="0" w:color="auto"/>
        <w:right w:val="none" w:sz="0" w:space="0" w:color="auto"/>
      </w:divBdr>
    </w:div>
    <w:div w:id="1473643836">
      <w:bodyDiv w:val="1"/>
      <w:marLeft w:val="0"/>
      <w:marRight w:val="0"/>
      <w:marTop w:val="0"/>
      <w:marBottom w:val="0"/>
      <w:divBdr>
        <w:top w:val="none" w:sz="0" w:space="0" w:color="auto"/>
        <w:left w:val="none" w:sz="0" w:space="0" w:color="auto"/>
        <w:bottom w:val="none" w:sz="0" w:space="0" w:color="auto"/>
        <w:right w:val="none" w:sz="0" w:space="0" w:color="auto"/>
      </w:divBdr>
    </w:div>
    <w:div w:id="1474252836">
      <w:bodyDiv w:val="1"/>
      <w:marLeft w:val="0"/>
      <w:marRight w:val="0"/>
      <w:marTop w:val="0"/>
      <w:marBottom w:val="0"/>
      <w:divBdr>
        <w:top w:val="none" w:sz="0" w:space="0" w:color="auto"/>
        <w:left w:val="none" w:sz="0" w:space="0" w:color="auto"/>
        <w:bottom w:val="none" w:sz="0" w:space="0" w:color="auto"/>
        <w:right w:val="none" w:sz="0" w:space="0" w:color="auto"/>
      </w:divBdr>
    </w:div>
    <w:div w:id="1474327175">
      <w:bodyDiv w:val="1"/>
      <w:marLeft w:val="0"/>
      <w:marRight w:val="0"/>
      <w:marTop w:val="0"/>
      <w:marBottom w:val="0"/>
      <w:divBdr>
        <w:top w:val="none" w:sz="0" w:space="0" w:color="auto"/>
        <w:left w:val="none" w:sz="0" w:space="0" w:color="auto"/>
        <w:bottom w:val="none" w:sz="0" w:space="0" w:color="auto"/>
        <w:right w:val="none" w:sz="0" w:space="0" w:color="auto"/>
      </w:divBdr>
    </w:div>
    <w:div w:id="1474374365">
      <w:bodyDiv w:val="1"/>
      <w:marLeft w:val="0"/>
      <w:marRight w:val="0"/>
      <w:marTop w:val="0"/>
      <w:marBottom w:val="0"/>
      <w:divBdr>
        <w:top w:val="none" w:sz="0" w:space="0" w:color="auto"/>
        <w:left w:val="none" w:sz="0" w:space="0" w:color="auto"/>
        <w:bottom w:val="none" w:sz="0" w:space="0" w:color="auto"/>
        <w:right w:val="none" w:sz="0" w:space="0" w:color="auto"/>
      </w:divBdr>
    </w:div>
    <w:div w:id="1474525445">
      <w:bodyDiv w:val="1"/>
      <w:marLeft w:val="0"/>
      <w:marRight w:val="0"/>
      <w:marTop w:val="0"/>
      <w:marBottom w:val="0"/>
      <w:divBdr>
        <w:top w:val="none" w:sz="0" w:space="0" w:color="auto"/>
        <w:left w:val="none" w:sz="0" w:space="0" w:color="auto"/>
        <w:bottom w:val="none" w:sz="0" w:space="0" w:color="auto"/>
        <w:right w:val="none" w:sz="0" w:space="0" w:color="auto"/>
      </w:divBdr>
    </w:div>
    <w:div w:id="1474904893">
      <w:bodyDiv w:val="1"/>
      <w:marLeft w:val="0"/>
      <w:marRight w:val="0"/>
      <w:marTop w:val="0"/>
      <w:marBottom w:val="0"/>
      <w:divBdr>
        <w:top w:val="none" w:sz="0" w:space="0" w:color="auto"/>
        <w:left w:val="none" w:sz="0" w:space="0" w:color="auto"/>
        <w:bottom w:val="none" w:sz="0" w:space="0" w:color="auto"/>
        <w:right w:val="none" w:sz="0" w:space="0" w:color="auto"/>
      </w:divBdr>
    </w:div>
    <w:div w:id="1474910120">
      <w:bodyDiv w:val="1"/>
      <w:marLeft w:val="0"/>
      <w:marRight w:val="0"/>
      <w:marTop w:val="0"/>
      <w:marBottom w:val="0"/>
      <w:divBdr>
        <w:top w:val="none" w:sz="0" w:space="0" w:color="auto"/>
        <w:left w:val="none" w:sz="0" w:space="0" w:color="auto"/>
        <w:bottom w:val="none" w:sz="0" w:space="0" w:color="auto"/>
        <w:right w:val="none" w:sz="0" w:space="0" w:color="auto"/>
      </w:divBdr>
    </w:div>
    <w:div w:id="1475293101">
      <w:bodyDiv w:val="1"/>
      <w:marLeft w:val="0"/>
      <w:marRight w:val="0"/>
      <w:marTop w:val="0"/>
      <w:marBottom w:val="0"/>
      <w:divBdr>
        <w:top w:val="none" w:sz="0" w:space="0" w:color="auto"/>
        <w:left w:val="none" w:sz="0" w:space="0" w:color="auto"/>
        <w:bottom w:val="none" w:sz="0" w:space="0" w:color="auto"/>
        <w:right w:val="none" w:sz="0" w:space="0" w:color="auto"/>
      </w:divBdr>
    </w:div>
    <w:div w:id="1475366458">
      <w:bodyDiv w:val="1"/>
      <w:marLeft w:val="0"/>
      <w:marRight w:val="0"/>
      <w:marTop w:val="0"/>
      <w:marBottom w:val="0"/>
      <w:divBdr>
        <w:top w:val="none" w:sz="0" w:space="0" w:color="auto"/>
        <w:left w:val="none" w:sz="0" w:space="0" w:color="auto"/>
        <w:bottom w:val="none" w:sz="0" w:space="0" w:color="auto"/>
        <w:right w:val="none" w:sz="0" w:space="0" w:color="auto"/>
      </w:divBdr>
    </w:div>
    <w:div w:id="1475492139">
      <w:bodyDiv w:val="1"/>
      <w:marLeft w:val="0"/>
      <w:marRight w:val="0"/>
      <w:marTop w:val="0"/>
      <w:marBottom w:val="0"/>
      <w:divBdr>
        <w:top w:val="none" w:sz="0" w:space="0" w:color="auto"/>
        <w:left w:val="none" w:sz="0" w:space="0" w:color="auto"/>
        <w:bottom w:val="none" w:sz="0" w:space="0" w:color="auto"/>
        <w:right w:val="none" w:sz="0" w:space="0" w:color="auto"/>
      </w:divBdr>
    </w:div>
    <w:div w:id="1475636091">
      <w:bodyDiv w:val="1"/>
      <w:marLeft w:val="0"/>
      <w:marRight w:val="0"/>
      <w:marTop w:val="0"/>
      <w:marBottom w:val="0"/>
      <w:divBdr>
        <w:top w:val="none" w:sz="0" w:space="0" w:color="auto"/>
        <w:left w:val="none" w:sz="0" w:space="0" w:color="auto"/>
        <w:bottom w:val="none" w:sz="0" w:space="0" w:color="auto"/>
        <w:right w:val="none" w:sz="0" w:space="0" w:color="auto"/>
      </w:divBdr>
    </w:div>
    <w:div w:id="1475683070">
      <w:bodyDiv w:val="1"/>
      <w:marLeft w:val="0"/>
      <w:marRight w:val="0"/>
      <w:marTop w:val="0"/>
      <w:marBottom w:val="0"/>
      <w:divBdr>
        <w:top w:val="none" w:sz="0" w:space="0" w:color="auto"/>
        <w:left w:val="none" w:sz="0" w:space="0" w:color="auto"/>
        <w:bottom w:val="none" w:sz="0" w:space="0" w:color="auto"/>
        <w:right w:val="none" w:sz="0" w:space="0" w:color="auto"/>
      </w:divBdr>
    </w:div>
    <w:div w:id="1475759761">
      <w:bodyDiv w:val="1"/>
      <w:marLeft w:val="0"/>
      <w:marRight w:val="0"/>
      <w:marTop w:val="0"/>
      <w:marBottom w:val="0"/>
      <w:divBdr>
        <w:top w:val="none" w:sz="0" w:space="0" w:color="auto"/>
        <w:left w:val="none" w:sz="0" w:space="0" w:color="auto"/>
        <w:bottom w:val="none" w:sz="0" w:space="0" w:color="auto"/>
        <w:right w:val="none" w:sz="0" w:space="0" w:color="auto"/>
      </w:divBdr>
    </w:div>
    <w:div w:id="1475827813">
      <w:bodyDiv w:val="1"/>
      <w:marLeft w:val="0"/>
      <w:marRight w:val="0"/>
      <w:marTop w:val="0"/>
      <w:marBottom w:val="0"/>
      <w:divBdr>
        <w:top w:val="none" w:sz="0" w:space="0" w:color="auto"/>
        <w:left w:val="none" w:sz="0" w:space="0" w:color="auto"/>
        <w:bottom w:val="none" w:sz="0" w:space="0" w:color="auto"/>
        <w:right w:val="none" w:sz="0" w:space="0" w:color="auto"/>
      </w:divBdr>
    </w:div>
    <w:div w:id="1475836482">
      <w:bodyDiv w:val="1"/>
      <w:marLeft w:val="0"/>
      <w:marRight w:val="0"/>
      <w:marTop w:val="0"/>
      <w:marBottom w:val="0"/>
      <w:divBdr>
        <w:top w:val="none" w:sz="0" w:space="0" w:color="auto"/>
        <w:left w:val="none" w:sz="0" w:space="0" w:color="auto"/>
        <w:bottom w:val="none" w:sz="0" w:space="0" w:color="auto"/>
        <w:right w:val="none" w:sz="0" w:space="0" w:color="auto"/>
      </w:divBdr>
    </w:div>
    <w:div w:id="1476138887">
      <w:bodyDiv w:val="1"/>
      <w:marLeft w:val="0"/>
      <w:marRight w:val="0"/>
      <w:marTop w:val="0"/>
      <w:marBottom w:val="0"/>
      <w:divBdr>
        <w:top w:val="none" w:sz="0" w:space="0" w:color="auto"/>
        <w:left w:val="none" w:sz="0" w:space="0" w:color="auto"/>
        <w:bottom w:val="none" w:sz="0" w:space="0" w:color="auto"/>
        <w:right w:val="none" w:sz="0" w:space="0" w:color="auto"/>
      </w:divBdr>
    </w:div>
    <w:div w:id="1476264520">
      <w:bodyDiv w:val="1"/>
      <w:marLeft w:val="0"/>
      <w:marRight w:val="0"/>
      <w:marTop w:val="0"/>
      <w:marBottom w:val="0"/>
      <w:divBdr>
        <w:top w:val="none" w:sz="0" w:space="0" w:color="auto"/>
        <w:left w:val="none" w:sz="0" w:space="0" w:color="auto"/>
        <w:bottom w:val="none" w:sz="0" w:space="0" w:color="auto"/>
        <w:right w:val="none" w:sz="0" w:space="0" w:color="auto"/>
      </w:divBdr>
    </w:div>
    <w:div w:id="1476683840">
      <w:bodyDiv w:val="1"/>
      <w:marLeft w:val="0"/>
      <w:marRight w:val="0"/>
      <w:marTop w:val="0"/>
      <w:marBottom w:val="0"/>
      <w:divBdr>
        <w:top w:val="none" w:sz="0" w:space="0" w:color="auto"/>
        <w:left w:val="none" w:sz="0" w:space="0" w:color="auto"/>
        <w:bottom w:val="none" w:sz="0" w:space="0" w:color="auto"/>
        <w:right w:val="none" w:sz="0" w:space="0" w:color="auto"/>
      </w:divBdr>
    </w:div>
    <w:div w:id="1476950318">
      <w:bodyDiv w:val="1"/>
      <w:marLeft w:val="0"/>
      <w:marRight w:val="0"/>
      <w:marTop w:val="0"/>
      <w:marBottom w:val="0"/>
      <w:divBdr>
        <w:top w:val="none" w:sz="0" w:space="0" w:color="auto"/>
        <w:left w:val="none" w:sz="0" w:space="0" w:color="auto"/>
        <w:bottom w:val="none" w:sz="0" w:space="0" w:color="auto"/>
        <w:right w:val="none" w:sz="0" w:space="0" w:color="auto"/>
      </w:divBdr>
    </w:div>
    <w:div w:id="1477528818">
      <w:bodyDiv w:val="1"/>
      <w:marLeft w:val="0"/>
      <w:marRight w:val="0"/>
      <w:marTop w:val="0"/>
      <w:marBottom w:val="0"/>
      <w:divBdr>
        <w:top w:val="none" w:sz="0" w:space="0" w:color="auto"/>
        <w:left w:val="none" w:sz="0" w:space="0" w:color="auto"/>
        <w:bottom w:val="none" w:sz="0" w:space="0" w:color="auto"/>
        <w:right w:val="none" w:sz="0" w:space="0" w:color="auto"/>
      </w:divBdr>
    </w:div>
    <w:div w:id="1477599571">
      <w:bodyDiv w:val="1"/>
      <w:marLeft w:val="0"/>
      <w:marRight w:val="0"/>
      <w:marTop w:val="0"/>
      <w:marBottom w:val="0"/>
      <w:divBdr>
        <w:top w:val="none" w:sz="0" w:space="0" w:color="auto"/>
        <w:left w:val="none" w:sz="0" w:space="0" w:color="auto"/>
        <w:bottom w:val="none" w:sz="0" w:space="0" w:color="auto"/>
        <w:right w:val="none" w:sz="0" w:space="0" w:color="auto"/>
      </w:divBdr>
    </w:div>
    <w:div w:id="1477720140">
      <w:bodyDiv w:val="1"/>
      <w:marLeft w:val="0"/>
      <w:marRight w:val="0"/>
      <w:marTop w:val="0"/>
      <w:marBottom w:val="0"/>
      <w:divBdr>
        <w:top w:val="none" w:sz="0" w:space="0" w:color="auto"/>
        <w:left w:val="none" w:sz="0" w:space="0" w:color="auto"/>
        <w:bottom w:val="none" w:sz="0" w:space="0" w:color="auto"/>
        <w:right w:val="none" w:sz="0" w:space="0" w:color="auto"/>
      </w:divBdr>
    </w:div>
    <w:div w:id="1477798825">
      <w:bodyDiv w:val="1"/>
      <w:marLeft w:val="0"/>
      <w:marRight w:val="0"/>
      <w:marTop w:val="0"/>
      <w:marBottom w:val="0"/>
      <w:divBdr>
        <w:top w:val="none" w:sz="0" w:space="0" w:color="auto"/>
        <w:left w:val="none" w:sz="0" w:space="0" w:color="auto"/>
        <w:bottom w:val="none" w:sz="0" w:space="0" w:color="auto"/>
        <w:right w:val="none" w:sz="0" w:space="0" w:color="auto"/>
      </w:divBdr>
    </w:div>
    <w:div w:id="1477993510">
      <w:bodyDiv w:val="1"/>
      <w:marLeft w:val="0"/>
      <w:marRight w:val="0"/>
      <w:marTop w:val="0"/>
      <w:marBottom w:val="0"/>
      <w:divBdr>
        <w:top w:val="none" w:sz="0" w:space="0" w:color="auto"/>
        <w:left w:val="none" w:sz="0" w:space="0" w:color="auto"/>
        <w:bottom w:val="none" w:sz="0" w:space="0" w:color="auto"/>
        <w:right w:val="none" w:sz="0" w:space="0" w:color="auto"/>
      </w:divBdr>
    </w:div>
    <w:div w:id="1478760902">
      <w:bodyDiv w:val="1"/>
      <w:marLeft w:val="0"/>
      <w:marRight w:val="0"/>
      <w:marTop w:val="0"/>
      <w:marBottom w:val="0"/>
      <w:divBdr>
        <w:top w:val="none" w:sz="0" w:space="0" w:color="auto"/>
        <w:left w:val="none" w:sz="0" w:space="0" w:color="auto"/>
        <w:bottom w:val="none" w:sz="0" w:space="0" w:color="auto"/>
        <w:right w:val="none" w:sz="0" w:space="0" w:color="auto"/>
      </w:divBdr>
    </w:div>
    <w:div w:id="1478840136">
      <w:bodyDiv w:val="1"/>
      <w:marLeft w:val="0"/>
      <w:marRight w:val="0"/>
      <w:marTop w:val="0"/>
      <w:marBottom w:val="0"/>
      <w:divBdr>
        <w:top w:val="none" w:sz="0" w:space="0" w:color="auto"/>
        <w:left w:val="none" w:sz="0" w:space="0" w:color="auto"/>
        <w:bottom w:val="none" w:sz="0" w:space="0" w:color="auto"/>
        <w:right w:val="none" w:sz="0" w:space="0" w:color="auto"/>
      </w:divBdr>
    </w:div>
    <w:div w:id="1478915606">
      <w:bodyDiv w:val="1"/>
      <w:marLeft w:val="0"/>
      <w:marRight w:val="0"/>
      <w:marTop w:val="0"/>
      <w:marBottom w:val="0"/>
      <w:divBdr>
        <w:top w:val="none" w:sz="0" w:space="0" w:color="auto"/>
        <w:left w:val="none" w:sz="0" w:space="0" w:color="auto"/>
        <w:bottom w:val="none" w:sz="0" w:space="0" w:color="auto"/>
        <w:right w:val="none" w:sz="0" w:space="0" w:color="auto"/>
      </w:divBdr>
    </w:div>
    <w:div w:id="1478961137">
      <w:bodyDiv w:val="1"/>
      <w:marLeft w:val="0"/>
      <w:marRight w:val="0"/>
      <w:marTop w:val="0"/>
      <w:marBottom w:val="0"/>
      <w:divBdr>
        <w:top w:val="none" w:sz="0" w:space="0" w:color="auto"/>
        <w:left w:val="none" w:sz="0" w:space="0" w:color="auto"/>
        <w:bottom w:val="none" w:sz="0" w:space="0" w:color="auto"/>
        <w:right w:val="none" w:sz="0" w:space="0" w:color="auto"/>
      </w:divBdr>
    </w:div>
    <w:div w:id="1479221604">
      <w:bodyDiv w:val="1"/>
      <w:marLeft w:val="0"/>
      <w:marRight w:val="0"/>
      <w:marTop w:val="0"/>
      <w:marBottom w:val="0"/>
      <w:divBdr>
        <w:top w:val="none" w:sz="0" w:space="0" w:color="auto"/>
        <w:left w:val="none" w:sz="0" w:space="0" w:color="auto"/>
        <w:bottom w:val="none" w:sz="0" w:space="0" w:color="auto"/>
        <w:right w:val="none" w:sz="0" w:space="0" w:color="auto"/>
      </w:divBdr>
    </w:div>
    <w:div w:id="1479346997">
      <w:bodyDiv w:val="1"/>
      <w:marLeft w:val="0"/>
      <w:marRight w:val="0"/>
      <w:marTop w:val="0"/>
      <w:marBottom w:val="0"/>
      <w:divBdr>
        <w:top w:val="none" w:sz="0" w:space="0" w:color="auto"/>
        <w:left w:val="none" w:sz="0" w:space="0" w:color="auto"/>
        <w:bottom w:val="none" w:sz="0" w:space="0" w:color="auto"/>
        <w:right w:val="none" w:sz="0" w:space="0" w:color="auto"/>
      </w:divBdr>
    </w:div>
    <w:div w:id="1479348110">
      <w:bodyDiv w:val="1"/>
      <w:marLeft w:val="0"/>
      <w:marRight w:val="0"/>
      <w:marTop w:val="0"/>
      <w:marBottom w:val="0"/>
      <w:divBdr>
        <w:top w:val="none" w:sz="0" w:space="0" w:color="auto"/>
        <w:left w:val="none" w:sz="0" w:space="0" w:color="auto"/>
        <w:bottom w:val="none" w:sz="0" w:space="0" w:color="auto"/>
        <w:right w:val="none" w:sz="0" w:space="0" w:color="auto"/>
      </w:divBdr>
    </w:div>
    <w:div w:id="1479376093">
      <w:bodyDiv w:val="1"/>
      <w:marLeft w:val="0"/>
      <w:marRight w:val="0"/>
      <w:marTop w:val="0"/>
      <w:marBottom w:val="0"/>
      <w:divBdr>
        <w:top w:val="none" w:sz="0" w:space="0" w:color="auto"/>
        <w:left w:val="none" w:sz="0" w:space="0" w:color="auto"/>
        <w:bottom w:val="none" w:sz="0" w:space="0" w:color="auto"/>
        <w:right w:val="none" w:sz="0" w:space="0" w:color="auto"/>
      </w:divBdr>
    </w:div>
    <w:div w:id="1479414784">
      <w:bodyDiv w:val="1"/>
      <w:marLeft w:val="0"/>
      <w:marRight w:val="0"/>
      <w:marTop w:val="0"/>
      <w:marBottom w:val="0"/>
      <w:divBdr>
        <w:top w:val="none" w:sz="0" w:space="0" w:color="auto"/>
        <w:left w:val="none" w:sz="0" w:space="0" w:color="auto"/>
        <w:bottom w:val="none" w:sz="0" w:space="0" w:color="auto"/>
        <w:right w:val="none" w:sz="0" w:space="0" w:color="auto"/>
      </w:divBdr>
    </w:div>
    <w:div w:id="1479492114">
      <w:bodyDiv w:val="1"/>
      <w:marLeft w:val="0"/>
      <w:marRight w:val="0"/>
      <w:marTop w:val="0"/>
      <w:marBottom w:val="0"/>
      <w:divBdr>
        <w:top w:val="none" w:sz="0" w:space="0" w:color="auto"/>
        <w:left w:val="none" w:sz="0" w:space="0" w:color="auto"/>
        <w:bottom w:val="none" w:sz="0" w:space="0" w:color="auto"/>
        <w:right w:val="none" w:sz="0" w:space="0" w:color="auto"/>
      </w:divBdr>
    </w:div>
    <w:div w:id="1479954366">
      <w:bodyDiv w:val="1"/>
      <w:marLeft w:val="0"/>
      <w:marRight w:val="0"/>
      <w:marTop w:val="0"/>
      <w:marBottom w:val="0"/>
      <w:divBdr>
        <w:top w:val="none" w:sz="0" w:space="0" w:color="auto"/>
        <w:left w:val="none" w:sz="0" w:space="0" w:color="auto"/>
        <w:bottom w:val="none" w:sz="0" w:space="0" w:color="auto"/>
        <w:right w:val="none" w:sz="0" w:space="0" w:color="auto"/>
      </w:divBdr>
    </w:div>
    <w:div w:id="1480221748">
      <w:bodyDiv w:val="1"/>
      <w:marLeft w:val="0"/>
      <w:marRight w:val="0"/>
      <w:marTop w:val="0"/>
      <w:marBottom w:val="0"/>
      <w:divBdr>
        <w:top w:val="none" w:sz="0" w:space="0" w:color="auto"/>
        <w:left w:val="none" w:sz="0" w:space="0" w:color="auto"/>
        <w:bottom w:val="none" w:sz="0" w:space="0" w:color="auto"/>
        <w:right w:val="none" w:sz="0" w:space="0" w:color="auto"/>
      </w:divBdr>
    </w:div>
    <w:div w:id="1480269481">
      <w:bodyDiv w:val="1"/>
      <w:marLeft w:val="0"/>
      <w:marRight w:val="0"/>
      <w:marTop w:val="0"/>
      <w:marBottom w:val="0"/>
      <w:divBdr>
        <w:top w:val="none" w:sz="0" w:space="0" w:color="auto"/>
        <w:left w:val="none" w:sz="0" w:space="0" w:color="auto"/>
        <w:bottom w:val="none" w:sz="0" w:space="0" w:color="auto"/>
        <w:right w:val="none" w:sz="0" w:space="0" w:color="auto"/>
      </w:divBdr>
    </w:div>
    <w:div w:id="1480533312">
      <w:bodyDiv w:val="1"/>
      <w:marLeft w:val="0"/>
      <w:marRight w:val="0"/>
      <w:marTop w:val="0"/>
      <w:marBottom w:val="0"/>
      <w:divBdr>
        <w:top w:val="none" w:sz="0" w:space="0" w:color="auto"/>
        <w:left w:val="none" w:sz="0" w:space="0" w:color="auto"/>
        <w:bottom w:val="none" w:sz="0" w:space="0" w:color="auto"/>
        <w:right w:val="none" w:sz="0" w:space="0" w:color="auto"/>
      </w:divBdr>
    </w:div>
    <w:div w:id="1480655628">
      <w:bodyDiv w:val="1"/>
      <w:marLeft w:val="0"/>
      <w:marRight w:val="0"/>
      <w:marTop w:val="0"/>
      <w:marBottom w:val="0"/>
      <w:divBdr>
        <w:top w:val="none" w:sz="0" w:space="0" w:color="auto"/>
        <w:left w:val="none" w:sz="0" w:space="0" w:color="auto"/>
        <w:bottom w:val="none" w:sz="0" w:space="0" w:color="auto"/>
        <w:right w:val="none" w:sz="0" w:space="0" w:color="auto"/>
      </w:divBdr>
    </w:div>
    <w:div w:id="1480658875">
      <w:bodyDiv w:val="1"/>
      <w:marLeft w:val="0"/>
      <w:marRight w:val="0"/>
      <w:marTop w:val="0"/>
      <w:marBottom w:val="0"/>
      <w:divBdr>
        <w:top w:val="none" w:sz="0" w:space="0" w:color="auto"/>
        <w:left w:val="none" w:sz="0" w:space="0" w:color="auto"/>
        <w:bottom w:val="none" w:sz="0" w:space="0" w:color="auto"/>
        <w:right w:val="none" w:sz="0" w:space="0" w:color="auto"/>
      </w:divBdr>
    </w:div>
    <w:div w:id="1480731202">
      <w:bodyDiv w:val="1"/>
      <w:marLeft w:val="0"/>
      <w:marRight w:val="0"/>
      <w:marTop w:val="0"/>
      <w:marBottom w:val="0"/>
      <w:divBdr>
        <w:top w:val="none" w:sz="0" w:space="0" w:color="auto"/>
        <w:left w:val="none" w:sz="0" w:space="0" w:color="auto"/>
        <w:bottom w:val="none" w:sz="0" w:space="0" w:color="auto"/>
        <w:right w:val="none" w:sz="0" w:space="0" w:color="auto"/>
      </w:divBdr>
    </w:div>
    <w:div w:id="1480804224">
      <w:bodyDiv w:val="1"/>
      <w:marLeft w:val="0"/>
      <w:marRight w:val="0"/>
      <w:marTop w:val="0"/>
      <w:marBottom w:val="0"/>
      <w:divBdr>
        <w:top w:val="none" w:sz="0" w:space="0" w:color="auto"/>
        <w:left w:val="none" w:sz="0" w:space="0" w:color="auto"/>
        <w:bottom w:val="none" w:sz="0" w:space="0" w:color="auto"/>
        <w:right w:val="none" w:sz="0" w:space="0" w:color="auto"/>
      </w:divBdr>
    </w:div>
    <w:div w:id="1480923865">
      <w:bodyDiv w:val="1"/>
      <w:marLeft w:val="0"/>
      <w:marRight w:val="0"/>
      <w:marTop w:val="0"/>
      <w:marBottom w:val="0"/>
      <w:divBdr>
        <w:top w:val="none" w:sz="0" w:space="0" w:color="auto"/>
        <w:left w:val="none" w:sz="0" w:space="0" w:color="auto"/>
        <w:bottom w:val="none" w:sz="0" w:space="0" w:color="auto"/>
        <w:right w:val="none" w:sz="0" w:space="0" w:color="auto"/>
      </w:divBdr>
    </w:div>
    <w:div w:id="1481658294">
      <w:bodyDiv w:val="1"/>
      <w:marLeft w:val="0"/>
      <w:marRight w:val="0"/>
      <w:marTop w:val="0"/>
      <w:marBottom w:val="0"/>
      <w:divBdr>
        <w:top w:val="none" w:sz="0" w:space="0" w:color="auto"/>
        <w:left w:val="none" w:sz="0" w:space="0" w:color="auto"/>
        <w:bottom w:val="none" w:sz="0" w:space="0" w:color="auto"/>
        <w:right w:val="none" w:sz="0" w:space="0" w:color="auto"/>
      </w:divBdr>
    </w:div>
    <w:div w:id="1481731911">
      <w:bodyDiv w:val="1"/>
      <w:marLeft w:val="0"/>
      <w:marRight w:val="0"/>
      <w:marTop w:val="0"/>
      <w:marBottom w:val="0"/>
      <w:divBdr>
        <w:top w:val="none" w:sz="0" w:space="0" w:color="auto"/>
        <w:left w:val="none" w:sz="0" w:space="0" w:color="auto"/>
        <w:bottom w:val="none" w:sz="0" w:space="0" w:color="auto"/>
        <w:right w:val="none" w:sz="0" w:space="0" w:color="auto"/>
      </w:divBdr>
    </w:div>
    <w:div w:id="1481768967">
      <w:bodyDiv w:val="1"/>
      <w:marLeft w:val="0"/>
      <w:marRight w:val="0"/>
      <w:marTop w:val="0"/>
      <w:marBottom w:val="0"/>
      <w:divBdr>
        <w:top w:val="none" w:sz="0" w:space="0" w:color="auto"/>
        <w:left w:val="none" w:sz="0" w:space="0" w:color="auto"/>
        <w:bottom w:val="none" w:sz="0" w:space="0" w:color="auto"/>
        <w:right w:val="none" w:sz="0" w:space="0" w:color="auto"/>
      </w:divBdr>
    </w:div>
    <w:div w:id="1481848834">
      <w:bodyDiv w:val="1"/>
      <w:marLeft w:val="0"/>
      <w:marRight w:val="0"/>
      <w:marTop w:val="0"/>
      <w:marBottom w:val="0"/>
      <w:divBdr>
        <w:top w:val="none" w:sz="0" w:space="0" w:color="auto"/>
        <w:left w:val="none" w:sz="0" w:space="0" w:color="auto"/>
        <w:bottom w:val="none" w:sz="0" w:space="0" w:color="auto"/>
        <w:right w:val="none" w:sz="0" w:space="0" w:color="auto"/>
      </w:divBdr>
    </w:div>
    <w:div w:id="1481850920">
      <w:bodyDiv w:val="1"/>
      <w:marLeft w:val="0"/>
      <w:marRight w:val="0"/>
      <w:marTop w:val="0"/>
      <w:marBottom w:val="0"/>
      <w:divBdr>
        <w:top w:val="none" w:sz="0" w:space="0" w:color="auto"/>
        <w:left w:val="none" w:sz="0" w:space="0" w:color="auto"/>
        <w:bottom w:val="none" w:sz="0" w:space="0" w:color="auto"/>
        <w:right w:val="none" w:sz="0" w:space="0" w:color="auto"/>
      </w:divBdr>
    </w:div>
    <w:div w:id="1482039285">
      <w:bodyDiv w:val="1"/>
      <w:marLeft w:val="0"/>
      <w:marRight w:val="0"/>
      <w:marTop w:val="0"/>
      <w:marBottom w:val="0"/>
      <w:divBdr>
        <w:top w:val="none" w:sz="0" w:space="0" w:color="auto"/>
        <w:left w:val="none" w:sz="0" w:space="0" w:color="auto"/>
        <w:bottom w:val="none" w:sz="0" w:space="0" w:color="auto"/>
        <w:right w:val="none" w:sz="0" w:space="0" w:color="auto"/>
      </w:divBdr>
    </w:div>
    <w:div w:id="1482312501">
      <w:bodyDiv w:val="1"/>
      <w:marLeft w:val="0"/>
      <w:marRight w:val="0"/>
      <w:marTop w:val="0"/>
      <w:marBottom w:val="0"/>
      <w:divBdr>
        <w:top w:val="none" w:sz="0" w:space="0" w:color="auto"/>
        <w:left w:val="none" w:sz="0" w:space="0" w:color="auto"/>
        <w:bottom w:val="none" w:sz="0" w:space="0" w:color="auto"/>
        <w:right w:val="none" w:sz="0" w:space="0" w:color="auto"/>
      </w:divBdr>
    </w:div>
    <w:div w:id="1482456753">
      <w:bodyDiv w:val="1"/>
      <w:marLeft w:val="0"/>
      <w:marRight w:val="0"/>
      <w:marTop w:val="0"/>
      <w:marBottom w:val="0"/>
      <w:divBdr>
        <w:top w:val="none" w:sz="0" w:space="0" w:color="auto"/>
        <w:left w:val="none" w:sz="0" w:space="0" w:color="auto"/>
        <w:bottom w:val="none" w:sz="0" w:space="0" w:color="auto"/>
        <w:right w:val="none" w:sz="0" w:space="0" w:color="auto"/>
      </w:divBdr>
    </w:div>
    <w:div w:id="1482576999">
      <w:bodyDiv w:val="1"/>
      <w:marLeft w:val="0"/>
      <w:marRight w:val="0"/>
      <w:marTop w:val="0"/>
      <w:marBottom w:val="0"/>
      <w:divBdr>
        <w:top w:val="none" w:sz="0" w:space="0" w:color="auto"/>
        <w:left w:val="none" w:sz="0" w:space="0" w:color="auto"/>
        <w:bottom w:val="none" w:sz="0" w:space="0" w:color="auto"/>
        <w:right w:val="none" w:sz="0" w:space="0" w:color="auto"/>
      </w:divBdr>
    </w:div>
    <w:div w:id="1482578845">
      <w:bodyDiv w:val="1"/>
      <w:marLeft w:val="0"/>
      <w:marRight w:val="0"/>
      <w:marTop w:val="0"/>
      <w:marBottom w:val="0"/>
      <w:divBdr>
        <w:top w:val="none" w:sz="0" w:space="0" w:color="auto"/>
        <w:left w:val="none" w:sz="0" w:space="0" w:color="auto"/>
        <w:bottom w:val="none" w:sz="0" w:space="0" w:color="auto"/>
        <w:right w:val="none" w:sz="0" w:space="0" w:color="auto"/>
      </w:divBdr>
    </w:div>
    <w:div w:id="1482699199">
      <w:bodyDiv w:val="1"/>
      <w:marLeft w:val="0"/>
      <w:marRight w:val="0"/>
      <w:marTop w:val="0"/>
      <w:marBottom w:val="0"/>
      <w:divBdr>
        <w:top w:val="none" w:sz="0" w:space="0" w:color="auto"/>
        <w:left w:val="none" w:sz="0" w:space="0" w:color="auto"/>
        <w:bottom w:val="none" w:sz="0" w:space="0" w:color="auto"/>
        <w:right w:val="none" w:sz="0" w:space="0" w:color="auto"/>
      </w:divBdr>
    </w:div>
    <w:div w:id="1483035221">
      <w:bodyDiv w:val="1"/>
      <w:marLeft w:val="0"/>
      <w:marRight w:val="0"/>
      <w:marTop w:val="0"/>
      <w:marBottom w:val="0"/>
      <w:divBdr>
        <w:top w:val="none" w:sz="0" w:space="0" w:color="auto"/>
        <w:left w:val="none" w:sz="0" w:space="0" w:color="auto"/>
        <w:bottom w:val="none" w:sz="0" w:space="0" w:color="auto"/>
        <w:right w:val="none" w:sz="0" w:space="0" w:color="auto"/>
      </w:divBdr>
    </w:div>
    <w:div w:id="1483035429">
      <w:bodyDiv w:val="1"/>
      <w:marLeft w:val="0"/>
      <w:marRight w:val="0"/>
      <w:marTop w:val="0"/>
      <w:marBottom w:val="0"/>
      <w:divBdr>
        <w:top w:val="none" w:sz="0" w:space="0" w:color="auto"/>
        <w:left w:val="none" w:sz="0" w:space="0" w:color="auto"/>
        <w:bottom w:val="none" w:sz="0" w:space="0" w:color="auto"/>
        <w:right w:val="none" w:sz="0" w:space="0" w:color="auto"/>
      </w:divBdr>
    </w:div>
    <w:div w:id="1483041031">
      <w:bodyDiv w:val="1"/>
      <w:marLeft w:val="0"/>
      <w:marRight w:val="0"/>
      <w:marTop w:val="0"/>
      <w:marBottom w:val="0"/>
      <w:divBdr>
        <w:top w:val="none" w:sz="0" w:space="0" w:color="auto"/>
        <w:left w:val="none" w:sz="0" w:space="0" w:color="auto"/>
        <w:bottom w:val="none" w:sz="0" w:space="0" w:color="auto"/>
        <w:right w:val="none" w:sz="0" w:space="0" w:color="auto"/>
      </w:divBdr>
    </w:div>
    <w:div w:id="1483080191">
      <w:bodyDiv w:val="1"/>
      <w:marLeft w:val="0"/>
      <w:marRight w:val="0"/>
      <w:marTop w:val="0"/>
      <w:marBottom w:val="0"/>
      <w:divBdr>
        <w:top w:val="none" w:sz="0" w:space="0" w:color="auto"/>
        <w:left w:val="none" w:sz="0" w:space="0" w:color="auto"/>
        <w:bottom w:val="none" w:sz="0" w:space="0" w:color="auto"/>
        <w:right w:val="none" w:sz="0" w:space="0" w:color="auto"/>
      </w:divBdr>
    </w:div>
    <w:div w:id="1483233651">
      <w:bodyDiv w:val="1"/>
      <w:marLeft w:val="0"/>
      <w:marRight w:val="0"/>
      <w:marTop w:val="0"/>
      <w:marBottom w:val="0"/>
      <w:divBdr>
        <w:top w:val="none" w:sz="0" w:space="0" w:color="auto"/>
        <w:left w:val="none" w:sz="0" w:space="0" w:color="auto"/>
        <w:bottom w:val="none" w:sz="0" w:space="0" w:color="auto"/>
        <w:right w:val="none" w:sz="0" w:space="0" w:color="auto"/>
      </w:divBdr>
    </w:div>
    <w:div w:id="1483352274">
      <w:bodyDiv w:val="1"/>
      <w:marLeft w:val="0"/>
      <w:marRight w:val="0"/>
      <w:marTop w:val="0"/>
      <w:marBottom w:val="0"/>
      <w:divBdr>
        <w:top w:val="none" w:sz="0" w:space="0" w:color="auto"/>
        <w:left w:val="none" w:sz="0" w:space="0" w:color="auto"/>
        <w:bottom w:val="none" w:sz="0" w:space="0" w:color="auto"/>
        <w:right w:val="none" w:sz="0" w:space="0" w:color="auto"/>
      </w:divBdr>
    </w:div>
    <w:div w:id="1483428405">
      <w:bodyDiv w:val="1"/>
      <w:marLeft w:val="0"/>
      <w:marRight w:val="0"/>
      <w:marTop w:val="0"/>
      <w:marBottom w:val="0"/>
      <w:divBdr>
        <w:top w:val="none" w:sz="0" w:space="0" w:color="auto"/>
        <w:left w:val="none" w:sz="0" w:space="0" w:color="auto"/>
        <w:bottom w:val="none" w:sz="0" w:space="0" w:color="auto"/>
        <w:right w:val="none" w:sz="0" w:space="0" w:color="auto"/>
      </w:divBdr>
    </w:div>
    <w:div w:id="1483498786">
      <w:bodyDiv w:val="1"/>
      <w:marLeft w:val="0"/>
      <w:marRight w:val="0"/>
      <w:marTop w:val="0"/>
      <w:marBottom w:val="0"/>
      <w:divBdr>
        <w:top w:val="none" w:sz="0" w:space="0" w:color="auto"/>
        <w:left w:val="none" w:sz="0" w:space="0" w:color="auto"/>
        <w:bottom w:val="none" w:sz="0" w:space="0" w:color="auto"/>
        <w:right w:val="none" w:sz="0" w:space="0" w:color="auto"/>
      </w:divBdr>
    </w:div>
    <w:div w:id="1483498995">
      <w:bodyDiv w:val="1"/>
      <w:marLeft w:val="0"/>
      <w:marRight w:val="0"/>
      <w:marTop w:val="0"/>
      <w:marBottom w:val="0"/>
      <w:divBdr>
        <w:top w:val="none" w:sz="0" w:space="0" w:color="auto"/>
        <w:left w:val="none" w:sz="0" w:space="0" w:color="auto"/>
        <w:bottom w:val="none" w:sz="0" w:space="0" w:color="auto"/>
        <w:right w:val="none" w:sz="0" w:space="0" w:color="auto"/>
      </w:divBdr>
    </w:div>
    <w:div w:id="1483886833">
      <w:bodyDiv w:val="1"/>
      <w:marLeft w:val="0"/>
      <w:marRight w:val="0"/>
      <w:marTop w:val="0"/>
      <w:marBottom w:val="0"/>
      <w:divBdr>
        <w:top w:val="none" w:sz="0" w:space="0" w:color="auto"/>
        <w:left w:val="none" w:sz="0" w:space="0" w:color="auto"/>
        <w:bottom w:val="none" w:sz="0" w:space="0" w:color="auto"/>
        <w:right w:val="none" w:sz="0" w:space="0" w:color="auto"/>
      </w:divBdr>
    </w:div>
    <w:div w:id="1484004012">
      <w:bodyDiv w:val="1"/>
      <w:marLeft w:val="0"/>
      <w:marRight w:val="0"/>
      <w:marTop w:val="0"/>
      <w:marBottom w:val="0"/>
      <w:divBdr>
        <w:top w:val="none" w:sz="0" w:space="0" w:color="auto"/>
        <w:left w:val="none" w:sz="0" w:space="0" w:color="auto"/>
        <w:bottom w:val="none" w:sz="0" w:space="0" w:color="auto"/>
        <w:right w:val="none" w:sz="0" w:space="0" w:color="auto"/>
      </w:divBdr>
    </w:div>
    <w:div w:id="1484279318">
      <w:bodyDiv w:val="1"/>
      <w:marLeft w:val="0"/>
      <w:marRight w:val="0"/>
      <w:marTop w:val="0"/>
      <w:marBottom w:val="0"/>
      <w:divBdr>
        <w:top w:val="none" w:sz="0" w:space="0" w:color="auto"/>
        <w:left w:val="none" w:sz="0" w:space="0" w:color="auto"/>
        <w:bottom w:val="none" w:sz="0" w:space="0" w:color="auto"/>
        <w:right w:val="none" w:sz="0" w:space="0" w:color="auto"/>
      </w:divBdr>
    </w:div>
    <w:div w:id="1484350283">
      <w:bodyDiv w:val="1"/>
      <w:marLeft w:val="0"/>
      <w:marRight w:val="0"/>
      <w:marTop w:val="0"/>
      <w:marBottom w:val="0"/>
      <w:divBdr>
        <w:top w:val="none" w:sz="0" w:space="0" w:color="auto"/>
        <w:left w:val="none" w:sz="0" w:space="0" w:color="auto"/>
        <w:bottom w:val="none" w:sz="0" w:space="0" w:color="auto"/>
        <w:right w:val="none" w:sz="0" w:space="0" w:color="auto"/>
      </w:divBdr>
    </w:div>
    <w:div w:id="1484352597">
      <w:bodyDiv w:val="1"/>
      <w:marLeft w:val="0"/>
      <w:marRight w:val="0"/>
      <w:marTop w:val="0"/>
      <w:marBottom w:val="0"/>
      <w:divBdr>
        <w:top w:val="none" w:sz="0" w:space="0" w:color="auto"/>
        <w:left w:val="none" w:sz="0" w:space="0" w:color="auto"/>
        <w:bottom w:val="none" w:sz="0" w:space="0" w:color="auto"/>
        <w:right w:val="none" w:sz="0" w:space="0" w:color="auto"/>
      </w:divBdr>
    </w:div>
    <w:div w:id="1484540869">
      <w:bodyDiv w:val="1"/>
      <w:marLeft w:val="0"/>
      <w:marRight w:val="0"/>
      <w:marTop w:val="0"/>
      <w:marBottom w:val="0"/>
      <w:divBdr>
        <w:top w:val="none" w:sz="0" w:space="0" w:color="auto"/>
        <w:left w:val="none" w:sz="0" w:space="0" w:color="auto"/>
        <w:bottom w:val="none" w:sz="0" w:space="0" w:color="auto"/>
        <w:right w:val="none" w:sz="0" w:space="0" w:color="auto"/>
      </w:divBdr>
    </w:div>
    <w:div w:id="1484661786">
      <w:bodyDiv w:val="1"/>
      <w:marLeft w:val="0"/>
      <w:marRight w:val="0"/>
      <w:marTop w:val="0"/>
      <w:marBottom w:val="0"/>
      <w:divBdr>
        <w:top w:val="none" w:sz="0" w:space="0" w:color="auto"/>
        <w:left w:val="none" w:sz="0" w:space="0" w:color="auto"/>
        <w:bottom w:val="none" w:sz="0" w:space="0" w:color="auto"/>
        <w:right w:val="none" w:sz="0" w:space="0" w:color="auto"/>
      </w:divBdr>
    </w:div>
    <w:div w:id="1484732441">
      <w:bodyDiv w:val="1"/>
      <w:marLeft w:val="0"/>
      <w:marRight w:val="0"/>
      <w:marTop w:val="0"/>
      <w:marBottom w:val="0"/>
      <w:divBdr>
        <w:top w:val="none" w:sz="0" w:space="0" w:color="auto"/>
        <w:left w:val="none" w:sz="0" w:space="0" w:color="auto"/>
        <w:bottom w:val="none" w:sz="0" w:space="0" w:color="auto"/>
        <w:right w:val="none" w:sz="0" w:space="0" w:color="auto"/>
      </w:divBdr>
    </w:div>
    <w:div w:id="1484735218">
      <w:bodyDiv w:val="1"/>
      <w:marLeft w:val="0"/>
      <w:marRight w:val="0"/>
      <w:marTop w:val="0"/>
      <w:marBottom w:val="0"/>
      <w:divBdr>
        <w:top w:val="none" w:sz="0" w:space="0" w:color="auto"/>
        <w:left w:val="none" w:sz="0" w:space="0" w:color="auto"/>
        <w:bottom w:val="none" w:sz="0" w:space="0" w:color="auto"/>
        <w:right w:val="none" w:sz="0" w:space="0" w:color="auto"/>
      </w:divBdr>
    </w:div>
    <w:div w:id="1484851523">
      <w:bodyDiv w:val="1"/>
      <w:marLeft w:val="0"/>
      <w:marRight w:val="0"/>
      <w:marTop w:val="0"/>
      <w:marBottom w:val="0"/>
      <w:divBdr>
        <w:top w:val="none" w:sz="0" w:space="0" w:color="auto"/>
        <w:left w:val="none" w:sz="0" w:space="0" w:color="auto"/>
        <w:bottom w:val="none" w:sz="0" w:space="0" w:color="auto"/>
        <w:right w:val="none" w:sz="0" w:space="0" w:color="auto"/>
      </w:divBdr>
    </w:div>
    <w:div w:id="1484852424">
      <w:bodyDiv w:val="1"/>
      <w:marLeft w:val="0"/>
      <w:marRight w:val="0"/>
      <w:marTop w:val="0"/>
      <w:marBottom w:val="0"/>
      <w:divBdr>
        <w:top w:val="none" w:sz="0" w:space="0" w:color="auto"/>
        <w:left w:val="none" w:sz="0" w:space="0" w:color="auto"/>
        <w:bottom w:val="none" w:sz="0" w:space="0" w:color="auto"/>
        <w:right w:val="none" w:sz="0" w:space="0" w:color="auto"/>
      </w:divBdr>
    </w:div>
    <w:div w:id="1484857315">
      <w:bodyDiv w:val="1"/>
      <w:marLeft w:val="0"/>
      <w:marRight w:val="0"/>
      <w:marTop w:val="0"/>
      <w:marBottom w:val="0"/>
      <w:divBdr>
        <w:top w:val="none" w:sz="0" w:space="0" w:color="auto"/>
        <w:left w:val="none" w:sz="0" w:space="0" w:color="auto"/>
        <w:bottom w:val="none" w:sz="0" w:space="0" w:color="auto"/>
        <w:right w:val="none" w:sz="0" w:space="0" w:color="auto"/>
      </w:divBdr>
    </w:div>
    <w:div w:id="1485244969">
      <w:bodyDiv w:val="1"/>
      <w:marLeft w:val="0"/>
      <w:marRight w:val="0"/>
      <w:marTop w:val="0"/>
      <w:marBottom w:val="0"/>
      <w:divBdr>
        <w:top w:val="none" w:sz="0" w:space="0" w:color="auto"/>
        <w:left w:val="none" w:sz="0" w:space="0" w:color="auto"/>
        <w:bottom w:val="none" w:sz="0" w:space="0" w:color="auto"/>
        <w:right w:val="none" w:sz="0" w:space="0" w:color="auto"/>
      </w:divBdr>
    </w:div>
    <w:div w:id="1485511751">
      <w:bodyDiv w:val="1"/>
      <w:marLeft w:val="0"/>
      <w:marRight w:val="0"/>
      <w:marTop w:val="0"/>
      <w:marBottom w:val="0"/>
      <w:divBdr>
        <w:top w:val="none" w:sz="0" w:space="0" w:color="auto"/>
        <w:left w:val="none" w:sz="0" w:space="0" w:color="auto"/>
        <w:bottom w:val="none" w:sz="0" w:space="0" w:color="auto"/>
        <w:right w:val="none" w:sz="0" w:space="0" w:color="auto"/>
      </w:divBdr>
    </w:div>
    <w:div w:id="1485663242">
      <w:bodyDiv w:val="1"/>
      <w:marLeft w:val="0"/>
      <w:marRight w:val="0"/>
      <w:marTop w:val="0"/>
      <w:marBottom w:val="0"/>
      <w:divBdr>
        <w:top w:val="none" w:sz="0" w:space="0" w:color="auto"/>
        <w:left w:val="none" w:sz="0" w:space="0" w:color="auto"/>
        <w:bottom w:val="none" w:sz="0" w:space="0" w:color="auto"/>
        <w:right w:val="none" w:sz="0" w:space="0" w:color="auto"/>
      </w:divBdr>
    </w:div>
    <w:div w:id="1485972305">
      <w:bodyDiv w:val="1"/>
      <w:marLeft w:val="0"/>
      <w:marRight w:val="0"/>
      <w:marTop w:val="0"/>
      <w:marBottom w:val="0"/>
      <w:divBdr>
        <w:top w:val="none" w:sz="0" w:space="0" w:color="auto"/>
        <w:left w:val="none" w:sz="0" w:space="0" w:color="auto"/>
        <w:bottom w:val="none" w:sz="0" w:space="0" w:color="auto"/>
        <w:right w:val="none" w:sz="0" w:space="0" w:color="auto"/>
      </w:divBdr>
    </w:div>
    <w:div w:id="1485972971">
      <w:bodyDiv w:val="1"/>
      <w:marLeft w:val="0"/>
      <w:marRight w:val="0"/>
      <w:marTop w:val="0"/>
      <w:marBottom w:val="0"/>
      <w:divBdr>
        <w:top w:val="none" w:sz="0" w:space="0" w:color="auto"/>
        <w:left w:val="none" w:sz="0" w:space="0" w:color="auto"/>
        <w:bottom w:val="none" w:sz="0" w:space="0" w:color="auto"/>
        <w:right w:val="none" w:sz="0" w:space="0" w:color="auto"/>
      </w:divBdr>
    </w:div>
    <w:div w:id="1486126870">
      <w:bodyDiv w:val="1"/>
      <w:marLeft w:val="0"/>
      <w:marRight w:val="0"/>
      <w:marTop w:val="0"/>
      <w:marBottom w:val="0"/>
      <w:divBdr>
        <w:top w:val="none" w:sz="0" w:space="0" w:color="auto"/>
        <w:left w:val="none" w:sz="0" w:space="0" w:color="auto"/>
        <w:bottom w:val="none" w:sz="0" w:space="0" w:color="auto"/>
        <w:right w:val="none" w:sz="0" w:space="0" w:color="auto"/>
      </w:divBdr>
    </w:div>
    <w:div w:id="1486238169">
      <w:bodyDiv w:val="1"/>
      <w:marLeft w:val="0"/>
      <w:marRight w:val="0"/>
      <w:marTop w:val="0"/>
      <w:marBottom w:val="0"/>
      <w:divBdr>
        <w:top w:val="none" w:sz="0" w:space="0" w:color="auto"/>
        <w:left w:val="none" w:sz="0" w:space="0" w:color="auto"/>
        <w:bottom w:val="none" w:sz="0" w:space="0" w:color="auto"/>
        <w:right w:val="none" w:sz="0" w:space="0" w:color="auto"/>
      </w:divBdr>
    </w:div>
    <w:div w:id="1486245067">
      <w:bodyDiv w:val="1"/>
      <w:marLeft w:val="0"/>
      <w:marRight w:val="0"/>
      <w:marTop w:val="0"/>
      <w:marBottom w:val="0"/>
      <w:divBdr>
        <w:top w:val="none" w:sz="0" w:space="0" w:color="auto"/>
        <w:left w:val="none" w:sz="0" w:space="0" w:color="auto"/>
        <w:bottom w:val="none" w:sz="0" w:space="0" w:color="auto"/>
        <w:right w:val="none" w:sz="0" w:space="0" w:color="auto"/>
      </w:divBdr>
    </w:div>
    <w:div w:id="1486623862">
      <w:bodyDiv w:val="1"/>
      <w:marLeft w:val="0"/>
      <w:marRight w:val="0"/>
      <w:marTop w:val="0"/>
      <w:marBottom w:val="0"/>
      <w:divBdr>
        <w:top w:val="none" w:sz="0" w:space="0" w:color="auto"/>
        <w:left w:val="none" w:sz="0" w:space="0" w:color="auto"/>
        <w:bottom w:val="none" w:sz="0" w:space="0" w:color="auto"/>
        <w:right w:val="none" w:sz="0" w:space="0" w:color="auto"/>
      </w:divBdr>
    </w:div>
    <w:div w:id="1486821642">
      <w:bodyDiv w:val="1"/>
      <w:marLeft w:val="0"/>
      <w:marRight w:val="0"/>
      <w:marTop w:val="0"/>
      <w:marBottom w:val="0"/>
      <w:divBdr>
        <w:top w:val="none" w:sz="0" w:space="0" w:color="auto"/>
        <w:left w:val="none" w:sz="0" w:space="0" w:color="auto"/>
        <w:bottom w:val="none" w:sz="0" w:space="0" w:color="auto"/>
        <w:right w:val="none" w:sz="0" w:space="0" w:color="auto"/>
      </w:divBdr>
    </w:div>
    <w:div w:id="1486893726">
      <w:bodyDiv w:val="1"/>
      <w:marLeft w:val="0"/>
      <w:marRight w:val="0"/>
      <w:marTop w:val="0"/>
      <w:marBottom w:val="0"/>
      <w:divBdr>
        <w:top w:val="none" w:sz="0" w:space="0" w:color="auto"/>
        <w:left w:val="none" w:sz="0" w:space="0" w:color="auto"/>
        <w:bottom w:val="none" w:sz="0" w:space="0" w:color="auto"/>
        <w:right w:val="none" w:sz="0" w:space="0" w:color="auto"/>
      </w:divBdr>
    </w:div>
    <w:div w:id="1487211399">
      <w:bodyDiv w:val="1"/>
      <w:marLeft w:val="0"/>
      <w:marRight w:val="0"/>
      <w:marTop w:val="0"/>
      <w:marBottom w:val="0"/>
      <w:divBdr>
        <w:top w:val="none" w:sz="0" w:space="0" w:color="auto"/>
        <w:left w:val="none" w:sz="0" w:space="0" w:color="auto"/>
        <w:bottom w:val="none" w:sz="0" w:space="0" w:color="auto"/>
        <w:right w:val="none" w:sz="0" w:space="0" w:color="auto"/>
      </w:divBdr>
    </w:div>
    <w:div w:id="1487237733">
      <w:bodyDiv w:val="1"/>
      <w:marLeft w:val="0"/>
      <w:marRight w:val="0"/>
      <w:marTop w:val="0"/>
      <w:marBottom w:val="0"/>
      <w:divBdr>
        <w:top w:val="none" w:sz="0" w:space="0" w:color="auto"/>
        <w:left w:val="none" w:sz="0" w:space="0" w:color="auto"/>
        <w:bottom w:val="none" w:sz="0" w:space="0" w:color="auto"/>
        <w:right w:val="none" w:sz="0" w:space="0" w:color="auto"/>
      </w:divBdr>
    </w:div>
    <w:div w:id="1487239099">
      <w:bodyDiv w:val="1"/>
      <w:marLeft w:val="0"/>
      <w:marRight w:val="0"/>
      <w:marTop w:val="0"/>
      <w:marBottom w:val="0"/>
      <w:divBdr>
        <w:top w:val="none" w:sz="0" w:space="0" w:color="auto"/>
        <w:left w:val="none" w:sz="0" w:space="0" w:color="auto"/>
        <w:bottom w:val="none" w:sz="0" w:space="0" w:color="auto"/>
        <w:right w:val="none" w:sz="0" w:space="0" w:color="auto"/>
      </w:divBdr>
    </w:div>
    <w:div w:id="1487277969">
      <w:bodyDiv w:val="1"/>
      <w:marLeft w:val="0"/>
      <w:marRight w:val="0"/>
      <w:marTop w:val="0"/>
      <w:marBottom w:val="0"/>
      <w:divBdr>
        <w:top w:val="none" w:sz="0" w:space="0" w:color="auto"/>
        <w:left w:val="none" w:sz="0" w:space="0" w:color="auto"/>
        <w:bottom w:val="none" w:sz="0" w:space="0" w:color="auto"/>
        <w:right w:val="none" w:sz="0" w:space="0" w:color="auto"/>
      </w:divBdr>
    </w:div>
    <w:div w:id="1487436342">
      <w:bodyDiv w:val="1"/>
      <w:marLeft w:val="0"/>
      <w:marRight w:val="0"/>
      <w:marTop w:val="0"/>
      <w:marBottom w:val="0"/>
      <w:divBdr>
        <w:top w:val="none" w:sz="0" w:space="0" w:color="auto"/>
        <w:left w:val="none" w:sz="0" w:space="0" w:color="auto"/>
        <w:bottom w:val="none" w:sz="0" w:space="0" w:color="auto"/>
        <w:right w:val="none" w:sz="0" w:space="0" w:color="auto"/>
      </w:divBdr>
    </w:div>
    <w:div w:id="1487551915">
      <w:bodyDiv w:val="1"/>
      <w:marLeft w:val="0"/>
      <w:marRight w:val="0"/>
      <w:marTop w:val="0"/>
      <w:marBottom w:val="0"/>
      <w:divBdr>
        <w:top w:val="none" w:sz="0" w:space="0" w:color="auto"/>
        <w:left w:val="none" w:sz="0" w:space="0" w:color="auto"/>
        <w:bottom w:val="none" w:sz="0" w:space="0" w:color="auto"/>
        <w:right w:val="none" w:sz="0" w:space="0" w:color="auto"/>
      </w:divBdr>
    </w:div>
    <w:div w:id="1487820212">
      <w:bodyDiv w:val="1"/>
      <w:marLeft w:val="0"/>
      <w:marRight w:val="0"/>
      <w:marTop w:val="0"/>
      <w:marBottom w:val="0"/>
      <w:divBdr>
        <w:top w:val="none" w:sz="0" w:space="0" w:color="auto"/>
        <w:left w:val="none" w:sz="0" w:space="0" w:color="auto"/>
        <w:bottom w:val="none" w:sz="0" w:space="0" w:color="auto"/>
        <w:right w:val="none" w:sz="0" w:space="0" w:color="auto"/>
      </w:divBdr>
    </w:div>
    <w:div w:id="1488083693">
      <w:bodyDiv w:val="1"/>
      <w:marLeft w:val="0"/>
      <w:marRight w:val="0"/>
      <w:marTop w:val="0"/>
      <w:marBottom w:val="0"/>
      <w:divBdr>
        <w:top w:val="none" w:sz="0" w:space="0" w:color="auto"/>
        <w:left w:val="none" w:sz="0" w:space="0" w:color="auto"/>
        <w:bottom w:val="none" w:sz="0" w:space="0" w:color="auto"/>
        <w:right w:val="none" w:sz="0" w:space="0" w:color="auto"/>
      </w:divBdr>
    </w:div>
    <w:div w:id="1488132690">
      <w:bodyDiv w:val="1"/>
      <w:marLeft w:val="0"/>
      <w:marRight w:val="0"/>
      <w:marTop w:val="0"/>
      <w:marBottom w:val="0"/>
      <w:divBdr>
        <w:top w:val="none" w:sz="0" w:space="0" w:color="auto"/>
        <w:left w:val="none" w:sz="0" w:space="0" w:color="auto"/>
        <w:bottom w:val="none" w:sz="0" w:space="0" w:color="auto"/>
        <w:right w:val="none" w:sz="0" w:space="0" w:color="auto"/>
      </w:divBdr>
    </w:div>
    <w:div w:id="1488285762">
      <w:bodyDiv w:val="1"/>
      <w:marLeft w:val="0"/>
      <w:marRight w:val="0"/>
      <w:marTop w:val="0"/>
      <w:marBottom w:val="0"/>
      <w:divBdr>
        <w:top w:val="none" w:sz="0" w:space="0" w:color="auto"/>
        <w:left w:val="none" w:sz="0" w:space="0" w:color="auto"/>
        <w:bottom w:val="none" w:sz="0" w:space="0" w:color="auto"/>
        <w:right w:val="none" w:sz="0" w:space="0" w:color="auto"/>
      </w:divBdr>
    </w:div>
    <w:div w:id="1488595006">
      <w:bodyDiv w:val="1"/>
      <w:marLeft w:val="0"/>
      <w:marRight w:val="0"/>
      <w:marTop w:val="0"/>
      <w:marBottom w:val="0"/>
      <w:divBdr>
        <w:top w:val="none" w:sz="0" w:space="0" w:color="auto"/>
        <w:left w:val="none" w:sz="0" w:space="0" w:color="auto"/>
        <w:bottom w:val="none" w:sz="0" w:space="0" w:color="auto"/>
        <w:right w:val="none" w:sz="0" w:space="0" w:color="auto"/>
      </w:divBdr>
    </w:div>
    <w:div w:id="1488665929">
      <w:bodyDiv w:val="1"/>
      <w:marLeft w:val="0"/>
      <w:marRight w:val="0"/>
      <w:marTop w:val="0"/>
      <w:marBottom w:val="0"/>
      <w:divBdr>
        <w:top w:val="none" w:sz="0" w:space="0" w:color="auto"/>
        <w:left w:val="none" w:sz="0" w:space="0" w:color="auto"/>
        <w:bottom w:val="none" w:sz="0" w:space="0" w:color="auto"/>
        <w:right w:val="none" w:sz="0" w:space="0" w:color="auto"/>
      </w:divBdr>
    </w:div>
    <w:div w:id="1488746254">
      <w:bodyDiv w:val="1"/>
      <w:marLeft w:val="0"/>
      <w:marRight w:val="0"/>
      <w:marTop w:val="0"/>
      <w:marBottom w:val="0"/>
      <w:divBdr>
        <w:top w:val="none" w:sz="0" w:space="0" w:color="auto"/>
        <w:left w:val="none" w:sz="0" w:space="0" w:color="auto"/>
        <w:bottom w:val="none" w:sz="0" w:space="0" w:color="auto"/>
        <w:right w:val="none" w:sz="0" w:space="0" w:color="auto"/>
      </w:divBdr>
    </w:div>
    <w:div w:id="1488784956">
      <w:bodyDiv w:val="1"/>
      <w:marLeft w:val="0"/>
      <w:marRight w:val="0"/>
      <w:marTop w:val="0"/>
      <w:marBottom w:val="0"/>
      <w:divBdr>
        <w:top w:val="none" w:sz="0" w:space="0" w:color="auto"/>
        <w:left w:val="none" w:sz="0" w:space="0" w:color="auto"/>
        <w:bottom w:val="none" w:sz="0" w:space="0" w:color="auto"/>
        <w:right w:val="none" w:sz="0" w:space="0" w:color="auto"/>
      </w:divBdr>
    </w:div>
    <w:div w:id="1488863499">
      <w:bodyDiv w:val="1"/>
      <w:marLeft w:val="0"/>
      <w:marRight w:val="0"/>
      <w:marTop w:val="0"/>
      <w:marBottom w:val="0"/>
      <w:divBdr>
        <w:top w:val="none" w:sz="0" w:space="0" w:color="auto"/>
        <w:left w:val="none" w:sz="0" w:space="0" w:color="auto"/>
        <w:bottom w:val="none" w:sz="0" w:space="0" w:color="auto"/>
        <w:right w:val="none" w:sz="0" w:space="0" w:color="auto"/>
      </w:divBdr>
    </w:div>
    <w:div w:id="1489009600">
      <w:bodyDiv w:val="1"/>
      <w:marLeft w:val="0"/>
      <w:marRight w:val="0"/>
      <w:marTop w:val="0"/>
      <w:marBottom w:val="0"/>
      <w:divBdr>
        <w:top w:val="none" w:sz="0" w:space="0" w:color="auto"/>
        <w:left w:val="none" w:sz="0" w:space="0" w:color="auto"/>
        <w:bottom w:val="none" w:sz="0" w:space="0" w:color="auto"/>
        <w:right w:val="none" w:sz="0" w:space="0" w:color="auto"/>
      </w:divBdr>
    </w:div>
    <w:div w:id="1489126480">
      <w:bodyDiv w:val="1"/>
      <w:marLeft w:val="0"/>
      <w:marRight w:val="0"/>
      <w:marTop w:val="0"/>
      <w:marBottom w:val="0"/>
      <w:divBdr>
        <w:top w:val="none" w:sz="0" w:space="0" w:color="auto"/>
        <w:left w:val="none" w:sz="0" w:space="0" w:color="auto"/>
        <w:bottom w:val="none" w:sz="0" w:space="0" w:color="auto"/>
        <w:right w:val="none" w:sz="0" w:space="0" w:color="auto"/>
      </w:divBdr>
    </w:div>
    <w:div w:id="1489177097">
      <w:bodyDiv w:val="1"/>
      <w:marLeft w:val="0"/>
      <w:marRight w:val="0"/>
      <w:marTop w:val="0"/>
      <w:marBottom w:val="0"/>
      <w:divBdr>
        <w:top w:val="none" w:sz="0" w:space="0" w:color="auto"/>
        <w:left w:val="none" w:sz="0" w:space="0" w:color="auto"/>
        <w:bottom w:val="none" w:sz="0" w:space="0" w:color="auto"/>
        <w:right w:val="none" w:sz="0" w:space="0" w:color="auto"/>
      </w:divBdr>
    </w:div>
    <w:div w:id="1489520061">
      <w:bodyDiv w:val="1"/>
      <w:marLeft w:val="0"/>
      <w:marRight w:val="0"/>
      <w:marTop w:val="0"/>
      <w:marBottom w:val="0"/>
      <w:divBdr>
        <w:top w:val="none" w:sz="0" w:space="0" w:color="auto"/>
        <w:left w:val="none" w:sz="0" w:space="0" w:color="auto"/>
        <w:bottom w:val="none" w:sz="0" w:space="0" w:color="auto"/>
        <w:right w:val="none" w:sz="0" w:space="0" w:color="auto"/>
      </w:divBdr>
    </w:div>
    <w:div w:id="1489596805">
      <w:bodyDiv w:val="1"/>
      <w:marLeft w:val="0"/>
      <w:marRight w:val="0"/>
      <w:marTop w:val="0"/>
      <w:marBottom w:val="0"/>
      <w:divBdr>
        <w:top w:val="none" w:sz="0" w:space="0" w:color="auto"/>
        <w:left w:val="none" w:sz="0" w:space="0" w:color="auto"/>
        <w:bottom w:val="none" w:sz="0" w:space="0" w:color="auto"/>
        <w:right w:val="none" w:sz="0" w:space="0" w:color="auto"/>
      </w:divBdr>
    </w:div>
    <w:div w:id="1489708629">
      <w:bodyDiv w:val="1"/>
      <w:marLeft w:val="0"/>
      <w:marRight w:val="0"/>
      <w:marTop w:val="0"/>
      <w:marBottom w:val="0"/>
      <w:divBdr>
        <w:top w:val="none" w:sz="0" w:space="0" w:color="auto"/>
        <w:left w:val="none" w:sz="0" w:space="0" w:color="auto"/>
        <w:bottom w:val="none" w:sz="0" w:space="0" w:color="auto"/>
        <w:right w:val="none" w:sz="0" w:space="0" w:color="auto"/>
      </w:divBdr>
    </w:div>
    <w:div w:id="1489708882">
      <w:bodyDiv w:val="1"/>
      <w:marLeft w:val="0"/>
      <w:marRight w:val="0"/>
      <w:marTop w:val="0"/>
      <w:marBottom w:val="0"/>
      <w:divBdr>
        <w:top w:val="none" w:sz="0" w:space="0" w:color="auto"/>
        <w:left w:val="none" w:sz="0" w:space="0" w:color="auto"/>
        <w:bottom w:val="none" w:sz="0" w:space="0" w:color="auto"/>
        <w:right w:val="none" w:sz="0" w:space="0" w:color="auto"/>
      </w:divBdr>
    </w:div>
    <w:div w:id="1490321098">
      <w:bodyDiv w:val="1"/>
      <w:marLeft w:val="0"/>
      <w:marRight w:val="0"/>
      <w:marTop w:val="0"/>
      <w:marBottom w:val="0"/>
      <w:divBdr>
        <w:top w:val="none" w:sz="0" w:space="0" w:color="auto"/>
        <w:left w:val="none" w:sz="0" w:space="0" w:color="auto"/>
        <w:bottom w:val="none" w:sz="0" w:space="0" w:color="auto"/>
        <w:right w:val="none" w:sz="0" w:space="0" w:color="auto"/>
      </w:divBdr>
    </w:div>
    <w:div w:id="1490487879">
      <w:bodyDiv w:val="1"/>
      <w:marLeft w:val="0"/>
      <w:marRight w:val="0"/>
      <w:marTop w:val="0"/>
      <w:marBottom w:val="0"/>
      <w:divBdr>
        <w:top w:val="none" w:sz="0" w:space="0" w:color="auto"/>
        <w:left w:val="none" w:sz="0" w:space="0" w:color="auto"/>
        <w:bottom w:val="none" w:sz="0" w:space="0" w:color="auto"/>
        <w:right w:val="none" w:sz="0" w:space="0" w:color="auto"/>
      </w:divBdr>
    </w:div>
    <w:div w:id="1490706712">
      <w:bodyDiv w:val="1"/>
      <w:marLeft w:val="0"/>
      <w:marRight w:val="0"/>
      <w:marTop w:val="0"/>
      <w:marBottom w:val="0"/>
      <w:divBdr>
        <w:top w:val="none" w:sz="0" w:space="0" w:color="auto"/>
        <w:left w:val="none" w:sz="0" w:space="0" w:color="auto"/>
        <w:bottom w:val="none" w:sz="0" w:space="0" w:color="auto"/>
        <w:right w:val="none" w:sz="0" w:space="0" w:color="auto"/>
      </w:divBdr>
    </w:div>
    <w:div w:id="1490946810">
      <w:bodyDiv w:val="1"/>
      <w:marLeft w:val="0"/>
      <w:marRight w:val="0"/>
      <w:marTop w:val="0"/>
      <w:marBottom w:val="0"/>
      <w:divBdr>
        <w:top w:val="none" w:sz="0" w:space="0" w:color="auto"/>
        <w:left w:val="none" w:sz="0" w:space="0" w:color="auto"/>
        <w:bottom w:val="none" w:sz="0" w:space="0" w:color="auto"/>
        <w:right w:val="none" w:sz="0" w:space="0" w:color="auto"/>
      </w:divBdr>
    </w:div>
    <w:div w:id="1491023372">
      <w:bodyDiv w:val="1"/>
      <w:marLeft w:val="0"/>
      <w:marRight w:val="0"/>
      <w:marTop w:val="0"/>
      <w:marBottom w:val="0"/>
      <w:divBdr>
        <w:top w:val="none" w:sz="0" w:space="0" w:color="auto"/>
        <w:left w:val="none" w:sz="0" w:space="0" w:color="auto"/>
        <w:bottom w:val="none" w:sz="0" w:space="0" w:color="auto"/>
        <w:right w:val="none" w:sz="0" w:space="0" w:color="auto"/>
      </w:divBdr>
    </w:div>
    <w:div w:id="1491023762">
      <w:bodyDiv w:val="1"/>
      <w:marLeft w:val="0"/>
      <w:marRight w:val="0"/>
      <w:marTop w:val="0"/>
      <w:marBottom w:val="0"/>
      <w:divBdr>
        <w:top w:val="none" w:sz="0" w:space="0" w:color="auto"/>
        <w:left w:val="none" w:sz="0" w:space="0" w:color="auto"/>
        <w:bottom w:val="none" w:sz="0" w:space="0" w:color="auto"/>
        <w:right w:val="none" w:sz="0" w:space="0" w:color="auto"/>
      </w:divBdr>
    </w:div>
    <w:div w:id="1491024757">
      <w:bodyDiv w:val="1"/>
      <w:marLeft w:val="0"/>
      <w:marRight w:val="0"/>
      <w:marTop w:val="0"/>
      <w:marBottom w:val="0"/>
      <w:divBdr>
        <w:top w:val="none" w:sz="0" w:space="0" w:color="auto"/>
        <w:left w:val="none" w:sz="0" w:space="0" w:color="auto"/>
        <w:bottom w:val="none" w:sz="0" w:space="0" w:color="auto"/>
        <w:right w:val="none" w:sz="0" w:space="0" w:color="auto"/>
      </w:divBdr>
    </w:div>
    <w:div w:id="1491099500">
      <w:bodyDiv w:val="1"/>
      <w:marLeft w:val="0"/>
      <w:marRight w:val="0"/>
      <w:marTop w:val="0"/>
      <w:marBottom w:val="0"/>
      <w:divBdr>
        <w:top w:val="none" w:sz="0" w:space="0" w:color="auto"/>
        <w:left w:val="none" w:sz="0" w:space="0" w:color="auto"/>
        <w:bottom w:val="none" w:sz="0" w:space="0" w:color="auto"/>
        <w:right w:val="none" w:sz="0" w:space="0" w:color="auto"/>
      </w:divBdr>
    </w:div>
    <w:div w:id="1491168996">
      <w:bodyDiv w:val="1"/>
      <w:marLeft w:val="0"/>
      <w:marRight w:val="0"/>
      <w:marTop w:val="0"/>
      <w:marBottom w:val="0"/>
      <w:divBdr>
        <w:top w:val="none" w:sz="0" w:space="0" w:color="auto"/>
        <w:left w:val="none" w:sz="0" w:space="0" w:color="auto"/>
        <w:bottom w:val="none" w:sz="0" w:space="0" w:color="auto"/>
        <w:right w:val="none" w:sz="0" w:space="0" w:color="auto"/>
      </w:divBdr>
    </w:div>
    <w:div w:id="1491286988">
      <w:bodyDiv w:val="1"/>
      <w:marLeft w:val="0"/>
      <w:marRight w:val="0"/>
      <w:marTop w:val="0"/>
      <w:marBottom w:val="0"/>
      <w:divBdr>
        <w:top w:val="none" w:sz="0" w:space="0" w:color="auto"/>
        <w:left w:val="none" w:sz="0" w:space="0" w:color="auto"/>
        <w:bottom w:val="none" w:sz="0" w:space="0" w:color="auto"/>
        <w:right w:val="none" w:sz="0" w:space="0" w:color="auto"/>
      </w:divBdr>
    </w:div>
    <w:div w:id="1491288849">
      <w:bodyDiv w:val="1"/>
      <w:marLeft w:val="0"/>
      <w:marRight w:val="0"/>
      <w:marTop w:val="0"/>
      <w:marBottom w:val="0"/>
      <w:divBdr>
        <w:top w:val="none" w:sz="0" w:space="0" w:color="auto"/>
        <w:left w:val="none" w:sz="0" w:space="0" w:color="auto"/>
        <w:bottom w:val="none" w:sz="0" w:space="0" w:color="auto"/>
        <w:right w:val="none" w:sz="0" w:space="0" w:color="auto"/>
      </w:divBdr>
    </w:div>
    <w:div w:id="1491404078">
      <w:bodyDiv w:val="1"/>
      <w:marLeft w:val="0"/>
      <w:marRight w:val="0"/>
      <w:marTop w:val="0"/>
      <w:marBottom w:val="0"/>
      <w:divBdr>
        <w:top w:val="none" w:sz="0" w:space="0" w:color="auto"/>
        <w:left w:val="none" w:sz="0" w:space="0" w:color="auto"/>
        <w:bottom w:val="none" w:sz="0" w:space="0" w:color="auto"/>
        <w:right w:val="none" w:sz="0" w:space="0" w:color="auto"/>
      </w:divBdr>
    </w:div>
    <w:div w:id="1492676677">
      <w:bodyDiv w:val="1"/>
      <w:marLeft w:val="0"/>
      <w:marRight w:val="0"/>
      <w:marTop w:val="0"/>
      <w:marBottom w:val="0"/>
      <w:divBdr>
        <w:top w:val="none" w:sz="0" w:space="0" w:color="auto"/>
        <w:left w:val="none" w:sz="0" w:space="0" w:color="auto"/>
        <w:bottom w:val="none" w:sz="0" w:space="0" w:color="auto"/>
        <w:right w:val="none" w:sz="0" w:space="0" w:color="auto"/>
      </w:divBdr>
    </w:div>
    <w:div w:id="1492679250">
      <w:bodyDiv w:val="1"/>
      <w:marLeft w:val="0"/>
      <w:marRight w:val="0"/>
      <w:marTop w:val="0"/>
      <w:marBottom w:val="0"/>
      <w:divBdr>
        <w:top w:val="none" w:sz="0" w:space="0" w:color="auto"/>
        <w:left w:val="none" w:sz="0" w:space="0" w:color="auto"/>
        <w:bottom w:val="none" w:sz="0" w:space="0" w:color="auto"/>
        <w:right w:val="none" w:sz="0" w:space="0" w:color="auto"/>
      </w:divBdr>
    </w:div>
    <w:div w:id="1493061085">
      <w:bodyDiv w:val="1"/>
      <w:marLeft w:val="0"/>
      <w:marRight w:val="0"/>
      <w:marTop w:val="0"/>
      <w:marBottom w:val="0"/>
      <w:divBdr>
        <w:top w:val="none" w:sz="0" w:space="0" w:color="auto"/>
        <w:left w:val="none" w:sz="0" w:space="0" w:color="auto"/>
        <w:bottom w:val="none" w:sz="0" w:space="0" w:color="auto"/>
        <w:right w:val="none" w:sz="0" w:space="0" w:color="auto"/>
      </w:divBdr>
    </w:div>
    <w:div w:id="1493448999">
      <w:bodyDiv w:val="1"/>
      <w:marLeft w:val="0"/>
      <w:marRight w:val="0"/>
      <w:marTop w:val="0"/>
      <w:marBottom w:val="0"/>
      <w:divBdr>
        <w:top w:val="none" w:sz="0" w:space="0" w:color="auto"/>
        <w:left w:val="none" w:sz="0" w:space="0" w:color="auto"/>
        <w:bottom w:val="none" w:sz="0" w:space="0" w:color="auto"/>
        <w:right w:val="none" w:sz="0" w:space="0" w:color="auto"/>
      </w:divBdr>
    </w:div>
    <w:div w:id="1493524929">
      <w:bodyDiv w:val="1"/>
      <w:marLeft w:val="0"/>
      <w:marRight w:val="0"/>
      <w:marTop w:val="0"/>
      <w:marBottom w:val="0"/>
      <w:divBdr>
        <w:top w:val="none" w:sz="0" w:space="0" w:color="auto"/>
        <w:left w:val="none" w:sz="0" w:space="0" w:color="auto"/>
        <w:bottom w:val="none" w:sz="0" w:space="0" w:color="auto"/>
        <w:right w:val="none" w:sz="0" w:space="0" w:color="auto"/>
      </w:divBdr>
    </w:div>
    <w:div w:id="1493527320">
      <w:bodyDiv w:val="1"/>
      <w:marLeft w:val="0"/>
      <w:marRight w:val="0"/>
      <w:marTop w:val="0"/>
      <w:marBottom w:val="0"/>
      <w:divBdr>
        <w:top w:val="none" w:sz="0" w:space="0" w:color="auto"/>
        <w:left w:val="none" w:sz="0" w:space="0" w:color="auto"/>
        <w:bottom w:val="none" w:sz="0" w:space="0" w:color="auto"/>
        <w:right w:val="none" w:sz="0" w:space="0" w:color="auto"/>
      </w:divBdr>
    </w:div>
    <w:div w:id="1493527445">
      <w:bodyDiv w:val="1"/>
      <w:marLeft w:val="0"/>
      <w:marRight w:val="0"/>
      <w:marTop w:val="0"/>
      <w:marBottom w:val="0"/>
      <w:divBdr>
        <w:top w:val="none" w:sz="0" w:space="0" w:color="auto"/>
        <w:left w:val="none" w:sz="0" w:space="0" w:color="auto"/>
        <w:bottom w:val="none" w:sz="0" w:space="0" w:color="auto"/>
        <w:right w:val="none" w:sz="0" w:space="0" w:color="auto"/>
      </w:divBdr>
    </w:div>
    <w:div w:id="1493906502">
      <w:bodyDiv w:val="1"/>
      <w:marLeft w:val="0"/>
      <w:marRight w:val="0"/>
      <w:marTop w:val="0"/>
      <w:marBottom w:val="0"/>
      <w:divBdr>
        <w:top w:val="none" w:sz="0" w:space="0" w:color="auto"/>
        <w:left w:val="none" w:sz="0" w:space="0" w:color="auto"/>
        <w:bottom w:val="none" w:sz="0" w:space="0" w:color="auto"/>
        <w:right w:val="none" w:sz="0" w:space="0" w:color="auto"/>
      </w:divBdr>
    </w:div>
    <w:div w:id="1493989375">
      <w:bodyDiv w:val="1"/>
      <w:marLeft w:val="0"/>
      <w:marRight w:val="0"/>
      <w:marTop w:val="0"/>
      <w:marBottom w:val="0"/>
      <w:divBdr>
        <w:top w:val="none" w:sz="0" w:space="0" w:color="auto"/>
        <w:left w:val="none" w:sz="0" w:space="0" w:color="auto"/>
        <w:bottom w:val="none" w:sz="0" w:space="0" w:color="auto"/>
        <w:right w:val="none" w:sz="0" w:space="0" w:color="auto"/>
      </w:divBdr>
    </w:div>
    <w:div w:id="1494030907">
      <w:bodyDiv w:val="1"/>
      <w:marLeft w:val="0"/>
      <w:marRight w:val="0"/>
      <w:marTop w:val="0"/>
      <w:marBottom w:val="0"/>
      <w:divBdr>
        <w:top w:val="none" w:sz="0" w:space="0" w:color="auto"/>
        <w:left w:val="none" w:sz="0" w:space="0" w:color="auto"/>
        <w:bottom w:val="none" w:sz="0" w:space="0" w:color="auto"/>
        <w:right w:val="none" w:sz="0" w:space="0" w:color="auto"/>
      </w:divBdr>
    </w:div>
    <w:div w:id="1494033264">
      <w:bodyDiv w:val="1"/>
      <w:marLeft w:val="0"/>
      <w:marRight w:val="0"/>
      <w:marTop w:val="0"/>
      <w:marBottom w:val="0"/>
      <w:divBdr>
        <w:top w:val="none" w:sz="0" w:space="0" w:color="auto"/>
        <w:left w:val="none" w:sz="0" w:space="0" w:color="auto"/>
        <w:bottom w:val="none" w:sz="0" w:space="0" w:color="auto"/>
        <w:right w:val="none" w:sz="0" w:space="0" w:color="auto"/>
      </w:divBdr>
    </w:div>
    <w:div w:id="1494182624">
      <w:bodyDiv w:val="1"/>
      <w:marLeft w:val="0"/>
      <w:marRight w:val="0"/>
      <w:marTop w:val="0"/>
      <w:marBottom w:val="0"/>
      <w:divBdr>
        <w:top w:val="none" w:sz="0" w:space="0" w:color="auto"/>
        <w:left w:val="none" w:sz="0" w:space="0" w:color="auto"/>
        <w:bottom w:val="none" w:sz="0" w:space="0" w:color="auto"/>
        <w:right w:val="none" w:sz="0" w:space="0" w:color="auto"/>
      </w:divBdr>
    </w:div>
    <w:div w:id="1494183808">
      <w:bodyDiv w:val="1"/>
      <w:marLeft w:val="0"/>
      <w:marRight w:val="0"/>
      <w:marTop w:val="0"/>
      <w:marBottom w:val="0"/>
      <w:divBdr>
        <w:top w:val="none" w:sz="0" w:space="0" w:color="auto"/>
        <w:left w:val="none" w:sz="0" w:space="0" w:color="auto"/>
        <w:bottom w:val="none" w:sz="0" w:space="0" w:color="auto"/>
        <w:right w:val="none" w:sz="0" w:space="0" w:color="auto"/>
      </w:divBdr>
    </w:div>
    <w:div w:id="1494250916">
      <w:bodyDiv w:val="1"/>
      <w:marLeft w:val="0"/>
      <w:marRight w:val="0"/>
      <w:marTop w:val="0"/>
      <w:marBottom w:val="0"/>
      <w:divBdr>
        <w:top w:val="none" w:sz="0" w:space="0" w:color="auto"/>
        <w:left w:val="none" w:sz="0" w:space="0" w:color="auto"/>
        <w:bottom w:val="none" w:sz="0" w:space="0" w:color="auto"/>
        <w:right w:val="none" w:sz="0" w:space="0" w:color="auto"/>
      </w:divBdr>
    </w:div>
    <w:div w:id="1494492429">
      <w:bodyDiv w:val="1"/>
      <w:marLeft w:val="0"/>
      <w:marRight w:val="0"/>
      <w:marTop w:val="0"/>
      <w:marBottom w:val="0"/>
      <w:divBdr>
        <w:top w:val="none" w:sz="0" w:space="0" w:color="auto"/>
        <w:left w:val="none" w:sz="0" w:space="0" w:color="auto"/>
        <w:bottom w:val="none" w:sz="0" w:space="0" w:color="auto"/>
        <w:right w:val="none" w:sz="0" w:space="0" w:color="auto"/>
      </w:divBdr>
    </w:div>
    <w:div w:id="1494833860">
      <w:bodyDiv w:val="1"/>
      <w:marLeft w:val="0"/>
      <w:marRight w:val="0"/>
      <w:marTop w:val="0"/>
      <w:marBottom w:val="0"/>
      <w:divBdr>
        <w:top w:val="none" w:sz="0" w:space="0" w:color="auto"/>
        <w:left w:val="none" w:sz="0" w:space="0" w:color="auto"/>
        <w:bottom w:val="none" w:sz="0" w:space="0" w:color="auto"/>
        <w:right w:val="none" w:sz="0" w:space="0" w:color="auto"/>
      </w:divBdr>
    </w:div>
    <w:div w:id="1495032425">
      <w:bodyDiv w:val="1"/>
      <w:marLeft w:val="0"/>
      <w:marRight w:val="0"/>
      <w:marTop w:val="0"/>
      <w:marBottom w:val="0"/>
      <w:divBdr>
        <w:top w:val="none" w:sz="0" w:space="0" w:color="auto"/>
        <w:left w:val="none" w:sz="0" w:space="0" w:color="auto"/>
        <w:bottom w:val="none" w:sz="0" w:space="0" w:color="auto"/>
        <w:right w:val="none" w:sz="0" w:space="0" w:color="auto"/>
      </w:divBdr>
    </w:div>
    <w:div w:id="1495301228">
      <w:bodyDiv w:val="1"/>
      <w:marLeft w:val="0"/>
      <w:marRight w:val="0"/>
      <w:marTop w:val="0"/>
      <w:marBottom w:val="0"/>
      <w:divBdr>
        <w:top w:val="none" w:sz="0" w:space="0" w:color="auto"/>
        <w:left w:val="none" w:sz="0" w:space="0" w:color="auto"/>
        <w:bottom w:val="none" w:sz="0" w:space="0" w:color="auto"/>
        <w:right w:val="none" w:sz="0" w:space="0" w:color="auto"/>
      </w:divBdr>
    </w:div>
    <w:div w:id="1495535381">
      <w:bodyDiv w:val="1"/>
      <w:marLeft w:val="0"/>
      <w:marRight w:val="0"/>
      <w:marTop w:val="0"/>
      <w:marBottom w:val="0"/>
      <w:divBdr>
        <w:top w:val="none" w:sz="0" w:space="0" w:color="auto"/>
        <w:left w:val="none" w:sz="0" w:space="0" w:color="auto"/>
        <w:bottom w:val="none" w:sz="0" w:space="0" w:color="auto"/>
        <w:right w:val="none" w:sz="0" w:space="0" w:color="auto"/>
      </w:divBdr>
    </w:div>
    <w:div w:id="1495753930">
      <w:bodyDiv w:val="1"/>
      <w:marLeft w:val="0"/>
      <w:marRight w:val="0"/>
      <w:marTop w:val="0"/>
      <w:marBottom w:val="0"/>
      <w:divBdr>
        <w:top w:val="none" w:sz="0" w:space="0" w:color="auto"/>
        <w:left w:val="none" w:sz="0" w:space="0" w:color="auto"/>
        <w:bottom w:val="none" w:sz="0" w:space="0" w:color="auto"/>
        <w:right w:val="none" w:sz="0" w:space="0" w:color="auto"/>
      </w:divBdr>
    </w:div>
    <w:div w:id="1496144029">
      <w:bodyDiv w:val="1"/>
      <w:marLeft w:val="0"/>
      <w:marRight w:val="0"/>
      <w:marTop w:val="0"/>
      <w:marBottom w:val="0"/>
      <w:divBdr>
        <w:top w:val="none" w:sz="0" w:space="0" w:color="auto"/>
        <w:left w:val="none" w:sz="0" w:space="0" w:color="auto"/>
        <w:bottom w:val="none" w:sz="0" w:space="0" w:color="auto"/>
        <w:right w:val="none" w:sz="0" w:space="0" w:color="auto"/>
      </w:divBdr>
    </w:div>
    <w:div w:id="1496526931">
      <w:bodyDiv w:val="1"/>
      <w:marLeft w:val="0"/>
      <w:marRight w:val="0"/>
      <w:marTop w:val="0"/>
      <w:marBottom w:val="0"/>
      <w:divBdr>
        <w:top w:val="none" w:sz="0" w:space="0" w:color="auto"/>
        <w:left w:val="none" w:sz="0" w:space="0" w:color="auto"/>
        <w:bottom w:val="none" w:sz="0" w:space="0" w:color="auto"/>
        <w:right w:val="none" w:sz="0" w:space="0" w:color="auto"/>
      </w:divBdr>
    </w:div>
    <w:div w:id="1496610283">
      <w:bodyDiv w:val="1"/>
      <w:marLeft w:val="0"/>
      <w:marRight w:val="0"/>
      <w:marTop w:val="0"/>
      <w:marBottom w:val="0"/>
      <w:divBdr>
        <w:top w:val="none" w:sz="0" w:space="0" w:color="auto"/>
        <w:left w:val="none" w:sz="0" w:space="0" w:color="auto"/>
        <w:bottom w:val="none" w:sz="0" w:space="0" w:color="auto"/>
        <w:right w:val="none" w:sz="0" w:space="0" w:color="auto"/>
      </w:divBdr>
    </w:div>
    <w:div w:id="1496729057">
      <w:bodyDiv w:val="1"/>
      <w:marLeft w:val="0"/>
      <w:marRight w:val="0"/>
      <w:marTop w:val="0"/>
      <w:marBottom w:val="0"/>
      <w:divBdr>
        <w:top w:val="none" w:sz="0" w:space="0" w:color="auto"/>
        <w:left w:val="none" w:sz="0" w:space="0" w:color="auto"/>
        <w:bottom w:val="none" w:sz="0" w:space="0" w:color="auto"/>
        <w:right w:val="none" w:sz="0" w:space="0" w:color="auto"/>
      </w:divBdr>
    </w:div>
    <w:div w:id="1497070281">
      <w:bodyDiv w:val="1"/>
      <w:marLeft w:val="0"/>
      <w:marRight w:val="0"/>
      <w:marTop w:val="0"/>
      <w:marBottom w:val="0"/>
      <w:divBdr>
        <w:top w:val="none" w:sz="0" w:space="0" w:color="auto"/>
        <w:left w:val="none" w:sz="0" w:space="0" w:color="auto"/>
        <w:bottom w:val="none" w:sz="0" w:space="0" w:color="auto"/>
        <w:right w:val="none" w:sz="0" w:space="0" w:color="auto"/>
      </w:divBdr>
    </w:div>
    <w:div w:id="1497190295">
      <w:bodyDiv w:val="1"/>
      <w:marLeft w:val="0"/>
      <w:marRight w:val="0"/>
      <w:marTop w:val="0"/>
      <w:marBottom w:val="0"/>
      <w:divBdr>
        <w:top w:val="none" w:sz="0" w:space="0" w:color="auto"/>
        <w:left w:val="none" w:sz="0" w:space="0" w:color="auto"/>
        <w:bottom w:val="none" w:sz="0" w:space="0" w:color="auto"/>
        <w:right w:val="none" w:sz="0" w:space="0" w:color="auto"/>
      </w:divBdr>
    </w:div>
    <w:div w:id="1497308627">
      <w:bodyDiv w:val="1"/>
      <w:marLeft w:val="0"/>
      <w:marRight w:val="0"/>
      <w:marTop w:val="0"/>
      <w:marBottom w:val="0"/>
      <w:divBdr>
        <w:top w:val="none" w:sz="0" w:space="0" w:color="auto"/>
        <w:left w:val="none" w:sz="0" w:space="0" w:color="auto"/>
        <w:bottom w:val="none" w:sz="0" w:space="0" w:color="auto"/>
        <w:right w:val="none" w:sz="0" w:space="0" w:color="auto"/>
      </w:divBdr>
    </w:div>
    <w:div w:id="1497569783">
      <w:bodyDiv w:val="1"/>
      <w:marLeft w:val="0"/>
      <w:marRight w:val="0"/>
      <w:marTop w:val="0"/>
      <w:marBottom w:val="0"/>
      <w:divBdr>
        <w:top w:val="none" w:sz="0" w:space="0" w:color="auto"/>
        <w:left w:val="none" w:sz="0" w:space="0" w:color="auto"/>
        <w:bottom w:val="none" w:sz="0" w:space="0" w:color="auto"/>
        <w:right w:val="none" w:sz="0" w:space="0" w:color="auto"/>
      </w:divBdr>
    </w:div>
    <w:div w:id="1497571984">
      <w:bodyDiv w:val="1"/>
      <w:marLeft w:val="0"/>
      <w:marRight w:val="0"/>
      <w:marTop w:val="0"/>
      <w:marBottom w:val="0"/>
      <w:divBdr>
        <w:top w:val="none" w:sz="0" w:space="0" w:color="auto"/>
        <w:left w:val="none" w:sz="0" w:space="0" w:color="auto"/>
        <w:bottom w:val="none" w:sz="0" w:space="0" w:color="auto"/>
        <w:right w:val="none" w:sz="0" w:space="0" w:color="auto"/>
      </w:divBdr>
    </w:div>
    <w:div w:id="1497572040">
      <w:bodyDiv w:val="1"/>
      <w:marLeft w:val="0"/>
      <w:marRight w:val="0"/>
      <w:marTop w:val="0"/>
      <w:marBottom w:val="0"/>
      <w:divBdr>
        <w:top w:val="none" w:sz="0" w:space="0" w:color="auto"/>
        <w:left w:val="none" w:sz="0" w:space="0" w:color="auto"/>
        <w:bottom w:val="none" w:sz="0" w:space="0" w:color="auto"/>
        <w:right w:val="none" w:sz="0" w:space="0" w:color="auto"/>
      </w:divBdr>
    </w:div>
    <w:div w:id="1497695478">
      <w:bodyDiv w:val="1"/>
      <w:marLeft w:val="0"/>
      <w:marRight w:val="0"/>
      <w:marTop w:val="0"/>
      <w:marBottom w:val="0"/>
      <w:divBdr>
        <w:top w:val="none" w:sz="0" w:space="0" w:color="auto"/>
        <w:left w:val="none" w:sz="0" w:space="0" w:color="auto"/>
        <w:bottom w:val="none" w:sz="0" w:space="0" w:color="auto"/>
        <w:right w:val="none" w:sz="0" w:space="0" w:color="auto"/>
      </w:divBdr>
    </w:div>
    <w:div w:id="1497771212">
      <w:bodyDiv w:val="1"/>
      <w:marLeft w:val="0"/>
      <w:marRight w:val="0"/>
      <w:marTop w:val="0"/>
      <w:marBottom w:val="0"/>
      <w:divBdr>
        <w:top w:val="none" w:sz="0" w:space="0" w:color="auto"/>
        <w:left w:val="none" w:sz="0" w:space="0" w:color="auto"/>
        <w:bottom w:val="none" w:sz="0" w:space="0" w:color="auto"/>
        <w:right w:val="none" w:sz="0" w:space="0" w:color="auto"/>
      </w:divBdr>
    </w:div>
    <w:div w:id="1497959918">
      <w:bodyDiv w:val="1"/>
      <w:marLeft w:val="0"/>
      <w:marRight w:val="0"/>
      <w:marTop w:val="0"/>
      <w:marBottom w:val="0"/>
      <w:divBdr>
        <w:top w:val="none" w:sz="0" w:space="0" w:color="auto"/>
        <w:left w:val="none" w:sz="0" w:space="0" w:color="auto"/>
        <w:bottom w:val="none" w:sz="0" w:space="0" w:color="auto"/>
        <w:right w:val="none" w:sz="0" w:space="0" w:color="auto"/>
      </w:divBdr>
    </w:div>
    <w:div w:id="1498691099">
      <w:bodyDiv w:val="1"/>
      <w:marLeft w:val="0"/>
      <w:marRight w:val="0"/>
      <w:marTop w:val="0"/>
      <w:marBottom w:val="0"/>
      <w:divBdr>
        <w:top w:val="none" w:sz="0" w:space="0" w:color="auto"/>
        <w:left w:val="none" w:sz="0" w:space="0" w:color="auto"/>
        <w:bottom w:val="none" w:sz="0" w:space="0" w:color="auto"/>
        <w:right w:val="none" w:sz="0" w:space="0" w:color="auto"/>
      </w:divBdr>
    </w:div>
    <w:div w:id="1499226238">
      <w:bodyDiv w:val="1"/>
      <w:marLeft w:val="0"/>
      <w:marRight w:val="0"/>
      <w:marTop w:val="0"/>
      <w:marBottom w:val="0"/>
      <w:divBdr>
        <w:top w:val="none" w:sz="0" w:space="0" w:color="auto"/>
        <w:left w:val="none" w:sz="0" w:space="0" w:color="auto"/>
        <w:bottom w:val="none" w:sz="0" w:space="0" w:color="auto"/>
        <w:right w:val="none" w:sz="0" w:space="0" w:color="auto"/>
      </w:divBdr>
    </w:div>
    <w:div w:id="1499420101">
      <w:bodyDiv w:val="1"/>
      <w:marLeft w:val="0"/>
      <w:marRight w:val="0"/>
      <w:marTop w:val="0"/>
      <w:marBottom w:val="0"/>
      <w:divBdr>
        <w:top w:val="none" w:sz="0" w:space="0" w:color="auto"/>
        <w:left w:val="none" w:sz="0" w:space="0" w:color="auto"/>
        <w:bottom w:val="none" w:sz="0" w:space="0" w:color="auto"/>
        <w:right w:val="none" w:sz="0" w:space="0" w:color="auto"/>
      </w:divBdr>
    </w:div>
    <w:div w:id="1499542142">
      <w:bodyDiv w:val="1"/>
      <w:marLeft w:val="0"/>
      <w:marRight w:val="0"/>
      <w:marTop w:val="0"/>
      <w:marBottom w:val="0"/>
      <w:divBdr>
        <w:top w:val="none" w:sz="0" w:space="0" w:color="auto"/>
        <w:left w:val="none" w:sz="0" w:space="0" w:color="auto"/>
        <w:bottom w:val="none" w:sz="0" w:space="0" w:color="auto"/>
        <w:right w:val="none" w:sz="0" w:space="0" w:color="auto"/>
      </w:divBdr>
    </w:div>
    <w:div w:id="1499609997">
      <w:bodyDiv w:val="1"/>
      <w:marLeft w:val="0"/>
      <w:marRight w:val="0"/>
      <w:marTop w:val="0"/>
      <w:marBottom w:val="0"/>
      <w:divBdr>
        <w:top w:val="none" w:sz="0" w:space="0" w:color="auto"/>
        <w:left w:val="none" w:sz="0" w:space="0" w:color="auto"/>
        <w:bottom w:val="none" w:sz="0" w:space="0" w:color="auto"/>
        <w:right w:val="none" w:sz="0" w:space="0" w:color="auto"/>
      </w:divBdr>
    </w:div>
    <w:div w:id="1499613738">
      <w:bodyDiv w:val="1"/>
      <w:marLeft w:val="0"/>
      <w:marRight w:val="0"/>
      <w:marTop w:val="0"/>
      <w:marBottom w:val="0"/>
      <w:divBdr>
        <w:top w:val="none" w:sz="0" w:space="0" w:color="auto"/>
        <w:left w:val="none" w:sz="0" w:space="0" w:color="auto"/>
        <w:bottom w:val="none" w:sz="0" w:space="0" w:color="auto"/>
        <w:right w:val="none" w:sz="0" w:space="0" w:color="auto"/>
      </w:divBdr>
    </w:div>
    <w:div w:id="1499617339">
      <w:bodyDiv w:val="1"/>
      <w:marLeft w:val="0"/>
      <w:marRight w:val="0"/>
      <w:marTop w:val="0"/>
      <w:marBottom w:val="0"/>
      <w:divBdr>
        <w:top w:val="none" w:sz="0" w:space="0" w:color="auto"/>
        <w:left w:val="none" w:sz="0" w:space="0" w:color="auto"/>
        <w:bottom w:val="none" w:sz="0" w:space="0" w:color="auto"/>
        <w:right w:val="none" w:sz="0" w:space="0" w:color="auto"/>
      </w:divBdr>
    </w:div>
    <w:div w:id="1499687604">
      <w:bodyDiv w:val="1"/>
      <w:marLeft w:val="0"/>
      <w:marRight w:val="0"/>
      <w:marTop w:val="0"/>
      <w:marBottom w:val="0"/>
      <w:divBdr>
        <w:top w:val="none" w:sz="0" w:space="0" w:color="auto"/>
        <w:left w:val="none" w:sz="0" w:space="0" w:color="auto"/>
        <w:bottom w:val="none" w:sz="0" w:space="0" w:color="auto"/>
        <w:right w:val="none" w:sz="0" w:space="0" w:color="auto"/>
      </w:divBdr>
    </w:div>
    <w:div w:id="1499688262">
      <w:bodyDiv w:val="1"/>
      <w:marLeft w:val="0"/>
      <w:marRight w:val="0"/>
      <w:marTop w:val="0"/>
      <w:marBottom w:val="0"/>
      <w:divBdr>
        <w:top w:val="none" w:sz="0" w:space="0" w:color="auto"/>
        <w:left w:val="none" w:sz="0" w:space="0" w:color="auto"/>
        <w:bottom w:val="none" w:sz="0" w:space="0" w:color="auto"/>
        <w:right w:val="none" w:sz="0" w:space="0" w:color="auto"/>
      </w:divBdr>
    </w:div>
    <w:div w:id="1500002808">
      <w:bodyDiv w:val="1"/>
      <w:marLeft w:val="0"/>
      <w:marRight w:val="0"/>
      <w:marTop w:val="0"/>
      <w:marBottom w:val="0"/>
      <w:divBdr>
        <w:top w:val="none" w:sz="0" w:space="0" w:color="auto"/>
        <w:left w:val="none" w:sz="0" w:space="0" w:color="auto"/>
        <w:bottom w:val="none" w:sz="0" w:space="0" w:color="auto"/>
        <w:right w:val="none" w:sz="0" w:space="0" w:color="auto"/>
      </w:divBdr>
    </w:div>
    <w:div w:id="1500122809">
      <w:bodyDiv w:val="1"/>
      <w:marLeft w:val="0"/>
      <w:marRight w:val="0"/>
      <w:marTop w:val="0"/>
      <w:marBottom w:val="0"/>
      <w:divBdr>
        <w:top w:val="none" w:sz="0" w:space="0" w:color="auto"/>
        <w:left w:val="none" w:sz="0" w:space="0" w:color="auto"/>
        <w:bottom w:val="none" w:sz="0" w:space="0" w:color="auto"/>
        <w:right w:val="none" w:sz="0" w:space="0" w:color="auto"/>
      </w:divBdr>
    </w:div>
    <w:div w:id="1500461810">
      <w:bodyDiv w:val="1"/>
      <w:marLeft w:val="0"/>
      <w:marRight w:val="0"/>
      <w:marTop w:val="0"/>
      <w:marBottom w:val="0"/>
      <w:divBdr>
        <w:top w:val="none" w:sz="0" w:space="0" w:color="auto"/>
        <w:left w:val="none" w:sz="0" w:space="0" w:color="auto"/>
        <w:bottom w:val="none" w:sz="0" w:space="0" w:color="auto"/>
        <w:right w:val="none" w:sz="0" w:space="0" w:color="auto"/>
      </w:divBdr>
    </w:div>
    <w:div w:id="1500466954">
      <w:bodyDiv w:val="1"/>
      <w:marLeft w:val="0"/>
      <w:marRight w:val="0"/>
      <w:marTop w:val="0"/>
      <w:marBottom w:val="0"/>
      <w:divBdr>
        <w:top w:val="none" w:sz="0" w:space="0" w:color="auto"/>
        <w:left w:val="none" w:sz="0" w:space="0" w:color="auto"/>
        <w:bottom w:val="none" w:sz="0" w:space="0" w:color="auto"/>
        <w:right w:val="none" w:sz="0" w:space="0" w:color="auto"/>
      </w:divBdr>
    </w:div>
    <w:div w:id="1500540610">
      <w:bodyDiv w:val="1"/>
      <w:marLeft w:val="0"/>
      <w:marRight w:val="0"/>
      <w:marTop w:val="0"/>
      <w:marBottom w:val="0"/>
      <w:divBdr>
        <w:top w:val="none" w:sz="0" w:space="0" w:color="auto"/>
        <w:left w:val="none" w:sz="0" w:space="0" w:color="auto"/>
        <w:bottom w:val="none" w:sz="0" w:space="0" w:color="auto"/>
        <w:right w:val="none" w:sz="0" w:space="0" w:color="auto"/>
      </w:divBdr>
    </w:div>
    <w:div w:id="1500579055">
      <w:bodyDiv w:val="1"/>
      <w:marLeft w:val="0"/>
      <w:marRight w:val="0"/>
      <w:marTop w:val="0"/>
      <w:marBottom w:val="0"/>
      <w:divBdr>
        <w:top w:val="none" w:sz="0" w:space="0" w:color="auto"/>
        <w:left w:val="none" w:sz="0" w:space="0" w:color="auto"/>
        <w:bottom w:val="none" w:sz="0" w:space="0" w:color="auto"/>
        <w:right w:val="none" w:sz="0" w:space="0" w:color="auto"/>
      </w:divBdr>
    </w:div>
    <w:div w:id="1501239156">
      <w:bodyDiv w:val="1"/>
      <w:marLeft w:val="0"/>
      <w:marRight w:val="0"/>
      <w:marTop w:val="0"/>
      <w:marBottom w:val="0"/>
      <w:divBdr>
        <w:top w:val="none" w:sz="0" w:space="0" w:color="auto"/>
        <w:left w:val="none" w:sz="0" w:space="0" w:color="auto"/>
        <w:bottom w:val="none" w:sz="0" w:space="0" w:color="auto"/>
        <w:right w:val="none" w:sz="0" w:space="0" w:color="auto"/>
      </w:divBdr>
    </w:div>
    <w:div w:id="1501388616">
      <w:bodyDiv w:val="1"/>
      <w:marLeft w:val="0"/>
      <w:marRight w:val="0"/>
      <w:marTop w:val="0"/>
      <w:marBottom w:val="0"/>
      <w:divBdr>
        <w:top w:val="none" w:sz="0" w:space="0" w:color="auto"/>
        <w:left w:val="none" w:sz="0" w:space="0" w:color="auto"/>
        <w:bottom w:val="none" w:sz="0" w:space="0" w:color="auto"/>
        <w:right w:val="none" w:sz="0" w:space="0" w:color="auto"/>
      </w:divBdr>
    </w:div>
    <w:div w:id="1501432272">
      <w:bodyDiv w:val="1"/>
      <w:marLeft w:val="0"/>
      <w:marRight w:val="0"/>
      <w:marTop w:val="0"/>
      <w:marBottom w:val="0"/>
      <w:divBdr>
        <w:top w:val="none" w:sz="0" w:space="0" w:color="auto"/>
        <w:left w:val="none" w:sz="0" w:space="0" w:color="auto"/>
        <w:bottom w:val="none" w:sz="0" w:space="0" w:color="auto"/>
        <w:right w:val="none" w:sz="0" w:space="0" w:color="auto"/>
      </w:divBdr>
    </w:div>
    <w:div w:id="1501509268">
      <w:bodyDiv w:val="1"/>
      <w:marLeft w:val="0"/>
      <w:marRight w:val="0"/>
      <w:marTop w:val="0"/>
      <w:marBottom w:val="0"/>
      <w:divBdr>
        <w:top w:val="none" w:sz="0" w:space="0" w:color="auto"/>
        <w:left w:val="none" w:sz="0" w:space="0" w:color="auto"/>
        <w:bottom w:val="none" w:sz="0" w:space="0" w:color="auto"/>
        <w:right w:val="none" w:sz="0" w:space="0" w:color="auto"/>
      </w:divBdr>
    </w:div>
    <w:div w:id="1501627077">
      <w:bodyDiv w:val="1"/>
      <w:marLeft w:val="0"/>
      <w:marRight w:val="0"/>
      <w:marTop w:val="0"/>
      <w:marBottom w:val="0"/>
      <w:divBdr>
        <w:top w:val="none" w:sz="0" w:space="0" w:color="auto"/>
        <w:left w:val="none" w:sz="0" w:space="0" w:color="auto"/>
        <w:bottom w:val="none" w:sz="0" w:space="0" w:color="auto"/>
        <w:right w:val="none" w:sz="0" w:space="0" w:color="auto"/>
      </w:divBdr>
    </w:div>
    <w:div w:id="1501964418">
      <w:bodyDiv w:val="1"/>
      <w:marLeft w:val="0"/>
      <w:marRight w:val="0"/>
      <w:marTop w:val="0"/>
      <w:marBottom w:val="0"/>
      <w:divBdr>
        <w:top w:val="none" w:sz="0" w:space="0" w:color="auto"/>
        <w:left w:val="none" w:sz="0" w:space="0" w:color="auto"/>
        <w:bottom w:val="none" w:sz="0" w:space="0" w:color="auto"/>
        <w:right w:val="none" w:sz="0" w:space="0" w:color="auto"/>
      </w:divBdr>
    </w:div>
    <w:div w:id="1502507831">
      <w:bodyDiv w:val="1"/>
      <w:marLeft w:val="0"/>
      <w:marRight w:val="0"/>
      <w:marTop w:val="0"/>
      <w:marBottom w:val="0"/>
      <w:divBdr>
        <w:top w:val="none" w:sz="0" w:space="0" w:color="auto"/>
        <w:left w:val="none" w:sz="0" w:space="0" w:color="auto"/>
        <w:bottom w:val="none" w:sz="0" w:space="0" w:color="auto"/>
        <w:right w:val="none" w:sz="0" w:space="0" w:color="auto"/>
      </w:divBdr>
    </w:div>
    <w:div w:id="1502623142">
      <w:bodyDiv w:val="1"/>
      <w:marLeft w:val="0"/>
      <w:marRight w:val="0"/>
      <w:marTop w:val="0"/>
      <w:marBottom w:val="0"/>
      <w:divBdr>
        <w:top w:val="none" w:sz="0" w:space="0" w:color="auto"/>
        <w:left w:val="none" w:sz="0" w:space="0" w:color="auto"/>
        <w:bottom w:val="none" w:sz="0" w:space="0" w:color="auto"/>
        <w:right w:val="none" w:sz="0" w:space="0" w:color="auto"/>
      </w:divBdr>
    </w:div>
    <w:div w:id="1502623189">
      <w:bodyDiv w:val="1"/>
      <w:marLeft w:val="0"/>
      <w:marRight w:val="0"/>
      <w:marTop w:val="0"/>
      <w:marBottom w:val="0"/>
      <w:divBdr>
        <w:top w:val="none" w:sz="0" w:space="0" w:color="auto"/>
        <w:left w:val="none" w:sz="0" w:space="0" w:color="auto"/>
        <w:bottom w:val="none" w:sz="0" w:space="0" w:color="auto"/>
        <w:right w:val="none" w:sz="0" w:space="0" w:color="auto"/>
      </w:divBdr>
    </w:div>
    <w:div w:id="1502701739">
      <w:bodyDiv w:val="1"/>
      <w:marLeft w:val="0"/>
      <w:marRight w:val="0"/>
      <w:marTop w:val="0"/>
      <w:marBottom w:val="0"/>
      <w:divBdr>
        <w:top w:val="none" w:sz="0" w:space="0" w:color="auto"/>
        <w:left w:val="none" w:sz="0" w:space="0" w:color="auto"/>
        <w:bottom w:val="none" w:sz="0" w:space="0" w:color="auto"/>
        <w:right w:val="none" w:sz="0" w:space="0" w:color="auto"/>
      </w:divBdr>
    </w:div>
    <w:div w:id="1502887526">
      <w:bodyDiv w:val="1"/>
      <w:marLeft w:val="0"/>
      <w:marRight w:val="0"/>
      <w:marTop w:val="0"/>
      <w:marBottom w:val="0"/>
      <w:divBdr>
        <w:top w:val="none" w:sz="0" w:space="0" w:color="auto"/>
        <w:left w:val="none" w:sz="0" w:space="0" w:color="auto"/>
        <w:bottom w:val="none" w:sz="0" w:space="0" w:color="auto"/>
        <w:right w:val="none" w:sz="0" w:space="0" w:color="auto"/>
      </w:divBdr>
    </w:div>
    <w:div w:id="1503200775">
      <w:bodyDiv w:val="1"/>
      <w:marLeft w:val="0"/>
      <w:marRight w:val="0"/>
      <w:marTop w:val="0"/>
      <w:marBottom w:val="0"/>
      <w:divBdr>
        <w:top w:val="none" w:sz="0" w:space="0" w:color="auto"/>
        <w:left w:val="none" w:sz="0" w:space="0" w:color="auto"/>
        <w:bottom w:val="none" w:sz="0" w:space="0" w:color="auto"/>
        <w:right w:val="none" w:sz="0" w:space="0" w:color="auto"/>
      </w:divBdr>
    </w:div>
    <w:div w:id="1503466289">
      <w:bodyDiv w:val="1"/>
      <w:marLeft w:val="0"/>
      <w:marRight w:val="0"/>
      <w:marTop w:val="0"/>
      <w:marBottom w:val="0"/>
      <w:divBdr>
        <w:top w:val="none" w:sz="0" w:space="0" w:color="auto"/>
        <w:left w:val="none" w:sz="0" w:space="0" w:color="auto"/>
        <w:bottom w:val="none" w:sz="0" w:space="0" w:color="auto"/>
        <w:right w:val="none" w:sz="0" w:space="0" w:color="auto"/>
      </w:divBdr>
    </w:div>
    <w:div w:id="1503622837">
      <w:bodyDiv w:val="1"/>
      <w:marLeft w:val="0"/>
      <w:marRight w:val="0"/>
      <w:marTop w:val="0"/>
      <w:marBottom w:val="0"/>
      <w:divBdr>
        <w:top w:val="none" w:sz="0" w:space="0" w:color="auto"/>
        <w:left w:val="none" w:sz="0" w:space="0" w:color="auto"/>
        <w:bottom w:val="none" w:sz="0" w:space="0" w:color="auto"/>
        <w:right w:val="none" w:sz="0" w:space="0" w:color="auto"/>
      </w:divBdr>
    </w:div>
    <w:div w:id="1503934954">
      <w:bodyDiv w:val="1"/>
      <w:marLeft w:val="0"/>
      <w:marRight w:val="0"/>
      <w:marTop w:val="0"/>
      <w:marBottom w:val="0"/>
      <w:divBdr>
        <w:top w:val="none" w:sz="0" w:space="0" w:color="auto"/>
        <w:left w:val="none" w:sz="0" w:space="0" w:color="auto"/>
        <w:bottom w:val="none" w:sz="0" w:space="0" w:color="auto"/>
        <w:right w:val="none" w:sz="0" w:space="0" w:color="auto"/>
      </w:divBdr>
    </w:div>
    <w:div w:id="1504199348">
      <w:bodyDiv w:val="1"/>
      <w:marLeft w:val="0"/>
      <w:marRight w:val="0"/>
      <w:marTop w:val="0"/>
      <w:marBottom w:val="0"/>
      <w:divBdr>
        <w:top w:val="none" w:sz="0" w:space="0" w:color="auto"/>
        <w:left w:val="none" w:sz="0" w:space="0" w:color="auto"/>
        <w:bottom w:val="none" w:sz="0" w:space="0" w:color="auto"/>
        <w:right w:val="none" w:sz="0" w:space="0" w:color="auto"/>
      </w:divBdr>
    </w:div>
    <w:div w:id="1505051523">
      <w:bodyDiv w:val="1"/>
      <w:marLeft w:val="0"/>
      <w:marRight w:val="0"/>
      <w:marTop w:val="0"/>
      <w:marBottom w:val="0"/>
      <w:divBdr>
        <w:top w:val="none" w:sz="0" w:space="0" w:color="auto"/>
        <w:left w:val="none" w:sz="0" w:space="0" w:color="auto"/>
        <w:bottom w:val="none" w:sz="0" w:space="0" w:color="auto"/>
        <w:right w:val="none" w:sz="0" w:space="0" w:color="auto"/>
      </w:divBdr>
    </w:div>
    <w:div w:id="1505126585">
      <w:bodyDiv w:val="1"/>
      <w:marLeft w:val="0"/>
      <w:marRight w:val="0"/>
      <w:marTop w:val="0"/>
      <w:marBottom w:val="0"/>
      <w:divBdr>
        <w:top w:val="none" w:sz="0" w:space="0" w:color="auto"/>
        <w:left w:val="none" w:sz="0" w:space="0" w:color="auto"/>
        <w:bottom w:val="none" w:sz="0" w:space="0" w:color="auto"/>
        <w:right w:val="none" w:sz="0" w:space="0" w:color="auto"/>
      </w:divBdr>
    </w:div>
    <w:div w:id="1505976234">
      <w:bodyDiv w:val="1"/>
      <w:marLeft w:val="0"/>
      <w:marRight w:val="0"/>
      <w:marTop w:val="0"/>
      <w:marBottom w:val="0"/>
      <w:divBdr>
        <w:top w:val="none" w:sz="0" w:space="0" w:color="auto"/>
        <w:left w:val="none" w:sz="0" w:space="0" w:color="auto"/>
        <w:bottom w:val="none" w:sz="0" w:space="0" w:color="auto"/>
        <w:right w:val="none" w:sz="0" w:space="0" w:color="auto"/>
      </w:divBdr>
    </w:div>
    <w:div w:id="1506237870">
      <w:bodyDiv w:val="1"/>
      <w:marLeft w:val="0"/>
      <w:marRight w:val="0"/>
      <w:marTop w:val="0"/>
      <w:marBottom w:val="0"/>
      <w:divBdr>
        <w:top w:val="none" w:sz="0" w:space="0" w:color="auto"/>
        <w:left w:val="none" w:sz="0" w:space="0" w:color="auto"/>
        <w:bottom w:val="none" w:sz="0" w:space="0" w:color="auto"/>
        <w:right w:val="none" w:sz="0" w:space="0" w:color="auto"/>
      </w:divBdr>
    </w:div>
    <w:div w:id="1506434395">
      <w:bodyDiv w:val="1"/>
      <w:marLeft w:val="0"/>
      <w:marRight w:val="0"/>
      <w:marTop w:val="0"/>
      <w:marBottom w:val="0"/>
      <w:divBdr>
        <w:top w:val="none" w:sz="0" w:space="0" w:color="auto"/>
        <w:left w:val="none" w:sz="0" w:space="0" w:color="auto"/>
        <w:bottom w:val="none" w:sz="0" w:space="0" w:color="auto"/>
        <w:right w:val="none" w:sz="0" w:space="0" w:color="auto"/>
      </w:divBdr>
    </w:div>
    <w:div w:id="1506817996">
      <w:bodyDiv w:val="1"/>
      <w:marLeft w:val="0"/>
      <w:marRight w:val="0"/>
      <w:marTop w:val="0"/>
      <w:marBottom w:val="0"/>
      <w:divBdr>
        <w:top w:val="none" w:sz="0" w:space="0" w:color="auto"/>
        <w:left w:val="none" w:sz="0" w:space="0" w:color="auto"/>
        <w:bottom w:val="none" w:sz="0" w:space="0" w:color="auto"/>
        <w:right w:val="none" w:sz="0" w:space="0" w:color="auto"/>
      </w:divBdr>
    </w:div>
    <w:div w:id="1506944022">
      <w:bodyDiv w:val="1"/>
      <w:marLeft w:val="0"/>
      <w:marRight w:val="0"/>
      <w:marTop w:val="0"/>
      <w:marBottom w:val="0"/>
      <w:divBdr>
        <w:top w:val="none" w:sz="0" w:space="0" w:color="auto"/>
        <w:left w:val="none" w:sz="0" w:space="0" w:color="auto"/>
        <w:bottom w:val="none" w:sz="0" w:space="0" w:color="auto"/>
        <w:right w:val="none" w:sz="0" w:space="0" w:color="auto"/>
      </w:divBdr>
    </w:div>
    <w:div w:id="1506945184">
      <w:bodyDiv w:val="1"/>
      <w:marLeft w:val="0"/>
      <w:marRight w:val="0"/>
      <w:marTop w:val="0"/>
      <w:marBottom w:val="0"/>
      <w:divBdr>
        <w:top w:val="none" w:sz="0" w:space="0" w:color="auto"/>
        <w:left w:val="none" w:sz="0" w:space="0" w:color="auto"/>
        <w:bottom w:val="none" w:sz="0" w:space="0" w:color="auto"/>
        <w:right w:val="none" w:sz="0" w:space="0" w:color="auto"/>
      </w:divBdr>
    </w:div>
    <w:div w:id="1507356877">
      <w:bodyDiv w:val="1"/>
      <w:marLeft w:val="0"/>
      <w:marRight w:val="0"/>
      <w:marTop w:val="0"/>
      <w:marBottom w:val="0"/>
      <w:divBdr>
        <w:top w:val="none" w:sz="0" w:space="0" w:color="auto"/>
        <w:left w:val="none" w:sz="0" w:space="0" w:color="auto"/>
        <w:bottom w:val="none" w:sz="0" w:space="0" w:color="auto"/>
        <w:right w:val="none" w:sz="0" w:space="0" w:color="auto"/>
      </w:divBdr>
    </w:div>
    <w:div w:id="1507555640">
      <w:bodyDiv w:val="1"/>
      <w:marLeft w:val="0"/>
      <w:marRight w:val="0"/>
      <w:marTop w:val="0"/>
      <w:marBottom w:val="0"/>
      <w:divBdr>
        <w:top w:val="none" w:sz="0" w:space="0" w:color="auto"/>
        <w:left w:val="none" w:sz="0" w:space="0" w:color="auto"/>
        <w:bottom w:val="none" w:sz="0" w:space="0" w:color="auto"/>
        <w:right w:val="none" w:sz="0" w:space="0" w:color="auto"/>
      </w:divBdr>
    </w:div>
    <w:div w:id="1507593290">
      <w:bodyDiv w:val="1"/>
      <w:marLeft w:val="0"/>
      <w:marRight w:val="0"/>
      <w:marTop w:val="0"/>
      <w:marBottom w:val="0"/>
      <w:divBdr>
        <w:top w:val="none" w:sz="0" w:space="0" w:color="auto"/>
        <w:left w:val="none" w:sz="0" w:space="0" w:color="auto"/>
        <w:bottom w:val="none" w:sz="0" w:space="0" w:color="auto"/>
        <w:right w:val="none" w:sz="0" w:space="0" w:color="auto"/>
      </w:divBdr>
    </w:div>
    <w:div w:id="1507792364">
      <w:bodyDiv w:val="1"/>
      <w:marLeft w:val="0"/>
      <w:marRight w:val="0"/>
      <w:marTop w:val="0"/>
      <w:marBottom w:val="0"/>
      <w:divBdr>
        <w:top w:val="none" w:sz="0" w:space="0" w:color="auto"/>
        <w:left w:val="none" w:sz="0" w:space="0" w:color="auto"/>
        <w:bottom w:val="none" w:sz="0" w:space="0" w:color="auto"/>
        <w:right w:val="none" w:sz="0" w:space="0" w:color="auto"/>
      </w:divBdr>
    </w:div>
    <w:div w:id="1507863810">
      <w:bodyDiv w:val="1"/>
      <w:marLeft w:val="0"/>
      <w:marRight w:val="0"/>
      <w:marTop w:val="0"/>
      <w:marBottom w:val="0"/>
      <w:divBdr>
        <w:top w:val="none" w:sz="0" w:space="0" w:color="auto"/>
        <w:left w:val="none" w:sz="0" w:space="0" w:color="auto"/>
        <w:bottom w:val="none" w:sz="0" w:space="0" w:color="auto"/>
        <w:right w:val="none" w:sz="0" w:space="0" w:color="auto"/>
      </w:divBdr>
    </w:div>
    <w:div w:id="1507864631">
      <w:bodyDiv w:val="1"/>
      <w:marLeft w:val="0"/>
      <w:marRight w:val="0"/>
      <w:marTop w:val="0"/>
      <w:marBottom w:val="0"/>
      <w:divBdr>
        <w:top w:val="none" w:sz="0" w:space="0" w:color="auto"/>
        <w:left w:val="none" w:sz="0" w:space="0" w:color="auto"/>
        <w:bottom w:val="none" w:sz="0" w:space="0" w:color="auto"/>
        <w:right w:val="none" w:sz="0" w:space="0" w:color="auto"/>
      </w:divBdr>
    </w:div>
    <w:div w:id="1507864712">
      <w:bodyDiv w:val="1"/>
      <w:marLeft w:val="0"/>
      <w:marRight w:val="0"/>
      <w:marTop w:val="0"/>
      <w:marBottom w:val="0"/>
      <w:divBdr>
        <w:top w:val="none" w:sz="0" w:space="0" w:color="auto"/>
        <w:left w:val="none" w:sz="0" w:space="0" w:color="auto"/>
        <w:bottom w:val="none" w:sz="0" w:space="0" w:color="auto"/>
        <w:right w:val="none" w:sz="0" w:space="0" w:color="auto"/>
      </w:divBdr>
    </w:div>
    <w:div w:id="1508058582">
      <w:bodyDiv w:val="1"/>
      <w:marLeft w:val="0"/>
      <w:marRight w:val="0"/>
      <w:marTop w:val="0"/>
      <w:marBottom w:val="0"/>
      <w:divBdr>
        <w:top w:val="none" w:sz="0" w:space="0" w:color="auto"/>
        <w:left w:val="none" w:sz="0" w:space="0" w:color="auto"/>
        <w:bottom w:val="none" w:sz="0" w:space="0" w:color="auto"/>
        <w:right w:val="none" w:sz="0" w:space="0" w:color="auto"/>
      </w:divBdr>
    </w:div>
    <w:div w:id="1508325613">
      <w:bodyDiv w:val="1"/>
      <w:marLeft w:val="0"/>
      <w:marRight w:val="0"/>
      <w:marTop w:val="0"/>
      <w:marBottom w:val="0"/>
      <w:divBdr>
        <w:top w:val="none" w:sz="0" w:space="0" w:color="auto"/>
        <w:left w:val="none" w:sz="0" w:space="0" w:color="auto"/>
        <w:bottom w:val="none" w:sz="0" w:space="0" w:color="auto"/>
        <w:right w:val="none" w:sz="0" w:space="0" w:color="auto"/>
      </w:divBdr>
    </w:div>
    <w:div w:id="1508670672">
      <w:bodyDiv w:val="1"/>
      <w:marLeft w:val="0"/>
      <w:marRight w:val="0"/>
      <w:marTop w:val="0"/>
      <w:marBottom w:val="0"/>
      <w:divBdr>
        <w:top w:val="none" w:sz="0" w:space="0" w:color="auto"/>
        <w:left w:val="none" w:sz="0" w:space="0" w:color="auto"/>
        <w:bottom w:val="none" w:sz="0" w:space="0" w:color="auto"/>
        <w:right w:val="none" w:sz="0" w:space="0" w:color="auto"/>
      </w:divBdr>
    </w:div>
    <w:div w:id="1509099315">
      <w:bodyDiv w:val="1"/>
      <w:marLeft w:val="0"/>
      <w:marRight w:val="0"/>
      <w:marTop w:val="0"/>
      <w:marBottom w:val="0"/>
      <w:divBdr>
        <w:top w:val="none" w:sz="0" w:space="0" w:color="auto"/>
        <w:left w:val="none" w:sz="0" w:space="0" w:color="auto"/>
        <w:bottom w:val="none" w:sz="0" w:space="0" w:color="auto"/>
        <w:right w:val="none" w:sz="0" w:space="0" w:color="auto"/>
      </w:divBdr>
    </w:div>
    <w:div w:id="1509176855">
      <w:bodyDiv w:val="1"/>
      <w:marLeft w:val="0"/>
      <w:marRight w:val="0"/>
      <w:marTop w:val="0"/>
      <w:marBottom w:val="0"/>
      <w:divBdr>
        <w:top w:val="none" w:sz="0" w:space="0" w:color="auto"/>
        <w:left w:val="none" w:sz="0" w:space="0" w:color="auto"/>
        <w:bottom w:val="none" w:sz="0" w:space="0" w:color="auto"/>
        <w:right w:val="none" w:sz="0" w:space="0" w:color="auto"/>
      </w:divBdr>
    </w:div>
    <w:div w:id="1509176914">
      <w:bodyDiv w:val="1"/>
      <w:marLeft w:val="0"/>
      <w:marRight w:val="0"/>
      <w:marTop w:val="0"/>
      <w:marBottom w:val="0"/>
      <w:divBdr>
        <w:top w:val="none" w:sz="0" w:space="0" w:color="auto"/>
        <w:left w:val="none" w:sz="0" w:space="0" w:color="auto"/>
        <w:bottom w:val="none" w:sz="0" w:space="0" w:color="auto"/>
        <w:right w:val="none" w:sz="0" w:space="0" w:color="auto"/>
      </w:divBdr>
    </w:div>
    <w:div w:id="1510363160">
      <w:bodyDiv w:val="1"/>
      <w:marLeft w:val="0"/>
      <w:marRight w:val="0"/>
      <w:marTop w:val="0"/>
      <w:marBottom w:val="0"/>
      <w:divBdr>
        <w:top w:val="none" w:sz="0" w:space="0" w:color="auto"/>
        <w:left w:val="none" w:sz="0" w:space="0" w:color="auto"/>
        <w:bottom w:val="none" w:sz="0" w:space="0" w:color="auto"/>
        <w:right w:val="none" w:sz="0" w:space="0" w:color="auto"/>
      </w:divBdr>
    </w:div>
    <w:div w:id="1510368112">
      <w:bodyDiv w:val="1"/>
      <w:marLeft w:val="0"/>
      <w:marRight w:val="0"/>
      <w:marTop w:val="0"/>
      <w:marBottom w:val="0"/>
      <w:divBdr>
        <w:top w:val="none" w:sz="0" w:space="0" w:color="auto"/>
        <w:left w:val="none" w:sz="0" w:space="0" w:color="auto"/>
        <w:bottom w:val="none" w:sz="0" w:space="0" w:color="auto"/>
        <w:right w:val="none" w:sz="0" w:space="0" w:color="auto"/>
      </w:divBdr>
    </w:div>
    <w:div w:id="1510565487">
      <w:bodyDiv w:val="1"/>
      <w:marLeft w:val="0"/>
      <w:marRight w:val="0"/>
      <w:marTop w:val="0"/>
      <w:marBottom w:val="0"/>
      <w:divBdr>
        <w:top w:val="none" w:sz="0" w:space="0" w:color="auto"/>
        <w:left w:val="none" w:sz="0" w:space="0" w:color="auto"/>
        <w:bottom w:val="none" w:sz="0" w:space="0" w:color="auto"/>
        <w:right w:val="none" w:sz="0" w:space="0" w:color="auto"/>
      </w:divBdr>
    </w:div>
    <w:div w:id="1510632422">
      <w:bodyDiv w:val="1"/>
      <w:marLeft w:val="0"/>
      <w:marRight w:val="0"/>
      <w:marTop w:val="0"/>
      <w:marBottom w:val="0"/>
      <w:divBdr>
        <w:top w:val="none" w:sz="0" w:space="0" w:color="auto"/>
        <w:left w:val="none" w:sz="0" w:space="0" w:color="auto"/>
        <w:bottom w:val="none" w:sz="0" w:space="0" w:color="auto"/>
        <w:right w:val="none" w:sz="0" w:space="0" w:color="auto"/>
      </w:divBdr>
    </w:div>
    <w:div w:id="1511406388">
      <w:bodyDiv w:val="1"/>
      <w:marLeft w:val="0"/>
      <w:marRight w:val="0"/>
      <w:marTop w:val="0"/>
      <w:marBottom w:val="0"/>
      <w:divBdr>
        <w:top w:val="none" w:sz="0" w:space="0" w:color="auto"/>
        <w:left w:val="none" w:sz="0" w:space="0" w:color="auto"/>
        <w:bottom w:val="none" w:sz="0" w:space="0" w:color="auto"/>
        <w:right w:val="none" w:sz="0" w:space="0" w:color="auto"/>
      </w:divBdr>
    </w:div>
    <w:div w:id="1511408977">
      <w:bodyDiv w:val="1"/>
      <w:marLeft w:val="0"/>
      <w:marRight w:val="0"/>
      <w:marTop w:val="0"/>
      <w:marBottom w:val="0"/>
      <w:divBdr>
        <w:top w:val="none" w:sz="0" w:space="0" w:color="auto"/>
        <w:left w:val="none" w:sz="0" w:space="0" w:color="auto"/>
        <w:bottom w:val="none" w:sz="0" w:space="0" w:color="auto"/>
        <w:right w:val="none" w:sz="0" w:space="0" w:color="auto"/>
      </w:divBdr>
    </w:div>
    <w:div w:id="1511487353">
      <w:bodyDiv w:val="1"/>
      <w:marLeft w:val="0"/>
      <w:marRight w:val="0"/>
      <w:marTop w:val="0"/>
      <w:marBottom w:val="0"/>
      <w:divBdr>
        <w:top w:val="none" w:sz="0" w:space="0" w:color="auto"/>
        <w:left w:val="none" w:sz="0" w:space="0" w:color="auto"/>
        <w:bottom w:val="none" w:sz="0" w:space="0" w:color="auto"/>
        <w:right w:val="none" w:sz="0" w:space="0" w:color="auto"/>
      </w:divBdr>
    </w:div>
    <w:div w:id="1511525345">
      <w:bodyDiv w:val="1"/>
      <w:marLeft w:val="0"/>
      <w:marRight w:val="0"/>
      <w:marTop w:val="0"/>
      <w:marBottom w:val="0"/>
      <w:divBdr>
        <w:top w:val="none" w:sz="0" w:space="0" w:color="auto"/>
        <w:left w:val="none" w:sz="0" w:space="0" w:color="auto"/>
        <w:bottom w:val="none" w:sz="0" w:space="0" w:color="auto"/>
        <w:right w:val="none" w:sz="0" w:space="0" w:color="auto"/>
      </w:divBdr>
    </w:div>
    <w:div w:id="1512060519">
      <w:bodyDiv w:val="1"/>
      <w:marLeft w:val="0"/>
      <w:marRight w:val="0"/>
      <w:marTop w:val="0"/>
      <w:marBottom w:val="0"/>
      <w:divBdr>
        <w:top w:val="none" w:sz="0" w:space="0" w:color="auto"/>
        <w:left w:val="none" w:sz="0" w:space="0" w:color="auto"/>
        <w:bottom w:val="none" w:sz="0" w:space="0" w:color="auto"/>
        <w:right w:val="none" w:sz="0" w:space="0" w:color="auto"/>
      </w:divBdr>
    </w:div>
    <w:div w:id="1512262550">
      <w:bodyDiv w:val="1"/>
      <w:marLeft w:val="0"/>
      <w:marRight w:val="0"/>
      <w:marTop w:val="0"/>
      <w:marBottom w:val="0"/>
      <w:divBdr>
        <w:top w:val="none" w:sz="0" w:space="0" w:color="auto"/>
        <w:left w:val="none" w:sz="0" w:space="0" w:color="auto"/>
        <w:bottom w:val="none" w:sz="0" w:space="0" w:color="auto"/>
        <w:right w:val="none" w:sz="0" w:space="0" w:color="auto"/>
      </w:divBdr>
    </w:div>
    <w:div w:id="1512523298">
      <w:bodyDiv w:val="1"/>
      <w:marLeft w:val="0"/>
      <w:marRight w:val="0"/>
      <w:marTop w:val="0"/>
      <w:marBottom w:val="0"/>
      <w:divBdr>
        <w:top w:val="none" w:sz="0" w:space="0" w:color="auto"/>
        <w:left w:val="none" w:sz="0" w:space="0" w:color="auto"/>
        <w:bottom w:val="none" w:sz="0" w:space="0" w:color="auto"/>
        <w:right w:val="none" w:sz="0" w:space="0" w:color="auto"/>
      </w:divBdr>
    </w:div>
    <w:div w:id="1512600600">
      <w:bodyDiv w:val="1"/>
      <w:marLeft w:val="0"/>
      <w:marRight w:val="0"/>
      <w:marTop w:val="0"/>
      <w:marBottom w:val="0"/>
      <w:divBdr>
        <w:top w:val="none" w:sz="0" w:space="0" w:color="auto"/>
        <w:left w:val="none" w:sz="0" w:space="0" w:color="auto"/>
        <w:bottom w:val="none" w:sz="0" w:space="0" w:color="auto"/>
        <w:right w:val="none" w:sz="0" w:space="0" w:color="auto"/>
      </w:divBdr>
    </w:div>
    <w:div w:id="1513062123">
      <w:bodyDiv w:val="1"/>
      <w:marLeft w:val="0"/>
      <w:marRight w:val="0"/>
      <w:marTop w:val="0"/>
      <w:marBottom w:val="0"/>
      <w:divBdr>
        <w:top w:val="none" w:sz="0" w:space="0" w:color="auto"/>
        <w:left w:val="none" w:sz="0" w:space="0" w:color="auto"/>
        <w:bottom w:val="none" w:sz="0" w:space="0" w:color="auto"/>
        <w:right w:val="none" w:sz="0" w:space="0" w:color="auto"/>
      </w:divBdr>
    </w:div>
    <w:div w:id="1513101718">
      <w:bodyDiv w:val="1"/>
      <w:marLeft w:val="0"/>
      <w:marRight w:val="0"/>
      <w:marTop w:val="0"/>
      <w:marBottom w:val="0"/>
      <w:divBdr>
        <w:top w:val="none" w:sz="0" w:space="0" w:color="auto"/>
        <w:left w:val="none" w:sz="0" w:space="0" w:color="auto"/>
        <w:bottom w:val="none" w:sz="0" w:space="0" w:color="auto"/>
        <w:right w:val="none" w:sz="0" w:space="0" w:color="auto"/>
      </w:divBdr>
    </w:div>
    <w:div w:id="1513371727">
      <w:bodyDiv w:val="1"/>
      <w:marLeft w:val="0"/>
      <w:marRight w:val="0"/>
      <w:marTop w:val="0"/>
      <w:marBottom w:val="0"/>
      <w:divBdr>
        <w:top w:val="none" w:sz="0" w:space="0" w:color="auto"/>
        <w:left w:val="none" w:sz="0" w:space="0" w:color="auto"/>
        <w:bottom w:val="none" w:sz="0" w:space="0" w:color="auto"/>
        <w:right w:val="none" w:sz="0" w:space="0" w:color="auto"/>
      </w:divBdr>
    </w:div>
    <w:div w:id="1513371991">
      <w:bodyDiv w:val="1"/>
      <w:marLeft w:val="0"/>
      <w:marRight w:val="0"/>
      <w:marTop w:val="0"/>
      <w:marBottom w:val="0"/>
      <w:divBdr>
        <w:top w:val="none" w:sz="0" w:space="0" w:color="auto"/>
        <w:left w:val="none" w:sz="0" w:space="0" w:color="auto"/>
        <w:bottom w:val="none" w:sz="0" w:space="0" w:color="auto"/>
        <w:right w:val="none" w:sz="0" w:space="0" w:color="auto"/>
      </w:divBdr>
    </w:div>
    <w:div w:id="1513648810">
      <w:bodyDiv w:val="1"/>
      <w:marLeft w:val="0"/>
      <w:marRight w:val="0"/>
      <w:marTop w:val="0"/>
      <w:marBottom w:val="0"/>
      <w:divBdr>
        <w:top w:val="none" w:sz="0" w:space="0" w:color="auto"/>
        <w:left w:val="none" w:sz="0" w:space="0" w:color="auto"/>
        <w:bottom w:val="none" w:sz="0" w:space="0" w:color="auto"/>
        <w:right w:val="none" w:sz="0" w:space="0" w:color="auto"/>
      </w:divBdr>
    </w:div>
    <w:div w:id="1513686665">
      <w:bodyDiv w:val="1"/>
      <w:marLeft w:val="0"/>
      <w:marRight w:val="0"/>
      <w:marTop w:val="0"/>
      <w:marBottom w:val="0"/>
      <w:divBdr>
        <w:top w:val="none" w:sz="0" w:space="0" w:color="auto"/>
        <w:left w:val="none" w:sz="0" w:space="0" w:color="auto"/>
        <w:bottom w:val="none" w:sz="0" w:space="0" w:color="auto"/>
        <w:right w:val="none" w:sz="0" w:space="0" w:color="auto"/>
      </w:divBdr>
    </w:div>
    <w:div w:id="1513688153">
      <w:bodyDiv w:val="1"/>
      <w:marLeft w:val="0"/>
      <w:marRight w:val="0"/>
      <w:marTop w:val="0"/>
      <w:marBottom w:val="0"/>
      <w:divBdr>
        <w:top w:val="none" w:sz="0" w:space="0" w:color="auto"/>
        <w:left w:val="none" w:sz="0" w:space="0" w:color="auto"/>
        <w:bottom w:val="none" w:sz="0" w:space="0" w:color="auto"/>
        <w:right w:val="none" w:sz="0" w:space="0" w:color="auto"/>
      </w:divBdr>
    </w:div>
    <w:div w:id="1513763079">
      <w:bodyDiv w:val="1"/>
      <w:marLeft w:val="0"/>
      <w:marRight w:val="0"/>
      <w:marTop w:val="0"/>
      <w:marBottom w:val="0"/>
      <w:divBdr>
        <w:top w:val="none" w:sz="0" w:space="0" w:color="auto"/>
        <w:left w:val="none" w:sz="0" w:space="0" w:color="auto"/>
        <w:bottom w:val="none" w:sz="0" w:space="0" w:color="auto"/>
        <w:right w:val="none" w:sz="0" w:space="0" w:color="auto"/>
      </w:divBdr>
    </w:div>
    <w:div w:id="1513838029">
      <w:bodyDiv w:val="1"/>
      <w:marLeft w:val="0"/>
      <w:marRight w:val="0"/>
      <w:marTop w:val="0"/>
      <w:marBottom w:val="0"/>
      <w:divBdr>
        <w:top w:val="none" w:sz="0" w:space="0" w:color="auto"/>
        <w:left w:val="none" w:sz="0" w:space="0" w:color="auto"/>
        <w:bottom w:val="none" w:sz="0" w:space="0" w:color="auto"/>
        <w:right w:val="none" w:sz="0" w:space="0" w:color="auto"/>
      </w:divBdr>
    </w:div>
    <w:div w:id="1514031253">
      <w:bodyDiv w:val="1"/>
      <w:marLeft w:val="0"/>
      <w:marRight w:val="0"/>
      <w:marTop w:val="0"/>
      <w:marBottom w:val="0"/>
      <w:divBdr>
        <w:top w:val="none" w:sz="0" w:space="0" w:color="auto"/>
        <w:left w:val="none" w:sz="0" w:space="0" w:color="auto"/>
        <w:bottom w:val="none" w:sz="0" w:space="0" w:color="auto"/>
        <w:right w:val="none" w:sz="0" w:space="0" w:color="auto"/>
      </w:divBdr>
    </w:div>
    <w:div w:id="1514416710">
      <w:bodyDiv w:val="1"/>
      <w:marLeft w:val="0"/>
      <w:marRight w:val="0"/>
      <w:marTop w:val="0"/>
      <w:marBottom w:val="0"/>
      <w:divBdr>
        <w:top w:val="none" w:sz="0" w:space="0" w:color="auto"/>
        <w:left w:val="none" w:sz="0" w:space="0" w:color="auto"/>
        <w:bottom w:val="none" w:sz="0" w:space="0" w:color="auto"/>
        <w:right w:val="none" w:sz="0" w:space="0" w:color="auto"/>
      </w:divBdr>
    </w:div>
    <w:div w:id="1514490201">
      <w:bodyDiv w:val="1"/>
      <w:marLeft w:val="0"/>
      <w:marRight w:val="0"/>
      <w:marTop w:val="0"/>
      <w:marBottom w:val="0"/>
      <w:divBdr>
        <w:top w:val="none" w:sz="0" w:space="0" w:color="auto"/>
        <w:left w:val="none" w:sz="0" w:space="0" w:color="auto"/>
        <w:bottom w:val="none" w:sz="0" w:space="0" w:color="auto"/>
        <w:right w:val="none" w:sz="0" w:space="0" w:color="auto"/>
      </w:divBdr>
    </w:div>
    <w:div w:id="1514563153">
      <w:bodyDiv w:val="1"/>
      <w:marLeft w:val="0"/>
      <w:marRight w:val="0"/>
      <w:marTop w:val="0"/>
      <w:marBottom w:val="0"/>
      <w:divBdr>
        <w:top w:val="none" w:sz="0" w:space="0" w:color="auto"/>
        <w:left w:val="none" w:sz="0" w:space="0" w:color="auto"/>
        <w:bottom w:val="none" w:sz="0" w:space="0" w:color="auto"/>
        <w:right w:val="none" w:sz="0" w:space="0" w:color="auto"/>
      </w:divBdr>
    </w:div>
    <w:div w:id="1514683611">
      <w:bodyDiv w:val="1"/>
      <w:marLeft w:val="0"/>
      <w:marRight w:val="0"/>
      <w:marTop w:val="0"/>
      <w:marBottom w:val="0"/>
      <w:divBdr>
        <w:top w:val="none" w:sz="0" w:space="0" w:color="auto"/>
        <w:left w:val="none" w:sz="0" w:space="0" w:color="auto"/>
        <w:bottom w:val="none" w:sz="0" w:space="0" w:color="auto"/>
        <w:right w:val="none" w:sz="0" w:space="0" w:color="auto"/>
      </w:divBdr>
    </w:div>
    <w:div w:id="1514805639">
      <w:bodyDiv w:val="1"/>
      <w:marLeft w:val="0"/>
      <w:marRight w:val="0"/>
      <w:marTop w:val="0"/>
      <w:marBottom w:val="0"/>
      <w:divBdr>
        <w:top w:val="none" w:sz="0" w:space="0" w:color="auto"/>
        <w:left w:val="none" w:sz="0" w:space="0" w:color="auto"/>
        <w:bottom w:val="none" w:sz="0" w:space="0" w:color="auto"/>
        <w:right w:val="none" w:sz="0" w:space="0" w:color="auto"/>
      </w:divBdr>
    </w:div>
    <w:div w:id="1515073478">
      <w:bodyDiv w:val="1"/>
      <w:marLeft w:val="0"/>
      <w:marRight w:val="0"/>
      <w:marTop w:val="0"/>
      <w:marBottom w:val="0"/>
      <w:divBdr>
        <w:top w:val="none" w:sz="0" w:space="0" w:color="auto"/>
        <w:left w:val="none" w:sz="0" w:space="0" w:color="auto"/>
        <w:bottom w:val="none" w:sz="0" w:space="0" w:color="auto"/>
        <w:right w:val="none" w:sz="0" w:space="0" w:color="auto"/>
      </w:divBdr>
    </w:div>
    <w:div w:id="1515532078">
      <w:bodyDiv w:val="1"/>
      <w:marLeft w:val="0"/>
      <w:marRight w:val="0"/>
      <w:marTop w:val="0"/>
      <w:marBottom w:val="0"/>
      <w:divBdr>
        <w:top w:val="none" w:sz="0" w:space="0" w:color="auto"/>
        <w:left w:val="none" w:sz="0" w:space="0" w:color="auto"/>
        <w:bottom w:val="none" w:sz="0" w:space="0" w:color="auto"/>
        <w:right w:val="none" w:sz="0" w:space="0" w:color="auto"/>
      </w:divBdr>
    </w:div>
    <w:div w:id="1515611614">
      <w:bodyDiv w:val="1"/>
      <w:marLeft w:val="0"/>
      <w:marRight w:val="0"/>
      <w:marTop w:val="0"/>
      <w:marBottom w:val="0"/>
      <w:divBdr>
        <w:top w:val="none" w:sz="0" w:space="0" w:color="auto"/>
        <w:left w:val="none" w:sz="0" w:space="0" w:color="auto"/>
        <w:bottom w:val="none" w:sz="0" w:space="0" w:color="auto"/>
        <w:right w:val="none" w:sz="0" w:space="0" w:color="auto"/>
      </w:divBdr>
    </w:div>
    <w:div w:id="1515722843">
      <w:bodyDiv w:val="1"/>
      <w:marLeft w:val="0"/>
      <w:marRight w:val="0"/>
      <w:marTop w:val="0"/>
      <w:marBottom w:val="0"/>
      <w:divBdr>
        <w:top w:val="none" w:sz="0" w:space="0" w:color="auto"/>
        <w:left w:val="none" w:sz="0" w:space="0" w:color="auto"/>
        <w:bottom w:val="none" w:sz="0" w:space="0" w:color="auto"/>
        <w:right w:val="none" w:sz="0" w:space="0" w:color="auto"/>
      </w:divBdr>
    </w:div>
    <w:div w:id="1515725281">
      <w:bodyDiv w:val="1"/>
      <w:marLeft w:val="0"/>
      <w:marRight w:val="0"/>
      <w:marTop w:val="0"/>
      <w:marBottom w:val="0"/>
      <w:divBdr>
        <w:top w:val="none" w:sz="0" w:space="0" w:color="auto"/>
        <w:left w:val="none" w:sz="0" w:space="0" w:color="auto"/>
        <w:bottom w:val="none" w:sz="0" w:space="0" w:color="auto"/>
        <w:right w:val="none" w:sz="0" w:space="0" w:color="auto"/>
      </w:divBdr>
    </w:div>
    <w:div w:id="1515727468">
      <w:bodyDiv w:val="1"/>
      <w:marLeft w:val="0"/>
      <w:marRight w:val="0"/>
      <w:marTop w:val="0"/>
      <w:marBottom w:val="0"/>
      <w:divBdr>
        <w:top w:val="none" w:sz="0" w:space="0" w:color="auto"/>
        <w:left w:val="none" w:sz="0" w:space="0" w:color="auto"/>
        <w:bottom w:val="none" w:sz="0" w:space="0" w:color="auto"/>
        <w:right w:val="none" w:sz="0" w:space="0" w:color="auto"/>
      </w:divBdr>
    </w:div>
    <w:div w:id="1515807199">
      <w:bodyDiv w:val="1"/>
      <w:marLeft w:val="0"/>
      <w:marRight w:val="0"/>
      <w:marTop w:val="0"/>
      <w:marBottom w:val="0"/>
      <w:divBdr>
        <w:top w:val="none" w:sz="0" w:space="0" w:color="auto"/>
        <w:left w:val="none" w:sz="0" w:space="0" w:color="auto"/>
        <w:bottom w:val="none" w:sz="0" w:space="0" w:color="auto"/>
        <w:right w:val="none" w:sz="0" w:space="0" w:color="auto"/>
      </w:divBdr>
    </w:div>
    <w:div w:id="1516574887">
      <w:bodyDiv w:val="1"/>
      <w:marLeft w:val="0"/>
      <w:marRight w:val="0"/>
      <w:marTop w:val="0"/>
      <w:marBottom w:val="0"/>
      <w:divBdr>
        <w:top w:val="none" w:sz="0" w:space="0" w:color="auto"/>
        <w:left w:val="none" w:sz="0" w:space="0" w:color="auto"/>
        <w:bottom w:val="none" w:sz="0" w:space="0" w:color="auto"/>
        <w:right w:val="none" w:sz="0" w:space="0" w:color="auto"/>
      </w:divBdr>
    </w:div>
    <w:div w:id="1516648366">
      <w:bodyDiv w:val="1"/>
      <w:marLeft w:val="0"/>
      <w:marRight w:val="0"/>
      <w:marTop w:val="0"/>
      <w:marBottom w:val="0"/>
      <w:divBdr>
        <w:top w:val="none" w:sz="0" w:space="0" w:color="auto"/>
        <w:left w:val="none" w:sz="0" w:space="0" w:color="auto"/>
        <w:bottom w:val="none" w:sz="0" w:space="0" w:color="auto"/>
        <w:right w:val="none" w:sz="0" w:space="0" w:color="auto"/>
      </w:divBdr>
    </w:div>
    <w:div w:id="1516722078">
      <w:bodyDiv w:val="1"/>
      <w:marLeft w:val="0"/>
      <w:marRight w:val="0"/>
      <w:marTop w:val="0"/>
      <w:marBottom w:val="0"/>
      <w:divBdr>
        <w:top w:val="none" w:sz="0" w:space="0" w:color="auto"/>
        <w:left w:val="none" w:sz="0" w:space="0" w:color="auto"/>
        <w:bottom w:val="none" w:sz="0" w:space="0" w:color="auto"/>
        <w:right w:val="none" w:sz="0" w:space="0" w:color="auto"/>
      </w:divBdr>
    </w:div>
    <w:div w:id="1516765867">
      <w:bodyDiv w:val="1"/>
      <w:marLeft w:val="0"/>
      <w:marRight w:val="0"/>
      <w:marTop w:val="0"/>
      <w:marBottom w:val="0"/>
      <w:divBdr>
        <w:top w:val="none" w:sz="0" w:space="0" w:color="auto"/>
        <w:left w:val="none" w:sz="0" w:space="0" w:color="auto"/>
        <w:bottom w:val="none" w:sz="0" w:space="0" w:color="auto"/>
        <w:right w:val="none" w:sz="0" w:space="0" w:color="auto"/>
      </w:divBdr>
    </w:div>
    <w:div w:id="1516921430">
      <w:bodyDiv w:val="1"/>
      <w:marLeft w:val="0"/>
      <w:marRight w:val="0"/>
      <w:marTop w:val="0"/>
      <w:marBottom w:val="0"/>
      <w:divBdr>
        <w:top w:val="none" w:sz="0" w:space="0" w:color="auto"/>
        <w:left w:val="none" w:sz="0" w:space="0" w:color="auto"/>
        <w:bottom w:val="none" w:sz="0" w:space="0" w:color="auto"/>
        <w:right w:val="none" w:sz="0" w:space="0" w:color="auto"/>
      </w:divBdr>
    </w:div>
    <w:div w:id="1517235386">
      <w:bodyDiv w:val="1"/>
      <w:marLeft w:val="0"/>
      <w:marRight w:val="0"/>
      <w:marTop w:val="0"/>
      <w:marBottom w:val="0"/>
      <w:divBdr>
        <w:top w:val="none" w:sz="0" w:space="0" w:color="auto"/>
        <w:left w:val="none" w:sz="0" w:space="0" w:color="auto"/>
        <w:bottom w:val="none" w:sz="0" w:space="0" w:color="auto"/>
        <w:right w:val="none" w:sz="0" w:space="0" w:color="auto"/>
      </w:divBdr>
    </w:div>
    <w:div w:id="1517379970">
      <w:bodyDiv w:val="1"/>
      <w:marLeft w:val="0"/>
      <w:marRight w:val="0"/>
      <w:marTop w:val="0"/>
      <w:marBottom w:val="0"/>
      <w:divBdr>
        <w:top w:val="none" w:sz="0" w:space="0" w:color="auto"/>
        <w:left w:val="none" w:sz="0" w:space="0" w:color="auto"/>
        <w:bottom w:val="none" w:sz="0" w:space="0" w:color="auto"/>
        <w:right w:val="none" w:sz="0" w:space="0" w:color="auto"/>
      </w:divBdr>
    </w:div>
    <w:div w:id="1517496695">
      <w:bodyDiv w:val="1"/>
      <w:marLeft w:val="0"/>
      <w:marRight w:val="0"/>
      <w:marTop w:val="0"/>
      <w:marBottom w:val="0"/>
      <w:divBdr>
        <w:top w:val="none" w:sz="0" w:space="0" w:color="auto"/>
        <w:left w:val="none" w:sz="0" w:space="0" w:color="auto"/>
        <w:bottom w:val="none" w:sz="0" w:space="0" w:color="auto"/>
        <w:right w:val="none" w:sz="0" w:space="0" w:color="auto"/>
      </w:divBdr>
    </w:div>
    <w:div w:id="1517622362">
      <w:bodyDiv w:val="1"/>
      <w:marLeft w:val="0"/>
      <w:marRight w:val="0"/>
      <w:marTop w:val="0"/>
      <w:marBottom w:val="0"/>
      <w:divBdr>
        <w:top w:val="none" w:sz="0" w:space="0" w:color="auto"/>
        <w:left w:val="none" w:sz="0" w:space="0" w:color="auto"/>
        <w:bottom w:val="none" w:sz="0" w:space="0" w:color="auto"/>
        <w:right w:val="none" w:sz="0" w:space="0" w:color="auto"/>
      </w:divBdr>
    </w:div>
    <w:div w:id="1517646159">
      <w:bodyDiv w:val="1"/>
      <w:marLeft w:val="0"/>
      <w:marRight w:val="0"/>
      <w:marTop w:val="0"/>
      <w:marBottom w:val="0"/>
      <w:divBdr>
        <w:top w:val="none" w:sz="0" w:space="0" w:color="auto"/>
        <w:left w:val="none" w:sz="0" w:space="0" w:color="auto"/>
        <w:bottom w:val="none" w:sz="0" w:space="0" w:color="auto"/>
        <w:right w:val="none" w:sz="0" w:space="0" w:color="auto"/>
      </w:divBdr>
    </w:div>
    <w:div w:id="1517889309">
      <w:bodyDiv w:val="1"/>
      <w:marLeft w:val="0"/>
      <w:marRight w:val="0"/>
      <w:marTop w:val="0"/>
      <w:marBottom w:val="0"/>
      <w:divBdr>
        <w:top w:val="none" w:sz="0" w:space="0" w:color="auto"/>
        <w:left w:val="none" w:sz="0" w:space="0" w:color="auto"/>
        <w:bottom w:val="none" w:sz="0" w:space="0" w:color="auto"/>
        <w:right w:val="none" w:sz="0" w:space="0" w:color="auto"/>
      </w:divBdr>
    </w:div>
    <w:div w:id="1518158498">
      <w:bodyDiv w:val="1"/>
      <w:marLeft w:val="0"/>
      <w:marRight w:val="0"/>
      <w:marTop w:val="0"/>
      <w:marBottom w:val="0"/>
      <w:divBdr>
        <w:top w:val="none" w:sz="0" w:space="0" w:color="auto"/>
        <w:left w:val="none" w:sz="0" w:space="0" w:color="auto"/>
        <w:bottom w:val="none" w:sz="0" w:space="0" w:color="auto"/>
        <w:right w:val="none" w:sz="0" w:space="0" w:color="auto"/>
      </w:divBdr>
    </w:div>
    <w:div w:id="1518234034">
      <w:bodyDiv w:val="1"/>
      <w:marLeft w:val="0"/>
      <w:marRight w:val="0"/>
      <w:marTop w:val="0"/>
      <w:marBottom w:val="0"/>
      <w:divBdr>
        <w:top w:val="none" w:sz="0" w:space="0" w:color="auto"/>
        <w:left w:val="none" w:sz="0" w:space="0" w:color="auto"/>
        <w:bottom w:val="none" w:sz="0" w:space="0" w:color="auto"/>
        <w:right w:val="none" w:sz="0" w:space="0" w:color="auto"/>
      </w:divBdr>
    </w:div>
    <w:div w:id="1518273318">
      <w:bodyDiv w:val="1"/>
      <w:marLeft w:val="0"/>
      <w:marRight w:val="0"/>
      <w:marTop w:val="0"/>
      <w:marBottom w:val="0"/>
      <w:divBdr>
        <w:top w:val="none" w:sz="0" w:space="0" w:color="auto"/>
        <w:left w:val="none" w:sz="0" w:space="0" w:color="auto"/>
        <w:bottom w:val="none" w:sz="0" w:space="0" w:color="auto"/>
        <w:right w:val="none" w:sz="0" w:space="0" w:color="auto"/>
      </w:divBdr>
    </w:div>
    <w:div w:id="1518498800">
      <w:bodyDiv w:val="1"/>
      <w:marLeft w:val="0"/>
      <w:marRight w:val="0"/>
      <w:marTop w:val="0"/>
      <w:marBottom w:val="0"/>
      <w:divBdr>
        <w:top w:val="none" w:sz="0" w:space="0" w:color="auto"/>
        <w:left w:val="none" w:sz="0" w:space="0" w:color="auto"/>
        <w:bottom w:val="none" w:sz="0" w:space="0" w:color="auto"/>
        <w:right w:val="none" w:sz="0" w:space="0" w:color="auto"/>
      </w:divBdr>
    </w:div>
    <w:div w:id="1518499488">
      <w:bodyDiv w:val="1"/>
      <w:marLeft w:val="0"/>
      <w:marRight w:val="0"/>
      <w:marTop w:val="0"/>
      <w:marBottom w:val="0"/>
      <w:divBdr>
        <w:top w:val="none" w:sz="0" w:space="0" w:color="auto"/>
        <w:left w:val="none" w:sz="0" w:space="0" w:color="auto"/>
        <w:bottom w:val="none" w:sz="0" w:space="0" w:color="auto"/>
        <w:right w:val="none" w:sz="0" w:space="0" w:color="auto"/>
      </w:divBdr>
    </w:div>
    <w:div w:id="1518690069">
      <w:bodyDiv w:val="1"/>
      <w:marLeft w:val="0"/>
      <w:marRight w:val="0"/>
      <w:marTop w:val="0"/>
      <w:marBottom w:val="0"/>
      <w:divBdr>
        <w:top w:val="none" w:sz="0" w:space="0" w:color="auto"/>
        <w:left w:val="none" w:sz="0" w:space="0" w:color="auto"/>
        <w:bottom w:val="none" w:sz="0" w:space="0" w:color="auto"/>
        <w:right w:val="none" w:sz="0" w:space="0" w:color="auto"/>
      </w:divBdr>
    </w:div>
    <w:div w:id="1518931122">
      <w:bodyDiv w:val="1"/>
      <w:marLeft w:val="0"/>
      <w:marRight w:val="0"/>
      <w:marTop w:val="0"/>
      <w:marBottom w:val="0"/>
      <w:divBdr>
        <w:top w:val="none" w:sz="0" w:space="0" w:color="auto"/>
        <w:left w:val="none" w:sz="0" w:space="0" w:color="auto"/>
        <w:bottom w:val="none" w:sz="0" w:space="0" w:color="auto"/>
        <w:right w:val="none" w:sz="0" w:space="0" w:color="auto"/>
      </w:divBdr>
    </w:div>
    <w:div w:id="1519197432">
      <w:bodyDiv w:val="1"/>
      <w:marLeft w:val="0"/>
      <w:marRight w:val="0"/>
      <w:marTop w:val="0"/>
      <w:marBottom w:val="0"/>
      <w:divBdr>
        <w:top w:val="none" w:sz="0" w:space="0" w:color="auto"/>
        <w:left w:val="none" w:sz="0" w:space="0" w:color="auto"/>
        <w:bottom w:val="none" w:sz="0" w:space="0" w:color="auto"/>
        <w:right w:val="none" w:sz="0" w:space="0" w:color="auto"/>
      </w:divBdr>
    </w:div>
    <w:div w:id="1519348226">
      <w:bodyDiv w:val="1"/>
      <w:marLeft w:val="0"/>
      <w:marRight w:val="0"/>
      <w:marTop w:val="0"/>
      <w:marBottom w:val="0"/>
      <w:divBdr>
        <w:top w:val="none" w:sz="0" w:space="0" w:color="auto"/>
        <w:left w:val="none" w:sz="0" w:space="0" w:color="auto"/>
        <w:bottom w:val="none" w:sz="0" w:space="0" w:color="auto"/>
        <w:right w:val="none" w:sz="0" w:space="0" w:color="auto"/>
      </w:divBdr>
    </w:div>
    <w:div w:id="1519470806">
      <w:bodyDiv w:val="1"/>
      <w:marLeft w:val="0"/>
      <w:marRight w:val="0"/>
      <w:marTop w:val="0"/>
      <w:marBottom w:val="0"/>
      <w:divBdr>
        <w:top w:val="none" w:sz="0" w:space="0" w:color="auto"/>
        <w:left w:val="none" w:sz="0" w:space="0" w:color="auto"/>
        <w:bottom w:val="none" w:sz="0" w:space="0" w:color="auto"/>
        <w:right w:val="none" w:sz="0" w:space="0" w:color="auto"/>
      </w:divBdr>
    </w:div>
    <w:div w:id="1519543900">
      <w:bodyDiv w:val="1"/>
      <w:marLeft w:val="0"/>
      <w:marRight w:val="0"/>
      <w:marTop w:val="0"/>
      <w:marBottom w:val="0"/>
      <w:divBdr>
        <w:top w:val="none" w:sz="0" w:space="0" w:color="auto"/>
        <w:left w:val="none" w:sz="0" w:space="0" w:color="auto"/>
        <w:bottom w:val="none" w:sz="0" w:space="0" w:color="auto"/>
        <w:right w:val="none" w:sz="0" w:space="0" w:color="auto"/>
      </w:divBdr>
    </w:div>
    <w:div w:id="1519615104">
      <w:bodyDiv w:val="1"/>
      <w:marLeft w:val="0"/>
      <w:marRight w:val="0"/>
      <w:marTop w:val="0"/>
      <w:marBottom w:val="0"/>
      <w:divBdr>
        <w:top w:val="none" w:sz="0" w:space="0" w:color="auto"/>
        <w:left w:val="none" w:sz="0" w:space="0" w:color="auto"/>
        <w:bottom w:val="none" w:sz="0" w:space="0" w:color="auto"/>
        <w:right w:val="none" w:sz="0" w:space="0" w:color="auto"/>
      </w:divBdr>
    </w:div>
    <w:div w:id="1519731101">
      <w:bodyDiv w:val="1"/>
      <w:marLeft w:val="0"/>
      <w:marRight w:val="0"/>
      <w:marTop w:val="0"/>
      <w:marBottom w:val="0"/>
      <w:divBdr>
        <w:top w:val="none" w:sz="0" w:space="0" w:color="auto"/>
        <w:left w:val="none" w:sz="0" w:space="0" w:color="auto"/>
        <w:bottom w:val="none" w:sz="0" w:space="0" w:color="auto"/>
        <w:right w:val="none" w:sz="0" w:space="0" w:color="auto"/>
      </w:divBdr>
    </w:div>
    <w:div w:id="1519857012">
      <w:bodyDiv w:val="1"/>
      <w:marLeft w:val="0"/>
      <w:marRight w:val="0"/>
      <w:marTop w:val="0"/>
      <w:marBottom w:val="0"/>
      <w:divBdr>
        <w:top w:val="none" w:sz="0" w:space="0" w:color="auto"/>
        <w:left w:val="none" w:sz="0" w:space="0" w:color="auto"/>
        <w:bottom w:val="none" w:sz="0" w:space="0" w:color="auto"/>
        <w:right w:val="none" w:sz="0" w:space="0" w:color="auto"/>
      </w:divBdr>
    </w:div>
    <w:div w:id="1520123708">
      <w:bodyDiv w:val="1"/>
      <w:marLeft w:val="0"/>
      <w:marRight w:val="0"/>
      <w:marTop w:val="0"/>
      <w:marBottom w:val="0"/>
      <w:divBdr>
        <w:top w:val="none" w:sz="0" w:space="0" w:color="auto"/>
        <w:left w:val="none" w:sz="0" w:space="0" w:color="auto"/>
        <w:bottom w:val="none" w:sz="0" w:space="0" w:color="auto"/>
        <w:right w:val="none" w:sz="0" w:space="0" w:color="auto"/>
      </w:divBdr>
    </w:div>
    <w:div w:id="1520387337">
      <w:bodyDiv w:val="1"/>
      <w:marLeft w:val="0"/>
      <w:marRight w:val="0"/>
      <w:marTop w:val="0"/>
      <w:marBottom w:val="0"/>
      <w:divBdr>
        <w:top w:val="none" w:sz="0" w:space="0" w:color="auto"/>
        <w:left w:val="none" w:sz="0" w:space="0" w:color="auto"/>
        <w:bottom w:val="none" w:sz="0" w:space="0" w:color="auto"/>
        <w:right w:val="none" w:sz="0" w:space="0" w:color="auto"/>
      </w:divBdr>
    </w:div>
    <w:div w:id="1520391570">
      <w:bodyDiv w:val="1"/>
      <w:marLeft w:val="0"/>
      <w:marRight w:val="0"/>
      <w:marTop w:val="0"/>
      <w:marBottom w:val="0"/>
      <w:divBdr>
        <w:top w:val="none" w:sz="0" w:space="0" w:color="auto"/>
        <w:left w:val="none" w:sz="0" w:space="0" w:color="auto"/>
        <w:bottom w:val="none" w:sz="0" w:space="0" w:color="auto"/>
        <w:right w:val="none" w:sz="0" w:space="0" w:color="auto"/>
      </w:divBdr>
    </w:div>
    <w:div w:id="1520466023">
      <w:bodyDiv w:val="1"/>
      <w:marLeft w:val="0"/>
      <w:marRight w:val="0"/>
      <w:marTop w:val="0"/>
      <w:marBottom w:val="0"/>
      <w:divBdr>
        <w:top w:val="none" w:sz="0" w:space="0" w:color="auto"/>
        <w:left w:val="none" w:sz="0" w:space="0" w:color="auto"/>
        <w:bottom w:val="none" w:sz="0" w:space="0" w:color="auto"/>
        <w:right w:val="none" w:sz="0" w:space="0" w:color="auto"/>
      </w:divBdr>
    </w:div>
    <w:div w:id="1520662875">
      <w:bodyDiv w:val="1"/>
      <w:marLeft w:val="0"/>
      <w:marRight w:val="0"/>
      <w:marTop w:val="0"/>
      <w:marBottom w:val="0"/>
      <w:divBdr>
        <w:top w:val="none" w:sz="0" w:space="0" w:color="auto"/>
        <w:left w:val="none" w:sz="0" w:space="0" w:color="auto"/>
        <w:bottom w:val="none" w:sz="0" w:space="0" w:color="auto"/>
        <w:right w:val="none" w:sz="0" w:space="0" w:color="auto"/>
      </w:divBdr>
    </w:div>
    <w:div w:id="1520771954">
      <w:bodyDiv w:val="1"/>
      <w:marLeft w:val="0"/>
      <w:marRight w:val="0"/>
      <w:marTop w:val="0"/>
      <w:marBottom w:val="0"/>
      <w:divBdr>
        <w:top w:val="none" w:sz="0" w:space="0" w:color="auto"/>
        <w:left w:val="none" w:sz="0" w:space="0" w:color="auto"/>
        <w:bottom w:val="none" w:sz="0" w:space="0" w:color="auto"/>
        <w:right w:val="none" w:sz="0" w:space="0" w:color="auto"/>
      </w:divBdr>
    </w:div>
    <w:div w:id="1520773969">
      <w:bodyDiv w:val="1"/>
      <w:marLeft w:val="0"/>
      <w:marRight w:val="0"/>
      <w:marTop w:val="0"/>
      <w:marBottom w:val="0"/>
      <w:divBdr>
        <w:top w:val="none" w:sz="0" w:space="0" w:color="auto"/>
        <w:left w:val="none" w:sz="0" w:space="0" w:color="auto"/>
        <w:bottom w:val="none" w:sz="0" w:space="0" w:color="auto"/>
        <w:right w:val="none" w:sz="0" w:space="0" w:color="auto"/>
      </w:divBdr>
    </w:div>
    <w:div w:id="1520774730">
      <w:bodyDiv w:val="1"/>
      <w:marLeft w:val="0"/>
      <w:marRight w:val="0"/>
      <w:marTop w:val="0"/>
      <w:marBottom w:val="0"/>
      <w:divBdr>
        <w:top w:val="none" w:sz="0" w:space="0" w:color="auto"/>
        <w:left w:val="none" w:sz="0" w:space="0" w:color="auto"/>
        <w:bottom w:val="none" w:sz="0" w:space="0" w:color="auto"/>
        <w:right w:val="none" w:sz="0" w:space="0" w:color="auto"/>
      </w:divBdr>
    </w:div>
    <w:div w:id="1521167589">
      <w:bodyDiv w:val="1"/>
      <w:marLeft w:val="0"/>
      <w:marRight w:val="0"/>
      <w:marTop w:val="0"/>
      <w:marBottom w:val="0"/>
      <w:divBdr>
        <w:top w:val="none" w:sz="0" w:space="0" w:color="auto"/>
        <w:left w:val="none" w:sz="0" w:space="0" w:color="auto"/>
        <w:bottom w:val="none" w:sz="0" w:space="0" w:color="auto"/>
        <w:right w:val="none" w:sz="0" w:space="0" w:color="auto"/>
      </w:divBdr>
    </w:div>
    <w:div w:id="1521311497">
      <w:bodyDiv w:val="1"/>
      <w:marLeft w:val="0"/>
      <w:marRight w:val="0"/>
      <w:marTop w:val="0"/>
      <w:marBottom w:val="0"/>
      <w:divBdr>
        <w:top w:val="none" w:sz="0" w:space="0" w:color="auto"/>
        <w:left w:val="none" w:sz="0" w:space="0" w:color="auto"/>
        <w:bottom w:val="none" w:sz="0" w:space="0" w:color="auto"/>
        <w:right w:val="none" w:sz="0" w:space="0" w:color="auto"/>
      </w:divBdr>
    </w:div>
    <w:div w:id="1521355277">
      <w:bodyDiv w:val="1"/>
      <w:marLeft w:val="0"/>
      <w:marRight w:val="0"/>
      <w:marTop w:val="0"/>
      <w:marBottom w:val="0"/>
      <w:divBdr>
        <w:top w:val="none" w:sz="0" w:space="0" w:color="auto"/>
        <w:left w:val="none" w:sz="0" w:space="0" w:color="auto"/>
        <w:bottom w:val="none" w:sz="0" w:space="0" w:color="auto"/>
        <w:right w:val="none" w:sz="0" w:space="0" w:color="auto"/>
      </w:divBdr>
    </w:div>
    <w:div w:id="1521503711">
      <w:bodyDiv w:val="1"/>
      <w:marLeft w:val="0"/>
      <w:marRight w:val="0"/>
      <w:marTop w:val="0"/>
      <w:marBottom w:val="0"/>
      <w:divBdr>
        <w:top w:val="none" w:sz="0" w:space="0" w:color="auto"/>
        <w:left w:val="none" w:sz="0" w:space="0" w:color="auto"/>
        <w:bottom w:val="none" w:sz="0" w:space="0" w:color="auto"/>
        <w:right w:val="none" w:sz="0" w:space="0" w:color="auto"/>
      </w:divBdr>
    </w:div>
    <w:div w:id="1521698871">
      <w:bodyDiv w:val="1"/>
      <w:marLeft w:val="0"/>
      <w:marRight w:val="0"/>
      <w:marTop w:val="0"/>
      <w:marBottom w:val="0"/>
      <w:divBdr>
        <w:top w:val="none" w:sz="0" w:space="0" w:color="auto"/>
        <w:left w:val="none" w:sz="0" w:space="0" w:color="auto"/>
        <w:bottom w:val="none" w:sz="0" w:space="0" w:color="auto"/>
        <w:right w:val="none" w:sz="0" w:space="0" w:color="auto"/>
      </w:divBdr>
    </w:div>
    <w:div w:id="1521747736">
      <w:bodyDiv w:val="1"/>
      <w:marLeft w:val="0"/>
      <w:marRight w:val="0"/>
      <w:marTop w:val="0"/>
      <w:marBottom w:val="0"/>
      <w:divBdr>
        <w:top w:val="none" w:sz="0" w:space="0" w:color="auto"/>
        <w:left w:val="none" w:sz="0" w:space="0" w:color="auto"/>
        <w:bottom w:val="none" w:sz="0" w:space="0" w:color="auto"/>
        <w:right w:val="none" w:sz="0" w:space="0" w:color="auto"/>
      </w:divBdr>
    </w:div>
    <w:div w:id="1522012957">
      <w:bodyDiv w:val="1"/>
      <w:marLeft w:val="0"/>
      <w:marRight w:val="0"/>
      <w:marTop w:val="0"/>
      <w:marBottom w:val="0"/>
      <w:divBdr>
        <w:top w:val="none" w:sz="0" w:space="0" w:color="auto"/>
        <w:left w:val="none" w:sz="0" w:space="0" w:color="auto"/>
        <w:bottom w:val="none" w:sz="0" w:space="0" w:color="auto"/>
        <w:right w:val="none" w:sz="0" w:space="0" w:color="auto"/>
      </w:divBdr>
    </w:div>
    <w:div w:id="1522091802">
      <w:bodyDiv w:val="1"/>
      <w:marLeft w:val="0"/>
      <w:marRight w:val="0"/>
      <w:marTop w:val="0"/>
      <w:marBottom w:val="0"/>
      <w:divBdr>
        <w:top w:val="none" w:sz="0" w:space="0" w:color="auto"/>
        <w:left w:val="none" w:sz="0" w:space="0" w:color="auto"/>
        <w:bottom w:val="none" w:sz="0" w:space="0" w:color="auto"/>
        <w:right w:val="none" w:sz="0" w:space="0" w:color="auto"/>
      </w:divBdr>
    </w:div>
    <w:div w:id="1522158294">
      <w:bodyDiv w:val="1"/>
      <w:marLeft w:val="0"/>
      <w:marRight w:val="0"/>
      <w:marTop w:val="0"/>
      <w:marBottom w:val="0"/>
      <w:divBdr>
        <w:top w:val="none" w:sz="0" w:space="0" w:color="auto"/>
        <w:left w:val="none" w:sz="0" w:space="0" w:color="auto"/>
        <w:bottom w:val="none" w:sz="0" w:space="0" w:color="auto"/>
        <w:right w:val="none" w:sz="0" w:space="0" w:color="auto"/>
      </w:divBdr>
    </w:div>
    <w:div w:id="1522165317">
      <w:bodyDiv w:val="1"/>
      <w:marLeft w:val="0"/>
      <w:marRight w:val="0"/>
      <w:marTop w:val="0"/>
      <w:marBottom w:val="0"/>
      <w:divBdr>
        <w:top w:val="none" w:sz="0" w:space="0" w:color="auto"/>
        <w:left w:val="none" w:sz="0" w:space="0" w:color="auto"/>
        <w:bottom w:val="none" w:sz="0" w:space="0" w:color="auto"/>
        <w:right w:val="none" w:sz="0" w:space="0" w:color="auto"/>
      </w:divBdr>
    </w:div>
    <w:div w:id="1522357924">
      <w:bodyDiv w:val="1"/>
      <w:marLeft w:val="0"/>
      <w:marRight w:val="0"/>
      <w:marTop w:val="0"/>
      <w:marBottom w:val="0"/>
      <w:divBdr>
        <w:top w:val="none" w:sz="0" w:space="0" w:color="auto"/>
        <w:left w:val="none" w:sz="0" w:space="0" w:color="auto"/>
        <w:bottom w:val="none" w:sz="0" w:space="0" w:color="auto"/>
        <w:right w:val="none" w:sz="0" w:space="0" w:color="auto"/>
      </w:divBdr>
    </w:div>
    <w:div w:id="1522358696">
      <w:bodyDiv w:val="1"/>
      <w:marLeft w:val="0"/>
      <w:marRight w:val="0"/>
      <w:marTop w:val="0"/>
      <w:marBottom w:val="0"/>
      <w:divBdr>
        <w:top w:val="none" w:sz="0" w:space="0" w:color="auto"/>
        <w:left w:val="none" w:sz="0" w:space="0" w:color="auto"/>
        <w:bottom w:val="none" w:sz="0" w:space="0" w:color="auto"/>
        <w:right w:val="none" w:sz="0" w:space="0" w:color="auto"/>
      </w:divBdr>
    </w:div>
    <w:div w:id="1522476699">
      <w:bodyDiv w:val="1"/>
      <w:marLeft w:val="0"/>
      <w:marRight w:val="0"/>
      <w:marTop w:val="0"/>
      <w:marBottom w:val="0"/>
      <w:divBdr>
        <w:top w:val="none" w:sz="0" w:space="0" w:color="auto"/>
        <w:left w:val="none" w:sz="0" w:space="0" w:color="auto"/>
        <w:bottom w:val="none" w:sz="0" w:space="0" w:color="auto"/>
        <w:right w:val="none" w:sz="0" w:space="0" w:color="auto"/>
      </w:divBdr>
    </w:div>
    <w:div w:id="1522545695">
      <w:bodyDiv w:val="1"/>
      <w:marLeft w:val="0"/>
      <w:marRight w:val="0"/>
      <w:marTop w:val="0"/>
      <w:marBottom w:val="0"/>
      <w:divBdr>
        <w:top w:val="none" w:sz="0" w:space="0" w:color="auto"/>
        <w:left w:val="none" w:sz="0" w:space="0" w:color="auto"/>
        <w:bottom w:val="none" w:sz="0" w:space="0" w:color="auto"/>
        <w:right w:val="none" w:sz="0" w:space="0" w:color="auto"/>
      </w:divBdr>
    </w:div>
    <w:div w:id="1522627790">
      <w:bodyDiv w:val="1"/>
      <w:marLeft w:val="0"/>
      <w:marRight w:val="0"/>
      <w:marTop w:val="0"/>
      <w:marBottom w:val="0"/>
      <w:divBdr>
        <w:top w:val="none" w:sz="0" w:space="0" w:color="auto"/>
        <w:left w:val="none" w:sz="0" w:space="0" w:color="auto"/>
        <w:bottom w:val="none" w:sz="0" w:space="0" w:color="auto"/>
        <w:right w:val="none" w:sz="0" w:space="0" w:color="auto"/>
      </w:divBdr>
    </w:div>
    <w:div w:id="1522821842">
      <w:bodyDiv w:val="1"/>
      <w:marLeft w:val="0"/>
      <w:marRight w:val="0"/>
      <w:marTop w:val="0"/>
      <w:marBottom w:val="0"/>
      <w:divBdr>
        <w:top w:val="none" w:sz="0" w:space="0" w:color="auto"/>
        <w:left w:val="none" w:sz="0" w:space="0" w:color="auto"/>
        <w:bottom w:val="none" w:sz="0" w:space="0" w:color="auto"/>
        <w:right w:val="none" w:sz="0" w:space="0" w:color="auto"/>
      </w:divBdr>
    </w:div>
    <w:div w:id="1523284230">
      <w:bodyDiv w:val="1"/>
      <w:marLeft w:val="0"/>
      <w:marRight w:val="0"/>
      <w:marTop w:val="0"/>
      <w:marBottom w:val="0"/>
      <w:divBdr>
        <w:top w:val="none" w:sz="0" w:space="0" w:color="auto"/>
        <w:left w:val="none" w:sz="0" w:space="0" w:color="auto"/>
        <w:bottom w:val="none" w:sz="0" w:space="0" w:color="auto"/>
        <w:right w:val="none" w:sz="0" w:space="0" w:color="auto"/>
      </w:divBdr>
    </w:div>
    <w:div w:id="1523397795">
      <w:bodyDiv w:val="1"/>
      <w:marLeft w:val="0"/>
      <w:marRight w:val="0"/>
      <w:marTop w:val="0"/>
      <w:marBottom w:val="0"/>
      <w:divBdr>
        <w:top w:val="none" w:sz="0" w:space="0" w:color="auto"/>
        <w:left w:val="none" w:sz="0" w:space="0" w:color="auto"/>
        <w:bottom w:val="none" w:sz="0" w:space="0" w:color="auto"/>
        <w:right w:val="none" w:sz="0" w:space="0" w:color="auto"/>
      </w:divBdr>
    </w:div>
    <w:div w:id="1523518208">
      <w:bodyDiv w:val="1"/>
      <w:marLeft w:val="0"/>
      <w:marRight w:val="0"/>
      <w:marTop w:val="0"/>
      <w:marBottom w:val="0"/>
      <w:divBdr>
        <w:top w:val="none" w:sz="0" w:space="0" w:color="auto"/>
        <w:left w:val="none" w:sz="0" w:space="0" w:color="auto"/>
        <w:bottom w:val="none" w:sz="0" w:space="0" w:color="auto"/>
        <w:right w:val="none" w:sz="0" w:space="0" w:color="auto"/>
      </w:divBdr>
    </w:div>
    <w:div w:id="1523784965">
      <w:bodyDiv w:val="1"/>
      <w:marLeft w:val="0"/>
      <w:marRight w:val="0"/>
      <w:marTop w:val="0"/>
      <w:marBottom w:val="0"/>
      <w:divBdr>
        <w:top w:val="none" w:sz="0" w:space="0" w:color="auto"/>
        <w:left w:val="none" w:sz="0" w:space="0" w:color="auto"/>
        <w:bottom w:val="none" w:sz="0" w:space="0" w:color="auto"/>
        <w:right w:val="none" w:sz="0" w:space="0" w:color="auto"/>
      </w:divBdr>
    </w:div>
    <w:div w:id="1523788409">
      <w:bodyDiv w:val="1"/>
      <w:marLeft w:val="0"/>
      <w:marRight w:val="0"/>
      <w:marTop w:val="0"/>
      <w:marBottom w:val="0"/>
      <w:divBdr>
        <w:top w:val="none" w:sz="0" w:space="0" w:color="auto"/>
        <w:left w:val="none" w:sz="0" w:space="0" w:color="auto"/>
        <w:bottom w:val="none" w:sz="0" w:space="0" w:color="auto"/>
        <w:right w:val="none" w:sz="0" w:space="0" w:color="auto"/>
      </w:divBdr>
    </w:div>
    <w:div w:id="1524131834">
      <w:bodyDiv w:val="1"/>
      <w:marLeft w:val="0"/>
      <w:marRight w:val="0"/>
      <w:marTop w:val="0"/>
      <w:marBottom w:val="0"/>
      <w:divBdr>
        <w:top w:val="none" w:sz="0" w:space="0" w:color="auto"/>
        <w:left w:val="none" w:sz="0" w:space="0" w:color="auto"/>
        <w:bottom w:val="none" w:sz="0" w:space="0" w:color="auto"/>
        <w:right w:val="none" w:sz="0" w:space="0" w:color="auto"/>
      </w:divBdr>
    </w:div>
    <w:div w:id="1524592470">
      <w:bodyDiv w:val="1"/>
      <w:marLeft w:val="0"/>
      <w:marRight w:val="0"/>
      <w:marTop w:val="0"/>
      <w:marBottom w:val="0"/>
      <w:divBdr>
        <w:top w:val="none" w:sz="0" w:space="0" w:color="auto"/>
        <w:left w:val="none" w:sz="0" w:space="0" w:color="auto"/>
        <w:bottom w:val="none" w:sz="0" w:space="0" w:color="auto"/>
        <w:right w:val="none" w:sz="0" w:space="0" w:color="auto"/>
      </w:divBdr>
    </w:div>
    <w:div w:id="1524899135">
      <w:bodyDiv w:val="1"/>
      <w:marLeft w:val="0"/>
      <w:marRight w:val="0"/>
      <w:marTop w:val="0"/>
      <w:marBottom w:val="0"/>
      <w:divBdr>
        <w:top w:val="none" w:sz="0" w:space="0" w:color="auto"/>
        <w:left w:val="none" w:sz="0" w:space="0" w:color="auto"/>
        <w:bottom w:val="none" w:sz="0" w:space="0" w:color="auto"/>
        <w:right w:val="none" w:sz="0" w:space="0" w:color="auto"/>
      </w:divBdr>
    </w:div>
    <w:div w:id="1524899639">
      <w:bodyDiv w:val="1"/>
      <w:marLeft w:val="0"/>
      <w:marRight w:val="0"/>
      <w:marTop w:val="0"/>
      <w:marBottom w:val="0"/>
      <w:divBdr>
        <w:top w:val="none" w:sz="0" w:space="0" w:color="auto"/>
        <w:left w:val="none" w:sz="0" w:space="0" w:color="auto"/>
        <w:bottom w:val="none" w:sz="0" w:space="0" w:color="auto"/>
        <w:right w:val="none" w:sz="0" w:space="0" w:color="auto"/>
      </w:divBdr>
    </w:div>
    <w:div w:id="1525054582">
      <w:bodyDiv w:val="1"/>
      <w:marLeft w:val="0"/>
      <w:marRight w:val="0"/>
      <w:marTop w:val="0"/>
      <w:marBottom w:val="0"/>
      <w:divBdr>
        <w:top w:val="none" w:sz="0" w:space="0" w:color="auto"/>
        <w:left w:val="none" w:sz="0" w:space="0" w:color="auto"/>
        <w:bottom w:val="none" w:sz="0" w:space="0" w:color="auto"/>
        <w:right w:val="none" w:sz="0" w:space="0" w:color="auto"/>
      </w:divBdr>
    </w:div>
    <w:div w:id="1525165274">
      <w:bodyDiv w:val="1"/>
      <w:marLeft w:val="0"/>
      <w:marRight w:val="0"/>
      <w:marTop w:val="0"/>
      <w:marBottom w:val="0"/>
      <w:divBdr>
        <w:top w:val="none" w:sz="0" w:space="0" w:color="auto"/>
        <w:left w:val="none" w:sz="0" w:space="0" w:color="auto"/>
        <w:bottom w:val="none" w:sz="0" w:space="0" w:color="auto"/>
        <w:right w:val="none" w:sz="0" w:space="0" w:color="auto"/>
      </w:divBdr>
    </w:div>
    <w:div w:id="1525167210">
      <w:bodyDiv w:val="1"/>
      <w:marLeft w:val="0"/>
      <w:marRight w:val="0"/>
      <w:marTop w:val="0"/>
      <w:marBottom w:val="0"/>
      <w:divBdr>
        <w:top w:val="none" w:sz="0" w:space="0" w:color="auto"/>
        <w:left w:val="none" w:sz="0" w:space="0" w:color="auto"/>
        <w:bottom w:val="none" w:sz="0" w:space="0" w:color="auto"/>
        <w:right w:val="none" w:sz="0" w:space="0" w:color="auto"/>
      </w:divBdr>
    </w:div>
    <w:div w:id="1525552204">
      <w:bodyDiv w:val="1"/>
      <w:marLeft w:val="0"/>
      <w:marRight w:val="0"/>
      <w:marTop w:val="0"/>
      <w:marBottom w:val="0"/>
      <w:divBdr>
        <w:top w:val="none" w:sz="0" w:space="0" w:color="auto"/>
        <w:left w:val="none" w:sz="0" w:space="0" w:color="auto"/>
        <w:bottom w:val="none" w:sz="0" w:space="0" w:color="auto"/>
        <w:right w:val="none" w:sz="0" w:space="0" w:color="auto"/>
      </w:divBdr>
    </w:div>
    <w:div w:id="1525630084">
      <w:bodyDiv w:val="1"/>
      <w:marLeft w:val="0"/>
      <w:marRight w:val="0"/>
      <w:marTop w:val="0"/>
      <w:marBottom w:val="0"/>
      <w:divBdr>
        <w:top w:val="none" w:sz="0" w:space="0" w:color="auto"/>
        <w:left w:val="none" w:sz="0" w:space="0" w:color="auto"/>
        <w:bottom w:val="none" w:sz="0" w:space="0" w:color="auto"/>
        <w:right w:val="none" w:sz="0" w:space="0" w:color="auto"/>
      </w:divBdr>
    </w:div>
    <w:div w:id="1525678235">
      <w:bodyDiv w:val="1"/>
      <w:marLeft w:val="0"/>
      <w:marRight w:val="0"/>
      <w:marTop w:val="0"/>
      <w:marBottom w:val="0"/>
      <w:divBdr>
        <w:top w:val="none" w:sz="0" w:space="0" w:color="auto"/>
        <w:left w:val="none" w:sz="0" w:space="0" w:color="auto"/>
        <w:bottom w:val="none" w:sz="0" w:space="0" w:color="auto"/>
        <w:right w:val="none" w:sz="0" w:space="0" w:color="auto"/>
      </w:divBdr>
    </w:div>
    <w:div w:id="1525752119">
      <w:bodyDiv w:val="1"/>
      <w:marLeft w:val="0"/>
      <w:marRight w:val="0"/>
      <w:marTop w:val="0"/>
      <w:marBottom w:val="0"/>
      <w:divBdr>
        <w:top w:val="none" w:sz="0" w:space="0" w:color="auto"/>
        <w:left w:val="none" w:sz="0" w:space="0" w:color="auto"/>
        <w:bottom w:val="none" w:sz="0" w:space="0" w:color="auto"/>
        <w:right w:val="none" w:sz="0" w:space="0" w:color="auto"/>
      </w:divBdr>
    </w:div>
    <w:div w:id="1525822705">
      <w:bodyDiv w:val="1"/>
      <w:marLeft w:val="0"/>
      <w:marRight w:val="0"/>
      <w:marTop w:val="0"/>
      <w:marBottom w:val="0"/>
      <w:divBdr>
        <w:top w:val="none" w:sz="0" w:space="0" w:color="auto"/>
        <w:left w:val="none" w:sz="0" w:space="0" w:color="auto"/>
        <w:bottom w:val="none" w:sz="0" w:space="0" w:color="auto"/>
        <w:right w:val="none" w:sz="0" w:space="0" w:color="auto"/>
      </w:divBdr>
    </w:div>
    <w:div w:id="1526291201">
      <w:bodyDiv w:val="1"/>
      <w:marLeft w:val="0"/>
      <w:marRight w:val="0"/>
      <w:marTop w:val="0"/>
      <w:marBottom w:val="0"/>
      <w:divBdr>
        <w:top w:val="none" w:sz="0" w:space="0" w:color="auto"/>
        <w:left w:val="none" w:sz="0" w:space="0" w:color="auto"/>
        <w:bottom w:val="none" w:sz="0" w:space="0" w:color="auto"/>
        <w:right w:val="none" w:sz="0" w:space="0" w:color="auto"/>
      </w:divBdr>
    </w:div>
    <w:div w:id="1526333560">
      <w:bodyDiv w:val="1"/>
      <w:marLeft w:val="0"/>
      <w:marRight w:val="0"/>
      <w:marTop w:val="0"/>
      <w:marBottom w:val="0"/>
      <w:divBdr>
        <w:top w:val="none" w:sz="0" w:space="0" w:color="auto"/>
        <w:left w:val="none" w:sz="0" w:space="0" w:color="auto"/>
        <w:bottom w:val="none" w:sz="0" w:space="0" w:color="auto"/>
        <w:right w:val="none" w:sz="0" w:space="0" w:color="auto"/>
      </w:divBdr>
    </w:div>
    <w:div w:id="1526476604">
      <w:bodyDiv w:val="1"/>
      <w:marLeft w:val="0"/>
      <w:marRight w:val="0"/>
      <w:marTop w:val="0"/>
      <w:marBottom w:val="0"/>
      <w:divBdr>
        <w:top w:val="none" w:sz="0" w:space="0" w:color="auto"/>
        <w:left w:val="none" w:sz="0" w:space="0" w:color="auto"/>
        <w:bottom w:val="none" w:sz="0" w:space="0" w:color="auto"/>
        <w:right w:val="none" w:sz="0" w:space="0" w:color="auto"/>
      </w:divBdr>
    </w:div>
    <w:div w:id="1526678718">
      <w:bodyDiv w:val="1"/>
      <w:marLeft w:val="0"/>
      <w:marRight w:val="0"/>
      <w:marTop w:val="0"/>
      <w:marBottom w:val="0"/>
      <w:divBdr>
        <w:top w:val="none" w:sz="0" w:space="0" w:color="auto"/>
        <w:left w:val="none" w:sz="0" w:space="0" w:color="auto"/>
        <w:bottom w:val="none" w:sz="0" w:space="0" w:color="auto"/>
        <w:right w:val="none" w:sz="0" w:space="0" w:color="auto"/>
      </w:divBdr>
    </w:div>
    <w:div w:id="1527062742">
      <w:bodyDiv w:val="1"/>
      <w:marLeft w:val="0"/>
      <w:marRight w:val="0"/>
      <w:marTop w:val="0"/>
      <w:marBottom w:val="0"/>
      <w:divBdr>
        <w:top w:val="none" w:sz="0" w:space="0" w:color="auto"/>
        <w:left w:val="none" w:sz="0" w:space="0" w:color="auto"/>
        <w:bottom w:val="none" w:sz="0" w:space="0" w:color="auto"/>
        <w:right w:val="none" w:sz="0" w:space="0" w:color="auto"/>
      </w:divBdr>
    </w:div>
    <w:div w:id="1527711651">
      <w:bodyDiv w:val="1"/>
      <w:marLeft w:val="0"/>
      <w:marRight w:val="0"/>
      <w:marTop w:val="0"/>
      <w:marBottom w:val="0"/>
      <w:divBdr>
        <w:top w:val="none" w:sz="0" w:space="0" w:color="auto"/>
        <w:left w:val="none" w:sz="0" w:space="0" w:color="auto"/>
        <w:bottom w:val="none" w:sz="0" w:space="0" w:color="auto"/>
        <w:right w:val="none" w:sz="0" w:space="0" w:color="auto"/>
      </w:divBdr>
    </w:div>
    <w:div w:id="1528326891">
      <w:bodyDiv w:val="1"/>
      <w:marLeft w:val="0"/>
      <w:marRight w:val="0"/>
      <w:marTop w:val="0"/>
      <w:marBottom w:val="0"/>
      <w:divBdr>
        <w:top w:val="none" w:sz="0" w:space="0" w:color="auto"/>
        <w:left w:val="none" w:sz="0" w:space="0" w:color="auto"/>
        <w:bottom w:val="none" w:sz="0" w:space="0" w:color="auto"/>
        <w:right w:val="none" w:sz="0" w:space="0" w:color="auto"/>
      </w:divBdr>
    </w:div>
    <w:div w:id="1528522461">
      <w:bodyDiv w:val="1"/>
      <w:marLeft w:val="0"/>
      <w:marRight w:val="0"/>
      <w:marTop w:val="0"/>
      <w:marBottom w:val="0"/>
      <w:divBdr>
        <w:top w:val="none" w:sz="0" w:space="0" w:color="auto"/>
        <w:left w:val="none" w:sz="0" w:space="0" w:color="auto"/>
        <w:bottom w:val="none" w:sz="0" w:space="0" w:color="auto"/>
        <w:right w:val="none" w:sz="0" w:space="0" w:color="auto"/>
      </w:divBdr>
    </w:div>
    <w:div w:id="1529100320">
      <w:bodyDiv w:val="1"/>
      <w:marLeft w:val="0"/>
      <w:marRight w:val="0"/>
      <w:marTop w:val="0"/>
      <w:marBottom w:val="0"/>
      <w:divBdr>
        <w:top w:val="none" w:sz="0" w:space="0" w:color="auto"/>
        <w:left w:val="none" w:sz="0" w:space="0" w:color="auto"/>
        <w:bottom w:val="none" w:sz="0" w:space="0" w:color="auto"/>
        <w:right w:val="none" w:sz="0" w:space="0" w:color="auto"/>
      </w:divBdr>
    </w:div>
    <w:div w:id="1529298387">
      <w:bodyDiv w:val="1"/>
      <w:marLeft w:val="0"/>
      <w:marRight w:val="0"/>
      <w:marTop w:val="0"/>
      <w:marBottom w:val="0"/>
      <w:divBdr>
        <w:top w:val="none" w:sz="0" w:space="0" w:color="auto"/>
        <w:left w:val="none" w:sz="0" w:space="0" w:color="auto"/>
        <w:bottom w:val="none" w:sz="0" w:space="0" w:color="auto"/>
        <w:right w:val="none" w:sz="0" w:space="0" w:color="auto"/>
      </w:divBdr>
    </w:div>
    <w:div w:id="1529446049">
      <w:bodyDiv w:val="1"/>
      <w:marLeft w:val="0"/>
      <w:marRight w:val="0"/>
      <w:marTop w:val="0"/>
      <w:marBottom w:val="0"/>
      <w:divBdr>
        <w:top w:val="none" w:sz="0" w:space="0" w:color="auto"/>
        <w:left w:val="none" w:sz="0" w:space="0" w:color="auto"/>
        <w:bottom w:val="none" w:sz="0" w:space="0" w:color="auto"/>
        <w:right w:val="none" w:sz="0" w:space="0" w:color="auto"/>
      </w:divBdr>
    </w:div>
    <w:div w:id="1529676848">
      <w:bodyDiv w:val="1"/>
      <w:marLeft w:val="0"/>
      <w:marRight w:val="0"/>
      <w:marTop w:val="0"/>
      <w:marBottom w:val="0"/>
      <w:divBdr>
        <w:top w:val="none" w:sz="0" w:space="0" w:color="auto"/>
        <w:left w:val="none" w:sz="0" w:space="0" w:color="auto"/>
        <w:bottom w:val="none" w:sz="0" w:space="0" w:color="auto"/>
        <w:right w:val="none" w:sz="0" w:space="0" w:color="auto"/>
      </w:divBdr>
    </w:div>
    <w:div w:id="1529830710">
      <w:bodyDiv w:val="1"/>
      <w:marLeft w:val="0"/>
      <w:marRight w:val="0"/>
      <w:marTop w:val="0"/>
      <w:marBottom w:val="0"/>
      <w:divBdr>
        <w:top w:val="none" w:sz="0" w:space="0" w:color="auto"/>
        <w:left w:val="none" w:sz="0" w:space="0" w:color="auto"/>
        <w:bottom w:val="none" w:sz="0" w:space="0" w:color="auto"/>
        <w:right w:val="none" w:sz="0" w:space="0" w:color="auto"/>
      </w:divBdr>
    </w:div>
    <w:div w:id="1529830786">
      <w:bodyDiv w:val="1"/>
      <w:marLeft w:val="0"/>
      <w:marRight w:val="0"/>
      <w:marTop w:val="0"/>
      <w:marBottom w:val="0"/>
      <w:divBdr>
        <w:top w:val="none" w:sz="0" w:space="0" w:color="auto"/>
        <w:left w:val="none" w:sz="0" w:space="0" w:color="auto"/>
        <w:bottom w:val="none" w:sz="0" w:space="0" w:color="auto"/>
        <w:right w:val="none" w:sz="0" w:space="0" w:color="auto"/>
      </w:divBdr>
    </w:div>
    <w:div w:id="1529831978">
      <w:bodyDiv w:val="1"/>
      <w:marLeft w:val="0"/>
      <w:marRight w:val="0"/>
      <w:marTop w:val="0"/>
      <w:marBottom w:val="0"/>
      <w:divBdr>
        <w:top w:val="none" w:sz="0" w:space="0" w:color="auto"/>
        <w:left w:val="none" w:sz="0" w:space="0" w:color="auto"/>
        <w:bottom w:val="none" w:sz="0" w:space="0" w:color="auto"/>
        <w:right w:val="none" w:sz="0" w:space="0" w:color="auto"/>
      </w:divBdr>
    </w:div>
    <w:div w:id="1529947831">
      <w:bodyDiv w:val="1"/>
      <w:marLeft w:val="0"/>
      <w:marRight w:val="0"/>
      <w:marTop w:val="0"/>
      <w:marBottom w:val="0"/>
      <w:divBdr>
        <w:top w:val="none" w:sz="0" w:space="0" w:color="auto"/>
        <w:left w:val="none" w:sz="0" w:space="0" w:color="auto"/>
        <w:bottom w:val="none" w:sz="0" w:space="0" w:color="auto"/>
        <w:right w:val="none" w:sz="0" w:space="0" w:color="auto"/>
      </w:divBdr>
    </w:div>
    <w:div w:id="1530021581">
      <w:bodyDiv w:val="1"/>
      <w:marLeft w:val="0"/>
      <w:marRight w:val="0"/>
      <w:marTop w:val="0"/>
      <w:marBottom w:val="0"/>
      <w:divBdr>
        <w:top w:val="none" w:sz="0" w:space="0" w:color="auto"/>
        <w:left w:val="none" w:sz="0" w:space="0" w:color="auto"/>
        <w:bottom w:val="none" w:sz="0" w:space="0" w:color="auto"/>
        <w:right w:val="none" w:sz="0" w:space="0" w:color="auto"/>
      </w:divBdr>
    </w:div>
    <w:div w:id="1530218937">
      <w:bodyDiv w:val="1"/>
      <w:marLeft w:val="0"/>
      <w:marRight w:val="0"/>
      <w:marTop w:val="0"/>
      <w:marBottom w:val="0"/>
      <w:divBdr>
        <w:top w:val="none" w:sz="0" w:space="0" w:color="auto"/>
        <w:left w:val="none" w:sz="0" w:space="0" w:color="auto"/>
        <w:bottom w:val="none" w:sz="0" w:space="0" w:color="auto"/>
        <w:right w:val="none" w:sz="0" w:space="0" w:color="auto"/>
      </w:divBdr>
    </w:div>
    <w:div w:id="1530292178">
      <w:bodyDiv w:val="1"/>
      <w:marLeft w:val="0"/>
      <w:marRight w:val="0"/>
      <w:marTop w:val="0"/>
      <w:marBottom w:val="0"/>
      <w:divBdr>
        <w:top w:val="none" w:sz="0" w:space="0" w:color="auto"/>
        <w:left w:val="none" w:sz="0" w:space="0" w:color="auto"/>
        <w:bottom w:val="none" w:sz="0" w:space="0" w:color="auto"/>
        <w:right w:val="none" w:sz="0" w:space="0" w:color="auto"/>
      </w:divBdr>
    </w:div>
    <w:div w:id="1530684259">
      <w:bodyDiv w:val="1"/>
      <w:marLeft w:val="0"/>
      <w:marRight w:val="0"/>
      <w:marTop w:val="0"/>
      <w:marBottom w:val="0"/>
      <w:divBdr>
        <w:top w:val="none" w:sz="0" w:space="0" w:color="auto"/>
        <w:left w:val="none" w:sz="0" w:space="0" w:color="auto"/>
        <w:bottom w:val="none" w:sz="0" w:space="0" w:color="auto"/>
        <w:right w:val="none" w:sz="0" w:space="0" w:color="auto"/>
      </w:divBdr>
    </w:div>
    <w:div w:id="1531144288">
      <w:bodyDiv w:val="1"/>
      <w:marLeft w:val="0"/>
      <w:marRight w:val="0"/>
      <w:marTop w:val="0"/>
      <w:marBottom w:val="0"/>
      <w:divBdr>
        <w:top w:val="none" w:sz="0" w:space="0" w:color="auto"/>
        <w:left w:val="none" w:sz="0" w:space="0" w:color="auto"/>
        <w:bottom w:val="none" w:sz="0" w:space="0" w:color="auto"/>
        <w:right w:val="none" w:sz="0" w:space="0" w:color="auto"/>
      </w:divBdr>
    </w:div>
    <w:div w:id="1531335438">
      <w:bodyDiv w:val="1"/>
      <w:marLeft w:val="0"/>
      <w:marRight w:val="0"/>
      <w:marTop w:val="0"/>
      <w:marBottom w:val="0"/>
      <w:divBdr>
        <w:top w:val="none" w:sz="0" w:space="0" w:color="auto"/>
        <w:left w:val="none" w:sz="0" w:space="0" w:color="auto"/>
        <w:bottom w:val="none" w:sz="0" w:space="0" w:color="auto"/>
        <w:right w:val="none" w:sz="0" w:space="0" w:color="auto"/>
      </w:divBdr>
    </w:div>
    <w:div w:id="1531410698">
      <w:bodyDiv w:val="1"/>
      <w:marLeft w:val="0"/>
      <w:marRight w:val="0"/>
      <w:marTop w:val="0"/>
      <w:marBottom w:val="0"/>
      <w:divBdr>
        <w:top w:val="none" w:sz="0" w:space="0" w:color="auto"/>
        <w:left w:val="none" w:sz="0" w:space="0" w:color="auto"/>
        <w:bottom w:val="none" w:sz="0" w:space="0" w:color="auto"/>
        <w:right w:val="none" w:sz="0" w:space="0" w:color="auto"/>
      </w:divBdr>
    </w:div>
    <w:div w:id="1531458833">
      <w:bodyDiv w:val="1"/>
      <w:marLeft w:val="0"/>
      <w:marRight w:val="0"/>
      <w:marTop w:val="0"/>
      <w:marBottom w:val="0"/>
      <w:divBdr>
        <w:top w:val="none" w:sz="0" w:space="0" w:color="auto"/>
        <w:left w:val="none" w:sz="0" w:space="0" w:color="auto"/>
        <w:bottom w:val="none" w:sz="0" w:space="0" w:color="auto"/>
        <w:right w:val="none" w:sz="0" w:space="0" w:color="auto"/>
      </w:divBdr>
    </w:div>
    <w:div w:id="1531600698">
      <w:bodyDiv w:val="1"/>
      <w:marLeft w:val="0"/>
      <w:marRight w:val="0"/>
      <w:marTop w:val="0"/>
      <w:marBottom w:val="0"/>
      <w:divBdr>
        <w:top w:val="none" w:sz="0" w:space="0" w:color="auto"/>
        <w:left w:val="none" w:sz="0" w:space="0" w:color="auto"/>
        <w:bottom w:val="none" w:sz="0" w:space="0" w:color="auto"/>
        <w:right w:val="none" w:sz="0" w:space="0" w:color="auto"/>
      </w:divBdr>
    </w:div>
    <w:div w:id="1531723415">
      <w:bodyDiv w:val="1"/>
      <w:marLeft w:val="0"/>
      <w:marRight w:val="0"/>
      <w:marTop w:val="0"/>
      <w:marBottom w:val="0"/>
      <w:divBdr>
        <w:top w:val="none" w:sz="0" w:space="0" w:color="auto"/>
        <w:left w:val="none" w:sz="0" w:space="0" w:color="auto"/>
        <w:bottom w:val="none" w:sz="0" w:space="0" w:color="auto"/>
        <w:right w:val="none" w:sz="0" w:space="0" w:color="auto"/>
      </w:divBdr>
    </w:div>
    <w:div w:id="1531794557">
      <w:bodyDiv w:val="1"/>
      <w:marLeft w:val="0"/>
      <w:marRight w:val="0"/>
      <w:marTop w:val="0"/>
      <w:marBottom w:val="0"/>
      <w:divBdr>
        <w:top w:val="none" w:sz="0" w:space="0" w:color="auto"/>
        <w:left w:val="none" w:sz="0" w:space="0" w:color="auto"/>
        <w:bottom w:val="none" w:sz="0" w:space="0" w:color="auto"/>
        <w:right w:val="none" w:sz="0" w:space="0" w:color="auto"/>
      </w:divBdr>
    </w:div>
    <w:div w:id="1531801603">
      <w:bodyDiv w:val="1"/>
      <w:marLeft w:val="0"/>
      <w:marRight w:val="0"/>
      <w:marTop w:val="0"/>
      <w:marBottom w:val="0"/>
      <w:divBdr>
        <w:top w:val="none" w:sz="0" w:space="0" w:color="auto"/>
        <w:left w:val="none" w:sz="0" w:space="0" w:color="auto"/>
        <w:bottom w:val="none" w:sz="0" w:space="0" w:color="auto"/>
        <w:right w:val="none" w:sz="0" w:space="0" w:color="auto"/>
      </w:divBdr>
    </w:div>
    <w:div w:id="1531843677">
      <w:bodyDiv w:val="1"/>
      <w:marLeft w:val="0"/>
      <w:marRight w:val="0"/>
      <w:marTop w:val="0"/>
      <w:marBottom w:val="0"/>
      <w:divBdr>
        <w:top w:val="none" w:sz="0" w:space="0" w:color="auto"/>
        <w:left w:val="none" w:sz="0" w:space="0" w:color="auto"/>
        <w:bottom w:val="none" w:sz="0" w:space="0" w:color="auto"/>
        <w:right w:val="none" w:sz="0" w:space="0" w:color="auto"/>
      </w:divBdr>
    </w:div>
    <w:div w:id="1531995981">
      <w:bodyDiv w:val="1"/>
      <w:marLeft w:val="0"/>
      <w:marRight w:val="0"/>
      <w:marTop w:val="0"/>
      <w:marBottom w:val="0"/>
      <w:divBdr>
        <w:top w:val="none" w:sz="0" w:space="0" w:color="auto"/>
        <w:left w:val="none" w:sz="0" w:space="0" w:color="auto"/>
        <w:bottom w:val="none" w:sz="0" w:space="0" w:color="auto"/>
        <w:right w:val="none" w:sz="0" w:space="0" w:color="auto"/>
      </w:divBdr>
    </w:div>
    <w:div w:id="1532382416">
      <w:bodyDiv w:val="1"/>
      <w:marLeft w:val="0"/>
      <w:marRight w:val="0"/>
      <w:marTop w:val="0"/>
      <w:marBottom w:val="0"/>
      <w:divBdr>
        <w:top w:val="none" w:sz="0" w:space="0" w:color="auto"/>
        <w:left w:val="none" w:sz="0" w:space="0" w:color="auto"/>
        <w:bottom w:val="none" w:sz="0" w:space="0" w:color="auto"/>
        <w:right w:val="none" w:sz="0" w:space="0" w:color="auto"/>
      </w:divBdr>
    </w:div>
    <w:div w:id="1532451625">
      <w:bodyDiv w:val="1"/>
      <w:marLeft w:val="0"/>
      <w:marRight w:val="0"/>
      <w:marTop w:val="0"/>
      <w:marBottom w:val="0"/>
      <w:divBdr>
        <w:top w:val="none" w:sz="0" w:space="0" w:color="auto"/>
        <w:left w:val="none" w:sz="0" w:space="0" w:color="auto"/>
        <w:bottom w:val="none" w:sz="0" w:space="0" w:color="auto"/>
        <w:right w:val="none" w:sz="0" w:space="0" w:color="auto"/>
      </w:divBdr>
    </w:div>
    <w:div w:id="1532573559">
      <w:bodyDiv w:val="1"/>
      <w:marLeft w:val="0"/>
      <w:marRight w:val="0"/>
      <w:marTop w:val="0"/>
      <w:marBottom w:val="0"/>
      <w:divBdr>
        <w:top w:val="none" w:sz="0" w:space="0" w:color="auto"/>
        <w:left w:val="none" w:sz="0" w:space="0" w:color="auto"/>
        <w:bottom w:val="none" w:sz="0" w:space="0" w:color="auto"/>
        <w:right w:val="none" w:sz="0" w:space="0" w:color="auto"/>
      </w:divBdr>
    </w:div>
    <w:div w:id="1532648954">
      <w:bodyDiv w:val="1"/>
      <w:marLeft w:val="0"/>
      <w:marRight w:val="0"/>
      <w:marTop w:val="0"/>
      <w:marBottom w:val="0"/>
      <w:divBdr>
        <w:top w:val="none" w:sz="0" w:space="0" w:color="auto"/>
        <w:left w:val="none" w:sz="0" w:space="0" w:color="auto"/>
        <w:bottom w:val="none" w:sz="0" w:space="0" w:color="auto"/>
        <w:right w:val="none" w:sz="0" w:space="0" w:color="auto"/>
      </w:divBdr>
    </w:div>
    <w:div w:id="1532690861">
      <w:bodyDiv w:val="1"/>
      <w:marLeft w:val="0"/>
      <w:marRight w:val="0"/>
      <w:marTop w:val="0"/>
      <w:marBottom w:val="0"/>
      <w:divBdr>
        <w:top w:val="none" w:sz="0" w:space="0" w:color="auto"/>
        <w:left w:val="none" w:sz="0" w:space="0" w:color="auto"/>
        <w:bottom w:val="none" w:sz="0" w:space="0" w:color="auto"/>
        <w:right w:val="none" w:sz="0" w:space="0" w:color="auto"/>
      </w:divBdr>
    </w:div>
    <w:div w:id="1532691109">
      <w:bodyDiv w:val="1"/>
      <w:marLeft w:val="0"/>
      <w:marRight w:val="0"/>
      <w:marTop w:val="0"/>
      <w:marBottom w:val="0"/>
      <w:divBdr>
        <w:top w:val="none" w:sz="0" w:space="0" w:color="auto"/>
        <w:left w:val="none" w:sz="0" w:space="0" w:color="auto"/>
        <w:bottom w:val="none" w:sz="0" w:space="0" w:color="auto"/>
        <w:right w:val="none" w:sz="0" w:space="0" w:color="auto"/>
      </w:divBdr>
    </w:div>
    <w:div w:id="1532718420">
      <w:bodyDiv w:val="1"/>
      <w:marLeft w:val="0"/>
      <w:marRight w:val="0"/>
      <w:marTop w:val="0"/>
      <w:marBottom w:val="0"/>
      <w:divBdr>
        <w:top w:val="none" w:sz="0" w:space="0" w:color="auto"/>
        <w:left w:val="none" w:sz="0" w:space="0" w:color="auto"/>
        <w:bottom w:val="none" w:sz="0" w:space="0" w:color="auto"/>
        <w:right w:val="none" w:sz="0" w:space="0" w:color="auto"/>
      </w:divBdr>
    </w:div>
    <w:div w:id="1533031254">
      <w:bodyDiv w:val="1"/>
      <w:marLeft w:val="0"/>
      <w:marRight w:val="0"/>
      <w:marTop w:val="0"/>
      <w:marBottom w:val="0"/>
      <w:divBdr>
        <w:top w:val="none" w:sz="0" w:space="0" w:color="auto"/>
        <w:left w:val="none" w:sz="0" w:space="0" w:color="auto"/>
        <w:bottom w:val="none" w:sz="0" w:space="0" w:color="auto"/>
        <w:right w:val="none" w:sz="0" w:space="0" w:color="auto"/>
      </w:divBdr>
    </w:div>
    <w:div w:id="1533037148">
      <w:bodyDiv w:val="1"/>
      <w:marLeft w:val="0"/>
      <w:marRight w:val="0"/>
      <w:marTop w:val="0"/>
      <w:marBottom w:val="0"/>
      <w:divBdr>
        <w:top w:val="none" w:sz="0" w:space="0" w:color="auto"/>
        <w:left w:val="none" w:sz="0" w:space="0" w:color="auto"/>
        <w:bottom w:val="none" w:sz="0" w:space="0" w:color="auto"/>
        <w:right w:val="none" w:sz="0" w:space="0" w:color="auto"/>
      </w:divBdr>
    </w:div>
    <w:div w:id="1533231172">
      <w:bodyDiv w:val="1"/>
      <w:marLeft w:val="0"/>
      <w:marRight w:val="0"/>
      <w:marTop w:val="0"/>
      <w:marBottom w:val="0"/>
      <w:divBdr>
        <w:top w:val="none" w:sz="0" w:space="0" w:color="auto"/>
        <w:left w:val="none" w:sz="0" w:space="0" w:color="auto"/>
        <w:bottom w:val="none" w:sz="0" w:space="0" w:color="auto"/>
        <w:right w:val="none" w:sz="0" w:space="0" w:color="auto"/>
      </w:divBdr>
    </w:div>
    <w:div w:id="1533303023">
      <w:bodyDiv w:val="1"/>
      <w:marLeft w:val="0"/>
      <w:marRight w:val="0"/>
      <w:marTop w:val="0"/>
      <w:marBottom w:val="0"/>
      <w:divBdr>
        <w:top w:val="none" w:sz="0" w:space="0" w:color="auto"/>
        <w:left w:val="none" w:sz="0" w:space="0" w:color="auto"/>
        <w:bottom w:val="none" w:sz="0" w:space="0" w:color="auto"/>
        <w:right w:val="none" w:sz="0" w:space="0" w:color="auto"/>
      </w:divBdr>
    </w:div>
    <w:div w:id="1533420296">
      <w:bodyDiv w:val="1"/>
      <w:marLeft w:val="0"/>
      <w:marRight w:val="0"/>
      <w:marTop w:val="0"/>
      <w:marBottom w:val="0"/>
      <w:divBdr>
        <w:top w:val="none" w:sz="0" w:space="0" w:color="auto"/>
        <w:left w:val="none" w:sz="0" w:space="0" w:color="auto"/>
        <w:bottom w:val="none" w:sz="0" w:space="0" w:color="auto"/>
        <w:right w:val="none" w:sz="0" w:space="0" w:color="auto"/>
      </w:divBdr>
    </w:div>
    <w:div w:id="1533573718">
      <w:bodyDiv w:val="1"/>
      <w:marLeft w:val="0"/>
      <w:marRight w:val="0"/>
      <w:marTop w:val="0"/>
      <w:marBottom w:val="0"/>
      <w:divBdr>
        <w:top w:val="none" w:sz="0" w:space="0" w:color="auto"/>
        <w:left w:val="none" w:sz="0" w:space="0" w:color="auto"/>
        <w:bottom w:val="none" w:sz="0" w:space="0" w:color="auto"/>
        <w:right w:val="none" w:sz="0" w:space="0" w:color="auto"/>
      </w:divBdr>
    </w:div>
    <w:div w:id="1533961809">
      <w:bodyDiv w:val="1"/>
      <w:marLeft w:val="0"/>
      <w:marRight w:val="0"/>
      <w:marTop w:val="0"/>
      <w:marBottom w:val="0"/>
      <w:divBdr>
        <w:top w:val="none" w:sz="0" w:space="0" w:color="auto"/>
        <w:left w:val="none" w:sz="0" w:space="0" w:color="auto"/>
        <w:bottom w:val="none" w:sz="0" w:space="0" w:color="auto"/>
        <w:right w:val="none" w:sz="0" w:space="0" w:color="auto"/>
      </w:divBdr>
    </w:div>
    <w:div w:id="1534346234">
      <w:bodyDiv w:val="1"/>
      <w:marLeft w:val="0"/>
      <w:marRight w:val="0"/>
      <w:marTop w:val="0"/>
      <w:marBottom w:val="0"/>
      <w:divBdr>
        <w:top w:val="none" w:sz="0" w:space="0" w:color="auto"/>
        <w:left w:val="none" w:sz="0" w:space="0" w:color="auto"/>
        <w:bottom w:val="none" w:sz="0" w:space="0" w:color="auto"/>
        <w:right w:val="none" w:sz="0" w:space="0" w:color="auto"/>
      </w:divBdr>
    </w:div>
    <w:div w:id="1534537408">
      <w:bodyDiv w:val="1"/>
      <w:marLeft w:val="0"/>
      <w:marRight w:val="0"/>
      <w:marTop w:val="0"/>
      <w:marBottom w:val="0"/>
      <w:divBdr>
        <w:top w:val="none" w:sz="0" w:space="0" w:color="auto"/>
        <w:left w:val="none" w:sz="0" w:space="0" w:color="auto"/>
        <w:bottom w:val="none" w:sz="0" w:space="0" w:color="auto"/>
        <w:right w:val="none" w:sz="0" w:space="0" w:color="auto"/>
      </w:divBdr>
    </w:div>
    <w:div w:id="1534613166">
      <w:bodyDiv w:val="1"/>
      <w:marLeft w:val="0"/>
      <w:marRight w:val="0"/>
      <w:marTop w:val="0"/>
      <w:marBottom w:val="0"/>
      <w:divBdr>
        <w:top w:val="none" w:sz="0" w:space="0" w:color="auto"/>
        <w:left w:val="none" w:sz="0" w:space="0" w:color="auto"/>
        <w:bottom w:val="none" w:sz="0" w:space="0" w:color="auto"/>
        <w:right w:val="none" w:sz="0" w:space="0" w:color="auto"/>
      </w:divBdr>
    </w:div>
    <w:div w:id="1534615313">
      <w:bodyDiv w:val="1"/>
      <w:marLeft w:val="0"/>
      <w:marRight w:val="0"/>
      <w:marTop w:val="0"/>
      <w:marBottom w:val="0"/>
      <w:divBdr>
        <w:top w:val="none" w:sz="0" w:space="0" w:color="auto"/>
        <w:left w:val="none" w:sz="0" w:space="0" w:color="auto"/>
        <w:bottom w:val="none" w:sz="0" w:space="0" w:color="auto"/>
        <w:right w:val="none" w:sz="0" w:space="0" w:color="auto"/>
      </w:divBdr>
    </w:div>
    <w:div w:id="1534615892">
      <w:bodyDiv w:val="1"/>
      <w:marLeft w:val="0"/>
      <w:marRight w:val="0"/>
      <w:marTop w:val="0"/>
      <w:marBottom w:val="0"/>
      <w:divBdr>
        <w:top w:val="none" w:sz="0" w:space="0" w:color="auto"/>
        <w:left w:val="none" w:sz="0" w:space="0" w:color="auto"/>
        <w:bottom w:val="none" w:sz="0" w:space="0" w:color="auto"/>
        <w:right w:val="none" w:sz="0" w:space="0" w:color="auto"/>
      </w:divBdr>
    </w:div>
    <w:div w:id="1534876989">
      <w:bodyDiv w:val="1"/>
      <w:marLeft w:val="0"/>
      <w:marRight w:val="0"/>
      <w:marTop w:val="0"/>
      <w:marBottom w:val="0"/>
      <w:divBdr>
        <w:top w:val="none" w:sz="0" w:space="0" w:color="auto"/>
        <w:left w:val="none" w:sz="0" w:space="0" w:color="auto"/>
        <w:bottom w:val="none" w:sz="0" w:space="0" w:color="auto"/>
        <w:right w:val="none" w:sz="0" w:space="0" w:color="auto"/>
      </w:divBdr>
    </w:div>
    <w:div w:id="1535002869">
      <w:bodyDiv w:val="1"/>
      <w:marLeft w:val="0"/>
      <w:marRight w:val="0"/>
      <w:marTop w:val="0"/>
      <w:marBottom w:val="0"/>
      <w:divBdr>
        <w:top w:val="none" w:sz="0" w:space="0" w:color="auto"/>
        <w:left w:val="none" w:sz="0" w:space="0" w:color="auto"/>
        <w:bottom w:val="none" w:sz="0" w:space="0" w:color="auto"/>
        <w:right w:val="none" w:sz="0" w:space="0" w:color="auto"/>
      </w:divBdr>
    </w:div>
    <w:div w:id="1535313895">
      <w:bodyDiv w:val="1"/>
      <w:marLeft w:val="0"/>
      <w:marRight w:val="0"/>
      <w:marTop w:val="0"/>
      <w:marBottom w:val="0"/>
      <w:divBdr>
        <w:top w:val="none" w:sz="0" w:space="0" w:color="auto"/>
        <w:left w:val="none" w:sz="0" w:space="0" w:color="auto"/>
        <w:bottom w:val="none" w:sz="0" w:space="0" w:color="auto"/>
        <w:right w:val="none" w:sz="0" w:space="0" w:color="auto"/>
      </w:divBdr>
    </w:div>
    <w:div w:id="1535726163">
      <w:bodyDiv w:val="1"/>
      <w:marLeft w:val="0"/>
      <w:marRight w:val="0"/>
      <w:marTop w:val="0"/>
      <w:marBottom w:val="0"/>
      <w:divBdr>
        <w:top w:val="none" w:sz="0" w:space="0" w:color="auto"/>
        <w:left w:val="none" w:sz="0" w:space="0" w:color="auto"/>
        <w:bottom w:val="none" w:sz="0" w:space="0" w:color="auto"/>
        <w:right w:val="none" w:sz="0" w:space="0" w:color="auto"/>
      </w:divBdr>
    </w:div>
    <w:div w:id="1535771723">
      <w:bodyDiv w:val="1"/>
      <w:marLeft w:val="0"/>
      <w:marRight w:val="0"/>
      <w:marTop w:val="0"/>
      <w:marBottom w:val="0"/>
      <w:divBdr>
        <w:top w:val="none" w:sz="0" w:space="0" w:color="auto"/>
        <w:left w:val="none" w:sz="0" w:space="0" w:color="auto"/>
        <w:bottom w:val="none" w:sz="0" w:space="0" w:color="auto"/>
        <w:right w:val="none" w:sz="0" w:space="0" w:color="auto"/>
      </w:divBdr>
    </w:div>
    <w:div w:id="1535846138">
      <w:bodyDiv w:val="1"/>
      <w:marLeft w:val="0"/>
      <w:marRight w:val="0"/>
      <w:marTop w:val="0"/>
      <w:marBottom w:val="0"/>
      <w:divBdr>
        <w:top w:val="none" w:sz="0" w:space="0" w:color="auto"/>
        <w:left w:val="none" w:sz="0" w:space="0" w:color="auto"/>
        <w:bottom w:val="none" w:sz="0" w:space="0" w:color="auto"/>
        <w:right w:val="none" w:sz="0" w:space="0" w:color="auto"/>
      </w:divBdr>
    </w:div>
    <w:div w:id="1535968767">
      <w:bodyDiv w:val="1"/>
      <w:marLeft w:val="0"/>
      <w:marRight w:val="0"/>
      <w:marTop w:val="0"/>
      <w:marBottom w:val="0"/>
      <w:divBdr>
        <w:top w:val="none" w:sz="0" w:space="0" w:color="auto"/>
        <w:left w:val="none" w:sz="0" w:space="0" w:color="auto"/>
        <w:bottom w:val="none" w:sz="0" w:space="0" w:color="auto"/>
        <w:right w:val="none" w:sz="0" w:space="0" w:color="auto"/>
      </w:divBdr>
    </w:div>
    <w:div w:id="1535994089">
      <w:bodyDiv w:val="1"/>
      <w:marLeft w:val="0"/>
      <w:marRight w:val="0"/>
      <w:marTop w:val="0"/>
      <w:marBottom w:val="0"/>
      <w:divBdr>
        <w:top w:val="none" w:sz="0" w:space="0" w:color="auto"/>
        <w:left w:val="none" w:sz="0" w:space="0" w:color="auto"/>
        <w:bottom w:val="none" w:sz="0" w:space="0" w:color="auto"/>
        <w:right w:val="none" w:sz="0" w:space="0" w:color="auto"/>
      </w:divBdr>
    </w:div>
    <w:div w:id="1535996532">
      <w:bodyDiv w:val="1"/>
      <w:marLeft w:val="0"/>
      <w:marRight w:val="0"/>
      <w:marTop w:val="0"/>
      <w:marBottom w:val="0"/>
      <w:divBdr>
        <w:top w:val="none" w:sz="0" w:space="0" w:color="auto"/>
        <w:left w:val="none" w:sz="0" w:space="0" w:color="auto"/>
        <w:bottom w:val="none" w:sz="0" w:space="0" w:color="auto"/>
        <w:right w:val="none" w:sz="0" w:space="0" w:color="auto"/>
      </w:divBdr>
    </w:div>
    <w:div w:id="1536231167">
      <w:bodyDiv w:val="1"/>
      <w:marLeft w:val="0"/>
      <w:marRight w:val="0"/>
      <w:marTop w:val="0"/>
      <w:marBottom w:val="0"/>
      <w:divBdr>
        <w:top w:val="none" w:sz="0" w:space="0" w:color="auto"/>
        <w:left w:val="none" w:sz="0" w:space="0" w:color="auto"/>
        <w:bottom w:val="none" w:sz="0" w:space="0" w:color="auto"/>
        <w:right w:val="none" w:sz="0" w:space="0" w:color="auto"/>
      </w:divBdr>
    </w:div>
    <w:div w:id="1536236077">
      <w:bodyDiv w:val="1"/>
      <w:marLeft w:val="0"/>
      <w:marRight w:val="0"/>
      <w:marTop w:val="0"/>
      <w:marBottom w:val="0"/>
      <w:divBdr>
        <w:top w:val="none" w:sz="0" w:space="0" w:color="auto"/>
        <w:left w:val="none" w:sz="0" w:space="0" w:color="auto"/>
        <w:bottom w:val="none" w:sz="0" w:space="0" w:color="auto"/>
        <w:right w:val="none" w:sz="0" w:space="0" w:color="auto"/>
      </w:divBdr>
    </w:div>
    <w:div w:id="1536387295">
      <w:bodyDiv w:val="1"/>
      <w:marLeft w:val="0"/>
      <w:marRight w:val="0"/>
      <w:marTop w:val="0"/>
      <w:marBottom w:val="0"/>
      <w:divBdr>
        <w:top w:val="none" w:sz="0" w:space="0" w:color="auto"/>
        <w:left w:val="none" w:sz="0" w:space="0" w:color="auto"/>
        <w:bottom w:val="none" w:sz="0" w:space="0" w:color="auto"/>
        <w:right w:val="none" w:sz="0" w:space="0" w:color="auto"/>
      </w:divBdr>
    </w:div>
    <w:div w:id="1536389930">
      <w:bodyDiv w:val="1"/>
      <w:marLeft w:val="0"/>
      <w:marRight w:val="0"/>
      <w:marTop w:val="0"/>
      <w:marBottom w:val="0"/>
      <w:divBdr>
        <w:top w:val="none" w:sz="0" w:space="0" w:color="auto"/>
        <w:left w:val="none" w:sz="0" w:space="0" w:color="auto"/>
        <w:bottom w:val="none" w:sz="0" w:space="0" w:color="auto"/>
        <w:right w:val="none" w:sz="0" w:space="0" w:color="auto"/>
      </w:divBdr>
    </w:div>
    <w:div w:id="1536842999">
      <w:bodyDiv w:val="1"/>
      <w:marLeft w:val="0"/>
      <w:marRight w:val="0"/>
      <w:marTop w:val="0"/>
      <w:marBottom w:val="0"/>
      <w:divBdr>
        <w:top w:val="none" w:sz="0" w:space="0" w:color="auto"/>
        <w:left w:val="none" w:sz="0" w:space="0" w:color="auto"/>
        <w:bottom w:val="none" w:sz="0" w:space="0" w:color="auto"/>
        <w:right w:val="none" w:sz="0" w:space="0" w:color="auto"/>
      </w:divBdr>
    </w:div>
    <w:div w:id="1537425065">
      <w:bodyDiv w:val="1"/>
      <w:marLeft w:val="0"/>
      <w:marRight w:val="0"/>
      <w:marTop w:val="0"/>
      <w:marBottom w:val="0"/>
      <w:divBdr>
        <w:top w:val="none" w:sz="0" w:space="0" w:color="auto"/>
        <w:left w:val="none" w:sz="0" w:space="0" w:color="auto"/>
        <w:bottom w:val="none" w:sz="0" w:space="0" w:color="auto"/>
        <w:right w:val="none" w:sz="0" w:space="0" w:color="auto"/>
      </w:divBdr>
    </w:div>
    <w:div w:id="1537543390">
      <w:bodyDiv w:val="1"/>
      <w:marLeft w:val="0"/>
      <w:marRight w:val="0"/>
      <w:marTop w:val="0"/>
      <w:marBottom w:val="0"/>
      <w:divBdr>
        <w:top w:val="none" w:sz="0" w:space="0" w:color="auto"/>
        <w:left w:val="none" w:sz="0" w:space="0" w:color="auto"/>
        <w:bottom w:val="none" w:sz="0" w:space="0" w:color="auto"/>
        <w:right w:val="none" w:sz="0" w:space="0" w:color="auto"/>
      </w:divBdr>
    </w:div>
    <w:div w:id="1537616976">
      <w:bodyDiv w:val="1"/>
      <w:marLeft w:val="0"/>
      <w:marRight w:val="0"/>
      <w:marTop w:val="0"/>
      <w:marBottom w:val="0"/>
      <w:divBdr>
        <w:top w:val="none" w:sz="0" w:space="0" w:color="auto"/>
        <w:left w:val="none" w:sz="0" w:space="0" w:color="auto"/>
        <w:bottom w:val="none" w:sz="0" w:space="0" w:color="auto"/>
        <w:right w:val="none" w:sz="0" w:space="0" w:color="auto"/>
      </w:divBdr>
    </w:div>
    <w:div w:id="1537933975">
      <w:bodyDiv w:val="1"/>
      <w:marLeft w:val="0"/>
      <w:marRight w:val="0"/>
      <w:marTop w:val="0"/>
      <w:marBottom w:val="0"/>
      <w:divBdr>
        <w:top w:val="none" w:sz="0" w:space="0" w:color="auto"/>
        <w:left w:val="none" w:sz="0" w:space="0" w:color="auto"/>
        <w:bottom w:val="none" w:sz="0" w:space="0" w:color="auto"/>
        <w:right w:val="none" w:sz="0" w:space="0" w:color="auto"/>
      </w:divBdr>
    </w:div>
    <w:div w:id="1538733557">
      <w:bodyDiv w:val="1"/>
      <w:marLeft w:val="0"/>
      <w:marRight w:val="0"/>
      <w:marTop w:val="0"/>
      <w:marBottom w:val="0"/>
      <w:divBdr>
        <w:top w:val="none" w:sz="0" w:space="0" w:color="auto"/>
        <w:left w:val="none" w:sz="0" w:space="0" w:color="auto"/>
        <w:bottom w:val="none" w:sz="0" w:space="0" w:color="auto"/>
        <w:right w:val="none" w:sz="0" w:space="0" w:color="auto"/>
      </w:divBdr>
    </w:div>
    <w:div w:id="1538812155">
      <w:bodyDiv w:val="1"/>
      <w:marLeft w:val="0"/>
      <w:marRight w:val="0"/>
      <w:marTop w:val="0"/>
      <w:marBottom w:val="0"/>
      <w:divBdr>
        <w:top w:val="none" w:sz="0" w:space="0" w:color="auto"/>
        <w:left w:val="none" w:sz="0" w:space="0" w:color="auto"/>
        <w:bottom w:val="none" w:sz="0" w:space="0" w:color="auto"/>
        <w:right w:val="none" w:sz="0" w:space="0" w:color="auto"/>
      </w:divBdr>
    </w:div>
    <w:div w:id="1539049526">
      <w:bodyDiv w:val="1"/>
      <w:marLeft w:val="0"/>
      <w:marRight w:val="0"/>
      <w:marTop w:val="0"/>
      <w:marBottom w:val="0"/>
      <w:divBdr>
        <w:top w:val="none" w:sz="0" w:space="0" w:color="auto"/>
        <w:left w:val="none" w:sz="0" w:space="0" w:color="auto"/>
        <w:bottom w:val="none" w:sz="0" w:space="0" w:color="auto"/>
        <w:right w:val="none" w:sz="0" w:space="0" w:color="auto"/>
      </w:divBdr>
    </w:div>
    <w:div w:id="1539471429">
      <w:bodyDiv w:val="1"/>
      <w:marLeft w:val="0"/>
      <w:marRight w:val="0"/>
      <w:marTop w:val="0"/>
      <w:marBottom w:val="0"/>
      <w:divBdr>
        <w:top w:val="none" w:sz="0" w:space="0" w:color="auto"/>
        <w:left w:val="none" w:sz="0" w:space="0" w:color="auto"/>
        <w:bottom w:val="none" w:sz="0" w:space="0" w:color="auto"/>
        <w:right w:val="none" w:sz="0" w:space="0" w:color="auto"/>
      </w:divBdr>
    </w:div>
    <w:div w:id="1540161777">
      <w:bodyDiv w:val="1"/>
      <w:marLeft w:val="0"/>
      <w:marRight w:val="0"/>
      <w:marTop w:val="0"/>
      <w:marBottom w:val="0"/>
      <w:divBdr>
        <w:top w:val="none" w:sz="0" w:space="0" w:color="auto"/>
        <w:left w:val="none" w:sz="0" w:space="0" w:color="auto"/>
        <w:bottom w:val="none" w:sz="0" w:space="0" w:color="auto"/>
        <w:right w:val="none" w:sz="0" w:space="0" w:color="auto"/>
      </w:divBdr>
    </w:div>
    <w:div w:id="1540166880">
      <w:bodyDiv w:val="1"/>
      <w:marLeft w:val="0"/>
      <w:marRight w:val="0"/>
      <w:marTop w:val="0"/>
      <w:marBottom w:val="0"/>
      <w:divBdr>
        <w:top w:val="none" w:sz="0" w:space="0" w:color="auto"/>
        <w:left w:val="none" w:sz="0" w:space="0" w:color="auto"/>
        <w:bottom w:val="none" w:sz="0" w:space="0" w:color="auto"/>
        <w:right w:val="none" w:sz="0" w:space="0" w:color="auto"/>
      </w:divBdr>
    </w:div>
    <w:div w:id="1540311754">
      <w:bodyDiv w:val="1"/>
      <w:marLeft w:val="0"/>
      <w:marRight w:val="0"/>
      <w:marTop w:val="0"/>
      <w:marBottom w:val="0"/>
      <w:divBdr>
        <w:top w:val="none" w:sz="0" w:space="0" w:color="auto"/>
        <w:left w:val="none" w:sz="0" w:space="0" w:color="auto"/>
        <w:bottom w:val="none" w:sz="0" w:space="0" w:color="auto"/>
        <w:right w:val="none" w:sz="0" w:space="0" w:color="auto"/>
      </w:divBdr>
    </w:div>
    <w:div w:id="1540433138">
      <w:bodyDiv w:val="1"/>
      <w:marLeft w:val="0"/>
      <w:marRight w:val="0"/>
      <w:marTop w:val="0"/>
      <w:marBottom w:val="0"/>
      <w:divBdr>
        <w:top w:val="none" w:sz="0" w:space="0" w:color="auto"/>
        <w:left w:val="none" w:sz="0" w:space="0" w:color="auto"/>
        <w:bottom w:val="none" w:sz="0" w:space="0" w:color="auto"/>
        <w:right w:val="none" w:sz="0" w:space="0" w:color="auto"/>
      </w:divBdr>
    </w:div>
    <w:div w:id="1540583427">
      <w:bodyDiv w:val="1"/>
      <w:marLeft w:val="0"/>
      <w:marRight w:val="0"/>
      <w:marTop w:val="0"/>
      <w:marBottom w:val="0"/>
      <w:divBdr>
        <w:top w:val="none" w:sz="0" w:space="0" w:color="auto"/>
        <w:left w:val="none" w:sz="0" w:space="0" w:color="auto"/>
        <w:bottom w:val="none" w:sz="0" w:space="0" w:color="auto"/>
        <w:right w:val="none" w:sz="0" w:space="0" w:color="auto"/>
      </w:divBdr>
    </w:div>
    <w:div w:id="1540818128">
      <w:bodyDiv w:val="1"/>
      <w:marLeft w:val="0"/>
      <w:marRight w:val="0"/>
      <w:marTop w:val="0"/>
      <w:marBottom w:val="0"/>
      <w:divBdr>
        <w:top w:val="none" w:sz="0" w:space="0" w:color="auto"/>
        <w:left w:val="none" w:sz="0" w:space="0" w:color="auto"/>
        <w:bottom w:val="none" w:sz="0" w:space="0" w:color="auto"/>
        <w:right w:val="none" w:sz="0" w:space="0" w:color="auto"/>
      </w:divBdr>
    </w:div>
    <w:div w:id="1540900858">
      <w:bodyDiv w:val="1"/>
      <w:marLeft w:val="0"/>
      <w:marRight w:val="0"/>
      <w:marTop w:val="0"/>
      <w:marBottom w:val="0"/>
      <w:divBdr>
        <w:top w:val="none" w:sz="0" w:space="0" w:color="auto"/>
        <w:left w:val="none" w:sz="0" w:space="0" w:color="auto"/>
        <w:bottom w:val="none" w:sz="0" w:space="0" w:color="auto"/>
        <w:right w:val="none" w:sz="0" w:space="0" w:color="auto"/>
      </w:divBdr>
    </w:div>
    <w:div w:id="1541088899">
      <w:bodyDiv w:val="1"/>
      <w:marLeft w:val="0"/>
      <w:marRight w:val="0"/>
      <w:marTop w:val="0"/>
      <w:marBottom w:val="0"/>
      <w:divBdr>
        <w:top w:val="none" w:sz="0" w:space="0" w:color="auto"/>
        <w:left w:val="none" w:sz="0" w:space="0" w:color="auto"/>
        <w:bottom w:val="none" w:sz="0" w:space="0" w:color="auto"/>
        <w:right w:val="none" w:sz="0" w:space="0" w:color="auto"/>
      </w:divBdr>
    </w:div>
    <w:div w:id="1541435659">
      <w:bodyDiv w:val="1"/>
      <w:marLeft w:val="0"/>
      <w:marRight w:val="0"/>
      <w:marTop w:val="0"/>
      <w:marBottom w:val="0"/>
      <w:divBdr>
        <w:top w:val="none" w:sz="0" w:space="0" w:color="auto"/>
        <w:left w:val="none" w:sz="0" w:space="0" w:color="auto"/>
        <w:bottom w:val="none" w:sz="0" w:space="0" w:color="auto"/>
        <w:right w:val="none" w:sz="0" w:space="0" w:color="auto"/>
      </w:divBdr>
    </w:div>
    <w:div w:id="1541436812">
      <w:bodyDiv w:val="1"/>
      <w:marLeft w:val="0"/>
      <w:marRight w:val="0"/>
      <w:marTop w:val="0"/>
      <w:marBottom w:val="0"/>
      <w:divBdr>
        <w:top w:val="none" w:sz="0" w:space="0" w:color="auto"/>
        <w:left w:val="none" w:sz="0" w:space="0" w:color="auto"/>
        <w:bottom w:val="none" w:sz="0" w:space="0" w:color="auto"/>
        <w:right w:val="none" w:sz="0" w:space="0" w:color="auto"/>
      </w:divBdr>
    </w:div>
    <w:div w:id="1541472753">
      <w:bodyDiv w:val="1"/>
      <w:marLeft w:val="0"/>
      <w:marRight w:val="0"/>
      <w:marTop w:val="0"/>
      <w:marBottom w:val="0"/>
      <w:divBdr>
        <w:top w:val="none" w:sz="0" w:space="0" w:color="auto"/>
        <w:left w:val="none" w:sz="0" w:space="0" w:color="auto"/>
        <w:bottom w:val="none" w:sz="0" w:space="0" w:color="auto"/>
        <w:right w:val="none" w:sz="0" w:space="0" w:color="auto"/>
      </w:divBdr>
    </w:div>
    <w:div w:id="1541476882">
      <w:bodyDiv w:val="1"/>
      <w:marLeft w:val="0"/>
      <w:marRight w:val="0"/>
      <w:marTop w:val="0"/>
      <w:marBottom w:val="0"/>
      <w:divBdr>
        <w:top w:val="none" w:sz="0" w:space="0" w:color="auto"/>
        <w:left w:val="none" w:sz="0" w:space="0" w:color="auto"/>
        <w:bottom w:val="none" w:sz="0" w:space="0" w:color="auto"/>
        <w:right w:val="none" w:sz="0" w:space="0" w:color="auto"/>
      </w:divBdr>
    </w:div>
    <w:div w:id="1541749819">
      <w:bodyDiv w:val="1"/>
      <w:marLeft w:val="0"/>
      <w:marRight w:val="0"/>
      <w:marTop w:val="0"/>
      <w:marBottom w:val="0"/>
      <w:divBdr>
        <w:top w:val="none" w:sz="0" w:space="0" w:color="auto"/>
        <w:left w:val="none" w:sz="0" w:space="0" w:color="auto"/>
        <w:bottom w:val="none" w:sz="0" w:space="0" w:color="auto"/>
        <w:right w:val="none" w:sz="0" w:space="0" w:color="auto"/>
      </w:divBdr>
    </w:div>
    <w:div w:id="1542278790">
      <w:bodyDiv w:val="1"/>
      <w:marLeft w:val="0"/>
      <w:marRight w:val="0"/>
      <w:marTop w:val="0"/>
      <w:marBottom w:val="0"/>
      <w:divBdr>
        <w:top w:val="none" w:sz="0" w:space="0" w:color="auto"/>
        <w:left w:val="none" w:sz="0" w:space="0" w:color="auto"/>
        <w:bottom w:val="none" w:sz="0" w:space="0" w:color="auto"/>
        <w:right w:val="none" w:sz="0" w:space="0" w:color="auto"/>
      </w:divBdr>
    </w:div>
    <w:div w:id="1542278942">
      <w:bodyDiv w:val="1"/>
      <w:marLeft w:val="0"/>
      <w:marRight w:val="0"/>
      <w:marTop w:val="0"/>
      <w:marBottom w:val="0"/>
      <w:divBdr>
        <w:top w:val="none" w:sz="0" w:space="0" w:color="auto"/>
        <w:left w:val="none" w:sz="0" w:space="0" w:color="auto"/>
        <w:bottom w:val="none" w:sz="0" w:space="0" w:color="auto"/>
        <w:right w:val="none" w:sz="0" w:space="0" w:color="auto"/>
      </w:divBdr>
    </w:div>
    <w:div w:id="1542400481">
      <w:bodyDiv w:val="1"/>
      <w:marLeft w:val="0"/>
      <w:marRight w:val="0"/>
      <w:marTop w:val="0"/>
      <w:marBottom w:val="0"/>
      <w:divBdr>
        <w:top w:val="none" w:sz="0" w:space="0" w:color="auto"/>
        <w:left w:val="none" w:sz="0" w:space="0" w:color="auto"/>
        <w:bottom w:val="none" w:sz="0" w:space="0" w:color="auto"/>
        <w:right w:val="none" w:sz="0" w:space="0" w:color="auto"/>
      </w:divBdr>
    </w:div>
    <w:div w:id="1542591106">
      <w:bodyDiv w:val="1"/>
      <w:marLeft w:val="0"/>
      <w:marRight w:val="0"/>
      <w:marTop w:val="0"/>
      <w:marBottom w:val="0"/>
      <w:divBdr>
        <w:top w:val="none" w:sz="0" w:space="0" w:color="auto"/>
        <w:left w:val="none" w:sz="0" w:space="0" w:color="auto"/>
        <w:bottom w:val="none" w:sz="0" w:space="0" w:color="auto"/>
        <w:right w:val="none" w:sz="0" w:space="0" w:color="auto"/>
      </w:divBdr>
    </w:div>
    <w:div w:id="1542742221">
      <w:bodyDiv w:val="1"/>
      <w:marLeft w:val="0"/>
      <w:marRight w:val="0"/>
      <w:marTop w:val="0"/>
      <w:marBottom w:val="0"/>
      <w:divBdr>
        <w:top w:val="none" w:sz="0" w:space="0" w:color="auto"/>
        <w:left w:val="none" w:sz="0" w:space="0" w:color="auto"/>
        <w:bottom w:val="none" w:sz="0" w:space="0" w:color="auto"/>
        <w:right w:val="none" w:sz="0" w:space="0" w:color="auto"/>
      </w:divBdr>
    </w:div>
    <w:div w:id="1542858693">
      <w:bodyDiv w:val="1"/>
      <w:marLeft w:val="0"/>
      <w:marRight w:val="0"/>
      <w:marTop w:val="0"/>
      <w:marBottom w:val="0"/>
      <w:divBdr>
        <w:top w:val="none" w:sz="0" w:space="0" w:color="auto"/>
        <w:left w:val="none" w:sz="0" w:space="0" w:color="auto"/>
        <w:bottom w:val="none" w:sz="0" w:space="0" w:color="auto"/>
        <w:right w:val="none" w:sz="0" w:space="0" w:color="auto"/>
      </w:divBdr>
    </w:div>
    <w:div w:id="1542864101">
      <w:bodyDiv w:val="1"/>
      <w:marLeft w:val="0"/>
      <w:marRight w:val="0"/>
      <w:marTop w:val="0"/>
      <w:marBottom w:val="0"/>
      <w:divBdr>
        <w:top w:val="none" w:sz="0" w:space="0" w:color="auto"/>
        <w:left w:val="none" w:sz="0" w:space="0" w:color="auto"/>
        <w:bottom w:val="none" w:sz="0" w:space="0" w:color="auto"/>
        <w:right w:val="none" w:sz="0" w:space="0" w:color="auto"/>
      </w:divBdr>
    </w:div>
    <w:div w:id="1542984903">
      <w:bodyDiv w:val="1"/>
      <w:marLeft w:val="0"/>
      <w:marRight w:val="0"/>
      <w:marTop w:val="0"/>
      <w:marBottom w:val="0"/>
      <w:divBdr>
        <w:top w:val="none" w:sz="0" w:space="0" w:color="auto"/>
        <w:left w:val="none" w:sz="0" w:space="0" w:color="auto"/>
        <w:bottom w:val="none" w:sz="0" w:space="0" w:color="auto"/>
        <w:right w:val="none" w:sz="0" w:space="0" w:color="auto"/>
      </w:divBdr>
    </w:div>
    <w:div w:id="1543178079">
      <w:bodyDiv w:val="1"/>
      <w:marLeft w:val="0"/>
      <w:marRight w:val="0"/>
      <w:marTop w:val="0"/>
      <w:marBottom w:val="0"/>
      <w:divBdr>
        <w:top w:val="none" w:sz="0" w:space="0" w:color="auto"/>
        <w:left w:val="none" w:sz="0" w:space="0" w:color="auto"/>
        <w:bottom w:val="none" w:sz="0" w:space="0" w:color="auto"/>
        <w:right w:val="none" w:sz="0" w:space="0" w:color="auto"/>
      </w:divBdr>
    </w:div>
    <w:div w:id="1543245980">
      <w:bodyDiv w:val="1"/>
      <w:marLeft w:val="0"/>
      <w:marRight w:val="0"/>
      <w:marTop w:val="0"/>
      <w:marBottom w:val="0"/>
      <w:divBdr>
        <w:top w:val="none" w:sz="0" w:space="0" w:color="auto"/>
        <w:left w:val="none" w:sz="0" w:space="0" w:color="auto"/>
        <w:bottom w:val="none" w:sz="0" w:space="0" w:color="auto"/>
        <w:right w:val="none" w:sz="0" w:space="0" w:color="auto"/>
      </w:divBdr>
    </w:div>
    <w:div w:id="1543445007">
      <w:bodyDiv w:val="1"/>
      <w:marLeft w:val="0"/>
      <w:marRight w:val="0"/>
      <w:marTop w:val="0"/>
      <w:marBottom w:val="0"/>
      <w:divBdr>
        <w:top w:val="none" w:sz="0" w:space="0" w:color="auto"/>
        <w:left w:val="none" w:sz="0" w:space="0" w:color="auto"/>
        <w:bottom w:val="none" w:sz="0" w:space="0" w:color="auto"/>
        <w:right w:val="none" w:sz="0" w:space="0" w:color="auto"/>
      </w:divBdr>
    </w:div>
    <w:div w:id="1543636922">
      <w:bodyDiv w:val="1"/>
      <w:marLeft w:val="0"/>
      <w:marRight w:val="0"/>
      <w:marTop w:val="0"/>
      <w:marBottom w:val="0"/>
      <w:divBdr>
        <w:top w:val="none" w:sz="0" w:space="0" w:color="auto"/>
        <w:left w:val="none" w:sz="0" w:space="0" w:color="auto"/>
        <w:bottom w:val="none" w:sz="0" w:space="0" w:color="auto"/>
        <w:right w:val="none" w:sz="0" w:space="0" w:color="auto"/>
      </w:divBdr>
    </w:div>
    <w:div w:id="1543860912">
      <w:bodyDiv w:val="1"/>
      <w:marLeft w:val="0"/>
      <w:marRight w:val="0"/>
      <w:marTop w:val="0"/>
      <w:marBottom w:val="0"/>
      <w:divBdr>
        <w:top w:val="none" w:sz="0" w:space="0" w:color="auto"/>
        <w:left w:val="none" w:sz="0" w:space="0" w:color="auto"/>
        <w:bottom w:val="none" w:sz="0" w:space="0" w:color="auto"/>
        <w:right w:val="none" w:sz="0" w:space="0" w:color="auto"/>
      </w:divBdr>
    </w:div>
    <w:div w:id="1543908478">
      <w:bodyDiv w:val="1"/>
      <w:marLeft w:val="0"/>
      <w:marRight w:val="0"/>
      <w:marTop w:val="0"/>
      <w:marBottom w:val="0"/>
      <w:divBdr>
        <w:top w:val="none" w:sz="0" w:space="0" w:color="auto"/>
        <w:left w:val="none" w:sz="0" w:space="0" w:color="auto"/>
        <w:bottom w:val="none" w:sz="0" w:space="0" w:color="auto"/>
        <w:right w:val="none" w:sz="0" w:space="0" w:color="auto"/>
      </w:divBdr>
    </w:div>
    <w:div w:id="1543982274">
      <w:bodyDiv w:val="1"/>
      <w:marLeft w:val="0"/>
      <w:marRight w:val="0"/>
      <w:marTop w:val="0"/>
      <w:marBottom w:val="0"/>
      <w:divBdr>
        <w:top w:val="none" w:sz="0" w:space="0" w:color="auto"/>
        <w:left w:val="none" w:sz="0" w:space="0" w:color="auto"/>
        <w:bottom w:val="none" w:sz="0" w:space="0" w:color="auto"/>
        <w:right w:val="none" w:sz="0" w:space="0" w:color="auto"/>
      </w:divBdr>
    </w:div>
    <w:div w:id="1544244351">
      <w:bodyDiv w:val="1"/>
      <w:marLeft w:val="0"/>
      <w:marRight w:val="0"/>
      <w:marTop w:val="0"/>
      <w:marBottom w:val="0"/>
      <w:divBdr>
        <w:top w:val="none" w:sz="0" w:space="0" w:color="auto"/>
        <w:left w:val="none" w:sz="0" w:space="0" w:color="auto"/>
        <w:bottom w:val="none" w:sz="0" w:space="0" w:color="auto"/>
        <w:right w:val="none" w:sz="0" w:space="0" w:color="auto"/>
      </w:divBdr>
    </w:div>
    <w:div w:id="1544246382">
      <w:bodyDiv w:val="1"/>
      <w:marLeft w:val="0"/>
      <w:marRight w:val="0"/>
      <w:marTop w:val="0"/>
      <w:marBottom w:val="0"/>
      <w:divBdr>
        <w:top w:val="none" w:sz="0" w:space="0" w:color="auto"/>
        <w:left w:val="none" w:sz="0" w:space="0" w:color="auto"/>
        <w:bottom w:val="none" w:sz="0" w:space="0" w:color="auto"/>
        <w:right w:val="none" w:sz="0" w:space="0" w:color="auto"/>
      </w:divBdr>
    </w:div>
    <w:div w:id="1544706979">
      <w:bodyDiv w:val="1"/>
      <w:marLeft w:val="0"/>
      <w:marRight w:val="0"/>
      <w:marTop w:val="0"/>
      <w:marBottom w:val="0"/>
      <w:divBdr>
        <w:top w:val="none" w:sz="0" w:space="0" w:color="auto"/>
        <w:left w:val="none" w:sz="0" w:space="0" w:color="auto"/>
        <w:bottom w:val="none" w:sz="0" w:space="0" w:color="auto"/>
        <w:right w:val="none" w:sz="0" w:space="0" w:color="auto"/>
      </w:divBdr>
    </w:div>
    <w:div w:id="1544708631">
      <w:bodyDiv w:val="1"/>
      <w:marLeft w:val="0"/>
      <w:marRight w:val="0"/>
      <w:marTop w:val="0"/>
      <w:marBottom w:val="0"/>
      <w:divBdr>
        <w:top w:val="none" w:sz="0" w:space="0" w:color="auto"/>
        <w:left w:val="none" w:sz="0" w:space="0" w:color="auto"/>
        <w:bottom w:val="none" w:sz="0" w:space="0" w:color="auto"/>
        <w:right w:val="none" w:sz="0" w:space="0" w:color="auto"/>
      </w:divBdr>
    </w:div>
    <w:div w:id="1544709196">
      <w:bodyDiv w:val="1"/>
      <w:marLeft w:val="0"/>
      <w:marRight w:val="0"/>
      <w:marTop w:val="0"/>
      <w:marBottom w:val="0"/>
      <w:divBdr>
        <w:top w:val="none" w:sz="0" w:space="0" w:color="auto"/>
        <w:left w:val="none" w:sz="0" w:space="0" w:color="auto"/>
        <w:bottom w:val="none" w:sz="0" w:space="0" w:color="auto"/>
        <w:right w:val="none" w:sz="0" w:space="0" w:color="auto"/>
      </w:divBdr>
    </w:div>
    <w:div w:id="1544753016">
      <w:bodyDiv w:val="1"/>
      <w:marLeft w:val="0"/>
      <w:marRight w:val="0"/>
      <w:marTop w:val="0"/>
      <w:marBottom w:val="0"/>
      <w:divBdr>
        <w:top w:val="none" w:sz="0" w:space="0" w:color="auto"/>
        <w:left w:val="none" w:sz="0" w:space="0" w:color="auto"/>
        <w:bottom w:val="none" w:sz="0" w:space="0" w:color="auto"/>
        <w:right w:val="none" w:sz="0" w:space="0" w:color="auto"/>
      </w:divBdr>
    </w:div>
    <w:div w:id="1544828624">
      <w:bodyDiv w:val="1"/>
      <w:marLeft w:val="0"/>
      <w:marRight w:val="0"/>
      <w:marTop w:val="0"/>
      <w:marBottom w:val="0"/>
      <w:divBdr>
        <w:top w:val="none" w:sz="0" w:space="0" w:color="auto"/>
        <w:left w:val="none" w:sz="0" w:space="0" w:color="auto"/>
        <w:bottom w:val="none" w:sz="0" w:space="0" w:color="auto"/>
        <w:right w:val="none" w:sz="0" w:space="0" w:color="auto"/>
      </w:divBdr>
    </w:div>
    <w:div w:id="1544831463">
      <w:bodyDiv w:val="1"/>
      <w:marLeft w:val="0"/>
      <w:marRight w:val="0"/>
      <w:marTop w:val="0"/>
      <w:marBottom w:val="0"/>
      <w:divBdr>
        <w:top w:val="none" w:sz="0" w:space="0" w:color="auto"/>
        <w:left w:val="none" w:sz="0" w:space="0" w:color="auto"/>
        <w:bottom w:val="none" w:sz="0" w:space="0" w:color="auto"/>
        <w:right w:val="none" w:sz="0" w:space="0" w:color="auto"/>
      </w:divBdr>
    </w:div>
    <w:div w:id="1544946111">
      <w:bodyDiv w:val="1"/>
      <w:marLeft w:val="0"/>
      <w:marRight w:val="0"/>
      <w:marTop w:val="0"/>
      <w:marBottom w:val="0"/>
      <w:divBdr>
        <w:top w:val="none" w:sz="0" w:space="0" w:color="auto"/>
        <w:left w:val="none" w:sz="0" w:space="0" w:color="auto"/>
        <w:bottom w:val="none" w:sz="0" w:space="0" w:color="auto"/>
        <w:right w:val="none" w:sz="0" w:space="0" w:color="auto"/>
      </w:divBdr>
    </w:div>
    <w:div w:id="1545168693">
      <w:bodyDiv w:val="1"/>
      <w:marLeft w:val="0"/>
      <w:marRight w:val="0"/>
      <w:marTop w:val="0"/>
      <w:marBottom w:val="0"/>
      <w:divBdr>
        <w:top w:val="none" w:sz="0" w:space="0" w:color="auto"/>
        <w:left w:val="none" w:sz="0" w:space="0" w:color="auto"/>
        <w:bottom w:val="none" w:sz="0" w:space="0" w:color="auto"/>
        <w:right w:val="none" w:sz="0" w:space="0" w:color="auto"/>
      </w:divBdr>
    </w:div>
    <w:div w:id="1545219352">
      <w:bodyDiv w:val="1"/>
      <w:marLeft w:val="0"/>
      <w:marRight w:val="0"/>
      <w:marTop w:val="0"/>
      <w:marBottom w:val="0"/>
      <w:divBdr>
        <w:top w:val="none" w:sz="0" w:space="0" w:color="auto"/>
        <w:left w:val="none" w:sz="0" w:space="0" w:color="auto"/>
        <w:bottom w:val="none" w:sz="0" w:space="0" w:color="auto"/>
        <w:right w:val="none" w:sz="0" w:space="0" w:color="auto"/>
      </w:divBdr>
    </w:div>
    <w:div w:id="1545437134">
      <w:bodyDiv w:val="1"/>
      <w:marLeft w:val="0"/>
      <w:marRight w:val="0"/>
      <w:marTop w:val="0"/>
      <w:marBottom w:val="0"/>
      <w:divBdr>
        <w:top w:val="none" w:sz="0" w:space="0" w:color="auto"/>
        <w:left w:val="none" w:sz="0" w:space="0" w:color="auto"/>
        <w:bottom w:val="none" w:sz="0" w:space="0" w:color="auto"/>
        <w:right w:val="none" w:sz="0" w:space="0" w:color="auto"/>
      </w:divBdr>
    </w:div>
    <w:div w:id="1545673317">
      <w:bodyDiv w:val="1"/>
      <w:marLeft w:val="0"/>
      <w:marRight w:val="0"/>
      <w:marTop w:val="0"/>
      <w:marBottom w:val="0"/>
      <w:divBdr>
        <w:top w:val="none" w:sz="0" w:space="0" w:color="auto"/>
        <w:left w:val="none" w:sz="0" w:space="0" w:color="auto"/>
        <w:bottom w:val="none" w:sz="0" w:space="0" w:color="auto"/>
        <w:right w:val="none" w:sz="0" w:space="0" w:color="auto"/>
      </w:divBdr>
    </w:div>
    <w:div w:id="1545870589">
      <w:bodyDiv w:val="1"/>
      <w:marLeft w:val="0"/>
      <w:marRight w:val="0"/>
      <w:marTop w:val="0"/>
      <w:marBottom w:val="0"/>
      <w:divBdr>
        <w:top w:val="none" w:sz="0" w:space="0" w:color="auto"/>
        <w:left w:val="none" w:sz="0" w:space="0" w:color="auto"/>
        <w:bottom w:val="none" w:sz="0" w:space="0" w:color="auto"/>
        <w:right w:val="none" w:sz="0" w:space="0" w:color="auto"/>
      </w:divBdr>
    </w:div>
    <w:div w:id="1545872189">
      <w:bodyDiv w:val="1"/>
      <w:marLeft w:val="0"/>
      <w:marRight w:val="0"/>
      <w:marTop w:val="0"/>
      <w:marBottom w:val="0"/>
      <w:divBdr>
        <w:top w:val="none" w:sz="0" w:space="0" w:color="auto"/>
        <w:left w:val="none" w:sz="0" w:space="0" w:color="auto"/>
        <w:bottom w:val="none" w:sz="0" w:space="0" w:color="auto"/>
        <w:right w:val="none" w:sz="0" w:space="0" w:color="auto"/>
      </w:divBdr>
    </w:div>
    <w:div w:id="1546217822">
      <w:bodyDiv w:val="1"/>
      <w:marLeft w:val="0"/>
      <w:marRight w:val="0"/>
      <w:marTop w:val="0"/>
      <w:marBottom w:val="0"/>
      <w:divBdr>
        <w:top w:val="none" w:sz="0" w:space="0" w:color="auto"/>
        <w:left w:val="none" w:sz="0" w:space="0" w:color="auto"/>
        <w:bottom w:val="none" w:sz="0" w:space="0" w:color="auto"/>
        <w:right w:val="none" w:sz="0" w:space="0" w:color="auto"/>
      </w:divBdr>
    </w:div>
    <w:div w:id="1546333372">
      <w:bodyDiv w:val="1"/>
      <w:marLeft w:val="0"/>
      <w:marRight w:val="0"/>
      <w:marTop w:val="0"/>
      <w:marBottom w:val="0"/>
      <w:divBdr>
        <w:top w:val="none" w:sz="0" w:space="0" w:color="auto"/>
        <w:left w:val="none" w:sz="0" w:space="0" w:color="auto"/>
        <w:bottom w:val="none" w:sz="0" w:space="0" w:color="auto"/>
        <w:right w:val="none" w:sz="0" w:space="0" w:color="auto"/>
      </w:divBdr>
    </w:div>
    <w:div w:id="1546334330">
      <w:bodyDiv w:val="1"/>
      <w:marLeft w:val="0"/>
      <w:marRight w:val="0"/>
      <w:marTop w:val="0"/>
      <w:marBottom w:val="0"/>
      <w:divBdr>
        <w:top w:val="none" w:sz="0" w:space="0" w:color="auto"/>
        <w:left w:val="none" w:sz="0" w:space="0" w:color="auto"/>
        <w:bottom w:val="none" w:sz="0" w:space="0" w:color="auto"/>
        <w:right w:val="none" w:sz="0" w:space="0" w:color="auto"/>
      </w:divBdr>
    </w:div>
    <w:div w:id="1546406074">
      <w:bodyDiv w:val="1"/>
      <w:marLeft w:val="0"/>
      <w:marRight w:val="0"/>
      <w:marTop w:val="0"/>
      <w:marBottom w:val="0"/>
      <w:divBdr>
        <w:top w:val="none" w:sz="0" w:space="0" w:color="auto"/>
        <w:left w:val="none" w:sz="0" w:space="0" w:color="auto"/>
        <w:bottom w:val="none" w:sz="0" w:space="0" w:color="auto"/>
        <w:right w:val="none" w:sz="0" w:space="0" w:color="auto"/>
      </w:divBdr>
    </w:div>
    <w:div w:id="1546520808">
      <w:bodyDiv w:val="1"/>
      <w:marLeft w:val="0"/>
      <w:marRight w:val="0"/>
      <w:marTop w:val="0"/>
      <w:marBottom w:val="0"/>
      <w:divBdr>
        <w:top w:val="none" w:sz="0" w:space="0" w:color="auto"/>
        <w:left w:val="none" w:sz="0" w:space="0" w:color="auto"/>
        <w:bottom w:val="none" w:sz="0" w:space="0" w:color="auto"/>
        <w:right w:val="none" w:sz="0" w:space="0" w:color="auto"/>
      </w:divBdr>
    </w:div>
    <w:div w:id="1546599163">
      <w:bodyDiv w:val="1"/>
      <w:marLeft w:val="0"/>
      <w:marRight w:val="0"/>
      <w:marTop w:val="0"/>
      <w:marBottom w:val="0"/>
      <w:divBdr>
        <w:top w:val="none" w:sz="0" w:space="0" w:color="auto"/>
        <w:left w:val="none" w:sz="0" w:space="0" w:color="auto"/>
        <w:bottom w:val="none" w:sz="0" w:space="0" w:color="auto"/>
        <w:right w:val="none" w:sz="0" w:space="0" w:color="auto"/>
      </w:divBdr>
    </w:div>
    <w:div w:id="1546719193">
      <w:bodyDiv w:val="1"/>
      <w:marLeft w:val="0"/>
      <w:marRight w:val="0"/>
      <w:marTop w:val="0"/>
      <w:marBottom w:val="0"/>
      <w:divBdr>
        <w:top w:val="none" w:sz="0" w:space="0" w:color="auto"/>
        <w:left w:val="none" w:sz="0" w:space="0" w:color="auto"/>
        <w:bottom w:val="none" w:sz="0" w:space="0" w:color="auto"/>
        <w:right w:val="none" w:sz="0" w:space="0" w:color="auto"/>
      </w:divBdr>
    </w:div>
    <w:div w:id="1547137127">
      <w:bodyDiv w:val="1"/>
      <w:marLeft w:val="0"/>
      <w:marRight w:val="0"/>
      <w:marTop w:val="0"/>
      <w:marBottom w:val="0"/>
      <w:divBdr>
        <w:top w:val="none" w:sz="0" w:space="0" w:color="auto"/>
        <w:left w:val="none" w:sz="0" w:space="0" w:color="auto"/>
        <w:bottom w:val="none" w:sz="0" w:space="0" w:color="auto"/>
        <w:right w:val="none" w:sz="0" w:space="0" w:color="auto"/>
      </w:divBdr>
    </w:div>
    <w:div w:id="1547333235">
      <w:bodyDiv w:val="1"/>
      <w:marLeft w:val="0"/>
      <w:marRight w:val="0"/>
      <w:marTop w:val="0"/>
      <w:marBottom w:val="0"/>
      <w:divBdr>
        <w:top w:val="none" w:sz="0" w:space="0" w:color="auto"/>
        <w:left w:val="none" w:sz="0" w:space="0" w:color="auto"/>
        <w:bottom w:val="none" w:sz="0" w:space="0" w:color="auto"/>
        <w:right w:val="none" w:sz="0" w:space="0" w:color="auto"/>
      </w:divBdr>
    </w:div>
    <w:div w:id="1547334609">
      <w:bodyDiv w:val="1"/>
      <w:marLeft w:val="0"/>
      <w:marRight w:val="0"/>
      <w:marTop w:val="0"/>
      <w:marBottom w:val="0"/>
      <w:divBdr>
        <w:top w:val="none" w:sz="0" w:space="0" w:color="auto"/>
        <w:left w:val="none" w:sz="0" w:space="0" w:color="auto"/>
        <w:bottom w:val="none" w:sz="0" w:space="0" w:color="auto"/>
        <w:right w:val="none" w:sz="0" w:space="0" w:color="auto"/>
      </w:divBdr>
    </w:div>
    <w:div w:id="1547714821">
      <w:bodyDiv w:val="1"/>
      <w:marLeft w:val="0"/>
      <w:marRight w:val="0"/>
      <w:marTop w:val="0"/>
      <w:marBottom w:val="0"/>
      <w:divBdr>
        <w:top w:val="none" w:sz="0" w:space="0" w:color="auto"/>
        <w:left w:val="none" w:sz="0" w:space="0" w:color="auto"/>
        <w:bottom w:val="none" w:sz="0" w:space="0" w:color="auto"/>
        <w:right w:val="none" w:sz="0" w:space="0" w:color="auto"/>
      </w:divBdr>
    </w:div>
    <w:div w:id="1548029290">
      <w:bodyDiv w:val="1"/>
      <w:marLeft w:val="0"/>
      <w:marRight w:val="0"/>
      <w:marTop w:val="0"/>
      <w:marBottom w:val="0"/>
      <w:divBdr>
        <w:top w:val="none" w:sz="0" w:space="0" w:color="auto"/>
        <w:left w:val="none" w:sz="0" w:space="0" w:color="auto"/>
        <w:bottom w:val="none" w:sz="0" w:space="0" w:color="auto"/>
        <w:right w:val="none" w:sz="0" w:space="0" w:color="auto"/>
      </w:divBdr>
    </w:div>
    <w:div w:id="1548105377">
      <w:bodyDiv w:val="1"/>
      <w:marLeft w:val="0"/>
      <w:marRight w:val="0"/>
      <w:marTop w:val="0"/>
      <w:marBottom w:val="0"/>
      <w:divBdr>
        <w:top w:val="none" w:sz="0" w:space="0" w:color="auto"/>
        <w:left w:val="none" w:sz="0" w:space="0" w:color="auto"/>
        <w:bottom w:val="none" w:sz="0" w:space="0" w:color="auto"/>
        <w:right w:val="none" w:sz="0" w:space="0" w:color="auto"/>
      </w:divBdr>
    </w:div>
    <w:div w:id="1548685055">
      <w:bodyDiv w:val="1"/>
      <w:marLeft w:val="0"/>
      <w:marRight w:val="0"/>
      <w:marTop w:val="0"/>
      <w:marBottom w:val="0"/>
      <w:divBdr>
        <w:top w:val="none" w:sz="0" w:space="0" w:color="auto"/>
        <w:left w:val="none" w:sz="0" w:space="0" w:color="auto"/>
        <w:bottom w:val="none" w:sz="0" w:space="0" w:color="auto"/>
        <w:right w:val="none" w:sz="0" w:space="0" w:color="auto"/>
      </w:divBdr>
      <w:divsChild>
        <w:div w:id="440610667">
          <w:marLeft w:val="300"/>
          <w:marRight w:val="0"/>
          <w:marTop w:val="0"/>
          <w:marBottom w:val="0"/>
          <w:divBdr>
            <w:top w:val="none" w:sz="0" w:space="0" w:color="auto"/>
            <w:left w:val="none" w:sz="0" w:space="0" w:color="auto"/>
            <w:bottom w:val="none" w:sz="0" w:space="0" w:color="auto"/>
            <w:right w:val="none" w:sz="0" w:space="0" w:color="auto"/>
          </w:divBdr>
          <w:divsChild>
            <w:div w:id="120509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030796">
      <w:bodyDiv w:val="1"/>
      <w:marLeft w:val="0"/>
      <w:marRight w:val="0"/>
      <w:marTop w:val="0"/>
      <w:marBottom w:val="0"/>
      <w:divBdr>
        <w:top w:val="none" w:sz="0" w:space="0" w:color="auto"/>
        <w:left w:val="none" w:sz="0" w:space="0" w:color="auto"/>
        <w:bottom w:val="none" w:sz="0" w:space="0" w:color="auto"/>
        <w:right w:val="none" w:sz="0" w:space="0" w:color="auto"/>
      </w:divBdr>
    </w:div>
    <w:div w:id="1549339465">
      <w:bodyDiv w:val="1"/>
      <w:marLeft w:val="0"/>
      <w:marRight w:val="0"/>
      <w:marTop w:val="0"/>
      <w:marBottom w:val="0"/>
      <w:divBdr>
        <w:top w:val="none" w:sz="0" w:space="0" w:color="auto"/>
        <w:left w:val="none" w:sz="0" w:space="0" w:color="auto"/>
        <w:bottom w:val="none" w:sz="0" w:space="0" w:color="auto"/>
        <w:right w:val="none" w:sz="0" w:space="0" w:color="auto"/>
      </w:divBdr>
    </w:div>
    <w:div w:id="1549491770">
      <w:bodyDiv w:val="1"/>
      <w:marLeft w:val="0"/>
      <w:marRight w:val="0"/>
      <w:marTop w:val="0"/>
      <w:marBottom w:val="0"/>
      <w:divBdr>
        <w:top w:val="none" w:sz="0" w:space="0" w:color="auto"/>
        <w:left w:val="none" w:sz="0" w:space="0" w:color="auto"/>
        <w:bottom w:val="none" w:sz="0" w:space="0" w:color="auto"/>
        <w:right w:val="none" w:sz="0" w:space="0" w:color="auto"/>
      </w:divBdr>
    </w:div>
    <w:div w:id="1549564795">
      <w:bodyDiv w:val="1"/>
      <w:marLeft w:val="0"/>
      <w:marRight w:val="0"/>
      <w:marTop w:val="0"/>
      <w:marBottom w:val="0"/>
      <w:divBdr>
        <w:top w:val="none" w:sz="0" w:space="0" w:color="auto"/>
        <w:left w:val="none" w:sz="0" w:space="0" w:color="auto"/>
        <w:bottom w:val="none" w:sz="0" w:space="0" w:color="auto"/>
        <w:right w:val="none" w:sz="0" w:space="0" w:color="auto"/>
      </w:divBdr>
    </w:div>
    <w:div w:id="1549605505">
      <w:bodyDiv w:val="1"/>
      <w:marLeft w:val="0"/>
      <w:marRight w:val="0"/>
      <w:marTop w:val="0"/>
      <w:marBottom w:val="0"/>
      <w:divBdr>
        <w:top w:val="none" w:sz="0" w:space="0" w:color="auto"/>
        <w:left w:val="none" w:sz="0" w:space="0" w:color="auto"/>
        <w:bottom w:val="none" w:sz="0" w:space="0" w:color="auto"/>
        <w:right w:val="none" w:sz="0" w:space="0" w:color="auto"/>
      </w:divBdr>
    </w:div>
    <w:div w:id="1550263714">
      <w:bodyDiv w:val="1"/>
      <w:marLeft w:val="0"/>
      <w:marRight w:val="0"/>
      <w:marTop w:val="0"/>
      <w:marBottom w:val="0"/>
      <w:divBdr>
        <w:top w:val="none" w:sz="0" w:space="0" w:color="auto"/>
        <w:left w:val="none" w:sz="0" w:space="0" w:color="auto"/>
        <w:bottom w:val="none" w:sz="0" w:space="0" w:color="auto"/>
        <w:right w:val="none" w:sz="0" w:space="0" w:color="auto"/>
      </w:divBdr>
    </w:div>
    <w:div w:id="1550529108">
      <w:bodyDiv w:val="1"/>
      <w:marLeft w:val="0"/>
      <w:marRight w:val="0"/>
      <w:marTop w:val="0"/>
      <w:marBottom w:val="0"/>
      <w:divBdr>
        <w:top w:val="none" w:sz="0" w:space="0" w:color="auto"/>
        <w:left w:val="none" w:sz="0" w:space="0" w:color="auto"/>
        <w:bottom w:val="none" w:sz="0" w:space="0" w:color="auto"/>
        <w:right w:val="none" w:sz="0" w:space="0" w:color="auto"/>
      </w:divBdr>
    </w:div>
    <w:div w:id="1551116166">
      <w:bodyDiv w:val="1"/>
      <w:marLeft w:val="0"/>
      <w:marRight w:val="0"/>
      <w:marTop w:val="0"/>
      <w:marBottom w:val="0"/>
      <w:divBdr>
        <w:top w:val="none" w:sz="0" w:space="0" w:color="auto"/>
        <w:left w:val="none" w:sz="0" w:space="0" w:color="auto"/>
        <w:bottom w:val="none" w:sz="0" w:space="0" w:color="auto"/>
        <w:right w:val="none" w:sz="0" w:space="0" w:color="auto"/>
      </w:divBdr>
    </w:div>
    <w:div w:id="1551378102">
      <w:bodyDiv w:val="1"/>
      <w:marLeft w:val="0"/>
      <w:marRight w:val="0"/>
      <w:marTop w:val="0"/>
      <w:marBottom w:val="0"/>
      <w:divBdr>
        <w:top w:val="none" w:sz="0" w:space="0" w:color="auto"/>
        <w:left w:val="none" w:sz="0" w:space="0" w:color="auto"/>
        <w:bottom w:val="none" w:sz="0" w:space="0" w:color="auto"/>
        <w:right w:val="none" w:sz="0" w:space="0" w:color="auto"/>
      </w:divBdr>
    </w:div>
    <w:div w:id="1551570308">
      <w:bodyDiv w:val="1"/>
      <w:marLeft w:val="0"/>
      <w:marRight w:val="0"/>
      <w:marTop w:val="0"/>
      <w:marBottom w:val="0"/>
      <w:divBdr>
        <w:top w:val="none" w:sz="0" w:space="0" w:color="auto"/>
        <w:left w:val="none" w:sz="0" w:space="0" w:color="auto"/>
        <w:bottom w:val="none" w:sz="0" w:space="0" w:color="auto"/>
        <w:right w:val="none" w:sz="0" w:space="0" w:color="auto"/>
      </w:divBdr>
    </w:div>
    <w:div w:id="155165223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811594">
      <w:bodyDiv w:val="1"/>
      <w:marLeft w:val="0"/>
      <w:marRight w:val="0"/>
      <w:marTop w:val="0"/>
      <w:marBottom w:val="0"/>
      <w:divBdr>
        <w:top w:val="none" w:sz="0" w:space="0" w:color="auto"/>
        <w:left w:val="none" w:sz="0" w:space="0" w:color="auto"/>
        <w:bottom w:val="none" w:sz="0" w:space="0" w:color="auto"/>
        <w:right w:val="none" w:sz="0" w:space="0" w:color="auto"/>
      </w:divBdr>
    </w:div>
    <w:div w:id="1552883574">
      <w:bodyDiv w:val="1"/>
      <w:marLeft w:val="0"/>
      <w:marRight w:val="0"/>
      <w:marTop w:val="0"/>
      <w:marBottom w:val="0"/>
      <w:divBdr>
        <w:top w:val="none" w:sz="0" w:space="0" w:color="auto"/>
        <w:left w:val="none" w:sz="0" w:space="0" w:color="auto"/>
        <w:bottom w:val="none" w:sz="0" w:space="0" w:color="auto"/>
        <w:right w:val="none" w:sz="0" w:space="0" w:color="auto"/>
      </w:divBdr>
    </w:div>
    <w:div w:id="1552964675">
      <w:bodyDiv w:val="1"/>
      <w:marLeft w:val="0"/>
      <w:marRight w:val="0"/>
      <w:marTop w:val="0"/>
      <w:marBottom w:val="0"/>
      <w:divBdr>
        <w:top w:val="none" w:sz="0" w:space="0" w:color="auto"/>
        <w:left w:val="none" w:sz="0" w:space="0" w:color="auto"/>
        <w:bottom w:val="none" w:sz="0" w:space="0" w:color="auto"/>
        <w:right w:val="none" w:sz="0" w:space="0" w:color="auto"/>
      </w:divBdr>
    </w:div>
    <w:div w:id="1553224085">
      <w:bodyDiv w:val="1"/>
      <w:marLeft w:val="0"/>
      <w:marRight w:val="0"/>
      <w:marTop w:val="0"/>
      <w:marBottom w:val="0"/>
      <w:divBdr>
        <w:top w:val="none" w:sz="0" w:space="0" w:color="auto"/>
        <w:left w:val="none" w:sz="0" w:space="0" w:color="auto"/>
        <w:bottom w:val="none" w:sz="0" w:space="0" w:color="auto"/>
        <w:right w:val="none" w:sz="0" w:space="0" w:color="auto"/>
      </w:divBdr>
    </w:div>
    <w:div w:id="1553227002">
      <w:bodyDiv w:val="1"/>
      <w:marLeft w:val="0"/>
      <w:marRight w:val="0"/>
      <w:marTop w:val="0"/>
      <w:marBottom w:val="0"/>
      <w:divBdr>
        <w:top w:val="none" w:sz="0" w:space="0" w:color="auto"/>
        <w:left w:val="none" w:sz="0" w:space="0" w:color="auto"/>
        <w:bottom w:val="none" w:sz="0" w:space="0" w:color="auto"/>
        <w:right w:val="none" w:sz="0" w:space="0" w:color="auto"/>
      </w:divBdr>
    </w:div>
    <w:div w:id="1553269442">
      <w:bodyDiv w:val="1"/>
      <w:marLeft w:val="0"/>
      <w:marRight w:val="0"/>
      <w:marTop w:val="0"/>
      <w:marBottom w:val="0"/>
      <w:divBdr>
        <w:top w:val="none" w:sz="0" w:space="0" w:color="auto"/>
        <w:left w:val="none" w:sz="0" w:space="0" w:color="auto"/>
        <w:bottom w:val="none" w:sz="0" w:space="0" w:color="auto"/>
        <w:right w:val="none" w:sz="0" w:space="0" w:color="auto"/>
      </w:divBdr>
    </w:div>
    <w:div w:id="1553616990">
      <w:bodyDiv w:val="1"/>
      <w:marLeft w:val="0"/>
      <w:marRight w:val="0"/>
      <w:marTop w:val="0"/>
      <w:marBottom w:val="0"/>
      <w:divBdr>
        <w:top w:val="none" w:sz="0" w:space="0" w:color="auto"/>
        <w:left w:val="none" w:sz="0" w:space="0" w:color="auto"/>
        <w:bottom w:val="none" w:sz="0" w:space="0" w:color="auto"/>
        <w:right w:val="none" w:sz="0" w:space="0" w:color="auto"/>
      </w:divBdr>
    </w:div>
    <w:div w:id="1553690751">
      <w:bodyDiv w:val="1"/>
      <w:marLeft w:val="0"/>
      <w:marRight w:val="0"/>
      <w:marTop w:val="0"/>
      <w:marBottom w:val="0"/>
      <w:divBdr>
        <w:top w:val="none" w:sz="0" w:space="0" w:color="auto"/>
        <w:left w:val="none" w:sz="0" w:space="0" w:color="auto"/>
        <w:bottom w:val="none" w:sz="0" w:space="0" w:color="auto"/>
        <w:right w:val="none" w:sz="0" w:space="0" w:color="auto"/>
      </w:divBdr>
    </w:div>
    <w:div w:id="1553734920">
      <w:bodyDiv w:val="1"/>
      <w:marLeft w:val="0"/>
      <w:marRight w:val="0"/>
      <w:marTop w:val="0"/>
      <w:marBottom w:val="0"/>
      <w:divBdr>
        <w:top w:val="none" w:sz="0" w:space="0" w:color="auto"/>
        <w:left w:val="none" w:sz="0" w:space="0" w:color="auto"/>
        <w:bottom w:val="none" w:sz="0" w:space="0" w:color="auto"/>
        <w:right w:val="none" w:sz="0" w:space="0" w:color="auto"/>
      </w:divBdr>
    </w:div>
    <w:div w:id="1553810205">
      <w:bodyDiv w:val="1"/>
      <w:marLeft w:val="0"/>
      <w:marRight w:val="0"/>
      <w:marTop w:val="0"/>
      <w:marBottom w:val="0"/>
      <w:divBdr>
        <w:top w:val="none" w:sz="0" w:space="0" w:color="auto"/>
        <w:left w:val="none" w:sz="0" w:space="0" w:color="auto"/>
        <w:bottom w:val="none" w:sz="0" w:space="0" w:color="auto"/>
        <w:right w:val="none" w:sz="0" w:space="0" w:color="auto"/>
      </w:divBdr>
    </w:div>
    <w:div w:id="1553998413">
      <w:bodyDiv w:val="1"/>
      <w:marLeft w:val="0"/>
      <w:marRight w:val="0"/>
      <w:marTop w:val="0"/>
      <w:marBottom w:val="0"/>
      <w:divBdr>
        <w:top w:val="none" w:sz="0" w:space="0" w:color="auto"/>
        <w:left w:val="none" w:sz="0" w:space="0" w:color="auto"/>
        <w:bottom w:val="none" w:sz="0" w:space="0" w:color="auto"/>
        <w:right w:val="none" w:sz="0" w:space="0" w:color="auto"/>
      </w:divBdr>
    </w:div>
    <w:div w:id="1554121880">
      <w:bodyDiv w:val="1"/>
      <w:marLeft w:val="0"/>
      <w:marRight w:val="0"/>
      <w:marTop w:val="0"/>
      <w:marBottom w:val="0"/>
      <w:divBdr>
        <w:top w:val="none" w:sz="0" w:space="0" w:color="auto"/>
        <w:left w:val="none" w:sz="0" w:space="0" w:color="auto"/>
        <w:bottom w:val="none" w:sz="0" w:space="0" w:color="auto"/>
        <w:right w:val="none" w:sz="0" w:space="0" w:color="auto"/>
      </w:divBdr>
    </w:div>
    <w:div w:id="1554191225">
      <w:bodyDiv w:val="1"/>
      <w:marLeft w:val="0"/>
      <w:marRight w:val="0"/>
      <w:marTop w:val="0"/>
      <w:marBottom w:val="0"/>
      <w:divBdr>
        <w:top w:val="none" w:sz="0" w:space="0" w:color="auto"/>
        <w:left w:val="none" w:sz="0" w:space="0" w:color="auto"/>
        <w:bottom w:val="none" w:sz="0" w:space="0" w:color="auto"/>
        <w:right w:val="none" w:sz="0" w:space="0" w:color="auto"/>
      </w:divBdr>
    </w:div>
    <w:div w:id="1554999170">
      <w:bodyDiv w:val="1"/>
      <w:marLeft w:val="0"/>
      <w:marRight w:val="0"/>
      <w:marTop w:val="0"/>
      <w:marBottom w:val="0"/>
      <w:divBdr>
        <w:top w:val="none" w:sz="0" w:space="0" w:color="auto"/>
        <w:left w:val="none" w:sz="0" w:space="0" w:color="auto"/>
        <w:bottom w:val="none" w:sz="0" w:space="0" w:color="auto"/>
        <w:right w:val="none" w:sz="0" w:space="0" w:color="auto"/>
      </w:divBdr>
    </w:div>
    <w:div w:id="1555039913">
      <w:bodyDiv w:val="1"/>
      <w:marLeft w:val="0"/>
      <w:marRight w:val="0"/>
      <w:marTop w:val="0"/>
      <w:marBottom w:val="0"/>
      <w:divBdr>
        <w:top w:val="none" w:sz="0" w:space="0" w:color="auto"/>
        <w:left w:val="none" w:sz="0" w:space="0" w:color="auto"/>
        <w:bottom w:val="none" w:sz="0" w:space="0" w:color="auto"/>
        <w:right w:val="none" w:sz="0" w:space="0" w:color="auto"/>
      </w:divBdr>
    </w:div>
    <w:div w:id="1555501855">
      <w:bodyDiv w:val="1"/>
      <w:marLeft w:val="0"/>
      <w:marRight w:val="0"/>
      <w:marTop w:val="0"/>
      <w:marBottom w:val="0"/>
      <w:divBdr>
        <w:top w:val="none" w:sz="0" w:space="0" w:color="auto"/>
        <w:left w:val="none" w:sz="0" w:space="0" w:color="auto"/>
        <w:bottom w:val="none" w:sz="0" w:space="0" w:color="auto"/>
        <w:right w:val="none" w:sz="0" w:space="0" w:color="auto"/>
      </w:divBdr>
    </w:div>
    <w:div w:id="1555695711">
      <w:bodyDiv w:val="1"/>
      <w:marLeft w:val="0"/>
      <w:marRight w:val="0"/>
      <w:marTop w:val="0"/>
      <w:marBottom w:val="0"/>
      <w:divBdr>
        <w:top w:val="none" w:sz="0" w:space="0" w:color="auto"/>
        <w:left w:val="none" w:sz="0" w:space="0" w:color="auto"/>
        <w:bottom w:val="none" w:sz="0" w:space="0" w:color="auto"/>
        <w:right w:val="none" w:sz="0" w:space="0" w:color="auto"/>
      </w:divBdr>
    </w:div>
    <w:div w:id="1555920303">
      <w:bodyDiv w:val="1"/>
      <w:marLeft w:val="0"/>
      <w:marRight w:val="0"/>
      <w:marTop w:val="0"/>
      <w:marBottom w:val="0"/>
      <w:divBdr>
        <w:top w:val="none" w:sz="0" w:space="0" w:color="auto"/>
        <w:left w:val="none" w:sz="0" w:space="0" w:color="auto"/>
        <w:bottom w:val="none" w:sz="0" w:space="0" w:color="auto"/>
        <w:right w:val="none" w:sz="0" w:space="0" w:color="auto"/>
      </w:divBdr>
    </w:div>
    <w:div w:id="1556114008">
      <w:bodyDiv w:val="1"/>
      <w:marLeft w:val="0"/>
      <w:marRight w:val="0"/>
      <w:marTop w:val="0"/>
      <w:marBottom w:val="0"/>
      <w:divBdr>
        <w:top w:val="none" w:sz="0" w:space="0" w:color="auto"/>
        <w:left w:val="none" w:sz="0" w:space="0" w:color="auto"/>
        <w:bottom w:val="none" w:sz="0" w:space="0" w:color="auto"/>
        <w:right w:val="none" w:sz="0" w:space="0" w:color="auto"/>
      </w:divBdr>
    </w:div>
    <w:div w:id="1556311910">
      <w:bodyDiv w:val="1"/>
      <w:marLeft w:val="0"/>
      <w:marRight w:val="0"/>
      <w:marTop w:val="0"/>
      <w:marBottom w:val="0"/>
      <w:divBdr>
        <w:top w:val="none" w:sz="0" w:space="0" w:color="auto"/>
        <w:left w:val="none" w:sz="0" w:space="0" w:color="auto"/>
        <w:bottom w:val="none" w:sz="0" w:space="0" w:color="auto"/>
        <w:right w:val="none" w:sz="0" w:space="0" w:color="auto"/>
      </w:divBdr>
    </w:div>
    <w:div w:id="1556431848">
      <w:bodyDiv w:val="1"/>
      <w:marLeft w:val="0"/>
      <w:marRight w:val="0"/>
      <w:marTop w:val="0"/>
      <w:marBottom w:val="0"/>
      <w:divBdr>
        <w:top w:val="none" w:sz="0" w:space="0" w:color="auto"/>
        <w:left w:val="none" w:sz="0" w:space="0" w:color="auto"/>
        <w:bottom w:val="none" w:sz="0" w:space="0" w:color="auto"/>
        <w:right w:val="none" w:sz="0" w:space="0" w:color="auto"/>
      </w:divBdr>
    </w:div>
    <w:div w:id="1556968968">
      <w:bodyDiv w:val="1"/>
      <w:marLeft w:val="0"/>
      <w:marRight w:val="0"/>
      <w:marTop w:val="0"/>
      <w:marBottom w:val="0"/>
      <w:divBdr>
        <w:top w:val="none" w:sz="0" w:space="0" w:color="auto"/>
        <w:left w:val="none" w:sz="0" w:space="0" w:color="auto"/>
        <w:bottom w:val="none" w:sz="0" w:space="0" w:color="auto"/>
        <w:right w:val="none" w:sz="0" w:space="0" w:color="auto"/>
      </w:divBdr>
    </w:div>
    <w:div w:id="1557013875">
      <w:bodyDiv w:val="1"/>
      <w:marLeft w:val="0"/>
      <w:marRight w:val="0"/>
      <w:marTop w:val="0"/>
      <w:marBottom w:val="0"/>
      <w:divBdr>
        <w:top w:val="none" w:sz="0" w:space="0" w:color="auto"/>
        <w:left w:val="none" w:sz="0" w:space="0" w:color="auto"/>
        <w:bottom w:val="none" w:sz="0" w:space="0" w:color="auto"/>
        <w:right w:val="none" w:sz="0" w:space="0" w:color="auto"/>
      </w:divBdr>
    </w:div>
    <w:div w:id="1557278573">
      <w:bodyDiv w:val="1"/>
      <w:marLeft w:val="0"/>
      <w:marRight w:val="0"/>
      <w:marTop w:val="0"/>
      <w:marBottom w:val="0"/>
      <w:divBdr>
        <w:top w:val="none" w:sz="0" w:space="0" w:color="auto"/>
        <w:left w:val="none" w:sz="0" w:space="0" w:color="auto"/>
        <w:bottom w:val="none" w:sz="0" w:space="0" w:color="auto"/>
        <w:right w:val="none" w:sz="0" w:space="0" w:color="auto"/>
      </w:divBdr>
    </w:div>
    <w:div w:id="1557348970">
      <w:bodyDiv w:val="1"/>
      <w:marLeft w:val="0"/>
      <w:marRight w:val="0"/>
      <w:marTop w:val="0"/>
      <w:marBottom w:val="0"/>
      <w:divBdr>
        <w:top w:val="none" w:sz="0" w:space="0" w:color="auto"/>
        <w:left w:val="none" w:sz="0" w:space="0" w:color="auto"/>
        <w:bottom w:val="none" w:sz="0" w:space="0" w:color="auto"/>
        <w:right w:val="none" w:sz="0" w:space="0" w:color="auto"/>
      </w:divBdr>
    </w:div>
    <w:div w:id="1557429187">
      <w:bodyDiv w:val="1"/>
      <w:marLeft w:val="0"/>
      <w:marRight w:val="0"/>
      <w:marTop w:val="0"/>
      <w:marBottom w:val="0"/>
      <w:divBdr>
        <w:top w:val="none" w:sz="0" w:space="0" w:color="auto"/>
        <w:left w:val="none" w:sz="0" w:space="0" w:color="auto"/>
        <w:bottom w:val="none" w:sz="0" w:space="0" w:color="auto"/>
        <w:right w:val="none" w:sz="0" w:space="0" w:color="auto"/>
      </w:divBdr>
    </w:div>
    <w:div w:id="1557620347">
      <w:bodyDiv w:val="1"/>
      <w:marLeft w:val="0"/>
      <w:marRight w:val="0"/>
      <w:marTop w:val="0"/>
      <w:marBottom w:val="0"/>
      <w:divBdr>
        <w:top w:val="none" w:sz="0" w:space="0" w:color="auto"/>
        <w:left w:val="none" w:sz="0" w:space="0" w:color="auto"/>
        <w:bottom w:val="none" w:sz="0" w:space="0" w:color="auto"/>
        <w:right w:val="none" w:sz="0" w:space="0" w:color="auto"/>
      </w:divBdr>
    </w:div>
    <w:div w:id="1557667009">
      <w:bodyDiv w:val="1"/>
      <w:marLeft w:val="0"/>
      <w:marRight w:val="0"/>
      <w:marTop w:val="0"/>
      <w:marBottom w:val="0"/>
      <w:divBdr>
        <w:top w:val="none" w:sz="0" w:space="0" w:color="auto"/>
        <w:left w:val="none" w:sz="0" w:space="0" w:color="auto"/>
        <w:bottom w:val="none" w:sz="0" w:space="0" w:color="auto"/>
        <w:right w:val="none" w:sz="0" w:space="0" w:color="auto"/>
      </w:divBdr>
    </w:div>
    <w:div w:id="1557736874">
      <w:bodyDiv w:val="1"/>
      <w:marLeft w:val="0"/>
      <w:marRight w:val="0"/>
      <w:marTop w:val="0"/>
      <w:marBottom w:val="0"/>
      <w:divBdr>
        <w:top w:val="none" w:sz="0" w:space="0" w:color="auto"/>
        <w:left w:val="none" w:sz="0" w:space="0" w:color="auto"/>
        <w:bottom w:val="none" w:sz="0" w:space="0" w:color="auto"/>
        <w:right w:val="none" w:sz="0" w:space="0" w:color="auto"/>
      </w:divBdr>
    </w:div>
    <w:div w:id="1557820358">
      <w:bodyDiv w:val="1"/>
      <w:marLeft w:val="0"/>
      <w:marRight w:val="0"/>
      <w:marTop w:val="0"/>
      <w:marBottom w:val="0"/>
      <w:divBdr>
        <w:top w:val="none" w:sz="0" w:space="0" w:color="auto"/>
        <w:left w:val="none" w:sz="0" w:space="0" w:color="auto"/>
        <w:bottom w:val="none" w:sz="0" w:space="0" w:color="auto"/>
        <w:right w:val="none" w:sz="0" w:space="0" w:color="auto"/>
      </w:divBdr>
    </w:div>
    <w:div w:id="1557856785">
      <w:bodyDiv w:val="1"/>
      <w:marLeft w:val="0"/>
      <w:marRight w:val="0"/>
      <w:marTop w:val="0"/>
      <w:marBottom w:val="0"/>
      <w:divBdr>
        <w:top w:val="none" w:sz="0" w:space="0" w:color="auto"/>
        <w:left w:val="none" w:sz="0" w:space="0" w:color="auto"/>
        <w:bottom w:val="none" w:sz="0" w:space="0" w:color="auto"/>
        <w:right w:val="none" w:sz="0" w:space="0" w:color="auto"/>
      </w:divBdr>
    </w:div>
    <w:div w:id="1557862005">
      <w:bodyDiv w:val="1"/>
      <w:marLeft w:val="0"/>
      <w:marRight w:val="0"/>
      <w:marTop w:val="0"/>
      <w:marBottom w:val="0"/>
      <w:divBdr>
        <w:top w:val="none" w:sz="0" w:space="0" w:color="auto"/>
        <w:left w:val="none" w:sz="0" w:space="0" w:color="auto"/>
        <w:bottom w:val="none" w:sz="0" w:space="0" w:color="auto"/>
        <w:right w:val="none" w:sz="0" w:space="0" w:color="auto"/>
      </w:divBdr>
    </w:div>
    <w:div w:id="1557886220">
      <w:bodyDiv w:val="1"/>
      <w:marLeft w:val="0"/>
      <w:marRight w:val="0"/>
      <w:marTop w:val="0"/>
      <w:marBottom w:val="0"/>
      <w:divBdr>
        <w:top w:val="none" w:sz="0" w:space="0" w:color="auto"/>
        <w:left w:val="none" w:sz="0" w:space="0" w:color="auto"/>
        <w:bottom w:val="none" w:sz="0" w:space="0" w:color="auto"/>
        <w:right w:val="none" w:sz="0" w:space="0" w:color="auto"/>
      </w:divBdr>
    </w:div>
    <w:div w:id="1558054513">
      <w:bodyDiv w:val="1"/>
      <w:marLeft w:val="0"/>
      <w:marRight w:val="0"/>
      <w:marTop w:val="0"/>
      <w:marBottom w:val="0"/>
      <w:divBdr>
        <w:top w:val="none" w:sz="0" w:space="0" w:color="auto"/>
        <w:left w:val="none" w:sz="0" w:space="0" w:color="auto"/>
        <w:bottom w:val="none" w:sz="0" w:space="0" w:color="auto"/>
        <w:right w:val="none" w:sz="0" w:space="0" w:color="auto"/>
      </w:divBdr>
    </w:div>
    <w:div w:id="1558277039">
      <w:bodyDiv w:val="1"/>
      <w:marLeft w:val="0"/>
      <w:marRight w:val="0"/>
      <w:marTop w:val="0"/>
      <w:marBottom w:val="0"/>
      <w:divBdr>
        <w:top w:val="none" w:sz="0" w:space="0" w:color="auto"/>
        <w:left w:val="none" w:sz="0" w:space="0" w:color="auto"/>
        <w:bottom w:val="none" w:sz="0" w:space="0" w:color="auto"/>
        <w:right w:val="none" w:sz="0" w:space="0" w:color="auto"/>
      </w:divBdr>
    </w:div>
    <w:div w:id="1558660220">
      <w:bodyDiv w:val="1"/>
      <w:marLeft w:val="0"/>
      <w:marRight w:val="0"/>
      <w:marTop w:val="0"/>
      <w:marBottom w:val="0"/>
      <w:divBdr>
        <w:top w:val="none" w:sz="0" w:space="0" w:color="auto"/>
        <w:left w:val="none" w:sz="0" w:space="0" w:color="auto"/>
        <w:bottom w:val="none" w:sz="0" w:space="0" w:color="auto"/>
        <w:right w:val="none" w:sz="0" w:space="0" w:color="auto"/>
      </w:divBdr>
    </w:div>
    <w:div w:id="1558781504">
      <w:bodyDiv w:val="1"/>
      <w:marLeft w:val="0"/>
      <w:marRight w:val="0"/>
      <w:marTop w:val="0"/>
      <w:marBottom w:val="0"/>
      <w:divBdr>
        <w:top w:val="none" w:sz="0" w:space="0" w:color="auto"/>
        <w:left w:val="none" w:sz="0" w:space="0" w:color="auto"/>
        <w:bottom w:val="none" w:sz="0" w:space="0" w:color="auto"/>
        <w:right w:val="none" w:sz="0" w:space="0" w:color="auto"/>
      </w:divBdr>
    </w:div>
    <w:div w:id="1558784338">
      <w:bodyDiv w:val="1"/>
      <w:marLeft w:val="0"/>
      <w:marRight w:val="0"/>
      <w:marTop w:val="0"/>
      <w:marBottom w:val="0"/>
      <w:divBdr>
        <w:top w:val="none" w:sz="0" w:space="0" w:color="auto"/>
        <w:left w:val="none" w:sz="0" w:space="0" w:color="auto"/>
        <w:bottom w:val="none" w:sz="0" w:space="0" w:color="auto"/>
        <w:right w:val="none" w:sz="0" w:space="0" w:color="auto"/>
      </w:divBdr>
    </w:div>
    <w:div w:id="1559171965">
      <w:bodyDiv w:val="1"/>
      <w:marLeft w:val="0"/>
      <w:marRight w:val="0"/>
      <w:marTop w:val="0"/>
      <w:marBottom w:val="0"/>
      <w:divBdr>
        <w:top w:val="none" w:sz="0" w:space="0" w:color="auto"/>
        <w:left w:val="none" w:sz="0" w:space="0" w:color="auto"/>
        <w:bottom w:val="none" w:sz="0" w:space="0" w:color="auto"/>
        <w:right w:val="none" w:sz="0" w:space="0" w:color="auto"/>
      </w:divBdr>
    </w:div>
    <w:div w:id="1559199349">
      <w:bodyDiv w:val="1"/>
      <w:marLeft w:val="0"/>
      <w:marRight w:val="0"/>
      <w:marTop w:val="0"/>
      <w:marBottom w:val="0"/>
      <w:divBdr>
        <w:top w:val="none" w:sz="0" w:space="0" w:color="auto"/>
        <w:left w:val="none" w:sz="0" w:space="0" w:color="auto"/>
        <w:bottom w:val="none" w:sz="0" w:space="0" w:color="auto"/>
        <w:right w:val="none" w:sz="0" w:space="0" w:color="auto"/>
      </w:divBdr>
    </w:div>
    <w:div w:id="1559432628">
      <w:bodyDiv w:val="1"/>
      <w:marLeft w:val="0"/>
      <w:marRight w:val="0"/>
      <w:marTop w:val="0"/>
      <w:marBottom w:val="0"/>
      <w:divBdr>
        <w:top w:val="none" w:sz="0" w:space="0" w:color="auto"/>
        <w:left w:val="none" w:sz="0" w:space="0" w:color="auto"/>
        <w:bottom w:val="none" w:sz="0" w:space="0" w:color="auto"/>
        <w:right w:val="none" w:sz="0" w:space="0" w:color="auto"/>
      </w:divBdr>
    </w:div>
    <w:div w:id="1559437015">
      <w:bodyDiv w:val="1"/>
      <w:marLeft w:val="0"/>
      <w:marRight w:val="0"/>
      <w:marTop w:val="0"/>
      <w:marBottom w:val="0"/>
      <w:divBdr>
        <w:top w:val="none" w:sz="0" w:space="0" w:color="auto"/>
        <w:left w:val="none" w:sz="0" w:space="0" w:color="auto"/>
        <w:bottom w:val="none" w:sz="0" w:space="0" w:color="auto"/>
        <w:right w:val="none" w:sz="0" w:space="0" w:color="auto"/>
      </w:divBdr>
    </w:div>
    <w:div w:id="1559514078">
      <w:bodyDiv w:val="1"/>
      <w:marLeft w:val="0"/>
      <w:marRight w:val="0"/>
      <w:marTop w:val="0"/>
      <w:marBottom w:val="0"/>
      <w:divBdr>
        <w:top w:val="none" w:sz="0" w:space="0" w:color="auto"/>
        <w:left w:val="none" w:sz="0" w:space="0" w:color="auto"/>
        <w:bottom w:val="none" w:sz="0" w:space="0" w:color="auto"/>
        <w:right w:val="none" w:sz="0" w:space="0" w:color="auto"/>
      </w:divBdr>
    </w:div>
    <w:div w:id="1559516203">
      <w:bodyDiv w:val="1"/>
      <w:marLeft w:val="0"/>
      <w:marRight w:val="0"/>
      <w:marTop w:val="0"/>
      <w:marBottom w:val="0"/>
      <w:divBdr>
        <w:top w:val="none" w:sz="0" w:space="0" w:color="auto"/>
        <w:left w:val="none" w:sz="0" w:space="0" w:color="auto"/>
        <w:bottom w:val="none" w:sz="0" w:space="0" w:color="auto"/>
        <w:right w:val="none" w:sz="0" w:space="0" w:color="auto"/>
      </w:divBdr>
    </w:div>
    <w:div w:id="1559783217">
      <w:bodyDiv w:val="1"/>
      <w:marLeft w:val="0"/>
      <w:marRight w:val="0"/>
      <w:marTop w:val="0"/>
      <w:marBottom w:val="0"/>
      <w:divBdr>
        <w:top w:val="none" w:sz="0" w:space="0" w:color="auto"/>
        <w:left w:val="none" w:sz="0" w:space="0" w:color="auto"/>
        <w:bottom w:val="none" w:sz="0" w:space="0" w:color="auto"/>
        <w:right w:val="none" w:sz="0" w:space="0" w:color="auto"/>
      </w:divBdr>
    </w:div>
    <w:div w:id="1559826306">
      <w:bodyDiv w:val="1"/>
      <w:marLeft w:val="0"/>
      <w:marRight w:val="0"/>
      <w:marTop w:val="0"/>
      <w:marBottom w:val="0"/>
      <w:divBdr>
        <w:top w:val="none" w:sz="0" w:space="0" w:color="auto"/>
        <w:left w:val="none" w:sz="0" w:space="0" w:color="auto"/>
        <w:bottom w:val="none" w:sz="0" w:space="0" w:color="auto"/>
        <w:right w:val="none" w:sz="0" w:space="0" w:color="auto"/>
      </w:divBdr>
    </w:div>
    <w:div w:id="1560288240">
      <w:bodyDiv w:val="1"/>
      <w:marLeft w:val="0"/>
      <w:marRight w:val="0"/>
      <w:marTop w:val="0"/>
      <w:marBottom w:val="0"/>
      <w:divBdr>
        <w:top w:val="none" w:sz="0" w:space="0" w:color="auto"/>
        <w:left w:val="none" w:sz="0" w:space="0" w:color="auto"/>
        <w:bottom w:val="none" w:sz="0" w:space="0" w:color="auto"/>
        <w:right w:val="none" w:sz="0" w:space="0" w:color="auto"/>
      </w:divBdr>
    </w:div>
    <w:div w:id="1560435222">
      <w:bodyDiv w:val="1"/>
      <w:marLeft w:val="0"/>
      <w:marRight w:val="0"/>
      <w:marTop w:val="0"/>
      <w:marBottom w:val="0"/>
      <w:divBdr>
        <w:top w:val="none" w:sz="0" w:space="0" w:color="auto"/>
        <w:left w:val="none" w:sz="0" w:space="0" w:color="auto"/>
        <w:bottom w:val="none" w:sz="0" w:space="0" w:color="auto"/>
        <w:right w:val="none" w:sz="0" w:space="0" w:color="auto"/>
      </w:divBdr>
    </w:div>
    <w:div w:id="1560558403">
      <w:bodyDiv w:val="1"/>
      <w:marLeft w:val="0"/>
      <w:marRight w:val="0"/>
      <w:marTop w:val="0"/>
      <w:marBottom w:val="0"/>
      <w:divBdr>
        <w:top w:val="none" w:sz="0" w:space="0" w:color="auto"/>
        <w:left w:val="none" w:sz="0" w:space="0" w:color="auto"/>
        <w:bottom w:val="none" w:sz="0" w:space="0" w:color="auto"/>
        <w:right w:val="none" w:sz="0" w:space="0" w:color="auto"/>
      </w:divBdr>
    </w:div>
    <w:div w:id="1560820005">
      <w:bodyDiv w:val="1"/>
      <w:marLeft w:val="0"/>
      <w:marRight w:val="0"/>
      <w:marTop w:val="0"/>
      <w:marBottom w:val="0"/>
      <w:divBdr>
        <w:top w:val="none" w:sz="0" w:space="0" w:color="auto"/>
        <w:left w:val="none" w:sz="0" w:space="0" w:color="auto"/>
        <w:bottom w:val="none" w:sz="0" w:space="0" w:color="auto"/>
        <w:right w:val="none" w:sz="0" w:space="0" w:color="auto"/>
      </w:divBdr>
    </w:div>
    <w:div w:id="1560820456">
      <w:bodyDiv w:val="1"/>
      <w:marLeft w:val="0"/>
      <w:marRight w:val="0"/>
      <w:marTop w:val="0"/>
      <w:marBottom w:val="0"/>
      <w:divBdr>
        <w:top w:val="none" w:sz="0" w:space="0" w:color="auto"/>
        <w:left w:val="none" w:sz="0" w:space="0" w:color="auto"/>
        <w:bottom w:val="none" w:sz="0" w:space="0" w:color="auto"/>
        <w:right w:val="none" w:sz="0" w:space="0" w:color="auto"/>
      </w:divBdr>
    </w:div>
    <w:div w:id="1561093521">
      <w:bodyDiv w:val="1"/>
      <w:marLeft w:val="0"/>
      <w:marRight w:val="0"/>
      <w:marTop w:val="0"/>
      <w:marBottom w:val="0"/>
      <w:divBdr>
        <w:top w:val="none" w:sz="0" w:space="0" w:color="auto"/>
        <w:left w:val="none" w:sz="0" w:space="0" w:color="auto"/>
        <w:bottom w:val="none" w:sz="0" w:space="0" w:color="auto"/>
        <w:right w:val="none" w:sz="0" w:space="0" w:color="auto"/>
      </w:divBdr>
    </w:div>
    <w:div w:id="1561134459">
      <w:bodyDiv w:val="1"/>
      <w:marLeft w:val="0"/>
      <w:marRight w:val="0"/>
      <w:marTop w:val="0"/>
      <w:marBottom w:val="0"/>
      <w:divBdr>
        <w:top w:val="none" w:sz="0" w:space="0" w:color="auto"/>
        <w:left w:val="none" w:sz="0" w:space="0" w:color="auto"/>
        <w:bottom w:val="none" w:sz="0" w:space="0" w:color="auto"/>
        <w:right w:val="none" w:sz="0" w:space="0" w:color="auto"/>
      </w:divBdr>
    </w:div>
    <w:div w:id="1561205781">
      <w:bodyDiv w:val="1"/>
      <w:marLeft w:val="0"/>
      <w:marRight w:val="0"/>
      <w:marTop w:val="0"/>
      <w:marBottom w:val="0"/>
      <w:divBdr>
        <w:top w:val="none" w:sz="0" w:space="0" w:color="auto"/>
        <w:left w:val="none" w:sz="0" w:space="0" w:color="auto"/>
        <w:bottom w:val="none" w:sz="0" w:space="0" w:color="auto"/>
        <w:right w:val="none" w:sz="0" w:space="0" w:color="auto"/>
      </w:divBdr>
    </w:div>
    <w:div w:id="1561481359">
      <w:bodyDiv w:val="1"/>
      <w:marLeft w:val="0"/>
      <w:marRight w:val="0"/>
      <w:marTop w:val="0"/>
      <w:marBottom w:val="0"/>
      <w:divBdr>
        <w:top w:val="none" w:sz="0" w:space="0" w:color="auto"/>
        <w:left w:val="none" w:sz="0" w:space="0" w:color="auto"/>
        <w:bottom w:val="none" w:sz="0" w:space="0" w:color="auto"/>
        <w:right w:val="none" w:sz="0" w:space="0" w:color="auto"/>
      </w:divBdr>
    </w:div>
    <w:div w:id="1561667616">
      <w:bodyDiv w:val="1"/>
      <w:marLeft w:val="0"/>
      <w:marRight w:val="0"/>
      <w:marTop w:val="0"/>
      <w:marBottom w:val="0"/>
      <w:divBdr>
        <w:top w:val="none" w:sz="0" w:space="0" w:color="auto"/>
        <w:left w:val="none" w:sz="0" w:space="0" w:color="auto"/>
        <w:bottom w:val="none" w:sz="0" w:space="0" w:color="auto"/>
        <w:right w:val="none" w:sz="0" w:space="0" w:color="auto"/>
      </w:divBdr>
    </w:div>
    <w:div w:id="1561939024">
      <w:bodyDiv w:val="1"/>
      <w:marLeft w:val="0"/>
      <w:marRight w:val="0"/>
      <w:marTop w:val="0"/>
      <w:marBottom w:val="0"/>
      <w:divBdr>
        <w:top w:val="none" w:sz="0" w:space="0" w:color="auto"/>
        <w:left w:val="none" w:sz="0" w:space="0" w:color="auto"/>
        <w:bottom w:val="none" w:sz="0" w:space="0" w:color="auto"/>
        <w:right w:val="none" w:sz="0" w:space="0" w:color="auto"/>
      </w:divBdr>
    </w:div>
    <w:div w:id="1562208885">
      <w:bodyDiv w:val="1"/>
      <w:marLeft w:val="0"/>
      <w:marRight w:val="0"/>
      <w:marTop w:val="0"/>
      <w:marBottom w:val="0"/>
      <w:divBdr>
        <w:top w:val="none" w:sz="0" w:space="0" w:color="auto"/>
        <w:left w:val="none" w:sz="0" w:space="0" w:color="auto"/>
        <w:bottom w:val="none" w:sz="0" w:space="0" w:color="auto"/>
        <w:right w:val="none" w:sz="0" w:space="0" w:color="auto"/>
      </w:divBdr>
    </w:div>
    <w:div w:id="1562252276">
      <w:bodyDiv w:val="1"/>
      <w:marLeft w:val="0"/>
      <w:marRight w:val="0"/>
      <w:marTop w:val="0"/>
      <w:marBottom w:val="0"/>
      <w:divBdr>
        <w:top w:val="none" w:sz="0" w:space="0" w:color="auto"/>
        <w:left w:val="none" w:sz="0" w:space="0" w:color="auto"/>
        <w:bottom w:val="none" w:sz="0" w:space="0" w:color="auto"/>
        <w:right w:val="none" w:sz="0" w:space="0" w:color="auto"/>
      </w:divBdr>
    </w:div>
    <w:div w:id="1562449226">
      <w:bodyDiv w:val="1"/>
      <w:marLeft w:val="0"/>
      <w:marRight w:val="0"/>
      <w:marTop w:val="0"/>
      <w:marBottom w:val="0"/>
      <w:divBdr>
        <w:top w:val="none" w:sz="0" w:space="0" w:color="auto"/>
        <w:left w:val="none" w:sz="0" w:space="0" w:color="auto"/>
        <w:bottom w:val="none" w:sz="0" w:space="0" w:color="auto"/>
        <w:right w:val="none" w:sz="0" w:space="0" w:color="auto"/>
      </w:divBdr>
    </w:div>
    <w:div w:id="1562517342">
      <w:bodyDiv w:val="1"/>
      <w:marLeft w:val="0"/>
      <w:marRight w:val="0"/>
      <w:marTop w:val="0"/>
      <w:marBottom w:val="0"/>
      <w:divBdr>
        <w:top w:val="none" w:sz="0" w:space="0" w:color="auto"/>
        <w:left w:val="none" w:sz="0" w:space="0" w:color="auto"/>
        <w:bottom w:val="none" w:sz="0" w:space="0" w:color="auto"/>
        <w:right w:val="none" w:sz="0" w:space="0" w:color="auto"/>
      </w:divBdr>
    </w:div>
    <w:div w:id="1562785453">
      <w:bodyDiv w:val="1"/>
      <w:marLeft w:val="0"/>
      <w:marRight w:val="0"/>
      <w:marTop w:val="0"/>
      <w:marBottom w:val="0"/>
      <w:divBdr>
        <w:top w:val="none" w:sz="0" w:space="0" w:color="auto"/>
        <w:left w:val="none" w:sz="0" w:space="0" w:color="auto"/>
        <w:bottom w:val="none" w:sz="0" w:space="0" w:color="auto"/>
        <w:right w:val="none" w:sz="0" w:space="0" w:color="auto"/>
      </w:divBdr>
    </w:div>
    <w:div w:id="1562788741">
      <w:bodyDiv w:val="1"/>
      <w:marLeft w:val="0"/>
      <w:marRight w:val="0"/>
      <w:marTop w:val="0"/>
      <w:marBottom w:val="0"/>
      <w:divBdr>
        <w:top w:val="none" w:sz="0" w:space="0" w:color="auto"/>
        <w:left w:val="none" w:sz="0" w:space="0" w:color="auto"/>
        <w:bottom w:val="none" w:sz="0" w:space="0" w:color="auto"/>
        <w:right w:val="none" w:sz="0" w:space="0" w:color="auto"/>
      </w:divBdr>
    </w:div>
    <w:div w:id="1562860462">
      <w:bodyDiv w:val="1"/>
      <w:marLeft w:val="0"/>
      <w:marRight w:val="0"/>
      <w:marTop w:val="0"/>
      <w:marBottom w:val="0"/>
      <w:divBdr>
        <w:top w:val="none" w:sz="0" w:space="0" w:color="auto"/>
        <w:left w:val="none" w:sz="0" w:space="0" w:color="auto"/>
        <w:bottom w:val="none" w:sz="0" w:space="0" w:color="auto"/>
        <w:right w:val="none" w:sz="0" w:space="0" w:color="auto"/>
      </w:divBdr>
    </w:div>
    <w:div w:id="1562902755">
      <w:bodyDiv w:val="1"/>
      <w:marLeft w:val="0"/>
      <w:marRight w:val="0"/>
      <w:marTop w:val="0"/>
      <w:marBottom w:val="0"/>
      <w:divBdr>
        <w:top w:val="none" w:sz="0" w:space="0" w:color="auto"/>
        <w:left w:val="none" w:sz="0" w:space="0" w:color="auto"/>
        <w:bottom w:val="none" w:sz="0" w:space="0" w:color="auto"/>
        <w:right w:val="none" w:sz="0" w:space="0" w:color="auto"/>
      </w:divBdr>
    </w:div>
    <w:div w:id="1563057774">
      <w:bodyDiv w:val="1"/>
      <w:marLeft w:val="0"/>
      <w:marRight w:val="0"/>
      <w:marTop w:val="0"/>
      <w:marBottom w:val="0"/>
      <w:divBdr>
        <w:top w:val="none" w:sz="0" w:space="0" w:color="auto"/>
        <w:left w:val="none" w:sz="0" w:space="0" w:color="auto"/>
        <w:bottom w:val="none" w:sz="0" w:space="0" w:color="auto"/>
        <w:right w:val="none" w:sz="0" w:space="0" w:color="auto"/>
      </w:divBdr>
    </w:div>
    <w:div w:id="1563567068">
      <w:bodyDiv w:val="1"/>
      <w:marLeft w:val="0"/>
      <w:marRight w:val="0"/>
      <w:marTop w:val="0"/>
      <w:marBottom w:val="0"/>
      <w:divBdr>
        <w:top w:val="none" w:sz="0" w:space="0" w:color="auto"/>
        <w:left w:val="none" w:sz="0" w:space="0" w:color="auto"/>
        <w:bottom w:val="none" w:sz="0" w:space="0" w:color="auto"/>
        <w:right w:val="none" w:sz="0" w:space="0" w:color="auto"/>
      </w:divBdr>
    </w:div>
    <w:div w:id="1563641220">
      <w:bodyDiv w:val="1"/>
      <w:marLeft w:val="0"/>
      <w:marRight w:val="0"/>
      <w:marTop w:val="0"/>
      <w:marBottom w:val="0"/>
      <w:divBdr>
        <w:top w:val="none" w:sz="0" w:space="0" w:color="auto"/>
        <w:left w:val="none" w:sz="0" w:space="0" w:color="auto"/>
        <w:bottom w:val="none" w:sz="0" w:space="0" w:color="auto"/>
        <w:right w:val="none" w:sz="0" w:space="0" w:color="auto"/>
      </w:divBdr>
    </w:div>
    <w:div w:id="1564028276">
      <w:bodyDiv w:val="1"/>
      <w:marLeft w:val="0"/>
      <w:marRight w:val="0"/>
      <w:marTop w:val="0"/>
      <w:marBottom w:val="0"/>
      <w:divBdr>
        <w:top w:val="none" w:sz="0" w:space="0" w:color="auto"/>
        <w:left w:val="none" w:sz="0" w:space="0" w:color="auto"/>
        <w:bottom w:val="none" w:sz="0" w:space="0" w:color="auto"/>
        <w:right w:val="none" w:sz="0" w:space="0" w:color="auto"/>
      </w:divBdr>
    </w:div>
    <w:div w:id="1564103638">
      <w:bodyDiv w:val="1"/>
      <w:marLeft w:val="0"/>
      <w:marRight w:val="0"/>
      <w:marTop w:val="0"/>
      <w:marBottom w:val="0"/>
      <w:divBdr>
        <w:top w:val="none" w:sz="0" w:space="0" w:color="auto"/>
        <w:left w:val="none" w:sz="0" w:space="0" w:color="auto"/>
        <w:bottom w:val="none" w:sz="0" w:space="0" w:color="auto"/>
        <w:right w:val="none" w:sz="0" w:space="0" w:color="auto"/>
      </w:divBdr>
    </w:div>
    <w:div w:id="1564214144">
      <w:bodyDiv w:val="1"/>
      <w:marLeft w:val="0"/>
      <w:marRight w:val="0"/>
      <w:marTop w:val="0"/>
      <w:marBottom w:val="0"/>
      <w:divBdr>
        <w:top w:val="none" w:sz="0" w:space="0" w:color="auto"/>
        <w:left w:val="none" w:sz="0" w:space="0" w:color="auto"/>
        <w:bottom w:val="none" w:sz="0" w:space="0" w:color="auto"/>
        <w:right w:val="none" w:sz="0" w:space="0" w:color="auto"/>
      </w:divBdr>
    </w:div>
    <w:div w:id="1564367222">
      <w:bodyDiv w:val="1"/>
      <w:marLeft w:val="0"/>
      <w:marRight w:val="0"/>
      <w:marTop w:val="0"/>
      <w:marBottom w:val="0"/>
      <w:divBdr>
        <w:top w:val="none" w:sz="0" w:space="0" w:color="auto"/>
        <w:left w:val="none" w:sz="0" w:space="0" w:color="auto"/>
        <w:bottom w:val="none" w:sz="0" w:space="0" w:color="auto"/>
        <w:right w:val="none" w:sz="0" w:space="0" w:color="auto"/>
      </w:divBdr>
    </w:div>
    <w:div w:id="1564367749">
      <w:bodyDiv w:val="1"/>
      <w:marLeft w:val="0"/>
      <w:marRight w:val="0"/>
      <w:marTop w:val="0"/>
      <w:marBottom w:val="0"/>
      <w:divBdr>
        <w:top w:val="none" w:sz="0" w:space="0" w:color="auto"/>
        <w:left w:val="none" w:sz="0" w:space="0" w:color="auto"/>
        <w:bottom w:val="none" w:sz="0" w:space="0" w:color="auto"/>
        <w:right w:val="none" w:sz="0" w:space="0" w:color="auto"/>
      </w:divBdr>
    </w:div>
    <w:div w:id="1564485230">
      <w:bodyDiv w:val="1"/>
      <w:marLeft w:val="0"/>
      <w:marRight w:val="0"/>
      <w:marTop w:val="0"/>
      <w:marBottom w:val="0"/>
      <w:divBdr>
        <w:top w:val="none" w:sz="0" w:space="0" w:color="auto"/>
        <w:left w:val="none" w:sz="0" w:space="0" w:color="auto"/>
        <w:bottom w:val="none" w:sz="0" w:space="0" w:color="auto"/>
        <w:right w:val="none" w:sz="0" w:space="0" w:color="auto"/>
      </w:divBdr>
    </w:div>
    <w:div w:id="1564487162">
      <w:bodyDiv w:val="1"/>
      <w:marLeft w:val="0"/>
      <w:marRight w:val="0"/>
      <w:marTop w:val="0"/>
      <w:marBottom w:val="0"/>
      <w:divBdr>
        <w:top w:val="none" w:sz="0" w:space="0" w:color="auto"/>
        <w:left w:val="none" w:sz="0" w:space="0" w:color="auto"/>
        <w:bottom w:val="none" w:sz="0" w:space="0" w:color="auto"/>
        <w:right w:val="none" w:sz="0" w:space="0" w:color="auto"/>
      </w:divBdr>
    </w:div>
    <w:div w:id="1564489624">
      <w:bodyDiv w:val="1"/>
      <w:marLeft w:val="0"/>
      <w:marRight w:val="0"/>
      <w:marTop w:val="0"/>
      <w:marBottom w:val="0"/>
      <w:divBdr>
        <w:top w:val="none" w:sz="0" w:space="0" w:color="auto"/>
        <w:left w:val="none" w:sz="0" w:space="0" w:color="auto"/>
        <w:bottom w:val="none" w:sz="0" w:space="0" w:color="auto"/>
        <w:right w:val="none" w:sz="0" w:space="0" w:color="auto"/>
      </w:divBdr>
    </w:div>
    <w:div w:id="1564566336">
      <w:bodyDiv w:val="1"/>
      <w:marLeft w:val="0"/>
      <w:marRight w:val="0"/>
      <w:marTop w:val="0"/>
      <w:marBottom w:val="0"/>
      <w:divBdr>
        <w:top w:val="none" w:sz="0" w:space="0" w:color="auto"/>
        <w:left w:val="none" w:sz="0" w:space="0" w:color="auto"/>
        <w:bottom w:val="none" w:sz="0" w:space="0" w:color="auto"/>
        <w:right w:val="none" w:sz="0" w:space="0" w:color="auto"/>
      </w:divBdr>
    </w:div>
    <w:div w:id="1564637120">
      <w:bodyDiv w:val="1"/>
      <w:marLeft w:val="0"/>
      <w:marRight w:val="0"/>
      <w:marTop w:val="0"/>
      <w:marBottom w:val="0"/>
      <w:divBdr>
        <w:top w:val="none" w:sz="0" w:space="0" w:color="auto"/>
        <w:left w:val="none" w:sz="0" w:space="0" w:color="auto"/>
        <w:bottom w:val="none" w:sz="0" w:space="0" w:color="auto"/>
        <w:right w:val="none" w:sz="0" w:space="0" w:color="auto"/>
      </w:divBdr>
    </w:div>
    <w:div w:id="1565069430">
      <w:bodyDiv w:val="1"/>
      <w:marLeft w:val="0"/>
      <w:marRight w:val="0"/>
      <w:marTop w:val="0"/>
      <w:marBottom w:val="0"/>
      <w:divBdr>
        <w:top w:val="none" w:sz="0" w:space="0" w:color="auto"/>
        <w:left w:val="none" w:sz="0" w:space="0" w:color="auto"/>
        <w:bottom w:val="none" w:sz="0" w:space="0" w:color="auto"/>
        <w:right w:val="none" w:sz="0" w:space="0" w:color="auto"/>
      </w:divBdr>
    </w:div>
    <w:div w:id="1565218858">
      <w:bodyDiv w:val="1"/>
      <w:marLeft w:val="0"/>
      <w:marRight w:val="0"/>
      <w:marTop w:val="0"/>
      <w:marBottom w:val="0"/>
      <w:divBdr>
        <w:top w:val="none" w:sz="0" w:space="0" w:color="auto"/>
        <w:left w:val="none" w:sz="0" w:space="0" w:color="auto"/>
        <w:bottom w:val="none" w:sz="0" w:space="0" w:color="auto"/>
        <w:right w:val="none" w:sz="0" w:space="0" w:color="auto"/>
      </w:divBdr>
    </w:div>
    <w:div w:id="1565405525">
      <w:bodyDiv w:val="1"/>
      <w:marLeft w:val="0"/>
      <w:marRight w:val="0"/>
      <w:marTop w:val="0"/>
      <w:marBottom w:val="0"/>
      <w:divBdr>
        <w:top w:val="none" w:sz="0" w:space="0" w:color="auto"/>
        <w:left w:val="none" w:sz="0" w:space="0" w:color="auto"/>
        <w:bottom w:val="none" w:sz="0" w:space="0" w:color="auto"/>
        <w:right w:val="none" w:sz="0" w:space="0" w:color="auto"/>
      </w:divBdr>
    </w:div>
    <w:div w:id="1566061377">
      <w:bodyDiv w:val="1"/>
      <w:marLeft w:val="0"/>
      <w:marRight w:val="0"/>
      <w:marTop w:val="0"/>
      <w:marBottom w:val="0"/>
      <w:divBdr>
        <w:top w:val="none" w:sz="0" w:space="0" w:color="auto"/>
        <w:left w:val="none" w:sz="0" w:space="0" w:color="auto"/>
        <w:bottom w:val="none" w:sz="0" w:space="0" w:color="auto"/>
        <w:right w:val="none" w:sz="0" w:space="0" w:color="auto"/>
      </w:divBdr>
    </w:div>
    <w:div w:id="1566448142">
      <w:bodyDiv w:val="1"/>
      <w:marLeft w:val="0"/>
      <w:marRight w:val="0"/>
      <w:marTop w:val="0"/>
      <w:marBottom w:val="0"/>
      <w:divBdr>
        <w:top w:val="none" w:sz="0" w:space="0" w:color="auto"/>
        <w:left w:val="none" w:sz="0" w:space="0" w:color="auto"/>
        <w:bottom w:val="none" w:sz="0" w:space="0" w:color="auto"/>
        <w:right w:val="none" w:sz="0" w:space="0" w:color="auto"/>
      </w:divBdr>
    </w:div>
    <w:div w:id="1566602780">
      <w:bodyDiv w:val="1"/>
      <w:marLeft w:val="0"/>
      <w:marRight w:val="0"/>
      <w:marTop w:val="0"/>
      <w:marBottom w:val="0"/>
      <w:divBdr>
        <w:top w:val="none" w:sz="0" w:space="0" w:color="auto"/>
        <w:left w:val="none" w:sz="0" w:space="0" w:color="auto"/>
        <w:bottom w:val="none" w:sz="0" w:space="0" w:color="auto"/>
        <w:right w:val="none" w:sz="0" w:space="0" w:color="auto"/>
      </w:divBdr>
    </w:div>
    <w:div w:id="1566603677">
      <w:bodyDiv w:val="1"/>
      <w:marLeft w:val="0"/>
      <w:marRight w:val="0"/>
      <w:marTop w:val="0"/>
      <w:marBottom w:val="0"/>
      <w:divBdr>
        <w:top w:val="none" w:sz="0" w:space="0" w:color="auto"/>
        <w:left w:val="none" w:sz="0" w:space="0" w:color="auto"/>
        <w:bottom w:val="none" w:sz="0" w:space="0" w:color="auto"/>
        <w:right w:val="none" w:sz="0" w:space="0" w:color="auto"/>
      </w:divBdr>
    </w:div>
    <w:div w:id="1566720688">
      <w:bodyDiv w:val="1"/>
      <w:marLeft w:val="0"/>
      <w:marRight w:val="0"/>
      <w:marTop w:val="0"/>
      <w:marBottom w:val="0"/>
      <w:divBdr>
        <w:top w:val="none" w:sz="0" w:space="0" w:color="auto"/>
        <w:left w:val="none" w:sz="0" w:space="0" w:color="auto"/>
        <w:bottom w:val="none" w:sz="0" w:space="0" w:color="auto"/>
        <w:right w:val="none" w:sz="0" w:space="0" w:color="auto"/>
      </w:divBdr>
    </w:div>
    <w:div w:id="1566917063">
      <w:bodyDiv w:val="1"/>
      <w:marLeft w:val="0"/>
      <w:marRight w:val="0"/>
      <w:marTop w:val="0"/>
      <w:marBottom w:val="0"/>
      <w:divBdr>
        <w:top w:val="none" w:sz="0" w:space="0" w:color="auto"/>
        <w:left w:val="none" w:sz="0" w:space="0" w:color="auto"/>
        <w:bottom w:val="none" w:sz="0" w:space="0" w:color="auto"/>
        <w:right w:val="none" w:sz="0" w:space="0" w:color="auto"/>
      </w:divBdr>
    </w:div>
    <w:div w:id="1567064010">
      <w:bodyDiv w:val="1"/>
      <w:marLeft w:val="0"/>
      <w:marRight w:val="0"/>
      <w:marTop w:val="0"/>
      <w:marBottom w:val="0"/>
      <w:divBdr>
        <w:top w:val="none" w:sz="0" w:space="0" w:color="auto"/>
        <w:left w:val="none" w:sz="0" w:space="0" w:color="auto"/>
        <w:bottom w:val="none" w:sz="0" w:space="0" w:color="auto"/>
        <w:right w:val="none" w:sz="0" w:space="0" w:color="auto"/>
      </w:divBdr>
    </w:div>
    <w:div w:id="1567107970">
      <w:bodyDiv w:val="1"/>
      <w:marLeft w:val="0"/>
      <w:marRight w:val="0"/>
      <w:marTop w:val="0"/>
      <w:marBottom w:val="0"/>
      <w:divBdr>
        <w:top w:val="none" w:sz="0" w:space="0" w:color="auto"/>
        <w:left w:val="none" w:sz="0" w:space="0" w:color="auto"/>
        <w:bottom w:val="none" w:sz="0" w:space="0" w:color="auto"/>
        <w:right w:val="none" w:sz="0" w:space="0" w:color="auto"/>
      </w:divBdr>
    </w:div>
    <w:div w:id="1567184603">
      <w:bodyDiv w:val="1"/>
      <w:marLeft w:val="0"/>
      <w:marRight w:val="0"/>
      <w:marTop w:val="0"/>
      <w:marBottom w:val="0"/>
      <w:divBdr>
        <w:top w:val="none" w:sz="0" w:space="0" w:color="auto"/>
        <w:left w:val="none" w:sz="0" w:space="0" w:color="auto"/>
        <w:bottom w:val="none" w:sz="0" w:space="0" w:color="auto"/>
        <w:right w:val="none" w:sz="0" w:space="0" w:color="auto"/>
      </w:divBdr>
    </w:div>
    <w:div w:id="1567259100">
      <w:bodyDiv w:val="1"/>
      <w:marLeft w:val="0"/>
      <w:marRight w:val="0"/>
      <w:marTop w:val="0"/>
      <w:marBottom w:val="0"/>
      <w:divBdr>
        <w:top w:val="none" w:sz="0" w:space="0" w:color="auto"/>
        <w:left w:val="none" w:sz="0" w:space="0" w:color="auto"/>
        <w:bottom w:val="none" w:sz="0" w:space="0" w:color="auto"/>
        <w:right w:val="none" w:sz="0" w:space="0" w:color="auto"/>
      </w:divBdr>
    </w:div>
    <w:div w:id="1567300719">
      <w:bodyDiv w:val="1"/>
      <w:marLeft w:val="0"/>
      <w:marRight w:val="0"/>
      <w:marTop w:val="0"/>
      <w:marBottom w:val="0"/>
      <w:divBdr>
        <w:top w:val="none" w:sz="0" w:space="0" w:color="auto"/>
        <w:left w:val="none" w:sz="0" w:space="0" w:color="auto"/>
        <w:bottom w:val="none" w:sz="0" w:space="0" w:color="auto"/>
        <w:right w:val="none" w:sz="0" w:space="0" w:color="auto"/>
      </w:divBdr>
    </w:div>
    <w:div w:id="1567379827">
      <w:bodyDiv w:val="1"/>
      <w:marLeft w:val="0"/>
      <w:marRight w:val="0"/>
      <w:marTop w:val="0"/>
      <w:marBottom w:val="0"/>
      <w:divBdr>
        <w:top w:val="none" w:sz="0" w:space="0" w:color="auto"/>
        <w:left w:val="none" w:sz="0" w:space="0" w:color="auto"/>
        <w:bottom w:val="none" w:sz="0" w:space="0" w:color="auto"/>
        <w:right w:val="none" w:sz="0" w:space="0" w:color="auto"/>
      </w:divBdr>
    </w:div>
    <w:div w:id="1567564711">
      <w:bodyDiv w:val="1"/>
      <w:marLeft w:val="0"/>
      <w:marRight w:val="0"/>
      <w:marTop w:val="0"/>
      <w:marBottom w:val="0"/>
      <w:divBdr>
        <w:top w:val="none" w:sz="0" w:space="0" w:color="auto"/>
        <w:left w:val="none" w:sz="0" w:space="0" w:color="auto"/>
        <w:bottom w:val="none" w:sz="0" w:space="0" w:color="auto"/>
        <w:right w:val="none" w:sz="0" w:space="0" w:color="auto"/>
      </w:divBdr>
    </w:div>
    <w:div w:id="1567574180">
      <w:bodyDiv w:val="1"/>
      <w:marLeft w:val="0"/>
      <w:marRight w:val="0"/>
      <w:marTop w:val="0"/>
      <w:marBottom w:val="0"/>
      <w:divBdr>
        <w:top w:val="none" w:sz="0" w:space="0" w:color="auto"/>
        <w:left w:val="none" w:sz="0" w:space="0" w:color="auto"/>
        <w:bottom w:val="none" w:sz="0" w:space="0" w:color="auto"/>
        <w:right w:val="none" w:sz="0" w:space="0" w:color="auto"/>
      </w:divBdr>
    </w:div>
    <w:div w:id="1567646046">
      <w:bodyDiv w:val="1"/>
      <w:marLeft w:val="0"/>
      <w:marRight w:val="0"/>
      <w:marTop w:val="0"/>
      <w:marBottom w:val="0"/>
      <w:divBdr>
        <w:top w:val="none" w:sz="0" w:space="0" w:color="auto"/>
        <w:left w:val="none" w:sz="0" w:space="0" w:color="auto"/>
        <w:bottom w:val="none" w:sz="0" w:space="0" w:color="auto"/>
        <w:right w:val="none" w:sz="0" w:space="0" w:color="auto"/>
      </w:divBdr>
    </w:div>
    <w:div w:id="1567761834">
      <w:bodyDiv w:val="1"/>
      <w:marLeft w:val="0"/>
      <w:marRight w:val="0"/>
      <w:marTop w:val="0"/>
      <w:marBottom w:val="0"/>
      <w:divBdr>
        <w:top w:val="none" w:sz="0" w:space="0" w:color="auto"/>
        <w:left w:val="none" w:sz="0" w:space="0" w:color="auto"/>
        <w:bottom w:val="none" w:sz="0" w:space="0" w:color="auto"/>
        <w:right w:val="none" w:sz="0" w:space="0" w:color="auto"/>
      </w:divBdr>
    </w:div>
    <w:div w:id="1567912755">
      <w:bodyDiv w:val="1"/>
      <w:marLeft w:val="0"/>
      <w:marRight w:val="0"/>
      <w:marTop w:val="0"/>
      <w:marBottom w:val="0"/>
      <w:divBdr>
        <w:top w:val="none" w:sz="0" w:space="0" w:color="auto"/>
        <w:left w:val="none" w:sz="0" w:space="0" w:color="auto"/>
        <w:bottom w:val="none" w:sz="0" w:space="0" w:color="auto"/>
        <w:right w:val="none" w:sz="0" w:space="0" w:color="auto"/>
      </w:divBdr>
    </w:div>
    <w:div w:id="1568105119">
      <w:bodyDiv w:val="1"/>
      <w:marLeft w:val="0"/>
      <w:marRight w:val="0"/>
      <w:marTop w:val="0"/>
      <w:marBottom w:val="0"/>
      <w:divBdr>
        <w:top w:val="none" w:sz="0" w:space="0" w:color="auto"/>
        <w:left w:val="none" w:sz="0" w:space="0" w:color="auto"/>
        <w:bottom w:val="none" w:sz="0" w:space="0" w:color="auto"/>
        <w:right w:val="none" w:sz="0" w:space="0" w:color="auto"/>
      </w:divBdr>
    </w:div>
    <w:div w:id="1568107000">
      <w:bodyDiv w:val="1"/>
      <w:marLeft w:val="0"/>
      <w:marRight w:val="0"/>
      <w:marTop w:val="0"/>
      <w:marBottom w:val="0"/>
      <w:divBdr>
        <w:top w:val="none" w:sz="0" w:space="0" w:color="auto"/>
        <w:left w:val="none" w:sz="0" w:space="0" w:color="auto"/>
        <w:bottom w:val="none" w:sz="0" w:space="0" w:color="auto"/>
        <w:right w:val="none" w:sz="0" w:space="0" w:color="auto"/>
      </w:divBdr>
    </w:div>
    <w:div w:id="1568223351">
      <w:bodyDiv w:val="1"/>
      <w:marLeft w:val="0"/>
      <w:marRight w:val="0"/>
      <w:marTop w:val="0"/>
      <w:marBottom w:val="0"/>
      <w:divBdr>
        <w:top w:val="none" w:sz="0" w:space="0" w:color="auto"/>
        <w:left w:val="none" w:sz="0" w:space="0" w:color="auto"/>
        <w:bottom w:val="none" w:sz="0" w:space="0" w:color="auto"/>
        <w:right w:val="none" w:sz="0" w:space="0" w:color="auto"/>
      </w:divBdr>
    </w:div>
    <w:div w:id="1568372753">
      <w:bodyDiv w:val="1"/>
      <w:marLeft w:val="0"/>
      <w:marRight w:val="0"/>
      <w:marTop w:val="0"/>
      <w:marBottom w:val="0"/>
      <w:divBdr>
        <w:top w:val="none" w:sz="0" w:space="0" w:color="auto"/>
        <w:left w:val="none" w:sz="0" w:space="0" w:color="auto"/>
        <w:bottom w:val="none" w:sz="0" w:space="0" w:color="auto"/>
        <w:right w:val="none" w:sz="0" w:space="0" w:color="auto"/>
      </w:divBdr>
    </w:div>
    <w:div w:id="1568416163">
      <w:bodyDiv w:val="1"/>
      <w:marLeft w:val="0"/>
      <w:marRight w:val="0"/>
      <w:marTop w:val="0"/>
      <w:marBottom w:val="0"/>
      <w:divBdr>
        <w:top w:val="none" w:sz="0" w:space="0" w:color="auto"/>
        <w:left w:val="none" w:sz="0" w:space="0" w:color="auto"/>
        <w:bottom w:val="none" w:sz="0" w:space="0" w:color="auto"/>
        <w:right w:val="none" w:sz="0" w:space="0" w:color="auto"/>
      </w:divBdr>
    </w:div>
    <w:div w:id="1568421615">
      <w:bodyDiv w:val="1"/>
      <w:marLeft w:val="0"/>
      <w:marRight w:val="0"/>
      <w:marTop w:val="0"/>
      <w:marBottom w:val="0"/>
      <w:divBdr>
        <w:top w:val="none" w:sz="0" w:space="0" w:color="auto"/>
        <w:left w:val="none" w:sz="0" w:space="0" w:color="auto"/>
        <w:bottom w:val="none" w:sz="0" w:space="0" w:color="auto"/>
        <w:right w:val="none" w:sz="0" w:space="0" w:color="auto"/>
      </w:divBdr>
    </w:div>
    <w:div w:id="1568763256">
      <w:bodyDiv w:val="1"/>
      <w:marLeft w:val="0"/>
      <w:marRight w:val="0"/>
      <w:marTop w:val="0"/>
      <w:marBottom w:val="0"/>
      <w:divBdr>
        <w:top w:val="none" w:sz="0" w:space="0" w:color="auto"/>
        <w:left w:val="none" w:sz="0" w:space="0" w:color="auto"/>
        <w:bottom w:val="none" w:sz="0" w:space="0" w:color="auto"/>
        <w:right w:val="none" w:sz="0" w:space="0" w:color="auto"/>
      </w:divBdr>
    </w:div>
    <w:div w:id="1569027254">
      <w:bodyDiv w:val="1"/>
      <w:marLeft w:val="0"/>
      <w:marRight w:val="0"/>
      <w:marTop w:val="0"/>
      <w:marBottom w:val="0"/>
      <w:divBdr>
        <w:top w:val="none" w:sz="0" w:space="0" w:color="auto"/>
        <w:left w:val="none" w:sz="0" w:space="0" w:color="auto"/>
        <w:bottom w:val="none" w:sz="0" w:space="0" w:color="auto"/>
        <w:right w:val="none" w:sz="0" w:space="0" w:color="auto"/>
      </w:divBdr>
    </w:div>
    <w:div w:id="1569223791">
      <w:bodyDiv w:val="1"/>
      <w:marLeft w:val="0"/>
      <w:marRight w:val="0"/>
      <w:marTop w:val="0"/>
      <w:marBottom w:val="0"/>
      <w:divBdr>
        <w:top w:val="none" w:sz="0" w:space="0" w:color="auto"/>
        <w:left w:val="none" w:sz="0" w:space="0" w:color="auto"/>
        <w:bottom w:val="none" w:sz="0" w:space="0" w:color="auto"/>
        <w:right w:val="none" w:sz="0" w:space="0" w:color="auto"/>
      </w:divBdr>
    </w:div>
    <w:div w:id="1569265990">
      <w:bodyDiv w:val="1"/>
      <w:marLeft w:val="0"/>
      <w:marRight w:val="0"/>
      <w:marTop w:val="0"/>
      <w:marBottom w:val="0"/>
      <w:divBdr>
        <w:top w:val="none" w:sz="0" w:space="0" w:color="auto"/>
        <w:left w:val="none" w:sz="0" w:space="0" w:color="auto"/>
        <w:bottom w:val="none" w:sz="0" w:space="0" w:color="auto"/>
        <w:right w:val="none" w:sz="0" w:space="0" w:color="auto"/>
      </w:divBdr>
    </w:div>
    <w:div w:id="1569340614">
      <w:bodyDiv w:val="1"/>
      <w:marLeft w:val="0"/>
      <w:marRight w:val="0"/>
      <w:marTop w:val="0"/>
      <w:marBottom w:val="0"/>
      <w:divBdr>
        <w:top w:val="none" w:sz="0" w:space="0" w:color="auto"/>
        <w:left w:val="none" w:sz="0" w:space="0" w:color="auto"/>
        <w:bottom w:val="none" w:sz="0" w:space="0" w:color="auto"/>
        <w:right w:val="none" w:sz="0" w:space="0" w:color="auto"/>
      </w:divBdr>
    </w:div>
    <w:div w:id="1569419700">
      <w:bodyDiv w:val="1"/>
      <w:marLeft w:val="0"/>
      <w:marRight w:val="0"/>
      <w:marTop w:val="0"/>
      <w:marBottom w:val="0"/>
      <w:divBdr>
        <w:top w:val="none" w:sz="0" w:space="0" w:color="auto"/>
        <w:left w:val="none" w:sz="0" w:space="0" w:color="auto"/>
        <w:bottom w:val="none" w:sz="0" w:space="0" w:color="auto"/>
        <w:right w:val="none" w:sz="0" w:space="0" w:color="auto"/>
      </w:divBdr>
    </w:div>
    <w:div w:id="1569487731">
      <w:bodyDiv w:val="1"/>
      <w:marLeft w:val="0"/>
      <w:marRight w:val="0"/>
      <w:marTop w:val="0"/>
      <w:marBottom w:val="0"/>
      <w:divBdr>
        <w:top w:val="none" w:sz="0" w:space="0" w:color="auto"/>
        <w:left w:val="none" w:sz="0" w:space="0" w:color="auto"/>
        <w:bottom w:val="none" w:sz="0" w:space="0" w:color="auto"/>
        <w:right w:val="none" w:sz="0" w:space="0" w:color="auto"/>
      </w:divBdr>
    </w:div>
    <w:div w:id="1569609637">
      <w:bodyDiv w:val="1"/>
      <w:marLeft w:val="0"/>
      <w:marRight w:val="0"/>
      <w:marTop w:val="0"/>
      <w:marBottom w:val="0"/>
      <w:divBdr>
        <w:top w:val="none" w:sz="0" w:space="0" w:color="auto"/>
        <w:left w:val="none" w:sz="0" w:space="0" w:color="auto"/>
        <w:bottom w:val="none" w:sz="0" w:space="0" w:color="auto"/>
        <w:right w:val="none" w:sz="0" w:space="0" w:color="auto"/>
      </w:divBdr>
    </w:div>
    <w:div w:id="1569610210">
      <w:bodyDiv w:val="1"/>
      <w:marLeft w:val="0"/>
      <w:marRight w:val="0"/>
      <w:marTop w:val="0"/>
      <w:marBottom w:val="0"/>
      <w:divBdr>
        <w:top w:val="none" w:sz="0" w:space="0" w:color="auto"/>
        <w:left w:val="none" w:sz="0" w:space="0" w:color="auto"/>
        <w:bottom w:val="none" w:sz="0" w:space="0" w:color="auto"/>
        <w:right w:val="none" w:sz="0" w:space="0" w:color="auto"/>
      </w:divBdr>
    </w:div>
    <w:div w:id="1569805856">
      <w:bodyDiv w:val="1"/>
      <w:marLeft w:val="0"/>
      <w:marRight w:val="0"/>
      <w:marTop w:val="0"/>
      <w:marBottom w:val="0"/>
      <w:divBdr>
        <w:top w:val="none" w:sz="0" w:space="0" w:color="auto"/>
        <w:left w:val="none" w:sz="0" w:space="0" w:color="auto"/>
        <w:bottom w:val="none" w:sz="0" w:space="0" w:color="auto"/>
        <w:right w:val="none" w:sz="0" w:space="0" w:color="auto"/>
      </w:divBdr>
    </w:div>
    <w:div w:id="1570264861">
      <w:bodyDiv w:val="1"/>
      <w:marLeft w:val="0"/>
      <w:marRight w:val="0"/>
      <w:marTop w:val="0"/>
      <w:marBottom w:val="0"/>
      <w:divBdr>
        <w:top w:val="none" w:sz="0" w:space="0" w:color="auto"/>
        <w:left w:val="none" w:sz="0" w:space="0" w:color="auto"/>
        <w:bottom w:val="none" w:sz="0" w:space="0" w:color="auto"/>
        <w:right w:val="none" w:sz="0" w:space="0" w:color="auto"/>
      </w:divBdr>
    </w:div>
    <w:div w:id="1570529668">
      <w:bodyDiv w:val="1"/>
      <w:marLeft w:val="0"/>
      <w:marRight w:val="0"/>
      <w:marTop w:val="0"/>
      <w:marBottom w:val="0"/>
      <w:divBdr>
        <w:top w:val="none" w:sz="0" w:space="0" w:color="auto"/>
        <w:left w:val="none" w:sz="0" w:space="0" w:color="auto"/>
        <w:bottom w:val="none" w:sz="0" w:space="0" w:color="auto"/>
        <w:right w:val="none" w:sz="0" w:space="0" w:color="auto"/>
      </w:divBdr>
    </w:div>
    <w:div w:id="1570574418">
      <w:bodyDiv w:val="1"/>
      <w:marLeft w:val="0"/>
      <w:marRight w:val="0"/>
      <w:marTop w:val="0"/>
      <w:marBottom w:val="0"/>
      <w:divBdr>
        <w:top w:val="none" w:sz="0" w:space="0" w:color="auto"/>
        <w:left w:val="none" w:sz="0" w:space="0" w:color="auto"/>
        <w:bottom w:val="none" w:sz="0" w:space="0" w:color="auto"/>
        <w:right w:val="none" w:sz="0" w:space="0" w:color="auto"/>
      </w:divBdr>
    </w:div>
    <w:div w:id="1570648300">
      <w:bodyDiv w:val="1"/>
      <w:marLeft w:val="0"/>
      <w:marRight w:val="0"/>
      <w:marTop w:val="0"/>
      <w:marBottom w:val="0"/>
      <w:divBdr>
        <w:top w:val="none" w:sz="0" w:space="0" w:color="auto"/>
        <w:left w:val="none" w:sz="0" w:space="0" w:color="auto"/>
        <w:bottom w:val="none" w:sz="0" w:space="0" w:color="auto"/>
        <w:right w:val="none" w:sz="0" w:space="0" w:color="auto"/>
      </w:divBdr>
    </w:div>
    <w:div w:id="1570919935">
      <w:bodyDiv w:val="1"/>
      <w:marLeft w:val="0"/>
      <w:marRight w:val="0"/>
      <w:marTop w:val="0"/>
      <w:marBottom w:val="0"/>
      <w:divBdr>
        <w:top w:val="none" w:sz="0" w:space="0" w:color="auto"/>
        <w:left w:val="none" w:sz="0" w:space="0" w:color="auto"/>
        <w:bottom w:val="none" w:sz="0" w:space="0" w:color="auto"/>
        <w:right w:val="none" w:sz="0" w:space="0" w:color="auto"/>
      </w:divBdr>
    </w:div>
    <w:div w:id="1571231507">
      <w:bodyDiv w:val="1"/>
      <w:marLeft w:val="0"/>
      <w:marRight w:val="0"/>
      <w:marTop w:val="0"/>
      <w:marBottom w:val="0"/>
      <w:divBdr>
        <w:top w:val="none" w:sz="0" w:space="0" w:color="auto"/>
        <w:left w:val="none" w:sz="0" w:space="0" w:color="auto"/>
        <w:bottom w:val="none" w:sz="0" w:space="0" w:color="auto"/>
        <w:right w:val="none" w:sz="0" w:space="0" w:color="auto"/>
      </w:divBdr>
    </w:div>
    <w:div w:id="1571382086">
      <w:bodyDiv w:val="1"/>
      <w:marLeft w:val="0"/>
      <w:marRight w:val="0"/>
      <w:marTop w:val="0"/>
      <w:marBottom w:val="0"/>
      <w:divBdr>
        <w:top w:val="none" w:sz="0" w:space="0" w:color="auto"/>
        <w:left w:val="none" w:sz="0" w:space="0" w:color="auto"/>
        <w:bottom w:val="none" w:sz="0" w:space="0" w:color="auto"/>
        <w:right w:val="none" w:sz="0" w:space="0" w:color="auto"/>
      </w:divBdr>
    </w:div>
    <w:div w:id="1571423701">
      <w:bodyDiv w:val="1"/>
      <w:marLeft w:val="0"/>
      <w:marRight w:val="0"/>
      <w:marTop w:val="0"/>
      <w:marBottom w:val="0"/>
      <w:divBdr>
        <w:top w:val="none" w:sz="0" w:space="0" w:color="auto"/>
        <w:left w:val="none" w:sz="0" w:space="0" w:color="auto"/>
        <w:bottom w:val="none" w:sz="0" w:space="0" w:color="auto"/>
        <w:right w:val="none" w:sz="0" w:space="0" w:color="auto"/>
      </w:divBdr>
    </w:div>
    <w:div w:id="1571693421">
      <w:bodyDiv w:val="1"/>
      <w:marLeft w:val="0"/>
      <w:marRight w:val="0"/>
      <w:marTop w:val="0"/>
      <w:marBottom w:val="0"/>
      <w:divBdr>
        <w:top w:val="none" w:sz="0" w:space="0" w:color="auto"/>
        <w:left w:val="none" w:sz="0" w:space="0" w:color="auto"/>
        <w:bottom w:val="none" w:sz="0" w:space="0" w:color="auto"/>
        <w:right w:val="none" w:sz="0" w:space="0" w:color="auto"/>
      </w:divBdr>
    </w:div>
    <w:div w:id="1571698734">
      <w:bodyDiv w:val="1"/>
      <w:marLeft w:val="0"/>
      <w:marRight w:val="0"/>
      <w:marTop w:val="0"/>
      <w:marBottom w:val="0"/>
      <w:divBdr>
        <w:top w:val="none" w:sz="0" w:space="0" w:color="auto"/>
        <w:left w:val="none" w:sz="0" w:space="0" w:color="auto"/>
        <w:bottom w:val="none" w:sz="0" w:space="0" w:color="auto"/>
        <w:right w:val="none" w:sz="0" w:space="0" w:color="auto"/>
      </w:divBdr>
    </w:div>
    <w:div w:id="1571771276">
      <w:bodyDiv w:val="1"/>
      <w:marLeft w:val="0"/>
      <w:marRight w:val="0"/>
      <w:marTop w:val="0"/>
      <w:marBottom w:val="0"/>
      <w:divBdr>
        <w:top w:val="none" w:sz="0" w:space="0" w:color="auto"/>
        <w:left w:val="none" w:sz="0" w:space="0" w:color="auto"/>
        <w:bottom w:val="none" w:sz="0" w:space="0" w:color="auto"/>
        <w:right w:val="none" w:sz="0" w:space="0" w:color="auto"/>
      </w:divBdr>
    </w:div>
    <w:div w:id="1572077617">
      <w:bodyDiv w:val="1"/>
      <w:marLeft w:val="0"/>
      <w:marRight w:val="0"/>
      <w:marTop w:val="0"/>
      <w:marBottom w:val="0"/>
      <w:divBdr>
        <w:top w:val="none" w:sz="0" w:space="0" w:color="auto"/>
        <w:left w:val="none" w:sz="0" w:space="0" w:color="auto"/>
        <w:bottom w:val="none" w:sz="0" w:space="0" w:color="auto"/>
        <w:right w:val="none" w:sz="0" w:space="0" w:color="auto"/>
      </w:divBdr>
    </w:div>
    <w:div w:id="1572157503">
      <w:bodyDiv w:val="1"/>
      <w:marLeft w:val="0"/>
      <w:marRight w:val="0"/>
      <w:marTop w:val="0"/>
      <w:marBottom w:val="0"/>
      <w:divBdr>
        <w:top w:val="none" w:sz="0" w:space="0" w:color="auto"/>
        <w:left w:val="none" w:sz="0" w:space="0" w:color="auto"/>
        <w:bottom w:val="none" w:sz="0" w:space="0" w:color="auto"/>
        <w:right w:val="none" w:sz="0" w:space="0" w:color="auto"/>
      </w:divBdr>
    </w:div>
    <w:div w:id="1572349413">
      <w:bodyDiv w:val="1"/>
      <w:marLeft w:val="0"/>
      <w:marRight w:val="0"/>
      <w:marTop w:val="0"/>
      <w:marBottom w:val="0"/>
      <w:divBdr>
        <w:top w:val="none" w:sz="0" w:space="0" w:color="auto"/>
        <w:left w:val="none" w:sz="0" w:space="0" w:color="auto"/>
        <w:bottom w:val="none" w:sz="0" w:space="0" w:color="auto"/>
        <w:right w:val="none" w:sz="0" w:space="0" w:color="auto"/>
      </w:divBdr>
    </w:div>
    <w:div w:id="1572349969">
      <w:bodyDiv w:val="1"/>
      <w:marLeft w:val="0"/>
      <w:marRight w:val="0"/>
      <w:marTop w:val="0"/>
      <w:marBottom w:val="0"/>
      <w:divBdr>
        <w:top w:val="none" w:sz="0" w:space="0" w:color="auto"/>
        <w:left w:val="none" w:sz="0" w:space="0" w:color="auto"/>
        <w:bottom w:val="none" w:sz="0" w:space="0" w:color="auto"/>
        <w:right w:val="none" w:sz="0" w:space="0" w:color="auto"/>
      </w:divBdr>
    </w:div>
    <w:div w:id="1572424012">
      <w:bodyDiv w:val="1"/>
      <w:marLeft w:val="0"/>
      <w:marRight w:val="0"/>
      <w:marTop w:val="0"/>
      <w:marBottom w:val="0"/>
      <w:divBdr>
        <w:top w:val="none" w:sz="0" w:space="0" w:color="auto"/>
        <w:left w:val="none" w:sz="0" w:space="0" w:color="auto"/>
        <w:bottom w:val="none" w:sz="0" w:space="0" w:color="auto"/>
        <w:right w:val="none" w:sz="0" w:space="0" w:color="auto"/>
      </w:divBdr>
    </w:div>
    <w:div w:id="1572498417">
      <w:bodyDiv w:val="1"/>
      <w:marLeft w:val="0"/>
      <w:marRight w:val="0"/>
      <w:marTop w:val="0"/>
      <w:marBottom w:val="0"/>
      <w:divBdr>
        <w:top w:val="none" w:sz="0" w:space="0" w:color="auto"/>
        <w:left w:val="none" w:sz="0" w:space="0" w:color="auto"/>
        <w:bottom w:val="none" w:sz="0" w:space="0" w:color="auto"/>
        <w:right w:val="none" w:sz="0" w:space="0" w:color="auto"/>
      </w:divBdr>
    </w:div>
    <w:div w:id="1572695195">
      <w:bodyDiv w:val="1"/>
      <w:marLeft w:val="0"/>
      <w:marRight w:val="0"/>
      <w:marTop w:val="0"/>
      <w:marBottom w:val="0"/>
      <w:divBdr>
        <w:top w:val="none" w:sz="0" w:space="0" w:color="auto"/>
        <w:left w:val="none" w:sz="0" w:space="0" w:color="auto"/>
        <w:bottom w:val="none" w:sz="0" w:space="0" w:color="auto"/>
        <w:right w:val="none" w:sz="0" w:space="0" w:color="auto"/>
      </w:divBdr>
    </w:div>
    <w:div w:id="1573001529">
      <w:bodyDiv w:val="1"/>
      <w:marLeft w:val="0"/>
      <w:marRight w:val="0"/>
      <w:marTop w:val="0"/>
      <w:marBottom w:val="0"/>
      <w:divBdr>
        <w:top w:val="none" w:sz="0" w:space="0" w:color="auto"/>
        <w:left w:val="none" w:sz="0" w:space="0" w:color="auto"/>
        <w:bottom w:val="none" w:sz="0" w:space="0" w:color="auto"/>
        <w:right w:val="none" w:sz="0" w:space="0" w:color="auto"/>
      </w:divBdr>
    </w:div>
    <w:div w:id="1573271914">
      <w:bodyDiv w:val="1"/>
      <w:marLeft w:val="0"/>
      <w:marRight w:val="0"/>
      <w:marTop w:val="0"/>
      <w:marBottom w:val="0"/>
      <w:divBdr>
        <w:top w:val="none" w:sz="0" w:space="0" w:color="auto"/>
        <w:left w:val="none" w:sz="0" w:space="0" w:color="auto"/>
        <w:bottom w:val="none" w:sz="0" w:space="0" w:color="auto"/>
        <w:right w:val="none" w:sz="0" w:space="0" w:color="auto"/>
      </w:divBdr>
    </w:div>
    <w:div w:id="1573345164">
      <w:bodyDiv w:val="1"/>
      <w:marLeft w:val="0"/>
      <w:marRight w:val="0"/>
      <w:marTop w:val="0"/>
      <w:marBottom w:val="0"/>
      <w:divBdr>
        <w:top w:val="none" w:sz="0" w:space="0" w:color="auto"/>
        <w:left w:val="none" w:sz="0" w:space="0" w:color="auto"/>
        <w:bottom w:val="none" w:sz="0" w:space="0" w:color="auto"/>
        <w:right w:val="none" w:sz="0" w:space="0" w:color="auto"/>
      </w:divBdr>
    </w:div>
    <w:div w:id="1573395523">
      <w:bodyDiv w:val="1"/>
      <w:marLeft w:val="0"/>
      <w:marRight w:val="0"/>
      <w:marTop w:val="0"/>
      <w:marBottom w:val="0"/>
      <w:divBdr>
        <w:top w:val="none" w:sz="0" w:space="0" w:color="auto"/>
        <w:left w:val="none" w:sz="0" w:space="0" w:color="auto"/>
        <w:bottom w:val="none" w:sz="0" w:space="0" w:color="auto"/>
        <w:right w:val="none" w:sz="0" w:space="0" w:color="auto"/>
      </w:divBdr>
    </w:div>
    <w:div w:id="1573662471">
      <w:bodyDiv w:val="1"/>
      <w:marLeft w:val="0"/>
      <w:marRight w:val="0"/>
      <w:marTop w:val="0"/>
      <w:marBottom w:val="0"/>
      <w:divBdr>
        <w:top w:val="none" w:sz="0" w:space="0" w:color="auto"/>
        <w:left w:val="none" w:sz="0" w:space="0" w:color="auto"/>
        <w:bottom w:val="none" w:sz="0" w:space="0" w:color="auto"/>
        <w:right w:val="none" w:sz="0" w:space="0" w:color="auto"/>
      </w:divBdr>
    </w:div>
    <w:div w:id="1573734164">
      <w:bodyDiv w:val="1"/>
      <w:marLeft w:val="0"/>
      <w:marRight w:val="0"/>
      <w:marTop w:val="0"/>
      <w:marBottom w:val="0"/>
      <w:divBdr>
        <w:top w:val="none" w:sz="0" w:space="0" w:color="auto"/>
        <w:left w:val="none" w:sz="0" w:space="0" w:color="auto"/>
        <w:bottom w:val="none" w:sz="0" w:space="0" w:color="auto"/>
        <w:right w:val="none" w:sz="0" w:space="0" w:color="auto"/>
      </w:divBdr>
    </w:div>
    <w:div w:id="1573813047">
      <w:bodyDiv w:val="1"/>
      <w:marLeft w:val="0"/>
      <w:marRight w:val="0"/>
      <w:marTop w:val="0"/>
      <w:marBottom w:val="0"/>
      <w:divBdr>
        <w:top w:val="none" w:sz="0" w:space="0" w:color="auto"/>
        <w:left w:val="none" w:sz="0" w:space="0" w:color="auto"/>
        <w:bottom w:val="none" w:sz="0" w:space="0" w:color="auto"/>
        <w:right w:val="none" w:sz="0" w:space="0" w:color="auto"/>
      </w:divBdr>
    </w:div>
    <w:div w:id="1574437799">
      <w:bodyDiv w:val="1"/>
      <w:marLeft w:val="0"/>
      <w:marRight w:val="0"/>
      <w:marTop w:val="0"/>
      <w:marBottom w:val="0"/>
      <w:divBdr>
        <w:top w:val="none" w:sz="0" w:space="0" w:color="auto"/>
        <w:left w:val="none" w:sz="0" w:space="0" w:color="auto"/>
        <w:bottom w:val="none" w:sz="0" w:space="0" w:color="auto"/>
        <w:right w:val="none" w:sz="0" w:space="0" w:color="auto"/>
      </w:divBdr>
    </w:div>
    <w:div w:id="1574510897">
      <w:bodyDiv w:val="1"/>
      <w:marLeft w:val="0"/>
      <w:marRight w:val="0"/>
      <w:marTop w:val="0"/>
      <w:marBottom w:val="0"/>
      <w:divBdr>
        <w:top w:val="none" w:sz="0" w:space="0" w:color="auto"/>
        <w:left w:val="none" w:sz="0" w:space="0" w:color="auto"/>
        <w:bottom w:val="none" w:sz="0" w:space="0" w:color="auto"/>
        <w:right w:val="none" w:sz="0" w:space="0" w:color="auto"/>
      </w:divBdr>
    </w:div>
    <w:div w:id="1574703724">
      <w:bodyDiv w:val="1"/>
      <w:marLeft w:val="0"/>
      <w:marRight w:val="0"/>
      <w:marTop w:val="0"/>
      <w:marBottom w:val="0"/>
      <w:divBdr>
        <w:top w:val="none" w:sz="0" w:space="0" w:color="auto"/>
        <w:left w:val="none" w:sz="0" w:space="0" w:color="auto"/>
        <w:bottom w:val="none" w:sz="0" w:space="0" w:color="auto"/>
        <w:right w:val="none" w:sz="0" w:space="0" w:color="auto"/>
      </w:divBdr>
    </w:div>
    <w:div w:id="1574779202">
      <w:bodyDiv w:val="1"/>
      <w:marLeft w:val="0"/>
      <w:marRight w:val="0"/>
      <w:marTop w:val="0"/>
      <w:marBottom w:val="0"/>
      <w:divBdr>
        <w:top w:val="none" w:sz="0" w:space="0" w:color="auto"/>
        <w:left w:val="none" w:sz="0" w:space="0" w:color="auto"/>
        <w:bottom w:val="none" w:sz="0" w:space="0" w:color="auto"/>
        <w:right w:val="none" w:sz="0" w:space="0" w:color="auto"/>
      </w:divBdr>
    </w:div>
    <w:div w:id="1575048365">
      <w:bodyDiv w:val="1"/>
      <w:marLeft w:val="0"/>
      <w:marRight w:val="0"/>
      <w:marTop w:val="0"/>
      <w:marBottom w:val="0"/>
      <w:divBdr>
        <w:top w:val="none" w:sz="0" w:space="0" w:color="auto"/>
        <w:left w:val="none" w:sz="0" w:space="0" w:color="auto"/>
        <w:bottom w:val="none" w:sz="0" w:space="0" w:color="auto"/>
        <w:right w:val="none" w:sz="0" w:space="0" w:color="auto"/>
      </w:divBdr>
    </w:div>
    <w:div w:id="1575315060">
      <w:bodyDiv w:val="1"/>
      <w:marLeft w:val="0"/>
      <w:marRight w:val="0"/>
      <w:marTop w:val="0"/>
      <w:marBottom w:val="0"/>
      <w:divBdr>
        <w:top w:val="none" w:sz="0" w:space="0" w:color="auto"/>
        <w:left w:val="none" w:sz="0" w:space="0" w:color="auto"/>
        <w:bottom w:val="none" w:sz="0" w:space="0" w:color="auto"/>
        <w:right w:val="none" w:sz="0" w:space="0" w:color="auto"/>
      </w:divBdr>
    </w:div>
    <w:div w:id="1575318177">
      <w:bodyDiv w:val="1"/>
      <w:marLeft w:val="0"/>
      <w:marRight w:val="0"/>
      <w:marTop w:val="0"/>
      <w:marBottom w:val="0"/>
      <w:divBdr>
        <w:top w:val="none" w:sz="0" w:space="0" w:color="auto"/>
        <w:left w:val="none" w:sz="0" w:space="0" w:color="auto"/>
        <w:bottom w:val="none" w:sz="0" w:space="0" w:color="auto"/>
        <w:right w:val="none" w:sz="0" w:space="0" w:color="auto"/>
      </w:divBdr>
    </w:div>
    <w:div w:id="1575355300">
      <w:bodyDiv w:val="1"/>
      <w:marLeft w:val="0"/>
      <w:marRight w:val="0"/>
      <w:marTop w:val="0"/>
      <w:marBottom w:val="0"/>
      <w:divBdr>
        <w:top w:val="none" w:sz="0" w:space="0" w:color="auto"/>
        <w:left w:val="none" w:sz="0" w:space="0" w:color="auto"/>
        <w:bottom w:val="none" w:sz="0" w:space="0" w:color="auto"/>
        <w:right w:val="none" w:sz="0" w:space="0" w:color="auto"/>
      </w:divBdr>
    </w:div>
    <w:div w:id="1575429832">
      <w:bodyDiv w:val="1"/>
      <w:marLeft w:val="0"/>
      <w:marRight w:val="0"/>
      <w:marTop w:val="0"/>
      <w:marBottom w:val="0"/>
      <w:divBdr>
        <w:top w:val="none" w:sz="0" w:space="0" w:color="auto"/>
        <w:left w:val="none" w:sz="0" w:space="0" w:color="auto"/>
        <w:bottom w:val="none" w:sz="0" w:space="0" w:color="auto"/>
        <w:right w:val="none" w:sz="0" w:space="0" w:color="auto"/>
      </w:divBdr>
    </w:div>
    <w:div w:id="1575897625">
      <w:bodyDiv w:val="1"/>
      <w:marLeft w:val="0"/>
      <w:marRight w:val="0"/>
      <w:marTop w:val="0"/>
      <w:marBottom w:val="0"/>
      <w:divBdr>
        <w:top w:val="none" w:sz="0" w:space="0" w:color="auto"/>
        <w:left w:val="none" w:sz="0" w:space="0" w:color="auto"/>
        <w:bottom w:val="none" w:sz="0" w:space="0" w:color="auto"/>
        <w:right w:val="none" w:sz="0" w:space="0" w:color="auto"/>
      </w:divBdr>
    </w:div>
    <w:div w:id="1576360233">
      <w:bodyDiv w:val="1"/>
      <w:marLeft w:val="0"/>
      <w:marRight w:val="0"/>
      <w:marTop w:val="0"/>
      <w:marBottom w:val="0"/>
      <w:divBdr>
        <w:top w:val="none" w:sz="0" w:space="0" w:color="auto"/>
        <w:left w:val="none" w:sz="0" w:space="0" w:color="auto"/>
        <w:bottom w:val="none" w:sz="0" w:space="0" w:color="auto"/>
        <w:right w:val="none" w:sz="0" w:space="0" w:color="auto"/>
      </w:divBdr>
    </w:div>
    <w:div w:id="1576621832">
      <w:bodyDiv w:val="1"/>
      <w:marLeft w:val="0"/>
      <w:marRight w:val="0"/>
      <w:marTop w:val="0"/>
      <w:marBottom w:val="0"/>
      <w:divBdr>
        <w:top w:val="none" w:sz="0" w:space="0" w:color="auto"/>
        <w:left w:val="none" w:sz="0" w:space="0" w:color="auto"/>
        <w:bottom w:val="none" w:sz="0" w:space="0" w:color="auto"/>
        <w:right w:val="none" w:sz="0" w:space="0" w:color="auto"/>
      </w:divBdr>
    </w:div>
    <w:div w:id="1576742135">
      <w:bodyDiv w:val="1"/>
      <w:marLeft w:val="0"/>
      <w:marRight w:val="0"/>
      <w:marTop w:val="0"/>
      <w:marBottom w:val="0"/>
      <w:divBdr>
        <w:top w:val="none" w:sz="0" w:space="0" w:color="auto"/>
        <w:left w:val="none" w:sz="0" w:space="0" w:color="auto"/>
        <w:bottom w:val="none" w:sz="0" w:space="0" w:color="auto"/>
        <w:right w:val="none" w:sz="0" w:space="0" w:color="auto"/>
      </w:divBdr>
    </w:div>
    <w:div w:id="1576933088">
      <w:bodyDiv w:val="1"/>
      <w:marLeft w:val="0"/>
      <w:marRight w:val="0"/>
      <w:marTop w:val="0"/>
      <w:marBottom w:val="0"/>
      <w:divBdr>
        <w:top w:val="none" w:sz="0" w:space="0" w:color="auto"/>
        <w:left w:val="none" w:sz="0" w:space="0" w:color="auto"/>
        <w:bottom w:val="none" w:sz="0" w:space="0" w:color="auto"/>
        <w:right w:val="none" w:sz="0" w:space="0" w:color="auto"/>
      </w:divBdr>
    </w:div>
    <w:div w:id="1577015648">
      <w:bodyDiv w:val="1"/>
      <w:marLeft w:val="0"/>
      <w:marRight w:val="0"/>
      <w:marTop w:val="0"/>
      <w:marBottom w:val="0"/>
      <w:divBdr>
        <w:top w:val="none" w:sz="0" w:space="0" w:color="auto"/>
        <w:left w:val="none" w:sz="0" w:space="0" w:color="auto"/>
        <w:bottom w:val="none" w:sz="0" w:space="0" w:color="auto"/>
        <w:right w:val="none" w:sz="0" w:space="0" w:color="auto"/>
      </w:divBdr>
    </w:div>
    <w:div w:id="1577058828">
      <w:bodyDiv w:val="1"/>
      <w:marLeft w:val="0"/>
      <w:marRight w:val="0"/>
      <w:marTop w:val="0"/>
      <w:marBottom w:val="0"/>
      <w:divBdr>
        <w:top w:val="none" w:sz="0" w:space="0" w:color="auto"/>
        <w:left w:val="none" w:sz="0" w:space="0" w:color="auto"/>
        <w:bottom w:val="none" w:sz="0" w:space="0" w:color="auto"/>
        <w:right w:val="none" w:sz="0" w:space="0" w:color="auto"/>
      </w:divBdr>
    </w:div>
    <w:div w:id="1577084498">
      <w:bodyDiv w:val="1"/>
      <w:marLeft w:val="0"/>
      <w:marRight w:val="0"/>
      <w:marTop w:val="0"/>
      <w:marBottom w:val="0"/>
      <w:divBdr>
        <w:top w:val="none" w:sz="0" w:space="0" w:color="auto"/>
        <w:left w:val="none" w:sz="0" w:space="0" w:color="auto"/>
        <w:bottom w:val="none" w:sz="0" w:space="0" w:color="auto"/>
        <w:right w:val="none" w:sz="0" w:space="0" w:color="auto"/>
      </w:divBdr>
    </w:div>
    <w:div w:id="1577276716">
      <w:bodyDiv w:val="1"/>
      <w:marLeft w:val="0"/>
      <w:marRight w:val="0"/>
      <w:marTop w:val="0"/>
      <w:marBottom w:val="0"/>
      <w:divBdr>
        <w:top w:val="none" w:sz="0" w:space="0" w:color="auto"/>
        <w:left w:val="none" w:sz="0" w:space="0" w:color="auto"/>
        <w:bottom w:val="none" w:sz="0" w:space="0" w:color="auto"/>
        <w:right w:val="none" w:sz="0" w:space="0" w:color="auto"/>
      </w:divBdr>
    </w:div>
    <w:div w:id="1577594066">
      <w:bodyDiv w:val="1"/>
      <w:marLeft w:val="0"/>
      <w:marRight w:val="0"/>
      <w:marTop w:val="0"/>
      <w:marBottom w:val="0"/>
      <w:divBdr>
        <w:top w:val="none" w:sz="0" w:space="0" w:color="auto"/>
        <w:left w:val="none" w:sz="0" w:space="0" w:color="auto"/>
        <w:bottom w:val="none" w:sz="0" w:space="0" w:color="auto"/>
        <w:right w:val="none" w:sz="0" w:space="0" w:color="auto"/>
      </w:divBdr>
    </w:div>
    <w:div w:id="1577742693">
      <w:bodyDiv w:val="1"/>
      <w:marLeft w:val="0"/>
      <w:marRight w:val="0"/>
      <w:marTop w:val="0"/>
      <w:marBottom w:val="0"/>
      <w:divBdr>
        <w:top w:val="none" w:sz="0" w:space="0" w:color="auto"/>
        <w:left w:val="none" w:sz="0" w:space="0" w:color="auto"/>
        <w:bottom w:val="none" w:sz="0" w:space="0" w:color="auto"/>
        <w:right w:val="none" w:sz="0" w:space="0" w:color="auto"/>
      </w:divBdr>
    </w:div>
    <w:div w:id="1577746192">
      <w:bodyDiv w:val="1"/>
      <w:marLeft w:val="0"/>
      <w:marRight w:val="0"/>
      <w:marTop w:val="0"/>
      <w:marBottom w:val="0"/>
      <w:divBdr>
        <w:top w:val="none" w:sz="0" w:space="0" w:color="auto"/>
        <w:left w:val="none" w:sz="0" w:space="0" w:color="auto"/>
        <w:bottom w:val="none" w:sz="0" w:space="0" w:color="auto"/>
        <w:right w:val="none" w:sz="0" w:space="0" w:color="auto"/>
      </w:divBdr>
    </w:div>
    <w:div w:id="1577980453">
      <w:bodyDiv w:val="1"/>
      <w:marLeft w:val="0"/>
      <w:marRight w:val="0"/>
      <w:marTop w:val="0"/>
      <w:marBottom w:val="0"/>
      <w:divBdr>
        <w:top w:val="none" w:sz="0" w:space="0" w:color="auto"/>
        <w:left w:val="none" w:sz="0" w:space="0" w:color="auto"/>
        <w:bottom w:val="none" w:sz="0" w:space="0" w:color="auto"/>
        <w:right w:val="none" w:sz="0" w:space="0" w:color="auto"/>
      </w:divBdr>
    </w:div>
    <w:div w:id="1578124066">
      <w:bodyDiv w:val="1"/>
      <w:marLeft w:val="0"/>
      <w:marRight w:val="0"/>
      <w:marTop w:val="0"/>
      <w:marBottom w:val="0"/>
      <w:divBdr>
        <w:top w:val="none" w:sz="0" w:space="0" w:color="auto"/>
        <w:left w:val="none" w:sz="0" w:space="0" w:color="auto"/>
        <w:bottom w:val="none" w:sz="0" w:space="0" w:color="auto"/>
        <w:right w:val="none" w:sz="0" w:space="0" w:color="auto"/>
      </w:divBdr>
    </w:div>
    <w:div w:id="1578325932">
      <w:bodyDiv w:val="1"/>
      <w:marLeft w:val="0"/>
      <w:marRight w:val="0"/>
      <w:marTop w:val="0"/>
      <w:marBottom w:val="0"/>
      <w:divBdr>
        <w:top w:val="none" w:sz="0" w:space="0" w:color="auto"/>
        <w:left w:val="none" w:sz="0" w:space="0" w:color="auto"/>
        <w:bottom w:val="none" w:sz="0" w:space="0" w:color="auto"/>
        <w:right w:val="none" w:sz="0" w:space="0" w:color="auto"/>
      </w:divBdr>
    </w:div>
    <w:div w:id="1578632757">
      <w:bodyDiv w:val="1"/>
      <w:marLeft w:val="0"/>
      <w:marRight w:val="0"/>
      <w:marTop w:val="0"/>
      <w:marBottom w:val="0"/>
      <w:divBdr>
        <w:top w:val="none" w:sz="0" w:space="0" w:color="auto"/>
        <w:left w:val="none" w:sz="0" w:space="0" w:color="auto"/>
        <w:bottom w:val="none" w:sz="0" w:space="0" w:color="auto"/>
        <w:right w:val="none" w:sz="0" w:space="0" w:color="auto"/>
      </w:divBdr>
    </w:div>
    <w:div w:id="1578828246">
      <w:bodyDiv w:val="1"/>
      <w:marLeft w:val="0"/>
      <w:marRight w:val="0"/>
      <w:marTop w:val="0"/>
      <w:marBottom w:val="0"/>
      <w:divBdr>
        <w:top w:val="none" w:sz="0" w:space="0" w:color="auto"/>
        <w:left w:val="none" w:sz="0" w:space="0" w:color="auto"/>
        <w:bottom w:val="none" w:sz="0" w:space="0" w:color="auto"/>
        <w:right w:val="none" w:sz="0" w:space="0" w:color="auto"/>
      </w:divBdr>
    </w:div>
    <w:div w:id="1578859129">
      <w:bodyDiv w:val="1"/>
      <w:marLeft w:val="0"/>
      <w:marRight w:val="0"/>
      <w:marTop w:val="0"/>
      <w:marBottom w:val="0"/>
      <w:divBdr>
        <w:top w:val="none" w:sz="0" w:space="0" w:color="auto"/>
        <w:left w:val="none" w:sz="0" w:space="0" w:color="auto"/>
        <w:bottom w:val="none" w:sz="0" w:space="0" w:color="auto"/>
        <w:right w:val="none" w:sz="0" w:space="0" w:color="auto"/>
      </w:divBdr>
    </w:div>
    <w:div w:id="1578904179">
      <w:bodyDiv w:val="1"/>
      <w:marLeft w:val="0"/>
      <w:marRight w:val="0"/>
      <w:marTop w:val="0"/>
      <w:marBottom w:val="0"/>
      <w:divBdr>
        <w:top w:val="none" w:sz="0" w:space="0" w:color="auto"/>
        <w:left w:val="none" w:sz="0" w:space="0" w:color="auto"/>
        <w:bottom w:val="none" w:sz="0" w:space="0" w:color="auto"/>
        <w:right w:val="none" w:sz="0" w:space="0" w:color="auto"/>
      </w:divBdr>
    </w:div>
    <w:div w:id="1578980261">
      <w:bodyDiv w:val="1"/>
      <w:marLeft w:val="0"/>
      <w:marRight w:val="0"/>
      <w:marTop w:val="0"/>
      <w:marBottom w:val="0"/>
      <w:divBdr>
        <w:top w:val="none" w:sz="0" w:space="0" w:color="auto"/>
        <w:left w:val="none" w:sz="0" w:space="0" w:color="auto"/>
        <w:bottom w:val="none" w:sz="0" w:space="0" w:color="auto"/>
        <w:right w:val="none" w:sz="0" w:space="0" w:color="auto"/>
      </w:divBdr>
    </w:div>
    <w:div w:id="1579289199">
      <w:bodyDiv w:val="1"/>
      <w:marLeft w:val="0"/>
      <w:marRight w:val="0"/>
      <w:marTop w:val="0"/>
      <w:marBottom w:val="0"/>
      <w:divBdr>
        <w:top w:val="none" w:sz="0" w:space="0" w:color="auto"/>
        <w:left w:val="none" w:sz="0" w:space="0" w:color="auto"/>
        <w:bottom w:val="none" w:sz="0" w:space="0" w:color="auto"/>
        <w:right w:val="none" w:sz="0" w:space="0" w:color="auto"/>
      </w:divBdr>
    </w:div>
    <w:div w:id="1580016747">
      <w:bodyDiv w:val="1"/>
      <w:marLeft w:val="0"/>
      <w:marRight w:val="0"/>
      <w:marTop w:val="0"/>
      <w:marBottom w:val="0"/>
      <w:divBdr>
        <w:top w:val="none" w:sz="0" w:space="0" w:color="auto"/>
        <w:left w:val="none" w:sz="0" w:space="0" w:color="auto"/>
        <w:bottom w:val="none" w:sz="0" w:space="0" w:color="auto"/>
        <w:right w:val="none" w:sz="0" w:space="0" w:color="auto"/>
      </w:divBdr>
    </w:div>
    <w:div w:id="1580019328">
      <w:bodyDiv w:val="1"/>
      <w:marLeft w:val="0"/>
      <w:marRight w:val="0"/>
      <w:marTop w:val="0"/>
      <w:marBottom w:val="0"/>
      <w:divBdr>
        <w:top w:val="none" w:sz="0" w:space="0" w:color="auto"/>
        <w:left w:val="none" w:sz="0" w:space="0" w:color="auto"/>
        <w:bottom w:val="none" w:sz="0" w:space="0" w:color="auto"/>
        <w:right w:val="none" w:sz="0" w:space="0" w:color="auto"/>
      </w:divBdr>
    </w:div>
    <w:div w:id="1580479875">
      <w:bodyDiv w:val="1"/>
      <w:marLeft w:val="0"/>
      <w:marRight w:val="0"/>
      <w:marTop w:val="0"/>
      <w:marBottom w:val="0"/>
      <w:divBdr>
        <w:top w:val="none" w:sz="0" w:space="0" w:color="auto"/>
        <w:left w:val="none" w:sz="0" w:space="0" w:color="auto"/>
        <w:bottom w:val="none" w:sz="0" w:space="0" w:color="auto"/>
        <w:right w:val="none" w:sz="0" w:space="0" w:color="auto"/>
      </w:divBdr>
    </w:div>
    <w:div w:id="1580483626">
      <w:bodyDiv w:val="1"/>
      <w:marLeft w:val="0"/>
      <w:marRight w:val="0"/>
      <w:marTop w:val="0"/>
      <w:marBottom w:val="0"/>
      <w:divBdr>
        <w:top w:val="none" w:sz="0" w:space="0" w:color="auto"/>
        <w:left w:val="none" w:sz="0" w:space="0" w:color="auto"/>
        <w:bottom w:val="none" w:sz="0" w:space="0" w:color="auto"/>
        <w:right w:val="none" w:sz="0" w:space="0" w:color="auto"/>
      </w:divBdr>
    </w:div>
    <w:div w:id="1580750843">
      <w:bodyDiv w:val="1"/>
      <w:marLeft w:val="0"/>
      <w:marRight w:val="0"/>
      <w:marTop w:val="0"/>
      <w:marBottom w:val="0"/>
      <w:divBdr>
        <w:top w:val="none" w:sz="0" w:space="0" w:color="auto"/>
        <w:left w:val="none" w:sz="0" w:space="0" w:color="auto"/>
        <w:bottom w:val="none" w:sz="0" w:space="0" w:color="auto"/>
        <w:right w:val="none" w:sz="0" w:space="0" w:color="auto"/>
      </w:divBdr>
    </w:div>
    <w:div w:id="1580795540">
      <w:bodyDiv w:val="1"/>
      <w:marLeft w:val="0"/>
      <w:marRight w:val="0"/>
      <w:marTop w:val="0"/>
      <w:marBottom w:val="0"/>
      <w:divBdr>
        <w:top w:val="none" w:sz="0" w:space="0" w:color="auto"/>
        <w:left w:val="none" w:sz="0" w:space="0" w:color="auto"/>
        <w:bottom w:val="none" w:sz="0" w:space="0" w:color="auto"/>
        <w:right w:val="none" w:sz="0" w:space="0" w:color="auto"/>
      </w:divBdr>
    </w:div>
    <w:div w:id="1580826089">
      <w:bodyDiv w:val="1"/>
      <w:marLeft w:val="0"/>
      <w:marRight w:val="0"/>
      <w:marTop w:val="0"/>
      <w:marBottom w:val="0"/>
      <w:divBdr>
        <w:top w:val="none" w:sz="0" w:space="0" w:color="auto"/>
        <w:left w:val="none" w:sz="0" w:space="0" w:color="auto"/>
        <w:bottom w:val="none" w:sz="0" w:space="0" w:color="auto"/>
        <w:right w:val="none" w:sz="0" w:space="0" w:color="auto"/>
      </w:divBdr>
    </w:div>
    <w:div w:id="1581211622">
      <w:bodyDiv w:val="1"/>
      <w:marLeft w:val="0"/>
      <w:marRight w:val="0"/>
      <w:marTop w:val="0"/>
      <w:marBottom w:val="0"/>
      <w:divBdr>
        <w:top w:val="none" w:sz="0" w:space="0" w:color="auto"/>
        <w:left w:val="none" w:sz="0" w:space="0" w:color="auto"/>
        <w:bottom w:val="none" w:sz="0" w:space="0" w:color="auto"/>
        <w:right w:val="none" w:sz="0" w:space="0" w:color="auto"/>
      </w:divBdr>
    </w:div>
    <w:div w:id="1581213263">
      <w:bodyDiv w:val="1"/>
      <w:marLeft w:val="0"/>
      <w:marRight w:val="0"/>
      <w:marTop w:val="0"/>
      <w:marBottom w:val="0"/>
      <w:divBdr>
        <w:top w:val="none" w:sz="0" w:space="0" w:color="auto"/>
        <w:left w:val="none" w:sz="0" w:space="0" w:color="auto"/>
        <w:bottom w:val="none" w:sz="0" w:space="0" w:color="auto"/>
        <w:right w:val="none" w:sz="0" w:space="0" w:color="auto"/>
      </w:divBdr>
    </w:div>
    <w:div w:id="1581255336">
      <w:bodyDiv w:val="1"/>
      <w:marLeft w:val="0"/>
      <w:marRight w:val="0"/>
      <w:marTop w:val="0"/>
      <w:marBottom w:val="0"/>
      <w:divBdr>
        <w:top w:val="none" w:sz="0" w:space="0" w:color="auto"/>
        <w:left w:val="none" w:sz="0" w:space="0" w:color="auto"/>
        <w:bottom w:val="none" w:sz="0" w:space="0" w:color="auto"/>
        <w:right w:val="none" w:sz="0" w:space="0" w:color="auto"/>
      </w:divBdr>
    </w:div>
    <w:div w:id="1581331394">
      <w:bodyDiv w:val="1"/>
      <w:marLeft w:val="0"/>
      <w:marRight w:val="0"/>
      <w:marTop w:val="0"/>
      <w:marBottom w:val="0"/>
      <w:divBdr>
        <w:top w:val="none" w:sz="0" w:space="0" w:color="auto"/>
        <w:left w:val="none" w:sz="0" w:space="0" w:color="auto"/>
        <w:bottom w:val="none" w:sz="0" w:space="0" w:color="auto"/>
        <w:right w:val="none" w:sz="0" w:space="0" w:color="auto"/>
      </w:divBdr>
    </w:div>
    <w:div w:id="1581596297">
      <w:bodyDiv w:val="1"/>
      <w:marLeft w:val="0"/>
      <w:marRight w:val="0"/>
      <w:marTop w:val="0"/>
      <w:marBottom w:val="0"/>
      <w:divBdr>
        <w:top w:val="none" w:sz="0" w:space="0" w:color="auto"/>
        <w:left w:val="none" w:sz="0" w:space="0" w:color="auto"/>
        <w:bottom w:val="none" w:sz="0" w:space="0" w:color="auto"/>
        <w:right w:val="none" w:sz="0" w:space="0" w:color="auto"/>
      </w:divBdr>
    </w:div>
    <w:div w:id="1581672716">
      <w:bodyDiv w:val="1"/>
      <w:marLeft w:val="0"/>
      <w:marRight w:val="0"/>
      <w:marTop w:val="0"/>
      <w:marBottom w:val="0"/>
      <w:divBdr>
        <w:top w:val="none" w:sz="0" w:space="0" w:color="auto"/>
        <w:left w:val="none" w:sz="0" w:space="0" w:color="auto"/>
        <w:bottom w:val="none" w:sz="0" w:space="0" w:color="auto"/>
        <w:right w:val="none" w:sz="0" w:space="0" w:color="auto"/>
      </w:divBdr>
    </w:div>
    <w:div w:id="1582106219">
      <w:bodyDiv w:val="1"/>
      <w:marLeft w:val="0"/>
      <w:marRight w:val="0"/>
      <w:marTop w:val="0"/>
      <w:marBottom w:val="0"/>
      <w:divBdr>
        <w:top w:val="none" w:sz="0" w:space="0" w:color="auto"/>
        <w:left w:val="none" w:sz="0" w:space="0" w:color="auto"/>
        <w:bottom w:val="none" w:sz="0" w:space="0" w:color="auto"/>
        <w:right w:val="none" w:sz="0" w:space="0" w:color="auto"/>
      </w:divBdr>
    </w:div>
    <w:div w:id="1582249493">
      <w:bodyDiv w:val="1"/>
      <w:marLeft w:val="0"/>
      <w:marRight w:val="0"/>
      <w:marTop w:val="0"/>
      <w:marBottom w:val="0"/>
      <w:divBdr>
        <w:top w:val="none" w:sz="0" w:space="0" w:color="auto"/>
        <w:left w:val="none" w:sz="0" w:space="0" w:color="auto"/>
        <w:bottom w:val="none" w:sz="0" w:space="0" w:color="auto"/>
        <w:right w:val="none" w:sz="0" w:space="0" w:color="auto"/>
      </w:divBdr>
    </w:div>
    <w:div w:id="1582253561">
      <w:bodyDiv w:val="1"/>
      <w:marLeft w:val="0"/>
      <w:marRight w:val="0"/>
      <w:marTop w:val="0"/>
      <w:marBottom w:val="0"/>
      <w:divBdr>
        <w:top w:val="none" w:sz="0" w:space="0" w:color="auto"/>
        <w:left w:val="none" w:sz="0" w:space="0" w:color="auto"/>
        <w:bottom w:val="none" w:sz="0" w:space="0" w:color="auto"/>
        <w:right w:val="none" w:sz="0" w:space="0" w:color="auto"/>
      </w:divBdr>
    </w:div>
    <w:div w:id="1582256203">
      <w:bodyDiv w:val="1"/>
      <w:marLeft w:val="0"/>
      <w:marRight w:val="0"/>
      <w:marTop w:val="0"/>
      <w:marBottom w:val="0"/>
      <w:divBdr>
        <w:top w:val="none" w:sz="0" w:space="0" w:color="auto"/>
        <w:left w:val="none" w:sz="0" w:space="0" w:color="auto"/>
        <w:bottom w:val="none" w:sz="0" w:space="0" w:color="auto"/>
        <w:right w:val="none" w:sz="0" w:space="0" w:color="auto"/>
      </w:divBdr>
    </w:div>
    <w:div w:id="1582332308">
      <w:bodyDiv w:val="1"/>
      <w:marLeft w:val="0"/>
      <w:marRight w:val="0"/>
      <w:marTop w:val="0"/>
      <w:marBottom w:val="0"/>
      <w:divBdr>
        <w:top w:val="none" w:sz="0" w:space="0" w:color="auto"/>
        <w:left w:val="none" w:sz="0" w:space="0" w:color="auto"/>
        <w:bottom w:val="none" w:sz="0" w:space="0" w:color="auto"/>
        <w:right w:val="none" w:sz="0" w:space="0" w:color="auto"/>
      </w:divBdr>
    </w:div>
    <w:div w:id="1582568330">
      <w:bodyDiv w:val="1"/>
      <w:marLeft w:val="0"/>
      <w:marRight w:val="0"/>
      <w:marTop w:val="0"/>
      <w:marBottom w:val="0"/>
      <w:divBdr>
        <w:top w:val="none" w:sz="0" w:space="0" w:color="auto"/>
        <w:left w:val="none" w:sz="0" w:space="0" w:color="auto"/>
        <w:bottom w:val="none" w:sz="0" w:space="0" w:color="auto"/>
        <w:right w:val="none" w:sz="0" w:space="0" w:color="auto"/>
      </w:divBdr>
    </w:div>
    <w:div w:id="1582790086">
      <w:bodyDiv w:val="1"/>
      <w:marLeft w:val="0"/>
      <w:marRight w:val="0"/>
      <w:marTop w:val="0"/>
      <w:marBottom w:val="0"/>
      <w:divBdr>
        <w:top w:val="none" w:sz="0" w:space="0" w:color="auto"/>
        <w:left w:val="none" w:sz="0" w:space="0" w:color="auto"/>
        <w:bottom w:val="none" w:sz="0" w:space="0" w:color="auto"/>
        <w:right w:val="none" w:sz="0" w:space="0" w:color="auto"/>
      </w:divBdr>
    </w:div>
    <w:div w:id="1582907574">
      <w:bodyDiv w:val="1"/>
      <w:marLeft w:val="0"/>
      <w:marRight w:val="0"/>
      <w:marTop w:val="0"/>
      <w:marBottom w:val="0"/>
      <w:divBdr>
        <w:top w:val="none" w:sz="0" w:space="0" w:color="auto"/>
        <w:left w:val="none" w:sz="0" w:space="0" w:color="auto"/>
        <w:bottom w:val="none" w:sz="0" w:space="0" w:color="auto"/>
        <w:right w:val="none" w:sz="0" w:space="0" w:color="auto"/>
      </w:divBdr>
    </w:div>
    <w:div w:id="1582912691">
      <w:bodyDiv w:val="1"/>
      <w:marLeft w:val="0"/>
      <w:marRight w:val="0"/>
      <w:marTop w:val="0"/>
      <w:marBottom w:val="0"/>
      <w:divBdr>
        <w:top w:val="none" w:sz="0" w:space="0" w:color="auto"/>
        <w:left w:val="none" w:sz="0" w:space="0" w:color="auto"/>
        <w:bottom w:val="none" w:sz="0" w:space="0" w:color="auto"/>
        <w:right w:val="none" w:sz="0" w:space="0" w:color="auto"/>
      </w:divBdr>
    </w:div>
    <w:div w:id="1583368254">
      <w:bodyDiv w:val="1"/>
      <w:marLeft w:val="0"/>
      <w:marRight w:val="0"/>
      <w:marTop w:val="0"/>
      <w:marBottom w:val="0"/>
      <w:divBdr>
        <w:top w:val="none" w:sz="0" w:space="0" w:color="auto"/>
        <w:left w:val="none" w:sz="0" w:space="0" w:color="auto"/>
        <w:bottom w:val="none" w:sz="0" w:space="0" w:color="auto"/>
        <w:right w:val="none" w:sz="0" w:space="0" w:color="auto"/>
      </w:divBdr>
    </w:div>
    <w:div w:id="1583559875">
      <w:bodyDiv w:val="1"/>
      <w:marLeft w:val="0"/>
      <w:marRight w:val="0"/>
      <w:marTop w:val="0"/>
      <w:marBottom w:val="0"/>
      <w:divBdr>
        <w:top w:val="none" w:sz="0" w:space="0" w:color="auto"/>
        <w:left w:val="none" w:sz="0" w:space="0" w:color="auto"/>
        <w:bottom w:val="none" w:sz="0" w:space="0" w:color="auto"/>
        <w:right w:val="none" w:sz="0" w:space="0" w:color="auto"/>
      </w:divBdr>
    </w:div>
    <w:div w:id="1583638323">
      <w:bodyDiv w:val="1"/>
      <w:marLeft w:val="0"/>
      <w:marRight w:val="0"/>
      <w:marTop w:val="0"/>
      <w:marBottom w:val="0"/>
      <w:divBdr>
        <w:top w:val="none" w:sz="0" w:space="0" w:color="auto"/>
        <w:left w:val="none" w:sz="0" w:space="0" w:color="auto"/>
        <w:bottom w:val="none" w:sz="0" w:space="0" w:color="auto"/>
        <w:right w:val="none" w:sz="0" w:space="0" w:color="auto"/>
      </w:divBdr>
    </w:div>
    <w:div w:id="1583682848">
      <w:bodyDiv w:val="1"/>
      <w:marLeft w:val="0"/>
      <w:marRight w:val="0"/>
      <w:marTop w:val="0"/>
      <w:marBottom w:val="0"/>
      <w:divBdr>
        <w:top w:val="none" w:sz="0" w:space="0" w:color="auto"/>
        <w:left w:val="none" w:sz="0" w:space="0" w:color="auto"/>
        <w:bottom w:val="none" w:sz="0" w:space="0" w:color="auto"/>
        <w:right w:val="none" w:sz="0" w:space="0" w:color="auto"/>
      </w:divBdr>
    </w:div>
    <w:div w:id="1583759153">
      <w:bodyDiv w:val="1"/>
      <w:marLeft w:val="0"/>
      <w:marRight w:val="0"/>
      <w:marTop w:val="0"/>
      <w:marBottom w:val="0"/>
      <w:divBdr>
        <w:top w:val="none" w:sz="0" w:space="0" w:color="auto"/>
        <w:left w:val="none" w:sz="0" w:space="0" w:color="auto"/>
        <w:bottom w:val="none" w:sz="0" w:space="0" w:color="auto"/>
        <w:right w:val="none" w:sz="0" w:space="0" w:color="auto"/>
      </w:divBdr>
    </w:div>
    <w:div w:id="1583759472">
      <w:bodyDiv w:val="1"/>
      <w:marLeft w:val="0"/>
      <w:marRight w:val="0"/>
      <w:marTop w:val="0"/>
      <w:marBottom w:val="0"/>
      <w:divBdr>
        <w:top w:val="none" w:sz="0" w:space="0" w:color="auto"/>
        <w:left w:val="none" w:sz="0" w:space="0" w:color="auto"/>
        <w:bottom w:val="none" w:sz="0" w:space="0" w:color="auto"/>
        <w:right w:val="none" w:sz="0" w:space="0" w:color="auto"/>
      </w:divBdr>
    </w:div>
    <w:div w:id="1583833669">
      <w:bodyDiv w:val="1"/>
      <w:marLeft w:val="0"/>
      <w:marRight w:val="0"/>
      <w:marTop w:val="0"/>
      <w:marBottom w:val="0"/>
      <w:divBdr>
        <w:top w:val="none" w:sz="0" w:space="0" w:color="auto"/>
        <w:left w:val="none" w:sz="0" w:space="0" w:color="auto"/>
        <w:bottom w:val="none" w:sz="0" w:space="0" w:color="auto"/>
        <w:right w:val="none" w:sz="0" w:space="0" w:color="auto"/>
      </w:divBdr>
    </w:div>
    <w:div w:id="1584026107">
      <w:bodyDiv w:val="1"/>
      <w:marLeft w:val="0"/>
      <w:marRight w:val="0"/>
      <w:marTop w:val="0"/>
      <w:marBottom w:val="0"/>
      <w:divBdr>
        <w:top w:val="none" w:sz="0" w:space="0" w:color="auto"/>
        <w:left w:val="none" w:sz="0" w:space="0" w:color="auto"/>
        <w:bottom w:val="none" w:sz="0" w:space="0" w:color="auto"/>
        <w:right w:val="none" w:sz="0" w:space="0" w:color="auto"/>
      </w:divBdr>
    </w:div>
    <w:div w:id="1584145882">
      <w:bodyDiv w:val="1"/>
      <w:marLeft w:val="0"/>
      <w:marRight w:val="0"/>
      <w:marTop w:val="0"/>
      <w:marBottom w:val="0"/>
      <w:divBdr>
        <w:top w:val="none" w:sz="0" w:space="0" w:color="auto"/>
        <w:left w:val="none" w:sz="0" w:space="0" w:color="auto"/>
        <w:bottom w:val="none" w:sz="0" w:space="0" w:color="auto"/>
        <w:right w:val="none" w:sz="0" w:space="0" w:color="auto"/>
      </w:divBdr>
    </w:div>
    <w:div w:id="1584607676">
      <w:bodyDiv w:val="1"/>
      <w:marLeft w:val="0"/>
      <w:marRight w:val="0"/>
      <w:marTop w:val="0"/>
      <w:marBottom w:val="0"/>
      <w:divBdr>
        <w:top w:val="none" w:sz="0" w:space="0" w:color="auto"/>
        <w:left w:val="none" w:sz="0" w:space="0" w:color="auto"/>
        <w:bottom w:val="none" w:sz="0" w:space="0" w:color="auto"/>
        <w:right w:val="none" w:sz="0" w:space="0" w:color="auto"/>
      </w:divBdr>
    </w:div>
    <w:div w:id="1585138915">
      <w:bodyDiv w:val="1"/>
      <w:marLeft w:val="0"/>
      <w:marRight w:val="0"/>
      <w:marTop w:val="0"/>
      <w:marBottom w:val="0"/>
      <w:divBdr>
        <w:top w:val="none" w:sz="0" w:space="0" w:color="auto"/>
        <w:left w:val="none" w:sz="0" w:space="0" w:color="auto"/>
        <w:bottom w:val="none" w:sz="0" w:space="0" w:color="auto"/>
        <w:right w:val="none" w:sz="0" w:space="0" w:color="auto"/>
      </w:divBdr>
    </w:div>
    <w:div w:id="1585263165">
      <w:bodyDiv w:val="1"/>
      <w:marLeft w:val="0"/>
      <w:marRight w:val="0"/>
      <w:marTop w:val="0"/>
      <w:marBottom w:val="0"/>
      <w:divBdr>
        <w:top w:val="none" w:sz="0" w:space="0" w:color="auto"/>
        <w:left w:val="none" w:sz="0" w:space="0" w:color="auto"/>
        <w:bottom w:val="none" w:sz="0" w:space="0" w:color="auto"/>
        <w:right w:val="none" w:sz="0" w:space="0" w:color="auto"/>
      </w:divBdr>
    </w:div>
    <w:div w:id="1585338130">
      <w:bodyDiv w:val="1"/>
      <w:marLeft w:val="0"/>
      <w:marRight w:val="0"/>
      <w:marTop w:val="0"/>
      <w:marBottom w:val="0"/>
      <w:divBdr>
        <w:top w:val="none" w:sz="0" w:space="0" w:color="auto"/>
        <w:left w:val="none" w:sz="0" w:space="0" w:color="auto"/>
        <w:bottom w:val="none" w:sz="0" w:space="0" w:color="auto"/>
        <w:right w:val="none" w:sz="0" w:space="0" w:color="auto"/>
      </w:divBdr>
    </w:div>
    <w:div w:id="1585382011">
      <w:bodyDiv w:val="1"/>
      <w:marLeft w:val="0"/>
      <w:marRight w:val="0"/>
      <w:marTop w:val="0"/>
      <w:marBottom w:val="0"/>
      <w:divBdr>
        <w:top w:val="none" w:sz="0" w:space="0" w:color="auto"/>
        <w:left w:val="none" w:sz="0" w:space="0" w:color="auto"/>
        <w:bottom w:val="none" w:sz="0" w:space="0" w:color="auto"/>
        <w:right w:val="none" w:sz="0" w:space="0" w:color="auto"/>
      </w:divBdr>
    </w:div>
    <w:div w:id="1585603243">
      <w:bodyDiv w:val="1"/>
      <w:marLeft w:val="0"/>
      <w:marRight w:val="0"/>
      <w:marTop w:val="0"/>
      <w:marBottom w:val="0"/>
      <w:divBdr>
        <w:top w:val="none" w:sz="0" w:space="0" w:color="auto"/>
        <w:left w:val="none" w:sz="0" w:space="0" w:color="auto"/>
        <w:bottom w:val="none" w:sz="0" w:space="0" w:color="auto"/>
        <w:right w:val="none" w:sz="0" w:space="0" w:color="auto"/>
      </w:divBdr>
    </w:div>
    <w:div w:id="1585917506">
      <w:bodyDiv w:val="1"/>
      <w:marLeft w:val="0"/>
      <w:marRight w:val="0"/>
      <w:marTop w:val="0"/>
      <w:marBottom w:val="0"/>
      <w:divBdr>
        <w:top w:val="none" w:sz="0" w:space="0" w:color="auto"/>
        <w:left w:val="none" w:sz="0" w:space="0" w:color="auto"/>
        <w:bottom w:val="none" w:sz="0" w:space="0" w:color="auto"/>
        <w:right w:val="none" w:sz="0" w:space="0" w:color="auto"/>
      </w:divBdr>
    </w:div>
    <w:div w:id="1585919536">
      <w:bodyDiv w:val="1"/>
      <w:marLeft w:val="0"/>
      <w:marRight w:val="0"/>
      <w:marTop w:val="0"/>
      <w:marBottom w:val="0"/>
      <w:divBdr>
        <w:top w:val="none" w:sz="0" w:space="0" w:color="auto"/>
        <w:left w:val="none" w:sz="0" w:space="0" w:color="auto"/>
        <w:bottom w:val="none" w:sz="0" w:space="0" w:color="auto"/>
        <w:right w:val="none" w:sz="0" w:space="0" w:color="auto"/>
      </w:divBdr>
    </w:div>
    <w:div w:id="1586037085">
      <w:bodyDiv w:val="1"/>
      <w:marLeft w:val="0"/>
      <w:marRight w:val="0"/>
      <w:marTop w:val="0"/>
      <w:marBottom w:val="0"/>
      <w:divBdr>
        <w:top w:val="none" w:sz="0" w:space="0" w:color="auto"/>
        <w:left w:val="none" w:sz="0" w:space="0" w:color="auto"/>
        <w:bottom w:val="none" w:sz="0" w:space="0" w:color="auto"/>
        <w:right w:val="none" w:sz="0" w:space="0" w:color="auto"/>
      </w:divBdr>
    </w:div>
    <w:div w:id="1586498378">
      <w:bodyDiv w:val="1"/>
      <w:marLeft w:val="0"/>
      <w:marRight w:val="0"/>
      <w:marTop w:val="0"/>
      <w:marBottom w:val="0"/>
      <w:divBdr>
        <w:top w:val="none" w:sz="0" w:space="0" w:color="auto"/>
        <w:left w:val="none" w:sz="0" w:space="0" w:color="auto"/>
        <w:bottom w:val="none" w:sz="0" w:space="0" w:color="auto"/>
        <w:right w:val="none" w:sz="0" w:space="0" w:color="auto"/>
      </w:divBdr>
    </w:div>
    <w:div w:id="1586568549">
      <w:bodyDiv w:val="1"/>
      <w:marLeft w:val="0"/>
      <w:marRight w:val="0"/>
      <w:marTop w:val="0"/>
      <w:marBottom w:val="0"/>
      <w:divBdr>
        <w:top w:val="none" w:sz="0" w:space="0" w:color="auto"/>
        <w:left w:val="none" w:sz="0" w:space="0" w:color="auto"/>
        <w:bottom w:val="none" w:sz="0" w:space="0" w:color="auto"/>
        <w:right w:val="none" w:sz="0" w:space="0" w:color="auto"/>
      </w:divBdr>
    </w:div>
    <w:div w:id="1586693494">
      <w:bodyDiv w:val="1"/>
      <w:marLeft w:val="0"/>
      <w:marRight w:val="0"/>
      <w:marTop w:val="0"/>
      <w:marBottom w:val="0"/>
      <w:divBdr>
        <w:top w:val="none" w:sz="0" w:space="0" w:color="auto"/>
        <w:left w:val="none" w:sz="0" w:space="0" w:color="auto"/>
        <w:bottom w:val="none" w:sz="0" w:space="0" w:color="auto"/>
        <w:right w:val="none" w:sz="0" w:space="0" w:color="auto"/>
      </w:divBdr>
    </w:div>
    <w:div w:id="1586839045">
      <w:bodyDiv w:val="1"/>
      <w:marLeft w:val="0"/>
      <w:marRight w:val="0"/>
      <w:marTop w:val="0"/>
      <w:marBottom w:val="0"/>
      <w:divBdr>
        <w:top w:val="none" w:sz="0" w:space="0" w:color="auto"/>
        <w:left w:val="none" w:sz="0" w:space="0" w:color="auto"/>
        <w:bottom w:val="none" w:sz="0" w:space="0" w:color="auto"/>
        <w:right w:val="none" w:sz="0" w:space="0" w:color="auto"/>
      </w:divBdr>
    </w:div>
    <w:div w:id="1587038103">
      <w:bodyDiv w:val="1"/>
      <w:marLeft w:val="0"/>
      <w:marRight w:val="0"/>
      <w:marTop w:val="0"/>
      <w:marBottom w:val="0"/>
      <w:divBdr>
        <w:top w:val="none" w:sz="0" w:space="0" w:color="auto"/>
        <w:left w:val="none" w:sz="0" w:space="0" w:color="auto"/>
        <w:bottom w:val="none" w:sz="0" w:space="0" w:color="auto"/>
        <w:right w:val="none" w:sz="0" w:space="0" w:color="auto"/>
      </w:divBdr>
    </w:div>
    <w:div w:id="1587038949">
      <w:bodyDiv w:val="1"/>
      <w:marLeft w:val="0"/>
      <w:marRight w:val="0"/>
      <w:marTop w:val="0"/>
      <w:marBottom w:val="0"/>
      <w:divBdr>
        <w:top w:val="none" w:sz="0" w:space="0" w:color="auto"/>
        <w:left w:val="none" w:sz="0" w:space="0" w:color="auto"/>
        <w:bottom w:val="none" w:sz="0" w:space="0" w:color="auto"/>
        <w:right w:val="none" w:sz="0" w:space="0" w:color="auto"/>
      </w:divBdr>
    </w:div>
    <w:div w:id="1587226619">
      <w:bodyDiv w:val="1"/>
      <w:marLeft w:val="0"/>
      <w:marRight w:val="0"/>
      <w:marTop w:val="0"/>
      <w:marBottom w:val="0"/>
      <w:divBdr>
        <w:top w:val="none" w:sz="0" w:space="0" w:color="auto"/>
        <w:left w:val="none" w:sz="0" w:space="0" w:color="auto"/>
        <w:bottom w:val="none" w:sz="0" w:space="0" w:color="auto"/>
        <w:right w:val="none" w:sz="0" w:space="0" w:color="auto"/>
      </w:divBdr>
    </w:div>
    <w:div w:id="1587302059">
      <w:bodyDiv w:val="1"/>
      <w:marLeft w:val="0"/>
      <w:marRight w:val="0"/>
      <w:marTop w:val="0"/>
      <w:marBottom w:val="0"/>
      <w:divBdr>
        <w:top w:val="none" w:sz="0" w:space="0" w:color="auto"/>
        <w:left w:val="none" w:sz="0" w:space="0" w:color="auto"/>
        <w:bottom w:val="none" w:sz="0" w:space="0" w:color="auto"/>
        <w:right w:val="none" w:sz="0" w:space="0" w:color="auto"/>
      </w:divBdr>
    </w:div>
    <w:div w:id="1587374166">
      <w:bodyDiv w:val="1"/>
      <w:marLeft w:val="0"/>
      <w:marRight w:val="0"/>
      <w:marTop w:val="0"/>
      <w:marBottom w:val="0"/>
      <w:divBdr>
        <w:top w:val="none" w:sz="0" w:space="0" w:color="auto"/>
        <w:left w:val="none" w:sz="0" w:space="0" w:color="auto"/>
        <w:bottom w:val="none" w:sz="0" w:space="0" w:color="auto"/>
        <w:right w:val="none" w:sz="0" w:space="0" w:color="auto"/>
      </w:divBdr>
    </w:div>
    <w:div w:id="1587807244">
      <w:bodyDiv w:val="1"/>
      <w:marLeft w:val="0"/>
      <w:marRight w:val="0"/>
      <w:marTop w:val="0"/>
      <w:marBottom w:val="0"/>
      <w:divBdr>
        <w:top w:val="none" w:sz="0" w:space="0" w:color="auto"/>
        <w:left w:val="none" w:sz="0" w:space="0" w:color="auto"/>
        <w:bottom w:val="none" w:sz="0" w:space="0" w:color="auto"/>
        <w:right w:val="none" w:sz="0" w:space="0" w:color="auto"/>
      </w:divBdr>
    </w:div>
    <w:div w:id="1587807600">
      <w:bodyDiv w:val="1"/>
      <w:marLeft w:val="0"/>
      <w:marRight w:val="0"/>
      <w:marTop w:val="0"/>
      <w:marBottom w:val="0"/>
      <w:divBdr>
        <w:top w:val="none" w:sz="0" w:space="0" w:color="auto"/>
        <w:left w:val="none" w:sz="0" w:space="0" w:color="auto"/>
        <w:bottom w:val="none" w:sz="0" w:space="0" w:color="auto"/>
        <w:right w:val="none" w:sz="0" w:space="0" w:color="auto"/>
      </w:divBdr>
    </w:div>
    <w:div w:id="1587883662">
      <w:bodyDiv w:val="1"/>
      <w:marLeft w:val="0"/>
      <w:marRight w:val="0"/>
      <w:marTop w:val="0"/>
      <w:marBottom w:val="0"/>
      <w:divBdr>
        <w:top w:val="none" w:sz="0" w:space="0" w:color="auto"/>
        <w:left w:val="none" w:sz="0" w:space="0" w:color="auto"/>
        <w:bottom w:val="none" w:sz="0" w:space="0" w:color="auto"/>
        <w:right w:val="none" w:sz="0" w:space="0" w:color="auto"/>
      </w:divBdr>
    </w:div>
    <w:div w:id="1587886756">
      <w:bodyDiv w:val="1"/>
      <w:marLeft w:val="0"/>
      <w:marRight w:val="0"/>
      <w:marTop w:val="0"/>
      <w:marBottom w:val="0"/>
      <w:divBdr>
        <w:top w:val="none" w:sz="0" w:space="0" w:color="auto"/>
        <w:left w:val="none" w:sz="0" w:space="0" w:color="auto"/>
        <w:bottom w:val="none" w:sz="0" w:space="0" w:color="auto"/>
        <w:right w:val="none" w:sz="0" w:space="0" w:color="auto"/>
      </w:divBdr>
    </w:div>
    <w:div w:id="1588033755">
      <w:bodyDiv w:val="1"/>
      <w:marLeft w:val="0"/>
      <w:marRight w:val="0"/>
      <w:marTop w:val="0"/>
      <w:marBottom w:val="0"/>
      <w:divBdr>
        <w:top w:val="none" w:sz="0" w:space="0" w:color="auto"/>
        <w:left w:val="none" w:sz="0" w:space="0" w:color="auto"/>
        <w:bottom w:val="none" w:sz="0" w:space="0" w:color="auto"/>
        <w:right w:val="none" w:sz="0" w:space="0" w:color="auto"/>
      </w:divBdr>
    </w:div>
    <w:div w:id="1588420283">
      <w:bodyDiv w:val="1"/>
      <w:marLeft w:val="0"/>
      <w:marRight w:val="0"/>
      <w:marTop w:val="0"/>
      <w:marBottom w:val="0"/>
      <w:divBdr>
        <w:top w:val="none" w:sz="0" w:space="0" w:color="auto"/>
        <w:left w:val="none" w:sz="0" w:space="0" w:color="auto"/>
        <w:bottom w:val="none" w:sz="0" w:space="0" w:color="auto"/>
        <w:right w:val="none" w:sz="0" w:space="0" w:color="auto"/>
      </w:divBdr>
    </w:div>
    <w:div w:id="1588423717">
      <w:bodyDiv w:val="1"/>
      <w:marLeft w:val="0"/>
      <w:marRight w:val="0"/>
      <w:marTop w:val="0"/>
      <w:marBottom w:val="0"/>
      <w:divBdr>
        <w:top w:val="none" w:sz="0" w:space="0" w:color="auto"/>
        <w:left w:val="none" w:sz="0" w:space="0" w:color="auto"/>
        <w:bottom w:val="none" w:sz="0" w:space="0" w:color="auto"/>
        <w:right w:val="none" w:sz="0" w:space="0" w:color="auto"/>
      </w:divBdr>
    </w:div>
    <w:div w:id="1588735880">
      <w:bodyDiv w:val="1"/>
      <w:marLeft w:val="0"/>
      <w:marRight w:val="0"/>
      <w:marTop w:val="0"/>
      <w:marBottom w:val="0"/>
      <w:divBdr>
        <w:top w:val="none" w:sz="0" w:space="0" w:color="auto"/>
        <w:left w:val="none" w:sz="0" w:space="0" w:color="auto"/>
        <w:bottom w:val="none" w:sz="0" w:space="0" w:color="auto"/>
        <w:right w:val="none" w:sz="0" w:space="0" w:color="auto"/>
      </w:divBdr>
    </w:div>
    <w:div w:id="1588808356">
      <w:bodyDiv w:val="1"/>
      <w:marLeft w:val="0"/>
      <w:marRight w:val="0"/>
      <w:marTop w:val="0"/>
      <w:marBottom w:val="0"/>
      <w:divBdr>
        <w:top w:val="none" w:sz="0" w:space="0" w:color="auto"/>
        <w:left w:val="none" w:sz="0" w:space="0" w:color="auto"/>
        <w:bottom w:val="none" w:sz="0" w:space="0" w:color="auto"/>
        <w:right w:val="none" w:sz="0" w:space="0" w:color="auto"/>
      </w:divBdr>
    </w:div>
    <w:div w:id="1588886726">
      <w:bodyDiv w:val="1"/>
      <w:marLeft w:val="0"/>
      <w:marRight w:val="0"/>
      <w:marTop w:val="0"/>
      <w:marBottom w:val="0"/>
      <w:divBdr>
        <w:top w:val="none" w:sz="0" w:space="0" w:color="auto"/>
        <w:left w:val="none" w:sz="0" w:space="0" w:color="auto"/>
        <w:bottom w:val="none" w:sz="0" w:space="0" w:color="auto"/>
        <w:right w:val="none" w:sz="0" w:space="0" w:color="auto"/>
      </w:divBdr>
    </w:div>
    <w:div w:id="1590191338">
      <w:bodyDiv w:val="1"/>
      <w:marLeft w:val="0"/>
      <w:marRight w:val="0"/>
      <w:marTop w:val="0"/>
      <w:marBottom w:val="0"/>
      <w:divBdr>
        <w:top w:val="none" w:sz="0" w:space="0" w:color="auto"/>
        <w:left w:val="none" w:sz="0" w:space="0" w:color="auto"/>
        <w:bottom w:val="none" w:sz="0" w:space="0" w:color="auto"/>
        <w:right w:val="none" w:sz="0" w:space="0" w:color="auto"/>
      </w:divBdr>
    </w:div>
    <w:div w:id="1590386116">
      <w:bodyDiv w:val="1"/>
      <w:marLeft w:val="0"/>
      <w:marRight w:val="0"/>
      <w:marTop w:val="0"/>
      <w:marBottom w:val="0"/>
      <w:divBdr>
        <w:top w:val="none" w:sz="0" w:space="0" w:color="auto"/>
        <w:left w:val="none" w:sz="0" w:space="0" w:color="auto"/>
        <w:bottom w:val="none" w:sz="0" w:space="0" w:color="auto"/>
        <w:right w:val="none" w:sz="0" w:space="0" w:color="auto"/>
      </w:divBdr>
    </w:div>
    <w:div w:id="1590457545">
      <w:bodyDiv w:val="1"/>
      <w:marLeft w:val="0"/>
      <w:marRight w:val="0"/>
      <w:marTop w:val="0"/>
      <w:marBottom w:val="0"/>
      <w:divBdr>
        <w:top w:val="none" w:sz="0" w:space="0" w:color="auto"/>
        <w:left w:val="none" w:sz="0" w:space="0" w:color="auto"/>
        <w:bottom w:val="none" w:sz="0" w:space="0" w:color="auto"/>
        <w:right w:val="none" w:sz="0" w:space="0" w:color="auto"/>
      </w:divBdr>
    </w:div>
    <w:div w:id="1590501049">
      <w:bodyDiv w:val="1"/>
      <w:marLeft w:val="0"/>
      <w:marRight w:val="0"/>
      <w:marTop w:val="0"/>
      <w:marBottom w:val="0"/>
      <w:divBdr>
        <w:top w:val="none" w:sz="0" w:space="0" w:color="auto"/>
        <w:left w:val="none" w:sz="0" w:space="0" w:color="auto"/>
        <w:bottom w:val="none" w:sz="0" w:space="0" w:color="auto"/>
        <w:right w:val="none" w:sz="0" w:space="0" w:color="auto"/>
      </w:divBdr>
    </w:div>
    <w:div w:id="1590965942">
      <w:bodyDiv w:val="1"/>
      <w:marLeft w:val="0"/>
      <w:marRight w:val="0"/>
      <w:marTop w:val="0"/>
      <w:marBottom w:val="0"/>
      <w:divBdr>
        <w:top w:val="none" w:sz="0" w:space="0" w:color="auto"/>
        <w:left w:val="none" w:sz="0" w:space="0" w:color="auto"/>
        <w:bottom w:val="none" w:sz="0" w:space="0" w:color="auto"/>
        <w:right w:val="none" w:sz="0" w:space="0" w:color="auto"/>
      </w:divBdr>
    </w:div>
    <w:div w:id="1591310406">
      <w:bodyDiv w:val="1"/>
      <w:marLeft w:val="0"/>
      <w:marRight w:val="0"/>
      <w:marTop w:val="0"/>
      <w:marBottom w:val="0"/>
      <w:divBdr>
        <w:top w:val="none" w:sz="0" w:space="0" w:color="auto"/>
        <w:left w:val="none" w:sz="0" w:space="0" w:color="auto"/>
        <w:bottom w:val="none" w:sz="0" w:space="0" w:color="auto"/>
        <w:right w:val="none" w:sz="0" w:space="0" w:color="auto"/>
      </w:divBdr>
    </w:div>
    <w:div w:id="1591505889">
      <w:bodyDiv w:val="1"/>
      <w:marLeft w:val="0"/>
      <w:marRight w:val="0"/>
      <w:marTop w:val="0"/>
      <w:marBottom w:val="0"/>
      <w:divBdr>
        <w:top w:val="none" w:sz="0" w:space="0" w:color="auto"/>
        <w:left w:val="none" w:sz="0" w:space="0" w:color="auto"/>
        <w:bottom w:val="none" w:sz="0" w:space="0" w:color="auto"/>
        <w:right w:val="none" w:sz="0" w:space="0" w:color="auto"/>
      </w:divBdr>
    </w:div>
    <w:div w:id="1591574075">
      <w:bodyDiv w:val="1"/>
      <w:marLeft w:val="0"/>
      <w:marRight w:val="0"/>
      <w:marTop w:val="0"/>
      <w:marBottom w:val="0"/>
      <w:divBdr>
        <w:top w:val="none" w:sz="0" w:space="0" w:color="auto"/>
        <w:left w:val="none" w:sz="0" w:space="0" w:color="auto"/>
        <w:bottom w:val="none" w:sz="0" w:space="0" w:color="auto"/>
        <w:right w:val="none" w:sz="0" w:space="0" w:color="auto"/>
      </w:divBdr>
    </w:div>
    <w:div w:id="1591891709">
      <w:bodyDiv w:val="1"/>
      <w:marLeft w:val="0"/>
      <w:marRight w:val="0"/>
      <w:marTop w:val="0"/>
      <w:marBottom w:val="0"/>
      <w:divBdr>
        <w:top w:val="none" w:sz="0" w:space="0" w:color="auto"/>
        <w:left w:val="none" w:sz="0" w:space="0" w:color="auto"/>
        <w:bottom w:val="none" w:sz="0" w:space="0" w:color="auto"/>
        <w:right w:val="none" w:sz="0" w:space="0" w:color="auto"/>
      </w:divBdr>
    </w:div>
    <w:div w:id="1591893985">
      <w:bodyDiv w:val="1"/>
      <w:marLeft w:val="0"/>
      <w:marRight w:val="0"/>
      <w:marTop w:val="0"/>
      <w:marBottom w:val="0"/>
      <w:divBdr>
        <w:top w:val="none" w:sz="0" w:space="0" w:color="auto"/>
        <w:left w:val="none" w:sz="0" w:space="0" w:color="auto"/>
        <w:bottom w:val="none" w:sz="0" w:space="0" w:color="auto"/>
        <w:right w:val="none" w:sz="0" w:space="0" w:color="auto"/>
      </w:divBdr>
    </w:div>
    <w:div w:id="1592161846">
      <w:bodyDiv w:val="1"/>
      <w:marLeft w:val="0"/>
      <w:marRight w:val="0"/>
      <w:marTop w:val="0"/>
      <w:marBottom w:val="0"/>
      <w:divBdr>
        <w:top w:val="none" w:sz="0" w:space="0" w:color="auto"/>
        <w:left w:val="none" w:sz="0" w:space="0" w:color="auto"/>
        <w:bottom w:val="none" w:sz="0" w:space="0" w:color="auto"/>
        <w:right w:val="none" w:sz="0" w:space="0" w:color="auto"/>
      </w:divBdr>
    </w:div>
    <w:div w:id="1592348256">
      <w:bodyDiv w:val="1"/>
      <w:marLeft w:val="0"/>
      <w:marRight w:val="0"/>
      <w:marTop w:val="0"/>
      <w:marBottom w:val="0"/>
      <w:divBdr>
        <w:top w:val="none" w:sz="0" w:space="0" w:color="auto"/>
        <w:left w:val="none" w:sz="0" w:space="0" w:color="auto"/>
        <w:bottom w:val="none" w:sz="0" w:space="0" w:color="auto"/>
        <w:right w:val="none" w:sz="0" w:space="0" w:color="auto"/>
      </w:divBdr>
    </w:div>
    <w:div w:id="1592740736">
      <w:bodyDiv w:val="1"/>
      <w:marLeft w:val="0"/>
      <w:marRight w:val="0"/>
      <w:marTop w:val="0"/>
      <w:marBottom w:val="0"/>
      <w:divBdr>
        <w:top w:val="none" w:sz="0" w:space="0" w:color="auto"/>
        <w:left w:val="none" w:sz="0" w:space="0" w:color="auto"/>
        <w:bottom w:val="none" w:sz="0" w:space="0" w:color="auto"/>
        <w:right w:val="none" w:sz="0" w:space="0" w:color="auto"/>
      </w:divBdr>
    </w:div>
    <w:div w:id="1593394498">
      <w:bodyDiv w:val="1"/>
      <w:marLeft w:val="0"/>
      <w:marRight w:val="0"/>
      <w:marTop w:val="0"/>
      <w:marBottom w:val="0"/>
      <w:divBdr>
        <w:top w:val="none" w:sz="0" w:space="0" w:color="auto"/>
        <w:left w:val="none" w:sz="0" w:space="0" w:color="auto"/>
        <w:bottom w:val="none" w:sz="0" w:space="0" w:color="auto"/>
        <w:right w:val="none" w:sz="0" w:space="0" w:color="auto"/>
      </w:divBdr>
    </w:div>
    <w:div w:id="1593472071">
      <w:bodyDiv w:val="1"/>
      <w:marLeft w:val="0"/>
      <w:marRight w:val="0"/>
      <w:marTop w:val="0"/>
      <w:marBottom w:val="0"/>
      <w:divBdr>
        <w:top w:val="none" w:sz="0" w:space="0" w:color="auto"/>
        <w:left w:val="none" w:sz="0" w:space="0" w:color="auto"/>
        <w:bottom w:val="none" w:sz="0" w:space="0" w:color="auto"/>
        <w:right w:val="none" w:sz="0" w:space="0" w:color="auto"/>
      </w:divBdr>
    </w:div>
    <w:div w:id="1593662477">
      <w:bodyDiv w:val="1"/>
      <w:marLeft w:val="0"/>
      <w:marRight w:val="0"/>
      <w:marTop w:val="0"/>
      <w:marBottom w:val="0"/>
      <w:divBdr>
        <w:top w:val="none" w:sz="0" w:space="0" w:color="auto"/>
        <w:left w:val="none" w:sz="0" w:space="0" w:color="auto"/>
        <w:bottom w:val="none" w:sz="0" w:space="0" w:color="auto"/>
        <w:right w:val="none" w:sz="0" w:space="0" w:color="auto"/>
      </w:divBdr>
    </w:div>
    <w:div w:id="1593857592">
      <w:bodyDiv w:val="1"/>
      <w:marLeft w:val="0"/>
      <w:marRight w:val="0"/>
      <w:marTop w:val="0"/>
      <w:marBottom w:val="0"/>
      <w:divBdr>
        <w:top w:val="none" w:sz="0" w:space="0" w:color="auto"/>
        <w:left w:val="none" w:sz="0" w:space="0" w:color="auto"/>
        <w:bottom w:val="none" w:sz="0" w:space="0" w:color="auto"/>
        <w:right w:val="none" w:sz="0" w:space="0" w:color="auto"/>
      </w:divBdr>
    </w:div>
    <w:div w:id="1593973976">
      <w:bodyDiv w:val="1"/>
      <w:marLeft w:val="0"/>
      <w:marRight w:val="0"/>
      <w:marTop w:val="0"/>
      <w:marBottom w:val="0"/>
      <w:divBdr>
        <w:top w:val="none" w:sz="0" w:space="0" w:color="auto"/>
        <w:left w:val="none" w:sz="0" w:space="0" w:color="auto"/>
        <w:bottom w:val="none" w:sz="0" w:space="0" w:color="auto"/>
        <w:right w:val="none" w:sz="0" w:space="0" w:color="auto"/>
      </w:divBdr>
    </w:div>
    <w:div w:id="1594388017">
      <w:bodyDiv w:val="1"/>
      <w:marLeft w:val="0"/>
      <w:marRight w:val="0"/>
      <w:marTop w:val="0"/>
      <w:marBottom w:val="0"/>
      <w:divBdr>
        <w:top w:val="none" w:sz="0" w:space="0" w:color="auto"/>
        <w:left w:val="none" w:sz="0" w:space="0" w:color="auto"/>
        <w:bottom w:val="none" w:sz="0" w:space="0" w:color="auto"/>
        <w:right w:val="none" w:sz="0" w:space="0" w:color="auto"/>
      </w:divBdr>
    </w:div>
    <w:div w:id="1594508841">
      <w:bodyDiv w:val="1"/>
      <w:marLeft w:val="0"/>
      <w:marRight w:val="0"/>
      <w:marTop w:val="0"/>
      <w:marBottom w:val="0"/>
      <w:divBdr>
        <w:top w:val="none" w:sz="0" w:space="0" w:color="auto"/>
        <w:left w:val="none" w:sz="0" w:space="0" w:color="auto"/>
        <w:bottom w:val="none" w:sz="0" w:space="0" w:color="auto"/>
        <w:right w:val="none" w:sz="0" w:space="0" w:color="auto"/>
      </w:divBdr>
    </w:div>
    <w:div w:id="1594631702">
      <w:bodyDiv w:val="1"/>
      <w:marLeft w:val="0"/>
      <w:marRight w:val="0"/>
      <w:marTop w:val="0"/>
      <w:marBottom w:val="0"/>
      <w:divBdr>
        <w:top w:val="none" w:sz="0" w:space="0" w:color="auto"/>
        <w:left w:val="none" w:sz="0" w:space="0" w:color="auto"/>
        <w:bottom w:val="none" w:sz="0" w:space="0" w:color="auto"/>
        <w:right w:val="none" w:sz="0" w:space="0" w:color="auto"/>
      </w:divBdr>
    </w:div>
    <w:div w:id="1594777364">
      <w:bodyDiv w:val="1"/>
      <w:marLeft w:val="0"/>
      <w:marRight w:val="0"/>
      <w:marTop w:val="0"/>
      <w:marBottom w:val="0"/>
      <w:divBdr>
        <w:top w:val="none" w:sz="0" w:space="0" w:color="auto"/>
        <w:left w:val="none" w:sz="0" w:space="0" w:color="auto"/>
        <w:bottom w:val="none" w:sz="0" w:space="0" w:color="auto"/>
        <w:right w:val="none" w:sz="0" w:space="0" w:color="auto"/>
      </w:divBdr>
    </w:div>
    <w:div w:id="1594900290">
      <w:bodyDiv w:val="1"/>
      <w:marLeft w:val="0"/>
      <w:marRight w:val="0"/>
      <w:marTop w:val="0"/>
      <w:marBottom w:val="0"/>
      <w:divBdr>
        <w:top w:val="none" w:sz="0" w:space="0" w:color="auto"/>
        <w:left w:val="none" w:sz="0" w:space="0" w:color="auto"/>
        <w:bottom w:val="none" w:sz="0" w:space="0" w:color="auto"/>
        <w:right w:val="none" w:sz="0" w:space="0" w:color="auto"/>
      </w:divBdr>
    </w:div>
    <w:div w:id="1595092350">
      <w:bodyDiv w:val="1"/>
      <w:marLeft w:val="0"/>
      <w:marRight w:val="0"/>
      <w:marTop w:val="0"/>
      <w:marBottom w:val="0"/>
      <w:divBdr>
        <w:top w:val="none" w:sz="0" w:space="0" w:color="auto"/>
        <w:left w:val="none" w:sz="0" w:space="0" w:color="auto"/>
        <w:bottom w:val="none" w:sz="0" w:space="0" w:color="auto"/>
        <w:right w:val="none" w:sz="0" w:space="0" w:color="auto"/>
      </w:divBdr>
    </w:div>
    <w:div w:id="1595244103">
      <w:bodyDiv w:val="1"/>
      <w:marLeft w:val="0"/>
      <w:marRight w:val="0"/>
      <w:marTop w:val="0"/>
      <w:marBottom w:val="0"/>
      <w:divBdr>
        <w:top w:val="none" w:sz="0" w:space="0" w:color="auto"/>
        <w:left w:val="none" w:sz="0" w:space="0" w:color="auto"/>
        <w:bottom w:val="none" w:sz="0" w:space="0" w:color="auto"/>
        <w:right w:val="none" w:sz="0" w:space="0" w:color="auto"/>
      </w:divBdr>
    </w:div>
    <w:div w:id="1595632735">
      <w:bodyDiv w:val="1"/>
      <w:marLeft w:val="0"/>
      <w:marRight w:val="0"/>
      <w:marTop w:val="0"/>
      <w:marBottom w:val="0"/>
      <w:divBdr>
        <w:top w:val="none" w:sz="0" w:space="0" w:color="auto"/>
        <w:left w:val="none" w:sz="0" w:space="0" w:color="auto"/>
        <w:bottom w:val="none" w:sz="0" w:space="0" w:color="auto"/>
        <w:right w:val="none" w:sz="0" w:space="0" w:color="auto"/>
      </w:divBdr>
    </w:div>
    <w:div w:id="1595699736">
      <w:bodyDiv w:val="1"/>
      <w:marLeft w:val="0"/>
      <w:marRight w:val="0"/>
      <w:marTop w:val="0"/>
      <w:marBottom w:val="0"/>
      <w:divBdr>
        <w:top w:val="none" w:sz="0" w:space="0" w:color="auto"/>
        <w:left w:val="none" w:sz="0" w:space="0" w:color="auto"/>
        <w:bottom w:val="none" w:sz="0" w:space="0" w:color="auto"/>
        <w:right w:val="none" w:sz="0" w:space="0" w:color="auto"/>
      </w:divBdr>
    </w:div>
    <w:div w:id="1595894307">
      <w:bodyDiv w:val="1"/>
      <w:marLeft w:val="0"/>
      <w:marRight w:val="0"/>
      <w:marTop w:val="0"/>
      <w:marBottom w:val="0"/>
      <w:divBdr>
        <w:top w:val="none" w:sz="0" w:space="0" w:color="auto"/>
        <w:left w:val="none" w:sz="0" w:space="0" w:color="auto"/>
        <w:bottom w:val="none" w:sz="0" w:space="0" w:color="auto"/>
        <w:right w:val="none" w:sz="0" w:space="0" w:color="auto"/>
      </w:divBdr>
    </w:div>
    <w:div w:id="1596094098">
      <w:bodyDiv w:val="1"/>
      <w:marLeft w:val="0"/>
      <w:marRight w:val="0"/>
      <w:marTop w:val="0"/>
      <w:marBottom w:val="0"/>
      <w:divBdr>
        <w:top w:val="none" w:sz="0" w:space="0" w:color="auto"/>
        <w:left w:val="none" w:sz="0" w:space="0" w:color="auto"/>
        <w:bottom w:val="none" w:sz="0" w:space="0" w:color="auto"/>
        <w:right w:val="none" w:sz="0" w:space="0" w:color="auto"/>
      </w:divBdr>
    </w:div>
    <w:div w:id="1596204068">
      <w:bodyDiv w:val="1"/>
      <w:marLeft w:val="0"/>
      <w:marRight w:val="0"/>
      <w:marTop w:val="0"/>
      <w:marBottom w:val="0"/>
      <w:divBdr>
        <w:top w:val="none" w:sz="0" w:space="0" w:color="auto"/>
        <w:left w:val="none" w:sz="0" w:space="0" w:color="auto"/>
        <w:bottom w:val="none" w:sz="0" w:space="0" w:color="auto"/>
        <w:right w:val="none" w:sz="0" w:space="0" w:color="auto"/>
      </w:divBdr>
    </w:div>
    <w:div w:id="1596208077">
      <w:bodyDiv w:val="1"/>
      <w:marLeft w:val="0"/>
      <w:marRight w:val="0"/>
      <w:marTop w:val="0"/>
      <w:marBottom w:val="0"/>
      <w:divBdr>
        <w:top w:val="none" w:sz="0" w:space="0" w:color="auto"/>
        <w:left w:val="none" w:sz="0" w:space="0" w:color="auto"/>
        <w:bottom w:val="none" w:sz="0" w:space="0" w:color="auto"/>
        <w:right w:val="none" w:sz="0" w:space="0" w:color="auto"/>
      </w:divBdr>
    </w:div>
    <w:div w:id="1596279664">
      <w:bodyDiv w:val="1"/>
      <w:marLeft w:val="0"/>
      <w:marRight w:val="0"/>
      <w:marTop w:val="0"/>
      <w:marBottom w:val="0"/>
      <w:divBdr>
        <w:top w:val="none" w:sz="0" w:space="0" w:color="auto"/>
        <w:left w:val="none" w:sz="0" w:space="0" w:color="auto"/>
        <w:bottom w:val="none" w:sz="0" w:space="0" w:color="auto"/>
        <w:right w:val="none" w:sz="0" w:space="0" w:color="auto"/>
      </w:divBdr>
    </w:div>
    <w:div w:id="1596281055">
      <w:bodyDiv w:val="1"/>
      <w:marLeft w:val="0"/>
      <w:marRight w:val="0"/>
      <w:marTop w:val="0"/>
      <w:marBottom w:val="0"/>
      <w:divBdr>
        <w:top w:val="none" w:sz="0" w:space="0" w:color="auto"/>
        <w:left w:val="none" w:sz="0" w:space="0" w:color="auto"/>
        <w:bottom w:val="none" w:sz="0" w:space="0" w:color="auto"/>
        <w:right w:val="none" w:sz="0" w:space="0" w:color="auto"/>
      </w:divBdr>
    </w:div>
    <w:div w:id="1596353799">
      <w:bodyDiv w:val="1"/>
      <w:marLeft w:val="0"/>
      <w:marRight w:val="0"/>
      <w:marTop w:val="0"/>
      <w:marBottom w:val="0"/>
      <w:divBdr>
        <w:top w:val="none" w:sz="0" w:space="0" w:color="auto"/>
        <w:left w:val="none" w:sz="0" w:space="0" w:color="auto"/>
        <w:bottom w:val="none" w:sz="0" w:space="0" w:color="auto"/>
        <w:right w:val="none" w:sz="0" w:space="0" w:color="auto"/>
      </w:divBdr>
    </w:div>
    <w:div w:id="1596590528">
      <w:bodyDiv w:val="1"/>
      <w:marLeft w:val="0"/>
      <w:marRight w:val="0"/>
      <w:marTop w:val="0"/>
      <w:marBottom w:val="0"/>
      <w:divBdr>
        <w:top w:val="none" w:sz="0" w:space="0" w:color="auto"/>
        <w:left w:val="none" w:sz="0" w:space="0" w:color="auto"/>
        <w:bottom w:val="none" w:sz="0" w:space="0" w:color="auto"/>
        <w:right w:val="none" w:sz="0" w:space="0" w:color="auto"/>
      </w:divBdr>
    </w:div>
    <w:div w:id="1596666884">
      <w:bodyDiv w:val="1"/>
      <w:marLeft w:val="0"/>
      <w:marRight w:val="0"/>
      <w:marTop w:val="0"/>
      <w:marBottom w:val="0"/>
      <w:divBdr>
        <w:top w:val="none" w:sz="0" w:space="0" w:color="auto"/>
        <w:left w:val="none" w:sz="0" w:space="0" w:color="auto"/>
        <w:bottom w:val="none" w:sz="0" w:space="0" w:color="auto"/>
        <w:right w:val="none" w:sz="0" w:space="0" w:color="auto"/>
      </w:divBdr>
    </w:div>
    <w:div w:id="1596667272">
      <w:bodyDiv w:val="1"/>
      <w:marLeft w:val="0"/>
      <w:marRight w:val="0"/>
      <w:marTop w:val="0"/>
      <w:marBottom w:val="0"/>
      <w:divBdr>
        <w:top w:val="none" w:sz="0" w:space="0" w:color="auto"/>
        <w:left w:val="none" w:sz="0" w:space="0" w:color="auto"/>
        <w:bottom w:val="none" w:sz="0" w:space="0" w:color="auto"/>
        <w:right w:val="none" w:sz="0" w:space="0" w:color="auto"/>
      </w:divBdr>
    </w:div>
    <w:div w:id="1596748599">
      <w:bodyDiv w:val="1"/>
      <w:marLeft w:val="0"/>
      <w:marRight w:val="0"/>
      <w:marTop w:val="0"/>
      <w:marBottom w:val="0"/>
      <w:divBdr>
        <w:top w:val="none" w:sz="0" w:space="0" w:color="auto"/>
        <w:left w:val="none" w:sz="0" w:space="0" w:color="auto"/>
        <w:bottom w:val="none" w:sz="0" w:space="0" w:color="auto"/>
        <w:right w:val="none" w:sz="0" w:space="0" w:color="auto"/>
      </w:divBdr>
    </w:div>
    <w:div w:id="1596983917">
      <w:bodyDiv w:val="1"/>
      <w:marLeft w:val="0"/>
      <w:marRight w:val="0"/>
      <w:marTop w:val="0"/>
      <w:marBottom w:val="0"/>
      <w:divBdr>
        <w:top w:val="none" w:sz="0" w:space="0" w:color="auto"/>
        <w:left w:val="none" w:sz="0" w:space="0" w:color="auto"/>
        <w:bottom w:val="none" w:sz="0" w:space="0" w:color="auto"/>
        <w:right w:val="none" w:sz="0" w:space="0" w:color="auto"/>
      </w:divBdr>
    </w:div>
    <w:div w:id="1597128164">
      <w:bodyDiv w:val="1"/>
      <w:marLeft w:val="0"/>
      <w:marRight w:val="0"/>
      <w:marTop w:val="0"/>
      <w:marBottom w:val="0"/>
      <w:divBdr>
        <w:top w:val="none" w:sz="0" w:space="0" w:color="auto"/>
        <w:left w:val="none" w:sz="0" w:space="0" w:color="auto"/>
        <w:bottom w:val="none" w:sz="0" w:space="0" w:color="auto"/>
        <w:right w:val="none" w:sz="0" w:space="0" w:color="auto"/>
      </w:divBdr>
    </w:div>
    <w:div w:id="1597444361">
      <w:bodyDiv w:val="1"/>
      <w:marLeft w:val="0"/>
      <w:marRight w:val="0"/>
      <w:marTop w:val="0"/>
      <w:marBottom w:val="0"/>
      <w:divBdr>
        <w:top w:val="none" w:sz="0" w:space="0" w:color="auto"/>
        <w:left w:val="none" w:sz="0" w:space="0" w:color="auto"/>
        <w:bottom w:val="none" w:sz="0" w:space="0" w:color="auto"/>
        <w:right w:val="none" w:sz="0" w:space="0" w:color="auto"/>
      </w:divBdr>
    </w:div>
    <w:div w:id="1597860868">
      <w:bodyDiv w:val="1"/>
      <w:marLeft w:val="0"/>
      <w:marRight w:val="0"/>
      <w:marTop w:val="0"/>
      <w:marBottom w:val="0"/>
      <w:divBdr>
        <w:top w:val="none" w:sz="0" w:space="0" w:color="auto"/>
        <w:left w:val="none" w:sz="0" w:space="0" w:color="auto"/>
        <w:bottom w:val="none" w:sz="0" w:space="0" w:color="auto"/>
        <w:right w:val="none" w:sz="0" w:space="0" w:color="auto"/>
      </w:divBdr>
    </w:div>
    <w:div w:id="1597977692">
      <w:bodyDiv w:val="1"/>
      <w:marLeft w:val="0"/>
      <w:marRight w:val="0"/>
      <w:marTop w:val="0"/>
      <w:marBottom w:val="0"/>
      <w:divBdr>
        <w:top w:val="none" w:sz="0" w:space="0" w:color="auto"/>
        <w:left w:val="none" w:sz="0" w:space="0" w:color="auto"/>
        <w:bottom w:val="none" w:sz="0" w:space="0" w:color="auto"/>
        <w:right w:val="none" w:sz="0" w:space="0" w:color="auto"/>
      </w:divBdr>
    </w:div>
    <w:div w:id="1598053294">
      <w:bodyDiv w:val="1"/>
      <w:marLeft w:val="0"/>
      <w:marRight w:val="0"/>
      <w:marTop w:val="0"/>
      <w:marBottom w:val="0"/>
      <w:divBdr>
        <w:top w:val="none" w:sz="0" w:space="0" w:color="auto"/>
        <w:left w:val="none" w:sz="0" w:space="0" w:color="auto"/>
        <w:bottom w:val="none" w:sz="0" w:space="0" w:color="auto"/>
        <w:right w:val="none" w:sz="0" w:space="0" w:color="auto"/>
      </w:divBdr>
    </w:div>
    <w:div w:id="1598437983">
      <w:bodyDiv w:val="1"/>
      <w:marLeft w:val="0"/>
      <w:marRight w:val="0"/>
      <w:marTop w:val="0"/>
      <w:marBottom w:val="0"/>
      <w:divBdr>
        <w:top w:val="none" w:sz="0" w:space="0" w:color="auto"/>
        <w:left w:val="none" w:sz="0" w:space="0" w:color="auto"/>
        <w:bottom w:val="none" w:sz="0" w:space="0" w:color="auto"/>
        <w:right w:val="none" w:sz="0" w:space="0" w:color="auto"/>
      </w:divBdr>
    </w:div>
    <w:div w:id="1598636917">
      <w:bodyDiv w:val="1"/>
      <w:marLeft w:val="0"/>
      <w:marRight w:val="0"/>
      <w:marTop w:val="0"/>
      <w:marBottom w:val="0"/>
      <w:divBdr>
        <w:top w:val="none" w:sz="0" w:space="0" w:color="auto"/>
        <w:left w:val="none" w:sz="0" w:space="0" w:color="auto"/>
        <w:bottom w:val="none" w:sz="0" w:space="0" w:color="auto"/>
        <w:right w:val="none" w:sz="0" w:space="0" w:color="auto"/>
      </w:divBdr>
    </w:div>
    <w:div w:id="1598824485">
      <w:bodyDiv w:val="1"/>
      <w:marLeft w:val="0"/>
      <w:marRight w:val="0"/>
      <w:marTop w:val="0"/>
      <w:marBottom w:val="0"/>
      <w:divBdr>
        <w:top w:val="none" w:sz="0" w:space="0" w:color="auto"/>
        <w:left w:val="none" w:sz="0" w:space="0" w:color="auto"/>
        <w:bottom w:val="none" w:sz="0" w:space="0" w:color="auto"/>
        <w:right w:val="none" w:sz="0" w:space="0" w:color="auto"/>
      </w:divBdr>
    </w:div>
    <w:div w:id="1598833023">
      <w:bodyDiv w:val="1"/>
      <w:marLeft w:val="0"/>
      <w:marRight w:val="0"/>
      <w:marTop w:val="0"/>
      <w:marBottom w:val="0"/>
      <w:divBdr>
        <w:top w:val="none" w:sz="0" w:space="0" w:color="auto"/>
        <w:left w:val="none" w:sz="0" w:space="0" w:color="auto"/>
        <w:bottom w:val="none" w:sz="0" w:space="0" w:color="auto"/>
        <w:right w:val="none" w:sz="0" w:space="0" w:color="auto"/>
      </w:divBdr>
    </w:div>
    <w:div w:id="1599169959">
      <w:bodyDiv w:val="1"/>
      <w:marLeft w:val="0"/>
      <w:marRight w:val="0"/>
      <w:marTop w:val="0"/>
      <w:marBottom w:val="0"/>
      <w:divBdr>
        <w:top w:val="none" w:sz="0" w:space="0" w:color="auto"/>
        <w:left w:val="none" w:sz="0" w:space="0" w:color="auto"/>
        <w:bottom w:val="none" w:sz="0" w:space="0" w:color="auto"/>
        <w:right w:val="none" w:sz="0" w:space="0" w:color="auto"/>
      </w:divBdr>
    </w:div>
    <w:div w:id="1599219717">
      <w:bodyDiv w:val="1"/>
      <w:marLeft w:val="0"/>
      <w:marRight w:val="0"/>
      <w:marTop w:val="0"/>
      <w:marBottom w:val="0"/>
      <w:divBdr>
        <w:top w:val="none" w:sz="0" w:space="0" w:color="auto"/>
        <w:left w:val="none" w:sz="0" w:space="0" w:color="auto"/>
        <w:bottom w:val="none" w:sz="0" w:space="0" w:color="auto"/>
        <w:right w:val="none" w:sz="0" w:space="0" w:color="auto"/>
      </w:divBdr>
    </w:div>
    <w:div w:id="1599295088">
      <w:bodyDiv w:val="1"/>
      <w:marLeft w:val="0"/>
      <w:marRight w:val="0"/>
      <w:marTop w:val="0"/>
      <w:marBottom w:val="0"/>
      <w:divBdr>
        <w:top w:val="none" w:sz="0" w:space="0" w:color="auto"/>
        <w:left w:val="none" w:sz="0" w:space="0" w:color="auto"/>
        <w:bottom w:val="none" w:sz="0" w:space="0" w:color="auto"/>
        <w:right w:val="none" w:sz="0" w:space="0" w:color="auto"/>
      </w:divBdr>
    </w:div>
    <w:div w:id="1599632195">
      <w:bodyDiv w:val="1"/>
      <w:marLeft w:val="0"/>
      <w:marRight w:val="0"/>
      <w:marTop w:val="0"/>
      <w:marBottom w:val="0"/>
      <w:divBdr>
        <w:top w:val="none" w:sz="0" w:space="0" w:color="auto"/>
        <w:left w:val="none" w:sz="0" w:space="0" w:color="auto"/>
        <w:bottom w:val="none" w:sz="0" w:space="0" w:color="auto"/>
        <w:right w:val="none" w:sz="0" w:space="0" w:color="auto"/>
      </w:divBdr>
    </w:div>
    <w:div w:id="1599673922">
      <w:bodyDiv w:val="1"/>
      <w:marLeft w:val="0"/>
      <w:marRight w:val="0"/>
      <w:marTop w:val="0"/>
      <w:marBottom w:val="0"/>
      <w:divBdr>
        <w:top w:val="none" w:sz="0" w:space="0" w:color="auto"/>
        <w:left w:val="none" w:sz="0" w:space="0" w:color="auto"/>
        <w:bottom w:val="none" w:sz="0" w:space="0" w:color="auto"/>
        <w:right w:val="none" w:sz="0" w:space="0" w:color="auto"/>
      </w:divBdr>
    </w:div>
    <w:div w:id="1599674177">
      <w:bodyDiv w:val="1"/>
      <w:marLeft w:val="0"/>
      <w:marRight w:val="0"/>
      <w:marTop w:val="0"/>
      <w:marBottom w:val="0"/>
      <w:divBdr>
        <w:top w:val="none" w:sz="0" w:space="0" w:color="auto"/>
        <w:left w:val="none" w:sz="0" w:space="0" w:color="auto"/>
        <w:bottom w:val="none" w:sz="0" w:space="0" w:color="auto"/>
        <w:right w:val="none" w:sz="0" w:space="0" w:color="auto"/>
      </w:divBdr>
    </w:div>
    <w:div w:id="1599945078">
      <w:bodyDiv w:val="1"/>
      <w:marLeft w:val="0"/>
      <w:marRight w:val="0"/>
      <w:marTop w:val="0"/>
      <w:marBottom w:val="0"/>
      <w:divBdr>
        <w:top w:val="none" w:sz="0" w:space="0" w:color="auto"/>
        <w:left w:val="none" w:sz="0" w:space="0" w:color="auto"/>
        <w:bottom w:val="none" w:sz="0" w:space="0" w:color="auto"/>
        <w:right w:val="none" w:sz="0" w:space="0" w:color="auto"/>
      </w:divBdr>
    </w:div>
    <w:div w:id="1600336981">
      <w:bodyDiv w:val="1"/>
      <w:marLeft w:val="0"/>
      <w:marRight w:val="0"/>
      <w:marTop w:val="0"/>
      <w:marBottom w:val="0"/>
      <w:divBdr>
        <w:top w:val="none" w:sz="0" w:space="0" w:color="auto"/>
        <w:left w:val="none" w:sz="0" w:space="0" w:color="auto"/>
        <w:bottom w:val="none" w:sz="0" w:space="0" w:color="auto"/>
        <w:right w:val="none" w:sz="0" w:space="0" w:color="auto"/>
      </w:divBdr>
    </w:div>
    <w:div w:id="1600406746">
      <w:bodyDiv w:val="1"/>
      <w:marLeft w:val="0"/>
      <w:marRight w:val="0"/>
      <w:marTop w:val="0"/>
      <w:marBottom w:val="0"/>
      <w:divBdr>
        <w:top w:val="none" w:sz="0" w:space="0" w:color="auto"/>
        <w:left w:val="none" w:sz="0" w:space="0" w:color="auto"/>
        <w:bottom w:val="none" w:sz="0" w:space="0" w:color="auto"/>
        <w:right w:val="none" w:sz="0" w:space="0" w:color="auto"/>
      </w:divBdr>
    </w:div>
    <w:div w:id="1600528960">
      <w:bodyDiv w:val="1"/>
      <w:marLeft w:val="0"/>
      <w:marRight w:val="0"/>
      <w:marTop w:val="0"/>
      <w:marBottom w:val="0"/>
      <w:divBdr>
        <w:top w:val="none" w:sz="0" w:space="0" w:color="auto"/>
        <w:left w:val="none" w:sz="0" w:space="0" w:color="auto"/>
        <w:bottom w:val="none" w:sz="0" w:space="0" w:color="auto"/>
        <w:right w:val="none" w:sz="0" w:space="0" w:color="auto"/>
      </w:divBdr>
    </w:div>
    <w:div w:id="1600602672">
      <w:bodyDiv w:val="1"/>
      <w:marLeft w:val="0"/>
      <w:marRight w:val="0"/>
      <w:marTop w:val="0"/>
      <w:marBottom w:val="0"/>
      <w:divBdr>
        <w:top w:val="none" w:sz="0" w:space="0" w:color="auto"/>
        <w:left w:val="none" w:sz="0" w:space="0" w:color="auto"/>
        <w:bottom w:val="none" w:sz="0" w:space="0" w:color="auto"/>
        <w:right w:val="none" w:sz="0" w:space="0" w:color="auto"/>
      </w:divBdr>
    </w:div>
    <w:div w:id="1601066425">
      <w:bodyDiv w:val="1"/>
      <w:marLeft w:val="0"/>
      <w:marRight w:val="0"/>
      <w:marTop w:val="0"/>
      <w:marBottom w:val="0"/>
      <w:divBdr>
        <w:top w:val="none" w:sz="0" w:space="0" w:color="auto"/>
        <w:left w:val="none" w:sz="0" w:space="0" w:color="auto"/>
        <w:bottom w:val="none" w:sz="0" w:space="0" w:color="auto"/>
        <w:right w:val="none" w:sz="0" w:space="0" w:color="auto"/>
      </w:divBdr>
    </w:div>
    <w:div w:id="1601179419">
      <w:bodyDiv w:val="1"/>
      <w:marLeft w:val="0"/>
      <w:marRight w:val="0"/>
      <w:marTop w:val="0"/>
      <w:marBottom w:val="0"/>
      <w:divBdr>
        <w:top w:val="none" w:sz="0" w:space="0" w:color="auto"/>
        <w:left w:val="none" w:sz="0" w:space="0" w:color="auto"/>
        <w:bottom w:val="none" w:sz="0" w:space="0" w:color="auto"/>
        <w:right w:val="none" w:sz="0" w:space="0" w:color="auto"/>
      </w:divBdr>
    </w:div>
    <w:div w:id="1601447581">
      <w:bodyDiv w:val="1"/>
      <w:marLeft w:val="0"/>
      <w:marRight w:val="0"/>
      <w:marTop w:val="0"/>
      <w:marBottom w:val="0"/>
      <w:divBdr>
        <w:top w:val="none" w:sz="0" w:space="0" w:color="auto"/>
        <w:left w:val="none" w:sz="0" w:space="0" w:color="auto"/>
        <w:bottom w:val="none" w:sz="0" w:space="0" w:color="auto"/>
        <w:right w:val="none" w:sz="0" w:space="0" w:color="auto"/>
      </w:divBdr>
    </w:div>
    <w:div w:id="1601525730">
      <w:bodyDiv w:val="1"/>
      <w:marLeft w:val="0"/>
      <w:marRight w:val="0"/>
      <w:marTop w:val="0"/>
      <w:marBottom w:val="0"/>
      <w:divBdr>
        <w:top w:val="none" w:sz="0" w:space="0" w:color="auto"/>
        <w:left w:val="none" w:sz="0" w:space="0" w:color="auto"/>
        <w:bottom w:val="none" w:sz="0" w:space="0" w:color="auto"/>
        <w:right w:val="none" w:sz="0" w:space="0" w:color="auto"/>
      </w:divBdr>
    </w:div>
    <w:div w:id="1601595824">
      <w:bodyDiv w:val="1"/>
      <w:marLeft w:val="0"/>
      <w:marRight w:val="0"/>
      <w:marTop w:val="0"/>
      <w:marBottom w:val="0"/>
      <w:divBdr>
        <w:top w:val="none" w:sz="0" w:space="0" w:color="auto"/>
        <w:left w:val="none" w:sz="0" w:space="0" w:color="auto"/>
        <w:bottom w:val="none" w:sz="0" w:space="0" w:color="auto"/>
        <w:right w:val="none" w:sz="0" w:space="0" w:color="auto"/>
      </w:divBdr>
    </w:div>
    <w:div w:id="1601643221">
      <w:bodyDiv w:val="1"/>
      <w:marLeft w:val="0"/>
      <w:marRight w:val="0"/>
      <w:marTop w:val="0"/>
      <w:marBottom w:val="0"/>
      <w:divBdr>
        <w:top w:val="none" w:sz="0" w:space="0" w:color="auto"/>
        <w:left w:val="none" w:sz="0" w:space="0" w:color="auto"/>
        <w:bottom w:val="none" w:sz="0" w:space="0" w:color="auto"/>
        <w:right w:val="none" w:sz="0" w:space="0" w:color="auto"/>
      </w:divBdr>
    </w:div>
    <w:div w:id="1602104766">
      <w:bodyDiv w:val="1"/>
      <w:marLeft w:val="0"/>
      <w:marRight w:val="0"/>
      <w:marTop w:val="0"/>
      <w:marBottom w:val="0"/>
      <w:divBdr>
        <w:top w:val="none" w:sz="0" w:space="0" w:color="auto"/>
        <w:left w:val="none" w:sz="0" w:space="0" w:color="auto"/>
        <w:bottom w:val="none" w:sz="0" w:space="0" w:color="auto"/>
        <w:right w:val="none" w:sz="0" w:space="0" w:color="auto"/>
      </w:divBdr>
    </w:div>
    <w:div w:id="1602450936">
      <w:bodyDiv w:val="1"/>
      <w:marLeft w:val="0"/>
      <w:marRight w:val="0"/>
      <w:marTop w:val="0"/>
      <w:marBottom w:val="0"/>
      <w:divBdr>
        <w:top w:val="none" w:sz="0" w:space="0" w:color="auto"/>
        <w:left w:val="none" w:sz="0" w:space="0" w:color="auto"/>
        <w:bottom w:val="none" w:sz="0" w:space="0" w:color="auto"/>
        <w:right w:val="none" w:sz="0" w:space="0" w:color="auto"/>
      </w:divBdr>
    </w:div>
    <w:div w:id="1602571497">
      <w:bodyDiv w:val="1"/>
      <w:marLeft w:val="0"/>
      <w:marRight w:val="0"/>
      <w:marTop w:val="0"/>
      <w:marBottom w:val="0"/>
      <w:divBdr>
        <w:top w:val="none" w:sz="0" w:space="0" w:color="auto"/>
        <w:left w:val="none" w:sz="0" w:space="0" w:color="auto"/>
        <w:bottom w:val="none" w:sz="0" w:space="0" w:color="auto"/>
        <w:right w:val="none" w:sz="0" w:space="0" w:color="auto"/>
      </w:divBdr>
    </w:div>
    <w:div w:id="1602881878">
      <w:bodyDiv w:val="1"/>
      <w:marLeft w:val="0"/>
      <w:marRight w:val="0"/>
      <w:marTop w:val="0"/>
      <w:marBottom w:val="0"/>
      <w:divBdr>
        <w:top w:val="none" w:sz="0" w:space="0" w:color="auto"/>
        <w:left w:val="none" w:sz="0" w:space="0" w:color="auto"/>
        <w:bottom w:val="none" w:sz="0" w:space="0" w:color="auto"/>
        <w:right w:val="none" w:sz="0" w:space="0" w:color="auto"/>
      </w:divBdr>
    </w:div>
    <w:div w:id="1602911133">
      <w:bodyDiv w:val="1"/>
      <w:marLeft w:val="0"/>
      <w:marRight w:val="0"/>
      <w:marTop w:val="0"/>
      <w:marBottom w:val="0"/>
      <w:divBdr>
        <w:top w:val="none" w:sz="0" w:space="0" w:color="auto"/>
        <w:left w:val="none" w:sz="0" w:space="0" w:color="auto"/>
        <w:bottom w:val="none" w:sz="0" w:space="0" w:color="auto"/>
        <w:right w:val="none" w:sz="0" w:space="0" w:color="auto"/>
      </w:divBdr>
    </w:div>
    <w:div w:id="1603148186">
      <w:bodyDiv w:val="1"/>
      <w:marLeft w:val="0"/>
      <w:marRight w:val="0"/>
      <w:marTop w:val="0"/>
      <w:marBottom w:val="0"/>
      <w:divBdr>
        <w:top w:val="none" w:sz="0" w:space="0" w:color="auto"/>
        <w:left w:val="none" w:sz="0" w:space="0" w:color="auto"/>
        <w:bottom w:val="none" w:sz="0" w:space="0" w:color="auto"/>
        <w:right w:val="none" w:sz="0" w:space="0" w:color="auto"/>
      </w:divBdr>
    </w:div>
    <w:div w:id="1603487658">
      <w:bodyDiv w:val="1"/>
      <w:marLeft w:val="0"/>
      <w:marRight w:val="0"/>
      <w:marTop w:val="0"/>
      <w:marBottom w:val="0"/>
      <w:divBdr>
        <w:top w:val="none" w:sz="0" w:space="0" w:color="auto"/>
        <w:left w:val="none" w:sz="0" w:space="0" w:color="auto"/>
        <w:bottom w:val="none" w:sz="0" w:space="0" w:color="auto"/>
        <w:right w:val="none" w:sz="0" w:space="0" w:color="auto"/>
      </w:divBdr>
    </w:div>
    <w:div w:id="1604068989">
      <w:bodyDiv w:val="1"/>
      <w:marLeft w:val="0"/>
      <w:marRight w:val="0"/>
      <w:marTop w:val="0"/>
      <w:marBottom w:val="0"/>
      <w:divBdr>
        <w:top w:val="none" w:sz="0" w:space="0" w:color="auto"/>
        <w:left w:val="none" w:sz="0" w:space="0" w:color="auto"/>
        <w:bottom w:val="none" w:sz="0" w:space="0" w:color="auto"/>
        <w:right w:val="none" w:sz="0" w:space="0" w:color="auto"/>
      </w:divBdr>
    </w:div>
    <w:div w:id="1604459295">
      <w:bodyDiv w:val="1"/>
      <w:marLeft w:val="0"/>
      <w:marRight w:val="0"/>
      <w:marTop w:val="0"/>
      <w:marBottom w:val="0"/>
      <w:divBdr>
        <w:top w:val="none" w:sz="0" w:space="0" w:color="auto"/>
        <w:left w:val="none" w:sz="0" w:space="0" w:color="auto"/>
        <w:bottom w:val="none" w:sz="0" w:space="0" w:color="auto"/>
        <w:right w:val="none" w:sz="0" w:space="0" w:color="auto"/>
      </w:divBdr>
    </w:div>
    <w:div w:id="1604611702">
      <w:bodyDiv w:val="1"/>
      <w:marLeft w:val="0"/>
      <w:marRight w:val="0"/>
      <w:marTop w:val="0"/>
      <w:marBottom w:val="0"/>
      <w:divBdr>
        <w:top w:val="none" w:sz="0" w:space="0" w:color="auto"/>
        <w:left w:val="none" w:sz="0" w:space="0" w:color="auto"/>
        <w:bottom w:val="none" w:sz="0" w:space="0" w:color="auto"/>
        <w:right w:val="none" w:sz="0" w:space="0" w:color="auto"/>
      </w:divBdr>
    </w:div>
    <w:div w:id="1604649040">
      <w:bodyDiv w:val="1"/>
      <w:marLeft w:val="0"/>
      <w:marRight w:val="0"/>
      <w:marTop w:val="0"/>
      <w:marBottom w:val="0"/>
      <w:divBdr>
        <w:top w:val="none" w:sz="0" w:space="0" w:color="auto"/>
        <w:left w:val="none" w:sz="0" w:space="0" w:color="auto"/>
        <w:bottom w:val="none" w:sz="0" w:space="0" w:color="auto"/>
        <w:right w:val="none" w:sz="0" w:space="0" w:color="auto"/>
      </w:divBdr>
    </w:div>
    <w:div w:id="1604725077">
      <w:bodyDiv w:val="1"/>
      <w:marLeft w:val="0"/>
      <w:marRight w:val="0"/>
      <w:marTop w:val="0"/>
      <w:marBottom w:val="0"/>
      <w:divBdr>
        <w:top w:val="none" w:sz="0" w:space="0" w:color="auto"/>
        <w:left w:val="none" w:sz="0" w:space="0" w:color="auto"/>
        <w:bottom w:val="none" w:sz="0" w:space="0" w:color="auto"/>
        <w:right w:val="none" w:sz="0" w:space="0" w:color="auto"/>
      </w:divBdr>
    </w:div>
    <w:div w:id="1604726399">
      <w:bodyDiv w:val="1"/>
      <w:marLeft w:val="0"/>
      <w:marRight w:val="0"/>
      <w:marTop w:val="0"/>
      <w:marBottom w:val="0"/>
      <w:divBdr>
        <w:top w:val="none" w:sz="0" w:space="0" w:color="auto"/>
        <w:left w:val="none" w:sz="0" w:space="0" w:color="auto"/>
        <w:bottom w:val="none" w:sz="0" w:space="0" w:color="auto"/>
        <w:right w:val="none" w:sz="0" w:space="0" w:color="auto"/>
      </w:divBdr>
    </w:div>
    <w:div w:id="1604805375">
      <w:bodyDiv w:val="1"/>
      <w:marLeft w:val="0"/>
      <w:marRight w:val="0"/>
      <w:marTop w:val="0"/>
      <w:marBottom w:val="0"/>
      <w:divBdr>
        <w:top w:val="none" w:sz="0" w:space="0" w:color="auto"/>
        <w:left w:val="none" w:sz="0" w:space="0" w:color="auto"/>
        <w:bottom w:val="none" w:sz="0" w:space="0" w:color="auto"/>
        <w:right w:val="none" w:sz="0" w:space="0" w:color="auto"/>
      </w:divBdr>
    </w:div>
    <w:div w:id="1604845754">
      <w:bodyDiv w:val="1"/>
      <w:marLeft w:val="0"/>
      <w:marRight w:val="0"/>
      <w:marTop w:val="0"/>
      <w:marBottom w:val="0"/>
      <w:divBdr>
        <w:top w:val="none" w:sz="0" w:space="0" w:color="auto"/>
        <w:left w:val="none" w:sz="0" w:space="0" w:color="auto"/>
        <w:bottom w:val="none" w:sz="0" w:space="0" w:color="auto"/>
        <w:right w:val="none" w:sz="0" w:space="0" w:color="auto"/>
      </w:divBdr>
    </w:div>
    <w:div w:id="1605532459">
      <w:bodyDiv w:val="1"/>
      <w:marLeft w:val="0"/>
      <w:marRight w:val="0"/>
      <w:marTop w:val="0"/>
      <w:marBottom w:val="0"/>
      <w:divBdr>
        <w:top w:val="none" w:sz="0" w:space="0" w:color="auto"/>
        <w:left w:val="none" w:sz="0" w:space="0" w:color="auto"/>
        <w:bottom w:val="none" w:sz="0" w:space="0" w:color="auto"/>
        <w:right w:val="none" w:sz="0" w:space="0" w:color="auto"/>
      </w:divBdr>
    </w:div>
    <w:div w:id="1605574962">
      <w:bodyDiv w:val="1"/>
      <w:marLeft w:val="0"/>
      <w:marRight w:val="0"/>
      <w:marTop w:val="0"/>
      <w:marBottom w:val="0"/>
      <w:divBdr>
        <w:top w:val="none" w:sz="0" w:space="0" w:color="auto"/>
        <w:left w:val="none" w:sz="0" w:space="0" w:color="auto"/>
        <w:bottom w:val="none" w:sz="0" w:space="0" w:color="auto"/>
        <w:right w:val="none" w:sz="0" w:space="0" w:color="auto"/>
      </w:divBdr>
    </w:div>
    <w:div w:id="1605652516">
      <w:bodyDiv w:val="1"/>
      <w:marLeft w:val="0"/>
      <w:marRight w:val="0"/>
      <w:marTop w:val="0"/>
      <w:marBottom w:val="0"/>
      <w:divBdr>
        <w:top w:val="none" w:sz="0" w:space="0" w:color="auto"/>
        <w:left w:val="none" w:sz="0" w:space="0" w:color="auto"/>
        <w:bottom w:val="none" w:sz="0" w:space="0" w:color="auto"/>
        <w:right w:val="none" w:sz="0" w:space="0" w:color="auto"/>
      </w:divBdr>
    </w:div>
    <w:div w:id="1605722796">
      <w:bodyDiv w:val="1"/>
      <w:marLeft w:val="0"/>
      <w:marRight w:val="0"/>
      <w:marTop w:val="0"/>
      <w:marBottom w:val="0"/>
      <w:divBdr>
        <w:top w:val="none" w:sz="0" w:space="0" w:color="auto"/>
        <w:left w:val="none" w:sz="0" w:space="0" w:color="auto"/>
        <w:bottom w:val="none" w:sz="0" w:space="0" w:color="auto"/>
        <w:right w:val="none" w:sz="0" w:space="0" w:color="auto"/>
      </w:divBdr>
    </w:div>
    <w:div w:id="1606378633">
      <w:bodyDiv w:val="1"/>
      <w:marLeft w:val="0"/>
      <w:marRight w:val="0"/>
      <w:marTop w:val="0"/>
      <w:marBottom w:val="0"/>
      <w:divBdr>
        <w:top w:val="none" w:sz="0" w:space="0" w:color="auto"/>
        <w:left w:val="none" w:sz="0" w:space="0" w:color="auto"/>
        <w:bottom w:val="none" w:sz="0" w:space="0" w:color="auto"/>
        <w:right w:val="none" w:sz="0" w:space="0" w:color="auto"/>
      </w:divBdr>
    </w:div>
    <w:div w:id="1606766984">
      <w:bodyDiv w:val="1"/>
      <w:marLeft w:val="0"/>
      <w:marRight w:val="0"/>
      <w:marTop w:val="0"/>
      <w:marBottom w:val="0"/>
      <w:divBdr>
        <w:top w:val="none" w:sz="0" w:space="0" w:color="auto"/>
        <w:left w:val="none" w:sz="0" w:space="0" w:color="auto"/>
        <w:bottom w:val="none" w:sz="0" w:space="0" w:color="auto"/>
        <w:right w:val="none" w:sz="0" w:space="0" w:color="auto"/>
      </w:divBdr>
    </w:div>
    <w:div w:id="1607033401">
      <w:bodyDiv w:val="1"/>
      <w:marLeft w:val="0"/>
      <w:marRight w:val="0"/>
      <w:marTop w:val="0"/>
      <w:marBottom w:val="0"/>
      <w:divBdr>
        <w:top w:val="none" w:sz="0" w:space="0" w:color="auto"/>
        <w:left w:val="none" w:sz="0" w:space="0" w:color="auto"/>
        <w:bottom w:val="none" w:sz="0" w:space="0" w:color="auto"/>
        <w:right w:val="none" w:sz="0" w:space="0" w:color="auto"/>
      </w:divBdr>
    </w:div>
    <w:div w:id="1607301897">
      <w:bodyDiv w:val="1"/>
      <w:marLeft w:val="0"/>
      <w:marRight w:val="0"/>
      <w:marTop w:val="0"/>
      <w:marBottom w:val="0"/>
      <w:divBdr>
        <w:top w:val="none" w:sz="0" w:space="0" w:color="auto"/>
        <w:left w:val="none" w:sz="0" w:space="0" w:color="auto"/>
        <w:bottom w:val="none" w:sz="0" w:space="0" w:color="auto"/>
        <w:right w:val="none" w:sz="0" w:space="0" w:color="auto"/>
      </w:divBdr>
    </w:div>
    <w:div w:id="1607694195">
      <w:bodyDiv w:val="1"/>
      <w:marLeft w:val="0"/>
      <w:marRight w:val="0"/>
      <w:marTop w:val="0"/>
      <w:marBottom w:val="0"/>
      <w:divBdr>
        <w:top w:val="none" w:sz="0" w:space="0" w:color="auto"/>
        <w:left w:val="none" w:sz="0" w:space="0" w:color="auto"/>
        <w:bottom w:val="none" w:sz="0" w:space="0" w:color="auto"/>
        <w:right w:val="none" w:sz="0" w:space="0" w:color="auto"/>
      </w:divBdr>
    </w:div>
    <w:div w:id="1607737130">
      <w:bodyDiv w:val="1"/>
      <w:marLeft w:val="0"/>
      <w:marRight w:val="0"/>
      <w:marTop w:val="0"/>
      <w:marBottom w:val="0"/>
      <w:divBdr>
        <w:top w:val="none" w:sz="0" w:space="0" w:color="auto"/>
        <w:left w:val="none" w:sz="0" w:space="0" w:color="auto"/>
        <w:bottom w:val="none" w:sz="0" w:space="0" w:color="auto"/>
        <w:right w:val="none" w:sz="0" w:space="0" w:color="auto"/>
      </w:divBdr>
    </w:div>
    <w:div w:id="1608148651">
      <w:bodyDiv w:val="1"/>
      <w:marLeft w:val="0"/>
      <w:marRight w:val="0"/>
      <w:marTop w:val="0"/>
      <w:marBottom w:val="0"/>
      <w:divBdr>
        <w:top w:val="none" w:sz="0" w:space="0" w:color="auto"/>
        <w:left w:val="none" w:sz="0" w:space="0" w:color="auto"/>
        <w:bottom w:val="none" w:sz="0" w:space="0" w:color="auto"/>
        <w:right w:val="none" w:sz="0" w:space="0" w:color="auto"/>
      </w:divBdr>
    </w:div>
    <w:div w:id="1608197409">
      <w:bodyDiv w:val="1"/>
      <w:marLeft w:val="0"/>
      <w:marRight w:val="0"/>
      <w:marTop w:val="0"/>
      <w:marBottom w:val="0"/>
      <w:divBdr>
        <w:top w:val="none" w:sz="0" w:space="0" w:color="auto"/>
        <w:left w:val="none" w:sz="0" w:space="0" w:color="auto"/>
        <w:bottom w:val="none" w:sz="0" w:space="0" w:color="auto"/>
        <w:right w:val="none" w:sz="0" w:space="0" w:color="auto"/>
      </w:divBdr>
    </w:div>
    <w:div w:id="1608464983">
      <w:bodyDiv w:val="1"/>
      <w:marLeft w:val="0"/>
      <w:marRight w:val="0"/>
      <w:marTop w:val="0"/>
      <w:marBottom w:val="0"/>
      <w:divBdr>
        <w:top w:val="none" w:sz="0" w:space="0" w:color="auto"/>
        <w:left w:val="none" w:sz="0" w:space="0" w:color="auto"/>
        <w:bottom w:val="none" w:sz="0" w:space="0" w:color="auto"/>
        <w:right w:val="none" w:sz="0" w:space="0" w:color="auto"/>
      </w:divBdr>
    </w:div>
    <w:div w:id="1608466184">
      <w:bodyDiv w:val="1"/>
      <w:marLeft w:val="0"/>
      <w:marRight w:val="0"/>
      <w:marTop w:val="0"/>
      <w:marBottom w:val="0"/>
      <w:divBdr>
        <w:top w:val="none" w:sz="0" w:space="0" w:color="auto"/>
        <w:left w:val="none" w:sz="0" w:space="0" w:color="auto"/>
        <w:bottom w:val="none" w:sz="0" w:space="0" w:color="auto"/>
        <w:right w:val="none" w:sz="0" w:space="0" w:color="auto"/>
      </w:divBdr>
    </w:div>
    <w:div w:id="1608543079">
      <w:bodyDiv w:val="1"/>
      <w:marLeft w:val="0"/>
      <w:marRight w:val="0"/>
      <w:marTop w:val="0"/>
      <w:marBottom w:val="0"/>
      <w:divBdr>
        <w:top w:val="none" w:sz="0" w:space="0" w:color="auto"/>
        <w:left w:val="none" w:sz="0" w:space="0" w:color="auto"/>
        <w:bottom w:val="none" w:sz="0" w:space="0" w:color="auto"/>
        <w:right w:val="none" w:sz="0" w:space="0" w:color="auto"/>
      </w:divBdr>
    </w:div>
    <w:div w:id="1608586237">
      <w:bodyDiv w:val="1"/>
      <w:marLeft w:val="0"/>
      <w:marRight w:val="0"/>
      <w:marTop w:val="0"/>
      <w:marBottom w:val="0"/>
      <w:divBdr>
        <w:top w:val="none" w:sz="0" w:space="0" w:color="auto"/>
        <w:left w:val="none" w:sz="0" w:space="0" w:color="auto"/>
        <w:bottom w:val="none" w:sz="0" w:space="0" w:color="auto"/>
        <w:right w:val="none" w:sz="0" w:space="0" w:color="auto"/>
      </w:divBdr>
    </w:div>
    <w:div w:id="1608853177">
      <w:bodyDiv w:val="1"/>
      <w:marLeft w:val="0"/>
      <w:marRight w:val="0"/>
      <w:marTop w:val="0"/>
      <w:marBottom w:val="0"/>
      <w:divBdr>
        <w:top w:val="none" w:sz="0" w:space="0" w:color="auto"/>
        <w:left w:val="none" w:sz="0" w:space="0" w:color="auto"/>
        <w:bottom w:val="none" w:sz="0" w:space="0" w:color="auto"/>
        <w:right w:val="none" w:sz="0" w:space="0" w:color="auto"/>
      </w:divBdr>
    </w:div>
    <w:div w:id="1609047302">
      <w:bodyDiv w:val="1"/>
      <w:marLeft w:val="0"/>
      <w:marRight w:val="0"/>
      <w:marTop w:val="0"/>
      <w:marBottom w:val="0"/>
      <w:divBdr>
        <w:top w:val="none" w:sz="0" w:space="0" w:color="auto"/>
        <w:left w:val="none" w:sz="0" w:space="0" w:color="auto"/>
        <w:bottom w:val="none" w:sz="0" w:space="0" w:color="auto"/>
        <w:right w:val="none" w:sz="0" w:space="0" w:color="auto"/>
      </w:divBdr>
    </w:div>
    <w:div w:id="1609239472">
      <w:bodyDiv w:val="1"/>
      <w:marLeft w:val="0"/>
      <w:marRight w:val="0"/>
      <w:marTop w:val="0"/>
      <w:marBottom w:val="0"/>
      <w:divBdr>
        <w:top w:val="none" w:sz="0" w:space="0" w:color="auto"/>
        <w:left w:val="none" w:sz="0" w:space="0" w:color="auto"/>
        <w:bottom w:val="none" w:sz="0" w:space="0" w:color="auto"/>
        <w:right w:val="none" w:sz="0" w:space="0" w:color="auto"/>
      </w:divBdr>
    </w:div>
    <w:div w:id="1609385058">
      <w:bodyDiv w:val="1"/>
      <w:marLeft w:val="0"/>
      <w:marRight w:val="0"/>
      <w:marTop w:val="0"/>
      <w:marBottom w:val="0"/>
      <w:divBdr>
        <w:top w:val="none" w:sz="0" w:space="0" w:color="auto"/>
        <w:left w:val="none" w:sz="0" w:space="0" w:color="auto"/>
        <w:bottom w:val="none" w:sz="0" w:space="0" w:color="auto"/>
        <w:right w:val="none" w:sz="0" w:space="0" w:color="auto"/>
      </w:divBdr>
    </w:div>
    <w:div w:id="1609695949">
      <w:bodyDiv w:val="1"/>
      <w:marLeft w:val="0"/>
      <w:marRight w:val="0"/>
      <w:marTop w:val="0"/>
      <w:marBottom w:val="0"/>
      <w:divBdr>
        <w:top w:val="none" w:sz="0" w:space="0" w:color="auto"/>
        <w:left w:val="none" w:sz="0" w:space="0" w:color="auto"/>
        <w:bottom w:val="none" w:sz="0" w:space="0" w:color="auto"/>
        <w:right w:val="none" w:sz="0" w:space="0" w:color="auto"/>
      </w:divBdr>
    </w:div>
    <w:div w:id="1610313382">
      <w:bodyDiv w:val="1"/>
      <w:marLeft w:val="0"/>
      <w:marRight w:val="0"/>
      <w:marTop w:val="0"/>
      <w:marBottom w:val="0"/>
      <w:divBdr>
        <w:top w:val="none" w:sz="0" w:space="0" w:color="auto"/>
        <w:left w:val="none" w:sz="0" w:space="0" w:color="auto"/>
        <w:bottom w:val="none" w:sz="0" w:space="0" w:color="auto"/>
        <w:right w:val="none" w:sz="0" w:space="0" w:color="auto"/>
      </w:divBdr>
    </w:div>
    <w:div w:id="1610354617">
      <w:bodyDiv w:val="1"/>
      <w:marLeft w:val="0"/>
      <w:marRight w:val="0"/>
      <w:marTop w:val="0"/>
      <w:marBottom w:val="0"/>
      <w:divBdr>
        <w:top w:val="none" w:sz="0" w:space="0" w:color="auto"/>
        <w:left w:val="none" w:sz="0" w:space="0" w:color="auto"/>
        <w:bottom w:val="none" w:sz="0" w:space="0" w:color="auto"/>
        <w:right w:val="none" w:sz="0" w:space="0" w:color="auto"/>
      </w:divBdr>
    </w:div>
    <w:div w:id="1610428669">
      <w:bodyDiv w:val="1"/>
      <w:marLeft w:val="0"/>
      <w:marRight w:val="0"/>
      <w:marTop w:val="0"/>
      <w:marBottom w:val="0"/>
      <w:divBdr>
        <w:top w:val="none" w:sz="0" w:space="0" w:color="auto"/>
        <w:left w:val="none" w:sz="0" w:space="0" w:color="auto"/>
        <w:bottom w:val="none" w:sz="0" w:space="0" w:color="auto"/>
        <w:right w:val="none" w:sz="0" w:space="0" w:color="auto"/>
      </w:divBdr>
    </w:div>
    <w:div w:id="1610505498">
      <w:bodyDiv w:val="1"/>
      <w:marLeft w:val="0"/>
      <w:marRight w:val="0"/>
      <w:marTop w:val="0"/>
      <w:marBottom w:val="0"/>
      <w:divBdr>
        <w:top w:val="none" w:sz="0" w:space="0" w:color="auto"/>
        <w:left w:val="none" w:sz="0" w:space="0" w:color="auto"/>
        <w:bottom w:val="none" w:sz="0" w:space="0" w:color="auto"/>
        <w:right w:val="none" w:sz="0" w:space="0" w:color="auto"/>
      </w:divBdr>
    </w:div>
    <w:div w:id="1610577104">
      <w:bodyDiv w:val="1"/>
      <w:marLeft w:val="0"/>
      <w:marRight w:val="0"/>
      <w:marTop w:val="0"/>
      <w:marBottom w:val="0"/>
      <w:divBdr>
        <w:top w:val="none" w:sz="0" w:space="0" w:color="auto"/>
        <w:left w:val="none" w:sz="0" w:space="0" w:color="auto"/>
        <w:bottom w:val="none" w:sz="0" w:space="0" w:color="auto"/>
        <w:right w:val="none" w:sz="0" w:space="0" w:color="auto"/>
      </w:divBdr>
    </w:div>
    <w:div w:id="1610626750">
      <w:bodyDiv w:val="1"/>
      <w:marLeft w:val="0"/>
      <w:marRight w:val="0"/>
      <w:marTop w:val="0"/>
      <w:marBottom w:val="0"/>
      <w:divBdr>
        <w:top w:val="none" w:sz="0" w:space="0" w:color="auto"/>
        <w:left w:val="none" w:sz="0" w:space="0" w:color="auto"/>
        <w:bottom w:val="none" w:sz="0" w:space="0" w:color="auto"/>
        <w:right w:val="none" w:sz="0" w:space="0" w:color="auto"/>
      </w:divBdr>
    </w:div>
    <w:div w:id="1610628177">
      <w:bodyDiv w:val="1"/>
      <w:marLeft w:val="0"/>
      <w:marRight w:val="0"/>
      <w:marTop w:val="0"/>
      <w:marBottom w:val="0"/>
      <w:divBdr>
        <w:top w:val="none" w:sz="0" w:space="0" w:color="auto"/>
        <w:left w:val="none" w:sz="0" w:space="0" w:color="auto"/>
        <w:bottom w:val="none" w:sz="0" w:space="0" w:color="auto"/>
        <w:right w:val="none" w:sz="0" w:space="0" w:color="auto"/>
      </w:divBdr>
    </w:div>
    <w:div w:id="1610964230">
      <w:bodyDiv w:val="1"/>
      <w:marLeft w:val="0"/>
      <w:marRight w:val="0"/>
      <w:marTop w:val="0"/>
      <w:marBottom w:val="0"/>
      <w:divBdr>
        <w:top w:val="none" w:sz="0" w:space="0" w:color="auto"/>
        <w:left w:val="none" w:sz="0" w:space="0" w:color="auto"/>
        <w:bottom w:val="none" w:sz="0" w:space="0" w:color="auto"/>
        <w:right w:val="none" w:sz="0" w:space="0" w:color="auto"/>
      </w:divBdr>
    </w:div>
    <w:div w:id="1610968766">
      <w:bodyDiv w:val="1"/>
      <w:marLeft w:val="0"/>
      <w:marRight w:val="0"/>
      <w:marTop w:val="0"/>
      <w:marBottom w:val="0"/>
      <w:divBdr>
        <w:top w:val="none" w:sz="0" w:space="0" w:color="auto"/>
        <w:left w:val="none" w:sz="0" w:space="0" w:color="auto"/>
        <w:bottom w:val="none" w:sz="0" w:space="0" w:color="auto"/>
        <w:right w:val="none" w:sz="0" w:space="0" w:color="auto"/>
      </w:divBdr>
    </w:div>
    <w:div w:id="1611013821">
      <w:bodyDiv w:val="1"/>
      <w:marLeft w:val="0"/>
      <w:marRight w:val="0"/>
      <w:marTop w:val="0"/>
      <w:marBottom w:val="0"/>
      <w:divBdr>
        <w:top w:val="none" w:sz="0" w:space="0" w:color="auto"/>
        <w:left w:val="none" w:sz="0" w:space="0" w:color="auto"/>
        <w:bottom w:val="none" w:sz="0" w:space="0" w:color="auto"/>
        <w:right w:val="none" w:sz="0" w:space="0" w:color="auto"/>
      </w:divBdr>
    </w:div>
    <w:div w:id="1611475963">
      <w:bodyDiv w:val="1"/>
      <w:marLeft w:val="0"/>
      <w:marRight w:val="0"/>
      <w:marTop w:val="0"/>
      <w:marBottom w:val="0"/>
      <w:divBdr>
        <w:top w:val="none" w:sz="0" w:space="0" w:color="auto"/>
        <w:left w:val="none" w:sz="0" w:space="0" w:color="auto"/>
        <w:bottom w:val="none" w:sz="0" w:space="0" w:color="auto"/>
        <w:right w:val="none" w:sz="0" w:space="0" w:color="auto"/>
      </w:divBdr>
    </w:div>
    <w:div w:id="1611618484">
      <w:bodyDiv w:val="1"/>
      <w:marLeft w:val="0"/>
      <w:marRight w:val="0"/>
      <w:marTop w:val="0"/>
      <w:marBottom w:val="0"/>
      <w:divBdr>
        <w:top w:val="none" w:sz="0" w:space="0" w:color="auto"/>
        <w:left w:val="none" w:sz="0" w:space="0" w:color="auto"/>
        <w:bottom w:val="none" w:sz="0" w:space="0" w:color="auto"/>
        <w:right w:val="none" w:sz="0" w:space="0" w:color="auto"/>
      </w:divBdr>
    </w:div>
    <w:div w:id="1611693757">
      <w:bodyDiv w:val="1"/>
      <w:marLeft w:val="0"/>
      <w:marRight w:val="0"/>
      <w:marTop w:val="0"/>
      <w:marBottom w:val="0"/>
      <w:divBdr>
        <w:top w:val="none" w:sz="0" w:space="0" w:color="auto"/>
        <w:left w:val="none" w:sz="0" w:space="0" w:color="auto"/>
        <w:bottom w:val="none" w:sz="0" w:space="0" w:color="auto"/>
        <w:right w:val="none" w:sz="0" w:space="0" w:color="auto"/>
      </w:divBdr>
    </w:div>
    <w:div w:id="1611931334">
      <w:bodyDiv w:val="1"/>
      <w:marLeft w:val="0"/>
      <w:marRight w:val="0"/>
      <w:marTop w:val="0"/>
      <w:marBottom w:val="0"/>
      <w:divBdr>
        <w:top w:val="none" w:sz="0" w:space="0" w:color="auto"/>
        <w:left w:val="none" w:sz="0" w:space="0" w:color="auto"/>
        <w:bottom w:val="none" w:sz="0" w:space="0" w:color="auto"/>
        <w:right w:val="none" w:sz="0" w:space="0" w:color="auto"/>
      </w:divBdr>
    </w:div>
    <w:div w:id="1611939106">
      <w:bodyDiv w:val="1"/>
      <w:marLeft w:val="0"/>
      <w:marRight w:val="0"/>
      <w:marTop w:val="0"/>
      <w:marBottom w:val="0"/>
      <w:divBdr>
        <w:top w:val="none" w:sz="0" w:space="0" w:color="auto"/>
        <w:left w:val="none" w:sz="0" w:space="0" w:color="auto"/>
        <w:bottom w:val="none" w:sz="0" w:space="0" w:color="auto"/>
        <w:right w:val="none" w:sz="0" w:space="0" w:color="auto"/>
      </w:divBdr>
    </w:div>
    <w:div w:id="1612004988">
      <w:bodyDiv w:val="1"/>
      <w:marLeft w:val="0"/>
      <w:marRight w:val="0"/>
      <w:marTop w:val="0"/>
      <w:marBottom w:val="0"/>
      <w:divBdr>
        <w:top w:val="none" w:sz="0" w:space="0" w:color="auto"/>
        <w:left w:val="none" w:sz="0" w:space="0" w:color="auto"/>
        <w:bottom w:val="none" w:sz="0" w:space="0" w:color="auto"/>
        <w:right w:val="none" w:sz="0" w:space="0" w:color="auto"/>
      </w:divBdr>
    </w:div>
    <w:div w:id="1612474038">
      <w:bodyDiv w:val="1"/>
      <w:marLeft w:val="0"/>
      <w:marRight w:val="0"/>
      <w:marTop w:val="0"/>
      <w:marBottom w:val="0"/>
      <w:divBdr>
        <w:top w:val="none" w:sz="0" w:space="0" w:color="auto"/>
        <w:left w:val="none" w:sz="0" w:space="0" w:color="auto"/>
        <w:bottom w:val="none" w:sz="0" w:space="0" w:color="auto"/>
        <w:right w:val="none" w:sz="0" w:space="0" w:color="auto"/>
      </w:divBdr>
    </w:div>
    <w:div w:id="1612588967">
      <w:bodyDiv w:val="1"/>
      <w:marLeft w:val="0"/>
      <w:marRight w:val="0"/>
      <w:marTop w:val="0"/>
      <w:marBottom w:val="0"/>
      <w:divBdr>
        <w:top w:val="none" w:sz="0" w:space="0" w:color="auto"/>
        <w:left w:val="none" w:sz="0" w:space="0" w:color="auto"/>
        <w:bottom w:val="none" w:sz="0" w:space="0" w:color="auto"/>
        <w:right w:val="none" w:sz="0" w:space="0" w:color="auto"/>
      </w:divBdr>
    </w:div>
    <w:div w:id="1612782393">
      <w:bodyDiv w:val="1"/>
      <w:marLeft w:val="0"/>
      <w:marRight w:val="0"/>
      <w:marTop w:val="0"/>
      <w:marBottom w:val="0"/>
      <w:divBdr>
        <w:top w:val="none" w:sz="0" w:space="0" w:color="auto"/>
        <w:left w:val="none" w:sz="0" w:space="0" w:color="auto"/>
        <w:bottom w:val="none" w:sz="0" w:space="0" w:color="auto"/>
        <w:right w:val="none" w:sz="0" w:space="0" w:color="auto"/>
      </w:divBdr>
    </w:div>
    <w:div w:id="1612859785">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13511578">
      <w:bodyDiv w:val="1"/>
      <w:marLeft w:val="0"/>
      <w:marRight w:val="0"/>
      <w:marTop w:val="0"/>
      <w:marBottom w:val="0"/>
      <w:divBdr>
        <w:top w:val="none" w:sz="0" w:space="0" w:color="auto"/>
        <w:left w:val="none" w:sz="0" w:space="0" w:color="auto"/>
        <w:bottom w:val="none" w:sz="0" w:space="0" w:color="auto"/>
        <w:right w:val="none" w:sz="0" w:space="0" w:color="auto"/>
      </w:divBdr>
    </w:div>
    <w:div w:id="1613627948">
      <w:bodyDiv w:val="1"/>
      <w:marLeft w:val="0"/>
      <w:marRight w:val="0"/>
      <w:marTop w:val="0"/>
      <w:marBottom w:val="0"/>
      <w:divBdr>
        <w:top w:val="none" w:sz="0" w:space="0" w:color="auto"/>
        <w:left w:val="none" w:sz="0" w:space="0" w:color="auto"/>
        <w:bottom w:val="none" w:sz="0" w:space="0" w:color="auto"/>
        <w:right w:val="none" w:sz="0" w:space="0" w:color="auto"/>
      </w:divBdr>
    </w:div>
    <w:div w:id="1614437192">
      <w:bodyDiv w:val="1"/>
      <w:marLeft w:val="0"/>
      <w:marRight w:val="0"/>
      <w:marTop w:val="0"/>
      <w:marBottom w:val="0"/>
      <w:divBdr>
        <w:top w:val="none" w:sz="0" w:space="0" w:color="auto"/>
        <w:left w:val="none" w:sz="0" w:space="0" w:color="auto"/>
        <w:bottom w:val="none" w:sz="0" w:space="0" w:color="auto"/>
        <w:right w:val="none" w:sz="0" w:space="0" w:color="auto"/>
      </w:divBdr>
    </w:div>
    <w:div w:id="1614441354">
      <w:bodyDiv w:val="1"/>
      <w:marLeft w:val="0"/>
      <w:marRight w:val="0"/>
      <w:marTop w:val="0"/>
      <w:marBottom w:val="0"/>
      <w:divBdr>
        <w:top w:val="none" w:sz="0" w:space="0" w:color="auto"/>
        <w:left w:val="none" w:sz="0" w:space="0" w:color="auto"/>
        <w:bottom w:val="none" w:sz="0" w:space="0" w:color="auto"/>
        <w:right w:val="none" w:sz="0" w:space="0" w:color="auto"/>
      </w:divBdr>
    </w:div>
    <w:div w:id="1614510783">
      <w:bodyDiv w:val="1"/>
      <w:marLeft w:val="0"/>
      <w:marRight w:val="0"/>
      <w:marTop w:val="0"/>
      <w:marBottom w:val="0"/>
      <w:divBdr>
        <w:top w:val="none" w:sz="0" w:space="0" w:color="auto"/>
        <w:left w:val="none" w:sz="0" w:space="0" w:color="auto"/>
        <w:bottom w:val="none" w:sz="0" w:space="0" w:color="auto"/>
        <w:right w:val="none" w:sz="0" w:space="0" w:color="auto"/>
      </w:divBdr>
    </w:div>
    <w:div w:id="1614551599">
      <w:bodyDiv w:val="1"/>
      <w:marLeft w:val="0"/>
      <w:marRight w:val="0"/>
      <w:marTop w:val="0"/>
      <w:marBottom w:val="0"/>
      <w:divBdr>
        <w:top w:val="none" w:sz="0" w:space="0" w:color="auto"/>
        <w:left w:val="none" w:sz="0" w:space="0" w:color="auto"/>
        <w:bottom w:val="none" w:sz="0" w:space="0" w:color="auto"/>
        <w:right w:val="none" w:sz="0" w:space="0" w:color="auto"/>
      </w:divBdr>
    </w:div>
    <w:div w:id="1614747327">
      <w:bodyDiv w:val="1"/>
      <w:marLeft w:val="0"/>
      <w:marRight w:val="0"/>
      <w:marTop w:val="0"/>
      <w:marBottom w:val="0"/>
      <w:divBdr>
        <w:top w:val="none" w:sz="0" w:space="0" w:color="auto"/>
        <w:left w:val="none" w:sz="0" w:space="0" w:color="auto"/>
        <w:bottom w:val="none" w:sz="0" w:space="0" w:color="auto"/>
        <w:right w:val="none" w:sz="0" w:space="0" w:color="auto"/>
      </w:divBdr>
    </w:div>
    <w:div w:id="1615018581">
      <w:bodyDiv w:val="1"/>
      <w:marLeft w:val="0"/>
      <w:marRight w:val="0"/>
      <w:marTop w:val="0"/>
      <w:marBottom w:val="0"/>
      <w:divBdr>
        <w:top w:val="none" w:sz="0" w:space="0" w:color="auto"/>
        <w:left w:val="none" w:sz="0" w:space="0" w:color="auto"/>
        <w:bottom w:val="none" w:sz="0" w:space="0" w:color="auto"/>
        <w:right w:val="none" w:sz="0" w:space="0" w:color="auto"/>
      </w:divBdr>
    </w:div>
    <w:div w:id="1615209105">
      <w:bodyDiv w:val="1"/>
      <w:marLeft w:val="0"/>
      <w:marRight w:val="0"/>
      <w:marTop w:val="0"/>
      <w:marBottom w:val="0"/>
      <w:divBdr>
        <w:top w:val="none" w:sz="0" w:space="0" w:color="auto"/>
        <w:left w:val="none" w:sz="0" w:space="0" w:color="auto"/>
        <w:bottom w:val="none" w:sz="0" w:space="0" w:color="auto"/>
        <w:right w:val="none" w:sz="0" w:space="0" w:color="auto"/>
      </w:divBdr>
    </w:div>
    <w:div w:id="1615282126">
      <w:bodyDiv w:val="1"/>
      <w:marLeft w:val="0"/>
      <w:marRight w:val="0"/>
      <w:marTop w:val="0"/>
      <w:marBottom w:val="0"/>
      <w:divBdr>
        <w:top w:val="none" w:sz="0" w:space="0" w:color="auto"/>
        <w:left w:val="none" w:sz="0" w:space="0" w:color="auto"/>
        <w:bottom w:val="none" w:sz="0" w:space="0" w:color="auto"/>
        <w:right w:val="none" w:sz="0" w:space="0" w:color="auto"/>
      </w:divBdr>
    </w:div>
    <w:div w:id="1615363486">
      <w:bodyDiv w:val="1"/>
      <w:marLeft w:val="0"/>
      <w:marRight w:val="0"/>
      <w:marTop w:val="0"/>
      <w:marBottom w:val="0"/>
      <w:divBdr>
        <w:top w:val="none" w:sz="0" w:space="0" w:color="auto"/>
        <w:left w:val="none" w:sz="0" w:space="0" w:color="auto"/>
        <w:bottom w:val="none" w:sz="0" w:space="0" w:color="auto"/>
        <w:right w:val="none" w:sz="0" w:space="0" w:color="auto"/>
      </w:divBdr>
    </w:div>
    <w:div w:id="1615399687">
      <w:bodyDiv w:val="1"/>
      <w:marLeft w:val="0"/>
      <w:marRight w:val="0"/>
      <w:marTop w:val="0"/>
      <w:marBottom w:val="0"/>
      <w:divBdr>
        <w:top w:val="none" w:sz="0" w:space="0" w:color="auto"/>
        <w:left w:val="none" w:sz="0" w:space="0" w:color="auto"/>
        <w:bottom w:val="none" w:sz="0" w:space="0" w:color="auto"/>
        <w:right w:val="none" w:sz="0" w:space="0" w:color="auto"/>
      </w:divBdr>
    </w:div>
    <w:div w:id="1615557021">
      <w:bodyDiv w:val="1"/>
      <w:marLeft w:val="0"/>
      <w:marRight w:val="0"/>
      <w:marTop w:val="0"/>
      <w:marBottom w:val="0"/>
      <w:divBdr>
        <w:top w:val="none" w:sz="0" w:space="0" w:color="auto"/>
        <w:left w:val="none" w:sz="0" w:space="0" w:color="auto"/>
        <w:bottom w:val="none" w:sz="0" w:space="0" w:color="auto"/>
        <w:right w:val="none" w:sz="0" w:space="0" w:color="auto"/>
      </w:divBdr>
    </w:div>
    <w:div w:id="1615596635">
      <w:bodyDiv w:val="1"/>
      <w:marLeft w:val="0"/>
      <w:marRight w:val="0"/>
      <w:marTop w:val="0"/>
      <w:marBottom w:val="0"/>
      <w:divBdr>
        <w:top w:val="none" w:sz="0" w:space="0" w:color="auto"/>
        <w:left w:val="none" w:sz="0" w:space="0" w:color="auto"/>
        <w:bottom w:val="none" w:sz="0" w:space="0" w:color="auto"/>
        <w:right w:val="none" w:sz="0" w:space="0" w:color="auto"/>
      </w:divBdr>
    </w:div>
    <w:div w:id="1615820151">
      <w:bodyDiv w:val="1"/>
      <w:marLeft w:val="0"/>
      <w:marRight w:val="0"/>
      <w:marTop w:val="0"/>
      <w:marBottom w:val="0"/>
      <w:divBdr>
        <w:top w:val="none" w:sz="0" w:space="0" w:color="auto"/>
        <w:left w:val="none" w:sz="0" w:space="0" w:color="auto"/>
        <w:bottom w:val="none" w:sz="0" w:space="0" w:color="auto"/>
        <w:right w:val="none" w:sz="0" w:space="0" w:color="auto"/>
      </w:divBdr>
    </w:div>
    <w:div w:id="1615940790">
      <w:bodyDiv w:val="1"/>
      <w:marLeft w:val="0"/>
      <w:marRight w:val="0"/>
      <w:marTop w:val="0"/>
      <w:marBottom w:val="0"/>
      <w:divBdr>
        <w:top w:val="none" w:sz="0" w:space="0" w:color="auto"/>
        <w:left w:val="none" w:sz="0" w:space="0" w:color="auto"/>
        <w:bottom w:val="none" w:sz="0" w:space="0" w:color="auto"/>
        <w:right w:val="none" w:sz="0" w:space="0" w:color="auto"/>
      </w:divBdr>
    </w:div>
    <w:div w:id="1616447234">
      <w:bodyDiv w:val="1"/>
      <w:marLeft w:val="0"/>
      <w:marRight w:val="0"/>
      <w:marTop w:val="0"/>
      <w:marBottom w:val="0"/>
      <w:divBdr>
        <w:top w:val="none" w:sz="0" w:space="0" w:color="auto"/>
        <w:left w:val="none" w:sz="0" w:space="0" w:color="auto"/>
        <w:bottom w:val="none" w:sz="0" w:space="0" w:color="auto"/>
        <w:right w:val="none" w:sz="0" w:space="0" w:color="auto"/>
      </w:divBdr>
    </w:div>
    <w:div w:id="1616668705">
      <w:bodyDiv w:val="1"/>
      <w:marLeft w:val="0"/>
      <w:marRight w:val="0"/>
      <w:marTop w:val="0"/>
      <w:marBottom w:val="0"/>
      <w:divBdr>
        <w:top w:val="none" w:sz="0" w:space="0" w:color="auto"/>
        <w:left w:val="none" w:sz="0" w:space="0" w:color="auto"/>
        <w:bottom w:val="none" w:sz="0" w:space="0" w:color="auto"/>
        <w:right w:val="none" w:sz="0" w:space="0" w:color="auto"/>
      </w:divBdr>
    </w:div>
    <w:div w:id="1616668979">
      <w:bodyDiv w:val="1"/>
      <w:marLeft w:val="0"/>
      <w:marRight w:val="0"/>
      <w:marTop w:val="0"/>
      <w:marBottom w:val="0"/>
      <w:divBdr>
        <w:top w:val="none" w:sz="0" w:space="0" w:color="auto"/>
        <w:left w:val="none" w:sz="0" w:space="0" w:color="auto"/>
        <w:bottom w:val="none" w:sz="0" w:space="0" w:color="auto"/>
        <w:right w:val="none" w:sz="0" w:space="0" w:color="auto"/>
      </w:divBdr>
    </w:div>
    <w:div w:id="1616787149">
      <w:bodyDiv w:val="1"/>
      <w:marLeft w:val="0"/>
      <w:marRight w:val="0"/>
      <w:marTop w:val="0"/>
      <w:marBottom w:val="0"/>
      <w:divBdr>
        <w:top w:val="none" w:sz="0" w:space="0" w:color="auto"/>
        <w:left w:val="none" w:sz="0" w:space="0" w:color="auto"/>
        <w:bottom w:val="none" w:sz="0" w:space="0" w:color="auto"/>
        <w:right w:val="none" w:sz="0" w:space="0" w:color="auto"/>
      </w:divBdr>
    </w:div>
    <w:div w:id="1616868282">
      <w:bodyDiv w:val="1"/>
      <w:marLeft w:val="0"/>
      <w:marRight w:val="0"/>
      <w:marTop w:val="0"/>
      <w:marBottom w:val="0"/>
      <w:divBdr>
        <w:top w:val="none" w:sz="0" w:space="0" w:color="auto"/>
        <w:left w:val="none" w:sz="0" w:space="0" w:color="auto"/>
        <w:bottom w:val="none" w:sz="0" w:space="0" w:color="auto"/>
        <w:right w:val="none" w:sz="0" w:space="0" w:color="auto"/>
      </w:divBdr>
    </w:div>
    <w:div w:id="1617177533">
      <w:bodyDiv w:val="1"/>
      <w:marLeft w:val="0"/>
      <w:marRight w:val="0"/>
      <w:marTop w:val="0"/>
      <w:marBottom w:val="0"/>
      <w:divBdr>
        <w:top w:val="none" w:sz="0" w:space="0" w:color="auto"/>
        <w:left w:val="none" w:sz="0" w:space="0" w:color="auto"/>
        <w:bottom w:val="none" w:sz="0" w:space="0" w:color="auto"/>
        <w:right w:val="none" w:sz="0" w:space="0" w:color="auto"/>
      </w:divBdr>
    </w:div>
    <w:div w:id="1617249653">
      <w:bodyDiv w:val="1"/>
      <w:marLeft w:val="0"/>
      <w:marRight w:val="0"/>
      <w:marTop w:val="0"/>
      <w:marBottom w:val="0"/>
      <w:divBdr>
        <w:top w:val="none" w:sz="0" w:space="0" w:color="auto"/>
        <w:left w:val="none" w:sz="0" w:space="0" w:color="auto"/>
        <w:bottom w:val="none" w:sz="0" w:space="0" w:color="auto"/>
        <w:right w:val="none" w:sz="0" w:space="0" w:color="auto"/>
      </w:divBdr>
    </w:div>
    <w:div w:id="1617515935">
      <w:bodyDiv w:val="1"/>
      <w:marLeft w:val="0"/>
      <w:marRight w:val="0"/>
      <w:marTop w:val="0"/>
      <w:marBottom w:val="0"/>
      <w:divBdr>
        <w:top w:val="none" w:sz="0" w:space="0" w:color="auto"/>
        <w:left w:val="none" w:sz="0" w:space="0" w:color="auto"/>
        <w:bottom w:val="none" w:sz="0" w:space="0" w:color="auto"/>
        <w:right w:val="none" w:sz="0" w:space="0" w:color="auto"/>
      </w:divBdr>
    </w:div>
    <w:div w:id="1617591118">
      <w:bodyDiv w:val="1"/>
      <w:marLeft w:val="0"/>
      <w:marRight w:val="0"/>
      <w:marTop w:val="0"/>
      <w:marBottom w:val="0"/>
      <w:divBdr>
        <w:top w:val="none" w:sz="0" w:space="0" w:color="auto"/>
        <w:left w:val="none" w:sz="0" w:space="0" w:color="auto"/>
        <w:bottom w:val="none" w:sz="0" w:space="0" w:color="auto"/>
        <w:right w:val="none" w:sz="0" w:space="0" w:color="auto"/>
      </w:divBdr>
    </w:div>
    <w:div w:id="1617715171">
      <w:bodyDiv w:val="1"/>
      <w:marLeft w:val="0"/>
      <w:marRight w:val="0"/>
      <w:marTop w:val="0"/>
      <w:marBottom w:val="0"/>
      <w:divBdr>
        <w:top w:val="none" w:sz="0" w:space="0" w:color="auto"/>
        <w:left w:val="none" w:sz="0" w:space="0" w:color="auto"/>
        <w:bottom w:val="none" w:sz="0" w:space="0" w:color="auto"/>
        <w:right w:val="none" w:sz="0" w:space="0" w:color="auto"/>
      </w:divBdr>
    </w:div>
    <w:div w:id="1617785716">
      <w:bodyDiv w:val="1"/>
      <w:marLeft w:val="0"/>
      <w:marRight w:val="0"/>
      <w:marTop w:val="0"/>
      <w:marBottom w:val="0"/>
      <w:divBdr>
        <w:top w:val="none" w:sz="0" w:space="0" w:color="auto"/>
        <w:left w:val="none" w:sz="0" w:space="0" w:color="auto"/>
        <w:bottom w:val="none" w:sz="0" w:space="0" w:color="auto"/>
        <w:right w:val="none" w:sz="0" w:space="0" w:color="auto"/>
      </w:divBdr>
    </w:div>
    <w:div w:id="1618096111">
      <w:bodyDiv w:val="1"/>
      <w:marLeft w:val="0"/>
      <w:marRight w:val="0"/>
      <w:marTop w:val="0"/>
      <w:marBottom w:val="0"/>
      <w:divBdr>
        <w:top w:val="none" w:sz="0" w:space="0" w:color="auto"/>
        <w:left w:val="none" w:sz="0" w:space="0" w:color="auto"/>
        <w:bottom w:val="none" w:sz="0" w:space="0" w:color="auto"/>
        <w:right w:val="none" w:sz="0" w:space="0" w:color="auto"/>
      </w:divBdr>
    </w:div>
    <w:div w:id="1618178042">
      <w:bodyDiv w:val="1"/>
      <w:marLeft w:val="0"/>
      <w:marRight w:val="0"/>
      <w:marTop w:val="0"/>
      <w:marBottom w:val="0"/>
      <w:divBdr>
        <w:top w:val="none" w:sz="0" w:space="0" w:color="auto"/>
        <w:left w:val="none" w:sz="0" w:space="0" w:color="auto"/>
        <w:bottom w:val="none" w:sz="0" w:space="0" w:color="auto"/>
        <w:right w:val="none" w:sz="0" w:space="0" w:color="auto"/>
      </w:divBdr>
    </w:div>
    <w:div w:id="1618412887">
      <w:bodyDiv w:val="1"/>
      <w:marLeft w:val="0"/>
      <w:marRight w:val="0"/>
      <w:marTop w:val="0"/>
      <w:marBottom w:val="0"/>
      <w:divBdr>
        <w:top w:val="none" w:sz="0" w:space="0" w:color="auto"/>
        <w:left w:val="none" w:sz="0" w:space="0" w:color="auto"/>
        <w:bottom w:val="none" w:sz="0" w:space="0" w:color="auto"/>
        <w:right w:val="none" w:sz="0" w:space="0" w:color="auto"/>
      </w:divBdr>
    </w:div>
    <w:div w:id="1618440682">
      <w:bodyDiv w:val="1"/>
      <w:marLeft w:val="0"/>
      <w:marRight w:val="0"/>
      <w:marTop w:val="0"/>
      <w:marBottom w:val="0"/>
      <w:divBdr>
        <w:top w:val="none" w:sz="0" w:space="0" w:color="auto"/>
        <w:left w:val="none" w:sz="0" w:space="0" w:color="auto"/>
        <w:bottom w:val="none" w:sz="0" w:space="0" w:color="auto"/>
        <w:right w:val="none" w:sz="0" w:space="0" w:color="auto"/>
      </w:divBdr>
    </w:div>
    <w:div w:id="1618489908">
      <w:bodyDiv w:val="1"/>
      <w:marLeft w:val="0"/>
      <w:marRight w:val="0"/>
      <w:marTop w:val="0"/>
      <w:marBottom w:val="0"/>
      <w:divBdr>
        <w:top w:val="none" w:sz="0" w:space="0" w:color="auto"/>
        <w:left w:val="none" w:sz="0" w:space="0" w:color="auto"/>
        <w:bottom w:val="none" w:sz="0" w:space="0" w:color="auto"/>
        <w:right w:val="none" w:sz="0" w:space="0" w:color="auto"/>
      </w:divBdr>
    </w:div>
    <w:div w:id="1618950129">
      <w:bodyDiv w:val="1"/>
      <w:marLeft w:val="0"/>
      <w:marRight w:val="0"/>
      <w:marTop w:val="0"/>
      <w:marBottom w:val="0"/>
      <w:divBdr>
        <w:top w:val="none" w:sz="0" w:space="0" w:color="auto"/>
        <w:left w:val="none" w:sz="0" w:space="0" w:color="auto"/>
        <w:bottom w:val="none" w:sz="0" w:space="0" w:color="auto"/>
        <w:right w:val="none" w:sz="0" w:space="0" w:color="auto"/>
      </w:divBdr>
    </w:div>
    <w:div w:id="1619023520">
      <w:bodyDiv w:val="1"/>
      <w:marLeft w:val="0"/>
      <w:marRight w:val="0"/>
      <w:marTop w:val="0"/>
      <w:marBottom w:val="0"/>
      <w:divBdr>
        <w:top w:val="none" w:sz="0" w:space="0" w:color="auto"/>
        <w:left w:val="none" w:sz="0" w:space="0" w:color="auto"/>
        <w:bottom w:val="none" w:sz="0" w:space="0" w:color="auto"/>
        <w:right w:val="none" w:sz="0" w:space="0" w:color="auto"/>
      </w:divBdr>
    </w:div>
    <w:div w:id="1619099084">
      <w:bodyDiv w:val="1"/>
      <w:marLeft w:val="0"/>
      <w:marRight w:val="0"/>
      <w:marTop w:val="0"/>
      <w:marBottom w:val="0"/>
      <w:divBdr>
        <w:top w:val="none" w:sz="0" w:space="0" w:color="auto"/>
        <w:left w:val="none" w:sz="0" w:space="0" w:color="auto"/>
        <w:bottom w:val="none" w:sz="0" w:space="0" w:color="auto"/>
        <w:right w:val="none" w:sz="0" w:space="0" w:color="auto"/>
      </w:divBdr>
    </w:div>
    <w:div w:id="1619216701">
      <w:bodyDiv w:val="1"/>
      <w:marLeft w:val="0"/>
      <w:marRight w:val="0"/>
      <w:marTop w:val="0"/>
      <w:marBottom w:val="0"/>
      <w:divBdr>
        <w:top w:val="none" w:sz="0" w:space="0" w:color="auto"/>
        <w:left w:val="none" w:sz="0" w:space="0" w:color="auto"/>
        <w:bottom w:val="none" w:sz="0" w:space="0" w:color="auto"/>
        <w:right w:val="none" w:sz="0" w:space="0" w:color="auto"/>
      </w:divBdr>
    </w:div>
    <w:div w:id="1619290339">
      <w:bodyDiv w:val="1"/>
      <w:marLeft w:val="0"/>
      <w:marRight w:val="0"/>
      <w:marTop w:val="0"/>
      <w:marBottom w:val="0"/>
      <w:divBdr>
        <w:top w:val="none" w:sz="0" w:space="0" w:color="auto"/>
        <w:left w:val="none" w:sz="0" w:space="0" w:color="auto"/>
        <w:bottom w:val="none" w:sz="0" w:space="0" w:color="auto"/>
        <w:right w:val="none" w:sz="0" w:space="0" w:color="auto"/>
      </w:divBdr>
    </w:div>
    <w:div w:id="1619682392">
      <w:bodyDiv w:val="1"/>
      <w:marLeft w:val="0"/>
      <w:marRight w:val="0"/>
      <w:marTop w:val="0"/>
      <w:marBottom w:val="0"/>
      <w:divBdr>
        <w:top w:val="none" w:sz="0" w:space="0" w:color="auto"/>
        <w:left w:val="none" w:sz="0" w:space="0" w:color="auto"/>
        <w:bottom w:val="none" w:sz="0" w:space="0" w:color="auto"/>
        <w:right w:val="none" w:sz="0" w:space="0" w:color="auto"/>
      </w:divBdr>
    </w:div>
    <w:div w:id="1619796171">
      <w:bodyDiv w:val="1"/>
      <w:marLeft w:val="0"/>
      <w:marRight w:val="0"/>
      <w:marTop w:val="0"/>
      <w:marBottom w:val="0"/>
      <w:divBdr>
        <w:top w:val="none" w:sz="0" w:space="0" w:color="auto"/>
        <w:left w:val="none" w:sz="0" w:space="0" w:color="auto"/>
        <w:bottom w:val="none" w:sz="0" w:space="0" w:color="auto"/>
        <w:right w:val="none" w:sz="0" w:space="0" w:color="auto"/>
      </w:divBdr>
    </w:div>
    <w:div w:id="1619989073">
      <w:bodyDiv w:val="1"/>
      <w:marLeft w:val="0"/>
      <w:marRight w:val="0"/>
      <w:marTop w:val="0"/>
      <w:marBottom w:val="0"/>
      <w:divBdr>
        <w:top w:val="none" w:sz="0" w:space="0" w:color="auto"/>
        <w:left w:val="none" w:sz="0" w:space="0" w:color="auto"/>
        <w:bottom w:val="none" w:sz="0" w:space="0" w:color="auto"/>
        <w:right w:val="none" w:sz="0" w:space="0" w:color="auto"/>
      </w:divBdr>
    </w:div>
    <w:div w:id="1619992683">
      <w:bodyDiv w:val="1"/>
      <w:marLeft w:val="0"/>
      <w:marRight w:val="0"/>
      <w:marTop w:val="0"/>
      <w:marBottom w:val="0"/>
      <w:divBdr>
        <w:top w:val="none" w:sz="0" w:space="0" w:color="auto"/>
        <w:left w:val="none" w:sz="0" w:space="0" w:color="auto"/>
        <w:bottom w:val="none" w:sz="0" w:space="0" w:color="auto"/>
        <w:right w:val="none" w:sz="0" w:space="0" w:color="auto"/>
      </w:divBdr>
    </w:div>
    <w:div w:id="1620254606">
      <w:bodyDiv w:val="1"/>
      <w:marLeft w:val="0"/>
      <w:marRight w:val="0"/>
      <w:marTop w:val="0"/>
      <w:marBottom w:val="0"/>
      <w:divBdr>
        <w:top w:val="none" w:sz="0" w:space="0" w:color="auto"/>
        <w:left w:val="none" w:sz="0" w:space="0" w:color="auto"/>
        <w:bottom w:val="none" w:sz="0" w:space="0" w:color="auto"/>
        <w:right w:val="none" w:sz="0" w:space="0" w:color="auto"/>
      </w:divBdr>
    </w:div>
    <w:div w:id="1620527061">
      <w:bodyDiv w:val="1"/>
      <w:marLeft w:val="0"/>
      <w:marRight w:val="0"/>
      <w:marTop w:val="0"/>
      <w:marBottom w:val="0"/>
      <w:divBdr>
        <w:top w:val="none" w:sz="0" w:space="0" w:color="auto"/>
        <w:left w:val="none" w:sz="0" w:space="0" w:color="auto"/>
        <w:bottom w:val="none" w:sz="0" w:space="0" w:color="auto"/>
        <w:right w:val="none" w:sz="0" w:space="0" w:color="auto"/>
      </w:divBdr>
    </w:div>
    <w:div w:id="1620575313">
      <w:bodyDiv w:val="1"/>
      <w:marLeft w:val="0"/>
      <w:marRight w:val="0"/>
      <w:marTop w:val="0"/>
      <w:marBottom w:val="0"/>
      <w:divBdr>
        <w:top w:val="none" w:sz="0" w:space="0" w:color="auto"/>
        <w:left w:val="none" w:sz="0" w:space="0" w:color="auto"/>
        <w:bottom w:val="none" w:sz="0" w:space="0" w:color="auto"/>
        <w:right w:val="none" w:sz="0" w:space="0" w:color="auto"/>
      </w:divBdr>
    </w:div>
    <w:div w:id="1620793680">
      <w:bodyDiv w:val="1"/>
      <w:marLeft w:val="0"/>
      <w:marRight w:val="0"/>
      <w:marTop w:val="0"/>
      <w:marBottom w:val="0"/>
      <w:divBdr>
        <w:top w:val="none" w:sz="0" w:space="0" w:color="auto"/>
        <w:left w:val="none" w:sz="0" w:space="0" w:color="auto"/>
        <w:bottom w:val="none" w:sz="0" w:space="0" w:color="auto"/>
        <w:right w:val="none" w:sz="0" w:space="0" w:color="auto"/>
      </w:divBdr>
    </w:div>
    <w:div w:id="1620800460">
      <w:bodyDiv w:val="1"/>
      <w:marLeft w:val="0"/>
      <w:marRight w:val="0"/>
      <w:marTop w:val="0"/>
      <w:marBottom w:val="0"/>
      <w:divBdr>
        <w:top w:val="none" w:sz="0" w:space="0" w:color="auto"/>
        <w:left w:val="none" w:sz="0" w:space="0" w:color="auto"/>
        <w:bottom w:val="none" w:sz="0" w:space="0" w:color="auto"/>
        <w:right w:val="none" w:sz="0" w:space="0" w:color="auto"/>
      </w:divBdr>
    </w:div>
    <w:div w:id="1620910871">
      <w:bodyDiv w:val="1"/>
      <w:marLeft w:val="0"/>
      <w:marRight w:val="0"/>
      <w:marTop w:val="0"/>
      <w:marBottom w:val="0"/>
      <w:divBdr>
        <w:top w:val="none" w:sz="0" w:space="0" w:color="auto"/>
        <w:left w:val="none" w:sz="0" w:space="0" w:color="auto"/>
        <w:bottom w:val="none" w:sz="0" w:space="0" w:color="auto"/>
        <w:right w:val="none" w:sz="0" w:space="0" w:color="auto"/>
      </w:divBdr>
    </w:div>
    <w:div w:id="1620986481">
      <w:bodyDiv w:val="1"/>
      <w:marLeft w:val="0"/>
      <w:marRight w:val="0"/>
      <w:marTop w:val="0"/>
      <w:marBottom w:val="0"/>
      <w:divBdr>
        <w:top w:val="none" w:sz="0" w:space="0" w:color="auto"/>
        <w:left w:val="none" w:sz="0" w:space="0" w:color="auto"/>
        <w:bottom w:val="none" w:sz="0" w:space="0" w:color="auto"/>
        <w:right w:val="none" w:sz="0" w:space="0" w:color="auto"/>
      </w:divBdr>
    </w:div>
    <w:div w:id="1620987322">
      <w:bodyDiv w:val="1"/>
      <w:marLeft w:val="0"/>
      <w:marRight w:val="0"/>
      <w:marTop w:val="0"/>
      <w:marBottom w:val="0"/>
      <w:divBdr>
        <w:top w:val="none" w:sz="0" w:space="0" w:color="auto"/>
        <w:left w:val="none" w:sz="0" w:space="0" w:color="auto"/>
        <w:bottom w:val="none" w:sz="0" w:space="0" w:color="auto"/>
        <w:right w:val="none" w:sz="0" w:space="0" w:color="auto"/>
      </w:divBdr>
    </w:div>
    <w:div w:id="1621105410">
      <w:bodyDiv w:val="1"/>
      <w:marLeft w:val="0"/>
      <w:marRight w:val="0"/>
      <w:marTop w:val="0"/>
      <w:marBottom w:val="0"/>
      <w:divBdr>
        <w:top w:val="none" w:sz="0" w:space="0" w:color="auto"/>
        <w:left w:val="none" w:sz="0" w:space="0" w:color="auto"/>
        <w:bottom w:val="none" w:sz="0" w:space="0" w:color="auto"/>
        <w:right w:val="none" w:sz="0" w:space="0" w:color="auto"/>
      </w:divBdr>
    </w:div>
    <w:div w:id="1621110089">
      <w:bodyDiv w:val="1"/>
      <w:marLeft w:val="0"/>
      <w:marRight w:val="0"/>
      <w:marTop w:val="0"/>
      <w:marBottom w:val="0"/>
      <w:divBdr>
        <w:top w:val="none" w:sz="0" w:space="0" w:color="auto"/>
        <w:left w:val="none" w:sz="0" w:space="0" w:color="auto"/>
        <w:bottom w:val="none" w:sz="0" w:space="0" w:color="auto"/>
        <w:right w:val="none" w:sz="0" w:space="0" w:color="auto"/>
      </w:divBdr>
    </w:div>
    <w:div w:id="1621454513">
      <w:bodyDiv w:val="1"/>
      <w:marLeft w:val="0"/>
      <w:marRight w:val="0"/>
      <w:marTop w:val="0"/>
      <w:marBottom w:val="0"/>
      <w:divBdr>
        <w:top w:val="none" w:sz="0" w:space="0" w:color="auto"/>
        <w:left w:val="none" w:sz="0" w:space="0" w:color="auto"/>
        <w:bottom w:val="none" w:sz="0" w:space="0" w:color="auto"/>
        <w:right w:val="none" w:sz="0" w:space="0" w:color="auto"/>
      </w:divBdr>
    </w:div>
    <w:div w:id="1622226530">
      <w:bodyDiv w:val="1"/>
      <w:marLeft w:val="0"/>
      <w:marRight w:val="0"/>
      <w:marTop w:val="0"/>
      <w:marBottom w:val="0"/>
      <w:divBdr>
        <w:top w:val="none" w:sz="0" w:space="0" w:color="auto"/>
        <w:left w:val="none" w:sz="0" w:space="0" w:color="auto"/>
        <w:bottom w:val="none" w:sz="0" w:space="0" w:color="auto"/>
        <w:right w:val="none" w:sz="0" w:space="0" w:color="auto"/>
      </w:divBdr>
    </w:div>
    <w:div w:id="1622345300">
      <w:bodyDiv w:val="1"/>
      <w:marLeft w:val="0"/>
      <w:marRight w:val="0"/>
      <w:marTop w:val="0"/>
      <w:marBottom w:val="0"/>
      <w:divBdr>
        <w:top w:val="none" w:sz="0" w:space="0" w:color="auto"/>
        <w:left w:val="none" w:sz="0" w:space="0" w:color="auto"/>
        <w:bottom w:val="none" w:sz="0" w:space="0" w:color="auto"/>
        <w:right w:val="none" w:sz="0" w:space="0" w:color="auto"/>
      </w:divBdr>
    </w:div>
    <w:div w:id="1622347162">
      <w:bodyDiv w:val="1"/>
      <w:marLeft w:val="0"/>
      <w:marRight w:val="0"/>
      <w:marTop w:val="0"/>
      <w:marBottom w:val="0"/>
      <w:divBdr>
        <w:top w:val="none" w:sz="0" w:space="0" w:color="auto"/>
        <w:left w:val="none" w:sz="0" w:space="0" w:color="auto"/>
        <w:bottom w:val="none" w:sz="0" w:space="0" w:color="auto"/>
        <w:right w:val="none" w:sz="0" w:space="0" w:color="auto"/>
      </w:divBdr>
    </w:div>
    <w:div w:id="1622414685">
      <w:bodyDiv w:val="1"/>
      <w:marLeft w:val="0"/>
      <w:marRight w:val="0"/>
      <w:marTop w:val="0"/>
      <w:marBottom w:val="0"/>
      <w:divBdr>
        <w:top w:val="none" w:sz="0" w:space="0" w:color="auto"/>
        <w:left w:val="none" w:sz="0" w:space="0" w:color="auto"/>
        <w:bottom w:val="none" w:sz="0" w:space="0" w:color="auto"/>
        <w:right w:val="none" w:sz="0" w:space="0" w:color="auto"/>
      </w:divBdr>
    </w:div>
    <w:div w:id="1622765641">
      <w:bodyDiv w:val="1"/>
      <w:marLeft w:val="0"/>
      <w:marRight w:val="0"/>
      <w:marTop w:val="0"/>
      <w:marBottom w:val="0"/>
      <w:divBdr>
        <w:top w:val="none" w:sz="0" w:space="0" w:color="auto"/>
        <w:left w:val="none" w:sz="0" w:space="0" w:color="auto"/>
        <w:bottom w:val="none" w:sz="0" w:space="0" w:color="auto"/>
        <w:right w:val="none" w:sz="0" w:space="0" w:color="auto"/>
      </w:divBdr>
    </w:div>
    <w:div w:id="1622955205">
      <w:bodyDiv w:val="1"/>
      <w:marLeft w:val="0"/>
      <w:marRight w:val="0"/>
      <w:marTop w:val="0"/>
      <w:marBottom w:val="0"/>
      <w:divBdr>
        <w:top w:val="none" w:sz="0" w:space="0" w:color="auto"/>
        <w:left w:val="none" w:sz="0" w:space="0" w:color="auto"/>
        <w:bottom w:val="none" w:sz="0" w:space="0" w:color="auto"/>
        <w:right w:val="none" w:sz="0" w:space="0" w:color="auto"/>
      </w:divBdr>
    </w:div>
    <w:div w:id="1623655500">
      <w:bodyDiv w:val="1"/>
      <w:marLeft w:val="0"/>
      <w:marRight w:val="0"/>
      <w:marTop w:val="0"/>
      <w:marBottom w:val="0"/>
      <w:divBdr>
        <w:top w:val="none" w:sz="0" w:space="0" w:color="auto"/>
        <w:left w:val="none" w:sz="0" w:space="0" w:color="auto"/>
        <w:bottom w:val="none" w:sz="0" w:space="0" w:color="auto"/>
        <w:right w:val="none" w:sz="0" w:space="0" w:color="auto"/>
      </w:divBdr>
    </w:div>
    <w:div w:id="1623725850">
      <w:bodyDiv w:val="1"/>
      <w:marLeft w:val="0"/>
      <w:marRight w:val="0"/>
      <w:marTop w:val="0"/>
      <w:marBottom w:val="0"/>
      <w:divBdr>
        <w:top w:val="none" w:sz="0" w:space="0" w:color="auto"/>
        <w:left w:val="none" w:sz="0" w:space="0" w:color="auto"/>
        <w:bottom w:val="none" w:sz="0" w:space="0" w:color="auto"/>
        <w:right w:val="none" w:sz="0" w:space="0" w:color="auto"/>
      </w:divBdr>
    </w:div>
    <w:div w:id="1623994237">
      <w:bodyDiv w:val="1"/>
      <w:marLeft w:val="0"/>
      <w:marRight w:val="0"/>
      <w:marTop w:val="0"/>
      <w:marBottom w:val="0"/>
      <w:divBdr>
        <w:top w:val="none" w:sz="0" w:space="0" w:color="auto"/>
        <w:left w:val="none" w:sz="0" w:space="0" w:color="auto"/>
        <w:bottom w:val="none" w:sz="0" w:space="0" w:color="auto"/>
        <w:right w:val="none" w:sz="0" w:space="0" w:color="auto"/>
      </w:divBdr>
    </w:div>
    <w:div w:id="1624073990">
      <w:bodyDiv w:val="1"/>
      <w:marLeft w:val="0"/>
      <w:marRight w:val="0"/>
      <w:marTop w:val="0"/>
      <w:marBottom w:val="0"/>
      <w:divBdr>
        <w:top w:val="none" w:sz="0" w:space="0" w:color="auto"/>
        <w:left w:val="none" w:sz="0" w:space="0" w:color="auto"/>
        <w:bottom w:val="none" w:sz="0" w:space="0" w:color="auto"/>
        <w:right w:val="none" w:sz="0" w:space="0" w:color="auto"/>
      </w:divBdr>
    </w:div>
    <w:div w:id="1624075926">
      <w:bodyDiv w:val="1"/>
      <w:marLeft w:val="0"/>
      <w:marRight w:val="0"/>
      <w:marTop w:val="0"/>
      <w:marBottom w:val="0"/>
      <w:divBdr>
        <w:top w:val="none" w:sz="0" w:space="0" w:color="auto"/>
        <w:left w:val="none" w:sz="0" w:space="0" w:color="auto"/>
        <w:bottom w:val="none" w:sz="0" w:space="0" w:color="auto"/>
        <w:right w:val="none" w:sz="0" w:space="0" w:color="auto"/>
      </w:divBdr>
    </w:div>
    <w:div w:id="1624383563">
      <w:bodyDiv w:val="1"/>
      <w:marLeft w:val="0"/>
      <w:marRight w:val="0"/>
      <w:marTop w:val="0"/>
      <w:marBottom w:val="0"/>
      <w:divBdr>
        <w:top w:val="none" w:sz="0" w:space="0" w:color="auto"/>
        <w:left w:val="none" w:sz="0" w:space="0" w:color="auto"/>
        <w:bottom w:val="none" w:sz="0" w:space="0" w:color="auto"/>
        <w:right w:val="none" w:sz="0" w:space="0" w:color="auto"/>
      </w:divBdr>
    </w:div>
    <w:div w:id="1624581901">
      <w:bodyDiv w:val="1"/>
      <w:marLeft w:val="0"/>
      <w:marRight w:val="0"/>
      <w:marTop w:val="0"/>
      <w:marBottom w:val="0"/>
      <w:divBdr>
        <w:top w:val="none" w:sz="0" w:space="0" w:color="auto"/>
        <w:left w:val="none" w:sz="0" w:space="0" w:color="auto"/>
        <w:bottom w:val="none" w:sz="0" w:space="0" w:color="auto"/>
        <w:right w:val="none" w:sz="0" w:space="0" w:color="auto"/>
      </w:divBdr>
    </w:div>
    <w:div w:id="1624648778">
      <w:bodyDiv w:val="1"/>
      <w:marLeft w:val="0"/>
      <w:marRight w:val="0"/>
      <w:marTop w:val="0"/>
      <w:marBottom w:val="0"/>
      <w:divBdr>
        <w:top w:val="none" w:sz="0" w:space="0" w:color="auto"/>
        <w:left w:val="none" w:sz="0" w:space="0" w:color="auto"/>
        <w:bottom w:val="none" w:sz="0" w:space="0" w:color="auto"/>
        <w:right w:val="none" w:sz="0" w:space="0" w:color="auto"/>
      </w:divBdr>
    </w:div>
    <w:div w:id="1624650360">
      <w:bodyDiv w:val="1"/>
      <w:marLeft w:val="0"/>
      <w:marRight w:val="0"/>
      <w:marTop w:val="0"/>
      <w:marBottom w:val="0"/>
      <w:divBdr>
        <w:top w:val="none" w:sz="0" w:space="0" w:color="auto"/>
        <w:left w:val="none" w:sz="0" w:space="0" w:color="auto"/>
        <w:bottom w:val="none" w:sz="0" w:space="0" w:color="auto"/>
        <w:right w:val="none" w:sz="0" w:space="0" w:color="auto"/>
      </w:divBdr>
    </w:div>
    <w:div w:id="1624850911">
      <w:bodyDiv w:val="1"/>
      <w:marLeft w:val="0"/>
      <w:marRight w:val="0"/>
      <w:marTop w:val="0"/>
      <w:marBottom w:val="0"/>
      <w:divBdr>
        <w:top w:val="none" w:sz="0" w:space="0" w:color="auto"/>
        <w:left w:val="none" w:sz="0" w:space="0" w:color="auto"/>
        <w:bottom w:val="none" w:sz="0" w:space="0" w:color="auto"/>
        <w:right w:val="none" w:sz="0" w:space="0" w:color="auto"/>
      </w:divBdr>
    </w:div>
    <w:div w:id="1624968239">
      <w:bodyDiv w:val="1"/>
      <w:marLeft w:val="0"/>
      <w:marRight w:val="0"/>
      <w:marTop w:val="0"/>
      <w:marBottom w:val="0"/>
      <w:divBdr>
        <w:top w:val="none" w:sz="0" w:space="0" w:color="auto"/>
        <w:left w:val="none" w:sz="0" w:space="0" w:color="auto"/>
        <w:bottom w:val="none" w:sz="0" w:space="0" w:color="auto"/>
        <w:right w:val="none" w:sz="0" w:space="0" w:color="auto"/>
      </w:divBdr>
    </w:div>
    <w:div w:id="1625111742">
      <w:bodyDiv w:val="1"/>
      <w:marLeft w:val="0"/>
      <w:marRight w:val="0"/>
      <w:marTop w:val="0"/>
      <w:marBottom w:val="0"/>
      <w:divBdr>
        <w:top w:val="none" w:sz="0" w:space="0" w:color="auto"/>
        <w:left w:val="none" w:sz="0" w:space="0" w:color="auto"/>
        <w:bottom w:val="none" w:sz="0" w:space="0" w:color="auto"/>
        <w:right w:val="none" w:sz="0" w:space="0" w:color="auto"/>
      </w:divBdr>
    </w:div>
    <w:div w:id="1625304924">
      <w:bodyDiv w:val="1"/>
      <w:marLeft w:val="0"/>
      <w:marRight w:val="0"/>
      <w:marTop w:val="0"/>
      <w:marBottom w:val="0"/>
      <w:divBdr>
        <w:top w:val="none" w:sz="0" w:space="0" w:color="auto"/>
        <w:left w:val="none" w:sz="0" w:space="0" w:color="auto"/>
        <w:bottom w:val="none" w:sz="0" w:space="0" w:color="auto"/>
        <w:right w:val="none" w:sz="0" w:space="0" w:color="auto"/>
      </w:divBdr>
    </w:div>
    <w:div w:id="1625305705">
      <w:bodyDiv w:val="1"/>
      <w:marLeft w:val="0"/>
      <w:marRight w:val="0"/>
      <w:marTop w:val="0"/>
      <w:marBottom w:val="0"/>
      <w:divBdr>
        <w:top w:val="none" w:sz="0" w:space="0" w:color="auto"/>
        <w:left w:val="none" w:sz="0" w:space="0" w:color="auto"/>
        <w:bottom w:val="none" w:sz="0" w:space="0" w:color="auto"/>
        <w:right w:val="none" w:sz="0" w:space="0" w:color="auto"/>
      </w:divBdr>
    </w:div>
    <w:div w:id="1625382493">
      <w:bodyDiv w:val="1"/>
      <w:marLeft w:val="0"/>
      <w:marRight w:val="0"/>
      <w:marTop w:val="0"/>
      <w:marBottom w:val="0"/>
      <w:divBdr>
        <w:top w:val="none" w:sz="0" w:space="0" w:color="auto"/>
        <w:left w:val="none" w:sz="0" w:space="0" w:color="auto"/>
        <w:bottom w:val="none" w:sz="0" w:space="0" w:color="auto"/>
        <w:right w:val="none" w:sz="0" w:space="0" w:color="auto"/>
      </w:divBdr>
    </w:div>
    <w:div w:id="1625428877">
      <w:bodyDiv w:val="1"/>
      <w:marLeft w:val="0"/>
      <w:marRight w:val="0"/>
      <w:marTop w:val="0"/>
      <w:marBottom w:val="0"/>
      <w:divBdr>
        <w:top w:val="none" w:sz="0" w:space="0" w:color="auto"/>
        <w:left w:val="none" w:sz="0" w:space="0" w:color="auto"/>
        <w:bottom w:val="none" w:sz="0" w:space="0" w:color="auto"/>
        <w:right w:val="none" w:sz="0" w:space="0" w:color="auto"/>
      </w:divBdr>
    </w:div>
    <w:div w:id="1625623656">
      <w:bodyDiv w:val="1"/>
      <w:marLeft w:val="0"/>
      <w:marRight w:val="0"/>
      <w:marTop w:val="0"/>
      <w:marBottom w:val="0"/>
      <w:divBdr>
        <w:top w:val="none" w:sz="0" w:space="0" w:color="auto"/>
        <w:left w:val="none" w:sz="0" w:space="0" w:color="auto"/>
        <w:bottom w:val="none" w:sz="0" w:space="0" w:color="auto"/>
        <w:right w:val="none" w:sz="0" w:space="0" w:color="auto"/>
      </w:divBdr>
    </w:div>
    <w:div w:id="1625770656">
      <w:bodyDiv w:val="1"/>
      <w:marLeft w:val="0"/>
      <w:marRight w:val="0"/>
      <w:marTop w:val="0"/>
      <w:marBottom w:val="0"/>
      <w:divBdr>
        <w:top w:val="none" w:sz="0" w:space="0" w:color="auto"/>
        <w:left w:val="none" w:sz="0" w:space="0" w:color="auto"/>
        <w:bottom w:val="none" w:sz="0" w:space="0" w:color="auto"/>
        <w:right w:val="none" w:sz="0" w:space="0" w:color="auto"/>
      </w:divBdr>
    </w:div>
    <w:div w:id="1625817227">
      <w:bodyDiv w:val="1"/>
      <w:marLeft w:val="0"/>
      <w:marRight w:val="0"/>
      <w:marTop w:val="0"/>
      <w:marBottom w:val="0"/>
      <w:divBdr>
        <w:top w:val="none" w:sz="0" w:space="0" w:color="auto"/>
        <w:left w:val="none" w:sz="0" w:space="0" w:color="auto"/>
        <w:bottom w:val="none" w:sz="0" w:space="0" w:color="auto"/>
        <w:right w:val="none" w:sz="0" w:space="0" w:color="auto"/>
      </w:divBdr>
    </w:div>
    <w:div w:id="1625841930">
      <w:bodyDiv w:val="1"/>
      <w:marLeft w:val="0"/>
      <w:marRight w:val="0"/>
      <w:marTop w:val="0"/>
      <w:marBottom w:val="0"/>
      <w:divBdr>
        <w:top w:val="none" w:sz="0" w:space="0" w:color="auto"/>
        <w:left w:val="none" w:sz="0" w:space="0" w:color="auto"/>
        <w:bottom w:val="none" w:sz="0" w:space="0" w:color="auto"/>
        <w:right w:val="none" w:sz="0" w:space="0" w:color="auto"/>
      </w:divBdr>
    </w:div>
    <w:div w:id="1625886356">
      <w:bodyDiv w:val="1"/>
      <w:marLeft w:val="0"/>
      <w:marRight w:val="0"/>
      <w:marTop w:val="0"/>
      <w:marBottom w:val="0"/>
      <w:divBdr>
        <w:top w:val="none" w:sz="0" w:space="0" w:color="auto"/>
        <w:left w:val="none" w:sz="0" w:space="0" w:color="auto"/>
        <w:bottom w:val="none" w:sz="0" w:space="0" w:color="auto"/>
        <w:right w:val="none" w:sz="0" w:space="0" w:color="auto"/>
      </w:divBdr>
    </w:div>
    <w:div w:id="1626035510">
      <w:bodyDiv w:val="1"/>
      <w:marLeft w:val="0"/>
      <w:marRight w:val="0"/>
      <w:marTop w:val="0"/>
      <w:marBottom w:val="0"/>
      <w:divBdr>
        <w:top w:val="none" w:sz="0" w:space="0" w:color="auto"/>
        <w:left w:val="none" w:sz="0" w:space="0" w:color="auto"/>
        <w:bottom w:val="none" w:sz="0" w:space="0" w:color="auto"/>
        <w:right w:val="none" w:sz="0" w:space="0" w:color="auto"/>
      </w:divBdr>
    </w:div>
    <w:div w:id="1626423489">
      <w:bodyDiv w:val="1"/>
      <w:marLeft w:val="0"/>
      <w:marRight w:val="0"/>
      <w:marTop w:val="0"/>
      <w:marBottom w:val="0"/>
      <w:divBdr>
        <w:top w:val="none" w:sz="0" w:space="0" w:color="auto"/>
        <w:left w:val="none" w:sz="0" w:space="0" w:color="auto"/>
        <w:bottom w:val="none" w:sz="0" w:space="0" w:color="auto"/>
        <w:right w:val="none" w:sz="0" w:space="0" w:color="auto"/>
      </w:divBdr>
    </w:div>
    <w:div w:id="1626812702">
      <w:bodyDiv w:val="1"/>
      <w:marLeft w:val="0"/>
      <w:marRight w:val="0"/>
      <w:marTop w:val="0"/>
      <w:marBottom w:val="0"/>
      <w:divBdr>
        <w:top w:val="none" w:sz="0" w:space="0" w:color="auto"/>
        <w:left w:val="none" w:sz="0" w:space="0" w:color="auto"/>
        <w:bottom w:val="none" w:sz="0" w:space="0" w:color="auto"/>
        <w:right w:val="none" w:sz="0" w:space="0" w:color="auto"/>
      </w:divBdr>
    </w:div>
    <w:div w:id="1627002582">
      <w:bodyDiv w:val="1"/>
      <w:marLeft w:val="0"/>
      <w:marRight w:val="0"/>
      <w:marTop w:val="0"/>
      <w:marBottom w:val="0"/>
      <w:divBdr>
        <w:top w:val="none" w:sz="0" w:space="0" w:color="auto"/>
        <w:left w:val="none" w:sz="0" w:space="0" w:color="auto"/>
        <w:bottom w:val="none" w:sz="0" w:space="0" w:color="auto"/>
        <w:right w:val="none" w:sz="0" w:space="0" w:color="auto"/>
      </w:divBdr>
    </w:div>
    <w:div w:id="1627006416">
      <w:bodyDiv w:val="1"/>
      <w:marLeft w:val="0"/>
      <w:marRight w:val="0"/>
      <w:marTop w:val="0"/>
      <w:marBottom w:val="0"/>
      <w:divBdr>
        <w:top w:val="none" w:sz="0" w:space="0" w:color="auto"/>
        <w:left w:val="none" w:sz="0" w:space="0" w:color="auto"/>
        <w:bottom w:val="none" w:sz="0" w:space="0" w:color="auto"/>
        <w:right w:val="none" w:sz="0" w:space="0" w:color="auto"/>
      </w:divBdr>
    </w:div>
    <w:div w:id="1627010120">
      <w:bodyDiv w:val="1"/>
      <w:marLeft w:val="0"/>
      <w:marRight w:val="0"/>
      <w:marTop w:val="0"/>
      <w:marBottom w:val="0"/>
      <w:divBdr>
        <w:top w:val="none" w:sz="0" w:space="0" w:color="auto"/>
        <w:left w:val="none" w:sz="0" w:space="0" w:color="auto"/>
        <w:bottom w:val="none" w:sz="0" w:space="0" w:color="auto"/>
        <w:right w:val="none" w:sz="0" w:space="0" w:color="auto"/>
      </w:divBdr>
    </w:div>
    <w:div w:id="1627083362">
      <w:bodyDiv w:val="1"/>
      <w:marLeft w:val="0"/>
      <w:marRight w:val="0"/>
      <w:marTop w:val="0"/>
      <w:marBottom w:val="0"/>
      <w:divBdr>
        <w:top w:val="none" w:sz="0" w:space="0" w:color="auto"/>
        <w:left w:val="none" w:sz="0" w:space="0" w:color="auto"/>
        <w:bottom w:val="none" w:sz="0" w:space="0" w:color="auto"/>
        <w:right w:val="none" w:sz="0" w:space="0" w:color="auto"/>
      </w:divBdr>
    </w:div>
    <w:div w:id="1627347265">
      <w:bodyDiv w:val="1"/>
      <w:marLeft w:val="0"/>
      <w:marRight w:val="0"/>
      <w:marTop w:val="0"/>
      <w:marBottom w:val="0"/>
      <w:divBdr>
        <w:top w:val="none" w:sz="0" w:space="0" w:color="auto"/>
        <w:left w:val="none" w:sz="0" w:space="0" w:color="auto"/>
        <w:bottom w:val="none" w:sz="0" w:space="0" w:color="auto"/>
        <w:right w:val="none" w:sz="0" w:space="0" w:color="auto"/>
      </w:divBdr>
    </w:div>
    <w:div w:id="1627732273">
      <w:bodyDiv w:val="1"/>
      <w:marLeft w:val="0"/>
      <w:marRight w:val="0"/>
      <w:marTop w:val="0"/>
      <w:marBottom w:val="0"/>
      <w:divBdr>
        <w:top w:val="none" w:sz="0" w:space="0" w:color="auto"/>
        <w:left w:val="none" w:sz="0" w:space="0" w:color="auto"/>
        <w:bottom w:val="none" w:sz="0" w:space="0" w:color="auto"/>
        <w:right w:val="none" w:sz="0" w:space="0" w:color="auto"/>
      </w:divBdr>
    </w:div>
    <w:div w:id="1627934085">
      <w:bodyDiv w:val="1"/>
      <w:marLeft w:val="0"/>
      <w:marRight w:val="0"/>
      <w:marTop w:val="0"/>
      <w:marBottom w:val="0"/>
      <w:divBdr>
        <w:top w:val="none" w:sz="0" w:space="0" w:color="auto"/>
        <w:left w:val="none" w:sz="0" w:space="0" w:color="auto"/>
        <w:bottom w:val="none" w:sz="0" w:space="0" w:color="auto"/>
        <w:right w:val="none" w:sz="0" w:space="0" w:color="auto"/>
      </w:divBdr>
    </w:div>
    <w:div w:id="1628243304">
      <w:bodyDiv w:val="1"/>
      <w:marLeft w:val="0"/>
      <w:marRight w:val="0"/>
      <w:marTop w:val="0"/>
      <w:marBottom w:val="0"/>
      <w:divBdr>
        <w:top w:val="none" w:sz="0" w:space="0" w:color="auto"/>
        <w:left w:val="none" w:sz="0" w:space="0" w:color="auto"/>
        <w:bottom w:val="none" w:sz="0" w:space="0" w:color="auto"/>
        <w:right w:val="none" w:sz="0" w:space="0" w:color="auto"/>
      </w:divBdr>
    </w:div>
    <w:div w:id="1628318737">
      <w:bodyDiv w:val="1"/>
      <w:marLeft w:val="0"/>
      <w:marRight w:val="0"/>
      <w:marTop w:val="0"/>
      <w:marBottom w:val="0"/>
      <w:divBdr>
        <w:top w:val="none" w:sz="0" w:space="0" w:color="auto"/>
        <w:left w:val="none" w:sz="0" w:space="0" w:color="auto"/>
        <w:bottom w:val="none" w:sz="0" w:space="0" w:color="auto"/>
        <w:right w:val="none" w:sz="0" w:space="0" w:color="auto"/>
      </w:divBdr>
    </w:div>
    <w:div w:id="1628505678">
      <w:bodyDiv w:val="1"/>
      <w:marLeft w:val="0"/>
      <w:marRight w:val="0"/>
      <w:marTop w:val="0"/>
      <w:marBottom w:val="0"/>
      <w:divBdr>
        <w:top w:val="none" w:sz="0" w:space="0" w:color="auto"/>
        <w:left w:val="none" w:sz="0" w:space="0" w:color="auto"/>
        <w:bottom w:val="none" w:sz="0" w:space="0" w:color="auto"/>
        <w:right w:val="none" w:sz="0" w:space="0" w:color="auto"/>
      </w:divBdr>
    </w:div>
    <w:div w:id="1628511161">
      <w:bodyDiv w:val="1"/>
      <w:marLeft w:val="0"/>
      <w:marRight w:val="0"/>
      <w:marTop w:val="0"/>
      <w:marBottom w:val="0"/>
      <w:divBdr>
        <w:top w:val="none" w:sz="0" w:space="0" w:color="auto"/>
        <w:left w:val="none" w:sz="0" w:space="0" w:color="auto"/>
        <w:bottom w:val="none" w:sz="0" w:space="0" w:color="auto"/>
        <w:right w:val="none" w:sz="0" w:space="0" w:color="auto"/>
      </w:divBdr>
    </w:div>
    <w:div w:id="1628848722">
      <w:bodyDiv w:val="1"/>
      <w:marLeft w:val="0"/>
      <w:marRight w:val="0"/>
      <w:marTop w:val="0"/>
      <w:marBottom w:val="0"/>
      <w:divBdr>
        <w:top w:val="none" w:sz="0" w:space="0" w:color="auto"/>
        <w:left w:val="none" w:sz="0" w:space="0" w:color="auto"/>
        <w:bottom w:val="none" w:sz="0" w:space="0" w:color="auto"/>
        <w:right w:val="none" w:sz="0" w:space="0" w:color="auto"/>
      </w:divBdr>
    </w:div>
    <w:div w:id="1628849738">
      <w:bodyDiv w:val="1"/>
      <w:marLeft w:val="0"/>
      <w:marRight w:val="0"/>
      <w:marTop w:val="0"/>
      <w:marBottom w:val="0"/>
      <w:divBdr>
        <w:top w:val="none" w:sz="0" w:space="0" w:color="auto"/>
        <w:left w:val="none" w:sz="0" w:space="0" w:color="auto"/>
        <w:bottom w:val="none" w:sz="0" w:space="0" w:color="auto"/>
        <w:right w:val="none" w:sz="0" w:space="0" w:color="auto"/>
      </w:divBdr>
    </w:div>
    <w:div w:id="1628972765">
      <w:bodyDiv w:val="1"/>
      <w:marLeft w:val="0"/>
      <w:marRight w:val="0"/>
      <w:marTop w:val="0"/>
      <w:marBottom w:val="0"/>
      <w:divBdr>
        <w:top w:val="none" w:sz="0" w:space="0" w:color="auto"/>
        <w:left w:val="none" w:sz="0" w:space="0" w:color="auto"/>
        <w:bottom w:val="none" w:sz="0" w:space="0" w:color="auto"/>
        <w:right w:val="none" w:sz="0" w:space="0" w:color="auto"/>
      </w:divBdr>
    </w:div>
    <w:div w:id="1629043964">
      <w:bodyDiv w:val="1"/>
      <w:marLeft w:val="0"/>
      <w:marRight w:val="0"/>
      <w:marTop w:val="0"/>
      <w:marBottom w:val="0"/>
      <w:divBdr>
        <w:top w:val="none" w:sz="0" w:space="0" w:color="auto"/>
        <w:left w:val="none" w:sz="0" w:space="0" w:color="auto"/>
        <w:bottom w:val="none" w:sz="0" w:space="0" w:color="auto"/>
        <w:right w:val="none" w:sz="0" w:space="0" w:color="auto"/>
      </w:divBdr>
    </w:div>
    <w:div w:id="1629160252">
      <w:bodyDiv w:val="1"/>
      <w:marLeft w:val="0"/>
      <w:marRight w:val="0"/>
      <w:marTop w:val="0"/>
      <w:marBottom w:val="0"/>
      <w:divBdr>
        <w:top w:val="none" w:sz="0" w:space="0" w:color="auto"/>
        <w:left w:val="none" w:sz="0" w:space="0" w:color="auto"/>
        <w:bottom w:val="none" w:sz="0" w:space="0" w:color="auto"/>
        <w:right w:val="none" w:sz="0" w:space="0" w:color="auto"/>
      </w:divBdr>
    </w:div>
    <w:div w:id="1629428596">
      <w:bodyDiv w:val="1"/>
      <w:marLeft w:val="0"/>
      <w:marRight w:val="0"/>
      <w:marTop w:val="0"/>
      <w:marBottom w:val="0"/>
      <w:divBdr>
        <w:top w:val="none" w:sz="0" w:space="0" w:color="auto"/>
        <w:left w:val="none" w:sz="0" w:space="0" w:color="auto"/>
        <w:bottom w:val="none" w:sz="0" w:space="0" w:color="auto"/>
        <w:right w:val="none" w:sz="0" w:space="0" w:color="auto"/>
      </w:divBdr>
    </w:div>
    <w:div w:id="1629628348">
      <w:bodyDiv w:val="1"/>
      <w:marLeft w:val="0"/>
      <w:marRight w:val="0"/>
      <w:marTop w:val="0"/>
      <w:marBottom w:val="0"/>
      <w:divBdr>
        <w:top w:val="none" w:sz="0" w:space="0" w:color="auto"/>
        <w:left w:val="none" w:sz="0" w:space="0" w:color="auto"/>
        <w:bottom w:val="none" w:sz="0" w:space="0" w:color="auto"/>
        <w:right w:val="none" w:sz="0" w:space="0" w:color="auto"/>
      </w:divBdr>
    </w:div>
    <w:div w:id="1629701613">
      <w:bodyDiv w:val="1"/>
      <w:marLeft w:val="0"/>
      <w:marRight w:val="0"/>
      <w:marTop w:val="0"/>
      <w:marBottom w:val="0"/>
      <w:divBdr>
        <w:top w:val="none" w:sz="0" w:space="0" w:color="auto"/>
        <w:left w:val="none" w:sz="0" w:space="0" w:color="auto"/>
        <w:bottom w:val="none" w:sz="0" w:space="0" w:color="auto"/>
        <w:right w:val="none" w:sz="0" w:space="0" w:color="auto"/>
      </w:divBdr>
    </w:div>
    <w:div w:id="1629702662">
      <w:bodyDiv w:val="1"/>
      <w:marLeft w:val="0"/>
      <w:marRight w:val="0"/>
      <w:marTop w:val="0"/>
      <w:marBottom w:val="0"/>
      <w:divBdr>
        <w:top w:val="none" w:sz="0" w:space="0" w:color="auto"/>
        <w:left w:val="none" w:sz="0" w:space="0" w:color="auto"/>
        <w:bottom w:val="none" w:sz="0" w:space="0" w:color="auto"/>
        <w:right w:val="none" w:sz="0" w:space="0" w:color="auto"/>
      </w:divBdr>
    </w:div>
    <w:div w:id="1629966369">
      <w:bodyDiv w:val="1"/>
      <w:marLeft w:val="0"/>
      <w:marRight w:val="0"/>
      <w:marTop w:val="0"/>
      <w:marBottom w:val="0"/>
      <w:divBdr>
        <w:top w:val="none" w:sz="0" w:space="0" w:color="auto"/>
        <w:left w:val="none" w:sz="0" w:space="0" w:color="auto"/>
        <w:bottom w:val="none" w:sz="0" w:space="0" w:color="auto"/>
        <w:right w:val="none" w:sz="0" w:space="0" w:color="auto"/>
      </w:divBdr>
    </w:div>
    <w:div w:id="1630013218">
      <w:bodyDiv w:val="1"/>
      <w:marLeft w:val="0"/>
      <w:marRight w:val="0"/>
      <w:marTop w:val="0"/>
      <w:marBottom w:val="0"/>
      <w:divBdr>
        <w:top w:val="none" w:sz="0" w:space="0" w:color="auto"/>
        <w:left w:val="none" w:sz="0" w:space="0" w:color="auto"/>
        <w:bottom w:val="none" w:sz="0" w:space="0" w:color="auto"/>
        <w:right w:val="none" w:sz="0" w:space="0" w:color="auto"/>
      </w:divBdr>
    </w:div>
    <w:div w:id="1630165389">
      <w:bodyDiv w:val="1"/>
      <w:marLeft w:val="0"/>
      <w:marRight w:val="0"/>
      <w:marTop w:val="0"/>
      <w:marBottom w:val="0"/>
      <w:divBdr>
        <w:top w:val="none" w:sz="0" w:space="0" w:color="auto"/>
        <w:left w:val="none" w:sz="0" w:space="0" w:color="auto"/>
        <w:bottom w:val="none" w:sz="0" w:space="0" w:color="auto"/>
        <w:right w:val="none" w:sz="0" w:space="0" w:color="auto"/>
      </w:divBdr>
    </w:div>
    <w:div w:id="1630741863">
      <w:bodyDiv w:val="1"/>
      <w:marLeft w:val="0"/>
      <w:marRight w:val="0"/>
      <w:marTop w:val="0"/>
      <w:marBottom w:val="0"/>
      <w:divBdr>
        <w:top w:val="none" w:sz="0" w:space="0" w:color="auto"/>
        <w:left w:val="none" w:sz="0" w:space="0" w:color="auto"/>
        <w:bottom w:val="none" w:sz="0" w:space="0" w:color="auto"/>
        <w:right w:val="none" w:sz="0" w:space="0" w:color="auto"/>
      </w:divBdr>
    </w:div>
    <w:div w:id="1630939361">
      <w:bodyDiv w:val="1"/>
      <w:marLeft w:val="0"/>
      <w:marRight w:val="0"/>
      <w:marTop w:val="0"/>
      <w:marBottom w:val="0"/>
      <w:divBdr>
        <w:top w:val="none" w:sz="0" w:space="0" w:color="auto"/>
        <w:left w:val="none" w:sz="0" w:space="0" w:color="auto"/>
        <w:bottom w:val="none" w:sz="0" w:space="0" w:color="auto"/>
        <w:right w:val="none" w:sz="0" w:space="0" w:color="auto"/>
      </w:divBdr>
    </w:div>
    <w:div w:id="1631207626">
      <w:bodyDiv w:val="1"/>
      <w:marLeft w:val="0"/>
      <w:marRight w:val="0"/>
      <w:marTop w:val="0"/>
      <w:marBottom w:val="0"/>
      <w:divBdr>
        <w:top w:val="none" w:sz="0" w:space="0" w:color="auto"/>
        <w:left w:val="none" w:sz="0" w:space="0" w:color="auto"/>
        <w:bottom w:val="none" w:sz="0" w:space="0" w:color="auto"/>
        <w:right w:val="none" w:sz="0" w:space="0" w:color="auto"/>
      </w:divBdr>
    </w:div>
    <w:div w:id="1631469897">
      <w:bodyDiv w:val="1"/>
      <w:marLeft w:val="0"/>
      <w:marRight w:val="0"/>
      <w:marTop w:val="0"/>
      <w:marBottom w:val="0"/>
      <w:divBdr>
        <w:top w:val="none" w:sz="0" w:space="0" w:color="auto"/>
        <w:left w:val="none" w:sz="0" w:space="0" w:color="auto"/>
        <w:bottom w:val="none" w:sz="0" w:space="0" w:color="auto"/>
        <w:right w:val="none" w:sz="0" w:space="0" w:color="auto"/>
      </w:divBdr>
    </w:div>
    <w:div w:id="1631593502">
      <w:bodyDiv w:val="1"/>
      <w:marLeft w:val="0"/>
      <w:marRight w:val="0"/>
      <w:marTop w:val="0"/>
      <w:marBottom w:val="0"/>
      <w:divBdr>
        <w:top w:val="none" w:sz="0" w:space="0" w:color="auto"/>
        <w:left w:val="none" w:sz="0" w:space="0" w:color="auto"/>
        <w:bottom w:val="none" w:sz="0" w:space="0" w:color="auto"/>
        <w:right w:val="none" w:sz="0" w:space="0" w:color="auto"/>
      </w:divBdr>
    </w:div>
    <w:div w:id="1631747768">
      <w:bodyDiv w:val="1"/>
      <w:marLeft w:val="0"/>
      <w:marRight w:val="0"/>
      <w:marTop w:val="0"/>
      <w:marBottom w:val="0"/>
      <w:divBdr>
        <w:top w:val="none" w:sz="0" w:space="0" w:color="auto"/>
        <w:left w:val="none" w:sz="0" w:space="0" w:color="auto"/>
        <w:bottom w:val="none" w:sz="0" w:space="0" w:color="auto"/>
        <w:right w:val="none" w:sz="0" w:space="0" w:color="auto"/>
      </w:divBdr>
    </w:div>
    <w:div w:id="1631781429">
      <w:bodyDiv w:val="1"/>
      <w:marLeft w:val="0"/>
      <w:marRight w:val="0"/>
      <w:marTop w:val="0"/>
      <w:marBottom w:val="0"/>
      <w:divBdr>
        <w:top w:val="none" w:sz="0" w:space="0" w:color="auto"/>
        <w:left w:val="none" w:sz="0" w:space="0" w:color="auto"/>
        <w:bottom w:val="none" w:sz="0" w:space="0" w:color="auto"/>
        <w:right w:val="none" w:sz="0" w:space="0" w:color="auto"/>
      </w:divBdr>
    </w:div>
    <w:div w:id="1631782613">
      <w:bodyDiv w:val="1"/>
      <w:marLeft w:val="0"/>
      <w:marRight w:val="0"/>
      <w:marTop w:val="0"/>
      <w:marBottom w:val="0"/>
      <w:divBdr>
        <w:top w:val="none" w:sz="0" w:space="0" w:color="auto"/>
        <w:left w:val="none" w:sz="0" w:space="0" w:color="auto"/>
        <w:bottom w:val="none" w:sz="0" w:space="0" w:color="auto"/>
        <w:right w:val="none" w:sz="0" w:space="0" w:color="auto"/>
      </w:divBdr>
    </w:div>
    <w:div w:id="1631863508">
      <w:bodyDiv w:val="1"/>
      <w:marLeft w:val="0"/>
      <w:marRight w:val="0"/>
      <w:marTop w:val="0"/>
      <w:marBottom w:val="0"/>
      <w:divBdr>
        <w:top w:val="none" w:sz="0" w:space="0" w:color="auto"/>
        <w:left w:val="none" w:sz="0" w:space="0" w:color="auto"/>
        <w:bottom w:val="none" w:sz="0" w:space="0" w:color="auto"/>
        <w:right w:val="none" w:sz="0" w:space="0" w:color="auto"/>
      </w:divBdr>
    </w:div>
    <w:div w:id="1631979212">
      <w:bodyDiv w:val="1"/>
      <w:marLeft w:val="0"/>
      <w:marRight w:val="0"/>
      <w:marTop w:val="0"/>
      <w:marBottom w:val="0"/>
      <w:divBdr>
        <w:top w:val="none" w:sz="0" w:space="0" w:color="auto"/>
        <w:left w:val="none" w:sz="0" w:space="0" w:color="auto"/>
        <w:bottom w:val="none" w:sz="0" w:space="0" w:color="auto"/>
        <w:right w:val="none" w:sz="0" w:space="0" w:color="auto"/>
      </w:divBdr>
    </w:div>
    <w:div w:id="1632127709">
      <w:bodyDiv w:val="1"/>
      <w:marLeft w:val="0"/>
      <w:marRight w:val="0"/>
      <w:marTop w:val="0"/>
      <w:marBottom w:val="0"/>
      <w:divBdr>
        <w:top w:val="none" w:sz="0" w:space="0" w:color="auto"/>
        <w:left w:val="none" w:sz="0" w:space="0" w:color="auto"/>
        <w:bottom w:val="none" w:sz="0" w:space="0" w:color="auto"/>
        <w:right w:val="none" w:sz="0" w:space="0" w:color="auto"/>
      </w:divBdr>
    </w:div>
    <w:div w:id="1632133603">
      <w:bodyDiv w:val="1"/>
      <w:marLeft w:val="0"/>
      <w:marRight w:val="0"/>
      <w:marTop w:val="0"/>
      <w:marBottom w:val="0"/>
      <w:divBdr>
        <w:top w:val="none" w:sz="0" w:space="0" w:color="auto"/>
        <w:left w:val="none" w:sz="0" w:space="0" w:color="auto"/>
        <w:bottom w:val="none" w:sz="0" w:space="0" w:color="auto"/>
        <w:right w:val="none" w:sz="0" w:space="0" w:color="auto"/>
      </w:divBdr>
    </w:div>
    <w:div w:id="1632250374">
      <w:bodyDiv w:val="1"/>
      <w:marLeft w:val="0"/>
      <w:marRight w:val="0"/>
      <w:marTop w:val="0"/>
      <w:marBottom w:val="0"/>
      <w:divBdr>
        <w:top w:val="none" w:sz="0" w:space="0" w:color="auto"/>
        <w:left w:val="none" w:sz="0" w:space="0" w:color="auto"/>
        <w:bottom w:val="none" w:sz="0" w:space="0" w:color="auto"/>
        <w:right w:val="none" w:sz="0" w:space="0" w:color="auto"/>
      </w:divBdr>
    </w:div>
    <w:div w:id="1632320291">
      <w:bodyDiv w:val="1"/>
      <w:marLeft w:val="0"/>
      <w:marRight w:val="0"/>
      <w:marTop w:val="0"/>
      <w:marBottom w:val="0"/>
      <w:divBdr>
        <w:top w:val="none" w:sz="0" w:space="0" w:color="auto"/>
        <w:left w:val="none" w:sz="0" w:space="0" w:color="auto"/>
        <w:bottom w:val="none" w:sz="0" w:space="0" w:color="auto"/>
        <w:right w:val="none" w:sz="0" w:space="0" w:color="auto"/>
      </w:divBdr>
    </w:div>
    <w:div w:id="1632514922">
      <w:bodyDiv w:val="1"/>
      <w:marLeft w:val="0"/>
      <w:marRight w:val="0"/>
      <w:marTop w:val="0"/>
      <w:marBottom w:val="0"/>
      <w:divBdr>
        <w:top w:val="none" w:sz="0" w:space="0" w:color="auto"/>
        <w:left w:val="none" w:sz="0" w:space="0" w:color="auto"/>
        <w:bottom w:val="none" w:sz="0" w:space="0" w:color="auto"/>
        <w:right w:val="none" w:sz="0" w:space="0" w:color="auto"/>
      </w:divBdr>
    </w:div>
    <w:div w:id="1632516666">
      <w:bodyDiv w:val="1"/>
      <w:marLeft w:val="0"/>
      <w:marRight w:val="0"/>
      <w:marTop w:val="0"/>
      <w:marBottom w:val="0"/>
      <w:divBdr>
        <w:top w:val="none" w:sz="0" w:space="0" w:color="auto"/>
        <w:left w:val="none" w:sz="0" w:space="0" w:color="auto"/>
        <w:bottom w:val="none" w:sz="0" w:space="0" w:color="auto"/>
        <w:right w:val="none" w:sz="0" w:space="0" w:color="auto"/>
      </w:divBdr>
    </w:div>
    <w:div w:id="1632519834">
      <w:bodyDiv w:val="1"/>
      <w:marLeft w:val="0"/>
      <w:marRight w:val="0"/>
      <w:marTop w:val="0"/>
      <w:marBottom w:val="0"/>
      <w:divBdr>
        <w:top w:val="none" w:sz="0" w:space="0" w:color="auto"/>
        <w:left w:val="none" w:sz="0" w:space="0" w:color="auto"/>
        <w:bottom w:val="none" w:sz="0" w:space="0" w:color="auto"/>
        <w:right w:val="none" w:sz="0" w:space="0" w:color="auto"/>
      </w:divBdr>
    </w:div>
    <w:div w:id="1633097818">
      <w:bodyDiv w:val="1"/>
      <w:marLeft w:val="0"/>
      <w:marRight w:val="0"/>
      <w:marTop w:val="0"/>
      <w:marBottom w:val="0"/>
      <w:divBdr>
        <w:top w:val="none" w:sz="0" w:space="0" w:color="auto"/>
        <w:left w:val="none" w:sz="0" w:space="0" w:color="auto"/>
        <w:bottom w:val="none" w:sz="0" w:space="0" w:color="auto"/>
        <w:right w:val="none" w:sz="0" w:space="0" w:color="auto"/>
      </w:divBdr>
    </w:div>
    <w:div w:id="1633244829">
      <w:bodyDiv w:val="1"/>
      <w:marLeft w:val="0"/>
      <w:marRight w:val="0"/>
      <w:marTop w:val="0"/>
      <w:marBottom w:val="0"/>
      <w:divBdr>
        <w:top w:val="none" w:sz="0" w:space="0" w:color="auto"/>
        <w:left w:val="none" w:sz="0" w:space="0" w:color="auto"/>
        <w:bottom w:val="none" w:sz="0" w:space="0" w:color="auto"/>
        <w:right w:val="none" w:sz="0" w:space="0" w:color="auto"/>
      </w:divBdr>
    </w:div>
    <w:div w:id="1633362485">
      <w:bodyDiv w:val="1"/>
      <w:marLeft w:val="0"/>
      <w:marRight w:val="0"/>
      <w:marTop w:val="0"/>
      <w:marBottom w:val="0"/>
      <w:divBdr>
        <w:top w:val="none" w:sz="0" w:space="0" w:color="auto"/>
        <w:left w:val="none" w:sz="0" w:space="0" w:color="auto"/>
        <w:bottom w:val="none" w:sz="0" w:space="0" w:color="auto"/>
        <w:right w:val="none" w:sz="0" w:space="0" w:color="auto"/>
      </w:divBdr>
    </w:div>
    <w:div w:id="1633437454">
      <w:bodyDiv w:val="1"/>
      <w:marLeft w:val="0"/>
      <w:marRight w:val="0"/>
      <w:marTop w:val="0"/>
      <w:marBottom w:val="0"/>
      <w:divBdr>
        <w:top w:val="none" w:sz="0" w:space="0" w:color="auto"/>
        <w:left w:val="none" w:sz="0" w:space="0" w:color="auto"/>
        <w:bottom w:val="none" w:sz="0" w:space="0" w:color="auto"/>
        <w:right w:val="none" w:sz="0" w:space="0" w:color="auto"/>
      </w:divBdr>
    </w:div>
    <w:div w:id="1633637394">
      <w:bodyDiv w:val="1"/>
      <w:marLeft w:val="0"/>
      <w:marRight w:val="0"/>
      <w:marTop w:val="0"/>
      <w:marBottom w:val="0"/>
      <w:divBdr>
        <w:top w:val="none" w:sz="0" w:space="0" w:color="auto"/>
        <w:left w:val="none" w:sz="0" w:space="0" w:color="auto"/>
        <w:bottom w:val="none" w:sz="0" w:space="0" w:color="auto"/>
        <w:right w:val="none" w:sz="0" w:space="0" w:color="auto"/>
      </w:divBdr>
    </w:div>
    <w:div w:id="1633831681">
      <w:bodyDiv w:val="1"/>
      <w:marLeft w:val="0"/>
      <w:marRight w:val="0"/>
      <w:marTop w:val="0"/>
      <w:marBottom w:val="0"/>
      <w:divBdr>
        <w:top w:val="none" w:sz="0" w:space="0" w:color="auto"/>
        <w:left w:val="none" w:sz="0" w:space="0" w:color="auto"/>
        <w:bottom w:val="none" w:sz="0" w:space="0" w:color="auto"/>
        <w:right w:val="none" w:sz="0" w:space="0" w:color="auto"/>
      </w:divBdr>
    </w:div>
    <w:div w:id="1633901477">
      <w:bodyDiv w:val="1"/>
      <w:marLeft w:val="0"/>
      <w:marRight w:val="0"/>
      <w:marTop w:val="0"/>
      <w:marBottom w:val="0"/>
      <w:divBdr>
        <w:top w:val="none" w:sz="0" w:space="0" w:color="auto"/>
        <w:left w:val="none" w:sz="0" w:space="0" w:color="auto"/>
        <w:bottom w:val="none" w:sz="0" w:space="0" w:color="auto"/>
        <w:right w:val="none" w:sz="0" w:space="0" w:color="auto"/>
      </w:divBdr>
    </w:div>
    <w:div w:id="1633905263">
      <w:bodyDiv w:val="1"/>
      <w:marLeft w:val="0"/>
      <w:marRight w:val="0"/>
      <w:marTop w:val="0"/>
      <w:marBottom w:val="0"/>
      <w:divBdr>
        <w:top w:val="none" w:sz="0" w:space="0" w:color="auto"/>
        <w:left w:val="none" w:sz="0" w:space="0" w:color="auto"/>
        <w:bottom w:val="none" w:sz="0" w:space="0" w:color="auto"/>
        <w:right w:val="none" w:sz="0" w:space="0" w:color="auto"/>
      </w:divBdr>
    </w:div>
    <w:div w:id="1633945413">
      <w:bodyDiv w:val="1"/>
      <w:marLeft w:val="0"/>
      <w:marRight w:val="0"/>
      <w:marTop w:val="0"/>
      <w:marBottom w:val="0"/>
      <w:divBdr>
        <w:top w:val="none" w:sz="0" w:space="0" w:color="auto"/>
        <w:left w:val="none" w:sz="0" w:space="0" w:color="auto"/>
        <w:bottom w:val="none" w:sz="0" w:space="0" w:color="auto"/>
        <w:right w:val="none" w:sz="0" w:space="0" w:color="auto"/>
      </w:divBdr>
    </w:div>
    <w:div w:id="1634096206">
      <w:bodyDiv w:val="1"/>
      <w:marLeft w:val="0"/>
      <w:marRight w:val="0"/>
      <w:marTop w:val="0"/>
      <w:marBottom w:val="0"/>
      <w:divBdr>
        <w:top w:val="none" w:sz="0" w:space="0" w:color="auto"/>
        <w:left w:val="none" w:sz="0" w:space="0" w:color="auto"/>
        <w:bottom w:val="none" w:sz="0" w:space="0" w:color="auto"/>
        <w:right w:val="none" w:sz="0" w:space="0" w:color="auto"/>
      </w:divBdr>
    </w:div>
    <w:div w:id="1634097921">
      <w:bodyDiv w:val="1"/>
      <w:marLeft w:val="0"/>
      <w:marRight w:val="0"/>
      <w:marTop w:val="0"/>
      <w:marBottom w:val="0"/>
      <w:divBdr>
        <w:top w:val="none" w:sz="0" w:space="0" w:color="auto"/>
        <w:left w:val="none" w:sz="0" w:space="0" w:color="auto"/>
        <w:bottom w:val="none" w:sz="0" w:space="0" w:color="auto"/>
        <w:right w:val="none" w:sz="0" w:space="0" w:color="auto"/>
      </w:divBdr>
    </w:div>
    <w:div w:id="1634140489">
      <w:bodyDiv w:val="1"/>
      <w:marLeft w:val="0"/>
      <w:marRight w:val="0"/>
      <w:marTop w:val="0"/>
      <w:marBottom w:val="0"/>
      <w:divBdr>
        <w:top w:val="none" w:sz="0" w:space="0" w:color="auto"/>
        <w:left w:val="none" w:sz="0" w:space="0" w:color="auto"/>
        <w:bottom w:val="none" w:sz="0" w:space="0" w:color="auto"/>
        <w:right w:val="none" w:sz="0" w:space="0" w:color="auto"/>
      </w:divBdr>
    </w:div>
    <w:div w:id="1634825866">
      <w:bodyDiv w:val="1"/>
      <w:marLeft w:val="0"/>
      <w:marRight w:val="0"/>
      <w:marTop w:val="0"/>
      <w:marBottom w:val="0"/>
      <w:divBdr>
        <w:top w:val="none" w:sz="0" w:space="0" w:color="auto"/>
        <w:left w:val="none" w:sz="0" w:space="0" w:color="auto"/>
        <w:bottom w:val="none" w:sz="0" w:space="0" w:color="auto"/>
        <w:right w:val="none" w:sz="0" w:space="0" w:color="auto"/>
      </w:divBdr>
    </w:div>
    <w:div w:id="1635331226">
      <w:bodyDiv w:val="1"/>
      <w:marLeft w:val="0"/>
      <w:marRight w:val="0"/>
      <w:marTop w:val="0"/>
      <w:marBottom w:val="0"/>
      <w:divBdr>
        <w:top w:val="none" w:sz="0" w:space="0" w:color="auto"/>
        <w:left w:val="none" w:sz="0" w:space="0" w:color="auto"/>
        <w:bottom w:val="none" w:sz="0" w:space="0" w:color="auto"/>
        <w:right w:val="none" w:sz="0" w:space="0" w:color="auto"/>
      </w:divBdr>
    </w:div>
    <w:div w:id="1635669800">
      <w:bodyDiv w:val="1"/>
      <w:marLeft w:val="0"/>
      <w:marRight w:val="0"/>
      <w:marTop w:val="0"/>
      <w:marBottom w:val="0"/>
      <w:divBdr>
        <w:top w:val="none" w:sz="0" w:space="0" w:color="auto"/>
        <w:left w:val="none" w:sz="0" w:space="0" w:color="auto"/>
        <w:bottom w:val="none" w:sz="0" w:space="0" w:color="auto"/>
        <w:right w:val="none" w:sz="0" w:space="0" w:color="auto"/>
      </w:divBdr>
    </w:div>
    <w:div w:id="1636059540">
      <w:bodyDiv w:val="1"/>
      <w:marLeft w:val="0"/>
      <w:marRight w:val="0"/>
      <w:marTop w:val="0"/>
      <w:marBottom w:val="0"/>
      <w:divBdr>
        <w:top w:val="none" w:sz="0" w:space="0" w:color="auto"/>
        <w:left w:val="none" w:sz="0" w:space="0" w:color="auto"/>
        <w:bottom w:val="none" w:sz="0" w:space="0" w:color="auto"/>
        <w:right w:val="none" w:sz="0" w:space="0" w:color="auto"/>
      </w:divBdr>
    </w:div>
    <w:div w:id="1636443411">
      <w:bodyDiv w:val="1"/>
      <w:marLeft w:val="0"/>
      <w:marRight w:val="0"/>
      <w:marTop w:val="0"/>
      <w:marBottom w:val="0"/>
      <w:divBdr>
        <w:top w:val="none" w:sz="0" w:space="0" w:color="auto"/>
        <w:left w:val="none" w:sz="0" w:space="0" w:color="auto"/>
        <w:bottom w:val="none" w:sz="0" w:space="0" w:color="auto"/>
        <w:right w:val="none" w:sz="0" w:space="0" w:color="auto"/>
      </w:divBdr>
    </w:div>
    <w:div w:id="1636451891">
      <w:bodyDiv w:val="1"/>
      <w:marLeft w:val="0"/>
      <w:marRight w:val="0"/>
      <w:marTop w:val="0"/>
      <w:marBottom w:val="0"/>
      <w:divBdr>
        <w:top w:val="none" w:sz="0" w:space="0" w:color="auto"/>
        <w:left w:val="none" w:sz="0" w:space="0" w:color="auto"/>
        <w:bottom w:val="none" w:sz="0" w:space="0" w:color="auto"/>
        <w:right w:val="none" w:sz="0" w:space="0" w:color="auto"/>
      </w:divBdr>
    </w:div>
    <w:div w:id="1636984230">
      <w:bodyDiv w:val="1"/>
      <w:marLeft w:val="0"/>
      <w:marRight w:val="0"/>
      <w:marTop w:val="0"/>
      <w:marBottom w:val="0"/>
      <w:divBdr>
        <w:top w:val="none" w:sz="0" w:space="0" w:color="auto"/>
        <w:left w:val="none" w:sz="0" w:space="0" w:color="auto"/>
        <w:bottom w:val="none" w:sz="0" w:space="0" w:color="auto"/>
        <w:right w:val="none" w:sz="0" w:space="0" w:color="auto"/>
      </w:divBdr>
    </w:div>
    <w:div w:id="1637252159">
      <w:bodyDiv w:val="1"/>
      <w:marLeft w:val="0"/>
      <w:marRight w:val="0"/>
      <w:marTop w:val="0"/>
      <w:marBottom w:val="0"/>
      <w:divBdr>
        <w:top w:val="none" w:sz="0" w:space="0" w:color="auto"/>
        <w:left w:val="none" w:sz="0" w:space="0" w:color="auto"/>
        <w:bottom w:val="none" w:sz="0" w:space="0" w:color="auto"/>
        <w:right w:val="none" w:sz="0" w:space="0" w:color="auto"/>
      </w:divBdr>
    </w:div>
    <w:div w:id="1637643331">
      <w:bodyDiv w:val="1"/>
      <w:marLeft w:val="0"/>
      <w:marRight w:val="0"/>
      <w:marTop w:val="0"/>
      <w:marBottom w:val="0"/>
      <w:divBdr>
        <w:top w:val="none" w:sz="0" w:space="0" w:color="auto"/>
        <w:left w:val="none" w:sz="0" w:space="0" w:color="auto"/>
        <w:bottom w:val="none" w:sz="0" w:space="0" w:color="auto"/>
        <w:right w:val="none" w:sz="0" w:space="0" w:color="auto"/>
      </w:divBdr>
    </w:div>
    <w:div w:id="1637838066">
      <w:bodyDiv w:val="1"/>
      <w:marLeft w:val="0"/>
      <w:marRight w:val="0"/>
      <w:marTop w:val="0"/>
      <w:marBottom w:val="0"/>
      <w:divBdr>
        <w:top w:val="none" w:sz="0" w:space="0" w:color="auto"/>
        <w:left w:val="none" w:sz="0" w:space="0" w:color="auto"/>
        <w:bottom w:val="none" w:sz="0" w:space="0" w:color="auto"/>
        <w:right w:val="none" w:sz="0" w:space="0" w:color="auto"/>
      </w:divBdr>
    </w:div>
    <w:div w:id="1638366218">
      <w:bodyDiv w:val="1"/>
      <w:marLeft w:val="0"/>
      <w:marRight w:val="0"/>
      <w:marTop w:val="0"/>
      <w:marBottom w:val="0"/>
      <w:divBdr>
        <w:top w:val="none" w:sz="0" w:space="0" w:color="auto"/>
        <w:left w:val="none" w:sz="0" w:space="0" w:color="auto"/>
        <w:bottom w:val="none" w:sz="0" w:space="0" w:color="auto"/>
        <w:right w:val="none" w:sz="0" w:space="0" w:color="auto"/>
      </w:divBdr>
    </w:div>
    <w:div w:id="1638413698">
      <w:bodyDiv w:val="1"/>
      <w:marLeft w:val="0"/>
      <w:marRight w:val="0"/>
      <w:marTop w:val="0"/>
      <w:marBottom w:val="0"/>
      <w:divBdr>
        <w:top w:val="none" w:sz="0" w:space="0" w:color="auto"/>
        <w:left w:val="none" w:sz="0" w:space="0" w:color="auto"/>
        <w:bottom w:val="none" w:sz="0" w:space="0" w:color="auto"/>
        <w:right w:val="none" w:sz="0" w:space="0" w:color="auto"/>
      </w:divBdr>
    </w:div>
    <w:div w:id="1638415110">
      <w:bodyDiv w:val="1"/>
      <w:marLeft w:val="0"/>
      <w:marRight w:val="0"/>
      <w:marTop w:val="0"/>
      <w:marBottom w:val="0"/>
      <w:divBdr>
        <w:top w:val="none" w:sz="0" w:space="0" w:color="auto"/>
        <w:left w:val="none" w:sz="0" w:space="0" w:color="auto"/>
        <w:bottom w:val="none" w:sz="0" w:space="0" w:color="auto"/>
        <w:right w:val="none" w:sz="0" w:space="0" w:color="auto"/>
      </w:divBdr>
    </w:div>
    <w:div w:id="1638485415">
      <w:bodyDiv w:val="1"/>
      <w:marLeft w:val="0"/>
      <w:marRight w:val="0"/>
      <w:marTop w:val="0"/>
      <w:marBottom w:val="0"/>
      <w:divBdr>
        <w:top w:val="none" w:sz="0" w:space="0" w:color="auto"/>
        <w:left w:val="none" w:sz="0" w:space="0" w:color="auto"/>
        <w:bottom w:val="none" w:sz="0" w:space="0" w:color="auto"/>
        <w:right w:val="none" w:sz="0" w:space="0" w:color="auto"/>
      </w:divBdr>
    </w:div>
    <w:div w:id="1638607031">
      <w:bodyDiv w:val="1"/>
      <w:marLeft w:val="0"/>
      <w:marRight w:val="0"/>
      <w:marTop w:val="0"/>
      <w:marBottom w:val="0"/>
      <w:divBdr>
        <w:top w:val="none" w:sz="0" w:space="0" w:color="auto"/>
        <w:left w:val="none" w:sz="0" w:space="0" w:color="auto"/>
        <w:bottom w:val="none" w:sz="0" w:space="0" w:color="auto"/>
        <w:right w:val="none" w:sz="0" w:space="0" w:color="auto"/>
      </w:divBdr>
    </w:div>
    <w:div w:id="1638948079">
      <w:bodyDiv w:val="1"/>
      <w:marLeft w:val="0"/>
      <w:marRight w:val="0"/>
      <w:marTop w:val="0"/>
      <w:marBottom w:val="0"/>
      <w:divBdr>
        <w:top w:val="none" w:sz="0" w:space="0" w:color="auto"/>
        <w:left w:val="none" w:sz="0" w:space="0" w:color="auto"/>
        <w:bottom w:val="none" w:sz="0" w:space="0" w:color="auto"/>
        <w:right w:val="none" w:sz="0" w:space="0" w:color="auto"/>
      </w:divBdr>
    </w:div>
    <w:div w:id="1639072799">
      <w:bodyDiv w:val="1"/>
      <w:marLeft w:val="0"/>
      <w:marRight w:val="0"/>
      <w:marTop w:val="0"/>
      <w:marBottom w:val="0"/>
      <w:divBdr>
        <w:top w:val="none" w:sz="0" w:space="0" w:color="auto"/>
        <w:left w:val="none" w:sz="0" w:space="0" w:color="auto"/>
        <w:bottom w:val="none" w:sz="0" w:space="0" w:color="auto"/>
        <w:right w:val="none" w:sz="0" w:space="0" w:color="auto"/>
      </w:divBdr>
    </w:div>
    <w:div w:id="1639141848">
      <w:bodyDiv w:val="1"/>
      <w:marLeft w:val="0"/>
      <w:marRight w:val="0"/>
      <w:marTop w:val="0"/>
      <w:marBottom w:val="0"/>
      <w:divBdr>
        <w:top w:val="none" w:sz="0" w:space="0" w:color="auto"/>
        <w:left w:val="none" w:sz="0" w:space="0" w:color="auto"/>
        <w:bottom w:val="none" w:sz="0" w:space="0" w:color="auto"/>
        <w:right w:val="none" w:sz="0" w:space="0" w:color="auto"/>
      </w:divBdr>
    </w:div>
    <w:div w:id="1639146683">
      <w:bodyDiv w:val="1"/>
      <w:marLeft w:val="0"/>
      <w:marRight w:val="0"/>
      <w:marTop w:val="0"/>
      <w:marBottom w:val="0"/>
      <w:divBdr>
        <w:top w:val="none" w:sz="0" w:space="0" w:color="auto"/>
        <w:left w:val="none" w:sz="0" w:space="0" w:color="auto"/>
        <w:bottom w:val="none" w:sz="0" w:space="0" w:color="auto"/>
        <w:right w:val="none" w:sz="0" w:space="0" w:color="auto"/>
      </w:divBdr>
    </w:div>
    <w:div w:id="1639266205">
      <w:bodyDiv w:val="1"/>
      <w:marLeft w:val="0"/>
      <w:marRight w:val="0"/>
      <w:marTop w:val="0"/>
      <w:marBottom w:val="0"/>
      <w:divBdr>
        <w:top w:val="none" w:sz="0" w:space="0" w:color="auto"/>
        <w:left w:val="none" w:sz="0" w:space="0" w:color="auto"/>
        <w:bottom w:val="none" w:sz="0" w:space="0" w:color="auto"/>
        <w:right w:val="none" w:sz="0" w:space="0" w:color="auto"/>
      </w:divBdr>
    </w:div>
    <w:div w:id="1639531915">
      <w:bodyDiv w:val="1"/>
      <w:marLeft w:val="0"/>
      <w:marRight w:val="0"/>
      <w:marTop w:val="0"/>
      <w:marBottom w:val="0"/>
      <w:divBdr>
        <w:top w:val="none" w:sz="0" w:space="0" w:color="auto"/>
        <w:left w:val="none" w:sz="0" w:space="0" w:color="auto"/>
        <w:bottom w:val="none" w:sz="0" w:space="0" w:color="auto"/>
        <w:right w:val="none" w:sz="0" w:space="0" w:color="auto"/>
      </w:divBdr>
    </w:div>
    <w:div w:id="1639871132">
      <w:bodyDiv w:val="1"/>
      <w:marLeft w:val="0"/>
      <w:marRight w:val="0"/>
      <w:marTop w:val="0"/>
      <w:marBottom w:val="0"/>
      <w:divBdr>
        <w:top w:val="none" w:sz="0" w:space="0" w:color="auto"/>
        <w:left w:val="none" w:sz="0" w:space="0" w:color="auto"/>
        <w:bottom w:val="none" w:sz="0" w:space="0" w:color="auto"/>
        <w:right w:val="none" w:sz="0" w:space="0" w:color="auto"/>
      </w:divBdr>
    </w:div>
    <w:div w:id="1639917130">
      <w:bodyDiv w:val="1"/>
      <w:marLeft w:val="0"/>
      <w:marRight w:val="0"/>
      <w:marTop w:val="0"/>
      <w:marBottom w:val="0"/>
      <w:divBdr>
        <w:top w:val="none" w:sz="0" w:space="0" w:color="auto"/>
        <w:left w:val="none" w:sz="0" w:space="0" w:color="auto"/>
        <w:bottom w:val="none" w:sz="0" w:space="0" w:color="auto"/>
        <w:right w:val="none" w:sz="0" w:space="0" w:color="auto"/>
      </w:divBdr>
    </w:div>
    <w:div w:id="1639920500">
      <w:bodyDiv w:val="1"/>
      <w:marLeft w:val="0"/>
      <w:marRight w:val="0"/>
      <w:marTop w:val="0"/>
      <w:marBottom w:val="0"/>
      <w:divBdr>
        <w:top w:val="none" w:sz="0" w:space="0" w:color="auto"/>
        <w:left w:val="none" w:sz="0" w:space="0" w:color="auto"/>
        <w:bottom w:val="none" w:sz="0" w:space="0" w:color="auto"/>
        <w:right w:val="none" w:sz="0" w:space="0" w:color="auto"/>
      </w:divBdr>
    </w:div>
    <w:div w:id="1640307528">
      <w:bodyDiv w:val="1"/>
      <w:marLeft w:val="0"/>
      <w:marRight w:val="0"/>
      <w:marTop w:val="0"/>
      <w:marBottom w:val="0"/>
      <w:divBdr>
        <w:top w:val="none" w:sz="0" w:space="0" w:color="auto"/>
        <w:left w:val="none" w:sz="0" w:space="0" w:color="auto"/>
        <w:bottom w:val="none" w:sz="0" w:space="0" w:color="auto"/>
        <w:right w:val="none" w:sz="0" w:space="0" w:color="auto"/>
      </w:divBdr>
    </w:div>
    <w:div w:id="1640333027">
      <w:bodyDiv w:val="1"/>
      <w:marLeft w:val="0"/>
      <w:marRight w:val="0"/>
      <w:marTop w:val="0"/>
      <w:marBottom w:val="0"/>
      <w:divBdr>
        <w:top w:val="none" w:sz="0" w:space="0" w:color="auto"/>
        <w:left w:val="none" w:sz="0" w:space="0" w:color="auto"/>
        <w:bottom w:val="none" w:sz="0" w:space="0" w:color="auto"/>
        <w:right w:val="none" w:sz="0" w:space="0" w:color="auto"/>
      </w:divBdr>
    </w:div>
    <w:div w:id="1640457127">
      <w:bodyDiv w:val="1"/>
      <w:marLeft w:val="0"/>
      <w:marRight w:val="0"/>
      <w:marTop w:val="0"/>
      <w:marBottom w:val="0"/>
      <w:divBdr>
        <w:top w:val="none" w:sz="0" w:space="0" w:color="auto"/>
        <w:left w:val="none" w:sz="0" w:space="0" w:color="auto"/>
        <w:bottom w:val="none" w:sz="0" w:space="0" w:color="auto"/>
        <w:right w:val="none" w:sz="0" w:space="0" w:color="auto"/>
      </w:divBdr>
    </w:div>
    <w:div w:id="1640527502">
      <w:bodyDiv w:val="1"/>
      <w:marLeft w:val="0"/>
      <w:marRight w:val="0"/>
      <w:marTop w:val="0"/>
      <w:marBottom w:val="0"/>
      <w:divBdr>
        <w:top w:val="none" w:sz="0" w:space="0" w:color="auto"/>
        <w:left w:val="none" w:sz="0" w:space="0" w:color="auto"/>
        <w:bottom w:val="none" w:sz="0" w:space="0" w:color="auto"/>
        <w:right w:val="none" w:sz="0" w:space="0" w:color="auto"/>
      </w:divBdr>
    </w:div>
    <w:div w:id="1640652574">
      <w:bodyDiv w:val="1"/>
      <w:marLeft w:val="0"/>
      <w:marRight w:val="0"/>
      <w:marTop w:val="0"/>
      <w:marBottom w:val="0"/>
      <w:divBdr>
        <w:top w:val="none" w:sz="0" w:space="0" w:color="auto"/>
        <w:left w:val="none" w:sz="0" w:space="0" w:color="auto"/>
        <w:bottom w:val="none" w:sz="0" w:space="0" w:color="auto"/>
        <w:right w:val="none" w:sz="0" w:space="0" w:color="auto"/>
      </w:divBdr>
    </w:div>
    <w:div w:id="1640763134">
      <w:bodyDiv w:val="1"/>
      <w:marLeft w:val="0"/>
      <w:marRight w:val="0"/>
      <w:marTop w:val="0"/>
      <w:marBottom w:val="0"/>
      <w:divBdr>
        <w:top w:val="none" w:sz="0" w:space="0" w:color="auto"/>
        <w:left w:val="none" w:sz="0" w:space="0" w:color="auto"/>
        <w:bottom w:val="none" w:sz="0" w:space="0" w:color="auto"/>
        <w:right w:val="none" w:sz="0" w:space="0" w:color="auto"/>
      </w:divBdr>
    </w:div>
    <w:div w:id="1640843987">
      <w:bodyDiv w:val="1"/>
      <w:marLeft w:val="0"/>
      <w:marRight w:val="0"/>
      <w:marTop w:val="0"/>
      <w:marBottom w:val="0"/>
      <w:divBdr>
        <w:top w:val="none" w:sz="0" w:space="0" w:color="auto"/>
        <w:left w:val="none" w:sz="0" w:space="0" w:color="auto"/>
        <w:bottom w:val="none" w:sz="0" w:space="0" w:color="auto"/>
        <w:right w:val="none" w:sz="0" w:space="0" w:color="auto"/>
      </w:divBdr>
    </w:div>
    <w:div w:id="1640844805">
      <w:bodyDiv w:val="1"/>
      <w:marLeft w:val="0"/>
      <w:marRight w:val="0"/>
      <w:marTop w:val="0"/>
      <w:marBottom w:val="0"/>
      <w:divBdr>
        <w:top w:val="none" w:sz="0" w:space="0" w:color="auto"/>
        <w:left w:val="none" w:sz="0" w:space="0" w:color="auto"/>
        <w:bottom w:val="none" w:sz="0" w:space="0" w:color="auto"/>
        <w:right w:val="none" w:sz="0" w:space="0" w:color="auto"/>
      </w:divBdr>
    </w:div>
    <w:div w:id="1641373899">
      <w:bodyDiv w:val="1"/>
      <w:marLeft w:val="0"/>
      <w:marRight w:val="0"/>
      <w:marTop w:val="0"/>
      <w:marBottom w:val="0"/>
      <w:divBdr>
        <w:top w:val="none" w:sz="0" w:space="0" w:color="auto"/>
        <w:left w:val="none" w:sz="0" w:space="0" w:color="auto"/>
        <w:bottom w:val="none" w:sz="0" w:space="0" w:color="auto"/>
        <w:right w:val="none" w:sz="0" w:space="0" w:color="auto"/>
      </w:divBdr>
    </w:div>
    <w:div w:id="1641569928">
      <w:bodyDiv w:val="1"/>
      <w:marLeft w:val="0"/>
      <w:marRight w:val="0"/>
      <w:marTop w:val="0"/>
      <w:marBottom w:val="0"/>
      <w:divBdr>
        <w:top w:val="none" w:sz="0" w:space="0" w:color="auto"/>
        <w:left w:val="none" w:sz="0" w:space="0" w:color="auto"/>
        <w:bottom w:val="none" w:sz="0" w:space="0" w:color="auto"/>
        <w:right w:val="none" w:sz="0" w:space="0" w:color="auto"/>
      </w:divBdr>
    </w:div>
    <w:div w:id="1641618816">
      <w:bodyDiv w:val="1"/>
      <w:marLeft w:val="0"/>
      <w:marRight w:val="0"/>
      <w:marTop w:val="0"/>
      <w:marBottom w:val="0"/>
      <w:divBdr>
        <w:top w:val="none" w:sz="0" w:space="0" w:color="auto"/>
        <w:left w:val="none" w:sz="0" w:space="0" w:color="auto"/>
        <w:bottom w:val="none" w:sz="0" w:space="0" w:color="auto"/>
        <w:right w:val="none" w:sz="0" w:space="0" w:color="auto"/>
      </w:divBdr>
    </w:div>
    <w:div w:id="1642033609">
      <w:bodyDiv w:val="1"/>
      <w:marLeft w:val="0"/>
      <w:marRight w:val="0"/>
      <w:marTop w:val="0"/>
      <w:marBottom w:val="0"/>
      <w:divBdr>
        <w:top w:val="none" w:sz="0" w:space="0" w:color="auto"/>
        <w:left w:val="none" w:sz="0" w:space="0" w:color="auto"/>
        <w:bottom w:val="none" w:sz="0" w:space="0" w:color="auto"/>
        <w:right w:val="none" w:sz="0" w:space="0" w:color="auto"/>
      </w:divBdr>
    </w:div>
    <w:div w:id="1642079447">
      <w:bodyDiv w:val="1"/>
      <w:marLeft w:val="0"/>
      <w:marRight w:val="0"/>
      <w:marTop w:val="0"/>
      <w:marBottom w:val="0"/>
      <w:divBdr>
        <w:top w:val="none" w:sz="0" w:space="0" w:color="auto"/>
        <w:left w:val="none" w:sz="0" w:space="0" w:color="auto"/>
        <w:bottom w:val="none" w:sz="0" w:space="0" w:color="auto"/>
        <w:right w:val="none" w:sz="0" w:space="0" w:color="auto"/>
      </w:divBdr>
    </w:div>
    <w:div w:id="1642148892">
      <w:bodyDiv w:val="1"/>
      <w:marLeft w:val="0"/>
      <w:marRight w:val="0"/>
      <w:marTop w:val="0"/>
      <w:marBottom w:val="0"/>
      <w:divBdr>
        <w:top w:val="none" w:sz="0" w:space="0" w:color="auto"/>
        <w:left w:val="none" w:sz="0" w:space="0" w:color="auto"/>
        <w:bottom w:val="none" w:sz="0" w:space="0" w:color="auto"/>
        <w:right w:val="none" w:sz="0" w:space="0" w:color="auto"/>
      </w:divBdr>
    </w:div>
    <w:div w:id="1642232015">
      <w:bodyDiv w:val="1"/>
      <w:marLeft w:val="0"/>
      <w:marRight w:val="0"/>
      <w:marTop w:val="0"/>
      <w:marBottom w:val="0"/>
      <w:divBdr>
        <w:top w:val="none" w:sz="0" w:space="0" w:color="auto"/>
        <w:left w:val="none" w:sz="0" w:space="0" w:color="auto"/>
        <w:bottom w:val="none" w:sz="0" w:space="0" w:color="auto"/>
        <w:right w:val="none" w:sz="0" w:space="0" w:color="auto"/>
      </w:divBdr>
    </w:div>
    <w:div w:id="1642808390">
      <w:bodyDiv w:val="1"/>
      <w:marLeft w:val="0"/>
      <w:marRight w:val="0"/>
      <w:marTop w:val="0"/>
      <w:marBottom w:val="0"/>
      <w:divBdr>
        <w:top w:val="none" w:sz="0" w:space="0" w:color="auto"/>
        <w:left w:val="none" w:sz="0" w:space="0" w:color="auto"/>
        <w:bottom w:val="none" w:sz="0" w:space="0" w:color="auto"/>
        <w:right w:val="none" w:sz="0" w:space="0" w:color="auto"/>
      </w:divBdr>
    </w:div>
    <w:div w:id="1642924364">
      <w:bodyDiv w:val="1"/>
      <w:marLeft w:val="0"/>
      <w:marRight w:val="0"/>
      <w:marTop w:val="0"/>
      <w:marBottom w:val="0"/>
      <w:divBdr>
        <w:top w:val="none" w:sz="0" w:space="0" w:color="auto"/>
        <w:left w:val="none" w:sz="0" w:space="0" w:color="auto"/>
        <w:bottom w:val="none" w:sz="0" w:space="0" w:color="auto"/>
        <w:right w:val="none" w:sz="0" w:space="0" w:color="auto"/>
      </w:divBdr>
    </w:div>
    <w:div w:id="1642928817">
      <w:bodyDiv w:val="1"/>
      <w:marLeft w:val="0"/>
      <w:marRight w:val="0"/>
      <w:marTop w:val="0"/>
      <w:marBottom w:val="0"/>
      <w:divBdr>
        <w:top w:val="none" w:sz="0" w:space="0" w:color="auto"/>
        <w:left w:val="none" w:sz="0" w:space="0" w:color="auto"/>
        <w:bottom w:val="none" w:sz="0" w:space="0" w:color="auto"/>
        <w:right w:val="none" w:sz="0" w:space="0" w:color="auto"/>
      </w:divBdr>
    </w:div>
    <w:div w:id="1643071295">
      <w:bodyDiv w:val="1"/>
      <w:marLeft w:val="0"/>
      <w:marRight w:val="0"/>
      <w:marTop w:val="0"/>
      <w:marBottom w:val="0"/>
      <w:divBdr>
        <w:top w:val="none" w:sz="0" w:space="0" w:color="auto"/>
        <w:left w:val="none" w:sz="0" w:space="0" w:color="auto"/>
        <w:bottom w:val="none" w:sz="0" w:space="0" w:color="auto"/>
        <w:right w:val="none" w:sz="0" w:space="0" w:color="auto"/>
      </w:divBdr>
    </w:div>
    <w:div w:id="1643077836">
      <w:bodyDiv w:val="1"/>
      <w:marLeft w:val="0"/>
      <w:marRight w:val="0"/>
      <w:marTop w:val="0"/>
      <w:marBottom w:val="0"/>
      <w:divBdr>
        <w:top w:val="none" w:sz="0" w:space="0" w:color="auto"/>
        <w:left w:val="none" w:sz="0" w:space="0" w:color="auto"/>
        <w:bottom w:val="none" w:sz="0" w:space="0" w:color="auto"/>
        <w:right w:val="none" w:sz="0" w:space="0" w:color="auto"/>
      </w:divBdr>
    </w:div>
    <w:div w:id="1643190971">
      <w:bodyDiv w:val="1"/>
      <w:marLeft w:val="0"/>
      <w:marRight w:val="0"/>
      <w:marTop w:val="0"/>
      <w:marBottom w:val="0"/>
      <w:divBdr>
        <w:top w:val="none" w:sz="0" w:space="0" w:color="auto"/>
        <w:left w:val="none" w:sz="0" w:space="0" w:color="auto"/>
        <w:bottom w:val="none" w:sz="0" w:space="0" w:color="auto"/>
        <w:right w:val="none" w:sz="0" w:space="0" w:color="auto"/>
      </w:divBdr>
    </w:div>
    <w:div w:id="1643194394">
      <w:bodyDiv w:val="1"/>
      <w:marLeft w:val="0"/>
      <w:marRight w:val="0"/>
      <w:marTop w:val="0"/>
      <w:marBottom w:val="0"/>
      <w:divBdr>
        <w:top w:val="none" w:sz="0" w:space="0" w:color="auto"/>
        <w:left w:val="none" w:sz="0" w:space="0" w:color="auto"/>
        <w:bottom w:val="none" w:sz="0" w:space="0" w:color="auto"/>
        <w:right w:val="none" w:sz="0" w:space="0" w:color="auto"/>
      </w:divBdr>
    </w:div>
    <w:div w:id="1643339794">
      <w:bodyDiv w:val="1"/>
      <w:marLeft w:val="0"/>
      <w:marRight w:val="0"/>
      <w:marTop w:val="0"/>
      <w:marBottom w:val="0"/>
      <w:divBdr>
        <w:top w:val="none" w:sz="0" w:space="0" w:color="auto"/>
        <w:left w:val="none" w:sz="0" w:space="0" w:color="auto"/>
        <w:bottom w:val="none" w:sz="0" w:space="0" w:color="auto"/>
        <w:right w:val="none" w:sz="0" w:space="0" w:color="auto"/>
      </w:divBdr>
    </w:div>
    <w:div w:id="1643459391">
      <w:bodyDiv w:val="1"/>
      <w:marLeft w:val="0"/>
      <w:marRight w:val="0"/>
      <w:marTop w:val="0"/>
      <w:marBottom w:val="0"/>
      <w:divBdr>
        <w:top w:val="none" w:sz="0" w:space="0" w:color="auto"/>
        <w:left w:val="none" w:sz="0" w:space="0" w:color="auto"/>
        <w:bottom w:val="none" w:sz="0" w:space="0" w:color="auto"/>
        <w:right w:val="none" w:sz="0" w:space="0" w:color="auto"/>
      </w:divBdr>
    </w:div>
    <w:div w:id="1643727125">
      <w:bodyDiv w:val="1"/>
      <w:marLeft w:val="0"/>
      <w:marRight w:val="0"/>
      <w:marTop w:val="0"/>
      <w:marBottom w:val="0"/>
      <w:divBdr>
        <w:top w:val="none" w:sz="0" w:space="0" w:color="auto"/>
        <w:left w:val="none" w:sz="0" w:space="0" w:color="auto"/>
        <w:bottom w:val="none" w:sz="0" w:space="0" w:color="auto"/>
        <w:right w:val="none" w:sz="0" w:space="0" w:color="auto"/>
      </w:divBdr>
    </w:div>
    <w:div w:id="1643731879">
      <w:bodyDiv w:val="1"/>
      <w:marLeft w:val="0"/>
      <w:marRight w:val="0"/>
      <w:marTop w:val="0"/>
      <w:marBottom w:val="0"/>
      <w:divBdr>
        <w:top w:val="none" w:sz="0" w:space="0" w:color="auto"/>
        <w:left w:val="none" w:sz="0" w:space="0" w:color="auto"/>
        <w:bottom w:val="none" w:sz="0" w:space="0" w:color="auto"/>
        <w:right w:val="none" w:sz="0" w:space="0" w:color="auto"/>
      </w:divBdr>
    </w:div>
    <w:div w:id="1643845934">
      <w:bodyDiv w:val="1"/>
      <w:marLeft w:val="0"/>
      <w:marRight w:val="0"/>
      <w:marTop w:val="0"/>
      <w:marBottom w:val="0"/>
      <w:divBdr>
        <w:top w:val="none" w:sz="0" w:space="0" w:color="auto"/>
        <w:left w:val="none" w:sz="0" w:space="0" w:color="auto"/>
        <w:bottom w:val="none" w:sz="0" w:space="0" w:color="auto"/>
        <w:right w:val="none" w:sz="0" w:space="0" w:color="auto"/>
      </w:divBdr>
    </w:div>
    <w:div w:id="1644237193">
      <w:bodyDiv w:val="1"/>
      <w:marLeft w:val="0"/>
      <w:marRight w:val="0"/>
      <w:marTop w:val="0"/>
      <w:marBottom w:val="0"/>
      <w:divBdr>
        <w:top w:val="none" w:sz="0" w:space="0" w:color="auto"/>
        <w:left w:val="none" w:sz="0" w:space="0" w:color="auto"/>
        <w:bottom w:val="none" w:sz="0" w:space="0" w:color="auto"/>
        <w:right w:val="none" w:sz="0" w:space="0" w:color="auto"/>
      </w:divBdr>
    </w:div>
    <w:div w:id="1644307471">
      <w:bodyDiv w:val="1"/>
      <w:marLeft w:val="0"/>
      <w:marRight w:val="0"/>
      <w:marTop w:val="0"/>
      <w:marBottom w:val="0"/>
      <w:divBdr>
        <w:top w:val="none" w:sz="0" w:space="0" w:color="auto"/>
        <w:left w:val="none" w:sz="0" w:space="0" w:color="auto"/>
        <w:bottom w:val="none" w:sz="0" w:space="0" w:color="auto"/>
        <w:right w:val="none" w:sz="0" w:space="0" w:color="auto"/>
      </w:divBdr>
    </w:div>
    <w:div w:id="1644390272">
      <w:bodyDiv w:val="1"/>
      <w:marLeft w:val="0"/>
      <w:marRight w:val="0"/>
      <w:marTop w:val="0"/>
      <w:marBottom w:val="0"/>
      <w:divBdr>
        <w:top w:val="none" w:sz="0" w:space="0" w:color="auto"/>
        <w:left w:val="none" w:sz="0" w:space="0" w:color="auto"/>
        <w:bottom w:val="none" w:sz="0" w:space="0" w:color="auto"/>
        <w:right w:val="none" w:sz="0" w:space="0" w:color="auto"/>
      </w:divBdr>
    </w:div>
    <w:div w:id="1644430611">
      <w:bodyDiv w:val="1"/>
      <w:marLeft w:val="0"/>
      <w:marRight w:val="0"/>
      <w:marTop w:val="0"/>
      <w:marBottom w:val="0"/>
      <w:divBdr>
        <w:top w:val="none" w:sz="0" w:space="0" w:color="auto"/>
        <w:left w:val="none" w:sz="0" w:space="0" w:color="auto"/>
        <w:bottom w:val="none" w:sz="0" w:space="0" w:color="auto"/>
        <w:right w:val="none" w:sz="0" w:space="0" w:color="auto"/>
      </w:divBdr>
    </w:div>
    <w:div w:id="1644693370">
      <w:bodyDiv w:val="1"/>
      <w:marLeft w:val="0"/>
      <w:marRight w:val="0"/>
      <w:marTop w:val="0"/>
      <w:marBottom w:val="0"/>
      <w:divBdr>
        <w:top w:val="none" w:sz="0" w:space="0" w:color="auto"/>
        <w:left w:val="none" w:sz="0" w:space="0" w:color="auto"/>
        <w:bottom w:val="none" w:sz="0" w:space="0" w:color="auto"/>
        <w:right w:val="none" w:sz="0" w:space="0" w:color="auto"/>
      </w:divBdr>
    </w:div>
    <w:div w:id="1644696302">
      <w:bodyDiv w:val="1"/>
      <w:marLeft w:val="0"/>
      <w:marRight w:val="0"/>
      <w:marTop w:val="0"/>
      <w:marBottom w:val="0"/>
      <w:divBdr>
        <w:top w:val="none" w:sz="0" w:space="0" w:color="auto"/>
        <w:left w:val="none" w:sz="0" w:space="0" w:color="auto"/>
        <w:bottom w:val="none" w:sz="0" w:space="0" w:color="auto"/>
        <w:right w:val="none" w:sz="0" w:space="0" w:color="auto"/>
      </w:divBdr>
    </w:div>
    <w:div w:id="1644700903">
      <w:bodyDiv w:val="1"/>
      <w:marLeft w:val="0"/>
      <w:marRight w:val="0"/>
      <w:marTop w:val="0"/>
      <w:marBottom w:val="0"/>
      <w:divBdr>
        <w:top w:val="none" w:sz="0" w:space="0" w:color="auto"/>
        <w:left w:val="none" w:sz="0" w:space="0" w:color="auto"/>
        <w:bottom w:val="none" w:sz="0" w:space="0" w:color="auto"/>
        <w:right w:val="none" w:sz="0" w:space="0" w:color="auto"/>
      </w:divBdr>
    </w:div>
    <w:div w:id="1644890911">
      <w:bodyDiv w:val="1"/>
      <w:marLeft w:val="0"/>
      <w:marRight w:val="0"/>
      <w:marTop w:val="0"/>
      <w:marBottom w:val="0"/>
      <w:divBdr>
        <w:top w:val="none" w:sz="0" w:space="0" w:color="auto"/>
        <w:left w:val="none" w:sz="0" w:space="0" w:color="auto"/>
        <w:bottom w:val="none" w:sz="0" w:space="0" w:color="auto"/>
        <w:right w:val="none" w:sz="0" w:space="0" w:color="auto"/>
      </w:divBdr>
    </w:div>
    <w:div w:id="1644968855">
      <w:bodyDiv w:val="1"/>
      <w:marLeft w:val="0"/>
      <w:marRight w:val="0"/>
      <w:marTop w:val="0"/>
      <w:marBottom w:val="0"/>
      <w:divBdr>
        <w:top w:val="none" w:sz="0" w:space="0" w:color="auto"/>
        <w:left w:val="none" w:sz="0" w:space="0" w:color="auto"/>
        <w:bottom w:val="none" w:sz="0" w:space="0" w:color="auto"/>
        <w:right w:val="none" w:sz="0" w:space="0" w:color="auto"/>
      </w:divBdr>
    </w:div>
    <w:div w:id="1645086469">
      <w:bodyDiv w:val="1"/>
      <w:marLeft w:val="0"/>
      <w:marRight w:val="0"/>
      <w:marTop w:val="0"/>
      <w:marBottom w:val="0"/>
      <w:divBdr>
        <w:top w:val="none" w:sz="0" w:space="0" w:color="auto"/>
        <w:left w:val="none" w:sz="0" w:space="0" w:color="auto"/>
        <w:bottom w:val="none" w:sz="0" w:space="0" w:color="auto"/>
        <w:right w:val="none" w:sz="0" w:space="0" w:color="auto"/>
      </w:divBdr>
    </w:div>
    <w:div w:id="1645312789">
      <w:bodyDiv w:val="1"/>
      <w:marLeft w:val="0"/>
      <w:marRight w:val="0"/>
      <w:marTop w:val="0"/>
      <w:marBottom w:val="0"/>
      <w:divBdr>
        <w:top w:val="none" w:sz="0" w:space="0" w:color="auto"/>
        <w:left w:val="none" w:sz="0" w:space="0" w:color="auto"/>
        <w:bottom w:val="none" w:sz="0" w:space="0" w:color="auto"/>
        <w:right w:val="none" w:sz="0" w:space="0" w:color="auto"/>
      </w:divBdr>
    </w:div>
    <w:div w:id="1645621786">
      <w:bodyDiv w:val="1"/>
      <w:marLeft w:val="0"/>
      <w:marRight w:val="0"/>
      <w:marTop w:val="0"/>
      <w:marBottom w:val="0"/>
      <w:divBdr>
        <w:top w:val="none" w:sz="0" w:space="0" w:color="auto"/>
        <w:left w:val="none" w:sz="0" w:space="0" w:color="auto"/>
        <w:bottom w:val="none" w:sz="0" w:space="0" w:color="auto"/>
        <w:right w:val="none" w:sz="0" w:space="0" w:color="auto"/>
      </w:divBdr>
    </w:div>
    <w:div w:id="1645740981">
      <w:bodyDiv w:val="1"/>
      <w:marLeft w:val="0"/>
      <w:marRight w:val="0"/>
      <w:marTop w:val="0"/>
      <w:marBottom w:val="0"/>
      <w:divBdr>
        <w:top w:val="none" w:sz="0" w:space="0" w:color="auto"/>
        <w:left w:val="none" w:sz="0" w:space="0" w:color="auto"/>
        <w:bottom w:val="none" w:sz="0" w:space="0" w:color="auto"/>
        <w:right w:val="none" w:sz="0" w:space="0" w:color="auto"/>
      </w:divBdr>
    </w:div>
    <w:div w:id="1645813247">
      <w:bodyDiv w:val="1"/>
      <w:marLeft w:val="0"/>
      <w:marRight w:val="0"/>
      <w:marTop w:val="0"/>
      <w:marBottom w:val="0"/>
      <w:divBdr>
        <w:top w:val="none" w:sz="0" w:space="0" w:color="auto"/>
        <w:left w:val="none" w:sz="0" w:space="0" w:color="auto"/>
        <w:bottom w:val="none" w:sz="0" w:space="0" w:color="auto"/>
        <w:right w:val="none" w:sz="0" w:space="0" w:color="auto"/>
      </w:divBdr>
    </w:div>
    <w:div w:id="1646466576">
      <w:bodyDiv w:val="1"/>
      <w:marLeft w:val="0"/>
      <w:marRight w:val="0"/>
      <w:marTop w:val="0"/>
      <w:marBottom w:val="0"/>
      <w:divBdr>
        <w:top w:val="none" w:sz="0" w:space="0" w:color="auto"/>
        <w:left w:val="none" w:sz="0" w:space="0" w:color="auto"/>
        <w:bottom w:val="none" w:sz="0" w:space="0" w:color="auto"/>
        <w:right w:val="none" w:sz="0" w:space="0" w:color="auto"/>
      </w:divBdr>
    </w:div>
    <w:div w:id="1646818566">
      <w:bodyDiv w:val="1"/>
      <w:marLeft w:val="0"/>
      <w:marRight w:val="0"/>
      <w:marTop w:val="0"/>
      <w:marBottom w:val="0"/>
      <w:divBdr>
        <w:top w:val="none" w:sz="0" w:space="0" w:color="auto"/>
        <w:left w:val="none" w:sz="0" w:space="0" w:color="auto"/>
        <w:bottom w:val="none" w:sz="0" w:space="0" w:color="auto"/>
        <w:right w:val="none" w:sz="0" w:space="0" w:color="auto"/>
      </w:divBdr>
    </w:div>
    <w:div w:id="1646886122">
      <w:bodyDiv w:val="1"/>
      <w:marLeft w:val="0"/>
      <w:marRight w:val="0"/>
      <w:marTop w:val="0"/>
      <w:marBottom w:val="0"/>
      <w:divBdr>
        <w:top w:val="none" w:sz="0" w:space="0" w:color="auto"/>
        <w:left w:val="none" w:sz="0" w:space="0" w:color="auto"/>
        <w:bottom w:val="none" w:sz="0" w:space="0" w:color="auto"/>
        <w:right w:val="none" w:sz="0" w:space="0" w:color="auto"/>
      </w:divBdr>
    </w:div>
    <w:div w:id="1647008788">
      <w:bodyDiv w:val="1"/>
      <w:marLeft w:val="0"/>
      <w:marRight w:val="0"/>
      <w:marTop w:val="0"/>
      <w:marBottom w:val="0"/>
      <w:divBdr>
        <w:top w:val="none" w:sz="0" w:space="0" w:color="auto"/>
        <w:left w:val="none" w:sz="0" w:space="0" w:color="auto"/>
        <w:bottom w:val="none" w:sz="0" w:space="0" w:color="auto"/>
        <w:right w:val="none" w:sz="0" w:space="0" w:color="auto"/>
      </w:divBdr>
    </w:div>
    <w:div w:id="1647272241">
      <w:bodyDiv w:val="1"/>
      <w:marLeft w:val="0"/>
      <w:marRight w:val="0"/>
      <w:marTop w:val="0"/>
      <w:marBottom w:val="0"/>
      <w:divBdr>
        <w:top w:val="none" w:sz="0" w:space="0" w:color="auto"/>
        <w:left w:val="none" w:sz="0" w:space="0" w:color="auto"/>
        <w:bottom w:val="none" w:sz="0" w:space="0" w:color="auto"/>
        <w:right w:val="none" w:sz="0" w:space="0" w:color="auto"/>
      </w:divBdr>
    </w:div>
    <w:div w:id="1647274645">
      <w:bodyDiv w:val="1"/>
      <w:marLeft w:val="0"/>
      <w:marRight w:val="0"/>
      <w:marTop w:val="0"/>
      <w:marBottom w:val="0"/>
      <w:divBdr>
        <w:top w:val="none" w:sz="0" w:space="0" w:color="auto"/>
        <w:left w:val="none" w:sz="0" w:space="0" w:color="auto"/>
        <w:bottom w:val="none" w:sz="0" w:space="0" w:color="auto"/>
        <w:right w:val="none" w:sz="0" w:space="0" w:color="auto"/>
      </w:divBdr>
    </w:div>
    <w:div w:id="1647315005">
      <w:bodyDiv w:val="1"/>
      <w:marLeft w:val="0"/>
      <w:marRight w:val="0"/>
      <w:marTop w:val="0"/>
      <w:marBottom w:val="0"/>
      <w:divBdr>
        <w:top w:val="none" w:sz="0" w:space="0" w:color="auto"/>
        <w:left w:val="none" w:sz="0" w:space="0" w:color="auto"/>
        <w:bottom w:val="none" w:sz="0" w:space="0" w:color="auto"/>
        <w:right w:val="none" w:sz="0" w:space="0" w:color="auto"/>
      </w:divBdr>
    </w:div>
    <w:div w:id="1647474313">
      <w:bodyDiv w:val="1"/>
      <w:marLeft w:val="0"/>
      <w:marRight w:val="0"/>
      <w:marTop w:val="0"/>
      <w:marBottom w:val="0"/>
      <w:divBdr>
        <w:top w:val="none" w:sz="0" w:space="0" w:color="auto"/>
        <w:left w:val="none" w:sz="0" w:space="0" w:color="auto"/>
        <w:bottom w:val="none" w:sz="0" w:space="0" w:color="auto"/>
        <w:right w:val="none" w:sz="0" w:space="0" w:color="auto"/>
      </w:divBdr>
    </w:div>
    <w:div w:id="1647541335">
      <w:bodyDiv w:val="1"/>
      <w:marLeft w:val="0"/>
      <w:marRight w:val="0"/>
      <w:marTop w:val="0"/>
      <w:marBottom w:val="0"/>
      <w:divBdr>
        <w:top w:val="none" w:sz="0" w:space="0" w:color="auto"/>
        <w:left w:val="none" w:sz="0" w:space="0" w:color="auto"/>
        <w:bottom w:val="none" w:sz="0" w:space="0" w:color="auto"/>
        <w:right w:val="none" w:sz="0" w:space="0" w:color="auto"/>
      </w:divBdr>
    </w:div>
    <w:div w:id="1647665793">
      <w:bodyDiv w:val="1"/>
      <w:marLeft w:val="0"/>
      <w:marRight w:val="0"/>
      <w:marTop w:val="0"/>
      <w:marBottom w:val="0"/>
      <w:divBdr>
        <w:top w:val="none" w:sz="0" w:space="0" w:color="auto"/>
        <w:left w:val="none" w:sz="0" w:space="0" w:color="auto"/>
        <w:bottom w:val="none" w:sz="0" w:space="0" w:color="auto"/>
        <w:right w:val="none" w:sz="0" w:space="0" w:color="auto"/>
      </w:divBdr>
    </w:div>
    <w:div w:id="1647735322">
      <w:bodyDiv w:val="1"/>
      <w:marLeft w:val="0"/>
      <w:marRight w:val="0"/>
      <w:marTop w:val="0"/>
      <w:marBottom w:val="0"/>
      <w:divBdr>
        <w:top w:val="none" w:sz="0" w:space="0" w:color="auto"/>
        <w:left w:val="none" w:sz="0" w:space="0" w:color="auto"/>
        <w:bottom w:val="none" w:sz="0" w:space="0" w:color="auto"/>
        <w:right w:val="none" w:sz="0" w:space="0" w:color="auto"/>
      </w:divBdr>
    </w:div>
    <w:div w:id="1647784462">
      <w:bodyDiv w:val="1"/>
      <w:marLeft w:val="0"/>
      <w:marRight w:val="0"/>
      <w:marTop w:val="0"/>
      <w:marBottom w:val="0"/>
      <w:divBdr>
        <w:top w:val="none" w:sz="0" w:space="0" w:color="auto"/>
        <w:left w:val="none" w:sz="0" w:space="0" w:color="auto"/>
        <w:bottom w:val="none" w:sz="0" w:space="0" w:color="auto"/>
        <w:right w:val="none" w:sz="0" w:space="0" w:color="auto"/>
      </w:divBdr>
    </w:div>
    <w:div w:id="1647902881">
      <w:bodyDiv w:val="1"/>
      <w:marLeft w:val="0"/>
      <w:marRight w:val="0"/>
      <w:marTop w:val="0"/>
      <w:marBottom w:val="0"/>
      <w:divBdr>
        <w:top w:val="none" w:sz="0" w:space="0" w:color="auto"/>
        <w:left w:val="none" w:sz="0" w:space="0" w:color="auto"/>
        <w:bottom w:val="none" w:sz="0" w:space="0" w:color="auto"/>
        <w:right w:val="none" w:sz="0" w:space="0" w:color="auto"/>
      </w:divBdr>
    </w:div>
    <w:div w:id="1647974330">
      <w:bodyDiv w:val="1"/>
      <w:marLeft w:val="0"/>
      <w:marRight w:val="0"/>
      <w:marTop w:val="0"/>
      <w:marBottom w:val="0"/>
      <w:divBdr>
        <w:top w:val="none" w:sz="0" w:space="0" w:color="auto"/>
        <w:left w:val="none" w:sz="0" w:space="0" w:color="auto"/>
        <w:bottom w:val="none" w:sz="0" w:space="0" w:color="auto"/>
        <w:right w:val="none" w:sz="0" w:space="0" w:color="auto"/>
      </w:divBdr>
    </w:div>
    <w:div w:id="1648045433">
      <w:bodyDiv w:val="1"/>
      <w:marLeft w:val="0"/>
      <w:marRight w:val="0"/>
      <w:marTop w:val="0"/>
      <w:marBottom w:val="0"/>
      <w:divBdr>
        <w:top w:val="none" w:sz="0" w:space="0" w:color="auto"/>
        <w:left w:val="none" w:sz="0" w:space="0" w:color="auto"/>
        <w:bottom w:val="none" w:sz="0" w:space="0" w:color="auto"/>
        <w:right w:val="none" w:sz="0" w:space="0" w:color="auto"/>
      </w:divBdr>
    </w:div>
    <w:div w:id="1648046416">
      <w:bodyDiv w:val="1"/>
      <w:marLeft w:val="0"/>
      <w:marRight w:val="0"/>
      <w:marTop w:val="0"/>
      <w:marBottom w:val="0"/>
      <w:divBdr>
        <w:top w:val="none" w:sz="0" w:space="0" w:color="auto"/>
        <w:left w:val="none" w:sz="0" w:space="0" w:color="auto"/>
        <w:bottom w:val="none" w:sz="0" w:space="0" w:color="auto"/>
        <w:right w:val="none" w:sz="0" w:space="0" w:color="auto"/>
      </w:divBdr>
    </w:div>
    <w:div w:id="1648242181">
      <w:bodyDiv w:val="1"/>
      <w:marLeft w:val="0"/>
      <w:marRight w:val="0"/>
      <w:marTop w:val="0"/>
      <w:marBottom w:val="0"/>
      <w:divBdr>
        <w:top w:val="none" w:sz="0" w:space="0" w:color="auto"/>
        <w:left w:val="none" w:sz="0" w:space="0" w:color="auto"/>
        <w:bottom w:val="none" w:sz="0" w:space="0" w:color="auto"/>
        <w:right w:val="none" w:sz="0" w:space="0" w:color="auto"/>
      </w:divBdr>
    </w:div>
    <w:div w:id="1648364441">
      <w:bodyDiv w:val="1"/>
      <w:marLeft w:val="0"/>
      <w:marRight w:val="0"/>
      <w:marTop w:val="0"/>
      <w:marBottom w:val="0"/>
      <w:divBdr>
        <w:top w:val="none" w:sz="0" w:space="0" w:color="auto"/>
        <w:left w:val="none" w:sz="0" w:space="0" w:color="auto"/>
        <w:bottom w:val="none" w:sz="0" w:space="0" w:color="auto"/>
        <w:right w:val="none" w:sz="0" w:space="0" w:color="auto"/>
      </w:divBdr>
    </w:div>
    <w:div w:id="1648437691">
      <w:bodyDiv w:val="1"/>
      <w:marLeft w:val="0"/>
      <w:marRight w:val="0"/>
      <w:marTop w:val="0"/>
      <w:marBottom w:val="0"/>
      <w:divBdr>
        <w:top w:val="none" w:sz="0" w:space="0" w:color="auto"/>
        <w:left w:val="none" w:sz="0" w:space="0" w:color="auto"/>
        <w:bottom w:val="none" w:sz="0" w:space="0" w:color="auto"/>
        <w:right w:val="none" w:sz="0" w:space="0" w:color="auto"/>
      </w:divBdr>
    </w:div>
    <w:div w:id="1648627789">
      <w:bodyDiv w:val="1"/>
      <w:marLeft w:val="0"/>
      <w:marRight w:val="0"/>
      <w:marTop w:val="0"/>
      <w:marBottom w:val="0"/>
      <w:divBdr>
        <w:top w:val="none" w:sz="0" w:space="0" w:color="auto"/>
        <w:left w:val="none" w:sz="0" w:space="0" w:color="auto"/>
        <w:bottom w:val="none" w:sz="0" w:space="0" w:color="auto"/>
        <w:right w:val="none" w:sz="0" w:space="0" w:color="auto"/>
      </w:divBdr>
    </w:div>
    <w:div w:id="1648779285">
      <w:bodyDiv w:val="1"/>
      <w:marLeft w:val="0"/>
      <w:marRight w:val="0"/>
      <w:marTop w:val="0"/>
      <w:marBottom w:val="0"/>
      <w:divBdr>
        <w:top w:val="none" w:sz="0" w:space="0" w:color="auto"/>
        <w:left w:val="none" w:sz="0" w:space="0" w:color="auto"/>
        <w:bottom w:val="none" w:sz="0" w:space="0" w:color="auto"/>
        <w:right w:val="none" w:sz="0" w:space="0" w:color="auto"/>
      </w:divBdr>
    </w:div>
    <w:div w:id="1648820770">
      <w:bodyDiv w:val="1"/>
      <w:marLeft w:val="0"/>
      <w:marRight w:val="0"/>
      <w:marTop w:val="0"/>
      <w:marBottom w:val="0"/>
      <w:divBdr>
        <w:top w:val="none" w:sz="0" w:space="0" w:color="auto"/>
        <w:left w:val="none" w:sz="0" w:space="0" w:color="auto"/>
        <w:bottom w:val="none" w:sz="0" w:space="0" w:color="auto"/>
        <w:right w:val="none" w:sz="0" w:space="0" w:color="auto"/>
      </w:divBdr>
    </w:div>
    <w:div w:id="1648825322">
      <w:bodyDiv w:val="1"/>
      <w:marLeft w:val="0"/>
      <w:marRight w:val="0"/>
      <w:marTop w:val="0"/>
      <w:marBottom w:val="0"/>
      <w:divBdr>
        <w:top w:val="none" w:sz="0" w:space="0" w:color="auto"/>
        <w:left w:val="none" w:sz="0" w:space="0" w:color="auto"/>
        <w:bottom w:val="none" w:sz="0" w:space="0" w:color="auto"/>
        <w:right w:val="none" w:sz="0" w:space="0" w:color="auto"/>
      </w:divBdr>
    </w:div>
    <w:div w:id="1648901211">
      <w:bodyDiv w:val="1"/>
      <w:marLeft w:val="0"/>
      <w:marRight w:val="0"/>
      <w:marTop w:val="0"/>
      <w:marBottom w:val="0"/>
      <w:divBdr>
        <w:top w:val="none" w:sz="0" w:space="0" w:color="auto"/>
        <w:left w:val="none" w:sz="0" w:space="0" w:color="auto"/>
        <w:bottom w:val="none" w:sz="0" w:space="0" w:color="auto"/>
        <w:right w:val="none" w:sz="0" w:space="0" w:color="auto"/>
      </w:divBdr>
    </w:div>
    <w:div w:id="1649434837">
      <w:bodyDiv w:val="1"/>
      <w:marLeft w:val="0"/>
      <w:marRight w:val="0"/>
      <w:marTop w:val="0"/>
      <w:marBottom w:val="0"/>
      <w:divBdr>
        <w:top w:val="none" w:sz="0" w:space="0" w:color="auto"/>
        <w:left w:val="none" w:sz="0" w:space="0" w:color="auto"/>
        <w:bottom w:val="none" w:sz="0" w:space="0" w:color="auto"/>
        <w:right w:val="none" w:sz="0" w:space="0" w:color="auto"/>
      </w:divBdr>
    </w:div>
    <w:div w:id="1649552959">
      <w:bodyDiv w:val="1"/>
      <w:marLeft w:val="0"/>
      <w:marRight w:val="0"/>
      <w:marTop w:val="0"/>
      <w:marBottom w:val="0"/>
      <w:divBdr>
        <w:top w:val="none" w:sz="0" w:space="0" w:color="auto"/>
        <w:left w:val="none" w:sz="0" w:space="0" w:color="auto"/>
        <w:bottom w:val="none" w:sz="0" w:space="0" w:color="auto"/>
        <w:right w:val="none" w:sz="0" w:space="0" w:color="auto"/>
      </w:divBdr>
    </w:div>
    <w:div w:id="1649554345">
      <w:bodyDiv w:val="1"/>
      <w:marLeft w:val="0"/>
      <w:marRight w:val="0"/>
      <w:marTop w:val="0"/>
      <w:marBottom w:val="0"/>
      <w:divBdr>
        <w:top w:val="none" w:sz="0" w:space="0" w:color="auto"/>
        <w:left w:val="none" w:sz="0" w:space="0" w:color="auto"/>
        <w:bottom w:val="none" w:sz="0" w:space="0" w:color="auto"/>
        <w:right w:val="none" w:sz="0" w:space="0" w:color="auto"/>
      </w:divBdr>
    </w:div>
    <w:div w:id="1649898508">
      <w:bodyDiv w:val="1"/>
      <w:marLeft w:val="0"/>
      <w:marRight w:val="0"/>
      <w:marTop w:val="0"/>
      <w:marBottom w:val="0"/>
      <w:divBdr>
        <w:top w:val="none" w:sz="0" w:space="0" w:color="auto"/>
        <w:left w:val="none" w:sz="0" w:space="0" w:color="auto"/>
        <w:bottom w:val="none" w:sz="0" w:space="0" w:color="auto"/>
        <w:right w:val="none" w:sz="0" w:space="0" w:color="auto"/>
      </w:divBdr>
    </w:div>
    <w:div w:id="1650019907">
      <w:bodyDiv w:val="1"/>
      <w:marLeft w:val="0"/>
      <w:marRight w:val="0"/>
      <w:marTop w:val="0"/>
      <w:marBottom w:val="0"/>
      <w:divBdr>
        <w:top w:val="none" w:sz="0" w:space="0" w:color="auto"/>
        <w:left w:val="none" w:sz="0" w:space="0" w:color="auto"/>
        <w:bottom w:val="none" w:sz="0" w:space="0" w:color="auto"/>
        <w:right w:val="none" w:sz="0" w:space="0" w:color="auto"/>
      </w:divBdr>
    </w:div>
    <w:div w:id="1650090200">
      <w:bodyDiv w:val="1"/>
      <w:marLeft w:val="0"/>
      <w:marRight w:val="0"/>
      <w:marTop w:val="0"/>
      <w:marBottom w:val="0"/>
      <w:divBdr>
        <w:top w:val="none" w:sz="0" w:space="0" w:color="auto"/>
        <w:left w:val="none" w:sz="0" w:space="0" w:color="auto"/>
        <w:bottom w:val="none" w:sz="0" w:space="0" w:color="auto"/>
        <w:right w:val="none" w:sz="0" w:space="0" w:color="auto"/>
      </w:divBdr>
    </w:div>
    <w:div w:id="1650206896">
      <w:bodyDiv w:val="1"/>
      <w:marLeft w:val="0"/>
      <w:marRight w:val="0"/>
      <w:marTop w:val="0"/>
      <w:marBottom w:val="0"/>
      <w:divBdr>
        <w:top w:val="none" w:sz="0" w:space="0" w:color="auto"/>
        <w:left w:val="none" w:sz="0" w:space="0" w:color="auto"/>
        <w:bottom w:val="none" w:sz="0" w:space="0" w:color="auto"/>
        <w:right w:val="none" w:sz="0" w:space="0" w:color="auto"/>
      </w:divBdr>
    </w:div>
    <w:div w:id="1650524425">
      <w:bodyDiv w:val="1"/>
      <w:marLeft w:val="0"/>
      <w:marRight w:val="0"/>
      <w:marTop w:val="0"/>
      <w:marBottom w:val="0"/>
      <w:divBdr>
        <w:top w:val="none" w:sz="0" w:space="0" w:color="auto"/>
        <w:left w:val="none" w:sz="0" w:space="0" w:color="auto"/>
        <w:bottom w:val="none" w:sz="0" w:space="0" w:color="auto"/>
        <w:right w:val="none" w:sz="0" w:space="0" w:color="auto"/>
      </w:divBdr>
    </w:div>
    <w:div w:id="1650743937">
      <w:bodyDiv w:val="1"/>
      <w:marLeft w:val="0"/>
      <w:marRight w:val="0"/>
      <w:marTop w:val="0"/>
      <w:marBottom w:val="0"/>
      <w:divBdr>
        <w:top w:val="none" w:sz="0" w:space="0" w:color="auto"/>
        <w:left w:val="none" w:sz="0" w:space="0" w:color="auto"/>
        <w:bottom w:val="none" w:sz="0" w:space="0" w:color="auto"/>
        <w:right w:val="none" w:sz="0" w:space="0" w:color="auto"/>
      </w:divBdr>
    </w:div>
    <w:div w:id="1650792224">
      <w:bodyDiv w:val="1"/>
      <w:marLeft w:val="0"/>
      <w:marRight w:val="0"/>
      <w:marTop w:val="0"/>
      <w:marBottom w:val="0"/>
      <w:divBdr>
        <w:top w:val="none" w:sz="0" w:space="0" w:color="auto"/>
        <w:left w:val="none" w:sz="0" w:space="0" w:color="auto"/>
        <w:bottom w:val="none" w:sz="0" w:space="0" w:color="auto"/>
        <w:right w:val="none" w:sz="0" w:space="0" w:color="auto"/>
      </w:divBdr>
    </w:div>
    <w:div w:id="1650937034">
      <w:bodyDiv w:val="1"/>
      <w:marLeft w:val="0"/>
      <w:marRight w:val="0"/>
      <w:marTop w:val="0"/>
      <w:marBottom w:val="0"/>
      <w:divBdr>
        <w:top w:val="none" w:sz="0" w:space="0" w:color="auto"/>
        <w:left w:val="none" w:sz="0" w:space="0" w:color="auto"/>
        <w:bottom w:val="none" w:sz="0" w:space="0" w:color="auto"/>
        <w:right w:val="none" w:sz="0" w:space="0" w:color="auto"/>
      </w:divBdr>
    </w:div>
    <w:div w:id="1650983524">
      <w:bodyDiv w:val="1"/>
      <w:marLeft w:val="0"/>
      <w:marRight w:val="0"/>
      <w:marTop w:val="0"/>
      <w:marBottom w:val="0"/>
      <w:divBdr>
        <w:top w:val="none" w:sz="0" w:space="0" w:color="auto"/>
        <w:left w:val="none" w:sz="0" w:space="0" w:color="auto"/>
        <w:bottom w:val="none" w:sz="0" w:space="0" w:color="auto"/>
        <w:right w:val="none" w:sz="0" w:space="0" w:color="auto"/>
      </w:divBdr>
    </w:div>
    <w:div w:id="1651130370">
      <w:bodyDiv w:val="1"/>
      <w:marLeft w:val="0"/>
      <w:marRight w:val="0"/>
      <w:marTop w:val="0"/>
      <w:marBottom w:val="0"/>
      <w:divBdr>
        <w:top w:val="none" w:sz="0" w:space="0" w:color="auto"/>
        <w:left w:val="none" w:sz="0" w:space="0" w:color="auto"/>
        <w:bottom w:val="none" w:sz="0" w:space="0" w:color="auto"/>
        <w:right w:val="none" w:sz="0" w:space="0" w:color="auto"/>
      </w:divBdr>
    </w:div>
    <w:div w:id="1651206023">
      <w:bodyDiv w:val="1"/>
      <w:marLeft w:val="0"/>
      <w:marRight w:val="0"/>
      <w:marTop w:val="0"/>
      <w:marBottom w:val="0"/>
      <w:divBdr>
        <w:top w:val="none" w:sz="0" w:space="0" w:color="auto"/>
        <w:left w:val="none" w:sz="0" w:space="0" w:color="auto"/>
        <w:bottom w:val="none" w:sz="0" w:space="0" w:color="auto"/>
        <w:right w:val="none" w:sz="0" w:space="0" w:color="auto"/>
      </w:divBdr>
    </w:div>
    <w:div w:id="1651521154">
      <w:bodyDiv w:val="1"/>
      <w:marLeft w:val="0"/>
      <w:marRight w:val="0"/>
      <w:marTop w:val="0"/>
      <w:marBottom w:val="0"/>
      <w:divBdr>
        <w:top w:val="none" w:sz="0" w:space="0" w:color="auto"/>
        <w:left w:val="none" w:sz="0" w:space="0" w:color="auto"/>
        <w:bottom w:val="none" w:sz="0" w:space="0" w:color="auto"/>
        <w:right w:val="none" w:sz="0" w:space="0" w:color="auto"/>
      </w:divBdr>
    </w:div>
    <w:div w:id="1651670929">
      <w:bodyDiv w:val="1"/>
      <w:marLeft w:val="0"/>
      <w:marRight w:val="0"/>
      <w:marTop w:val="0"/>
      <w:marBottom w:val="0"/>
      <w:divBdr>
        <w:top w:val="none" w:sz="0" w:space="0" w:color="auto"/>
        <w:left w:val="none" w:sz="0" w:space="0" w:color="auto"/>
        <w:bottom w:val="none" w:sz="0" w:space="0" w:color="auto"/>
        <w:right w:val="none" w:sz="0" w:space="0" w:color="auto"/>
      </w:divBdr>
    </w:div>
    <w:div w:id="1652053800">
      <w:bodyDiv w:val="1"/>
      <w:marLeft w:val="0"/>
      <w:marRight w:val="0"/>
      <w:marTop w:val="0"/>
      <w:marBottom w:val="0"/>
      <w:divBdr>
        <w:top w:val="none" w:sz="0" w:space="0" w:color="auto"/>
        <w:left w:val="none" w:sz="0" w:space="0" w:color="auto"/>
        <w:bottom w:val="none" w:sz="0" w:space="0" w:color="auto"/>
        <w:right w:val="none" w:sz="0" w:space="0" w:color="auto"/>
      </w:divBdr>
    </w:div>
    <w:div w:id="1652519729">
      <w:bodyDiv w:val="1"/>
      <w:marLeft w:val="0"/>
      <w:marRight w:val="0"/>
      <w:marTop w:val="0"/>
      <w:marBottom w:val="0"/>
      <w:divBdr>
        <w:top w:val="none" w:sz="0" w:space="0" w:color="auto"/>
        <w:left w:val="none" w:sz="0" w:space="0" w:color="auto"/>
        <w:bottom w:val="none" w:sz="0" w:space="0" w:color="auto"/>
        <w:right w:val="none" w:sz="0" w:space="0" w:color="auto"/>
      </w:divBdr>
    </w:div>
    <w:div w:id="1653100653">
      <w:bodyDiv w:val="1"/>
      <w:marLeft w:val="0"/>
      <w:marRight w:val="0"/>
      <w:marTop w:val="0"/>
      <w:marBottom w:val="0"/>
      <w:divBdr>
        <w:top w:val="none" w:sz="0" w:space="0" w:color="auto"/>
        <w:left w:val="none" w:sz="0" w:space="0" w:color="auto"/>
        <w:bottom w:val="none" w:sz="0" w:space="0" w:color="auto"/>
        <w:right w:val="none" w:sz="0" w:space="0" w:color="auto"/>
      </w:divBdr>
    </w:div>
    <w:div w:id="1653362659">
      <w:bodyDiv w:val="1"/>
      <w:marLeft w:val="0"/>
      <w:marRight w:val="0"/>
      <w:marTop w:val="0"/>
      <w:marBottom w:val="0"/>
      <w:divBdr>
        <w:top w:val="none" w:sz="0" w:space="0" w:color="auto"/>
        <w:left w:val="none" w:sz="0" w:space="0" w:color="auto"/>
        <w:bottom w:val="none" w:sz="0" w:space="0" w:color="auto"/>
        <w:right w:val="none" w:sz="0" w:space="0" w:color="auto"/>
      </w:divBdr>
    </w:div>
    <w:div w:id="1653485738">
      <w:bodyDiv w:val="1"/>
      <w:marLeft w:val="0"/>
      <w:marRight w:val="0"/>
      <w:marTop w:val="0"/>
      <w:marBottom w:val="0"/>
      <w:divBdr>
        <w:top w:val="none" w:sz="0" w:space="0" w:color="auto"/>
        <w:left w:val="none" w:sz="0" w:space="0" w:color="auto"/>
        <w:bottom w:val="none" w:sz="0" w:space="0" w:color="auto"/>
        <w:right w:val="none" w:sz="0" w:space="0" w:color="auto"/>
      </w:divBdr>
    </w:div>
    <w:div w:id="1653749355">
      <w:bodyDiv w:val="1"/>
      <w:marLeft w:val="0"/>
      <w:marRight w:val="0"/>
      <w:marTop w:val="0"/>
      <w:marBottom w:val="0"/>
      <w:divBdr>
        <w:top w:val="none" w:sz="0" w:space="0" w:color="auto"/>
        <w:left w:val="none" w:sz="0" w:space="0" w:color="auto"/>
        <w:bottom w:val="none" w:sz="0" w:space="0" w:color="auto"/>
        <w:right w:val="none" w:sz="0" w:space="0" w:color="auto"/>
      </w:divBdr>
    </w:div>
    <w:div w:id="1653870891">
      <w:bodyDiv w:val="1"/>
      <w:marLeft w:val="0"/>
      <w:marRight w:val="0"/>
      <w:marTop w:val="0"/>
      <w:marBottom w:val="0"/>
      <w:divBdr>
        <w:top w:val="none" w:sz="0" w:space="0" w:color="auto"/>
        <w:left w:val="none" w:sz="0" w:space="0" w:color="auto"/>
        <w:bottom w:val="none" w:sz="0" w:space="0" w:color="auto"/>
        <w:right w:val="none" w:sz="0" w:space="0" w:color="auto"/>
      </w:divBdr>
    </w:div>
    <w:div w:id="1653950684">
      <w:bodyDiv w:val="1"/>
      <w:marLeft w:val="0"/>
      <w:marRight w:val="0"/>
      <w:marTop w:val="0"/>
      <w:marBottom w:val="0"/>
      <w:divBdr>
        <w:top w:val="none" w:sz="0" w:space="0" w:color="auto"/>
        <w:left w:val="none" w:sz="0" w:space="0" w:color="auto"/>
        <w:bottom w:val="none" w:sz="0" w:space="0" w:color="auto"/>
        <w:right w:val="none" w:sz="0" w:space="0" w:color="auto"/>
      </w:divBdr>
    </w:div>
    <w:div w:id="1654522343">
      <w:bodyDiv w:val="1"/>
      <w:marLeft w:val="0"/>
      <w:marRight w:val="0"/>
      <w:marTop w:val="0"/>
      <w:marBottom w:val="0"/>
      <w:divBdr>
        <w:top w:val="none" w:sz="0" w:space="0" w:color="auto"/>
        <w:left w:val="none" w:sz="0" w:space="0" w:color="auto"/>
        <w:bottom w:val="none" w:sz="0" w:space="0" w:color="auto"/>
        <w:right w:val="none" w:sz="0" w:space="0" w:color="auto"/>
      </w:divBdr>
    </w:div>
    <w:div w:id="1654600674">
      <w:bodyDiv w:val="1"/>
      <w:marLeft w:val="0"/>
      <w:marRight w:val="0"/>
      <w:marTop w:val="0"/>
      <w:marBottom w:val="0"/>
      <w:divBdr>
        <w:top w:val="none" w:sz="0" w:space="0" w:color="auto"/>
        <w:left w:val="none" w:sz="0" w:space="0" w:color="auto"/>
        <w:bottom w:val="none" w:sz="0" w:space="0" w:color="auto"/>
        <w:right w:val="none" w:sz="0" w:space="0" w:color="auto"/>
      </w:divBdr>
    </w:div>
    <w:div w:id="1654791038">
      <w:bodyDiv w:val="1"/>
      <w:marLeft w:val="0"/>
      <w:marRight w:val="0"/>
      <w:marTop w:val="0"/>
      <w:marBottom w:val="0"/>
      <w:divBdr>
        <w:top w:val="none" w:sz="0" w:space="0" w:color="auto"/>
        <w:left w:val="none" w:sz="0" w:space="0" w:color="auto"/>
        <w:bottom w:val="none" w:sz="0" w:space="0" w:color="auto"/>
        <w:right w:val="none" w:sz="0" w:space="0" w:color="auto"/>
      </w:divBdr>
    </w:div>
    <w:div w:id="1655259488">
      <w:bodyDiv w:val="1"/>
      <w:marLeft w:val="0"/>
      <w:marRight w:val="0"/>
      <w:marTop w:val="0"/>
      <w:marBottom w:val="0"/>
      <w:divBdr>
        <w:top w:val="none" w:sz="0" w:space="0" w:color="auto"/>
        <w:left w:val="none" w:sz="0" w:space="0" w:color="auto"/>
        <w:bottom w:val="none" w:sz="0" w:space="0" w:color="auto"/>
        <w:right w:val="none" w:sz="0" w:space="0" w:color="auto"/>
      </w:divBdr>
    </w:div>
    <w:div w:id="1655523629">
      <w:bodyDiv w:val="1"/>
      <w:marLeft w:val="0"/>
      <w:marRight w:val="0"/>
      <w:marTop w:val="0"/>
      <w:marBottom w:val="0"/>
      <w:divBdr>
        <w:top w:val="none" w:sz="0" w:space="0" w:color="auto"/>
        <w:left w:val="none" w:sz="0" w:space="0" w:color="auto"/>
        <w:bottom w:val="none" w:sz="0" w:space="0" w:color="auto"/>
        <w:right w:val="none" w:sz="0" w:space="0" w:color="auto"/>
      </w:divBdr>
    </w:div>
    <w:div w:id="1655600669">
      <w:bodyDiv w:val="1"/>
      <w:marLeft w:val="0"/>
      <w:marRight w:val="0"/>
      <w:marTop w:val="0"/>
      <w:marBottom w:val="0"/>
      <w:divBdr>
        <w:top w:val="none" w:sz="0" w:space="0" w:color="auto"/>
        <w:left w:val="none" w:sz="0" w:space="0" w:color="auto"/>
        <w:bottom w:val="none" w:sz="0" w:space="0" w:color="auto"/>
        <w:right w:val="none" w:sz="0" w:space="0" w:color="auto"/>
      </w:divBdr>
    </w:div>
    <w:div w:id="1655794552">
      <w:bodyDiv w:val="1"/>
      <w:marLeft w:val="0"/>
      <w:marRight w:val="0"/>
      <w:marTop w:val="0"/>
      <w:marBottom w:val="0"/>
      <w:divBdr>
        <w:top w:val="none" w:sz="0" w:space="0" w:color="auto"/>
        <w:left w:val="none" w:sz="0" w:space="0" w:color="auto"/>
        <w:bottom w:val="none" w:sz="0" w:space="0" w:color="auto"/>
        <w:right w:val="none" w:sz="0" w:space="0" w:color="auto"/>
      </w:divBdr>
    </w:div>
    <w:div w:id="1655795275">
      <w:bodyDiv w:val="1"/>
      <w:marLeft w:val="0"/>
      <w:marRight w:val="0"/>
      <w:marTop w:val="0"/>
      <w:marBottom w:val="0"/>
      <w:divBdr>
        <w:top w:val="none" w:sz="0" w:space="0" w:color="auto"/>
        <w:left w:val="none" w:sz="0" w:space="0" w:color="auto"/>
        <w:bottom w:val="none" w:sz="0" w:space="0" w:color="auto"/>
        <w:right w:val="none" w:sz="0" w:space="0" w:color="auto"/>
      </w:divBdr>
    </w:div>
    <w:div w:id="1655914991">
      <w:bodyDiv w:val="1"/>
      <w:marLeft w:val="0"/>
      <w:marRight w:val="0"/>
      <w:marTop w:val="0"/>
      <w:marBottom w:val="0"/>
      <w:divBdr>
        <w:top w:val="none" w:sz="0" w:space="0" w:color="auto"/>
        <w:left w:val="none" w:sz="0" w:space="0" w:color="auto"/>
        <w:bottom w:val="none" w:sz="0" w:space="0" w:color="auto"/>
        <w:right w:val="none" w:sz="0" w:space="0" w:color="auto"/>
      </w:divBdr>
    </w:div>
    <w:div w:id="1656110818">
      <w:bodyDiv w:val="1"/>
      <w:marLeft w:val="0"/>
      <w:marRight w:val="0"/>
      <w:marTop w:val="0"/>
      <w:marBottom w:val="0"/>
      <w:divBdr>
        <w:top w:val="none" w:sz="0" w:space="0" w:color="auto"/>
        <w:left w:val="none" w:sz="0" w:space="0" w:color="auto"/>
        <w:bottom w:val="none" w:sz="0" w:space="0" w:color="auto"/>
        <w:right w:val="none" w:sz="0" w:space="0" w:color="auto"/>
      </w:divBdr>
    </w:div>
    <w:div w:id="1656376260">
      <w:bodyDiv w:val="1"/>
      <w:marLeft w:val="0"/>
      <w:marRight w:val="0"/>
      <w:marTop w:val="0"/>
      <w:marBottom w:val="0"/>
      <w:divBdr>
        <w:top w:val="none" w:sz="0" w:space="0" w:color="auto"/>
        <w:left w:val="none" w:sz="0" w:space="0" w:color="auto"/>
        <w:bottom w:val="none" w:sz="0" w:space="0" w:color="auto"/>
        <w:right w:val="none" w:sz="0" w:space="0" w:color="auto"/>
      </w:divBdr>
    </w:div>
    <w:div w:id="1656379469">
      <w:bodyDiv w:val="1"/>
      <w:marLeft w:val="0"/>
      <w:marRight w:val="0"/>
      <w:marTop w:val="0"/>
      <w:marBottom w:val="0"/>
      <w:divBdr>
        <w:top w:val="none" w:sz="0" w:space="0" w:color="auto"/>
        <w:left w:val="none" w:sz="0" w:space="0" w:color="auto"/>
        <w:bottom w:val="none" w:sz="0" w:space="0" w:color="auto"/>
        <w:right w:val="none" w:sz="0" w:space="0" w:color="auto"/>
      </w:divBdr>
    </w:div>
    <w:div w:id="1656450295">
      <w:bodyDiv w:val="1"/>
      <w:marLeft w:val="0"/>
      <w:marRight w:val="0"/>
      <w:marTop w:val="0"/>
      <w:marBottom w:val="0"/>
      <w:divBdr>
        <w:top w:val="none" w:sz="0" w:space="0" w:color="auto"/>
        <w:left w:val="none" w:sz="0" w:space="0" w:color="auto"/>
        <w:bottom w:val="none" w:sz="0" w:space="0" w:color="auto"/>
        <w:right w:val="none" w:sz="0" w:space="0" w:color="auto"/>
      </w:divBdr>
    </w:div>
    <w:div w:id="1656571581">
      <w:bodyDiv w:val="1"/>
      <w:marLeft w:val="0"/>
      <w:marRight w:val="0"/>
      <w:marTop w:val="0"/>
      <w:marBottom w:val="0"/>
      <w:divBdr>
        <w:top w:val="none" w:sz="0" w:space="0" w:color="auto"/>
        <w:left w:val="none" w:sz="0" w:space="0" w:color="auto"/>
        <w:bottom w:val="none" w:sz="0" w:space="0" w:color="auto"/>
        <w:right w:val="none" w:sz="0" w:space="0" w:color="auto"/>
      </w:divBdr>
    </w:div>
    <w:div w:id="1656645590">
      <w:bodyDiv w:val="1"/>
      <w:marLeft w:val="0"/>
      <w:marRight w:val="0"/>
      <w:marTop w:val="0"/>
      <w:marBottom w:val="0"/>
      <w:divBdr>
        <w:top w:val="none" w:sz="0" w:space="0" w:color="auto"/>
        <w:left w:val="none" w:sz="0" w:space="0" w:color="auto"/>
        <w:bottom w:val="none" w:sz="0" w:space="0" w:color="auto"/>
        <w:right w:val="none" w:sz="0" w:space="0" w:color="auto"/>
      </w:divBdr>
    </w:div>
    <w:div w:id="1656686997">
      <w:bodyDiv w:val="1"/>
      <w:marLeft w:val="0"/>
      <w:marRight w:val="0"/>
      <w:marTop w:val="0"/>
      <w:marBottom w:val="0"/>
      <w:divBdr>
        <w:top w:val="none" w:sz="0" w:space="0" w:color="auto"/>
        <w:left w:val="none" w:sz="0" w:space="0" w:color="auto"/>
        <w:bottom w:val="none" w:sz="0" w:space="0" w:color="auto"/>
        <w:right w:val="none" w:sz="0" w:space="0" w:color="auto"/>
      </w:divBdr>
    </w:div>
    <w:div w:id="1656761111">
      <w:bodyDiv w:val="1"/>
      <w:marLeft w:val="0"/>
      <w:marRight w:val="0"/>
      <w:marTop w:val="0"/>
      <w:marBottom w:val="0"/>
      <w:divBdr>
        <w:top w:val="none" w:sz="0" w:space="0" w:color="auto"/>
        <w:left w:val="none" w:sz="0" w:space="0" w:color="auto"/>
        <w:bottom w:val="none" w:sz="0" w:space="0" w:color="auto"/>
        <w:right w:val="none" w:sz="0" w:space="0" w:color="auto"/>
      </w:divBdr>
    </w:div>
    <w:div w:id="1656883426">
      <w:bodyDiv w:val="1"/>
      <w:marLeft w:val="0"/>
      <w:marRight w:val="0"/>
      <w:marTop w:val="0"/>
      <w:marBottom w:val="0"/>
      <w:divBdr>
        <w:top w:val="none" w:sz="0" w:space="0" w:color="auto"/>
        <w:left w:val="none" w:sz="0" w:space="0" w:color="auto"/>
        <w:bottom w:val="none" w:sz="0" w:space="0" w:color="auto"/>
        <w:right w:val="none" w:sz="0" w:space="0" w:color="auto"/>
      </w:divBdr>
    </w:div>
    <w:div w:id="1657101917">
      <w:bodyDiv w:val="1"/>
      <w:marLeft w:val="0"/>
      <w:marRight w:val="0"/>
      <w:marTop w:val="0"/>
      <w:marBottom w:val="0"/>
      <w:divBdr>
        <w:top w:val="none" w:sz="0" w:space="0" w:color="auto"/>
        <w:left w:val="none" w:sz="0" w:space="0" w:color="auto"/>
        <w:bottom w:val="none" w:sz="0" w:space="0" w:color="auto"/>
        <w:right w:val="none" w:sz="0" w:space="0" w:color="auto"/>
      </w:divBdr>
    </w:div>
    <w:div w:id="1657146619">
      <w:bodyDiv w:val="1"/>
      <w:marLeft w:val="0"/>
      <w:marRight w:val="0"/>
      <w:marTop w:val="0"/>
      <w:marBottom w:val="0"/>
      <w:divBdr>
        <w:top w:val="none" w:sz="0" w:space="0" w:color="auto"/>
        <w:left w:val="none" w:sz="0" w:space="0" w:color="auto"/>
        <w:bottom w:val="none" w:sz="0" w:space="0" w:color="auto"/>
        <w:right w:val="none" w:sz="0" w:space="0" w:color="auto"/>
      </w:divBdr>
    </w:div>
    <w:div w:id="1657297671">
      <w:bodyDiv w:val="1"/>
      <w:marLeft w:val="0"/>
      <w:marRight w:val="0"/>
      <w:marTop w:val="0"/>
      <w:marBottom w:val="0"/>
      <w:divBdr>
        <w:top w:val="none" w:sz="0" w:space="0" w:color="auto"/>
        <w:left w:val="none" w:sz="0" w:space="0" w:color="auto"/>
        <w:bottom w:val="none" w:sz="0" w:space="0" w:color="auto"/>
        <w:right w:val="none" w:sz="0" w:space="0" w:color="auto"/>
      </w:divBdr>
    </w:div>
    <w:div w:id="1657879499">
      <w:bodyDiv w:val="1"/>
      <w:marLeft w:val="0"/>
      <w:marRight w:val="0"/>
      <w:marTop w:val="0"/>
      <w:marBottom w:val="0"/>
      <w:divBdr>
        <w:top w:val="none" w:sz="0" w:space="0" w:color="auto"/>
        <w:left w:val="none" w:sz="0" w:space="0" w:color="auto"/>
        <w:bottom w:val="none" w:sz="0" w:space="0" w:color="auto"/>
        <w:right w:val="none" w:sz="0" w:space="0" w:color="auto"/>
      </w:divBdr>
    </w:div>
    <w:div w:id="1658265509">
      <w:bodyDiv w:val="1"/>
      <w:marLeft w:val="0"/>
      <w:marRight w:val="0"/>
      <w:marTop w:val="0"/>
      <w:marBottom w:val="0"/>
      <w:divBdr>
        <w:top w:val="none" w:sz="0" w:space="0" w:color="auto"/>
        <w:left w:val="none" w:sz="0" w:space="0" w:color="auto"/>
        <w:bottom w:val="none" w:sz="0" w:space="0" w:color="auto"/>
        <w:right w:val="none" w:sz="0" w:space="0" w:color="auto"/>
      </w:divBdr>
    </w:div>
    <w:div w:id="1658607171">
      <w:bodyDiv w:val="1"/>
      <w:marLeft w:val="0"/>
      <w:marRight w:val="0"/>
      <w:marTop w:val="0"/>
      <w:marBottom w:val="0"/>
      <w:divBdr>
        <w:top w:val="none" w:sz="0" w:space="0" w:color="auto"/>
        <w:left w:val="none" w:sz="0" w:space="0" w:color="auto"/>
        <w:bottom w:val="none" w:sz="0" w:space="0" w:color="auto"/>
        <w:right w:val="none" w:sz="0" w:space="0" w:color="auto"/>
      </w:divBdr>
    </w:div>
    <w:div w:id="1658611867">
      <w:bodyDiv w:val="1"/>
      <w:marLeft w:val="0"/>
      <w:marRight w:val="0"/>
      <w:marTop w:val="0"/>
      <w:marBottom w:val="0"/>
      <w:divBdr>
        <w:top w:val="none" w:sz="0" w:space="0" w:color="auto"/>
        <w:left w:val="none" w:sz="0" w:space="0" w:color="auto"/>
        <w:bottom w:val="none" w:sz="0" w:space="0" w:color="auto"/>
        <w:right w:val="none" w:sz="0" w:space="0" w:color="auto"/>
      </w:divBdr>
    </w:div>
    <w:div w:id="1659114526">
      <w:bodyDiv w:val="1"/>
      <w:marLeft w:val="0"/>
      <w:marRight w:val="0"/>
      <w:marTop w:val="0"/>
      <w:marBottom w:val="0"/>
      <w:divBdr>
        <w:top w:val="none" w:sz="0" w:space="0" w:color="auto"/>
        <w:left w:val="none" w:sz="0" w:space="0" w:color="auto"/>
        <w:bottom w:val="none" w:sz="0" w:space="0" w:color="auto"/>
        <w:right w:val="none" w:sz="0" w:space="0" w:color="auto"/>
      </w:divBdr>
    </w:div>
    <w:div w:id="1659185377">
      <w:bodyDiv w:val="1"/>
      <w:marLeft w:val="0"/>
      <w:marRight w:val="0"/>
      <w:marTop w:val="0"/>
      <w:marBottom w:val="0"/>
      <w:divBdr>
        <w:top w:val="none" w:sz="0" w:space="0" w:color="auto"/>
        <w:left w:val="none" w:sz="0" w:space="0" w:color="auto"/>
        <w:bottom w:val="none" w:sz="0" w:space="0" w:color="auto"/>
        <w:right w:val="none" w:sz="0" w:space="0" w:color="auto"/>
      </w:divBdr>
    </w:div>
    <w:div w:id="1660190324">
      <w:bodyDiv w:val="1"/>
      <w:marLeft w:val="0"/>
      <w:marRight w:val="0"/>
      <w:marTop w:val="0"/>
      <w:marBottom w:val="0"/>
      <w:divBdr>
        <w:top w:val="none" w:sz="0" w:space="0" w:color="auto"/>
        <w:left w:val="none" w:sz="0" w:space="0" w:color="auto"/>
        <w:bottom w:val="none" w:sz="0" w:space="0" w:color="auto"/>
        <w:right w:val="none" w:sz="0" w:space="0" w:color="auto"/>
      </w:divBdr>
    </w:div>
    <w:div w:id="1660235248">
      <w:bodyDiv w:val="1"/>
      <w:marLeft w:val="0"/>
      <w:marRight w:val="0"/>
      <w:marTop w:val="0"/>
      <w:marBottom w:val="0"/>
      <w:divBdr>
        <w:top w:val="none" w:sz="0" w:space="0" w:color="auto"/>
        <w:left w:val="none" w:sz="0" w:space="0" w:color="auto"/>
        <w:bottom w:val="none" w:sz="0" w:space="0" w:color="auto"/>
        <w:right w:val="none" w:sz="0" w:space="0" w:color="auto"/>
      </w:divBdr>
    </w:div>
    <w:div w:id="1660302854">
      <w:bodyDiv w:val="1"/>
      <w:marLeft w:val="0"/>
      <w:marRight w:val="0"/>
      <w:marTop w:val="0"/>
      <w:marBottom w:val="0"/>
      <w:divBdr>
        <w:top w:val="none" w:sz="0" w:space="0" w:color="auto"/>
        <w:left w:val="none" w:sz="0" w:space="0" w:color="auto"/>
        <w:bottom w:val="none" w:sz="0" w:space="0" w:color="auto"/>
        <w:right w:val="none" w:sz="0" w:space="0" w:color="auto"/>
      </w:divBdr>
    </w:div>
    <w:div w:id="1660692243">
      <w:bodyDiv w:val="1"/>
      <w:marLeft w:val="0"/>
      <w:marRight w:val="0"/>
      <w:marTop w:val="0"/>
      <w:marBottom w:val="0"/>
      <w:divBdr>
        <w:top w:val="none" w:sz="0" w:space="0" w:color="auto"/>
        <w:left w:val="none" w:sz="0" w:space="0" w:color="auto"/>
        <w:bottom w:val="none" w:sz="0" w:space="0" w:color="auto"/>
        <w:right w:val="none" w:sz="0" w:space="0" w:color="auto"/>
      </w:divBdr>
    </w:div>
    <w:div w:id="1660764669">
      <w:bodyDiv w:val="1"/>
      <w:marLeft w:val="0"/>
      <w:marRight w:val="0"/>
      <w:marTop w:val="0"/>
      <w:marBottom w:val="0"/>
      <w:divBdr>
        <w:top w:val="none" w:sz="0" w:space="0" w:color="auto"/>
        <w:left w:val="none" w:sz="0" w:space="0" w:color="auto"/>
        <w:bottom w:val="none" w:sz="0" w:space="0" w:color="auto"/>
        <w:right w:val="none" w:sz="0" w:space="0" w:color="auto"/>
      </w:divBdr>
    </w:div>
    <w:div w:id="1660772077">
      <w:bodyDiv w:val="1"/>
      <w:marLeft w:val="0"/>
      <w:marRight w:val="0"/>
      <w:marTop w:val="0"/>
      <w:marBottom w:val="0"/>
      <w:divBdr>
        <w:top w:val="none" w:sz="0" w:space="0" w:color="auto"/>
        <w:left w:val="none" w:sz="0" w:space="0" w:color="auto"/>
        <w:bottom w:val="none" w:sz="0" w:space="0" w:color="auto"/>
        <w:right w:val="none" w:sz="0" w:space="0" w:color="auto"/>
      </w:divBdr>
    </w:div>
    <w:div w:id="1661076154">
      <w:bodyDiv w:val="1"/>
      <w:marLeft w:val="0"/>
      <w:marRight w:val="0"/>
      <w:marTop w:val="0"/>
      <w:marBottom w:val="0"/>
      <w:divBdr>
        <w:top w:val="none" w:sz="0" w:space="0" w:color="auto"/>
        <w:left w:val="none" w:sz="0" w:space="0" w:color="auto"/>
        <w:bottom w:val="none" w:sz="0" w:space="0" w:color="auto"/>
        <w:right w:val="none" w:sz="0" w:space="0" w:color="auto"/>
      </w:divBdr>
    </w:div>
    <w:div w:id="1661078064">
      <w:bodyDiv w:val="1"/>
      <w:marLeft w:val="0"/>
      <w:marRight w:val="0"/>
      <w:marTop w:val="0"/>
      <w:marBottom w:val="0"/>
      <w:divBdr>
        <w:top w:val="none" w:sz="0" w:space="0" w:color="auto"/>
        <w:left w:val="none" w:sz="0" w:space="0" w:color="auto"/>
        <w:bottom w:val="none" w:sz="0" w:space="0" w:color="auto"/>
        <w:right w:val="none" w:sz="0" w:space="0" w:color="auto"/>
      </w:divBdr>
    </w:div>
    <w:div w:id="1661079925">
      <w:bodyDiv w:val="1"/>
      <w:marLeft w:val="0"/>
      <w:marRight w:val="0"/>
      <w:marTop w:val="0"/>
      <w:marBottom w:val="0"/>
      <w:divBdr>
        <w:top w:val="none" w:sz="0" w:space="0" w:color="auto"/>
        <w:left w:val="none" w:sz="0" w:space="0" w:color="auto"/>
        <w:bottom w:val="none" w:sz="0" w:space="0" w:color="auto"/>
        <w:right w:val="none" w:sz="0" w:space="0" w:color="auto"/>
      </w:divBdr>
    </w:div>
    <w:div w:id="1661494513">
      <w:bodyDiv w:val="1"/>
      <w:marLeft w:val="0"/>
      <w:marRight w:val="0"/>
      <w:marTop w:val="0"/>
      <w:marBottom w:val="0"/>
      <w:divBdr>
        <w:top w:val="none" w:sz="0" w:space="0" w:color="auto"/>
        <w:left w:val="none" w:sz="0" w:space="0" w:color="auto"/>
        <w:bottom w:val="none" w:sz="0" w:space="0" w:color="auto"/>
        <w:right w:val="none" w:sz="0" w:space="0" w:color="auto"/>
      </w:divBdr>
    </w:div>
    <w:div w:id="1661931243">
      <w:bodyDiv w:val="1"/>
      <w:marLeft w:val="0"/>
      <w:marRight w:val="0"/>
      <w:marTop w:val="0"/>
      <w:marBottom w:val="0"/>
      <w:divBdr>
        <w:top w:val="none" w:sz="0" w:space="0" w:color="auto"/>
        <w:left w:val="none" w:sz="0" w:space="0" w:color="auto"/>
        <w:bottom w:val="none" w:sz="0" w:space="0" w:color="auto"/>
        <w:right w:val="none" w:sz="0" w:space="0" w:color="auto"/>
      </w:divBdr>
    </w:div>
    <w:div w:id="1662468473">
      <w:bodyDiv w:val="1"/>
      <w:marLeft w:val="0"/>
      <w:marRight w:val="0"/>
      <w:marTop w:val="0"/>
      <w:marBottom w:val="0"/>
      <w:divBdr>
        <w:top w:val="none" w:sz="0" w:space="0" w:color="auto"/>
        <w:left w:val="none" w:sz="0" w:space="0" w:color="auto"/>
        <w:bottom w:val="none" w:sz="0" w:space="0" w:color="auto"/>
        <w:right w:val="none" w:sz="0" w:space="0" w:color="auto"/>
      </w:divBdr>
    </w:div>
    <w:div w:id="1662542524">
      <w:bodyDiv w:val="1"/>
      <w:marLeft w:val="0"/>
      <w:marRight w:val="0"/>
      <w:marTop w:val="0"/>
      <w:marBottom w:val="0"/>
      <w:divBdr>
        <w:top w:val="none" w:sz="0" w:space="0" w:color="auto"/>
        <w:left w:val="none" w:sz="0" w:space="0" w:color="auto"/>
        <w:bottom w:val="none" w:sz="0" w:space="0" w:color="auto"/>
        <w:right w:val="none" w:sz="0" w:space="0" w:color="auto"/>
      </w:divBdr>
    </w:div>
    <w:div w:id="1662729221">
      <w:bodyDiv w:val="1"/>
      <w:marLeft w:val="0"/>
      <w:marRight w:val="0"/>
      <w:marTop w:val="0"/>
      <w:marBottom w:val="0"/>
      <w:divBdr>
        <w:top w:val="none" w:sz="0" w:space="0" w:color="auto"/>
        <w:left w:val="none" w:sz="0" w:space="0" w:color="auto"/>
        <w:bottom w:val="none" w:sz="0" w:space="0" w:color="auto"/>
        <w:right w:val="none" w:sz="0" w:space="0" w:color="auto"/>
      </w:divBdr>
    </w:div>
    <w:div w:id="1662807340">
      <w:bodyDiv w:val="1"/>
      <w:marLeft w:val="0"/>
      <w:marRight w:val="0"/>
      <w:marTop w:val="0"/>
      <w:marBottom w:val="0"/>
      <w:divBdr>
        <w:top w:val="none" w:sz="0" w:space="0" w:color="auto"/>
        <w:left w:val="none" w:sz="0" w:space="0" w:color="auto"/>
        <w:bottom w:val="none" w:sz="0" w:space="0" w:color="auto"/>
        <w:right w:val="none" w:sz="0" w:space="0" w:color="auto"/>
      </w:divBdr>
    </w:div>
    <w:div w:id="1662856207">
      <w:bodyDiv w:val="1"/>
      <w:marLeft w:val="0"/>
      <w:marRight w:val="0"/>
      <w:marTop w:val="0"/>
      <w:marBottom w:val="0"/>
      <w:divBdr>
        <w:top w:val="none" w:sz="0" w:space="0" w:color="auto"/>
        <w:left w:val="none" w:sz="0" w:space="0" w:color="auto"/>
        <w:bottom w:val="none" w:sz="0" w:space="0" w:color="auto"/>
        <w:right w:val="none" w:sz="0" w:space="0" w:color="auto"/>
      </w:divBdr>
    </w:div>
    <w:div w:id="1663120948">
      <w:bodyDiv w:val="1"/>
      <w:marLeft w:val="0"/>
      <w:marRight w:val="0"/>
      <w:marTop w:val="0"/>
      <w:marBottom w:val="0"/>
      <w:divBdr>
        <w:top w:val="none" w:sz="0" w:space="0" w:color="auto"/>
        <w:left w:val="none" w:sz="0" w:space="0" w:color="auto"/>
        <w:bottom w:val="none" w:sz="0" w:space="0" w:color="auto"/>
        <w:right w:val="none" w:sz="0" w:space="0" w:color="auto"/>
      </w:divBdr>
    </w:div>
    <w:div w:id="1663464466">
      <w:bodyDiv w:val="1"/>
      <w:marLeft w:val="0"/>
      <w:marRight w:val="0"/>
      <w:marTop w:val="0"/>
      <w:marBottom w:val="0"/>
      <w:divBdr>
        <w:top w:val="none" w:sz="0" w:space="0" w:color="auto"/>
        <w:left w:val="none" w:sz="0" w:space="0" w:color="auto"/>
        <w:bottom w:val="none" w:sz="0" w:space="0" w:color="auto"/>
        <w:right w:val="none" w:sz="0" w:space="0" w:color="auto"/>
      </w:divBdr>
    </w:div>
    <w:div w:id="1663581913">
      <w:bodyDiv w:val="1"/>
      <w:marLeft w:val="0"/>
      <w:marRight w:val="0"/>
      <w:marTop w:val="0"/>
      <w:marBottom w:val="0"/>
      <w:divBdr>
        <w:top w:val="none" w:sz="0" w:space="0" w:color="auto"/>
        <w:left w:val="none" w:sz="0" w:space="0" w:color="auto"/>
        <w:bottom w:val="none" w:sz="0" w:space="0" w:color="auto"/>
        <w:right w:val="none" w:sz="0" w:space="0" w:color="auto"/>
      </w:divBdr>
    </w:div>
    <w:div w:id="1663703495">
      <w:bodyDiv w:val="1"/>
      <w:marLeft w:val="0"/>
      <w:marRight w:val="0"/>
      <w:marTop w:val="0"/>
      <w:marBottom w:val="0"/>
      <w:divBdr>
        <w:top w:val="none" w:sz="0" w:space="0" w:color="auto"/>
        <w:left w:val="none" w:sz="0" w:space="0" w:color="auto"/>
        <w:bottom w:val="none" w:sz="0" w:space="0" w:color="auto"/>
        <w:right w:val="none" w:sz="0" w:space="0" w:color="auto"/>
      </w:divBdr>
    </w:div>
    <w:div w:id="1664091511">
      <w:bodyDiv w:val="1"/>
      <w:marLeft w:val="0"/>
      <w:marRight w:val="0"/>
      <w:marTop w:val="0"/>
      <w:marBottom w:val="0"/>
      <w:divBdr>
        <w:top w:val="none" w:sz="0" w:space="0" w:color="auto"/>
        <w:left w:val="none" w:sz="0" w:space="0" w:color="auto"/>
        <w:bottom w:val="none" w:sz="0" w:space="0" w:color="auto"/>
        <w:right w:val="none" w:sz="0" w:space="0" w:color="auto"/>
      </w:divBdr>
    </w:div>
    <w:div w:id="1664238280">
      <w:bodyDiv w:val="1"/>
      <w:marLeft w:val="0"/>
      <w:marRight w:val="0"/>
      <w:marTop w:val="0"/>
      <w:marBottom w:val="0"/>
      <w:divBdr>
        <w:top w:val="none" w:sz="0" w:space="0" w:color="auto"/>
        <w:left w:val="none" w:sz="0" w:space="0" w:color="auto"/>
        <w:bottom w:val="none" w:sz="0" w:space="0" w:color="auto"/>
        <w:right w:val="none" w:sz="0" w:space="0" w:color="auto"/>
      </w:divBdr>
    </w:div>
    <w:div w:id="1664357689">
      <w:bodyDiv w:val="1"/>
      <w:marLeft w:val="0"/>
      <w:marRight w:val="0"/>
      <w:marTop w:val="0"/>
      <w:marBottom w:val="0"/>
      <w:divBdr>
        <w:top w:val="none" w:sz="0" w:space="0" w:color="auto"/>
        <w:left w:val="none" w:sz="0" w:space="0" w:color="auto"/>
        <w:bottom w:val="none" w:sz="0" w:space="0" w:color="auto"/>
        <w:right w:val="none" w:sz="0" w:space="0" w:color="auto"/>
      </w:divBdr>
    </w:div>
    <w:div w:id="1664429052">
      <w:bodyDiv w:val="1"/>
      <w:marLeft w:val="0"/>
      <w:marRight w:val="0"/>
      <w:marTop w:val="0"/>
      <w:marBottom w:val="0"/>
      <w:divBdr>
        <w:top w:val="none" w:sz="0" w:space="0" w:color="auto"/>
        <w:left w:val="none" w:sz="0" w:space="0" w:color="auto"/>
        <w:bottom w:val="none" w:sz="0" w:space="0" w:color="auto"/>
        <w:right w:val="none" w:sz="0" w:space="0" w:color="auto"/>
      </w:divBdr>
    </w:div>
    <w:div w:id="1664895400">
      <w:bodyDiv w:val="1"/>
      <w:marLeft w:val="0"/>
      <w:marRight w:val="0"/>
      <w:marTop w:val="0"/>
      <w:marBottom w:val="0"/>
      <w:divBdr>
        <w:top w:val="none" w:sz="0" w:space="0" w:color="auto"/>
        <w:left w:val="none" w:sz="0" w:space="0" w:color="auto"/>
        <w:bottom w:val="none" w:sz="0" w:space="0" w:color="auto"/>
        <w:right w:val="none" w:sz="0" w:space="0" w:color="auto"/>
      </w:divBdr>
    </w:div>
    <w:div w:id="1664969109">
      <w:bodyDiv w:val="1"/>
      <w:marLeft w:val="0"/>
      <w:marRight w:val="0"/>
      <w:marTop w:val="0"/>
      <w:marBottom w:val="0"/>
      <w:divBdr>
        <w:top w:val="none" w:sz="0" w:space="0" w:color="auto"/>
        <w:left w:val="none" w:sz="0" w:space="0" w:color="auto"/>
        <w:bottom w:val="none" w:sz="0" w:space="0" w:color="auto"/>
        <w:right w:val="none" w:sz="0" w:space="0" w:color="auto"/>
      </w:divBdr>
    </w:div>
    <w:div w:id="1665088004">
      <w:bodyDiv w:val="1"/>
      <w:marLeft w:val="0"/>
      <w:marRight w:val="0"/>
      <w:marTop w:val="0"/>
      <w:marBottom w:val="0"/>
      <w:divBdr>
        <w:top w:val="none" w:sz="0" w:space="0" w:color="auto"/>
        <w:left w:val="none" w:sz="0" w:space="0" w:color="auto"/>
        <w:bottom w:val="none" w:sz="0" w:space="0" w:color="auto"/>
        <w:right w:val="none" w:sz="0" w:space="0" w:color="auto"/>
      </w:divBdr>
    </w:div>
    <w:div w:id="1665160779">
      <w:bodyDiv w:val="1"/>
      <w:marLeft w:val="0"/>
      <w:marRight w:val="0"/>
      <w:marTop w:val="0"/>
      <w:marBottom w:val="0"/>
      <w:divBdr>
        <w:top w:val="none" w:sz="0" w:space="0" w:color="auto"/>
        <w:left w:val="none" w:sz="0" w:space="0" w:color="auto"/>
        <w:bottom w:val="none" w:sz="0" w:space="0" w:color="auto"/>
        <w:right w:val="none" w:sz="0" w:space="0" w:color="auto"/>
      </w:divBdr>
    </w:div>
    <w:div w:id="1665166207">
      <w:bodyDiv w:val="1"/>
      <w:marLeft w:val="0"/>
      <w:marRight w:val="0"/>
      <w:marTop w:val="0"/>
      <w:marBottom w:val="0"/>
      <w:divBdr>
        <w:top w:val="none" w:sz="0" w:space="0" w:color="auto"/>
        <w:left w:val="none" w:sz="0" w:space="0" w:color="auto"/>
        <w:bottom w:val="none" w:sz="0" w:space="0" w:color="auto"/>
        <w:right w:val="none" w:sz="0" w:space="0" w:color="auto"/>
      </w:divBdr>
    </w:div>
    <w:div w:id="1665277576">
      <w:bodyDiv w:val="1"/>
      <w:marLeft w:val="0"/>
      <w:marRight w:val="0"/>
      <w:marTop w:val="0"/>
      <w:marBottom w:val="0"/>
      <w:divBdr>
        <w:top w:val="none" w:sz="0" w:space="0" w:color="auto"/>
        <w:left w:val="none" w:sz="0" w:space="0" w:color="auto"/>
        <w:bottom w:val="none" w:sz="0" w:space="0" w:color="auto"/>
        <w:right w:val="none" w:sz="0" w:space="0" w:color="auto"/>
      </w:divBdr>
    </w:div>
    <w:div w:id="1665279666">
      <w:bodyDiv w:val="1"/>
      <w:marLeft w:val="0"/>
      <w:marRight w:val="0"/>
      <w:marTop w:val="0"/>
      <w:marBottom w:val="0"/>
      <w:divBdr>
        <w:top w:val="none" w:sz="0" w:space="0" w:color="auto"/>
        <w:left w:val="none" w:sz="0" w:space="0" w:color="auto"/>
        <w:bottom w:val="none" w:sz="0" w:space="0" w:color="auto"/>
        <w:right w:val="none" w:sz="0" w:space="0" w:color="auto"/>
      </w:divBdr>
    </w:div>
    <w:div w:id="1665352226">
      <w:bodyDiv w:val="1"/>
      <w:marLeft w:val="0"/>
      <w:marRight w:val="0"/>
      <w:marTop w:val="0"/>
      <w:marBottom w:val="0"/>
      <w:divBdr>
        <w:top w:val="none" w:sz="0" w:space="0" w:color="auto"/>
        <w:left w:val="none" w:sz="0" w:space="0" w:color="auto"/>
        <w:bottom w:val="none" w:sz="0" w:space="0" w:color="auto"/>
        <w:right w:val="none" w:sz="0" w:space="0" w:color="auto"/>
      </w:divBdr>
    </w:div>
    <w:div w:id="1665359504">
      <w:bodyDiv w:val="1"/>
      <w:marLeft w:val="0"/>
      <w:marRight w:val="0"/>
      <w:marTop w:val="0"/>
      <w:marBottom w:val="0"/>
      <w:divBdr>
        <w:top w:val="none" w:sz="0" w:space="0" w:color="auto"/>
        <w:left w:val="none" w:sz="0" w:space="0" w:color="auto"/>
        <w:bottom w:val="none" w:sz="0" w:space="0" w:color="auto"/>
        <w:right w:val="none" w:sz="0" w:space="0" w:color="auto"/>
      </w:divBdr>
    </w:div>
    <w:div w:id="1665432666">
      <w:bodyDiv w:val="1"/>
      <w:marLeft w:val="0"/>
      <w:marRight w:val="0"/>
      <w:marTop w:val="0"/>
      <w:marBottom w:val="0"/>
      <w:divBdr>
        <w:top w:val="none" w:sz="0" w:space="0" w:color="auto"/>
        <w:left w:val="none" w:sz="0" w:space="0" w:color="auto"/>
        <w:bottom w:val="none" w:sz="0" w:space="0" w:color="auto"/>
        <w:right w:val="none" w:sz="0" w:space="0" w:color="auto"/>
      </w:divBdr>
    </w:div>
    <w:div w:id="1665819892">
      <w:bodyDiv w:val="1"/>
      <w:marLeft w:val="0"/>
      <w:marRight w:val="0"/>
      <w:marTop w:val="0"/>
      <w:marBottom w:val="0"/>
      <w:divBdr>
        <w:top w:val="none" w:sz="0" w:space="0" w:color="auto"/>
        <w:left w:val="none" w:sz="0" w:space="0" w:color="auto"/>
        <w:bottom w:val="none" w:sz="0" w:space="0" w:color="auto"/>
        <w:right w:val="none" w:sz="0" w:space="0" w:color="auto"/>
      </w:divBdr>
    </w:div>
    <w:div w:id="1665930286">
      <w:bodyDiv w:val="1"/>
      <w:marLeft w:val="0"/>
      <w:marRight w:val="0"/>
      <w:marTop w:val="0"/>
      <w:marBottom w:val="0"/>
      <w:divBdr>
        <w:top w:val="none" w:sz="0" w:space="0" w:color="auto"/>
        <w:left w:val="none" w:sz="0" w:space="0" w:color="auto"/>
        <w:bottom w:val="none" w:sz="0" w:space="0" w:color="auto"/>
        <w:right w:val="none" w:sz="0" w:space="0" w:color="auto"/>
      </w:divBdr>
    </w:div>
    <w:div w:id="1666087695">
      <w:bodyDiv w:val="1"/>
      <w:marLeft w:val="0"/>
      <w:marRight w:val="0"/>
      <w:marTop w:val="0"/>
      <w:marBottom w:val="0"/>
      <w:divBdr>
        <w:top w:val="none" w:sz="0" w:space="0" w:color="auto"/>
        <w:left w:val="none" w:sz="0" w:space="0" w:color="auto"/>
        <w:bottom w:val="none" w:sz="0" w:space="0" w:color="auto"/>
        <w:right w:val="none" w:sz="0" w:space="0" w:color="auto"/>
      </w:divBdr>
    </w:div>
    <w:div w:id="1666585498">
      <w:bodyDiv w:val="1"/>
      <w:marLeft w:val="0"/>
      <w:marRight w:val="0"/>
      <w:marTop w:val="0"/>
      <w:marBottom w:val="0"/>
      <w:divBdr>
        <w:top w:val="none" w:sz="0" w:space="0" w:color="auto"/>
        <w:left w:val="none" w:sz="0" w:space="0" w:color="auto"/>
        <w:bottom w:val="none" w:sz="0" w:space="0" w:color="auto"/>
        <w:right w:val="none" w:sz="0" w:space="0" w:color="auto"/>
      </w:divBdr>
    </w:div>
    <w:div w:id="1666592998">
      <w:bodyDiv w:val="1"/>
      <w:marLeft w:val="0"/>
      <w:marRight w:val="0"/>
      <w:marTop w:val="0"/>
      <w:marBottom w:val="0"/>
      <w:divBdr>
        <w:top w:val="none" w:sz="0" w:space="0" w:color="auto"/>
        <w:left w:val="none" w:sz="0" w:space="0" w:color="auto"/>
        <w:bottom w:val="none" w:sz="0" w:space="0" w:color="auto"/>
        <w:right w:val="none" w:sz="0" w:space="0" w:color="auto"/>
      </w:divBdr>
    </w:div>
    <w:div w:id="1666788061">
      <w:bodyDiv w:val="1"/>
      <w:marLeft w:val="0"/>
      <w:marRight w:val="0"/>
      <w:marTop w:val="0"/>
      <w:marBottom w:val="0"/>
      <w:divBdr>
        <w:top w:val="none" w:sz="0" w:space="0" w:color="auto"/>
        <w:left w:val="none" w:sz="0" w:space="0" w:color="auto"/>
        <w:bottom w:val="none" w:sz="0" w:space="0" w:color="auto"/>
        <w:right w:val="none" w:sz="0" w:space="0" w:color="auto"/>
      </w:divBdr>
    </w:div>
    <w:div w:id="1666862069">
      <w:bodyDiv w:val="1"/>
      <w:marLeft w:val="0"/>
      <w:marRight w:val="0"/>
      <w:marTop w:val="0"/>
      <w:marBottom w:val="0"/>
      <w:divBdr>
        <w:top w:val="none" w:sz="0" w:space="0" w:color="auto"/>
        <w:left w:val="none" w:sz="0" w:space="0" w:color="auto"/>
        <w:bottom w:val="none" w:sz="0" w:space="0" w:color="auto"/>
        <w:right w:val="none" w:sz="0" w:space="0" w:color="auto"/>
      </w:divBdr>
    </w:div>
    <w:div w:id="1666936919">
      <w:bodyDiv w:val="1"/>
      <w:marLeft w:val="0"/>
      <w:marRight w:val="0"/>
      <w:marTop w:val="0"/>
      <w:marBottom w:val="0"/>
      <w:divBdr>
        <w:top w:val="none" w:sz="0" w:space="0" w:color="auto"/>
        <w:left w:val="none" w:sz="0" w:space="0" w:color="auto"/>
        <w:bottom w:val="none" w:sz="0" w:space="0" w:color="auto"/>
        <w:right w:val="none" w:sz="0" w:space="0" w:color="auto"/>
      </w:divBdr>
    </w:div>
    <w:div w:id="1667048873">
      <w:bodyDiv w:val="1"/>
      <w:marLeft w:val="0"/>
      <w:marRight w:val="0"/>
      <w:marTop w:val="0"/>
      <w:marBottom w:val="0"/>
      <w:divBdr>
        <w:top w:val="none" w:sz="0" w:space="0" w:color="auto"/>
        <w:left w:val="none" w:sz="0" w:space="0" w:color="auto"/>
        <w:bottom w:val="none" w:sz="0" w:space="0" w:color="auto"/>
        <w:right w:val="none" w:sz="0" w:space="0" w:color="auto"/>
      </w:divBdr>
    </w:div>
    <w:div w:id="1667248368">
      <w:bodyDiv w:val="1"/>
      <w:marLeft w:val="0"/>
      <w:marRight w:val="0"/>
      <w:marTop w:val="0"/>
      <w:marBottom w:val="0"/>
      <w:divBdr>
        <w:top w:val="none" w:sz="0" w:space="0" w:color="auto"/>
        <w:left w:val="none" w:sz="0" w:space="0" w:color="auto"/>
        <w:bottom w:val="none" w:sz="0" w:space="0" w:color="auto"/>
        <w:right w:val="none" w:sz="0" w:space="0" w:color="auto"/>
      </w:divBdr>
    </w:div>
    <w:div w:id="1667391439">
      <w:bodyDiv w:val="1"/>
      <w:marLeft w:val="0"/>
      <w:marRight w:val="0"/>
      <w:marTop w:val="0"/>
      <w:marBottom w:val="0"/>
      <w:divBdr>
        <w:top w:val="none" w:sz="0" w:space="0" w:color="auto"/>
        <w:left w:val="none" w:sz="0" w:space="0" w:color="auto"/>
        <w:bottom w:val="none" w:sz="0" w:space="0" w:color="auto"/>
        <w:right w:val="none" w:sz="0" w:space="0" w:color="auto"/>
      </w:divBdr>
    </w:div>
    <w:div w:id="1667397099">
      <w:bodyDiv w:val="1"/>
      <w:marLeft w:val="0"/>
      <w:marRight w:val="0"/>
      <w:marTop w:val="0"/>
      <w:marBottom w:val="0"/>
      <w:divBdr>
        <w:top w:val="none" w:sz="0" w:space="0" w:color="auto"/>
        <w:left w:val="none" w:sz="0" w:space="0" w:color="auto"/>
        <w:bottom w:val="none" w:sz="0" w:space="0" w:color="auto"/>
        <w:right w:val="none" w:sz="0" w:space="0" w:color="auto"/>
      </w:divBdr>
    </w:div>
    <w:div w:id="1668677983">
      <w:bodyDiv w:val="1"/>
      <w:marLeft w:val="0"/>
      <w:marRight w:val="0"/>
      <w:marTop w:val="0"/>
      <w:marBottom w:val="0"/>
      <w:divBdr>
        <w:top w:val="none" w:sz="0" w:space="0" w:color="auto"/>
        <w:left w:val="none" w:sz="0" w:space="0" w:color="auto"/>
        <w:bottom w:val="none" w:sz="0" w:space="0" w:color="auto"/>
        <w:right w:val="none" w:sz="0" w:space="0" w:color="auto"/>
      </w:divBdr>
    </w:div>
    <w:div w:id="1668746397">
      <w:bodyDiv w:val="1"/>
      <w:marLeft w:val="0"/>
      <w:marRight w:val="0"/>
      <w:marTop w:val="0"/>
      <w:marBottom w:val="0"/>
      <w:divBdr>
        <w:top w:val="none" w:sz="0" w:space="0" w:color="auto"/>
        <w:left w:val="none" w:sz="0" w:space="0" w:color="auto"/>
        <w:bottom w:val="none" w:sz="0" w:space="0" w:color="auto"/>
        <w:right w:val="none" w:sz="0" w:space="0" w:color="auto"/>
      </w:divBdr>
    </w:div>
    <w:div w:id="1668899309">
      <w:bodyDiv w:val="1"/>
      <w:marLeft w:val="0"/>
      <w:marRight w:val="0"/>
      <w:marTop w:val="0"/>
      <w:marBottom w:val="0"/>
      <w:divBdr>
        <w:top w:val="none" w:sz="0" w:space="0" w:color="auto"/>
        <w:left w:val="none" w:sz="0" w:space="0" w:color="auto"/>
        <w:bottom w:val="none" w:sz="0" w:space="0" w:color="auto"/>
        <w:right w:val="none" w:sz="0" w:space="0" w:color="auto"/>
      </w:divBdr>
    </w:div>
    <w:div w:id="1668944351">
      <w:bodyDiv w:val="1"/>
      <w:marLeft w:val="0"/>
      <w:marRight w:val="0"/>
      <w:marTop w:val="0"/>
      <w:marBottom w:val="0"/>
      <w:divBdr>
        <w:top w:val="none" w:sz="0" w:space="0" w:color="auto"/>
        <w:left w:val="none" w:sz="0" w:space="0" w:color="auto"/>
        <w:bottom w:val="none" w:sz="0" w:space="0" w:color="auto"/>
        <w:right w:val="none" w:sz="0" w:space="0" w:color="auto"/>
      </w:divBdr>
    </w:div>
    <w:div w:id="1669091680">
      <w:bodyDiv w:val="1"/>
      <w:marLeft w:val="0"/>
      <w:marRight w:val="0"/>
      <w:marTop w:val="0"/>
      <w:marBottom w:val="0"/>
      <w:divBdr>
        <w:top w:val="none" w:sz="0" w:space="0" w:color="auto"/>
        <w:left w:val="none" w:sz="0" w:space="0" w:color="auto"/>
        <w:bottom w:val="none" w:sz="0" w:space="0" w:color="auto"/>
        <w:right w:val="none" w:sz="0" w:space="0" w:color="auto"/>
      </w:divBdr>
    </w:div>
    <w:div w:id="1669091684">
      <w:bodyDiv w:val="1"/>
      <w:marLeft w:val="0"/>
      <w:marRight w:val="0"/>
      <w:marTop w:val="0"/>
      <w:marBottom w:val="0"/>
      <w:divBdr>
        <w:top w:val="none" w:sz="0" w:space="0" w:color="auto"/>
        <w:left w:val="none" w:sz="0" w:space="0" w:color="auto"/>
        <w:bottom w:val="none" w:sz="0" w:space="0" w:color="auto"/>
        <w:right w:val="none" w:sz="0" w:space="0" w:color="auto"/>
      </w:divBdr>
    </w:div>
    <w:div w:id="1669559317">
      <w:bodyDiv w:val="1"/>
      <w:marLeft w:val="0"/>
      <w:marRight w:val="0"/>
      <w:marTop w:val="0"/>
      <w:marBottom w:val="0"/>
      <w:divBdr>
        <w:top w:val="none" w:sz="0" w:space="0" w:color="auto"/>
        <w:left w:val="none" w:sz="0" w:space="0" w:color="auto"/>
        <w:bottom w:val="none" w:sz="0" w:space="0" w:color="auto"/>
        <w:right w:val="none" w:sz="0" w:space="0" w:color="auto"/>
      </w:divBdr>
    </w:div>
    <w:div w:id="1670134417">
      <w:bodyDiv w:val="1"/>
      <w:marLeft w:val="0"/>
      <w:marRight w:val="0"/>
      <w:marTop w:val="0"/>
      <w:marBottom w:val="0"/>
      <w:divBdr>
        <w:top w:val="none" w:sz="0" w:space="0" w:color="auto"/>
        <w:left w:val="none" w:sz="0" w:space="0" w:color="auto"/>
        <w:bottom w:val="none" w:sz="0" w:space="0" w:color="auto"/>
        <w:right w:val="none" w:sz="0" w:space="0" w:color="auto"/>
      </w:divBdr>
    </w:div>
    <w:div w:id="1670258129">
      <w:bodyDiv w:val="1"/>
      <w:marLeft w:val="0"/>
      <w:marRight w:val="0"/>
      <w:marTop w:val="0"/>
      <w:marBottom w:val="0"/>
      <w:divBdr>
        <w:top w:val="none" w:sz="0" w:space="0" w:color="auto"/>
        <w:left w:val="none" w:sz="0" w:space="0" w:color="auto"/>
        <w:bottom w:val="none" w:sz="0" w:space="0" w:color="auto"/>
        <w:right w:val="none" w:sz="0" w:space="0" w:color="auto"/>
      </w:divBdr>
    </w:div>
    <w:div w:id="1670448223">
      <w:bodyDiv w:val="1"/>
      <w:marLeft w:val="0"/>
      <w:marRight w:val="0"/>
      <w:marTop w:val="0"/>
      <w:marBottom w:val="0"/>
      <w:divBdr>
        <w:top w:val="none" w:sz="0" w:space="0" w:color="auto"/>
        <w:left w:val="none" w:sz="0" w:space="0" w:color="auto"/>
        <w:bottom w:val="none" w:sz="0" w:space="0" w:color="auto"/>
        <w:right w:val="none" w:sz="0" w:space="0" w:color="auto"/>
      </w:divBdr>
    </w:div>
    <w:div w:id="1670644061">
      <w:bodyDiv w:val="1"/>
      <w:marLeft w:val="0"/>
      <w:marRight w:val="0"/>
      <w:marTop w:val="0"/>
      <w:marBottom w:val="0"/>
      <w:divBdr>
        <w:top w:val="none" w:sz="0" w:space="0" w:color="auto"/>
        <w:left w:val="none" w:sz="0" w:space="0" w:color="auto"/>
        <w:bottom w:val="none" w:sz="0" w:space="0" w:color="auto"/>
        <w:right w:val="none" w:sz="0" w:space="0" w:color="auto"/>
      </w:divBdr>
    </w:div>
    <w:div w:id="1670644696">
      <w:bodyDiv w:val="1"/>
      <w:marLeft w:val="0"/>
      <w:marRight w:val="0"/>
      <w:marTop w:val="0"/>
      <w:marBottom w:val="0"/>
      <w:divBdr>
        <w:top w:val="none" w:sz="0" w:space="0" w:color="auto"/>
        <w:left w:val="none" w:sz="0" w:space="0" w:color="auto"/>
        <w:bottom w:val="none" w:sz="0" w:space="0" w:color="auto"/>
        <w:right w:val="none" w:sz="0" w:space="0" w:color="auto"/>
      </w:divBdr>
    </w:div>
    <w:div w:id="1670674949">
      <w:bodyDiv w:val="1"/>
      <w:marLeft w:val="0"/>
      <w:marRight w:val="0"/>
      <w:marTop w:val="0"/>
      <w:marBottom w:val="0"/>
      <w:divBdr>
        <w:top w:val="none" w:sz="0" w:space="0" w:color="auto"/>
        <w:left w:val="none" w:sz="0" w:space="0" w:color="auto"/>
        <w:bottom w:val="none" w:sz="0" w:space="0" w:color="auto"/>
        <w:right w:val="none" w:sz="0" w:space="0" w:color="auto"/>
      </w:divBdr>
    </w:div>
    <w:div w:id="1670718861">
      <w:bodyDiv w:val="1"/>
      <w:marLeft w:val="0"/>
      <w:marRight w:val="0"/>
      <w:marTop w:val="0"/>
      <w:marBottom w:val="0"/>
      <w:divBdr>
        <w:top w:val="none" w:sz="0" w:space="0" w:color="auto"/>
        <w:left w:val="none" w:sz="0" w:space="0" w:color="auto"/>
        <w:bottom w:val="none" w:sz="0" w:space="0" w:color="auto"/>
        <w:right w:val="none" w:sz="0" w:space="0" w:color="auto"/>
      </w:divBdr>
    </w:div>
    <w:div w:id="1671250244">
      <w:bodyDiv w:val="1"/>
      <w:marLeft w:val="0"/>
      <w:marRight w:val="0"/>
      <w:marTop w:val="0"/>
      <w:marBottom w:val="0"/>
      <w:divBdr>
        <w:top w:val="none" w:sz="0" w:space="0" w:color="auto"/>
        <w:left w:val="none" w:sz="0" w:space="0" w:color="auto"/>
        <w:bottom w:val="none" w:sz="0" w:space="0" w:color="auto"/>
        <w:right w:val="none" w:sz="0" w:space="0" w:color="auto"/>
      </w:divBdr>
    </w:div>
    <w:div w:id="1671374688">
      <w:bodyDiv w:val="1"/>
      <w:marLeft w:val="0"/>
      <w:marRight w:val="0"/>
      <w:marTop w:val="0"/>
      <w:marBottom w:val="0"/>
      <w:divBdr>
        <w:top w:val="none" w:sz="0" w:space="0" w:color="auto"/>
        <w:left w:val="none" w:sz="0" w:space="0" w:color="auto"/>
        <w:bottom w:val="none" w:sz="0" w:space="0" w:color="auto"/>
        <w:right w:val="none" w:sz="0" w:space="0" w:color="auto"/>
      </w:divBdr>
    </w:div>
    <w:div w:id="1671761849">
      <w:bodyDiv w:val="1"/>
      <w:marLeft w:val="0"/>
      <w:marRight w:val="0"/>
      <w:marTop w:val="0"/>
      <w:marBottom w:val="0"/>
      <w:divBdr>
        <w:top w:val="none" w:sz="0" w:space="0" w:color="auto"/>
        <w:left w:val="none" w:sz="0" w:space="0" w:color="auto"/>
        <w:bottom w:val="none" w:sz="0" w:space="0" w:color="auto"/>
        <w:right w:val="none" w:sz="0" w:space="0" w:color="auto"/>
      </w:divBdr>
    </w:div>
    <w:div w:id="1671905853">
      <w:bodyDiv w:val="1"/>
      <w:marLeft w:val="0"/>
      <w:marRight w:val="0"/>
      <w:marTop w:val="0"/>
      <w:marBottom w:val="0"/>
      <w:divBdr>
        <w:top w:val="none" w:sz="0" w:space="0" w:color="auto"/>
        <w:left w:val="none" w:sz="0" w:space="0" w:color="auto"/>
        <w:bottom w:val="none" w:sz="0" w:space="0" w:color="auto"/>
        <w:right w:val="none" w:sz="0" w:space="0" w:color="auto"/>
      </w:divBdr>
    </w:div>
    <w:div w:id="1672369422">
      <w:bodyDiv w:val="1"/>
      <w:marLeft w:val="0"/>
      <w:marRight w:val="0"/>
      <w:marTop w:val="0"/>
      <w:marBottom w:val="0"/>
      <w:divBdr>
        <w:top w:val="none" w:sz="0" w:space="0" w:color="auto"/>
        <w:left w:val="none" w:sz="0" w:space="0" w:color="auto"/>
        <w:bottom w:val="none" w:sz="0" w:space="0" w:color="auto"/>
        <w:right w:val="none" w:sz="0" w:space="0" w:color="auto"/>
      </w:divBdr>
    </w:div>
    <w:div w:id="1672371064">
      <w:bodyDiv w:val="1"/>
      <w:marLeft w:val="0"/>
      <w:marRight w:val="0"/>
      <w:marTop w:val="0"/>
      <w:marBottom w:val="0"/>
      <w:divBdr>
        <w:top w:val="none" w:sz="0" w:space="0" w:color="auto"/>
        <w:left w:val="none" w:sz="0" w:space="0" w:color="auto"/>
        <w:bottom w:val="none" w:sz="0" w:space="0" w:color="auto"/>
        <w:right w:val="none" w:sz="0" w:space="0" w:color="auto"/>
      </w:divBdr>
    </w:div>
    <w:div w:id="1672873588">
      <w:bodyDiv w:val="1"/>
      <w:marLeft w:val="0"/>
      <w:marRight w:val="0"/>
      <w:marTop w:val="0"/>
      <w:marBottom w:val="0"/>
      <w:divBdr>
        <w:top w:val="none" w:sz="0" w:space="0" w:color="auto"/>
        <w:left w:val="none" w:sz="0" w:space="0" w:color="auto"/>
        <w:bottom w:val="none" w:sz="0" w:space="0" w:color="auto"/>
        <w:right w:val="none" w:sz="0" w:space="0" w:color="auto"/>
      </w:divBdr>
    </w:div>
    <w:div w:id="1673332714">
      <w:bodyDiv w:val="1"/>
      <w:marLeft w:val="0"/>
      <w:marRight w:val="0"/>
      <w:marTop w:val="0"/>
      <w:marBottom w:val="0"/>
      <w:divBdr>
        <w:top w:val="none" w:sz="0" w:space="0" w:color="auto"/>
        <w:left w:val="none" w:sz="0" w:space="0" w:color="auto"/>
        <w:bottom w:val="none" w:sz="0" w:space="0" w:color="auto"/>
        <w:right w:val="none" w:sz="0" w:space="0" w:color="auto"/>
      </w:divBdr>
    </w:div>
    <w:div w:id="1673605784">
      <w:bodyDiv w:val="1"/>
      <w:marLeft w:val="0"/>
      <w:marRight w:val="0"/>
      <w:marTop w:val="0"/>
      <w:marBottom w:val="0"/>
      <w:divBdr>
        <w:top w:val="none" w:sz="0" w:space="0" w:color="auto"/>
        <w:left w:val="none" w:sz="0" w:space="0" w:color="auto"/>
        <w:bottom w:val="none" w:sz="0" w:space="0" w:color="auto"/>
        <w:right w:val="none" w:sz="0" w:space="0" w:color="auto"/>
      </w:divBdr>
    </w:div>
    <w:div w:id="1673951331">
      <w:bodyDiv w:val="1"/>
      <w:marLeft w:val="0"/>
      <w:marRight w:val="0"/>
      <w:marTop w:val="0"/>
      <w:marBottom w:val="0"/>
      <w:divBdr>
        <w:top w:val="none" w:sz="0" w:space="0" w:color="auto"/>
        <w:left w:val="none" w:sz="0" w:space="0" w:color="auto"/>
        <w:bottom w:val="none" w:sz="0" w:space="0" w:color="auto"/>
        <w:right w:val="none" w:sz="0" w:space="0" w:color="auto"/>
      </w:divBdr>
    </w:div>
    <w:div w:id="1674189254">
      <w:bodyDiv w:val="1"/>
      <w:marLeft w:val="0"/>
      <w:marRight w:val="0"/>
      <w:marTop w:val="0"/>
      <w:marBottom w:val="0"/>
      <w:divBdr>
        <w:top w:val="none" w:sz="0" w:space="0" w:color="auto"/>
        <w:left w:val="none" w:sz="0" w:space="0" w:color="auto"/>
        <w:bottom w:val="none" w:sz="0" w:space="0" w:color="auto"/>
        <w:right w:val="none" w:sz="0" w:space="0" w:color="auto"/>
      </w:divBdr>
    </w:div>
    <w:div w:id="1674335974">
      <w:bodyDiv w:val="1"/>
      <w:marLeft w:val="0"/>
      <w:marRight w:val="0"/>
      <w:marTop w:val="0"/>
      <w:marBottom w:val="0"/>
      <w:divBdr>
        <w:top w:val="none" w:sz="0" w:space="0" w:color="auto"/>
        <w:left w:val="none" w:sz="0" w:space="0" w:color="auto"/>
        <w:bottom w:val="none" w:sz="0" w:space="0" w:color="auto"/>
        <w:right w:val="none" w:sz="0" w:space="0" w:color="auto"/>
      </w:divBdr>
    </w:div>
    <w:div w:id="1674380290">
      <w:bodyDiv w:val="1"/>
      <w:marLeft w:val="0"/>
      <w:marRight w:val="0"/>
      <w:marTop w:val="0"/>
      <w:marBottom w:val="0"/>
      <w:divBdr>
        <w:top w:val="none" w:sz="0" w:space="0" w:color="auto"/>
        <w:left w:val="none" w:sz="0" w:space="0" w:color="auto"/>
        <w:bottom w:val="none" w:sz="0" w:space="0" w:color="auto"/>
        <w:right w:val="none" w:sz="0" w:space="0" w:color="auto"/>
      </w:divBdr>
    </w:div>
    <w:div w:id="1675066337">
      <w:bodyDiv w:val="1"/>
      <w:marLeft w:val="0"/>
      <w:marRight w:val="0"/>
      <w:marTop w:val="0"/>
      <w:marBottom w:val="0"/>
      <w:divBdr>
        <w:top w:val="none" w:sz="0" w:space="0" w:color="auto"/>
        <w:left w:val="none" w:sz="0" w:space="0" w:color="auto"/>
        <w:bottom w:val="none" w:sz="0" w:space="0" w:color="auto"/>
        <w:right w:val="none" w:sz="0" w:space="0" w:color="auto"/>
      </w:divBdr>
    </w:div>
    <w:div w:id="1675298903">
      <w:bodyDiv w:val="1"/>
      <w:marLeft w:val="0"/>
      <w:marRight w:val="0"/>
      <w:marTop w:val="0"/>
      <w:marBottom w:val="0"/>
      <w:divBdr>
        <w:top w:val="none" w:sz="0" w:space="0" w:color="auto"/>
        <w:left w:val="none" w:sz="0" w:space="0" w:color="auto"/>
        <w:bottom w:val="none" w:sz="0" w:space="0" w:color="auto"/>
        <w:right w:val="none" w:sz="0" w:space="0" w:color="auto"/>
      </w:divBdr>
    </w:div>
    <w:div w:id="1675377050">
      <w:bodyDiv w:val="1"/>
      <w:marLeft w:val="0"/>
      <w:marRight w:val="0"/>
      <w:marTop w:val="0"/>
      <w:marBottom w:val="0"/>
      <w:divBdr>
        <w:top w:val="none" w:sz="0" w:space="0" w:color="auto"/>
        <w:left w:val="none" w:sz="0" w:space="0" w:color="auto"/>
        <w:bottom w:val="none" w:sz="0" w:space="0" w:color="auto"/>
        <w:right w:val="none" w:sz="0" w:space="0" w:color="auto"/>
      </w:divBdr>
    </w:div>
    <w:div w:id="1675837039">
      <w:bodyDiv w:val="1"/>
      <w:marLeft w:val="0"/>
      <w:marRight w:val="0"/>
      <w:marTop w:val="0"/>
      <w:marBottom w:val="0"/>
      <w:divBdr>
        <w:top w:val="none" w:sz="0" w:space="0" w:color="auto"/>
        <w:left w:val="none" w:sz="0" w:space="0" w:color="auto"/>
        <w:bottom w:val="none" w:sz="0" w:space="0" w:color="auto"/>
        <w:right w:val="none" w:sz="0" w:space="0" w:color="auto"/>
      </w:divBdr>
    </w:div>
    <w:div w:id="1676108979">
      <w:bodyDiv w:val="1"/>
      <w:marLeft w:val="0"/>
      <w:marRight w:val="0"/>
      <w:marTop w:val="0"/>
      <w:marBottom w:val="0"/>
      <w:divBdr>
        <w:top w:val="none" w:sz="0" w:space="0" w:color="auto"/>
        <w:left w:val="none" w:sz="0" w:space="0" w:color="auto"/>
        <w:bottom w:val="none" w:sz="0" w:space="0" w:color="auto"/>
        <w:right w:val="none" w:sz="0" w:space="0" w:color="auto"/>
      </w:divBdr>
    </w:div>
    <w:div w:id="1676299537">
      <w:bodyDiv w:val="1"/>
      <w:marLeft w:val="0"/>
      <w:marRight w:val="0"/>
      <w:marTop w:val="0"/>
      <w:marBottom w:val="0"/>
      <w:divBdr>
        <w:top w:val="none" w:sz="0" w:space="0" w:color="auto"/>
        <w:left w:val="none" w:sz="0" w:space="0" w:color="auto"/>
        <w:bottom w:val="none" w:sz="0" w:space="0" w:color="auto"/>
        <w:right w:val="none" w:sz="0" w:space="0" w:color="auto"/>
      </w:divBdr>
    </w:div>
    <w:div w:id="1676415379">
      <w:bodyDiv w:val="1"/>
      <w:marLeft w:val="0"/>
      <w:marRight w:val="0"/>
      <w:marTop w:val="0"/>
      <w:marBottom w:val="0"/>
      <w:divBdr>
        <w:top w:val="none" w:sz="0" w:space="0" w:color="auto"/>
        <w:left w:val="none" w:sz="0" w:space="0" w:color="auto"/>
        <w:bottom w:val="none" w:sz="0" w:space="0" w:color="auto"/>
        <w:right w:val="none" w:sz="0" w:space="0" w:color="auto"/>
      </w:divBdr>
    </w:div>
    <w:div w:id="1676490860">
      <w:bodyDiv w:val="1"/>
      <w:marLeft w:val="0"/>
      <w:marRight w:val="0"/>
      <w:marTop w:val="0"/>
      <w:marBottom w:val="0"/>
      <w:divBdr>
        <w:top w:val="none" w:sz="0" w:space="0" w:color="auto"/>
        <w:left w:val="none" w:sz="0" w:space="0" w:color="auto"/>
        <w:bottom w:val="none" w:sz="0" w:space="0" w:color="auto"/>
        <w:right w:val="none" w:sz="0" w:space="0" w:color="auto"/>
      </w:divBdr>
    </w:div>
    <w:div w:id="1676611329">
      <w:bodyDiv w:val="1"/>
      <w:marLeft w:val="0"/>
      <w:marRight w:val="0"/>
      <w:marTop w:val="0"/>
      <w:marBottom w:val="0"/>
      <w:divBdr>
        <w:top w:val="none" w:sz="0" w:space="0" w:color="auto"/>
        <w:left w:val="none" w:sz="0" w:space="0" w:color="auto"/>
        <w:bottom w:val="none" w:sz="0" w:space="0" w:color="auto"/>
        <w:right w:val="none" w:sz="0" w:space="0" w:color="auto"/>
      </w:divBdr>
    </w:div>
    <w:div w:id="1676688580">
      <w:bodyDiv w:val="1"/>
      <w:marLeft w:val="0"/>
      <w:marRight w:val="0"/>
      <w:marTop w:val="0"/>
      <w:marBottom w:val="0"/>
      <w:divBdr>
        <w:top w:val="none" w:sz="0" w:space="0" w:color="auto"/>
        <w:left w:val="none" w:sz="0" w:space="0" w:color="auto"/>
        <w:bottom w:val="none" w:sz="0" w:space="0" w:color="auto"/>
        <w:right w:val="none" w:sz="0" w:space="0" w:color="auto"/>
      </w:divBdr>
    </w:div>
    <w:div w:id="1676809678">
      <w:bodyDiv w:val="1"/>
      <w:marLeft w:val="0"/>
      <w:marRight w:val="0"/>
      <w:marTop w:val="0"/>
      <w:marBottom w:val="0"/>
      <w:divBdr>
        <w:top w:val="none" w:sz="0" w:space="0" w:color="auto"/>
        <w:left w:val="none" w:sz="0" w:space="0" w:color="auto"/>
        <w:bottom w:val="none" w:sz="0" w:space="0" w:color="auto"/>
        <w:right w:val="none" w:sz="0" w:space="0" w:color="auto"/>
      </w:divBdr>
    </w:div>
    <w:div w:id="1677152141">
      <w:bodyDiv w:val="1"/>
      <w:marLeft w:val="0"/>
      <w:marRight w:val="0"/>
      <w:marTop w:val="0"/>
      <w:marBottom w:val="0"/>
      <w:divBdr>
        <w:top w:val="none" w:sz="0" w:space="0" w:color="auto"/>
        <w:left w:val="none" w:sz="0" w:space="0" w:color="auto"/>
        <w:bottom w:val="none" w:sz="0" w:space="0" w:color="auto"/>
        <w:right w:val="none" w:sz="0" w:space="0" w:color="auto"/>
      </w:divBdr>
    </w:div>
    <w:div w:id="1677263296">
      <w:bodyDiv w:val="1"/>
      <w:marLeft w:val="0"/>
      <w:marRight w:val="0"/>
      <w:marTop w:val="0"/>
      <w:marBottom w:val="0"/>
      <w:divBdr>
        <w:top w:val="none" w:sz="0" w:space="0" w:color="auto"/>
        <w:left w:val="none" w:sz="0" w:space="0" w:color="auto"/>
        <w:bottom w:val="none" w:sz="0" w:space="0" w:color="auto"/>
        <w:right w:val="none" w:sz="0" w:space="0" w:color="auto"/>
      </w:divBdr>
    </w:div>
    <w:div w:id="1677461213">
      <w:bodyDiv w:val="1"/>
      <w:marLeft w:val="0"/>
      <w:marRight w:val="0"/>
      <w:marTop w:val="0"/>
      <w:marBottom w:val="0"/>
      <w:divBdr>
        <w:top w:val="none" w:sz="0" w:space="0" w:color="auto"/>
        <w:left w:val="none" w:sz="0" w:space="0" w:color="auto"/>
        <w:bottom w:val="none" w:sz="0" w:space="0" w:color="auto"/>
        <w:right w:val="none" w:sz="0" w:space="0" w:color="auto"/>
      </w:divBdr>
    </w:div>
    <w:div w:id="1677882738">
      <w:bodyDiv w:val="1"/>
      <w:marLeft w:val="0"/>
      <w:marRight w:val="0"/>
      <w:marTop w:val="0"/>
      <w:marBottom w:val="0"/>
      <w:divBdr>
        <w:top w:val="none" w:sz="0" w:space="0" w:color="auto"/>
        <w:left w:val="none" w:sz="0" w:space="0" w:color="auto"/>
        <w:bottom w:val="none" w:sz="0" w:space="0" w:color="auto"/>
        <w:right w:val="none" w:sz="0" w:space="0" w:color="auto"/>
      </w:divBdr>
    </w:div>
    <w:div w:id="1678191516">
      <w:bodyDiv w:val="1"/>
      <w:marLeft w:val="0"/>
      <w:marRight w:val="0"/>
      <w:marTop w:val="0"/>
      <w:marBottom w:val="0"/>
      <w:divBdr>
        <w:top w:val="none" w:sz="0" w:space="0" w:color="auto"/>
        <w:left w:val="none" w:sz="0" w:space="0" w:color="auto"/>
        <w:bottom w:val="none" w:sz="0" w:space="0" w:color="auto"/>
        <w:right w:val="none" w:sz="0" w:space="0" w:color="auto"/>
      </w:divBdr>
    </w:div>
    <w:div w:id="1678388560">
      <w:bodyDiv w:val="1"/>
      <w:marLeft w:val="0"/>
      <w:marRight w:val="0"/>
      <w:marTop w:val="0"/>
      <w:marBottom w:val="0"/>
      <w:divBdr>
        <w:top w:val="none" w:sz="0" w:space="0" w:color="auto"/>
        <w:left w:val="none" w:sz="0" w:space="0" w:color="auto"/>
        <w:bottom w:val="none" w:sz="0" w:space="0" w:color="auto"/>
        <w:right w:val="none" w:sz="0" w:space="0" w:color="auto"/>
      </w:divBdr>
    </w:div>
    <w:div w:id="1678540367">
      <w:bodyDiv w:val="1"/>
      <w:marLeft w:val="0"/>
      <w:marRight w:val="0"/>
      <w:marTop w:val="0"/>
      <w:marBottom w:val="0"/>
      <w:divBdr>
        <w:top w:val="none" w:sz="0" w:space="0" w:color="auto"/>
        <w:left w:val="none" w:sz="0" w:space="0" w:color="auto"/>
        <w:bottom w:val="none" w:sz="0" w:space="0" w:color="auto"/>
        <w:right w:val="none" w:sz="0" w:space="0" w:color="auto"/>
      </w:divBdr>
    </w:div>
    <w:div w:id="1678576672">
      <w:bodyDiv w:val="1"/>
      <w:marLeft w:val="0"/>
      <w:marRight w:val="0"/>
      <w:marTop w:val="0"/>
      <w:marBottom w:val="0"/>
      <w:divBdr>
        <w:top w:val="none" w:sz="0" w:space="0" w:color="auto"/>
        <w:left w:val="none" w:sz="0" w:space="0" w:color="auto"/>
        <w:bottom w:val="none" w:sz="0" w:space="0" w:color="auto"/>
        <w:right w:val="none" w:sz="0" w:space="0" w:color="auto"/>
      </w:divBdr>
    </w:div>
    <w:div w:id="1678770178">
      <w:bodyDiv w:val="1"/>
      <w:marLeft w:val="0"/>
      <w:marRight w:val="0"/>
      <w:marTop w:val="0"/>
      <w:marBottom w:val="0"/>
      <w:divBdr>
        <w:top w:val="none" w:sz="0" w:space="0" w:color="auto"/>
        <w:left w:val="none" w:sz="0" w:space="0" w:color="auto"/>
        <w:bottom w:val="none" w:sz="0" w:space="0" w:color="auto"/>
        <w:right w:val="none" w:sz="0" w:space="0" w:color="auto"/>
      </w:divBdr>
    </w:div>
    <w:div w:id="1678967706">
      <w:bodyDiv w:val="1"/>
      <w:marLeft w:val="0"/>
      <w:marRight w:val="0"/>
      <w:marTop w:val="0"/>
      <w:marBottom w:val="0"/>
      <w:divBdr>
        <w:top w:val="none" w:sz="0" w:space="0" w:color="auto"/>
        <w:left w:val="none" w:sz="0" w:space="0" w:color="auto"/>
        <w:bottom w:val="none" w:sz="0" w:space="0" w:color="auto"/>
        <w:right w:val="none" w:sz="0" w:space="0" w:color="auto"/>
      </w:divBdr>
    </w:div>
    <w:div w:id="1679186343">
      <w:bodyDiv w:val="1"/>
      <w:marLeft w:val="0"/>
      <w:marRight w:val="0"/>
      <w:marTop w:val="0"/>
      <w:marBottom w:val="0"/>
      <w:divBdr>
        <w:top w:val="none" w:sz="0" w:space="0" w:color="auto"/>
        <w:left w:val="none" w:sz="0" w:space="0" w:color="auto"/>
        <w:bottom w:val="none" w:sz="0" w:space="0" w:color="auto"/>
        <w:right w:val="none" w:sz="0" w:space="0" w:color="auto"/>
      </w:divBdr>
    </w:div>
    <w:div w:id="1679430550">
      <w:bodyDiv w:val="1"/>
      <w:marLeft w:val="0"/>
      <w:marRight w:val="0"/>
      <w:marTop w:val="0"/>
      <w:marBottom w:val="0"/>
      <w:divBdr>
        <w:top w:val="none" w:sz="0" w:space="0" w:color="auto"/>
        <w:left w:val="none" w:sz="0" w:space="0" w:color="auto"/>
        <w:bottom w:val="none" w:sz="0" w:space="0" w:color="auto"/>
        <w:right w:val="none" w:sz="0" w:space="0" w:color="auto"/>
      </w:divBdr>
    </w:div>
    <w:div w:id="1679579483">
      <w:bodyDiv w:val="1"/>
      <w:marLeft w:val="0"/>
      <w:marRight w:val="0"/>
      <w:marTop w:val="0"/>
      <w:marBottom w:val="0"/>
      <w:divBdr>
        <w:top w:val="none" w:sz="0" w:space="0" w:color="auto"/>
        <w:left w:val="none" w:sz="0" w:space="0" w:color="auto"/>
        <w:bottom w:val="none" w:sz="0" w:space="0" w:color="auto"/>
        <w:right w:val="none" w:sz="0" w:space="0" w:color="auto"/>
      </w:divBdr>
    </w:div>
    <w:div w:id="1679651413">
      <w:bodyDiv w:val="1"/>
      <w:marLeft w:val="0"/>
      <w:marRight w:val="0"/>
      <w:marTop w:val="0"/>
      <w:marBottom w:val="0"/>
      <w:divBdr>
        <w:top w:val="none" w:sz="0" w:space="0" w:color="auto"/>
        <w:left w:val="none" w:sz="0" w:space="0" w:color="auto"/>
        <w:bottom w:val="none" w:sz="0" w:space="0" w:color="auto"/>
        <w:right w:val="none" w:sz="0" w:space="0" w:color="auto"/>
      </w:divBdr>
    </w:div>
    <w:div w:id="1679885811">
      <w:bodyDiv w:val="1"/>
      <w:marLeft w:val="0"/>
      <w:marRight w:val="0"/>
      <w:marTop w:val="0"/>
      <w:marBottom w:val="0"/>
      <w:divBdr>
        <w:top w:val="none" w:sz="0" w:space="0" w:color="auto"/>
        <w:left w:val="none" w:sz="0" w:space="0" w:color="auto"/>
        <w:bottom w:val="none" w:sz="0" w:space="0" w:color="auto"/>
        <w:right w:val="none" w:sz="0" w:space="0" w:color="auto"/>
      </w:divBdr>
    </w:div>
    <w:div w:id="1680350218">
      <w:bodyDiv w:val="1"/>
      <w:marLeft w:val="0"/>
      <w:marRight w:val="0"/>
      <w:marTop w:val="0"/>
      <w:marBottom w:val="0"/>
      <w:divBdr>
        <w:top w:val="none" w:sz="0" w:space="0" w:color="auto"/>
        <w:left w:val="none" w:sz="0" w:space="0" w:color="auto"/>
        <w:bottom w:val="none" w:sz="0" w:space="0" w:color="auto"/>
        <w:right w:val="none" w:sz="0" w:space="0" w:color="auto"/>
      </w:divBdr>
    </w:div>
    <w:div w:id="1680429513">
      <w:bodyDiv w:val="1"/>
      <w:marLeft w:val="0"/>
      <w:marRight w:val="0"/>
      <w:marTop w:val="0"/>
      <w:marBottom w:val="0"/>
      <w:divBdr>
        <w:top w:val="none" w:sz="0" w:space="0" w:color="auto"/>
        <w:left w:val="none" w:sz="0" w:space="0" w:color="auto"/>
        <w:bottom w:val="none" w:sz="0" w:space="0" w:color="auto"/>
        <w:right w:val="none" w:sz="0" w:space="0" w:color="auto"/>
      </w:divBdr>
    </w:div>
    <w:div w:id="1680497539">
      <w:bodyDiv w:val="1"/>
      <w:marLeft w:val="0"/>
      <w:marRight w:val="0"/>
      <w:marTop w:val="0"/>
      <w:marBottom w:val="0"/>
      <w:divBdr>
        <w:top w:val="none" w:sz="0" w:space="0" w:color="auto"/>
        <w:left w:val="none" w:sz="0" w:space="0" w:color="auto"/>
        <w:bottom w:val="none" w:sz="0" w:space="0" w:color="auto"/>
        <w:right w:val="none" w:sz="0" w:space="0" w:color="auto"/>
      </w:divBdr>
    </w:div>
    <w:div w:id="1680502987">
      <w:bodyDiv w:val="1"/>
      <w:marLeft w:val="0"/>
      <w:marRight w:val="0"/>
      <w:marTop w:val="0"/>
      <w:marBottom w:val="0"/>
      <w:divBdr>
        <w:top w:val="none" w:sz="0" w:space="0" w:color="auto"/>
        <w:left w:val="none" w:sz="0" w:space="0" w:color="auto"/>
        <w:bottom w:val="none" w:sz="0" w:space="0" w:color="auto"/>
        <w:right w:val="none" w:sz="0" w:space="0" w:color="auto"/>
      </w:divBdr>
    </w:div>
    <w:div w:id="1680546558">
      <w:bodyDiv w:val="1"/>
      <w:marLeft w:val="0"/>
      <w:marRight w:val="0"/>
      <w:marTop w:val="0"/>
      <w:marBottom w:val="0"/>
      <w:divBdr>
        <w:top w:val="none" w:sz="0" w:space="0" w:color="auto"/>
        <w:left w:val="none" w:sz="0" w:space="0" w:color="auto"/>
        <w:bottom w:val="none" w:sz="0" w:space="0" w:color="auto"/>
        <w:right w:val="none" w:sz="0" w:space="0" w:color="auto"/>
      </w:divBdr>
    </w:div>
    <w:div w:id="1681078845">
      <w:bodyDiv w:val="1"/>
      <w:marLeft w:val="0"/>
      <w:marRight w:val="0"/>
      <w:marTop w:val="0"/>
      <w:marBottom w:val="0"/>
      <w:divBdr>
        <w:top w:val="none" w:sz="0" w:space="0" w:color="auto"/>
        <w:left w:val="none" w:sz="0" w:space="0" w:color="auto"/>
        <w:bottom w:val="none" w:sz="0" w:space="0" w:color="auto"/>
        <w:right w:val="none" w:sz="0" w:space="0" w:color="auto"/>
      </w:divBdr>
    </w:div>
    <w:div w:id="1681152265">
      <w:bodyDiv w:val="1"/>
      <w:marLeft w:val="0"/>
      <w:marRight w:val="0"/>
      <w:marTop w:val="0"/>
      <w:marBottom w:val="0"/>
      <w:divBdr>
        <w:top w:val="none" w:sz="0" w:space="0" w:color="auto"/>
        <w:left w:val="none" w:sz="0" w:space="0" w:color="auto"/>
        <w:bottom w:val="none" w:sz="0" w:space="0" w:color="auto"/>
        <w:right w:val="none" w:sz="0" w:space="0" w:color="auto"/>
      </w:divBdr>
    </w:div>
    <w:div w:id="1681160581">
      <w:bodyDiv w:val="1"/>
      <w:marLeft w:val="0"/>
      <w:marRight w:val="0"/>
      <w:marTop w:val="0"/>
      <w:marBottom w:val="0"/>
      <w:divBdr>
        <w:top w:val="none" w:sz="0" w:space="0" w:color="auto"/>
        <w:left w:val="none" w:sz="0" w:space="0" w:color="auto"/>
        <w:bottom w:val="none" w:sz="0" w:space="0" w:color="auto"/>
        <w:right w:val="none" w:sz="0" w:space="0" w:color="auto"/>
      </w:divBdr>
    </w:div>
    <w:div w:id="1681196455">
      <w:bodyDiv w:val="1"/>
      <w:marLeft w:val="0"/>
      <w:marRight w:val="0"/>
      <w:marTop w:val="0"/>
      <w:marBottom w:val="0"/>
      <w:divBdr>
        <w:top w:val="none" w:sz="0" w:space="0" w:color="auto"/>
        <w:left w:val="none" w:sz="0" w:space="0" w:color="auto"/>
        <w:bottom w:val="none" w:sz="0" w:space="0" w:color="auto"/>
        <w:right w:val="none" w:sz="0" w:space="0" w:color="auto"/>
      </w:divBdr>
    </w:div>
    <w:div w:id="1681196584">
      <w:bodyDiv w:val="1"/>
      <w:marLeft w:val="0"/>
      <w:marRight w:val="0"/>
      <w:marTop w:val="0"/>
      <w:marBottom w:val="0"/>
      <w:divBdr>
        <w:top w:val="none" w:sz="0" w:space="0" w:color="auto"/>
        <w:left w:val="none" w:sz="0" w:space="0" w:color="auto"/>
        <w:bottom w:val="none" w:sz="0" w:space="0" w:color="auto"/>
        <w:right w:val="none" w:sz="0" w:space="0" w:color="auto"/>
      </w:divBdr>
    </w:div>
    <w:div w:id="1681423146">
      <w:bodyDiv w:val="1"/>
      <w:marLeft w:val="0"/>
      <w:marRight w:val="0"/>
      <w:marTop w:val="0"/>
      <w:marBottom w:val="0"/>
      <w:divBdr>
        <w:top w:val="none" w:sz="0" w:space="0" w:color="auto"/>
        <w:left w:val="none" w:sz="0" w:space="0" w:color="auto"/>
        <w:bottom w:val="none" w:sz="0" w:space="0" w:color="auto"/>
        <w:right w:val="none" w:sz="0" w:space="0" w:color="auto"/>
      </w:divBdr>
    </w:div>
    <w:div w:id="1681734168">
      <w:bodyDiv w:val="1"/>
      <w:marLeft w:val="0"/>
      <w:marRight w:val="0"/>
      <w:marTop w:val="0"/>
      <w:marBottom w:val="0"/>
      <w:divBdr>
        <w:top w:val="none" w:sz="0" w:space="0" w:color="auto"/>
        <w:left w:val="none" w:sz="0" w:space="0" w:color="auto"/>
        <w:bottom w:val="none" w:sz="0" w:space="0" w:color="auto"/>
        <w:right w:val="none" w:sz="0" w:space="0" w:color="auto"/>
      </w:divBdr>
    </w:div>
    <w:div w:id="1681854155">
      <w:bodyDiv w:val="1"/>
      <w:marLeft w:val="0"/>
      <w:marRight w:val="0"/>
      <w:marTop w:val="0"/>
      <w:marBottom w:val="0"/>
      <w:divBdr>
        <w:top w:val="none" w:sz="0" w:space="0" w:color="auto"/>
        <w:left w:val="none" w:sz="0" w:space="0" w:color="auto"/>
        <w:bottom w:val="none" w:sz="0" w:space="0" w:color="auto"/>
        <w:right w:val="none" w:sz="0" w:space="0" w:color="auto"/>
      </w:divBdr>
    </w:div>
    <w:div w:id="1682079555">
      <w:bodyDiv w:val="1"/>
      <w:marLeft w:val="0"/>
      <w:marRight w:val="0"/>
      <w:marTop w:val="0"/>
      <w:marBottom w:val="0"/>
      <w:divBdr>
        <w:top w:val="none" w:sz="0" w:space="0" w:color="auto"/>
        <w:left w:val="none" w:sz="0" w:space="0" w:color="auto"/>
        <w:bottom w:val="none" w:sz="0" w:space="0" w:color="auto"/>
        <w:right w:val="none" w:sz="0" w:space="0" w:color="auto"/>
      </w:divBdr>
    </w:div>
    <w:div w:id="1682127967">
      <w:bodyDiv w:val="1"/>
      <w:marLeft w:val="0"/>
      <w:marRight w:val="0"/>
      <w:marTop w:val="0"/>
      <w:marBottom w:val="0"/>
      <w:divBdr>
        <w:top w:val="none" w:sz="0" w:space="0" w:color="auto"/>
        <w:left w:val="none" w:sz="0" w:space="0" w:color="auto"/>
        <w:bottom w:val="none" w:sz="0" w:space="0" w:color="auto"/>
        <w:right w:val="none" w:sz="0" w:space="0" w:color="auto"/>
      </w:divBdr>
    </w:div>
    <w:div w:id="1682975714">
      <w:bodyDiv w:val="1"/>
      <w:marLeft w:val="0"/>
      <w:marRight w:val="0"/>
      <w:marTop w:val="0"/>
      <w:marBottom w:val="0"/>
      <w:divBdr>
        <w:top w:val="none" w:sz="0" w:space="0" w:color="auto"/>
        <w:left w:val="none" w:sz="0" w:space="0" w:color="auto"/>
        <w:bottom w:val="none" w:sz="0" w:space="0" w:color="auto"/>
        <w:right w:val="none" w:sz="0" w:space="0" w:color="auto"/>
      </w:divBdr>
    </w:div>
    <w:div w:id="1683313222">
      <w:bodyDiv w:val="1"/>
      <w:marLeft w:val="0"/>
      <w:marRight w:val="0"/>
      <w:marTop w:val="0"/>
      <w:marBottom w:val="0"/>
      <w:divBdr>
        <w:top w:val="none" w:sz="0" w:space="0" w:color="auto"/>
        <w:left w:val="none" w:sz="0" w:space="0" w:color="auto"/>
        <w:bottom w:val="none" w:sz="0" w:space="0" w:color="auto"/>
        <w:right w:val="none" w:sz="0" w:space="0" w:color="auto"/>
      </w:divBdr>
    </w:div>
    <w:div w:id="1683430254">
      <w:bodyDiv w:val="1"/>
      <w:marLeft w:val="0"/>
      <w:marRight w:val="0"/>
      <w:marTop w:val="0"/>
      <w:marBottom w:val="0"/>
      <w:divBdr>
        <w:top w:val="none" w:sz="0" w:space="0" w:color="auto"/>
        <w:left w:val="none" w:sz="0" w:space="0" w:color="auto"/>
        <w:bottom w:val="none" w:sz="0" w:space="0" w:color="auto"/>
        <w:right w:val="none" w:sz="0" w:space="0" w:color="auto"/>
      </w:divBdr>
    </w:div>
    <w:div w:id="1683513165">
      <w:bodyDiv w:val="1"/>
      <w:marLeft w:val="0"/>
      <w:marRight w:val="0"/>
      <w:marTop w:val="0"/>
      <w:marBottom w:val="0"/>
      <w:divBdr>
        <w:top w:val="none" w:sz="0" w:space="0" w:color="auto"/>
        <w:left w:val="none" w:sz="0" w:space="0" w:color="auto"/>
        <w:bottom w:val="none" w:sz="0" w:space="0" w:color="auto"/>
        <w:right w:val="none" w:sz="0" w:space="0" w:color="auto"/>
      </w:divBdr>
    </w:div>
    <w:div w:id="1684043829">
      <w:bodyDiv w:val="1"/>
      <w:marLeft w:val="0"/>
      <w:marRight w:val="0"/>
      <w:marTop w:val="0"/>
      <w:marBottom w:val="0"/>
      <w:divBdr>
        <w:top w:val="none" w:sz="0" w:space="0" w:color="auto"/>
        <w:left w:val="none" w:sz="0" w:space="0" w:color="auto"/>
        <w:bottom w:val="none" w:sz="0" w:space="0" w:color="auto"/>
        <w:right w:val="none" w:sz="0" w:space="0" w:color="auto"/>
      </w:divBdr>
    </w:div>
    <w:div w:id="1684088847">
      <w:bodyDiv w:val="1"/>
      <w:marLeft w:val="0"/>
      <w:marRight w:val="0"/>
      <w:marTop w:val="0"/>
      <w:marBottom w:val="0"/>
      <w:divBdr>
        <w:top w:val="none" w:sz="0" w:space="0" w:color="auto"/>
        <w:left w:val="none" w:sz="0" w:space="0" w:color="auto"/>
        <w:bottom w:val="none" w:sz="0" w:space="0" w:color="auto"/>
        <w:right w:val="none" w:sz="0" w:space="0" w:color="auto"/>
      </w:divBdr>
    </w:div>
    <w:div w:id="1684623302">
      <w:bodyDiv w:val="1"/>
      <w:marLeft w:val="0"/>
      <w:marRight w:val="0"/>
      <w:marTop w:val="0"/>
      <w:marBottom w:val="0"/>
      <w:divBdr>
        <w:top w:val="none" w:sz="0" w:space="0" w:color="auto"/>
        <w:left w:val="none" w:sz="0" w:space="0" w:color="auto"/>
        <w:bottom w:val="none" w:sz="0" w:space="0" w:color="auto"/>
        <w:right w:val="none" w:sz="0" w:space="0" w:color="auto"/>
      </w:divBdr>
    </w:div>
    <w:div w:id="1684892717">
      <w:bodyDiv w:val="1"/>
      <w:marLeft w:val="0"/>
      <w:marRight w:val="0"/>
      <w:marTop w:val="0"/>
      <w:marBottom w:val="0"/>
      <w:divBdr>
        <w:top w:val="none" w:sz="0" w:space="0" w:color="auto"/>
        <w:left w:val="none" w:sz="0" w:space="0" w:color="auto"/>
        <w:bottom w:val="none" w:sz="0" w:space="0" w:color="auto"/>
        <w:right w:val="none" w:sz="0" w:space="0" w:color="auto"/>
      </w:divBdr>
    </w:div>
    <w:div w:id="1685326470">
      <w:bodyDiv w:val="1"/>
      <w:marLeft w:val="0"/>
      <w:marRight w:val="0"/>
      <w:marTop w:val="0"/>
      <w:marBottom w:val="0"/>
      <w:divBdr>
        <w:top w:val="none" w:sz="0" w:space="0" w:color="auto"/>
        <w:left w:val="none" w:sz="0" w:space="0" w:color="auto"/>
        <w:bottom w:val="none" w:sz="0" w:space="0" w:color="auto"/>
        <w:right w:val="none" w:sz="0" w:space="0" w:color="auto"/>
      </w:divBdr>
    </w:div>
    <w:div w:id="1685329122">
      <w:bodyDiv w:val="1"/>
      <w:marLeft w:val="0"/>
      <w:marRight w:val="0"/>
      <w:marTop w:val="0"/>
      <w:marBottom w:val="0"/>
      <w:divBdr>
        <w:top w:val="none" w:sz="0" w:space="0" w:color="auto"/>
        <w:left w:val="none" w:sz="0" w:space="0" w:color="auto"/>
        <w:bottom w:val="none" w:sz="0" w:space="0" w:color="auto"/>
        <w:right w:val="none" w:sz="0" w:space="0" w:color="auto"/>
      </w:divBdr>
    </w:div>
    <w:div w:id="1685521647">
      <w:bodyDiv w:val="1"/>
      <w:marLeft w:val="0"/>
      <w:marRight w:val="0"/>
      <w:marTop w:val="0"/>
      <w:marBottom w:val="0"/>
      <w:divBdr>
        <w:top w:val="none" w:sz="0" w:space="0" w:color="auto"/>
        <w:left w:val="none" w:sz="0" w:space="0" w:color="auto"/>
        <w:bottom w:val="none" w:sz="0" w:space="0" w:color="auto"/>
        <w:right w:val="none" w:sz="0" w:space="0" w:color="auto"/>
      </w:divBdr>
    </w:div>
    <w:div w:id="1685786052">
      <w:bodyDiv w:val="1"/>
      <w:marLeft w:val="0"/>
      <w:marRight w:val="0"/>
      <w:marTop w:val="0"/>
      <w:marBottom w:val="0"/>
      <w:divBdr>
        <w:top w:val="none" w:sz="0" w:space="0" w:color="auto"/>
        <w:left w:val="none" w:sz="0" w:space="0" w:color="auto"/>
        <w:bottom w:val="none" w:sz="0" w:space="0" w:color="auto"/>
        <w:right w:val="none" w:sz="0" w:space="0" w:color="auto"/>
      </w:divBdr>
    </w:div>
    <w:div w:id="1685937137">
      <w:bodyDiv w:val="1"/>
      <w:marLeft w:val="0"/>
      <w:marRight w:val="0"/>
      <w:marTop w:val="0"/>
      <w:marBottom w:val="0"/>
      <w:divBdr>
        <w:top w:val="none" w:sz="0" w:space="0" w:color="auto"/>
        <w:left w:val="none" w:sz="0" w:space="0" w:color="auto"/>
        <w:bottom w:val="none" w:sz="0" w:space="0" w:color="auto"/>
        <w:right w:val="none" w:sz="0" w:space="0" w:color="auto"/>
      </w:divBdr>
    </w:div>
    <w:div w:id="1686054418">
      <w:bodyDiv w:val="1"/>
      <w:marLeft w:val="0"/>
      <w:marRight w:val="0"/>
      <w:marTop w:val="0"/>
      <w:marBottom w:val="0"/>
      <w:divBdr>
        <w:top w:val="none" w:sz="0" w:space="0" w:color="auto"/>
        <w:left w:val="none" w:sz="0" w:space="0" w:color="auto"/>
        <w:bottom w:val="none" w:sz="0" w:space="0" w:color="auto"/>
        <w:right w:val="none" w:sz="0" w:space="0" w:color="auto"/>
      </w:divBdr>
    </w:div>
    <w:div w:id="1686832910">
      <w:bodyDiv w:val="1"/>
      <w:marLeft w:val="0"/>
      <w:marRight w:val="0"/>
      <w:marTop w:val="0"/>
      <w:marBottom w:val="0"/>
      <w:divBdr>
        <w:top w:val="none" w:sz="0" w:space="0" w:color="auto"/>
        <w:left w:val="none" w:sz="0" w:space="0" w:color="auto"/>
        <w:bottom w:val="none" w:sz="0" w:space="0" w:color="auto"/>
        <w:right w:val="none" w:sz="0" w:space="0" w:color="auto"/>
      </w:divBdr>
    </w:div>
    <w:div w:id="1687050570">
      <w:bodyDiv w:val="1"/>
      <w:marLeft w:val="0"/>
      <w:marRight w:val="0"/>
      <w:marTop w:val="0"/>
      <w:marBottom w:val="0"/>
      <w:divBdr>
        <w:top w:val="none" w:sz="0" w:space="0" w:color="auto"/>
        <w:left w:val="none" w:sz="0" w:space="0" w:color="auto"/>
        <w:bottom w:val="none" w:sz="0" w:space="0" w:color="auto"/>
        <w:right w:val="none" w:sz="0" w:space="0" w:color="auto"/>
      </w:divBdr>
    </w:div>
    <w:div w:id="1687057812">
      <w:bodyDiv w:val="1"/>
      <w:marLeft w:val="0"/>
      <w:marRight w:val="0"/>
      <w:marTop w:val="0"/>
      <w:marBottom w:val="0"/>
      <w:divBdr>
        <w:top w:val="none" w:sz="0" w:space="0" w:color="auto"/>
        <w:left w:val="none" w:sz="0" w:space="0" w:color="auto"/>
        <w:bottom w:val="none" w:sz="0" w:space="0" w:color="auto"/>
        <w:right w:val="none" w:sz="0" w:space="0" w:color="auto"/>
      </w:divBdr>
    </w:div>
    <w:div w:id="1687293825">
      <w:bodyDiv w:val="1"/>
      <w:marLeft w:val="0"/>
      <w:marRight w:val="0"/>
      <w:marTop w:val="0"/>
      <w:marBottom w:val="0"/>
      <w:divBdr>
        <w:top w:val="none" w:sz="0" w:space="0" w:color="auto"/>
        <w:left w:val="none" w:sz="0" w:space="0" w:color="auto"/>
        <w:bottom w:val="none" w:sz="0" w:space="0" w:color="auto"/>
        <w:right w:val="none" w:sz="0" w:space="0" w:color="auto"/>
      </w:divBdr>
    </w:div>
    <w:div w:id="1687368883">
      <w:bodyDiv w:val="1"/>
      <w:marLeft w:val="0"/>
      <w:marRight w:val="0"/>
      <w:marTop w:val="0"/>
      <w:marBottom w:val="0"/>
      <w:divBdr>
        <w:top w:val="none" w:sz="0" w:space="0" w:color="auto"/>
        <w:left w:val="none" w:sz="0" w:space="0" w:color="auto"/>
        <w:bottom w:val="none" w:sz="0" w:space="0" w:color="auto"/>
        <w:right w:val="none" w:sz="0" w:space="0" w:color="auto"/>
      </w:divBdr>
    </w:div>
    <w:div w:id="1687638422">
      <w:bodyDiv w:val="1"/>
      <w:marLeft w:val="0"/>
      <w:marRight w:val="0"/>
      <w:marTop w:val="0"/>
      <w:marBottom w:val="0"/>
      <w:divBdr>
        <w:top w:val="none" w:sz="0" w:space="0" w:color="auto"/>
        <w:left w:val="none" w:sz="0" w:space="0" w:color="auto"/>
        <w:bottom w:val="none" w:sz="0" w:space="0" w:color="auto"/>
        <w:right w:val="none" w:sz="0" w:space="0" w:color="auto"/>
      </w:divBdr>
    </w:div>
    <w:div w:id="1687750853">
      <w:bodyDiv w:val="1"/>
      <w:marLeft w:val="0"/>
      <w:marRight w:val="0"/>
      <w:marTop w:val="0"/>
      <w:marBottom w:val="0"/>
      <w:divBdr>
        <w:top w:val="none" w:sz="0" w:space="0" w:color="auto"/>
        <w:left w:val="none" w:sz="0" w:space="0" w:color="auto"/>
        <w:bottom w:val="none" w:sz="0" w:space="0" w:color="auto"/>
        <w:right w:val="none" w:sz="0" w:space="0" w:color="auto"/>
      </w:divBdr>
    </w:div>
    <w:div w:id="1687898552">
      <w:bodyDiv w:val="1"/>
      <w:marLeft w:val="0"/>
      <w:marRight w:val="0"/>
      <w:marTop w:val="0"/>
      <w:marBottom w:val="0"/>
      <w:divBdr>
        <w:top w:val="none" w:sz="0" w:space="0" w:color="auto"/>
        <w:left w:val="none" w:sz="0" w:space="0" w:color="auto"/>
        <w:bottom w:val="none" w:sz="0" w:space="0" w:color="auto"/>
        <w:right w:val="none" w:sz="0" w:space="0" w:color="auto"/>
      </w:divBdr>
    </w:div>
    <w:div w:id="1687976296">
      <w:bodyDiv w:val="1"/>
      <w:marLeft w:val="0"/>
      <w:marRight w:val="0"/>
      <w:marTop w:val="0"/>
      <w:marBottom w:val="0"/>
      <w:divBdr>
        <w:top w:val="none" w:sz="0" w:space="0" w:color="auto"/>
        <w:left w:val="none" w:sz="0" w:space="0" w:color="auto"/>
        <w:bottom w:val="none" w:sz="0" w:space="0" w:color="auto"/>
        <w:right w:val="none" w:sz="0" w:space="0" w:color="auto"/>
      </w:divBdr>
    </w:div>
    <w:div w:id="1688091561">
      <w:bodyDiv w:val="1"/>
      <w:marLeft w:val="0"/>
      <w:marRight w:val="0"/>
      <w:marTop w:val="0"/>
      <w:marBottom w:val="0"/>
      <w:divBdr>
        <w:top w:val="none" w:sz="0" w:space="0" w:color="auto"/>
        <w:left w:val="none" w:sz="0" w:space="0" w:color="auto"/>
        <w:bottom w:val="none" w:sz="0" w:space="0" w:color="auto"/>
        <w:right w:val="none" w:sz="0" w:space="0" w:color="auto"/>
      </w:divBdr>
    </w:div>
    <w:div w:id="1688100003">
      <w:bodyDiv w:val="1"/>
      <w:marLeft w:val="0"/>
      <w:marRight w:val="0"/>
      <w:marTop w:val="0"/>
      <w:marBottom w:val="0"/>
      <w:divBdr>
        <w:top w:val="none" w:sz="0" w:space="0" w:color="auto"/>
        <w:left w:val="none" w:sz="0" w:space="0" w:color="auto"/>
        <w:bottom w:val="none" w:sz="0" w:space="0" w:color="auto"/>
        <w:right w:val="none" w:sz="0" w:space="0" w:color="auto"/>
      </w:divBdr>
    </w:div>
    <w:div w:id="1688142316">
      <w:bodyDiv w:val="1"/>
      <w:marLeft w:val="0"/>
      <w:marRight w:val="0"/>
      <w:marTop w:val="0"/>
      <w:marBottom w:val="0"/>
      <w:divBdr>
        <w:top w:val="none" w:sz="0" w:space="0" w:color="auto"/>
        <w:left w:val="none" w:sz="0" w:space="0" w:color="auto"/>
        <w:bottom w:val="none" w:sz="0" w:space="0" w:color="auto"/>
        <w:right w:val="none" w:sz="0" w:space="0" w:color="auto"/>
      </w:divBdr>
    </w:div>
    <w:div w:id="1688560265">
      <w:bodyDiv w:val="1"/>
      <w:marLeft w:val="0"/>
      <w:marRight w:val="0"/>
      <w:marTop w:val="0"/>
      <w:marBottom w:val="0"/>
      <w:divBdr>
        <w:top w:val="none" w:sz="0" w:space="0" w:color="auto"/>
        <w:left w:val="none" w:sz="0" w:space="0" w:color="auto"/>
        <w:bottom w:val="none" w:sz="0" w:space="0" w:color="auto"/>
        <w:right w:val="none" w:sz="0" w:space="0" w:color="auto"/>
      </w:divBdr>
    </w:div>
    <w:div w:id="1689015918">
      <w:bodyDiv w:val="1"/>
      <w:marLeft w:val="0"/>
      <w:marRight w:val="0"/>
      <w:marTop w:val="0"/>
      <w:marBottom w:val="0"/>
      <w:divBdr>
        <w:top w:val="none" w:sz="0" w:space="0" w:color="auto"/>
        <w:left w:val="none" w:sz="0" w:space="0" w:color="auto"/>
        <w:bottom w:val="none" w:sz="0" w:space="0" w:color="auto"/>
        <w:right w:val="none" w:sz="0" w:space="0" w:color="auto"/>
      </w:divBdr>
    </w:div>
    <w:div w:id="1689063787">
      <w:bodyDiv w:val="1"/>
      <w:marLeft w:val="0"/>
      <w:marRight w:val="0"/>
      <w:marTop w:val="0"/>
      <w:marBottom w:val="0"/>
      <w:divBdr>
        <w:top w:val="none" w:sz="0" w:space="0" w:color="auto"/>
        <w:left w:val="none" w:sz="0" w:space="0" w:color="auto"/>
        <w:bottom w:val="none" w:sz="0" w:space="0" w:color="auto"/>
        <w:right w:val="none" w:sz="0" w:space="0" w:color="auto"/>
      </w:divBdr>
    </w:div>
    <w:div w:id="1689212169">
      <w:bodyDiv w:val="1"/>
      <w:marLeft w:val="0"/>
      <w:marRight w:val="0"/>
      <w:marTop w:val="0"/>
      <w:marBottom w:val="0"/>
      <w:divBdr>
        <w:top w:val="none" w:sz="0" w:space="0" w:color="auto"/>
        <w:left w:val="none" w:sz="0" w:space="0" w:color="auto"/>
        <w:bottom w:val="none" w:sz="0" w:space="0" w:color="auto"/>
        <w:right w:val="none" w:sz="0" w:space="0" w:color="auto"/>
      </w:divBdr>
    </w:div>
    <w:div w:id="1689213580">
      <w:bodyDiv w:val="1"/>
      <w:marLeft w:val="0"/>
      <w:marRight w:val="0"/>
      <w:marTop w:val="0"/>
      <w:marBottom w:val="0"/>
      <w:divBdr>
        <w:top w:val="none" w:sz="0" w:space="0" w:color="auto"/>
        <w:left w:val="none" w:sz="0" w:space="0" w:color="auto"/>
        <w:bottom w:val="none" w:sz="0" w:space="0" w:color="auto"/>
        <w:right w:val="none" w:sz="0" w:space="0" w:color="auto"/>
      </w:divBdr>
    </w:div>
    <w:div w:id="1689287513">
      <w:bodyDiv w:val="1"/>
      <w:marLeft w:val="0"/>
      <w:marRight w:val="0"/>
      <w:marTop w:val="0"/>
      <w:marBottom w:val="0"/>
      <w:divBdr>
        <w:top w:val="none" w:sz="0" w:space="0" w:color="auto"/>
        <w:left w:val="none" w:sz="0" w:space="0" w:color="auto"/>
        <w:bottom w:val="none" w:sz="0" w:space="0" w:color="auto"/>
        <w:right w:val="none" w:sz="0" w:space="0" w:color="auto"/>
      </w:divBdr>
    </w:div>
    <w:div w:id="1690059294">
      <w:bodyDiv w:val="1"/>
      <w:marLeft w:val="0"/>
      <w:marRight w:val="0"/>
      <w:marTop w:val="0"/>
      <w:marBottom w:val="0"/>
      <w:divBdr>
        <w:top w:val="none" w:sz="0" w:space="0" w:color="auto"/>
        <w:left w:val="none" w:sz="0" w:space="0" w:color="auto"/>
        <w:bottom w:val="none" w:sz="0" w:space="0" w:color="auto"/>
        <w:right w:val="none" w:sz="0" w:space="0" w:color="auto"/>
      </w:divBdr>
    </w:div>
    <w:div w:id="1690065990">
      <w:bodyDiv w:val="1"/>
      <w:marLeft w:val="0"/>
      <w:marRight w:val="0"/>
      <w:marTop w:val="0"/>
      <w:marBottom w:val="0"/>
      <w:divBdr>
        <w:top w:val="none" w:sz="0" w:space="0" w:color="auto"/>
        <w:left w:val="none" w:sz="0" w:space="0" w:color="auto"/>
        <w:bottom w:val="none" w:sz="0" w:space="0" w:color="auto"/>
        <w:right w:val="none" w:sz="0" w:space="0" w:color="auto"/>
      </w:divBdr>
    </w:div>
    <w:div w:id="1690328521">
      <w:bodyDiv w:val="1"/>
      <w:marLeft w:val="0"/>
      <w:marRight w:val="0"/>
      <w:marTop w:val="0"/>
      <w:marBottom w:val="0"/>
      <w:divBdr>
        <w:top w:val="none" w:sz="0" w:space="0" w:color="auto"/>
        <w:left w:val="none" w:sz="0" w:space="0" w:color="auto"/>
        <w:bottom w:val="none" w:sz="0" w:space="0" w:color="auto"/>
        <w:right w:val="none" w:sz="0" w:space="0" w:color="auto"/>
      </w:divBdr>
    </w:div>
    <w:div w:id="1690794414">
      <w:bodyDiv w:val="1"/>
      <w:marLeft w:val="0"/>
      <w:marRight w:val="0"/>
      <w:marTop w:val="0"/>
      <w:marBottom w:val="0"/>
      <w:divBdr>
        <w:top w:val="none" w:sz="0" w:space="0" w:color="auto"/>
        <w:left w:val="none" w:sz="0" w:space="0" w:color="auto"/>
        <w:bottom w:val="none" w:sz="0" w:space="0" w:color="auto"/>
        <w:right w:val="none" w:sz="0" w:space="0" w:color="auto"/>
      </w:divBdr>
    </w:div>
    <w:div w:id="1690836813">
      <w:bodyDiv w:val="1"/>
      <w:marLeft w:val="0"/>
      <w:marRight w:val="0"/>
      <w:marTop w:val="0"/>
      <w:marBottom w:val="0"/>
      <w:divBdr>
        <w:top w:val="none" w:sz="0" w:space="0" w:color="auto"/>
        <w:left w:val="none" w:sz="0" w:space="0" w:color="auto"/>
        <w:bottom w:val="none" w:sz="0" w:space="0" w:color="auto"/>
        <w:right w:val="none" w:sz="0" w:space="0" w:color="auto"/>
      </w:divBdr>
    </w:div>
    <w:div w:id="1690914797">
      <w:bodyDiv w:val="1"/>
      <w:marLeft w:val="0"/>
      <w:marRight w:val="0"/>
      <w:marTop w:val="0"/>
      <w:marBottom w:val="0"/>
      <w:divBdr>
        <w:top w:val="none" w:sz="0" w:space="0" w:color="auto"/>
        <w:left w:val="none" w:sz="0" w:space="0" w:color="auto"/>
        <w:bottom w:val="none" w:sz="0" w:space="0" w:color="auto"/>
        <w:right w:val="none" w:sz="0" w:space="0" w:color="auto"/>
      </w:divBdr>
    </w:div>
    <w:div w:id="1691226061">
      <w:bodyDiv w:val="1"/>
      <w:marLeft w:val="0"/>
      <w:marRight w:val="0"/>
      <w:marTop w:val="0"/>
      <w:marBottom w:val="0"/>
      <w:divBdr>
        <w:top w:val="none" w:sz="0" w:space="0" w:color="auto"/>
        <w:left w:val="none" w:sz="0" w:space="0" w:color="auto"/>
        <w:bottom w:val="none" w:sz="0" w:space="0" w:color="auto"/>
        <w:right w:val="none" w:sz="0" w:space="0" w:color="auto"/>
      </w:divBdr>
    </w:div>
    <w:div w:id="1691254151">
      <w:bodyDiv w:val="1"/>
      <w:marLeft w:val="0"/>
      <w:marRight w:val="0"/>
      <w:marTop w:val="0"/>
      <w:marBottom w:val="0"/>
      <w:divBdr>
        <w:top w:val="none" w:sz="0" w:space="0" w:color="auto"/>
        <w:left w:val="none" w:sz="0" w:space="0" w:color="auto"/>
        <w:bottom w:val="none" w:sz="0" w:space="0" w:color="auto"/>
        <w:right w:val="none" w:sz="0" w:space="0" w:color="auto"/>
      </w:divBdr>
    </w:div>
    <w:div w:id="1691712256">
      <w:bodyDiv w:val="1"/>
      <w:marLeft w:val="0"/>
      <w:marRight w:val="0"/>
      <w:marTop w:val="0"/>
      <w:marBottom w:val="0"/>
      <w:divBdr>
        <w:top w:val="none" w:sz="0" w:space="0" w:color="auto"/>
        <w:left w:val="none" w:sz="0" w:space="0" w:color="auto"/>
        <w:bottom w:val="none" w:sz="0" w:space="0" w:color="auto"/>
        <w:right w:val="none" w:sz="0" w:space="0" w:color="auto"/>
      </w:divBdr>
    </w:div>
    <w:div w:id="1691838604">
      <w:bodyDiv w:val="1"/>
      <w:marLeft w:val="0"/>
      <w:marRight w:val="0"/>
      <w:marTop w:val="0"/>
      <w:marBottom w:val="0"/>
      <w:divBdr>
        <w:top w:val="none" w:sz="0" w:space="0" w:color="auto"/>
        <w:left w:val="none" w:sz="0" w:space="0" w:color="auto"/>
        <w:bottom w:val="none" w:sz="0" w:space="0" w:color="auto"/>
        <w:right w:val="none" w:sz="0" w:space="0" w:color="auto"/>
      </w:divBdr>
    </w:div>
    <w:div w:id="1691878112">
      <w:bodyDiv w:val="1"/>
      <w:marLeft w:val="0"/>
      <w:marRight w:val="0"/>
      <w:marTop w:val="0"/>
      <w:marBottom w:val="0"/>
      <w:divBdr>
        <w:top w:val="none" w:sz="0" w:space="0" w:color="auto"/>
        <w:left w:val="none" w:sz="0" w:space="0" w:color="auto"/>
        <w:bottom w:val="none" w:sz="0" w:space="0" w:color="auto"/>
        <w:right w:val="none" w:sz="0" w:space="0" w:color="auto"/>
      </w:divBdr>
    </w:div>
    <w:div w:id="1691880812">
      <w:bodyDiv w:val="1"/>
      <w:marLeft w:val="0"/>
      <w:marRight w:val="0"/>
      <w:marTop w:val="0"/>
      <w:marBottom w:val="0"/>
      <w:divBdr>
        <w:top w:val="none" w:sz="0" w:space="0" w:color="auto"/>
        <w:left w:val="none" w:sz="0" w:space="0" w:color="auto"/>
        <w:bottom w:val="none" w:sz="0" w:space="0" w:color="auto"/>
        <w:right w:val="none" w:sz="0" w:space="0" w:color="auto"/>
      </w:divBdr>
    </w:div>
    <w:div w:id="1692025440">
      <w:bodyDiv w:val="1"/>
      <w:marLeft w:val="0"/>
      <w:marRight w:val="0"/>
      <w:marTop w:val="0"/>
      <w:marBottom w:val="0"/>
      <w:divBdr>
        <w:top w:val="none" w:sz="0" w:space="0" w:color="auto"/>
        <w:left w:val="none" w:sz="0" w:space="0" w:color="auto"/>
        <w:bottom w:val="none" w:sz="0" w:space="0" w:color="auto"/>
        <w:right w:val="none" w:sz="0" w:space="0" w:color="auto"/>
      </w:divBdr>
    </w:div>
    <w:div w:id="1692025742">
      <w:bodyDiv w:val="1"/>
      <w:marLeft w:val="0"/>
      <w:marRight w:val="0"/>
      <w:marTop w:val="0"/>
      <w:marBottom w:val="0"/>
      <w:divBdr>
        <w:top w:val="none" w:sz="0" w:space="0" w:color="auto"/>
        <w:left w:val="none" w:sz="0" w:space="0" w:color="auto"/>
        <w:bottom w:val="none" w:sz="0" w:space="0" w:color="auto"/>
        <w:right w:val="none" w:sz="0" w:space="0" w:color="auto"/>
      </w:divBdr>
    </w:div>
    <w:div w:id="1692031484">
      <w:bodyDiv w:val="1"/>
      <w:marLeft w:val="0"/>
      <w:marRight w:val="0"/>
      <w:marTop w:val="0"/>
      <w:marBottom w:val="0"/>
      <w:divBdr>
        <w:top w:val="none" w:sz="0" w:space="0" w:color="auto"/>
        <w:left w:val="none" w:sz="0" w:space="0" w:color="auto"/>
        <w:bottom w:val="none" w:sz="0" w:space="0" w:color="auto"/>
        <w:right w:val="none" w:sz="0" w:space="0" w:color="auto"/>
      </w:divBdr>
    </w:div>
    <w:div w:id="1692417674">
      <w:bodyDiv w:val="1"/>
      <w:marLeft w:val="0"/>
      <w:marRight w:val="0"/>
      <w:marTop w:val="0"/>
      <w:marBottom w:val="0"/>
      <w:divBdr>
        <w:top w:val="none" w:sz="0" w:space="0" w:color="auto"/>
        <w:left w:val="none" w:sz="0" w:space="0" w:color="auto"/>
        <w:bottom w:val="none" w:sz="0" w:space="0" w:color="auto"/>
        <w:right w:val="none" w:sz="0" w:space="0" w:color="auto"/>
      </w:divBdr>
    </w:div>
    <w:div w:id="1692682545">
      <w:bodyDiv w:val="1"/>
      <w:marLeft w:val="0"/>
      <w:marRight w:val="0"/>
      <w:marTop w:val="0"/>
      <w:marBottom w:val="0"/>
      <w:divBdr>
        <w:top w:val="none" w:sz="0" w:space="0" w:color="auto"/>
        <w:left w:val="none" w:sz="0" w:space="0" w:color="auto"/>
        <w:bottom w:val="none" w:sz="0" w:space="0" w:color="auto"/>
        <w:right w:val="none" w:sz="0" w:space="0" w:color="auto"/>
      </w:divBdr>
    </w:div>
    <w:div w:id="1692800474">
      <w:bodyDiv w:val="1"/>
      <w:marLeft w:val="0"/>
      <w:marRight w:val="0"/>
      <w:marTop w:val="0"/>
      <w:marBottom w:val="0"/>
      <w:divBdr>
        <w:top w:val="none" w:sz="0" w:space="0" w:color="auto"/>
        <w:left w:val="none" w:sz="0" w:space="0" w:color="auto"/>
        <w:bottom w:val="none" w:sz="0" w:space="0" w:color="auto"/>
        <w:right w:val="none" w:sz="0" w:space="0" w:color="auto"/>
      </w:divBdr>
    </w:div>
    <w:div w:id="1692954470">
      <w:bodyDiv w:val="1"/>
      <w:marLeft w:val="0"/>
      <w:marRight w:val="0"/>
      <w:marTop w:val="0"/>
      <w:marBottom w:val="0"/>
      <w:divBdr>
        <w:top w:val="none" w:sz="0" w:space="0" w:color="auto"/>
        <w:left w:val="none" w:sz="0" w:space="0" w:color="auto"/>
        <w:bottom w:val="none" w:sz="0" w:space="0" w:color="auto"/>
        <w:right w:val="none" w:sz="0" w:space="0" w:color="auto"/>
      </w:divBdr>
    </w:div>
    <w:div w:id="1693412858">
      <w:bodyDiv w:val="1"/>
      <w:marLeft w:val="0"/>
      <w:marRight w:val="0"/>
      <w:marTop w:val="0"/>
      <w:marBottom w:val="0"/>
      <w:divBdr>
        <w:top w:val="none" w:sz="0" w:space="0" w:color="auto"/>
        <w:left w:val="none" w:sz="0" w:space="0" w:color="auto"/>
        <w:bottom w:val="none" w:sz="0" w:space="0" w:color="auto"/>
        <w:right w:val="none" w:sz="0" w:space="0" w:color="auto"/>
      </w:divBdr>
    </w:div>
    <w:div w:id="1693677501">
      <w:bodyDiv w:val="1"/>
      <w:marLeft w:val="0"/>
      <w:marRight w:val="0"/>
      <w:marTop w:val="0"/>
      <w:marBottom w:val="0"/>
      <w:divBdr>
        <w:top w:val="none" w:sz="0" w:space="0" w:color="auto"/>
        <w:left w:val="none" w:sz="0" w:space="0" w:color="auto"/>
        <w:bottom w:val="none" w:sz="0" w:space="0" w:color="auto"/>
        <w:right w:val="none" w:sz="0" w:space="0" w:color="auto"/>
      </w:divBdr>
    </w:div>
    <w:div w:id="1694264626">
      <w:bodyDiv w:val="1"/>
      <w:marLeft w:val="0"/>
      <w:marRight w:val="0"/>
      <w:marTop w:val="0"/>
      <w:marBottom w:val="0"/>
      <w:divBdr>
        <w:top w:val="none" w:sz="0" w:space="0" w:color="auto"/>
        <w:left w:val="none" w:sz="0" w:space="0" w:color="auto"/>
        <w:bottom w:val="none" w:sz="0" w:space="0" w:color="auto"/>
        <w:right w:val="none" w:sz="0" w:space="0" w:color="auto"/>
      </w:divBdr>
    </w:div>
    <w:div w:id="1694573024">
      <w:bodyDiv w:val="1"/>
      <w:marLeft w:val="0"/>
      <w:marRight w:val="0"/>
      <w:marTop w:val="0"/>
      <w:marBottom w:val="0"/>
      <w:divBdr>
        <w:top w:val="none" w:sz="0" w:space="0" w:color="auto"/>
        <w:left w:val="none" w:sz="0" w:space="0" w:color="auto"/>
        <w:bottom w:val="none" w:sz="0" w:space="0" w:color="auto"/>
        <w:right w:val="none" w:sz="0" w:space="0" w:color="auto"/>
      </w:divBdr>
    </w:div>
    <w:div w:id="1694644890">
      <w:bodyDiv w:val="1"/>
      <w:marLeft w:val="0"/>
      <w:marRight w:val="0"/>
      <w:marTop w:val="0"/>
      <w:marBottom w:val="0"/>
      <w:divBdr>
        <w:top w:val="none" w:sz="0" w:space="0" w:color="auto"/>
        <w:left w:val="none" w:sz="0" w:space="0" w:color="auto"/>
        <w:bottom w:val="none" w:sz="0" w:space="0" w:color="auto"/>
        <w:right w:val="none" w:sz="0" w:space="0" w:color="auto"/>
      </w:divBdr>
    </w:div>
    <w:div w:id="1694720489">
      <w:bodyDiv w:val="1"/>
      <w:marLeft w:val="0"/>
      <w:marRight w:val="0"/>
      <w:marTop w:val="0"/>
      <w:marBottom w:val="0"/>
      <w:divBdr>
        <w:top w:val="none" w:sz="0" w:space="0" w:color="auto"/>
        <w:left w:val="none" w:sz="0" w:space="0" w:color="auto"/>
        <w:bottom w:val="none" w:sz="0" w:space="0" w:color="auto"/>
        <w:right w:val="none" w:sz="0" w:space="0" w:color="auto"/>
      </w:divBdr>
    </w:div>
    <w:div w:id="1694770166">
      <w:bodyDiv w:val="1"/>
      <w:marLeft w:val="0"/>
      <w:marRight w:val="0"/>
      <w:marTop w:val="0"/>
      <w:marBottom w:val="0"/>
      <w:divBdr>
        <w:top w:val="none" w:sz="0" w:space="0" w:color="auto"/>
        <w:left w:val="none" w:sz="0" w:space="0" w:color="auto"/>
        <w:bottom w:val="none" w:sz="0" w:space="0" w:color="auto"/>
        <w:right w:val="none" w:sz="0" w:space="0" w:color="auto"/>
      </w:divBdr>
    </w:div>
    <w:div w:id="1694843262">
      <w:bodyDiv w:val="1"/>
      <w:marLeft w:val="0"/>
      <w:marRight w:val="0"/>
      <w:marTop w:val="0"/>
      <w:marBottom w:val="0"/>
      <w:divBdr>
        <w:top w:val="none" w:sz="0" w:space="0" w:color="auto"/>
        <w:left w:val="none" w:sz="0" w:space="0" w:color="auto"/>
        <w:bottom w:val="none" w:sz="0" w:space="0" w:color="auto"/>
        <w:right w:val="none" w:sz="0" w:space="0" w:color="auto"/>
      </w:divBdr>
    </w:div>
    <w:div w:id="1694920624">
      <w:bodyDiv w:val="1"/>
      <w:marLeft w:val="0"/>
      <w:marRight w:val="0"/>
      <w:marTop w:val="0"/>
      <w:marBottom w:val="0"/>
      <w:divBdr>
        <w:top w:val="none" w:sz="0" w:space="0" w:color="auto"/>
        <w:left w:val="none" w:sz="0" w:space="0" w:color="auto"/>
        <w:bottom w:val="none" w:sz="0" w:space="0" w:color="auto"/>
        <w:right w:val="none" w:sz="0" w:space="0" w:color="auto"/>
      </w:divBdr>
    </w:div>
    <w:div w:id="1695110426">
      <w:bodyDiv w:val="1"/>
      <w:marLeft w:val="0"/>
      <w:marRight w:val="0"/>
      <w:marTop w:val="0"/>
      <w:marBottom w:val="0"/>
      <w:divBdr>
        <w:top w:val="none" w:sz="0" w:space="0" w:color="auto"/>
        <w:left w:val="none" w:sz="0" w:space="0" w:color="auto"/>
        <w:bottom w:val="none" w:sz="0" w:space="0" w:color="auto"/>
        <w:right w:val="none" w:sz="0" w:space="0" w:color="auto"/>
      </w:divBdr>
    </w:div>
    <w:div w:id="1695184580">
      <w:bodyDiv w:val="1"/>
      <w:marLeft w:val="0"/>
      <w:marRight w:val="0"/>
      <w:marTop w:val="0"/>
      <w:marBottom w:val="0"/>
      <w:divBdr>
        <w:top w:val="none" w:sz="0" w:space="0" w:color="auto"/>
        <w:left w:val="none" w:sz="0" w:space="0" w:color="auto"/>
        <w:bottom w:val="none" w:sz="0" w:space="0" w:color="auto"/>
        <w:right w:val="none" w:sz="0" w:space="0" w:color="auto"/>
      </w:divBdr>
    </w:div>
    <w:div w:id="1695226954">
      <w:bodyDiv w:val="1"/>
      <w:marLeft w:val="0"/>
      <w:marRight w:val="0"/>
      <w:marTop w:val="0"/>
      <w:marBottom w:val="0"/>
      <w:divBdr>
        <w:top w:val="none" w:sz="0" w:space="0" w:color="auto"/>
        <w:left w:val="none" w:sz="0" w:space="0" w:color="auto"/>
        <w:bottom w:val="none" w:sz="0" w:space="0" w:color="auto"/>
        <w:right w:val="none" w:sz="0" w:space="0" w:color="auto"/>
      </w:divBdr>
    </w:div>
    <w:div w:id="1695306444">
      <w:bodyDiv w:val="1"/>
      <w:marLeft w:val="0"/>
      <w:marRight w:val="0"/>
      <w:marTop w:val="0"/>
      <w:marBottom w:val="0"/>
      <w:divBdr>
        <w:top w:val="none" w:sz="0" w:space="0" w:color="auto"/>
        <w:left w:val="none" w:sz="0" w:space="0" w:color="auto"/>
        <w:bottom w:val="none" w:sz="0" w:space="0" w:color="auto"/>
        <w:right w:val="none" w:sz="0" w:space="0" w:color="auto"/>
      </w:divBdr>
    </w:div>
    <w:div w:id="1695501884">
      <w:bodyDiv w:val="1"/>
      <w:marLeft w:val="0"/>
      <w:marRight w:val="0"/>
      <w:marTop w:val="0"/>
      <w:marBottom w:val="0"/>
      <w:divBdr>
        <w:top w:val="none" w:sz="0" w:space="0" w:color="auto"/>
        <w:left w:val="none" w:sz="0" w:space="0" w:color="auto"/>
        <w:bottom w:val="none" w:sz="0" w:space="0" w:color="auto"/>
        <w:right w:val="none" w:sz="0" w:space="0" w:color="auto"/>
      </w:divBdr>
    </w:div>
    <w:div w:id="1695615810">
      <w:bodyDiv w:val="1"/>
      <w:marLeft w:val="0"/>
      <w:marRight w:val="0"/>
      <w:marTop w:val="0"/>
      <w:marBottom w:val="0"/>
      <w:divBdr>
        <w:top w:val="none" w:sz="0" w:space="0" w:color="auto"/>
        <w:left w:val="none" w:sz="0" w:space="0" w:color="auto"/>
        <w:bottom w:val="none" w:sz="0" w:space="0" w:color="auto"/>
        <w:right w:val="none" w:sz="0" w:space="0" w:color="auto"/>
      </w:divBdr>
    </w:div>
    <w:div w:id="1695688205">
      <w:bodyDiv w:val="1"/>
      <w:marLeft w:val="0"/>
      <w:marRight w:val="0"/>
      <w:marTop w:val="0"/>
      <w:marBottom w:val="0"/>
      <w:divBdr>
        <w:top w:val="none" w:sz="0" w:space="0" w:color="auto"/>
        <w:left w:val="none" w:sz="0" w:space="0" w:color="auto"/>
        <w:bottom w:val="none" w:sz="0" w:space="0" w:color="auto"/>
        <w:right w:val="none" w:sz="0" w:space="0" w:color="auto"/>
      </w:divBdr>
    </w:div>
    <w:div w:id="1695960817">
      <w:bodyDiv w:val="1"/>
      <w:marLeft w:val="0"/>
      <w:marRight w:val="0"/>
      <w:marTop w:val="0"/>
      <w:marBottom w:val="0"/>
      <w:divBdr>
        <w:top w:val="none" w:sz="0" w:space="0" w:color="auto"/>
        <w:left w:val="none" w:sz="0" w:space="0" w:color="auto"/>
        <w:bottom w:val="none" w:sz="0" w:space="0" w:color="auto"/>
        <w:right w:val="none" w:sz="0" w:space="0" w:color="auto"/>
      </w:divBdr>
    </w:div>
    <w:div w:id="1695964134">
      <w:bodyDiv w:val="1"/>
      <w:marLeft w:val="0"/>
      <w:marRight w:val="0"/>
      <w:marTop w:val="0"/>
      <w:marBottom w:val="0"/>
      <w:divBdr>
        <w:top w:val="none" w:sz="0" w:space="0" w:color="auto"/>
        <w:left w:val="none" w:sz="0" w:space="0" w:color="auto"/>
        <w:bottom w:val="none" w:sz="0" w:space="0" w:color="auto"/>
        <w:right w:val="none" w:sz="0" w:space="0" w:color="auto"/>
      </w:divBdr>
    </w:div>
    <w:div w:id="1696030245">
      <w:bodyDiv w:val="1"/>
      <w:marLeft w:val="0"/>
      <w:marRight w:val="0"/>
      <w:marTop w:val="0"/>
      <w:marBottom w:val="0"/>
      <w:divBdr>
        <w:top w:val="none" w:sz="0" w:space="0" w:color="auto"/>
        <w:left w:val="none" w:sz="0" w:space="0" w:color="auto"/>
        <w:bottom w:val="none" w:sz="0" w:space="0" w:color="auto"/>
        <w:right w:val="none" w:sz="0" w:space="0" w:color="auto"/>
      </w:divBdr>
    </w:div>
    <w:div w:id="1696348317">
      <w:bodyDiv w:val="1"/>
      <w:marLeft w:val="0"/>
      <w:marRight w:val="0"/>
      <w:marTop w:val="0"/>
      <w:marBottom w:val="0"/>
      <w:divBdr>
        <w:top w:val="none" w:sz="0" w:space="0" w:color="auto"/>
        <w:left w:val="none" w:sz="0" w:space="0" w:color="auto"/>
        <w:bottom w:val="none" w:sz="0" w:space="0" w:color="auto"/>
        <w:right w:val="none" w:sz="0" w:space="0" w:color="auto"/>
      </w:divBdr>
    </w:div>
    <w:div w:id="1696348878">
      <w:bodyDiv w:val="1"/>
      <w:marLeft w:val="0"/>
      <w:marRight w:val="0"/>
      <w:marTop w:val="0"/>
      <w:marBottom w:val="0"/>
      <w:divBdr>
        <w:top w:val="none" w:sz="0" w:space="0" w:color="auto"/>
        <w:left w:val="none" w:sz="0" w:space="0" w:color="auto"/>
        <w:bottom w:val="none" w:sz="0" w:space="0" w:color="auto"/>
        <w:right w:val="none" w:sz="0" w:space="0" w:color="auto"/>
      </w:divBdr>
    </w:div>
    <w:div w:id="1696492235">
      <w:bodyDiv w:val="1"/>
      <w:marLeft w:val="0"/>
      <w:marRight w:val="0"/>
      <w:marTop w:val="0"/>
      <w:marBottom w:val="0"/>
      <w:divBdr>
        <w:top w:val="none" w:sz="0" w:space="0" w:color="auto"/>
        <w:left w:val="none" w:sz="0" w:space="0" w:color="auto"/>
        <w:bottom w:val="none" w:sz="0" w:space="0" w:color="auto"/>
        <w:right w:val="none" w:sz="0" w:space="0" w:color="auto"/>
      </w:divBdr>
    </w:div>
    <w:div w:id="1696883084">
      <w:bodyDiv w:val="1"/>
      <w:marLeft w:val="0"/>
      <w:marRight w:val="0"/>
      <w:marTop w:val="0"/>
      <w:marBottom w:val="0"/>
      <w:divBdr>
        <w:top w:val="none" w:sz="0" w:space="0" w:color="auto"/>
        <w:left w:val="none" w:sz="0" w:space="0" w:color="auto"/>
        <w:bottom w:val="none" w:sz="0" w:space="0" w:color="auto"/>
        <w:right w:val="none" w:sz="0" w:space="0" w:color="auto"/>
      </w:divBdr>
    </w:div>
    <w:div w:id="1696930596">
      <w:bodyDiv w:val="1"/>
      <w:marLeft w:val="0"/>
      <w:marRight w:val="0"/>
      <w:marTop w:val="0"/>
      <w:marBottom w:val="0"/>
      <w:divBdr>
        <w:top w:val="none" w:sz="0" w:space="0" w:color="auto"/>
        <w:left w:val="none" w:sz="0" w:space="0" w:color="auto"/>
        <w:bottom w:val="none" w:sz="0" w:space="0" w:color="auto"/>
        <w:right w:val="none" w:sz="0" w:space="0" w:color="auto"/>
      </w:divBdr>
    </w:div>
    <w:div w:id="1696997785">
      <w:bodyDiv w:val="1"/>
      <w:marLeft w:val="0"/>
      <w:marRight w:val="0"/>
      <w:marTop w:val="0"/>
      <w:marBottom w:val="0"/>
      <w:divBdr>
        <w:top w:val="none" w:sz="0" w:space="0" w:color="auto"/>
        <w:left w:val="none" w:sz="0" w:space="0" w:color="auto"/>
        <w:bottom w:val="none" w:sz="0" w:space="0" w:color="auto"/>
        <w:right w:val="none" w:sz="0" w:space="0" w:color="auto"/>
      </w:divBdr>
    </w:div>
    <w:div w:id="1697267277">
      <w:bodyDiv w:val="1"/>
      <w:marLeft w:val="0"/>
      <w:marRight w:val="0"/>
      <w:marTop w:val="0"/>
      <w:marBottom w:val="0"/>
      <w:divBdr>
        <w:top w:val="none" w:sz="0" w:space="0" w:color="auto"/>
        <w:left w:val="none" w:sz="0" w:space="0" w:color="auto"/>
        <w:bottom w:val="none" w:sz="0" w:space="0" w:color="auto"/>
        <w:right w:val="none" w:sz="0" w:space="0" w:color="auto"/>
      </w:divBdr>
    </w:div>
    <w:div w:id="1697273796">
      <w:bodyDiv w:val="1"/>
      <w:marLeft w:val="0"/>
      <w:marRight w:val="0"/>
      <w:marTop w:val="0"/>
      <w:marBottom w:val="0"/>
      <w:divBdr>
        <w:top w:val="none" w:sz="0" w:space="0" w:color="auto"/>
        <w:left w:val="none" w:sz="0" w:space="0" w:color="auto"/>
        <w:bottom w:val="none" w:sz="0" w:space="0" w:color="auto"/>
        <w:right w:val="none" w:sz="0" w:space="0" w:color="auto"/>
      </w:divBdr>
    </w:div>
    <w:div w:id="1698385639">
      <w:bodyDiv w:val="1"/>
      <w:marLeft w:val="0"/>
      <w:marRight w:val="0"/>
      <w:marTop w:val="0"/>
      <w:marBottom w:val="0"/>
      <w:divBdr>
        <w:top w:val="none" w:sz="0" w:space="0" w:color="auto"/>
        <w:left w:val="none" w:sz="0" w:space="0" w:color="auto"/>
        <w:bottom w:val="none" w:sz="0" w:space="0" w:color="auto"/>
        <w:right w:val="none" w:sz="0" w:space="0" w:color="auto"/>
      </w:divBdr>
    </w:div>
    <w:div w:id="1698694934">
      <w:bodyDiv w:val="1"/>
      <w:marLeft w:val="0"/>
      <w:marRight w:val="0"/>
      <w:marTop w:val="0"/>
      <w:marBottom w:val="0"/>
      <w:divBdr>
        <w:top w:val="none" w:sz="0" w:space="0" w:color="auto"/>
        <w:left w:val="none" w:sz="0" w:space="0" w:color="auto"/>
        <w:bottom w:val="none" w:sz="0" w:space="0" w:color="auto"/>
        <w:right w:val="none" w:sz="0" w:space="0" w:color="auto"/>
      </w:divBdr>
    </w:div>
    <w:div w:id="1698844743">
      <w:bodyDiv w:val="1"/>
      <w:marLeft w:val="0"/>
      <w:marRight w:val="0"/>
      <w:marTop w:val="0"/>
      <w:marBottom w:val="0"/>
      <w:divBdr>
        <w:top w:val="none" w:sz="0" w:space="0" w:color="auto"/>
        <w:left w:val="none" w:sz="0" w:space="0" w:color="auto"/>
        <w:bottom w:val="none" w:sz="0" w:space="0" w:color="auto"/>
        <w:right w:val="none" w:sz="0" w:space="0" w:color="auto"/>
      </w:divBdr>
    </w:div>
    <w:div w:id="1699232220">
      <w:bodyDiv w:val="1"/>
      <w:marLeft w:val="0"/>
      <w:marRight w:val="0"/>
      <w:marTop w:val="0"/>
      <w:marBottom w:val="0"/>
      <w:divBdr>
        <w:top w:val="none" w:sz="0" w:space="0" w:color="auto"/>
        <w:left w:val="none" w:sz="0" w:space="0" w:color="auto"/>
        <w:bottom w:val="none" w:sz="0" w:space="0" w:color="auto"/>
        <w:right w:val="none" w:sz="0" w:space="0" w:color="auto"/>
      </w:divBdr>
    </w:div>
    <w:div w:id="1699310935">
      <w:bodyDiv w:val="1"/>
      <w:marLeft w:val="0"/>
      <w:marRight w:val="0"/>
      <w:marTop w:val="0"/>
      <w:marBottom w:val="0"/>
      <w:divBdr>
        <w:top w:val="none" w:sz="0" w:space="0" w:color="auto"/>
        <w:left w:val="none" w:sz="0" w:space="0" w:color="auto"/>
        <w:bottom w:val="none" w:sz="0" w:space="0" w:color="auto"/>
        <w:right w:val="none" w:sz="0" w:space="0" w:color="auto"/>
      </w:divBdr>
    </w:div>
    <w:div w:id="1699426952">
      <w:bodyDiv w:val="1"/>
      <w:marLeft w:val="0"/>
      <w:marRight w:val="0"/>
      <w:marTop w:val="0"/>
      <w:marBottom w:val="0"/>
      <w:divBdr>
        <w:top w:val="none" w:sz="0" w:space="0" w:color="auto"/>
        <w:left w:val="none" w:sz="0" w:space="0" w:color="auto"/>
        <w:bottom w:val="none" w:sz="0" w:space="0" w:color="auto"/>
        <w:right w:val="none" w:sz="0" w:space="0" w:color="auto"/>
      </w:divBdr>
    </w:div>
    <w:div w:id="1699503358">
      <w:bodyDiv w:val="1"/>
      <w:marLeft w:val="0"/>
      <w:marRight w:val="0"/>
      <w:marTop w:val="0"/>
      <w:marBottom w:val="0"/>
      <w:divBdr>
        <w:top w:val="none" w:sz="0" w:space="0" w:color="auto"/>
        <w:left w:val="none" w:sz="0" w:space="0" w:color="auto"/>
        <w:bottom w:val="none" w:sz="0" w:space="0" w:color="auto"/>
        <w:right w:val="none" w:sz="0" w:space="0" w:color="auto"/>
      </w:divBdr>
    </w:div>
    <w:div w:id="1699742951">
      <w:bodyDiv w:val="1"/>
      <w:marLeft w:val="0"/>
      <w:marRight w:val="0"/>
      <w:marTop w:val="0"/>
      <w:marBottom w:val="0"/>
      <w:divBdr>
        <w:top w:val="none" w:sz="0" w:space="0" w:color="auto"/>
        <w:left w:val="none" w:sz="0" w:space="0" w:color="auto"/>
        <w:bottom w:val="none" w:sz="0" w:space="0" w:color="auto"/>
        <w:right w:val="none" w:sz="0" w:space="0" w:color="auto"/>
      </w:divBdr>
    </w:div>
    <w:div w:id="1699743468">
      <w:bodyDiv w:val="1"/>
      <w:marLeft w:val="0"/>
      <w:marRight w:val="0"/>
      <w:marTop w:val="0"/>
      <w:marBottom w:val="0"/>
      <w:divBdr>
        <w:top w:val="none" w:sz="0" w:space="0" w:color="auto"/>
        <w:left w:val="none" w:sz="0" w:space="0" w:color="auto"/>
        <w:bottom w:val="none" w:sz="0" w:space="0" w:color="auto"/>
        <w:right w:val="none" w:sz="0" w:space="0" w:color="auto"/>
      </w:divBdr>
    </w:div>
    <w:div w:id="1699770134">
      <w:bodyDiv w:val="1"/>
      <w:marLeft w:val="0"/>
      <w:marRight w:val="0"/>
      <w:marTop w:val="0"/>
      <w:marBottom w:val="0"/>
      <w:divBdr>
        <w:top w:val="none" w:sz="0" w:space="0" w:color="auto"/>
        <w:left w:val="none" w:sz="0" w:space="0" w:color="auto"/>
        <w:bottom w:val="none" w:sz="0" w:space="0" w:color="auto"/>
        <w:right w:val="none" w:sz="0" w:space="0" w:color="auto"/>
      </w:divBdr>
    </w:div>
    <w:div w:id="1699820279">
      <w:bodyDiv w:val="1"/>
      <w:marLeft w:val="0"/>
      <w:marRight w:val="0"/>
      <w:marTop w:val="0"/>
      <w:marBottom w:val="0"/>
      <w:divBdr>
        <w:top w:val="none" w:sz="0" w:space="0" w:color="auto"/>
        <w:left w:val="none" w:sz="0" w:space="0" w:color="auto"/>
        <w:bottom w:val="none" w:sz="0" w:space="0" w:color="auto"/>
        <w:right w:val="none" w:sz="0" w:space="0" w:color="auto"/>
      </w:divBdr>
    </w:div>
    <w:div w:id="1700203614">
      <w:bodyDiv w:val="1"/>
      <w:marLeft w:val="0"/>
      <w:marRight w:val="0"/>
      <w:marTop w:val="0"/>
      <w:marBottom w:val="0"/>
      <w:divBdr>
        <w:top w:val="none" w:sz="0" w:space="0" w:color="auto"/>
        <w:left w:val="none" w:sz="0" w:space="0" w:color="auto"/>
        <w:bottom w:val="none" w:sz="0" w:space="0" w:color="auto"/>
        <w:right w:val="none" w:sz="0" w:space="0" w:color="auto"/>
      </w:divBdr>
    </w:div>
    <w:div w:id="1700467896">
      <w:bodyDiv w:val="1"/>
      <w:marLeft w:val="0"/>
      <w:marRight w:val="0"/>
      <w:marTop w:val="0"/>
      <w:marBottom w:val="0"/>
      <w:divBdr>
        <w:top w:val="none" w:sz="0" w:space="0" w:color="auto"/>
        <w:left w:val="none" w:sz="0" w:space="0" w:color="auto"/>
        <w:bottom w:val="none" w:sz="0" w:space="0" w:color="auto"/>
        <w:right w:val="none" w:sz="0" w:space="0" w:color="auto"/>
      </w:divBdr>
    </w:div>
    <w:div w:id="1700549467">
      <w:bodyDiv w:val="1"/>
      <w:marLeft w:val="0"/>
      <w:marRight w:val="0"/>
      <w:marTop w:val="0"/>
      <w:marBottom w:val="0"/>
      <w:divBdr>
        <w:top w:val="none" w:sz="0" w:space="0" w:color="auto"/>
        <w:left w:val="none" w:sz="0" w:space="0" w:color="auto"/>
        <w:bottom w:val="none" w:sz="0" w:space="0" w:color="auto"/>
        <w:right w:val="none" w:sz="0" w:space="0" w:color="auto"/>
      </w:divBdr>
    </w:div>
    <w:div w:id="1700810174">
      <w:bodyDiv w:val="1"/>
      <w:marLeft w:val="0"/>
      <w:marRight w:val="0"/>
      <w:marTop w:val="0"/>
      <w:marBottom w:val="0"/>
      <w:divBdr>
        <w:top w:val="none" w:sz="0" w:space="0" w:color="auto"/>
        <w:left w:val="none" w:sz="0" w:space="0" w:color="auto"/>
        <w:bottom w:val="none" w:sz="0" w:space="0" w:color="auto"/>
        <w:right w:val="none" w:sz="0" w:space="0" w:color="auto"/>
      </w:divBdr>
    </w:div>
    <w:div w:id="1700816944">
      <w:bodyDiv w:val="1"/>
      <w:marLeft w:val="0"/>
      <w:marRight w:val="0"/>
      <w:marTop w:val="0"/>
      <w:marBottom w:val="0"/>
      <w:divBdr>
        <w:top w:val="none" w:sz="0" w:space="0" w:color="auto"/>
        <w:left w:val="none" w:sz="0" w:space="0" w:color="auto"/>
        <w:bottom w:val="none" w:sz="0" w:space="0" w:color="auto"/>
        <w:right w:val="none" w:sz="0" w:space="0" w:color="auto"/>
      </w:divBdr>
    </w:div>
    <w:div w:id="1700858995">
      <w:bodyDiv w:val="1"/>
      <w:marLeft w:val="0"/>
      <w:marRight w:val="0"/>
      <w:marTop w:val="0"/>
      <w:marBottom w:val="0"/>
      <w:divBdr>
        <w:top w:val="none" w:sz="0" w:space="0" w:color="auto"/>
        <w:left w:val="none" w:sz="0" w:space="0" w:color="auto"/>
        <w:bottom w:val="none" w:sz="0" w:space="0" w:color="auto"/>
        <w:right w:val="none" w:sz="0" w:space="0" w:color="auto"/>
      </w:divBdr>
    </w:div>
    <w:div w:id="1700861556">
      <w:bodyDiv w:val="1"/>
      <w:marLeft w:val="0"/>
      <w:marRight w:val="0"/>
      <w:marTop w:val="0"/>
      <w:marBottom w:val="0"/>
      <w:divBdr>
        <w:top w:val="none" w:sz="0" w:space="0" w:color="auto"/>
        <w:left w:val="none" w:sz="0" w:space="0" w:color="auto"/>
        <w:bottom w:val="none" w:sz="0" w:space="0" w:color="auto"/>
        <w:right w:val="none" w:sz="0" w:space="0" w:color="auto"/>
      </w:divBdr>
    </w:div>
    <w:div w:id="1700886644">
      <w:bodyDiv w:val="1"/>
      <w:marLeft w:val="0"/>
      <w:marRight w:val="0"/>
      <w:marTop w:val="0"/>
      <w:marBottom w:val="0"/>
      <w:divBdr>
        <w:top w:val="none" w:sz="0" w:space="0" w:color="auto"/>
        <w:left w:val="none" w:sz="0" w:space="0" w:color="auto"/>
        <w:bottom w:val="none" w:sz="0" w:space="0" w:color="auto"/>
        <w:right w:val="none" w:sz="0" w:space="0" w:color="auto"/>
      </w:divBdr>
    </w:div>
    <w:div w:id="1700934095">
      <w:bodyDiv w:val="1"/>
      <w:marLeft w:val="0"/>
      <w:marRight w:val="0"/>
      <w:marTop w:val="0"/>
      <w:marBottom w:val="0"/>
      <w:divBdr>
        <w:top w:val="none" w:sz="0" w:space="0" w:color="auto"/>
        <w:left w:val="none" w:sz="0" w:space="0" w:color="auto"/>
        <w:bottom w:val="none" w:sz="0" w:space="0" w:color="auto"/>
        <w:right w:val="none" w:sz="0" w:space="0" w:color="auto"/>
      </w:divBdr>
    </w:div>
    <w:div w:id="1701009072">
      <w:bodyDiv w:val="1"/>
      <w:marLeft w:val="0"/>
      <w:marRight w:val="0"/>
      <w:marTop w:val="0"/>
      <w:marBottom w:val="0"/>
      <w:divBdr>
        <w:top w:val="none" w:sz="0" w:space="0" w:color="auto"/>
        <w:left w:val="none" w:sz="0" w:space="0" w:color="auto"/>
        <w:bottom w:val="none" w:sz="0" w:space="0" w:color="auto"/>
        <w:right w:val="none" w:sz="0" w:space="0" w:color="auto"/>
      </w:divBdr>
    </w:div>
    <w:div w:id="1701395292">
      <w:bodyDiv w:val="1"/>
      <w:marLeft w:val="0"/>
      <w:marRight w:val="0"/>
      <w:marTop w:val="0"/>
      <w:marBottom w:val="0"/>
      <w:divBdr>
        <w:top w:val="none" w:sz="0" w:space="0" w:color="auto"/>
        <w:left w:val="none" w:sz="0" w:space="0" w:color="auto"/>
        <w:bottom w:val="none" w:sz="0" w:space="0" w:color="auto"/>
        <w:right w:val="none" w:sz="0" w:space="0" w:color="auto"/>
      </w:divBdr>
    </w:div>
    <w:div w:id="1701473475">
      <w:bodyDiv w:val="1"/>
      <w:marLeft w:val="0"/>
      <w:marRight w:val="0"/>
      <w:marTop w:val="0"/>
      <w:marBottom w:val="0"/>
      <w:divBdr>
        <w:top w:val="none" w:sz="0" w:space="0" w:color="auto"/>
        <w:left w:val="none" w:sz="0" w:space="0" w:color="auto"/>
        <w:bottom w:val="none" w:sz="0" w:space="0" w:color="auto"/>
        <w:right w:val="none" w:sz="0" w:space="0" w:color="auto"/>
      </w:divBdr>
    </w:div>
    <w:div w:id="1701664530">
      <w:bodyDiv w:val="1"/>
      <w:marLeft w:val="0"/>
      <w:marRight w:val="0"/>
      <w:marTop w:val="0"/>
      <w:marBottom w:val="0"/>
      <w:divBdr>
        <w:top w:val="none" w:sz="0" w:space="0" w:color="auto"/>
        <w:left w:val="none" w:sz="0" w:space="0" w:color="auto"/>
        <w:bottom w:val="none" w:sz="0" w:space="0" w:color="auto"/>
        <w:right w:val="none" w:sz="0" w:space="0" w:color="auto"/>
      </w:divBdr>
    </w:div>
    <w:div w:id="1701709964">
      <w:bodyDiv w:val="1"/>
      <w:marLeft w:val="0"/>
      <w:marRight w:val="0"/>
      <w:marTop w:val="0"/>
      <w:marBottom w:val="0"/>
      <w:divBdr>
        <w:top w:val="none" w:sz="0" w:space="0" w:color="auto"/>
        <w:left w:val="none" w:sz="0" w:space="0" w:color="auto"/>
        <w:bottom w:val="none" w:sz="0" w:space="0" w:color="auto"/>
        <w:right w:val="none" w:sz="0" w:space="0" w:color="auto"/>
      </w:divBdr>
    </w:div>
    <w:div w:id="1702166977">
      <w:bodyDiv w:val="1"/>
      <w:marLeft w:val="0"/>
      <w:marRight w:val="0"/>
      <w:marTop w:val="0"/>
      <w:marBottom w:val="0"/>
      <w:divBdr>
        <w:top w:val="none" w:sz="0" w:space="0" w:color="auto"/>
        <w:left w:val="none" w:sz="0" w:space="0" w:color="auto"/>
        <w:bottom w:val="none" w:sz="0" w:space="0" w:color="auto"/>
        <w:right w:val="none" w:sz="0" w:space="0" w:color="auto"/>
      </w:divBdr>
    </w:div>
    <w:div w:id="1702172426">
      <w:bodyDiv w:val="1"/>
      <w:marLeft w:val="0"/>
      <w:marRight w:val="0"/>
      <w:marTop w:val="0"/>
      <w:marBottom w:val="0"/>
      <w:divBdr>
        <w:top w:val="none" w:sz="0" w:space="0" w:color="auto"/>
        <w:left w:val="none" w:sz="0" w:space="0" w:color="auto"/>
        <w:bottom w:val="none" w:sz="0" w:space="0" w:color="auto"/>
        <w:right w:val="none" w:sz="0" w:space="0" w:color="auto"/>
      </w:divBdr>
    </w:div>
    <w:div w:id="1702199284">
      <w:bodyDiv w:val="1"/>
      <w:marLeft w:val="0"/>
      <w:marRight w:val="0"/>
      <w:marTop w:val="0"/>
      <w:marBottom w:val="0"/>
      <w:divBdr>
        <w:top w:val="none" w:sz="0" w:space="0" w:color="auto"/>
        <w:left w:val="none" w:sz="0" w:space="0" w:color="auto"/>
        <w:bottom w:val="none" w:sz="0" w:space="0" w:color="auto"/>
        <w:right w:val="none" w:sz="0" w:space="0" w:color="auto"/>
      </w:divBdr>
    </w:div>
    <w:div w:id="1702393495">
      <w:bodyDiv w:val="1"/>
      <w:marLeft w:val="0"/>
      <w:marRight w:val="0"/>
      <w:marTop w:val="0"/>
      <w:marBottom w:val="0"/>
      <w:divBdr>
        <w:top w:val="none" w:sz="0" w:space="0" w:color="auto"/>
        <w:left w:val="none" w:sz="0" w:space="0" w:color="auto"/>
        <w:bottom w:val="none" w:sz="0" w:space="0" w:color="auto"/>
        <w:right w:val="none" w:sz="0" w:space="0" w:color="auto"/>
      </w:divBdr>
    </w:div>
    <w:div w:id="1702438527">
      <w:bodyDiv w:val="1"/>
      <w:marLeft w:val="0"/>
      <w:marRight w:val="0"/>
      <w:marTop w:val="0"/>
      <w:marBottom w:val="0"/>
      <w:divBdr>
        <w:top w:val="none" w:sz="0" w:space="0" w:color="auto"/>
        <w:left w:val="none" w:sz="0" w:space="0" w:color="auto"/>
        <w:bottom w:val="none" w:sz="0" w:space="0" w:color="auto"/>
        <w:right w:val="none" w:sz="0" w:space="0" w:color="auto"/>
      </w:divBdr>
    </w:div>
    <w:div w:id="1702513378">
      <w:bodyDiv w:val="1"/>
      <w:marLeft w:val="0"/>
      <w:marRight w:val="0"/>
      <w:marTop w:val="0"/>
      <w:marBottom w:val="0"/>
      <w:divBdr>
        <w:top w:val="none" w:sz="0" w:space="0" w:color="auto"/>
        <w:left w:val="none" w:sz="0" w:space="0" w:color="auto"/>
        <w:bottom w:val="none" w:sz="0" w:space="0" w:color="auto"/>
        <w:right w:val="none" w:sz="0" w:space="0" w:color="auto"/>
      </w:divBdr>
    </w:div>
    <w:div w:id="1702777593">
      <w:bodyDiv w:val="1"/>
      <w:marLeft w:val="0"/>
      <w:marRight w:val="0"/>
      <w:marTop w:val="0"/>
      <w:marBottom w:val="0"/>
      <w:divBdr>
        <w:top w:val="none" w:sz="0" w:space="0" w:color="auto"/>
        <w:left w:val="none" w:sz="0" w:space="0" w:color="auto"/>
        <w:bottom w:val="none" w:sz="0" w:space="0" w:color="auto"/>
        <w:right w:val="none" w:sz="0" w:space="0" w:color="auto"/>
      </w:divBdr>
    </w:div>
    <w:div w:id="1702781164">
      <w:bodyDiv w:val="1"/>
      <w:marLeft w:val="0"/>
      <w:marRight w:val="0"/>
      <w:marTop w:val="0"/>
      <w:marBottom w:val="0"/>
      <w:divBdr>
        <w:top w:val="none" w:sz="0" w:space="0" w:color="auto"/>
        <w:left w:val="none" w:sz="0" w:space="0" w:color="auto"/>
        <w:bottom w:val="none" w:sz="0" w:space="0" w:color="auto"/>
        <w:right w:val="none" w:sz="0" w:space="0" w:color="auto"/>
      </w:divBdr>
    </w:div>
    <w:div w:id="1702899978">
      <w:bodyDiv w:val="1"/>
      <w:marLeft w:val="0"/>
      <w:marRight w:val="0"/>
      <w:marTop w:val="0"/>
      <w:marBottom w:val="0"/>
      <w:divBdr>
        <w:top w:val="none" w:sz="0" w:space="0" w:color="auto"/>
        <w:left w:val="none" w:sz="0" w:space="0" w:color="auto"/>
        <w:bottom w:val="none" w:sz="0" w:space="0" w:color="auto"/>
        <w:right w:val="none" w:sz="0" w:space="0" w:color="auto"/>
      </w:divBdr>
    </w:div>
    <w:div w:id="1702902945">
      <w:bodyDiv w:val="1"/>
      <w:marLeft w:val="0"/>
      <w:marRight w:val="0"/>
      <w:marTop w:val="0"/>
      <w:marBottom w:val="0"/>
      <w:divBdr>
        <w:top w:val="none" w:sz="0" w:space="0" w:color="auto"/>
        <w:left w:val="none" w:sz="0" w:space="0" w:color="auto"/>
        <w:bottom w:val="none" w:sz="0" w:space="0" w:color="auto"/>
        <w:right w:val="none" w:sz="0" w:space="0" w:color="auto"/>
      </w:divBdr>
    </w:div>
    <w:div w:id="1703240655">
      <w:bodyDiv w:val="1"/>
      <w:marLeft w:val="0"/>
      <w:marRight w:val="0"/>
      <w:marTop w:val="0"/>
      <w:marBottom w:val="0"/>
      <w:divBdr>
        <w:top w:val="none" w:sz="0" w:space="0" w:color="auto"/>
        <w:left w:val="none" w:sz="0" w:space="0" w:color="auto"/>
        <w:bottom w:val="none" w:sz="0" w:space="0" w:color="auto"/>
        <w:right w:val="none" w:sz="0" w:space="0" w:color="auto"/>
      </w:divBdr>
    </w:div>
    <w:div w:id="1703628095">
      <w:bodyDiv w:val="1"/>
      <w:marLeft w:val="0"/>
      <w:marRight w:val="0"/>
      <w:marTop w:val="0"/>
      <w:marBottom w:val="0"/>
      <w:divBdr>
        <w:top w:val="none" w:sz="0" w:space="0" w:color="auto"/>
        <w:left w:val="none" w:sz="0" w:space="0" w:color="auto"/>
        <w:bottom w:val="none" w:sz="0" w:space="0" w:color="auto"/>
        <w:right w:val="none" w:sz="0" w:space="0" w:color="auto"/>
      </w:divBdr>
    </w:div>
    <w:div w:id="1703676090">
      <w:bodyDiv w:val="1"/>
      <w:marLeft w:val="0"/>
      <w:marRight w:val="0"/>
      <w:marTop w:val="0"/>
      <w:marBottom w:val="0"/>
      <w:divBdr>
        <w:top w:val="none" w:sz="0" w:space="0" w:color="auto"/>
        <w:left w:val="none" w:sz="0" w:space="0" w:color="auto"/>
        <w:bottom w:val="none" w:sz="0" w:space="0" w:color="auto"/>
        <w:right w:val="none" w:sz="0" w:space="0" w:color="auto"/>
      </w:divBdr>
    </w:div>
    <w:div w:id="1703743572">
      <w:bodyDiv w:val="1"/>
      <w:marLeft w:val="0"/>
      <w:marRight w:val="0"/>
      <w:marTop w:val="0"/>
      <w:marBottom w:val="0"/>
      <w:divBdr>
        <w:top w:val="none" w:sz="0" w:space="0" w:color="auto"/>
        <w:left w:val="none" w:sz="0" w:space="0" w:color="auto"/>
        <w:bottom w:val="none" w:sz="0" w:space="0" w:color="auto"/>
        <w:right w:val="none" w:sz="0" w:space="0" w:color="auto"/>
      </w:divBdr>
    </w:div>
    <w:div w:id="1704018273">
      <w:bodyDiv w:val="1"/>
      <w:marLeft w:val="0"/>
      <w:marRight w:val="0"/>
      <w:marTop w:val="0"/>
      <w:marBottom w:val="0"/>
      <w:divBdr>
        <w:top w:val="none" w:sz="0" w:space="0" w:color="auto"/>
        <w:left w:val="none" w:sz="0" w:space="0" w:color="auto"/>
        <w:bottom w:val="none" w:sz="0" w:space="0" w:color="auto"/>
        <w:right w:val="none" w:sz="0" w:space="0" w:color="auto"/>
      </w:divBdr>
    </w:div>
    <w:div w:id="1704163779">
      <w:bodyDiv w:val="1"/>
      <w:marLeft w:val="0"/>
      <w:marRight w:val="0"/>
      <w:marTop w:val="0"/>
      <w:marBottom w:val="0"/>
      <w:divBdr>
        <w:top w:val="none" w:sz="0" w:space="0" w:color="auto"/>
        <w:left w:val="none" w:sz="0" w:space="0" w:color="auto"/>
        <w:bottom w:val="none" w:sz="0" w:space="0" w:color="auto"/>
        <w:right w:val="none" w:sz="0" w:space="0" w:color="auto"/>
      </w:divBdr>
    </w:div>
    <w:div w:id="1704285345">
      <w:bodyDiv w:val="1"/>
      <w:marLeft w:val="0"/>
      <w:marRight w:val="0"/>
      <w:marTop w:val="0"/>
      <w:marBottom w:val="0"/>
      <w:divBdr>
        <w:top w:val="none" w:sz="0" w:space="0" w:color="auto"/>
        <w:left w:val="none" w:sz="0" w:space="0" w:color="auto"/>
        <w:bottom w:val="none" w:sz="0" w:space="0" w:color="auto"/>
        <w:right w:val="none" w:sz="0" w:space="0" w:color="auto"/>
      </w:divBdr>
    </w:div>
    <w:div w:id="1704671709">
      <w:bodyDiv w:val="1"/>
      <w:marLeft w:val="0"/>
      <w:marRight w:val="0"/>
      <w:marTop w:val="0"/>
      <w:marBottom w:val="0"/>
      <w:divBdr>
        <w:top w:val="none" w:sz="0" w:space="0" w:color="auto"/>
        <w:left w:val="none" w:sz="0" w:space="0" w:color="auto"/>
        <w:bottom w:val="none" w:sz="0" w:space="0" w:color="auto"/>
        <w:right w:val="none" w:sz="0" w:space="0" w:color="auto"/>
      </w:divBdr>
    </w:div>
    <w:div w:id="1704674128">
      <w:bodyDiv w:val="1"/>
      <w:marLeft w:val="0"/>
      <w:marRight w:val="0"/>
      <w:marTop w:val="0"/>
      <w:marBottom w:val="0"/>
      <w:divBdr>
        <w:top w:val="none" w:sz="0" w:space="0" w:color="auto"/>
        <w:left w:val="none" w:sz="0" w:space="0" w:color="auto"/>
        <w:bottom w:val="none" w:sz="0" w:space="0" w:color="auto"/>
        <w:right w:val="none" w:sz="0" w:space="0" w:color="auto"/>
      </w:divBdr>
    </w:div>
    <w:div w:id="1704674554">
      <w:bodyDiv w:val="1"/>
      <w:marLeft w:val="0"/>
      <w:marRight w:val="0"/>
      <w:marTop w:val="0"/>
      <w:marBottom w:val="0"/>
      <w:divBdr>
        <w:top w:val="none" w:sz="0" w:space="0" w:color="auto"/>
        <w:left w:val="none" w:sz="0" w:space="0" w:color="auto"/>
        <w:bottom w:val="none" w:sz="0" w:space="0" w:color="auto"/>
        <w:right w:val="none" w:sz="0" w:space="0" w:color="auto"/>
      </w:divBdr>
    </w:div>
    <w:div w:id="1704936038">
      <w:bodyDiv w:val="1"/>
      <w:marLeft w:val="0"/>
      <w:marRight w:val="0"/>
      <w:marTop w:val="0"/>
      <w:marBottom w:val="0"/>
      <w:divBdr>
        <w:top w:val="none" w:sz="0" w:space="0" w:color="auto"/>
        <w:left w:val="none" w:sz="0" w:space="0" w:color="auto"/>
        <w:bottom w:val="none" w:sz="0" w:space="0" w:color="auto"/>
        <w:right w:val="none" w:sz="0" w:space="0" w:color="auto"/>
      </w:divBdr>
    </w:div>
    <w:div w:id="1705012916">
      <w:bodyDiv w:val="1"/>
      <w:marLeft w:val="0"/>
      <w:marRight w:val="0"/>
      <w:marTop w:val="0"/>
      <w:marBottom w:val="0"/>
      <w:divBdr>
        <w:top w:val="none" w:sz="0" w:space="0" w:color="auto"/>
        <w:left w:val="none" w:sz="0" w:space="0" w:color="auto"/>
        <w:bottom w:val="none" w:sz="0" w:space="0" w:color="auto"/>
        <w:right w:val="none" w:sz="0" w:space="0" w:color="auto"/>
      </w:divBdr>
    </w:div>
    <w:div w:id="1705133286">
      <w:bodyDiv w:val="1"/>
      <w:marLeft w:val="0"/>
      <w:marRight w:val="0"/>
      <w:marTop w:val="0"/>
      <w:marBottom w:val="0"/>
      <w:divBdr>
        <w:top w:val="none" w:sz="0" w:space="0" w:color="auto"/>
        <w:left w:val="none" w:sz="0" w:space="0" w:color="auto"/>
        <w:bottom w:val="none" w:sz="0" w:space="0" w:color="auto"/>
        <w:right w:val="none" w:sz="0" w:space="0" w:color="auto"/>
      </w:divBdr>
    </w:div>
    <w:div w:id="1705255309">
      <w:bodyDiv w:val="1"/>
      <w:marLeft w:val="0"/>
      <w:marRight w:val="0"/>
      <w:marTop w:val="0"/>
      <w:marBottom w:val="0"/>
      <w:divBdr>
        <w:top w:val="none" w:sz="0" w:space="0" w:color="auto"/>
        <w:left w:val="none" w:sz="0" w:space="0" w:color="auto"/>
        <w:bottom w:val="none" w:sz="0" w:space="0" w:color="auto"/>
        <w:right w:val="none" w:sz="0" w:space="0" w:color="auto"/>
      </w:divBdr>
    </w:div>
    <w:div w:id="1705325577">
      <w:bodyDiv w:val="1"/>
      <w:marLeft w:val="0"/>
      <w:marRight w:val="0"/>
      <w:marTop w:val="0"/>
      <w:marBottom w:val="0"/>
      <w:divBdr>
        <w:top w:val="none" w:sz="0" w:space="0" w:color="auto"/>
        <w:left w:val="none" w:sz="0" w:space="0" w:color="auto"/>
        <w:bottom w:val="none" w:sz="0" w:space="0" w:color="auto"/>
        <w:right w:val="none" w:sz="0" w:space="0" w:color="auto"/>
      </w:divBdr>
    </w:div>
    <w:div w:id="1705328607">
      <w:bodyDiv w:val="1"/>
      <w:marLeft w:val="0"/>
      <w:marRight w:val="0"/>
      <w:marTop w:val="0"/>
      <w:marBottom w:val="0"/>
      <w:divBdr>
        <w:top w:val="none" w:sz="0" w:space="0" w:color="auto"/>
        <w:left w:val="none" w:sz="0" w:space="0" w:color="auto"/>
        <w:bottom w:val="none" w:sz="0" w:space="0" w:color="auto"/>
        <w:right w:val="none" w:sz="0" w:space="0" w:color="auto"/>
      </w:divBdr>
    </w:div>
    <w:div w:id="1705708921">
      <w:bodyDiv w:val="1"/>
      <w:marLeft w:val="0"/>
      <w:marRight w:val="0"/>
      <w:marTop w:val="0"/>
      <w:marBottom w:val="0"/>
      <w:divBdr>
        <w:top w:val="none" w:sz="0" w:space="0" w:color="auto"/>
        <w:left w:val="none" w:sz="0" w:space="0" w:color="auto"/>
        <w:bottom w:val="none" w:sz="0" w:space="0" w:color="auto"/>
        <w:right w:val="none" w:sz="0" w:space="0" w:color="auto"/>
      </w:divBdr>
    </w:div>
    <w:div w:id="1705910358">
      <w:bodyDiv w:val="1"/>
      <w:marLeft w:val="0"/>
      <w:marRight w:val="0"/>
      <w:marTop w:val="0"/>
      <w:marBottom w:val="0"/>
      <w:divBdr>
        <w:top w:val="none" w:sz="0" w:space="0" w:color="auto"/>
        <w:left w:val="none" w:sz="0" w:space="0" w:color="auto"/>
        <w:bottom w:val="none" w:sz="0" w:space="0" w:color="auto"/>
        <w:right w:val="none" w:sz="0" w:space="0" w:color="auto"/>
      </w:divBdr>
    </w:div>
    <w:div w:id="1706060249">
      <w:bodyDiv w:val="1"/>
      <w:marLeft w:val="0"/>
      <w:marRight w:val="0"/>
      <w:marTop w:val="0"/>
      <w:marBottom w:val="0"/>
      <w:divBdr>
        <w:top w:val="none" w:sz="0" w:space="0" w:color="auto"/>
        <w:left w:val="none" w:sz="0" w:space="0" w:color="auto"/>
        <w:bottom w:val="none" w:sz="0" w:space="0" w:color="auto"/>
        <w:right w:val="none" w:sz="0" w:space="0" w:color="auto"/>
      </w:divBdr>
    </w:div>
    <w:div w:id="1706321584">
      <w:bodyDiv w:val="1"/>
      <w:marLeft w:val="0"/>
      <w:marRight w:val="0"/>
      <w:marTop w:val="0"/>
      <w:marBottom w:val="0"/>
      <w:divBdr>
        <w:top w:val="none" w:sz="0" w:space="0" w:color="auto"/>
        <w:left w:val="none" w:sz="0" w:space="0" w:color="auto"/>
        <w:bottom w:val="none" w:sz="0" w:space="0" w:color="auto"/>
        <w:right w:val="none" w:sz="0" w:space="0" w:color="auto"/>
      </w:divBdr>
    </w:div>
    <w:div w:id="1706716687">
      <w:bodyDiv w:val="1"/>
      <w:marLeft w:val="0"/>
      <w:marRight w:val="0"/>
      <w:marTop w:val="0"/>
      <w:marBottom w:val="0"/>
      <w:divBdr>
        <w:top w:val="none" w:sz="0" w:space="0" w:color="auto"/>
        <w:left w:val="none" w:sz="0" w:space="0" w:color="auto"/>
        <w:bottom w:val="none" w:sz="0" w:space="0" w:color="auto"/>
        <w:right w:val="none" w:sz="0" w:space="0" w:color="auto"/>
      </w:divBdr>
    </w:div>
    <w:div w:id="1707099716">
      <w:bodyDiv w:val="1"/>
      <w:marLeft w:val="0"/>
      <w:marRight w:val="0"/>
      <w:marTop w:val="0"/>
      <w:marBottom w:val="0"/>
      <w:divBdr>
        <w:top w:val="none" w:sz="0" w:space="0" w:color="auto"/>
        <w:left w:val="none" w:sz="0" w:space="0" w:color="auto"/>
        <w:bottom w:val="none" w:sz="0" w:space="0" w:color="auto"/>
        <w:right w:val="none" w:sz="0" w:space="0" w:color="auto"/>
      </w:divBdr>
    </w:div>
    <w:div w:id="1707169826">
      <w:bodyDiv w:val="1"/>
      <w:marLeft w:val="0"/>
      <w:marRight w:val="0"/>
      <w:marTop w:val="0"/>
      <w:marBottom w:val="0"/>
      <w:divBdr>
        <w:top w:val="none" w:sz="0" w:space="0" w:color="auto"/>
        <w:left w:val="none" w:sz="0" w:space="0" w:color="auto"/>
        <w:bottom w:val="none" w:sz="0" w:space="0" w:color="auto"/>
        <w:right w:val="none" w:sz="0" w:space="0" w:color="auto"/>
      </w:divBdr>
    </w:div>
    <w:div w:id="1707179098">
      <w:bodyDiv w:val="1"/>
      <w:marLeft w:val="0"/>
      <w:marRight w:val="0"/>
      <w:marTop w:val="0"/>
      <w:marBottom w:val="0"/>
      <w:divBdr>
        <w:top w:val="none" w:sz="0" w:space="0" w:color="auto"/>
        <w:left w:val="none" w:sz="0" w:space="0" w:color="auto"/>
        <w:bottom w:val="none" w:sz="0" w:space="0" w:color="auto"/>
        <w:right w:val="none" w:sz="0" w:space="0" w:color="auto"/>
      </w:divBdr>
    </w:div>
    <w:div w:id="1707179213">
      <w:bodyDiv w:val="1"/>
      <w:marLeft w:val="0"/>
      <w:marRight w:val="0"/>
      <w:marTop w:val="0"/>
      <w:marBottom w:val="0"/>
      <w:divBdr>
        <w:top w:val="none" w:sz="0" w:space="0" w:color="auto"/>
        <w:left w:val="none" w:sz="0" w:space="0" w:color="auto"/>
        <w:bottom w:val="none" w:sz="0" w:space="0" w:color="auto"/>
        <w:right w:val="none" w:sz="0" w:space="0" w:color="auto"/>
      </w:divBdr>
    </w:div>
    <w:div w:id="1707485318">
      <w:bodyDiv w:val="1"/>
      <w:marLeft w:val="0"/>
      <w:marRight w:val="0"/>
      <w:marTop w:val="0"/>
      <w:marBottom w:val="0"/>
      <w:divBdr>
        <w:top w:val="none" w:sz="0" w:space="0" w:color="auto"/>
        <w:left w:val="none" w:sz="0" w:space="0" w:color="auto"/>
        <w:bottom w:val="none" w:sz="0" w:space="0" w:color="auto"/>
        <w:right w:val="none" w:sz="0" w:space="0" w:color="auto"/>
      </w:divBdr>
    </w:div>
    <w:div w:id="1707868450">
      <w:bodyDiv w:val="1"/>
      <w:marLeft w:val="0"/>
      <w:marRight w:val="0"/>
      <w:marTop w:val="0"/>
      <w:marBottom w:val="0"/>
      <w:divBdr>
        <w:top w:val="none" w:sz="0" w:space="0" w:color="auto"/>
        <w:left w:val="none" w:sz="0" w:space="0" w:color="auto"/>
        <w:bottom w:val="none" w:sz="0" w:space="0" w:color="auto"/>
        <w:right w:val="none" w:sz="0" w:space="0" w:color="auto"/>
      </w:divBdr>
    </w:div>
    <w:div w:id="1707875266">
      <w:bodyDiv w:val="1"/>
      <w:marLeft w:val="0"/>
      <w:marRight w:val="0"/>
      <w:marTop w:val="0"/>
      <w:marBottom w:val="0"/>
      <w:divBdr>
        <w:top w:val="none" w:sz="0" w:space="0" w:color="auto"/>
        <w:left w:val="none" w:sz="0" w:space="0" w:color="auto"/>
        <w:bottom w:val="none" w:sz="0" w:space="0" w:color="auto"/>
        <w:right w:val="none" w:sz="0" w:space="0" w:color="auto"/>
      </w:divBdr>
    </w:div>
    <w:div w:id="1707951297">
      <w:bodyDiv w:val="1"/>
      <w:marLeft w:val="0"/>
      <w:marRight w:val="0"/>
      <w:marTop w:val="0"/>
      <w:marBottom w:val="0"/>
      <w:divBdr>
        <w:top w:val="none" w:sz="0" w:space="0" w:color="auto"/>
        <w:left w:val="none" w:sz="0" w:space="0" w:color="auto"/>
        <w:bottom w:val="none" w:sz="0" w:space="0" w:color="auto"/>
        <w:right w:val="none" w:sz="0" w:space="0" w:color="auto"/>
      </w:divBdr>
    </w:div>
    <w:div w:id="1708216690">
      <w:bodyDiv w:val="1"/>
      <w:marLeft w:val="0"/>
      <w:marRight w:val="0"/>
      <w:marTop w:val="0"/>
      <w:marBottom w:val="0"/>
      <w:divBdr>
        <w:top w:val="none" w:sz="0" w:space="0" w:color="auto"/>
        <w:left w:val="none" w:sz="0" w:space="0" w:color="auto"/>
        <w:bottom w:val="none" w:sz="0" w:space="0" w:color="auto"/>
        <w:right w:val="none" w:sz="0" w:space="0" w:color="auto"/>
      </w:divBdr>
    </w:div>
    <w:div w:id="1708287192">
      <w:bodyDiv w:val="1"/>
      <w:marLeft w:val="0"/>
      <w:marRight w:val="0"/>
      <w:marTop w:val="0"/>
      <w:marBottom w:val="0"/>
      <w:divBdr>
        <w:top w:val="none" w:sz="0" w:space="0" w:color="auto"/>
        <w:left w:val="none" w:sz="0" w:space="0" w:color="auto"/>
        <w:bottom w:val="none" w:sz="0" w:space="0" w:color="auto"/>
        <w:right w:val="none" w:sz="0" w:space="0" w:color="auto"/>
      </w:divBdr>
    </w:div>
    <w:div w:id="1708336875">
      <w:bodyDiv w:val="1"/>
      <w:marLeft w:val="0"/>
      <w:marRight w:val="0"/>
      <w:marTop w:val="0"/>
      <w:marBottom w:val="0"/>
      <w:divBdr>
        <w:top w:val="none" w:sz="0" w:space="0" w:color="auto"/>
        <w:left w:val="none" w:sz="0" w:space="0" w:color="auto"/>
        <w:bottom w:val="none" w:sz="0" w:space="0" w:color="auto"/>
        <w:right w:val="none" w:sz="0" w:space="0" w:color="auto"/>
      </w:divBdr>
    </w:div>
    <w:div w:id="1708410745">
      <w:bodyDiv w:val="1"/>
      <w:marLeft w:val="0"/>
      <w:marRight w:val="0"/>
      <w:marTop w:val="0"/>
      <w:marBottom w:val="0"/>
      <w:divBdr>
        <w:top w:val="none" w:sz="0" w:space="0" w:color="auto"/>
        <w:left w:val="none" w:sz="0" w:space="0" w:color="auto"/>
        <w:bottom w:val="none" w:sz="0" w:space="0" w:color="auto"/>
        <w:right w:val="none" w:sz="0" w:space="0" w:color="auto"/>
      </w:divBdr>
    </w:div>
    <w:div w:id="1708725113">
      <w:bodyDiv w:val="1"/>
      <w:marLeft w:val="0"/>
      <w:marRight w:val="0"/>
      <w:marTop w:val="0"/>
      <w:marBottom w:val="0"/>
      <w:divBdr>
        <w:top w:val="none" w:sz="0" w:space="0" w:color="auto"/>
        <w:left w:val="none" w:sz="0" w:space="0" w:color="auto"/>
        <w:bottom w:val="none" w:sz="0" w:space="0" w:color="auto"/>
        <w:right w:val="none" w:sz="0" w:space="0" w:color="auto"/>
      </w:divBdr>
    </w:div>
    <w:div w:id="1708799432">
      <w:bodyDiv w:val="1"/>
      <w:marLeft w:val="0"/>
      <w:marRight w:val="0"/>
      <w:marTop w:val="0"/>
      <w:marBottom w:val="0"/>
      <w:divBdr>
        <w:top w:val="none" w:sz="0" w:space="0" w:color="auto"/>
        <w:left w:val="none" w:sz="0" w:space="0" w:color="auto"/>
        <w:bottom w:val="none" w:sz="0" w:space="0" w:color="auto"/>
        <w:right w:val="none" w:sz="0" w:space="0" w:color="auto"/>
      </w:divBdr>
    </w:div>
    <w:div w:id="1708949257">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09989333">
      <w:bodyDiv w:val="1"/>
      <w:marLeft w:val="0"/>
      <w:marRight w:val="0"/>
      <w:marTop w:val="0"/>
      <w:marBottom w:val="0"/>
      <w:divBdr>
        <w:top w:val="none" w:sz="0" w:space="0" w:color="auto"/>
        <w:left w:val="none" w:sz="0" w:space="0" w:color="auto"/>
        <w:bottom w:val="none" w:sz="0" w:space="0" w:color="auto"/>
        <w:right w:val="none" w:sz="0" w:space="0" w:color="auto"/>
      </w:divBdr>
    </w:div>
    <w:div w:id="1710060108">
      <w:bodyDiv w:val="1"/>
      <w:marLeft w:val="0"/>
      <w:marRight w:val="0"/>
      <w:marTop w:val="0"/>
      <w:marBottom w:val="0"/>
      <w:divBdr>
        <w:top w:val="none" w:sz="0" w:space="0" w:color="auto"/>
        <w:left w:val="none" w:sz="0" w:space="0" w:color="auto"/>
        <w:bottom w:val="none" w:sz="0" w:space="0" w:color="auto"/>
        <w:right w:val="none" w:sz="0" w:space="0" w:color="auto"/>
      </w:divBdr>
    </w:div>
    <w:div w:id="1710104206">
      <w:bodyDiv w:val="1"/>
      <w:marLeft w:val="0"/>
      <w:marRight w:val="0"/>
      <w:marTop w:val="0"/>
      <w:marBottom w:val="0"/>
      <w:divBdr>
        <w:top w:val="none" w:sz="0" w:space="0" w:color="auto"/>
        <w:left w:val="none" w:sz="0" w:space="0" w:color="auto"/>
        <w:bottom w:val="none" w:sz="0" w:space="0" w:color="auto"/>
        <w:right w:val="none" w:sz="0" w:space="0" w:color="auto"/>
      </w:divBdr>
    </w:div>
    <w:div w:id="1710300447">
      <w:bodyDiv w:val="1"/>
      <w:marLeft w:val="0"/>
      <w:marRight w:val="0"/>
      <w:marTop w:val="0"/>
      <w:marBottom w:val="0"/>
      <w:divBdr>
        <w:top w:val="none" w:sz="0" w:space="0" w:color="auto"/>
        <w:left w:val="none" w:sz="0" w:space="0" w:color="auto"/>
        <w:bottom w:val="none" w:sz="0" w:space="0" w:color="auto"/>
        <w:right w:val="none" w:sz="0" w:space="0" w:color="auto"/>
      </w:divBdr>
    </w:div>
    <w:div w:id="1710645835">
      <w:bodyDiv w:val="1"/>
      <w:marLeft w:val="0"/>
      <w:marRight w:val="0"/>
      <w:marTop w:val="0"/>
      <w:marBottom w:val="0"/>
      <w:divBdr>
        <w:top w:val="none" w:sz="0" w:space="0" w:color="auto"/>
        <w:left w:val="none" w:sz="0" w:space="0" w:color="auto"/>
        <w:bottom w:val="none" w:sz="0" w:space="0" w:color="auto"/>
        <w:right w:val="none" w:sz="0" w:space="0" w:color="auto"/>
      </w:divBdr>
    </w:div>
    <w:div w:id="1710763158">
      <w:bodyDiv w:val="1"/>
      <w:marLeft w:val="0"/>
      <w:marRight w:val="0"/>
      <w:marTop w:val="0"/>
      <w:marBottom w:val="0"/>
      <w:divBdr>
        <w:top w:val="none" w:sz="0" w:space="0" w:color="auto"/>
        <w:left w:val="none" w:sz="0" w:space="0" w:color="auto"/>
        <w:bottom w:val="none" w:sz="0" w:space="0" w:color="auto"/>
        <w:right w:val="none" w:sz="0" w:space="0" w:color="auto"/>
      </w:divBdr>
    </w:div>
    <w:div w:id="1710838602">
      <w:bodyDiv w:val="1"/>
      <w:marLeft w:val="0"/>
      <w:marRight w:val="0"/>
      <w:marTop w:val="0"/>
      <w:marBottom w:val="0"/>
      <w:divBdr>
        <w:top w:val="none" w:sz="0" w:space="0" w:color="auto"/>
        <w:left w:val="none" w:sz="0" w:space="0" w:color="auto"/>
        <w:bottom w:val="none" w:sz="0" w:space="0" w:color="auto"/>
        <w:right w:val="none" w:sz="0" w:space="0" w:color="auto"/>
      </w:divBdr>
    </w:div>
    <w:div w:id="1710842121">
      <w:bodyDiv w:val="1"/>
      <w:marLeft w:val="0"/>
      <w:marRight w:val="0"/>
      <w:marTop w:val="0"/>
      <w:marBottom w:val="0"/>
      <w:divBdr>
        <w:top w:val="none" w:sz="0" w:space="0" w:color="auto"/>
        <w:left w:val="none" w:sz="0" w:space="0" w:color="auto"/>
        <w:bottom w:val="none" w:sz="0" w:space="0" w:color="auto"/>
        <w:right w:val="none" w:sz="0" w:space="0" w:color="auto"/>
      </w:divBdr>
    </w:div>
    <w:div w:id="1710914225">
      <w:bodyDiv w:val="1"/>
      <w:marLeft w:val="0"/>
      <w:marRight w:val="0"/>
      <w:marTop w:val="0"/>
      <w:marBottom w:val="0"/>
      <w:divBdr>
        <w:top w:val="none" w:sz="0" w:space="0" w:color="auto"/>
        <w:left w:val="none" w:sz="0" w:space="0" w:color="auto"/>
        <w:bottom w:val="none" w:sz="0" w:space="0" w:color="auto"/>
        <w:right w:val="none" w:sz="0" w:space="0" w:color="auto"/>
      </w:divBdr>
    </w:div>
    <w:div w:id="1711145547">
      <w:bodyDiv w:val="1"/>
      <w:marLeft w:val="0"/>
      <w:marRight w:val="0"/>
      <w:marTop w:val="0"/>
      <w:marBottom w:val="0"/>
      <w:divBdr>
        <w:top w:val="none" w:sz="0" w:space="0" w:color="auto"/>
        <w:left w:val="none" w:sz="0" w:space="0" w:color="auto"/>
        <w:bottom w:val="none" w:sz="0" w:space="0" w:color="auto"/>
        <w:right w:val="none" w:sz="0" w:space="0" w:color="auto"/>
      </w:divBdr>
    </w:div>
    <w:div w:id="1711370643">
      <w:bodyDiv w:val="1"/>
      <w:marLeft w:val="0"/>
      <w:marRight w:val="0"/>
      <w:marTop w:val="0"/>
      <w:marBottom w:val="0"/>
      <w:divBdr>
        <w:top w:val="none" w:sz="0" w:space="0" w:color="auto"/>
        <w:left w:val="none" w:sz="0" w:space="0" w:color="auto"/>
        <w:bottom w:val="none" w:sz="0" w:space="0" w:color="auto"/>
        <w:right w:val="none" w:sz="0" w:space="0" w:color="auto"/>
      </w:divBdr>
    </w:div>
    <w:div w:id="1711412971">
      <w:bodyDiv w:val="1"/>
      <w:marLeft w:val="0"/>
      <w:marRight w:val="0"/>
      <w:marTop w:val="0"/>
      <w:marBottom w:val="0"/>
      <w:divBdr>
        <w:top w:val="none" w:sz="0" w:space="0" w:color="auto"/>
        <w:left w:val="none" w:sz="0" w:space="0" w:color="auto"/>
        <w:bottom w:val="none" w:sz="0" w:space="0" w:color="auto"/>
        <w:right w:val="none" w:sz="0" w:space="0" w:color="auto"/>
      </w:divBdr>
    </w:div>
    <w:div w:id="1711418664">
      <w:bodyDiv w:val="1"/>
      <w:marLeft w:val="0"/>
      <w:marRight w:val="0"/>
      <w:marTop w:val="0"/>
      <w:marBottom w:val="0"/>
      <w:divBdr>
        <w:top w:val="none" w:sz="0" w:space="0" w:color="auto"/>
        <w:left w:val="none" w:sz="0" w:space="0" w:color="auto"/>
        <w:bottom w:val="none" w:sz="0" w:space="0" w:color="auto"/>
        <w:right w:val="none" w:sz="0" w:space="0" w:color="auto"/>
      </w:divBdr>
    </w:div>
    <w:div w:id="1711764630">
      <w:bodyDiv w:val="1"/>
      <w:marLeft w:val="0"/>
      <w:marRight w:val="0"/>
      <w:marTop w:val="0"/>
      <w:marBottom w:val="0"/>
      <w:divBdr>
        <w:top w:val="none" w:sz="0" w:space="0" w:color="auto"/>
        <w:left w:val="none" w:sz="0" w:space="0" w:color="auto"/>
        <w:bottom w:val="none" w:sz="0" w:space="0" w:color="auto"/>
        <w:right w:val="none" w:sz="0" w:space="0" w:color="auto"/>
      </w:divBdr>
    </w:div>
    <w:div w:id="1711832882">
      <w:bodyDiv w:val="1"/>
      <w:marLeft w:val="0"/>
      <w:marRight w:val="0"/>
      <w:marTop w:val="0"/>
      <w:marBottom w:val="0"/>
      <w:divBdr>
        <w:top w:val="none" w:sz="0" w:space="0" w:color="auto"/>
        <w:left w:val="none" w:sz="0" w:space="0" w:color="auto"/>
        <w:bottom w:val="none" w:sz="0" w:space="0" w:color="auto"/>
        <w:right w:val="none" w:sz="0" w:space="0" w:color="auto"/>
      </w:divBdr>
    </w:div>
    <w:div w:id="1711951402">
      <w:bodyDiv w:val="1"/>
      <w:marLeft w:val="0"/>
      <w:marRight w:val="0"/>
      <w:marTop w:val="0"/>
      <w:marBottom w:val="0"/>
      <w:divBdr>
        <w:top w:val="none" w:sz="0" w:space="0" w:color="auto"/>
        <w:left w:val="none" w:sz="0" w:space="0" w:color="auto"/>
        <w:bottom w:val="none" w:sz="0" w:space="0" w:color="auto"/>
        <w:right w:val="none" w:sz="0" w:space="0" w:color="auto"/>
      </w:divBdr>
    </w:div>
    <w:div w:id="1712261611">
      <w:bodyDiv w:val="1"/>
      <w:marLeft w:val="0"/>
      <w:marRight w:val="0"/>
      <w:marTop w:val="0"/>
      <w:marBottom w:val="0"/>
      <w:divBdr>
        <w:top w:val="none" w:sz="0" w:space="0" w:color="auto"/>
        <w:left w:val="none" w:sz="0" w:space="0" w:color="auto"/>
        <w:bottom w:val="none" w:sz="0" w:space="0" w:color="auto"/>
        <w:right w:val="none" w:sz="0" w:space="0" w:color="auto"/>
      </w:divBdr>
    </w:div>
    <w:div w:id="1712261787">
      <w:bodyDiv w:val="1"/>
      <w:marLeft w:val="0"/>
      <w:marRight w:val="0"/>
      <w:marTop w:val="0"/>
      <w:marBottom w:val="0"/>
      <w:divBdr>
        <w:top w:val="none" w:sz="0" w:space="0" w:color="auto"/>
        <w:left w:val="none" w:sz="0" w:space="0" w:color="auto"/>
        <w:bottom w:val="none" w:sz="0" w:space="0" w:color="auto"/>
        <w:right w:val="none" w:sz="0" w:space="0" w:color="auto"/>
      </w:divBdr>
    </w:div>
    <w:div w:id="1712412242">
      <w:bodyDiv w:val="1"/>
      <w:marLeft w:val="0"/>
      <w:marRight w:val="0"/>
      <w:marTop w:val="0"/>
      <w:marBottom w:val="0"/>
      <w:divBdr>
        <w:top w:val="none" w:sz="0" w:space="0" w:color="auto"/>
        <w:left w:val="none" w:sz="0" w:space="0" w:color="auto"/>
        <w:bottom w:val="none" w:sz="0" w:space="0" w:color="auto"/>
        <w:right w:val="none" w:sz="0" w:space="0" w:color="auto"/>
      </w:divBdr>
    </w:div>
    <w:div w:id="1712416534">
      <w:bodyDiv w:val="1"/>
      <w:marLeft w:val="0"/>
      <w:marRight w:val="0"/>
      <w:marTop w:val="0"/>
      <w:marBottom w:val="0"/>
      <w:divBdr>
        <w:top w:val="none" w:sz="0" w:space="0" w:color="auto"/>
        <w:left w:val="none" w:sz="0" w:space="0" w:color="auto"/>
        <w:bottom w:val="none" w:sz="0" w:space="0" w:color="auto"/>
        <w:right w:val="none" w:sz="0" w:space="0" w:color="auto"/>
      </w:divBdr>
    </w:div>
    <w:div w:id="1712724392">
      <w:bodyDiv w:val="1"/>
      <w:marLeft w:val="0"/>
      <w:marRight w:val="0"/>
      <w:marTop w:val="0"/>
      <w:marBottom w:val="0"/>
      <w:divBdr>
        <w:top w:val="none" w:sz="0" w:space="0" w:color="auto"/>
        <w:left w:val="none" w:sz="0" w:space="0" w:color="auto"/>
        <w:bottom w:val="none" w:sz="0" w:space="0" w:color="auto"/>
        <w:right w:val="none" w:sz="0" w:space="0" w:color="auto"/>
      </w:divBdr>
    </w:div>
    <w:div w:id="1712798279">
      <w:bodyDiv w:val="1"/>
      <w:marLeft w:val="0"/>
      <w:marRight w:val="0"/>
      <w:marTop w:val="0"/>
      <w:marBottom w:val="0"/>
      <w:divBdr>
        <w:top w:val="none" w:sz="0" w:space="0" w:color="auto"/>
        <w:left w:val="none" w:sz="0" w:space="0" w:color="auto"/>
        <w:bottom w:val="none" w:sz="0" w:space="0" w:color="auto"/>
        <w:right w:val="none" w:sz="0" w:space="0" w:color="auto"/>
      </w:divBdr>
    </w:div>
    <w:div w:id="1712919042">
      <w:bodyDiv w:val="1"/>
      <w:marLeft w:val="0"/>
      <w:marRight w:val="0"/>
      <w:marTop w:val="0"/>
      <w:marBottom w:val="0"/>
      <w:divBdr>
        <w:top w:val="none" w:sz="0" w:space="0" w:color="auto"/>
        <w:left w:val="none" w:sz="0" w:space="0" w:color="auto"/>
        <w:bottom w:val="none" w:sz="0" w:space="0" w:color="auto"/>
        <w:right w:val="none" w:sz="0" w:space="0" w:color="auto"/>
      </w:divBdr>
    </w:div>
    <w:div w:id="1713116120">
      <w:bodyDiv w:val="1"/>
      <w:marLeft w:val="0"/>
      <w:marRight w:val="0"/>
      <w:marTop w:val="0"/>
      <w:marBottom w:val="0"/>
      <w:divBdr>
        <w:top w:val="none" w:sz="0" w:space="0" w:color="auto"/>
        <w:left w:val="none" w:sz="0" w:space="0" w:color="auto"/>
        <w:bottom w:val="none" w:sz="0" w:space="0" w:color="auto"/>
        <w:right w:val="none" w:sz="0" w:space="0" w:color="auto"/>
      </w:divBdr>
    </w:div>
    <w:div w:id="1713185318">
      <w:bodyDiv w:val="1"/>
      <w:marLeft w:val="0"/>
      <w:marRight w:val="0"/>
      <w:marTop w:val="0"/>
      <w:marBottom w:val="0"/>
      <w:divBdr>
        <w:top w:val="none" w:sz="0" w:space="0" w:color="auto"/>
        <w:left w:val="none" w:sz="0" w:space="0" w:color="auto"/>
        <w:bottom w:val="none" w:sz="0" w:space="0" w:color="auto"/>
        <w:right w:val="none" w:sz="0" w:space="0" w:color="auto"/>
      </w:divBdr>
    </w:div>
    <w:div w:id="1713529427">
      <w:bodyDiv w:val="1"/>
      <w:marLeft w:val="0"/>
      <w:marRight w:val="0"/>
      <w:marTop w:val="0"/>
      <w:marBottom w:val="0"/>
      <w:divBdr>
        <w:top w:val="none" w:sz="0" w:space="0" w:color="auto"/>
        <w:left w:val="none" w:sz="0" w:space="0" w:color="auto"/>
        <w:bottom w:val="none" w:sz="0" w:space="0" w:color="auto"/>
        <w:right w:val="none" w:sz="0" w:space="0" w:color="auto"/>
      </w:divBdr>
    </w:div>
    <w:div w:id="1713535546">
      <w:bodyDiv w:val="1"/>
      <w:marLeft w:val="0"/>
      <w:marRight w:val="0"/>
      <w:marTop w:val="0"/>
      <w:marBottom w:val="0"/>
      <w:divBdr>
        <w:top w:val="none" w:sz="0" w:space="0" w:color="auto"/>
        <w:left w:val="none" w:sz="0" w:space="0" w:color="auto"/>
        <w:bottom w:val="none" w:sz="0" w:space="0" w:color="auto"/>
        <w:right w:val="none" w:sz="0" w:space="0" w:color="auto"/>
      </w:divBdr>
    </w:div>
    <w:div w:id="1713656361">
      <w:bodyDiv w:val="1"/>
      <w:marLeft w:val="0"/>
      <w:marRight w:val="0"/>
      <w:marTop w:val="0"/>
      <w:marBottom w:val="0"/>
      <w:divBdr>
        <w:top w:val="none" w:sz="0" w:space="0" w:color="auto"/>
        <w:left w:val="none" w:sz="0" w:space="0" w:color="auto"/>
        <w:bottom w:val="none" w:sz="0" w:space="0" w:color="auto"/>
        <w:right w:val="none" w:sz="0" w:space="0" w:color="auto"/>
      </w:divBdr>
    </w:div>
    <w:div w:id="1713730256">
      <w:bodyDiv w:val="1"/>
      <w:marLeft w:val="0"/>
      <w:marRight w:val="0"/>
      <w:marTop w:val="0"/>
      <w:marBottom w:val="0"/>
      <w:divBdr>
        <w:top w:val="none" w:sz="0" w:space="0" w:color="auto"/>
        <w:left w:val="none" w:sz="0" w:space="0" w:color="auto"/>
        <w:bottom w:val="none" w:sz="0" w:space="0" w:color="auto"/>
        <w:right w:val="none" w:sz="0" w:space="0" w:color="auto"/>
      </w:divBdr>
    </w:div>
    <w:div w:id="1713767507">
      <w:bodyDiv w:val="1"/>
      <w:marLeft w:val="0"/>
      <w:marRight w:val="0"/>
      <w:marTop w:val="0"/>
      <w:marBottom w:val="0"/>
      <w:divBdr>
        <w:top w:val="none" w:sz="0" w:space="0" w:color="auto"/>
        <w:left w:val="none" w:sz="0" w:space="0" w:color="auto"/>
        <w:bottom w:val="none" w:sz="0" w:space="0" w:color="auto"/>
        <w:right w:val="none" w:sz="0" w:space="0" w:color="auto"/>
      </w:divBdr>
    </w:div>
    <w:div w:id="1713768415">
      <w:bodyDiv w:val="1"/>
      <w:marLeft w:val="0"/>
      <w:marRight w:val="0"/>
      <w:marTop w:val="0"/>
      <w:marBottom w:val="0"/>
      <w:divBdr>
        <w:top w:val="none" w:sz="0" w:space="0" w:color="auto"/>
        <w:left w:val="none" w:sz="0" w:space="0" w:color="auto"/>
        <w:bottom w:val="none" w:sz="0" w:space="0" w:color="auto"/>
        <w:right w:val="none" w:sz="0" w:space="0" w:color="auto"/>
      </w:divBdr>
    </w:div>
    <w:div w:id="1713923138">
      <w:bodyDiv w:val="1"/>
      <w:marLeft w:val="0"/>
      <w:marRight w:val="0"/>
      <w:marTop w:val="0"/>
      <w:marBottom w:val="0"/>
      <w:divBdr>
        <w:top w:val="none" w:sz="0" w:space="0" w:color="auto"/>
        <w:left w:val="none" w:sz="0" w:space="0" w:color="auto"/>
        <w:bottom w:val="none" w:sz="0" w:space="0" w:color="auto"/>
        <w:right w:val="none" w:sz="0" w:space="0" w:color="auto"/>
      </w:divBdr>
    </w:div>
    <w:div w:id="1713964196">
      <w:bodyDiv w:val="1"/>
      <w:marLeft w:val="0"/>
      <w:marRight w:val="0"/>
      <w:marTop w:val="0"/>
      <w:marBottom w:val="0"/>
      <w:divBdr>
        <w:top w:val="none" w:sz="0" w:space="0" w:color="auto"/>
        <w:left w:val="none" w:sz="0" w:space="0" w:color="auto"/>
        <w:bottom w:val="none" w:sz="0" w:space="0" w:color="auto"/>
        <w:right w:val="none" w:sz="0" w:space="0" w:color="auto"/>
      </w:divBdr>
    </w:div>
    <w:div w:id="1713994422">
      <w:bodyDiv w:val="1"/>
      <w:marLeft w:val="0"/>
      <w:marRight w:val="0"/>
      <w:marTop w:val="0"/>
      <w:marBottom w:val="0"/>
      <w:divBdr>
        <w:top w:val="none" w:sz="0" w:space="0" w:color="auto"/>
        <w:left w:val="none" w:sz="0" w:space="0" w:color="auto"/>
        <w:bottom w:val="none" w:sz="0" w:space="0" w:color="auto"/>
        <w:right w:val="none" w:sz="0" w:space="0" w:color="auto"/>
      </w:divBdr>
    </w:div>
    <w:div w:id="1714307381">
      <w:bodyDiv w:val="1"/>
      <w:marLeft w:val="0"/>
      <w:marRight w:val="0"/>
      <w:marTop w:val="0"/>
      <w:marBottom w:val="0"/>
      <w:divBdr>
        <w:top w:val="none" w:sz="0" w:space="0" w:color="auto"/>
        <w:left w:val="none" w:sz="0" w:space="0" w:color="auto"/>
        <w:bottom w:val="none" w:sz="0" w:space="0" w:color="auto"/>
        <w:right w:val="none" w:sz="0" w:space="0" w:color="auto"/>
      </w:divBdr>
    </w:div>
    <w:div w:id="1714965014">
      <w:bodyDiv w:val="1"/>
      <w:marLeft w:val="0"/>
      <w:marRight w:val="0"/>
      <w:marTop w:val="0"/>
      <w:marBottom w:val="0"/>
      <w:divBdr>
        <w:top w:val="none" w:sz="0" w:space="0" w:color="auto"/>
        <w:left w:val="none" w:sz="0" w:space="0" w:color="auto"/>
        <w:bottom w:val="none" w:sz="0" w:space="0" w:color="auto"/>
        <w:right w:val="none" w:sz="0" w:space="0" w:color="auto"/>
      </w:divBdr>
    </w:div>
    <w:div w:id="1715034306">
      <w:bodyDiv w:val="1"/>
      <w:marLeft w:val="0"/>
      <w:marRight w:val="0"/>
      <w:marTop w:val="0"/>
      <w:marBottom w:val="0"/>
      <w:divBdr>
        <w:top w:val="none" w:sz="0" w:space="0" w:color="auto"/>
        <w:left w:val="none" w:sz="0" w:space="0" w:color="auto"/>
        <w:bottom w:val="none" w:sz="0" w:space="0" w:color="auto"/>
        <w:right w:val="none" w:sz="0" w:space="0" w:color="auto"/>
      </w:divBdr>
    </w:div>
    <w:div w:id="1715301385">
      <w:bodyDiv w:val="1"/>
      <w:marLeft w:val="0"/>
      <w:marRight w:val="0"/>
      <w:marTop w:val="0"/>
      <w:marBottom w:val="0"/>
      <w:divBdr>
        <w:top w:val="none" w:sz="0" w:space="0" w:color="auto"/>
        <w:left w:val="none" w:sz="0" w:space="0" w:color="auto"/>
        <w:bottom w:val="none" w:sz="0" w:space="0" w:color="auto"/>
        <w:right w:val="none" w:sz="0" w:space="0" w:color="auto"/>
      </w:divBdr>
    </w:div>
    <w:div w:id="1715620867">
      <w:bodyDiv w:val="1"/>
      <w:marLeft w:val="0"/>
      <w:marRight w:val="0"/>
      <w:marTop w:val="0"/>
      <w:marBottom w:val="0"/>
      <w:divBdr>
        <w:top w:val="none" w:sz="0" w:space="0" w:color="auto"/>
        <w:left w:val="none" w:sz="0" w:space="0" w:color="auto"/>
        <w:bottom w:val="none" w:sz="0" w:space="0" w:color="auto"/>
        <w:right w:val="none" w:sz="0" w:space="0" w:color="auto"/>
      </w:divBdr>
    </w:div>
    <w:div w:id="1715689513">
      <w:bodyDiv w:val="1"/>
      <w:marLeft w:val="0"/>
      <w:marRight w:val="0"/>
      <w:marTop w:val="0"/>
      <w:marBottom w:val="0"/>
      <w:divBdr>
        <w:top w:val="none" w:sz="0" w:space="0" w:color="auto"/>
        <w:left w:val="none" w:sz="0" w:space="0" w:color="auto"/>
        <w:bottom w:val="none" w:sz="0" w:space="0" w:color="auto"/>
        <w:right w:val="none" w:sz="0" w:space="0" w:color="auto"/>
      </w:divBdr>
    </w:div>
    <w:div w:id="1715733177">
      <w:bodyDiv w:val="1"/>
      <w:marLeft w:val="0"/>
      <w:marRight w:val="0"/>
      <w:marTop w:val="0"/>
      <w:marBottom w:val="0"/>
      <w:divBdr>
        <w:top w:val="none" w:sz="0" w:space="0" w:color="auto"/>
        <w:left w:val="none" w:sz="0" w:space="0" w:color="auto"/>
        <w:bottom w:val="none" w:sz="0" w:space="0" w:color="auto"/>
        <w:right w:val="none" w:sz="0" w:space="0" w:color="auto"/>
      </w:divBdr>
    </w:div>
    <w:div w:id="1715764405">
      <w:bodyDiv w:val="1"/>
      <w:marLeft w:val="0"/>
      <w:marRight w:val="0"/>
      <w:marTop w:val="0"/>
      <w:marBottom w:val="0"/>
      <w:divBdr>
        <w:top w:val="none" w:sz="0" w:space="0" w:color="auto"/>
        <w:left w:val="none" w:sz="0" w:space="0" w:color="auto"/>
        <w:bottom w:val="none" w:sz="0" w:space="0" w:color="auto"/>
        <w:right w:val="none" w:sz="0" w:space="0" w:color="auto"/>
      </w:divBdr>
    </w:div>
    <w:div w:id="1715807124">
      <w:bodyDiv w:val="1"/>
      <w:marLeft w:val="0"/>
      <w:marRight w:val="0"/>
      <w:marTop w:val="0"/>
      <w:marBottom w:val="0"/>
      <w:divBdr>
        <w:top w:val="none" w:sz="0" w:space="0" w:color="auto"/>
        <w:left w:val="none" w:sz="0" w:space="0" w:color="auto"/>
        <w:bottom w:val="none" w:sz="0" w:space="0" w:color="auto"/>
        <w:right w:val="none" w:sz="0" w:space="0" w:color="auto"/>
      </w:divBdr>
    </w:div>
    <w:div w:id="1715809088">
      <w:bodyDiv w:val="1"/>
      <w:marLeft w:val="0"/>
      <w:marRight w:val="0"/>
      <w:marTop w:val="0"/>
      <w:marBottom w:val="0"/>
      <w:divBdr>
        <w:top w:val="none" w:sz="0" w:space="0" w:color="auto"/>
        <w:left w:val="none" w:sz="0" w:space="0" w:color="auto"/>
        <w:bottom w:val="none" w:sz="0" w:space="0" w:color="auto"/>
        <w:right w:val="none" w:sz="0" w:space="0" w:color="auto"/>
      </w:divBdr>
    </w:div>
    <w:div w:id="1715810639">
      <w:bodyDiv w:val="1"/>
      <w:marLeft w:val="0"/>
      <w:marRight w:val="0"/>
      <w:marTop w:val="0"/>
      <w:marBottom w:val="0"/>
      <w:divBdr>
        <w:top w:val="none" w:sz="0" w:space="0" w:color="auto"/>
        <w:left w:val="none" w:sz="0" w:space="0" w:color="auto"/>
        <w:bottom w:val="none" w:sz="0" w:space="0" w:color="auto"/>
        <w:right w:val="none" w:sz="0" w:space="0" w:color="auto"/>
      </w:divBdr>
    </w:div>
    <w:div w:id="1716152451">
      <w:bodyDiv w:val="1"/>
      <w:marLeft w:val="0"/>
      <w:marRight w:val="0"/>
      <w:marTop w:val="0"/>
      <w:marBottom w:val="0"/>
      <w:divBdr>
        <w:top w:val="none" w:sz="0" w:space="0" w:color="auto"/>
        <w:left w:val="none" w:sz="0" w:space="0" w:color="auto"/>
        <w:bottom w:val="none" w:sz="0" w:space="0" w:color="auto"/>
        <w:right w:val="none" w:sz="0" w:space="0" w:color="auto"/>
      </w:divBdr>
    </w:div>
    <w:div w:id="1716154145">
      <w:bodyDiv w:val="1"/>
      <w:marLeft w:val="0"/>
      <w:marRight w:val="0"/>
      <w:marTop w:val="0"/>
      <w:marBottom w:val="0"/>
      <w:divBdr>
        <w:top w:val="none" w:sz="0" w:space="0" w:color="auto"/>
        <w:left w:val="none" w:sz="0" w:space="0" w:color="auto"/>
        <w:bottom w:val="none" w:sz="0" w:space="0" w:color="auto"/>
        <w:right w:val="none" w:sz="0" w:space="0" w:color="auto"/>
      </w:divBdr>
    </w:div>
    <w:div w:id="1716734195">
      <w:bodyDiv w:val="1"/>
      <w:marLeft w:val="0"/>
      <w:marRight w:val="0"/>
      <w:marTop w:val="0"/>
      <w:marBottom w:val="0"/>
      <w:divBdr>
        <w:top w:val="none" w:sz="0" w:space="0" w:color="auto"/>
        <w:left w:val="none" w:sz="0" w:space="0" w:color="auto"/>
        <w:bottom w:val="none" w:sz="0" w:space="0" w:color="auto"/>
        <w:right w:val="none" w:sz="0" w:space="0" w:color="auto"/>
      </w:divBdr>
    </w:div>
    <w:div w:id="1716931416">
      <w:bodyDiv w:val="1"/>
      <w:marLeft w:val="0"/>
      <w:marRight w:val="0"/>
      <w:marTop w:val="0"/>
      <w:marBottom w:val="0"/>
      <w:divBdr>
        <w:top w:val="none" w:sz="0" w:space="0" w:color="auto"/>
        <w:left w:val="none" w:sz="0" w:space="0" w:color="auto"/>
        <w:bottom w:val="none" w:sz="0" w:space="0" w:color="auto"/>
        <w:right w:val="none" w:sz="0" w:space="0" w:color="auto"/>
      </w:divBdr>
    </w:div>
    <w:div w:id="1717123736">
      <w:bodyDiv w:val="1"/>
      <w:marLeft w:val="0"/>
      <w:marRight w:val="0"/>
      <w:marTop w:val="0"/>
      <w:marBottom w:val="0"/>
      <w:divBdr>
        <w:top w:val="none" w:sz="0" w:space="0" w:color="auto"/>
        <w:left w:val="none" w:sz="0" w:space="0" w:color="auto"/>
        <w:bottom w:val="none" w:sz="0" w:space="0" w:color="auto"/>
        <w:right w:val="none" w:sz="0" w:space="0" w:color="auto"/>
      </w:divBdr>
    </w:div>
    <w:div w:id="1717852057">
      <w:bodyDiv w:val="1"/>
      <w:marLeft w:val="0"/>
      <w:marRight w:val="0"/>
      <w:marTop w:val="0"/>
      <w:marBottom w:val="0"/>
      <w:divBdr>
        <w:top w:val="none" w:sz="0" w:space="0" w:color="auto"/>
        <w:left w:val="none" w:sz="0" w:space="0" w:color="auto"/>
        <w:bottom w:val="none" w:sz="0" w:space="0" w:color="auto"/>
        <w:right w:val="none" w:sz="0" w:space="0" w:color="auto"/>
      </w:divBdr>
    </w:div>
    <w:div w:id="1717898601">
      <w:bodyDiv w:val="1"/>
      <w:marLeft w:val="0"/>
      <w:marRight w:val="0"/>
      <w:marTop w:val="0"/>
      <w:marBottom w:val="0"/>
      <w:divBdr>
        <w:top w:val="none" w:sz="0" w:space="0" w:color="auto"/>
        <w:left w:val="none" w:sz="0" w:space="0" w:color="auto"/>
        <w:bottom w:val="none" w:sz="0" w:space="0" w:color="auto"/>
        <w:right w:val="none" w:sz="0" w:space="0" w:color="auto"/>
      </w:divBdr>
    </w:div>
    <w:div w:id="1717967713">
      <w:bodyDiv w:val="1"/>
      <w:marLeft w:val="0"/>
      <w:marRight w:val="0"/>
      <w:marTop w:val="0"/>
      <w:marBottom w:val="0"/>
      <w:divBdr>
        <w:top w:val="none" w:sz="0" w:space="0" w:color="auto"/>
        <w:left w:val="none" w:sz="0" w:space="0" w:color="auto"/>
        <w:bottom w:val="none" w:sz="0" w:space="0" w:color="auto"/>
        <w:right w:val="none" w:sz="0" w:space="0" w:color="auto"/>
      </w:divBdr>
    </w:div>
    <w:div w:id="1718043232">
      <w:bodyDiv w:val="1"/>
      <w:marLeft w:val="0"/>
      <w:marRight w:val="0"/>
      <w:marTop w:val="0"/>
      <w:marBottom w:val="0"/>
      <w:divBdr>
        <w:top w:val="none" w:sz="0" w:space="0" w:color="auto"/>
        <w:left w:val="none" w:sz="0" w:space="0" w:color="auto"/>
        <w:bottom w:val="none" w:sz="0" w:space="0" w:color="auto"/>
        <w:right w:val="none" w:sz="0" w:space="0" w:color="auto"/>
      </w:divBdr>
    </w:div>
    <w:div w:id="1718164055">
      <w:bodyDiv w:val="1"/>
      <w:marLeft w:val="0"/>
      <w:marRight w:val="0"/>
      <w:marTop w:val="0"/>
      <w:marBottom w:val="0"/>
      <w:divBdr>
        <w:top w:val="none" w:sz="0" w:space="0" w:color="auto"/>
        <w:left w:val="none" w:sz="0" w:space="0" w:color="auto"/>
        <w:bottom w:val="none" w:sz="0" w:space="0" w:color="auto"/>
        <w:right w:val="none" w:sz="0" w:space="0" w:color="auto"/>
      </w:divBdr>
    </w:div>
    <w:div w:id="1718582237">
      <w:bodyDiv w:val="1"/>
      <w:marLeft w:val="0"/>
      <w:marRight w:val="0"/>
      <w:marTop w:val="0"/>
      <w:marBottom w:val="0"/>
      <w:divBdr>
        <w:top w:val="none" w:sz="0" w:space="0" w:color="auto"/>
        <w:left w:val="none" w:sz="0" w:space="0" w:color="auto"/>
        <w:bottom w:val="none" w:sz="0" w:space="0" w:color="auto"/>
        <w:right w:val="none" w:sz="0" w:space="0" w:color="auto"/>
      </w:divBdr>
    </w:div>
    <w:div w:id="1718779794">
      <w:bodyDiv w:val="1"/>
      <w:marLeft w:val="0"/>
      <w:marRight w:val="0"/>
      <w:marTop w:val="0"/>
      <w:marBottom w:val="0"/>
      <w:divBdr>
        <w:top w:val="none" w:sz="0" w:space="0" w:color="auto"/>
        <w:left w:val="none" w:sz="0" w:space="0" w:color="auto"/>
        <w:bottom w:val="none" w:sz="0" w:space="0" w:color="auto"/>
        <w:right w:val="none" w:sz="0" w:space="0" w:color="auto"/>
      </w:divBdr>
    </w:div>
    <w:div w:id="1719012023">
      <w:bodyDiv w:val="1"/>
      <w:marLeft w:val="0"/>
      <w:marRight w:val="0"/>
      <w:marTop w:val="0"/>
      <w:marBottom w:val="0"/>
      <w:divBdr>
        <w:top w:val="none" w:sz="0" w:space="0" w:color="auto"/>
        <w:left w:val="none" w:sz="0" w:space="0" w:color="auto"/>
        <w:bottom w:val="none" w:sz="0" w:space="0" w:color="auto"/>
        <w:right w:val="none" w:sz="0" w:space="0" w:color="auto"/>
      </w:divBdr>
    </w:div>
    <w:div w:id="1719159473">
      <w:bodyDiv w:val="1"/>
      <w:marLeft w:val="0"/>
      <w:marRight w:val="0"/>
      <w:marTop w:val="0"/>
      <w:marBottom w:val="0"/>
      <w:divBdr>
        <w:top w:val="none" w:sz="0" w:space="0" w:color="auto"/>
        <w:left w:val="none" w:sz="0" w:space="0" w:color="auto"/>
        <w:bottom w:val="none" w:sz="0" w:space="0" w:color="auto"/>
        <w:right w:val="none" w:sz="0" w:space="0" w:color="auto"/>
      </w:divBdr>
    </w:div>
    <w:div w:id="1719164481">
      <w:bodyDiv w:val="1"/>
      <w:marLeft w:val="0"/>
      <w:marRight w:val="0"/>
      <w:marTop w:val="0"/>
      <w:marBottom w:val="0"/>
      <w:divBdr>
        <w:top w:val="none" w:sz="0" w:space="0" w:color="auto"/>
        <w:left w:val="none" w:sz="0" w:space="0" w:color="auto"/>
        <w:bottom w:val="none" w:sz="0" w:space="0" w:color="auto"/>
        <w:right w:val="none" w:sz="0" w:space="0" w:color="auto"/>
      </w:divBdr>
    </w:div>
    <w:div w:id="1719283421">
      <w:bodyDiv w:val="1"/>
      <w:marLeft w:val="0"/>
      <w:marRight w:val="0"/>
      <w:marTop w:val="0"/>
      <w:marBottom w:val="0"/>
      <w:divBdr>
        <w:top w:val="none" w:sz="0" w:space="0" w:color="auto"/>
        <w:left w:val="none" w:sz="0" w:space="0" w:color="auto"/>
        <w:bottom w:val="none" w:sz="0" w:space="0" w:color="auto"/>
        <w:right w:val="none" w:sz="0" w:space="0" w:color="auto"/>
      </w:divBdr>
    </w:div>
    <w:div w:id="1719429068">
      <w:bodyDiv w:val="1"/>
      <w:marLeft w:val="0"/>
      <w:marRight w:val="0"/>
      <w:marTop w:val="0"/>
      <w:marBottom w:val="0"/>
      <w:divBdr>
        <w:top w:val="none" w:sz="0" w:space="0" w:color="auto"/>
        <w:left w:val="none" w:sz="0" w:space="0" w:color="auto"/>
        <w:bottom w:val="none" w:sz="0" w:space="0" w:color="auto"/>
        <w:right w:val="none" w:sz="0" w:space="0" w:color="auto"/>
      </w:divBdr>
    </w:div>
    <w:div w:id="1719620885">
      <w:bodyDiv w:val="1"/>
      <w:marLeft w:val="0"/>
      <w:marRight w:val="0"/>
      <w:marTop w:val="0"/>
      <w:marBottom w:val="0"/>
      <w:divBdr>
        <w:top w:val="none" w:sz="0" w:space="0" w:color="auto"/>
        <w:left w:val="none" w:sz="0" w:space="0" w:color="auto"/>
        <w:bottom w:val="none" w:sz="0" w:space="0" w:color="auto"/>
        <w:right w:val="none" w:sz="0" w:space="0" w:color="auto"/>
      </w:divBdr>
    </w:div>
    <w:div w:id="1719697016">
      <w:bodyDiv w:val="1"/>
      <w:marLeft w:val="0"/>
      <w:marRight w:val="0"/>
      <w:marTop w:val="0"/>
      <w:marBottom w:val="0"/>
      <w:divBdr>
        <w:top w:val="none" w:sz="0" w:space="0" w:color="auto"/>
        <w:left w:val="none" w:sz="0" w:space="0" w:color="auto"/>
        <w:bottom w:val="none" w:sz="0" w:space="0" w:color="auto"/>
        <w:right w:val="none" w:sz="0" w:space="0" w:color="auto"/>
      </w:divBdr>
    </w:div>
    <w:div w:id="1720011655">
      <w:bodyDiv w:val="1"/>
      <w:marLeft w:val="0"/>
      <w:marRight w:val="0"/>
      <w:marTop w:val="0"/>
      <w:marBottom w:val="0"/>
      <w:divBdr>
        <w:top w:val="none" w:sz="0" w:space="0" w:color="auto"/>
        <w:left w:val="none" w:sz="0" w:space="0" w:color="auto"/>
        <w:bottom w:val="none" w:sz="0" w:space="0" w:color="auto"/>
        <w:right w:val="none" w:sz="0" w:space="0" w:color="auto"/>
      </w:divBdr>
    </w:div>
    <w:div w:id="1720203671">
      <w:bodyDiv w:val="1"/>
      <w:marLeft w:val="0"/>
      <w:marRight w:val="0"/>
      <w:marTop w:val="0"/>
      <w:marBottom w:val="0"/>
      <w:divBdr>
        <w:top w:val="none" w:sz="0" w:space="0" w:color="auto"/>
        <w:left w:val="none" w:sz="0" w:space="0" w:color="auto"/>
        <w:bottom w:val="none" w:sz="0" w:space="0" w:color="auto"/>
        <w:right w:val="none" w:sz="0" w:space="0" w:color="auto"/>
      </w:divBdr>
    </w:div>
    <w:div w:id="1720393657">
      <w:bodyDiv w:val="1"/>
      <w:marLeft w:val="0"/>
      <w:marRight w:val="0"/>
      <w:marTop w:val="0"/>
      <w:marBottom w:val="0"/>
      <w:divBdr>
        <w:top w:val="none" w:sz="0" w:space="0" w:color="auto"/>
        <w:left w:val="none" w:sz="0" w:space="0" w:color="auto"/>
        <w:bottom w:val="none" w:sz="0" w:space="0" w:color="auto"/>
        <w:right w:val="none" w:sz="0" w:space="0" w:color="auto"/>
      </w:divBdr>
    </w:div>
    <w:div w:id="1720399951">
      <w:bodyDiv w:val="1"/>
      <w:marLeft w:val="0"/>
      <w:marRight w:val="0"/>
      <w:marTop w:val="0"/>
      <w:marBottom w:val="0"/>
      <w:divBdr>
        <w:top w:val="none" w:sz="0" w:space="0" w:color="auto"/>
        <w:left w:val="none" w:sz="0" w:space="0" w:color="auto"/>
        <w:bottom w:val="none" w:sz="0" w:space="0" w:color="auto"/>
        <w:right w:val="none" w:sz="0" w:space="0" w:color="auto"/>
      </w:divBdr>
    </w:div>
    <w:div w:id="1720519741">
      <w:bodyDiv w:val="1"/>
      <w:marLeft w:val="0"/>
      <w:marRight w:val="0"/>
      <w:marTop w:val="0"/>
      <w:marBottom w:val="0"/>
      <w:divBdr>
        <w:top w:val="none" w:sz="0" w:space="0" w:color="auto"/>
        <w:left w:val="none" w:sz="0" w:space="0" w:color="auto"/>
        <w:bottom w:val="none" w:sz="0" w:space="0" w:color="auto"/>
        <w:right w:val="none" w:sz="0" w:space="0" w:color="auto"/>
      </w:divBdr>
    </w:div>
    <w:div w:id="1721007048">
      <w:bodyDiv w:val="1"/>
      <w:marLeft w:val="0"/>
      <w:marRight w:val="0"/>
      <w:marTop w:val="0"/>
      <w:marBottom w:val="0"/>
      <w:divBdr>
        <w:top w:val="none" w:sz="0" w:space="0" w:color="auto"/>
        <w:left w:val="none" w:sz="0" w:space="0" w:color="auto"/>
        <w:bottom w:val="none" w:sz="0" w:space="0" w:color="auto"/>
        <w:right w:val="none" w:sz="0" w:space="0" w:color="auto"/>
      </w:divBdr>
    </w:div>
    <w:div w:id="1721248773">
      <w:bodyDiv w:val="1"/>
      <w:marLeft w:val="0"/>
      <w:marRight w:val="0"/>
      <w:marTop w:val="0"/>
      <w:marBottom w:val="0"/>
      <w:divBdr>
        <w:top w:val="none" w:sz="0" w:space="0" w:color="auto"/>
        <w:left w:val="none" w:sz="0" w:space="0" w:color="auto"/>
        <w:bottom w:val="none" w:sz="0" w:space="0" w:color="auto"/>
        <w:right w:val="none" w:sz="0" w:space="0" w:color="auto"/>
      </w:divBdr>
    </w:div>
    <w:div w:id="1721396394">
      <w:bodyDiv w:val="1"/>
      <w:marLeft w:val="0"/>
      <w:marRight w:val="0"/>
      <w:marTop w:val="0"/>
      <w:marBottom w:val="0"/>
      <w:divBdr>
        <w:top w:val="none" w:sz="0" w:space="0" w:color="auto"/>
        <w:left w:val="none" w:sz="0" w:space="0" w:color="auto"/>
        <w:bottom w:val="none" w:sz="0" w:space="0" w:color="auto"/>
        <w:right w:val="none" w:sz="0" w:space="0" w:color="auto"/>
      </w:divBdr>
    </w:div>
    <w:div w:id="1721397979">
      <w:bodyDiv w:val="1"/>
      <w:marLeft w:val="0"/>
      <w:marRight w:val="0"/>
      <w:marTop w:val="0"/>
      <w:marBottom w:val="0"/>
      <w:divBdr>
        <w:top w:val="none" w:sz="0" w:space="0" w:color="auto"/>
        <w:left w:val="none" w:sz="0" w:space="0" w:color="auto"/>
        <w:bottom w:val="none" w:sz="0" w:space="0" w:color="auto"/>
        <w:right w:val="none" w:sz="0" w:space="0" w:color="auto"/>
      </w:divBdr>
    </w:div>
    <w:div w:id="1721435388">
      <w:bodyDiv w:val="1"/>
      <w:marLeft w:val="0"/>
      <w:marRight w:val="0"/>
      <w:marTop w:val="0"/>
      <w:marBottom w:val="0"/>
      <w:divBdr>
        <w:top w:val="none" w:sz="0" w:space="0" w:color="auto"/>
        <w:left w:val="none" w:sz="0" w:space="0" w:color="auto"/>
        <w:bottom w:val="none" w:sz="0" w:space="0" w:color="auto"/>
        <w:right w:val="none" w:sz="0" w:space="0" w:color="auto"/>
      </w:divBdr>
    </w:div>
    <w:div w:id="1721436805">
      <w:bodyDiv w:val="1"/>
      <w:marLeft w:val="0"/>
      <w:marRight w:val="0"/>
      <w:marTop w:val="0"/>
      <w:marBottom w:val="0"/>
      <w:divBdr>
        <w:top w:val="none" w:sz="0" w:space="0" w:color="auto"/>
        <w:left w:val="none" w:sz="0" w:space="0" w:color="auto"/>
        <w:bottom w:val="none" w:sz="0" w:space="0" w:color="auto"/>
        <w:right w:val="none" w:sz="0" w:space="0" w:color="auto"/>
      </w:divBdr>
    </w:div>
    <w:div w:id="1721512898">
      <w:bodyDiv w:val="1"/>
      <w:marLeft w:val="0"/>
      <w:marRight w:val="0"/>
      <w:marTop w:val="0"/>
      <w:marBottom w:val="0"/>
      <w:divBdr>
        <w:top w:val="none" w:sz="0" w:space="0" w:color="auto"/>
        <w:left w:val="none" w:sz="0" w:space="0" w:color="auto"/>
        <w:bottom w:val="none" w:sz="0" w:space="0" w:color="auto"/>
        <w:right w:val="none" w:sz="0" w:space="0" w:color="auto"/>
      </w:divBdr>
    </w:div>
    <w:div w:id="1721631830">
      <w:bodyDiv w:val="1"/>
      <w:marLeft w:val="0"/>
      <w:marRight w:val="0"/>
      <w:marTop w:val="0"/>
      <w:marBottom w:val="0"/>
      <w:divBdr>
        <w:top w:val="none" w:sz="0" w:space="0" w:color="auto"/>
        <w:left w:val="none" w:sz="0" w:space="0" w:color="auto"/>
        <w:bottom w:val="none" w:sz="0" w:space="0" w:color="auto"/>
        <w:right w:val="none" w:sz="0" w:space="0" w:color="auto"/>
      </w:divBdr>
    </w:div>
    <w:div w:id="1721712580">
      <w:bodyDiv w:val="1"/>
      <w:marLeft w:val="0"/>
      <w:marRight w:val="0"/>
      <w:marTop w:val="0"/>
      <w:marBottom w:val="0"/>
      <w:divBdr>
        <w:top w:val="none" w:sz="0" w:space="0" w:color="auto"/>
        <w:left w:val="none" w:sz="0" w:space="0" w:color="auto"/>
        <w:bottom w:val="none" w:sz="0" w:space="0" w:color="auto"/>
        <w:right w:val="none" w:sz="0" w:space="0" w:color="auto"/>
      </w:divBdr>
    </w:div>
    <w:div w:id="1721784437">
      <w:bodyDiv w:val="1"/>
      <w:marLeft w:val="0"/>
      <w:marRight w:val="0"/>
      <w:marTop w:val="0"/>
      <w:marBottom w:val="0"/>
      <w:divBdr>
        <w:top w:val="none" w:sz="0" w:space="0" w:color="auto"/>
        <w:left w:val="none" w:sz="0" w:space="0" w:color="auto"/>
        <w:bottom w:val="none" w:sz="0" w:space="0" w:color="auto"/>
        <w:right w:val="none" w:sz="0" w:space="0" w:color="auto"/>
      </w:divBdr>
    </w:div>
    <w:div w:id="1722054686">
      <w:bodyDiv w:val="1"/>
      <w:marLeft w:val="0"/>
      <w:marRight w:val="0"/>
      <w:marTop w:val="0"/>
      <w:marBottom w:val="0"/>
      <w:divBdr>
        <w:top w:val="none" w:sz="0" w:space="0" w:color="auto"/>
        <w:left w:val="none" w:sz="0" w:space="0" w:color="auto"/>
        <w:bottom w:val="none" w:sz="0" w:space="0" w:color="auto"/>
        <w:right w:val="none" w:sz="0" w:space="0" w:color="auto"/>
      </w:divBdr>
    </w:div>
    <w:div w:id="1722055070">
      <w:bodyDiv w:val="1"/>
      <w:marLeft w:val="0"/>
      <w:marRight w:val="0"/>
      <w:marTop w:val="0"/>
      <w:marBottom w:val="0"/>
      <w:divBdr>
        <w:top w:val="none" w:sz="0" w:space="0" w:color="auto"/>
        <w:left w:val="none" w:sz="0" w:space="0" w:color="auto"/>
        <w:bottom w:val="none" w:sz="0" w:space="0" w:color="auto"/>
        <w:right w:val="none" w:sz="0" w:space="0" w:color="auto"/>
      </w:divBdr>
    </w:div>
    <w:div w:id="1722434500">
      <w:bodyDiv w:val="1"/>
      <w:marLeft w:val="0"/>
      <w:marRight w:val="0"/>
      <w:marTop w:val="0"/>
      <w:marBottom w:val="0"/>
      <w:divBdr>
        <w:top w:val="none" w:sz="0" w:space="0" w:color="auto"/>
        <w:left w:val="none" w:sz="0" w:space="0" w:color="auto"/>
        <w:bottom w:val="none" w:sz="0" w:space="0" w:color="auto"/>
        <w:right w:val="none" w:sz="0" w:space="0" w:color="auto"/>
      </w:divBdr>
    </w:div>
    <w:div w:id="1722829444">
      <w:bodyDiv w:val="1"/>
      <w:marLeft w:val="0"/>
      <w:marRight w:val="0"/>
      <w:marTop w:val="0"/>
      <w:marBottom w:val="0"/>
      <w:divBdr>
        <w:top w:val="none" w:sz="0" w:space="0" w:color="auto"/>
        <w:left w:val="none" w:sz="0" w:space="0" w:color="auto"/>
        <w:bottom w:val="none" w:sz="0" w:space="0" w:color="auto"/>
        <w:right w:val="none" w:sz="0" w:space="0" w:color="auto"/>
      </w:divBdr>
    </w:div>
    <w:div w:id="1722898649">
      <w:bodyDiv w:val="1"/>
      <w:marLeft w:val="0"/>
      <w:marRight w:val="0"/>
      <w:marTop w:val="0"/>
      <w:marBottom w:val="0"/>
      <w:divBdr>
        <w:top w:val="none" w:sz="0" w:space="0" w:color="auto"/>
        <w:left w:val="none" w:sz="0" w:space="0" w:color="auto"/>
        <w:bottom w:val="none" w:sz="0" w:space="0" w:color="auto"/>
        <w:right w:val="none" w:sz="0" w:space="0" w:color="auto"/>
      </w:divBdr>
    </w:div>
    <w:div w:id="1723364117">
      <w:bodyDiv w:val="1"/>
      <w:marLeft w:val="0"/>
      <w:marRight w:val="0"/>
      <w:marTop w:val="0"/>
      <w:marBottom w:val="0"/>
      <w:divBdr>
        <w:top w:val="none" w:sz="0" w:space="0" w:color="auto"/>
        <w:left w:val="none" w:sz="0" w:space="0" w:color="auto"/>
        <w:bottom w:val="none" w:sz="0" w:space="0" w:color="auto"/>
        <w:right w:val="none" w:sz="0" w:space="0" w:color="auto"/>
      </w:divBdr>
    </w:div>
    <w:div w:id="1723552971">
      <w:bodyDiv w:val="1"/>
      <w:marLeft w:val="0"/>
      <w:marRight w:val="0"/>
      <w:marTop w:val="0"/>
      <w:marBottom w:val="0"/>
      <w:divBdr>
        <w:top w:val="none" w:sz="0" w:space="0" w:color="auto"/>
        <w:left w:val="none" w:sz="0" w:space="0" w:color="auto"/>
        <w:bottom w:val="none" w:sz="0" w:space="0" w:color="auto"/>
        <w:right w:val="none" w:sz="0" w:space="0" w:color="auto"/>
      </w:divBdr>
    </w:div>
    <w:div w:id="1723863296">
      <w:bodyDiv w:val="1"/>
      <w:marLeft w:val="0"/>
      <w:marRight w:val="0"/>
      <w:marTop w:val="0"/>
      <w:marBottom w:val="0"/>
      <w:divBdr>
        <w:top w:val="none" w:sz="0" w:space="0" w:color="auto"/>
        <w:left w:val="none" w:sz="0" w:space="0" w:color="auto"/>
        <w:bottom w:val="none" w:sz="0" w:space="0" w:color="auto"/>
        <w:right w:val="none" w:sz="0" w:space="0" w:color="auto"/>
      </w:divBdr>
    </w:div>
    <w:div w:id="1723941246">
      <w:bodyDiv w:val="1"/>
      <w:marLeft w:val="0"/>
      <w:marRight w:val="0"/>
      <w:marTop w:val="0"/>
      <w:marBottom w:val="0"/>
      <w:divBdr>
        <w:top w:val="none" w:sz="0" w:space="0" w:color="auto"/>
        <w:left w:val="none" w:sz="0" w:space="0" w:color="auto"/>
        <w:bottom w:val="none" w:sz="0" w:space="0" w:color="auto"/>
        <w:right w:val="none" w:sz="0" w:space="0" w:color="auto"/>
      </w:divBdr>
    </w:div>
    <w:div w:id="1723943259">
      <w:bodyDiv w:val="1"/>
      <w:marLeft w:val="0"/>
      <w:marRight w:val="0"/>
      <w:marTop w:val="0"/>
      <w:marBottom w:val="0"/>
      <w:divBdr>
        <w:top w:val="none" w:sz="0" w:space="0" w:color="auto"/>
        <w:left w:val="none" w:sz="0" w:space="0" w:color="auto"/>
        <w:bottom w:val="none" w:sz="0" w:space="0" w:color="auto"/>
        <w:right w:val="none" w:sz="0" w:space="0" w:color="auto"/>
      </w:divBdr>
    </w:div>
    <w:div w:id="1724016437">
      <w:bodyDiv w:val="1"/>
      <w:marLeft w:val="0"/>
      <w:marRight w:val="0"/>
      <w:marTop w:val="0"/>
      <w:marBottom w:val="0"/>
      <w:divBdr>
        <w:top w:val="none" w:sz="0" w:space="0" w:color="auto"/>
        <w:left w:val="none" w:sz="0" w:space="0" w:color="auto"/>
        <w:bottom w:val="none" w:sz="0" w:space="0" w:color="auto"/>
        <w:right w:val="none" w:sz="0" w:space="0" w:color="auto"/>
      </w:divBdr>
    </w:div>
    <w:div w:id="1724401711">
      <w:bodyDiv w:val="1"/>
      <w:marLeft w:val="0"/>
      <w:marRight w:val="0"/>
      <w:marTop w:val="0"/>
      <w:marBottom w:val="0"/>
      <w:divBdr>
        <w:top w:val="none" w:sz="0" w:space="0" w:color="auto"/>
        <w:left w:val="none" w:sz="0" w:space="0" w:color="auto"/>
        <w:bottom w:val="none" w:sz="0" w:space="0" w:color="auto"/>
        <w:right w:val="none" w:sz="0" w:space="0" w:color="auto"/>
      </w:divBdr>
    </w:div>
    <w:div w:id="1724407049">
      <w:bodyDiv w:val="1"/>
      <w:marLeft w:val="0"/>
      <w:marRight w:val="0"/>
      <w:marTop w:val="0"/>
      <w:marBottom w:val="0"/>
      <w:divBdr>
        <w:top w:val="none" w:sz="0" w:space="0" w:color="auto"/>
        <w:left w:val="none" w:sz="0" w:space="0" w:color="auto"/>
        <w:bottom w:val="none" w:sz="0" w:space="0" w:color="auto"/>
        <w:right w:val="none" w:sz="0" w:space="0" w:color="auto"/>
      </w:divBdr>
    </w:div>
    <w:div w:id="1725251535">
      <w:bodyDiv w:val="1"/>
      <w:marLeft w:val="0"/>
      <w:marRight w:val="0"/>
      <w:marTop w:val="0"/>
      <w:marBottom w:val="0"/>
      <w:divBdr>
        <w:top w:val="none" w:sz="0" w:space="0" w:color="auto"/>
        <w:left w:val="none" w:sz="0" w:space="0" w:color="auto"/>
        <w:bottom w:val="none" w:sz="0" w:space="0" w:color="auto"/>
        <w:right w:val="none" w:sz="0" w:space="0" w:color="auto"/>
      </w:divBdr>
    </w:div>
    <w:div w:id="1725329323">
      <w:bodyDiv w:val="1"/>
      <w:marLeft w:val="0"/>
      <w:marRight w:val="0"/>
      <w:marTop w:val="0"/>
      <w:marBottom w:val="0"/>
      <w:divBdr>
        <w:top w:val="none" w:sz="0" w:space="0" w:color="auto"/>
        <w:left w:val="none" w:sz="0" w:space="0" w:color="auto"/>
        <w:bottom w:val="none" w:sz="0" w:space="0" w:color="auto"/>
        <w:right w:val="none" w:sz="0" w:space="0" w:color="auto"/>
      </w:divBdr>
    </w:div>
    <w:div w:id="1725449475">
      <w:bodyDiv w:val="1"/>
      <w:marLeft w:val="0"/>
      <w:marRight w:val="0"/>
      <w:marTop w:val="0"/>
      <w:marBottom w:val="0"/>
      <w:divBdr>
        <w:top w:val="none" w:sz="0" w:space="0" w:color="auto"/>
        <w:left w:val="none" w:sz="0" w:space="0" w:color="auto"/>
        <w:bottom w:val="none" w:sz="0" w:space="0" w:color="auto"/>
        <w:right w:val="none" w:sz="0" w:space="0" w:color="auto"/>
      </w:divBdr>
    </w:div>
    <w:div w:id="1725520055">
      <w:bodyDiv w:val="1"/>
      <w:marLeft w:val="0"/>
      <w:marRight w:val="0"/>
      <w:marTop w:val="0"/>
      <w:marBottom w:val="0"/>
      <w:divBdr>
        <w:top w:val="none" w:sz="0" w:space="0" w:color="auto"/>
        <w:left w:val="none" w:sz="0" w:space="0" w:color="auto"/>
        <w:bottom w:val="none" w:sz="0" w:space="0" w:color="auto"/>
        <w:right w:val="none" w:sz="0" w:space="0" w:color="auto"/>
      </w:divBdr>
    </w:div>
    <w:div w:id="1725638544">
      <w:bodyDiv w:val="1"/>
      <w:marLeft w:val="0"/>
      <w:marRight w:val="0"/>
      <w:marTop w:val="0"/>
      <w:marBottom w:val="0"/>
      <w:divBdr>
        <w:top w:val="none" w:sz="0" w:space="0" w:color="auto"/>
        <w:left w:val="none" w:sz="0" w:space="0" w:color="auto"/>
        <w:bottom w:val="none" w:sz="0" w:space="0" w:color="auto"/>
        <w:right w:val="none" w:sz="0" w:space="0" w:color="auto"/>
      </w:divBdr>
    </w:div>
    <w:div w:id="1725641616">
      <w:bodyDiv w:val="1"/>
      <w:marLeft w:val="0"/>
      <w:marRight w:val="0"/>
      <w:marTop w:val="0"/>
      <w:marBottom w:val="0"/>
      <w:divBdr>
        <w:top w:val="none" w:sz="0" w:space="0" w:color="auto"/>
        <w:left w:val="none" w:sz="0" w:space="0" w:color="auto"/>
        <w:bottom w:val="none" w:sz="0" w:space="0" w:color="auto"/>
        <w:right w:val="none" w:sz="0" w:space="0" w:color="auto"/>
      </w:divBdr>
    </w:div>
    <w:div w:id="1725642417">
      <w:bodyDiv w:val="1"/>
      <w:marLeft w:val="0"/>
      <w:marRight w:val="0"/>
      <w:marTop w:val="0"/>
      <w:marBottom w:val="0"/>
      <w:divBdr>
        <w:top w:val="none" w:sz="0" w:space="0" w:color="auto"/>
        <w:left w:val="none" w:sz="0" w:space="0" w:color="auto"/>
        <w:bottom w:val="none" w:sz="0" w:space="0" w:color="auto"/>
        <w:right w:val="none" w:sz="0" w:space="0" w:color="auto"/>
      </w:divBdr>
    </w:div>
    <w:div w:id="1725762482">
      <w:bodyDiv w:val="1"/>
      <w:marLeft w:val="0"/>
      <w:marRight w:val="0"/>
      <w:marTop w:val="0"/>
      <w:marBottom w:val="0"/>
      <w:divBdr>
        <w:top w:val="none" w:sz="0" w:space="0" w:color="auto"/>
        <w:left w:val="none" w:sz="0" w:space="0" w:color="auto"/>
        <w:bottom w:val="none" w:sz="0" w:space="0" w:color="auto"/>
        <w:right w:val="none" w:sz="0" w:space="0" w:color="auto"/>
      </w:divBdr>
    </w:div>
    <w:div w:id="1726106536">
      <w:bodyDiv w:val="1"/>
      <w:marLeft w:val="0"/>
      <w:marRight w:val="0"/>
      <w:marTop w:val="0"/>
      <w:marBottom w:val="0"/>
      <w:divBdr>
        <w:top w:val="none" w:sz="0" w:space="0" w:color="auto"/>
        <w:left w:val="none" w:sz="0" w:space="0" w:color="auto"/>
        <w:bottom w:val="none" w:sz="0" w:space="0" w:color="auto"/>
        <w:right w:val="none" w:sz="0" w:space="0" w:color="auto"/>
      </w:divBdr>
    </w:div>
    <w:div w:id="1726173441">
      <w:bodyDiv w:val="1"/>
      <w:marLeft w:val="0"/>
      <w:marRight w:val="0"/>
      <w:marTop w:val="0"/>
      <w:marBottom w:val="0"/>
      <w:divBdr>
        <w:top w:val="none" w:sz="0" w:space="0" w:color="auto"/>
        <w:left w:val="none" w:sz="0" w:space="0" w:color="auto"/>
        <w:bottom w:val="none" w:sz="0" w:space="0" w:color="auto"/>
        <w:right w:val="none" w:sz="0" w:space="0" w:color="auto"/>
      </w:divBdr>
    </w:div>
    <w:div w:id="1726486419">
      <w:bodyDiv w:val="1"/>
      <w:marLeft w:val="0"/>
      <w:marRight w:val="0"/>
      <w:marTop w:val="0"/>
      <w:marBottom w:val="0"/>
      <w:divBdr>
        <w:top w:val="none" w:sz="0" w:space="0" w:color="auto"/>
        <w:left w:val="none" w:sz="0" w:space="0" w:color="auto"/>
        <w:bottom w:val="none" w:sz="0" w:space="0" w:color="auto"/>
        <w:right w:val="none" w:sz="0" w:space="0" w:color="auto"/>
      </w:divBdr>
    </w:div>
    <w:div w:id="1726634771">
      <w:bodyDiv w:val="1"/>
      <w:marLeft w:val="0"/>
      <w:marRight w:val="0"/>
      <w:marTop w:val="0"/>
      <w:marBottom w:val="0"/>
      <w:divBdr>
        <w:top w:val="none" w:sz="0" w:space="0" w:color="auto"/>
        <w:left w:val="none" w:sz="0" w:space="0" w:color="auto"/>
        <w:bottom w:val="none" w:sz="0" w:space="0" w:color="auto"/>
        <w:right w:val="none" w:sz="0" w:space="0" w:color="auto"/>
      </w:divBdr>
    </w:div>
    <w:div w:id="1726680984">
      <w:bodyDiv w:val="1"/>
      <w:marLeft w:val="0"/>
      <w:marRight w:val="0"/>
      <w:marTop w:val="0"/>
      <w:marBottom w:val="0"/>
      <w:divBdr>
        <w:top w:val="none" w:sz="0" w:space="0" w:color="auto"/>
        <w:left w:val="none" w:sz="0" w:space="0" w:color="auto"/>
        <w:bottom w:val="none" w:sz="0" w:space="0" w:color="auto"/>
        <w:right w:val="none" w:sz="0" w:space="0" w:color="auto"/>
      </w:divBdr>
    </w:div>
    <w:div w:id="1727290779">
      <w:bodyDiv w:val="1"/>
      <w:marLeft w:val="0"/>
      <w:marRight w:val="0"/>
      <w:marTop w:val="0"/>
      <w:marBottom w:val="0"/>
      <w:divBdr>
        <w:top w:val="none" w:sz="0" w:space="0" w:color="auto"/>
        <w:left w:val="none" w:sz="0" w:space="0" w:color="auto"/>
        <w:bottom w:val="none" w:sz="0" w:space="0" w:color="auto"/>
        <w:right w:val="none" w:sz="0" w:space="0" w:color="auto"/>
      </w:divBdr>
    </w:div>
    <w:div w:id="1727296418">
      <w:bodyDiv w:val="1"/>
      <w:marLeft w:val="0"/>
      <w:marRight w:val="0"/>
      <w:marTop w:val="0"/>
      <w:marBottom w:val="0"/>
      <w:divBdr>
        <w:top w:val="none" w:sz="0" w:space="0" w:color="auto"/>
        <w:left w:val="none" w:sz="0" w:space="0" w:color="auto"/>
        <w:bottom w:val="none" w:sz="0" w:space="0" w:color="auto"/>
        <w:right w:val="none" w:sz="0" w:space="0" w:color="auto"/>
      </w:divBdr>
    </w:div>
    <w:div w:id="1727490677">
      <w:bodyDiv w:val="1"/>
      <w:marLeft w:val="0"/>
      <w:marRight w:val="0"/>
      <w:marTop w:val="0"/>
      <w:marBottom w:val="0"/>
      <w:divBdr>
        <w:top w:val="none" w:sz="0" w:space="0" w:color="auto"/>
        <w:left w:val="none" w:sz="0" w:space="0" w:color="auto"/>
        <w:bottom w:val="none" w:sz="0" w:space="0" w:color="auto"/>
        <w:right w:val="none" w:sz="0" w:space="0" w:color="auto"/>
      </w:divBdr>
    </w:div>
    <w:div w:id="1727726330">
      <w:bodyDiv w:val="1"/>
      <w:marLeft w:val="0"/>
      <w:marRight w:val="0"/>
      <w:marTop w:val="0"/>
      <w:marBottom w:val="0"/>
      <w:divBdr>
        <w:top w:val="none" w:sz="0" w:space="0" w:color="auto"/>
        <w:left w:val="none" w:sz="0" w:space="0" w:color="auto"/>
        <w:bottom w:val="none" w:sz="0" w:space="0" w:color="auto"/>
        <w:right w:val="none" w:sz="0" w:space="0" w:color="auto"/>
      </w:divBdr>
    </w:div>
    <w:div w:id="1727797452">
      <w:bodyDiv w:val="1"/>
      <w:marLeft w:val="0"/>
      <w:marRight w:val="0"/>
      <w:marTop w:val="0"/>
      <w:marBottom w:val="0"/>
      <w:divBdr>
        <w:top w:val="none" w:sz="0" w:space="0" w:color="auto"/>
        <w:left w:val="none" w:sz="0" w:space="0" w:color="auto"/>
        <w:bottom w:val="none" w:sz="0" w:space="0" w:color="auto"/>
        <w:right w:val="none" w:sz="0" w:space="0" w:color="auto"/>
      </w:divBdr>
    </w:div>
    <w:div w:id="1727991600">
      <w:bodyDiv w:val="1"/>
      <w:marLeft w:val="0"/>
      <w:marRight w:val="0"/>
      <w:marTop w:val="0"/>
      <w:marBottom w:val="0"/>
      <w:divBdr>
        <w:top w:val="none" w:sz="0" w:space="0" w:color="auto"/>
        <w:left w:val="none" w:sz="0" w:space="0" w:color="auto"/>
        <w:bottom w:val="none" w:sz="0" w:space="0" w:color="auto"/>
        <w:right w:val="none" w:sz="0" w:space="0" w:color="auto"/>
      </w:divBdr>
    </w:div>
    <w:div w:id="1728381557">
      <w:bodyDiv w:val="1"/>
      <w:marLeft w:val="0"/>
      <w:marRight w:val="0"/>
      <w:marTop w:val="0"/>
      <w:marBottom w:val="0"/>
      <w:divBdr>
        <w:top w:val="none" w:sz="0" w:space="0" w:color="auto"/>
        <w:left w:val="none" w:sz="0" w:space="0" w:color="auto"/>
        <w:bottom w:val="none" w:sz="0" w:space="0" w:color="auto"/>
        <w:right w:val="none" w:sz="0" w:space="0" w:color="auto"/>
      </w:divBdr>
    </w:div>
    <w:div w:id="1728722529">
      <w:bodyDiv w:val="1"/>
      <w:marLeft w:val="0"/>
      <w:marRight w:val="0"/>
      <w:marTop w:val="0"/>
      <w:marBottom w:val="0"/>
      <w:divBdr>
        <w:top w:val="none" w:sz="0" w:space="0" w:color="auto"/>
        <w:left w:val="none" w:sz="0" w:space="0" w:color="auto"/>
        <w:bottom w:val="none" w:sz="0" w:space="0" w:color="auto"/>
        <w:right w:val="none" w:sz="0" w:space="0" w:color="auto"/>
      </w:divBdr>
    </w:div>
    <w:div w:id="1728800035">
      <w:bodyDiv w:val="1"/>
      <w:marLeft w:val="0"/>
      <w:marRight w:val="0"/>
      <w:marTop w:val="0"/>
      <w:marBottom w:val="0"/>
      <w:divBdr>
        <w:top w:val="none" w:sz="0" w:space="0" w:color="auto"/>
        <w:left w:val="none" w:sz="0" w:space="0" w:color="auto"/>
        <w:bottom w:val="none" w:sz="0" w:space="0" w:color="auto"/>
        <w:right w:val="none" w:sz="0" w:space="0" w:color="auto"/>
      </w:divBdr>
    </w:div>
    <w:div w:id="1728845463">
      <w:bodyDiv w:val="1"/>
      <w:marLeft w:val="0"/>
      <w:marRight w:val="0"/>
      <w:marTop w:val="0"/>
      <w:marBottom w:val="0"/>
      <w:divBdr>
        <w:top w:val="none" w:sz="0" w:space="0" w:color="auto"/>
        <w:left w:val="none" w:sz="0" w:space="0" w:color="auto"/>
        <w:bottom w:val="none" w:sz="0" w:space="0" w:color="auto"/>
        <w:right w:val="none" w:sz="0" w:space="0" w:color="auto"/>
      </w:divBdr>
    </w:div>
    <w:div w:id="1728871217">
      <w:bodyDiv w:val="1"/>
      <w:marLeft w:val="0"/>
      <w:marRight w:val="0"/>
      <w:marTop w:val="0"/>
      <w:marBottom w:val="0"/>
      <w:divBdr>
        <w:top w:val="none" w:sz="0" w:space="0" w:color="auto"/>
        <w:left w:val="none" w:sz="0" w:space="0" w:color="auto"/>
        <w:bottom w:val="none" w:sz="0" w:space="0" w:color="auto"/>
        <w:right w:val="none" w:sz="0" w:space="0" w:color="auto"/>
      </w:divBdr>
    </w:div>
    <w:div w:id="1728995060">
      <w:bodyDiv w:val="1"/>
      <w:marLeft w:val="0"/>
      <w:marRight w:val="0"/>
      <w:marTop w:val="0"/>
      <w:marBottom w:val="0"/>
      <w:divBdr>
        <w:top w:val="none" w:sz="0" w:space="0" w:color="auto"/>
        <w:left w:val="none" w:sz="0" w:space="0" w:color="auto"/>
        <w:bottom w:val="none" w:sz="0" w:space="0" w:color="auto"/>
        <w:right w:val="none" w:sz="0" w:space="0" w:color="auto"/>
      </w:divBdr>
    </w:div>
    <w:div w:id="1729454391">
      <w:bodyDiv w:val="1"/>
      <w:marLeft w:val="0"/>
      <w:marRight w:val="0"/>
      <w:marTop w:val="0"/>
      <w:marBottom w:val="0"/>
      <w:divBdr>
        <w:top w:val="none" w:sz="0" w:space="0" w:color="auto"/>
        <w:left w:val="none" w:sz="0" w:space="0" w:color="auto"/>
        <w:bottom w:val="none" w:sz="0" w:space="0" w:color="auto"/>
        <w:right w:val="none" w:sz="0" w:space="0" w:color="auto"/>
      </w:divBdr>
    </w:div>
    <w:div w:id="1729723892">
      <w:bodyDiv w:val="1"/>
      <w:marLeft w:val="0"/>
      <w:marRight w:val="0"/>
      <w:marTop w:val="0"/>
      <w:marBottom w:val="0"/>
      <w:divBdr>
        <w:top w:val="none" w:sz="0" w:space="0" w:color="auto"/>
        <w:left w:val="none" w:sz="0" w:space="0" w:color="auto"/>
        <w:bottom w:val="none" w:sz="0" w:space="0" w:color="auto"/>
        <w:right w:val="none" w:sz="0" w:space="0" w:color="auto"/>
      </w:divBdr>
    </w:div>
    <w:div w:id="1729767610">
      <w:bodyDiv w:val="1"/>
      <w:marLeft w:val="0"/>
      <w:marRight w:val="0"/>
      <w:marTop w:val="0"/>
      <w:marBottom w:val="0"/>
      <w:divBdr>
        <w:top w:val="none" w:sz="0" w:space="0" w:color="auto"/>
        <w:left w:val="none" w:sz="0" w:space="0" w:color="auto"/>
        <w:bottom w:val="none" w:sz="0" w:space="0" w:color="auto"/>
        <w:right w:val="none" w:sz="0" w:space="0" w:color="auto"/>
      </w:divBdr>
    </w:div>
    <w:div w:id="1730031054">
      <w:bodyDiv w:val="1"/>
      <w:marLeft w:val="0"/>
      <w:marRight w:val="0"/>
      <w:marTop w:val="0"/>
      <w:marBottom w:val="0"/>
      <w:divBdr>
        <w:top w:val="none" w:sz="0" w:space="0" w:color="auto"/>
        <w:left w:val="none" w:sz="0" w:space="0" w:color="auto"/>
        <w:bottom w:val="none" w:sz="0" w:space="0" w:color="auto"/>
        <w:right w:val="none" w:sz="0" w:space="0" w:color="auto"/>
      </w:divBdr>
    </w:div>
    <w:div w:id="1730106249">
      <w:bodyDiv w:val="1"/>
      <w:marLeft w:val="0"/>
      <w:marRight w:val="0"/>
      <w:marTop w:val="0"/>
      <w:marBottom w:val="0"/>
      <w:divBdr>
        <w:top w:val="none" w:sz="0" w:space="0" w:color="auto"/>
        <w:left w:val="none" w:sz="0" w:space="0" w:color="auto"/>
        <w:bottom w:val="none" w:sz="0" w:space="0" w:color="auto"/>
        <w:right w:val="none" w:sz="0" w:space="0" w:color="auto"/>
      </w:divBdr>
    </w:div>
    <w:div w:id="1730373617">
      <w:bodyDiv w:val="1"/>
      <w:marLeft w:val="0"/>
      <w:marRight w:val="0"/>
      <w:marTop w:val="0"/>
      <w:marBottom w:val="0"/>
      <w:divBdr>
        <w:top w:val="none" w:sz="0" w:space="0" w:color="auto"/>
        <w:left w:val="none" w:sz="0" w:space="0" w:color="auto"/>
        <w:bottom w:val="none" w:sz="0" w:space="0" w:color="auto"/>
        <w:right w:val="none" w:sz="0" w:space="0" w:color="auto"/>
      </w:divBdr>
    </w:div>
    <w:div w:id="1730419502">
      <w:bodyDiv w:val="1"/>
      <w:marLeft w:val="0"/>
      <w:marRight w:val="0"/>
      <w:marTop w:val="0"/>
      <w:marBottom w:val="0"/>
      <w:divBdr>
        <w:top w:val="none" w:sz="0" w:space="0" w:color="auto"/>
        <w:left w:val="none" w:sz="0" w:space="0" w:color="auto"/>
        <w:bottom w:val="none" w:sz="0" w:space="0" w:color="auto"/>
        <w:right w:val="none" w:sz="0" w:space="0" w:color="auto"/>
      </w:divBdr>
    </w:div>
    <w:div w:id="1730684634">
      <w:bodyDiv w:val="1"/>
      <w:marLeft w:val="0"/>
      <w:marRight w:val="0"/>
      <w:marTop w:val="0"/>
      <w:marBottom w:val="0"/>
      <w:divBdr>
        <w:top w:val="none" w:sz="0" w:space="0" w:color="auto"/>
        <w:left w:val="none" w:sz="0" w:space="0" w:color="auto"/>
        <w:bottom w:val="none" w:sz="0" w:space="0" w:color="auto"/>
        <w:right w:val="none" w:sz="0" w:space="0" w:color="auto"/>
      </w:divBdr>
    </w:div>
    <w:div w:id="1730760631">
      <w:bodyDiv w:val="1"/>
      <w:marLeft w:val="0"/>
      <w:marRight w:val="0"/>
      <w:marTop w:val="0"/>
      <w:marBottom w:val="0"/>
      <w:divBdr>
        <w:top w:val="none" w:sz="0" w:space="0" w:color="auto"/>
        <w:left w:val="none" w:sz="0" w:space="0" w:color="auto"/>
        <w:bottom w:val="none" w:sz="0" w:space="0" w:color="auto"/>
        <w:right w:val="none" w:sz="0" w:space="0" w:color="auto"/>
      </w:divBdr>
    </w:div>
    <w:div w:id="1731002511">
      <w:bodyDiv w:val="1"/>
      <w:marLeft w:val="0"/>
      <w:marRight w:val="0"/>
      <w:marTop w:val="0"/>
      <w:marBottom w:val="0"/>
      <w:divBdr>
        <w:top w:val="none" w:sz="0" w:space="0" w:color="auto"/>
        <w:left w:val="none" w:sz="0" w:space="0" w:color="auto"/>
        <w:bottom w:val="none" w:sz="0" w:space="0" w:color="auto"/>
        <w:right w:val="none" w:sz="0" w:space="0" w:color="auto"/>
      </w:divBdr>
    </w:div>
    <w:div w:id="1731729063">
      <w:bodyDiv w:val="1"/>
      <w:marLeft w:val="0"/>
      <w:marRight w:val="0"/>
      <w:marTop w:val="0"/>
      <w:marBottom w:val="0"/>
      <w:divBdr>
        <w:top w:val="none" w:sz="0" w:space="0" w:color="auto"/>
        <w:left w:val="none" w:sz="0" w:space="0" w:color="auto"/>
        <w:bottom w:val="none" w:sz="0" w:space="0" w:color="auto"/>
        <w:right w:val="none" w:sz="0" w:space="0" w:color="auto"/>
      </w:divBdr>
    </w:div>
    <w:div w:id="1731883378">
      <w:bodyDiv w:val="1"/>
      <w:marLeft w:val="0"/>
      <w:marRight w:val="0"/>
      <w:marTop w:val="0"/>
      <w:marBottom w:val="0"/>
      <w:divBdr>
        <w:top w:val="none" w:sz="0" w:space="0" w:color="auto"/>
        <w:left w:val="none" w:sz="0" w:space="0" w:color="auto"/>
        <w:bottom w:val="none" w:sz="0" w:space="0" w:color="auto"/>
        <w:right w:val="none" w:sz="0" w:space="0" w:color="auto"/>
      </w:divBdr>
    </w:div>
    <w:div w:id="1731997193">
      <w:bodyDiv w:val="1"/>
      <w:marLeft w:val="0"/>
      <w:marRight w:val="0"/>
      <w:marTop w:val="0"/>
      <w:marBottom w:val="0"/>
      <w:divBdr>
        <w:top w:val="none" w:sz="0" w:space="0" w:color="auto"/>
        <w:left w:val="none" w:sz="0" w:space="0" w:color="auto"/>
        <w:bottom w:val="none" w:sz="0" w:space="0" w:color="auto"/>
        <w:right w:val="none" w:sz="0" w:space="0" w:color="auto"/>
      </w:divBdr>
    </w:div>
    <w:div w:id="1732003975">
      <w:bodyDiv w:val="1"/>
      <w:marLeft w:val="0"/>
      <w:marRight w:val="0"/>
      <w:marTop w:val="0"/>
      <w:marBottom w:val="0"/>
      <w:divBdr>
        <w:top w:val="none" w:sz="0" w:space="0" w:color="auto"/>
        <w:left w:val="none" w:sz="0" w:space="0" w:color="auto"/>
        <w:bottom w:val="none" w:sz="0" w:space="0" w:color="auto"/>
        <w:right w:val="none" w:sz="0" w:space="0" w:color="auto"/>
      </w:divBdr>
    </w:div>
    <w:div w:id="1732116759">
      <w:bodyDiv w:val="1"/>
      <w:marLeft w:val="0"/>
      <w:marRight w:val="0"/>
      <w:marTop w:val="0"/>
      <w:marBottom w:val="0"/>
      <w:divBdr>
        <w:top w:val="none" w:sz="0" w:space="0" w:color="auto"/>
        <w:left w:val="none" w:sz="0" w:space="0" w:color="auto"/>
        <w:bottom w:val="none" w:sz="0" w:space="0" w:color="auto"/>
        <w:right w:val="none" w:sz="0" w:space="0" w:color="auto"/>
      </w:divBdr>
    </w:div>
    <w:div w:id="1732117297">
      <w:bodyDiv w:val="1"/>
      <w:marLeft w:val="0"/>
      <w:marRight w:val="0"/>
      <w:marTop w:val="0"/>
      <w:marBottom w:val="0"/>
      <w:divBdr>
        <w:top w:val="none" w:sz="0" w:space="0" w:color="auto"/>
        <w:left w:val="none" w:sz="0" w:space="0" w:color="auto"/>
        <w:bottom w:val="none" w:sz="0" w:space="0" w:color="auto"/>
        <w:right w:val="none" w:sz="0" w:space="0" w:color="auto"/>
      </w:divBdr>
    </w:div>
    <w:div w:id="1732266117">
      <w:bodyDiv w:val="1"/>
      <w:marLeft w:val="0"/>
      <w:marRight w:val="0"/>
      <w:marTop w:val="0"/>
      <w:marBottom w:val="0"/>
      <w:divBdr>
        <w:top w:val="none" w:sz="0" w:space="0" w:color="auto"/>
        <w:left w:val="none" w:sz="0" w:space="0" w:color="auto"/>
        <w:bottom w:val="none" w:sz="0" w:space="0" w:color="auto"/>
        <w:right w:val="none" w:sz="0" w:space="0" w:color="auto"/>
      </w:divBdr>
    </w:div>
    <w:div w:id="1732314262">
      <w:bodyDiv w:val="1"/>
      <w:marLeft w:val="0"/>
      <w:marRight w:val="0"/>
      <w:marTop w:val="0"/>
      <w:marBottom w:val="0"/>
      <w:divBdr>
        <w:top w:val="none" w:sz="0" w:space="0" w:color="auto"/>
        <w:left w:val="none" w:sz="0" w:space="0" w:color="auto"/>
        <w:bottom w:val="none" w:sz="0" w:space="0" w:color="auto"/>
        <w:right w:val="none" w:sz="0" w:space="0" w:color="auto"/>
      </w:divBdr>
    </w:div>
    <w:div w:id="1732464336">
      <w:bodyDiv w:val="1"/>
      <w:marLeft w:val="0"/>
      <w:marRight w:val="0"/>
      <w:marTop w:val="0"/>
      <w:marBottom w:val="0"/>
      <w:divBdr>
        <w:top w:val="none" w:sz="0" w:space="0" w:color="auto"/>
        <w:left w:val="none" w:sz="0" w:space="0" w:color="auto"/>
        <w:bottom w:val="none" w:sz="0" w:space="0" w:color="auto"/>
        <w:right w:val="none" w:sz="0" w:space="0" w:color="auto"/>
      </w:divBdr>
    </w:div>
    <w:div w:id="1732727067">
      <w:bodyDiv w:val="1"/>
      <w:marLeft w:val="0"/>
      <w:marRight w:val="0"/>
      <w:marTop w:val="0"/>
      <w:marBottom w:val="0"/>
      <w:divBdr>
        <w:top w:val="none" w:sz="0" w:space="0" w:color="auto"/>
        <w:left w:val="none" w:sz="0" w:space="0" w:color="auto"/>
        <w:bottom w:val="none" w:sz="0" w:space="0" w:color="auto"/>
        <w:right w:val="none" w:sz="0" w:space="0" w:color="auto"/>
      </w:divBdr>
    </w:div>
    <w:div w:id="1732993686">
      <w:bodyDiv w:val="1"/>
      <w:marLeft w:val="0"/>
      <w:marRight w:val="0"/>
      <w:marTop w:val="0"/>
      <w:marBottom w:val="0"/>
      <w:divBdr>
        <w:top w:val="none" w:sz="0" w:space="0" w:color="auto"/>
        <w:left w:val="none" w:sz="0" w:space="0" w:color="auto"/>
        <w:bottom w:val="none" w:sz="0" w:space="0" w:color="auto"/>
        <w:right w:val="none" w:sz="0" w:space="0" w:color="auto"/>
      </w:divBdr>
    </w:div>
    <w:div w:id="1733311848">
      <w:bodyDiv w:val="1"/>
      <w:marLeft w:val="0"/>
      <w:marRight w:val="0"/>
      <w:marTop w:val="0"/>
      <w:marBottom w:val="0"/>
      <w:divBdr>
        <w:top w:val="none" w:sz="0" w:space="0" w:color="auto"/>
        <w:left w:val="none" w:sz="0" w:space="0" w:color="auto"/>
        <w:bottom w:val="none" w:sz="0" w:space="0" w:color="auto"/>
        <w:right w:val="none" w:sz="0" w:space="0" w:color="auto"/>
      </w:divBdr>
    </w:div>
    <w:div w:id="1733459531">
      <w:bodyDiv w:val="1"/>
      <w:marLeft w:val="0"/>
      <w:marRight w:val="0"/>
      <w:marTop w:val="0"/>
      <w:marBottom w:val="0"/>
      <w:divBdr>
        <w:top w:val="none" w:sz="0" w:space="0" w:color="auto"/>
        <w:left w:val="none" w:sz="0" w:space="0" w:color="auto"/>
        <w:bottom w:val="none" w:sz="0" w:space="0" w:color="auto"/>
        <w:right w:val="none" w:sz="0" w:space="0" w:color="auto"/>
      </w:divBdr>
    </w:div>
    <w:div w:id="1733505139">
      <w:bodyDiv w:val="1"/>
      <w:marLeft w:val="0"/>
      <w:marRight w:val="0"/>
      <w:marTop w:val="0"/>
      <w:marBottom w:val="0"/>
      <w:divBdr>
        <w:top w:val="none" w:sz="0" w:space="0" w:color="auto"/>
        <w:left w:val="none" w:sz="0" w:space="0" w:color="auto"/>
        <w:bottom w:val="none" w:sz="0" w:space="0" w:color="auto"/>
        <w:right w:val="none" w:sz="0" w:space="0" w:color="auto"/>
      </w:divBdr>
    </w:div>
    <w:div w:id="1733891264">
      <w:bodyDiv w:val="1"/>
      <w:marLeft w:val="0"/>
      <w:marRight w:val="0"/>
      <w:marTop w:val="0"/>
      <w:marBottom w:val="0"/>
      <w:divBdr>
        <w:top w:val="none" w:sz="0" w:space="0" w:color="auto"/>
        <w:left w:val="none" w:sz="0" w:space="0" w:color="auto"/>
        <w:bottom w:val="none" w:sz="0" w:space="0" w:color="auto"/>
        <w:right w:val="none" w:sz="0" w:space="0" w:color="auto"/>
      </w:divBdr>
    </w:div>
    <w:div w:id="1734423074">
      <w:bodyDiv w:val="1"/>
      <w:marLeft w:val="0"/>
      <w:marRight w:val="0"/>
      <w:marTop w:val="0"/>
      <w:marBottom w:val="0"/>
      <w:divBdr>
        <w:top w:val="none" w:sz="0" w:space="0" w:color="auto"/>
        <w:left w:val="none" w:sz="0" w:space="0" w:color="auto"/>
        <w:bottom w:val="none" w:sz="0" w:space="0" w:color="auto"/>
        <w:right w:val="none" w:sz="0" w:space="0" w:color="auto"/>
      </w:divBdr>
    </w:div>
    <w:div w:id="1734506172">
      <w:bodyDiv w:val="1"/>
      <w:marLeft w:val="0"/>
      <w:marRight w:val="0"/>
      <w:marTop w:val="0"/>
      <w:marBottom w:val="0"/>
      <w:divBdr>
        <w:top w:val="none" w:sz="0" w:space="0" w:color="auto"/>
        <w:left w:val="none" w:sz="0" w:space="0" w:color="auto"/>
        <w:bottom w:val="none" w:sz="0" w:space="0" w:color="auto"/>
        <w:right w:val="none" w:sz="0" w:space="0" w:color="auto"/>
      </w:divBdr>
    </w:div>
    <w:div w:id="1735081571">
      <w:bodyDiv w:val="1"/>
      <w:marLeft w:val="0"/>
      <w:marRight w:val="0"/>
      <w:marTop w:val="0"/>
      <w:marBottom w:val="0"/>
      <w:divBdr>
        <w:top w:val="none" w:sz="0" w:space="0" w:color="auto"/>
        <w:left w:val="none" w:sz="0" w:space="0" w:color="auto"/>
        <w:bottom w:val="none" w:sz="0" w:space="0" w:color="auto"/>
        <w:right w:val="none" w:sz="0" w:space="0" w:color="auto"/>
      </w:divBdr>
    </w:div>
    <w:div w:id="1735471787">
      <w:bodyDiv w:val="1"/>
      <w:marLeft w:val="0"/>
      <w:marRight w:val="0"/>
      <w:marTop w:val="0"/>
      <w:marBottom w:val="0"/>
      <w:divBdr>
        <w:top w:val="none" w:sz="0" w:space="0" w:color="auto"/>
        <w:left w:val="none" w:sz="0" w:space="0" w:color="auto"/>
        <w:bottom w:val="none" w:sz="0" w:space="0" w:color="auto"/>
        <w:right w:val="none" w:sz="0" w:space="0" w:color="auto"/>
      </w:divBdr>
    </w:div>
    <w:div w:id="1735811061">
      <w:bodyDiv w:val="1"/>
      <w:marLeft w:val="0"/>
      <w:marRight w:val="0"/>
      <w:marTop w:val="0"/>
      <w:marBottom w:val="0"/>
      <w:divBdr>
        <w:top w:val="none" w:sz="0" w:space="0" w:color="auto"/>
        <w:left w:val="none" w:sz="0" w:space="0" w:color="auto"/>
        <w:bottom w:val="none" w:sz="0" w:space="0" w:color="auto"/>
        <w:right w:val="none" w:sz="0" w:space="0" w:color="auto"/>
      </w:divBdr>
    </w:div>
    <w:div w:id="1736005143">
      <w:bodyDiv w:val="1"/>
      <w:marLeft w:val="0"/>
      <w:marRight w:val="0"/>
      <w:marTop w:val="0"/>
      <w:marBottom w:val="0"/>
      <w:divBdr>
        <w:top w:val="none" w:sz="0" w:space="0" w:color="auto"/>
        <w:left w:val="none" w:sz="0" w:space="0" w:color="auto"/>
        <w:bottom w:val="none" w:sz="0" w:space="0" w:color="auto"/>
        <w:right w:val="none" w:sz="0" w:space="0" w:color="auto"/>
      </w:divBdr>
    </w:div>
    <w:div w:id="1736270474">
      <w:bodyDiv w:val="1"/>
      <w:marLeft w:val="0"/>
      <w:marRight w:val="0"/>
      <w:marTop w:val="0"/>
      <w:marBottom w:val="0"/>
      <w:divBdr>
        <w:top w:val="none" w:sz="0" w:space="0" w:color="auto"/>
        <w:left w:val="none" w:sz="0" w:space="0" w:color="auto"/>
        <w:bottom w:val="none" w:sz="0" w:space="0" w:color="auto"/>
        <w:right w:val="none" w:sz="0" w:space="0" w:color="auto"/>
      </w:divBdr>
    </w:div>
    <w:div w:id="1736319640">
      <w:bodyDiv w:val="1"/>
      <w:marLeft w:val="0"/>
      <w:marRight w:val="0"/>
      <w:marTop w:val="0"/>
      <w:marBottom w:val="0"/>
      <w:divBdr>
        <w:top w:val="none" w:sz="0" w:space="0" w:color="auto"/>
        <w:left w:val="none" w:sz="0" w:space="0" w:color="auto"/>
        <w:bottom w:val="none" w:sz="0" w:space="0" w:color="auto"/>
        <w:right w:val="none" w:sz="0" w:space="0" w:color="auto"/>
      </w:divBdr>
    </w:div>
    <w:div w:id="1736508987">
      <w:bodyDiv w:val="1"/>
      <w:marLeft w:val="0"/>
      <w:marRight w:val="0"/>
      <w:marTop w:val="0"/>
      <w:marBottom w:val="0"/>
      <w:divBdr>
        <w:top w:val="none" w:sz="0" w:space="0" w:color="auto"/>
        <w:left w:val="none" w:sz="0" w:space="0" w:color="auto"/>
        <w:bottom w:val="none" w:sz="0" w:space="0" w:color="auto"/>
        <w:right w:val="none" w:sz="0" w:space="0" w:color="auto"/>
      </w:divBdr>
    </w:div>
    <w:div w:id="1736783509">
      <w:bodyDiv w:val="1"/>
      <w:marLeft w:val="0"/>
      <w:marRight w:val="0"/>
      <w:marTop w:val="0"/>
      <w:marBottom w:val="0"/>
      <w:divBdr>
        <w:top w:val="none" w:sz="0" w:space="0" w:color="auto"/>
        <w:left w:val="none" w:sz="0" w:space="0" w:color="auto"/>
        <w:bottom w:val="none" w:sz="0" w:space="0" w:color="auto"/>
        <w:right w:val="none" w:sz="0" w:space="0" w:color="auto"/>
      </w:divBdr>
    </w:div>
    <w:div w:id="1736931702">
      <w:bodyDiv w:val="1"/>
      <w:marLeft w:val="0"/>
      <w:marRight w:val="0"/>
      <w:marTop w:val="0"/>
      <w:marBottom w:val="0"/>
      <w:divBdr>
        <w:top w:val="none" w:sz="0" w:space="0" w:color="auto"/>
        <w:left w:val="none" w:sz="0" w:space="0" w:color="auto"/>
        <w:bottom w:val="none" w:sz="0" w:space="0" w:color="auto"/>
        <w:right w:val="none" w:sz="0" w:space="0" w:color="auto"/>
      </w:divBdr>
    </w:div>
    <w:div w:id="1737168930">
      <w:bodyDiv w:val="1"/>
      <w:marLeft w:val="0"/>
      <w:marRight w:val="0"/>
      <w:marTop w:val="0"/>
      <w:marBottom w:val="0"/>
      <w:divBdr>
        <w:top w:val="none" w:sz="0" w:space="0" w:color="auto"/>
        <w:left w:val="none" w:sz="0" w:space="0" w:color="auto"/>
        <w:bottom w:val="none" w:sz="0" w:space="0" w:color="auto"/>
        <w:right w:val="none" w:sz="0" w:space="0" w:color="auto"/>
      </w:divBdr>
    </w:div>
    <w:div w:id="1737244735">
      <w:bodyDiv w:val="1"/>
      <w:marLeft w:val="0"/>
      <w:marRight w:val="0"/>
      <w:marTop w:val="0"/>
      <w:marBottom w:val="0"/>
      <w:divBdr>
        <w:top w:val="none" w:sz="0" w:space="0" w:color="auto"/>
        <w:left w:val="none" w:sz="0" w:space="0" w:color="auto"/>
        <w:bottom w:val="none" w:sz="0" w:space="0" w:color="auto"/>
        <w:right w:val="none" w:sz="0" w:space="0" w:color="auto"/>
      </w:divBdr>
    </w:div>
    <w:div w:id="1737555986">
      <w:bodyDiv w:val="1"/>
      <w:marLeft w:val="0"/>
      <w:marRight w:val="0"/>
      <w:marTop w:val="0"/>
      <w:marBottom w:val="0"/>
      <w:divBdr>
        <w:top w:val="none" w:sz="0" w:space="0" w:color="auto"/>
        <w:left w:val="none" w:sz="0" w:space="0" w:color="auto"/>
        <w:bottom w:val="none" w:sz="0" w:space="0" w:color="auto"/>
        <w:right w:val="none" w:sz="0" w:space="0" w:color="auto"/>
      </w:divBdr>
    </w:div>
    <w:div w:id="1737970840">
      <w:bodyDiv w:val="1"/>
      <w:marLeft w:val="0"/>
      <w:marRight w:val="0"/>
      <w:marTop w:val="0"/>
      <w:marBottom w:val="0"/>
      <w:divBdr>
        <w:top w:val="none" w:sz="0" w:space="0" w:color="auto"/>
        <w:left w:val="none" w:sz="0" w:space="0" w:color="auto"/>
        <w:bottom w:val="none" w:sz="0" w:space="0" w:color="auto"/>
        <w:right w:val="none" w:sz="0" w:space="0" w:color="auto"/>
      </w:divBdr>
    </w:div>
    <w:div w:id="1738284715">
      <w:bodyDiv w:val="1"/>
      <w:marLeft w:val="0"/>
      <w:marRight w:val="0"/>
      <w:marTop w:val="0"/>
      <w:marBottom w:val="0"/>
      <w:divBdr>
        <w:top w:val="none" w:sz="0" w:space="0" w:color="auto"/>
        <w:left w:val="none" w:sz="0" w:space="0" w:color="auto"/>
        <w:bottom w:val="none" w:sz="0" w:space="0" w:color="auto"/>
        <w:right w:val="none" w:sz="0" w:space="0" w:color="auto"/>
      </w:divBdr>
    </w:div>
    <w:div w:id="1738354468">
      <w:bodyDiv w:val="1"/>
      <w:marLeft w:val="0"/>
      <w:marRight w:val="0"/>
      <w:marTop w:val="0"/>
      <w:marBottom w:val="0"/>
      <w:divBdr>
        <w:top w:val="none" w:sz="0" w:space="0" w:color="auto"/>
        <w:left w:val="none" w:sz="0" w:space="0" w:color="auto"/>
        <w:bottom w:val="none" w:sz="0" w:space="0" w:color="auto"/>
        <w:right w:val="none" w:sz="0" w:space="0" w:color="auto"/>
      </w:divBdr>
    </w:div>
    <w:div w:id="1738359398">
      <w:bodyDiv w:val="1"/>
      <w:marLeft w:val="0"/>
      <w:marRight w:val="0"/>
      <w:marTop w:val="0"/>
      <w:marBottom w:val="0"/>
      <w:divBdr>
        <w:top w:val="none" w:sz="0" w:space="0" w:color="auto"/>
        <w:left w:val="none" w:sz="0" w:space="0" w:color="auto"/>
        <w:bottom w:val="none" w:sz="0" w:space="0" w:color="auto"/>
        <w:right w:val="none" w:sz="0" w:space="0" w:color="auto"/>
      </w:divBdr>
    </w:div>
    <w:div w:id="1738363213">
      <w:bodyDiv w:val="1"/>
      <w:marLeft w:val="0"/>
      <w:marRight w:val="0"/>
      <w:marTop w:val="0"/>
      <w:marBottom w:val="0"/>
      <w:divBdr>
        <w:top w:val="none" w:sz="0" w:space="0" w:color="auto"/>
        <w:left w:val="none" w:sz="0" w:space="0" w:color="auto"/>
        <w:bottom w:val="none" w:sz="0" w:space="0" w:color="auto"/>
        <w:right w:val="none" w:sz="0" w:space="0" w:color="auto"/>
      </w:divBdr>
    </w:div>
    <w:div w:id="1738821934">
      <w:bodyDiv w:val="1"/>
      <w:marLeft w:val="0"/>
      <w:marRight w:val="0"/>
      <w:marTop w:val="0"/>
      <w:marBottom w:val="0"/>
      <w:divBdr>
        <w:top w:val="none" w:sz="0" w:space="0" w:color="auto"/>
        <w:left w:val="none" w:sz="0" w:space="0" w:color="auto"/>
        <w:bottom w:val="none" w:sz="0" w:space="0" w:color="auto"/>
        <w:right w:val="none" w:sz="0" w:space="0" w:color="auto"/>
      </w:divBdr>
    </w:div>
    <w:div w:id="1738893803">
      <w:bodyDiv w:val="1"/>
      <w:marLeft w:val="0"/>
      <w:marRight w:val="0"/>
      <w:marTop w:val="0"/>
      <w:marBottom w:val="0"/>
      <w:divBdr>
        <w:top w:val="none" w:sz="0" w:space="0" w:color="auto"/>
        <w:left w:val="none" w:sz="0" w:space="0" w:color="auto"/>
        <w:bottom w:val="none" w:sz="0" w:space="0" w:color="auto"/>
        <w:right w:val="none" w:sz="0" w:space="0" w:color="auto"/>
      </w:divBdr>
    </w:div>
    <w:div w:id="1739091294">
      <w:bodyDiv w:val="1"/>
      <w:marLeft w:val="0"/>
      <w:marRight w:val="0"/>
      <w:marTop w:val="0"/>
      <w:marBottom w:val="0"/>
      <w:divBdr>
        <w:top w:val="none" w:sz="0" w:space="0" w:color="auto"/>
        <w:left w:val="none" w:sz="0" w:space="0" w:color="auto"/>
        <w:bottom w:val="none" w:sz="0" w:space="0" w:color="auto"/>
        <w:right w:val="none" w:sz="0" w:space="0" w:color="auto"/>
      </w:divBdr>
    </w:div>
    <w:div w:id="1739132381">
      <w:bodyDiv w:val="1"/>
      <w:marLeft w:val="0"/>
      <w:marRight w:val="0"/>
      <w:marTop w:val="0"/>
      <w:marBottom w:val="0"/>
      <w:divBdr>
        <w:top w:val="none" w:sz="0" w:space="0" w:color="auto"/>
        <w:left w:val="none" w:sz="0" w:space="0" w:color="auto"/>
        <w:bottom w:val="none" w:sz="0" w:space="0" w:color="auto"/>
        <w:right w:val="none" w:sz="0" w:space="0" w:color="auto"/>
      </w:divBdr>
    </w:div>
    <w:div w:id="1739477889">
      <w:bodyDiv w:val="1"/>
      <w:marLeft w:val="0"/>
      <w:marRight w:val="0"/>
      <w:marTop w:val="0"/>
      <w:marBottom w:val="0"/>
      <w:divBdr>
        <w:top w:val="none" w:sz="0" w:space="0" w:color="auto"/>
        <w:left w:val="none" w:sz="0" w:space="0" w:color="auto"/>
        <w:bottom w:val="none" w:sz="0" w:space="0" w:color="auto"/>
        <w:right w:val="none" w:sz="0" w:space="0" w:color="auto"/>
      </w:divBdr>
    </w:div>
    <w:div w:id="1739743774">
      <w:bodyDiv w:val="1"/>
      <w:marLeft w:val="0"/>
      <w:marRight w:val="0"/>
      <w:marTop w:val="0"/>
      <w:marBottom w:val="0"/>
      <w:divBdr>
        <w:top w:val="none" w:sz="0" w:space="0" w:color="auto"/>
        <w:left w:val="none" w:sz="0" w:space="0" w:color="auto"/>
        <w:bottom w:val="none" w:sz="0" w:space="0" w:color="auto"/>
        <w:right w:val="none" w:sz="0" w:space="0" w:color="auto"/>
      </w:divBdr>
    </w:div>
    <w:div w:id="1739788866">
      <w:bodyDiv w:val="1"/>
      <w:marLeft w:val="0"/>
      <w:marRight w:val="0"/>
      <w:marTop w:val="0"/>
      <w:marBottom w:val="0"/>
      <w:divBdr>
        <w:top w:val="none" w:sz="0" w:space="0" w:color="auto"/>
        <w:left w:val="none" w:sz="0" w:space="0" w:color="auto"/>
        <w:bottom w:val="none" w:sz="0" w:space="0" w:color="auto"/>
        <w:right w:val="none" w:sz="0" w:space="0" w:color="auto"/>
      </w:divBdr>
    </w:div>
    <w:div w:id="1739859408">
      <w:bodyDiv w:val="1"/>
      <w:marLeft w:val="0"/>
      <w:marRight w:val="0"/>
      <w:marTop w:val="0"/>
      <w:marBottom w:val="0"/>
      <w:divBdr>
        <w:top w:val="none" w:sz="0" w:space="0" w:color="auto"/>
        <w:left w:val="none" w:sz="0" w:space="0" w:color="auto"/>
        <w:bottom w:val="none" w:sz="0" w:space="0" w:color="auto"/>
        <w:right w:val="none" w:sz="0" w:space="0" w:color="auto"/>
      </w:divBdr>
    </w:div>
    <w:div w:id="1739984660">
      <w:bodyDiv w:val="1"/>
      <w:marLeft w:val="0"/>
      <w:marRight w:val="0"/>
      <w:marTop w:val="0"/>
      <w:marBottom w:val="0"/>
      <w:divBdr>
        <w:top w:val="none" w:sz="0" w:space="0" w:color="auto"/>
        <w:left w:val="none" w:sz="0" w:space="0" w:color="auto"/>
        <w:bottom w:val="none" w:sz="0" w:space="0" w:color="auto"/>
        <w:right w:val="none" w:sz="0" w:space="0" w:color="auto"/>
      </w:divBdr>
    </w:div>
    <w:div w:id="1740133043">
      <w:bodyDiv w:val="1"/>
      <w:marLeft w:val="0"/>
      <w:marRight w:val="0"/>
      <w:marTop w:val="0"/>
      <w:marBottom w:val="0"/>
      <w:divBdr>
        <w:top w:val="none" w:sz="0" w:space="0" w:color="auto"/>
        <w:left w:val="none" w:sz="0" w:space="0" w:color="auto"/>
        <w:bottom w:val="none" w:sz="0" w:space="0" w:color="auto"/>
        <w:right w:val="none" w:sz="0" w:space="0" w:color="auto"/>
      </w:divBdr>
    </w:div>
    <w:div w:id="1740178032">
      <w:bodyDiv w:val="1"/>
      <w:marLeft w:val="0"/>
      <w:marRight w:val="0"/>
      <w:marTop w:val="0"/>
      <w:marBottom w:val="0"/>
      <w:divBdr>
        <w:top w:val="none" w:sz="0" w:space="0" w:color="auto"/>
        <w:left w:val="none" w:sz="0" w:space="0" w:color="auto"/>
        <w:bottom w:val="none" w:sz="0" w:space="0" w:color="auto"/>
        <w:right w:val="none" w:sz="0" w:space="0" w:color="auto"/>
      </w:divBdr>
    </w:div>
    <w:div w:id="1741050153">
      <w:bodyDiv w:val="1"/>
      <w:marLeft w:val="0"/>
      <w:marRight w:val="0"/>
      <w:marTop w:val="0"/>
      <w:marBottom w:val="0"/>
      <w:divBdr>
        <w:top w:val="none" w:sz="0" w:space="0" w:color="auto"/>
        <w:left w:val="none" w:sz="0" w:space="0" w:color="auto"/>
        <w:bottom w:val="none" w:sz="0" w:space="0" w:color="auto"/>
        <w:right w:val="none" w:sz="0" w:space="0" w:color="auto"/>
      </w:divBdr>
    </w:div>
    <w:div w:id="1741175625">
      <w:bodyDiv w:val="1"/>
      <w:marLeft w:val="0"/>
      <w:marRight w:val="0"/>
      <w:marTop w:val="0"/>
      <w:marBottom w:val="0"/>
      <w:divBdr>
        <w:top w:val="none" w:sz="0" w:space="0" w:color="auto"/>
        <w:left w:val="none" w:sz="0" w:space="0" w:color="auto"/>
        <w:bottom w:val="none" w:sz="0" w:space="0" w:color="auto"/>
        <w:right w:val="none" w:sz="0" w:space="0" w:color="auto"/>
      </w:divBdr>
    </w:div>
    <w:div w:id="1741361555">
      <w:bodyDiv w:val="1"/>
      <w:marLeft w:val="0"/>
      <w:marRight w:val="0"/>
      <w:marTop w:val="0"/>
      <w:marBottom w:val="0"/>
      <w:divBdr>
        <w:top w:val="none" w:sz="0" w:space="0" w:color="auto"/>
        <w:left w:val="none" w:sz="0" w:space="0" w:color="auto"/>
        <w:bottom w:val="none" w:sz="0" w:space="0" w:color="auto"/>
        <w:right w:val="none" w:sz="0" w:space="0" w:color="auto"/>
      </w:divBdr>
    </w:div>
    <w:div w:id="1741366879">
      <w:bodyDiv w:val="1"/>
      <w:marLeft w:val="0"/>
      <w:marRight w:val="0"/>
      <w:marTop w:val="0"/>
      <w:marBottom w:val="0"/>
      <w:divBdr>
        <w:top w:val="none" w:sz="0" w:space="0" w:color="auto"/>
        <w:left w:val="none" w:sz="0" w:space="0" w:color="auto"/>
        <w:bottom w:val="none" w:sz="0" w:space="0" w:color="auto"/>
        <w:right w:val="none" w:sz="0" w:space="0" w:color="auto"/>
      </w:divBdr>
    </w:div>
    <w:div w:id="1741634241">
      <w:bodyDiv w:val="1"/>
      <w:marLeft w:val="0"/>
      <w:marRight w:val="0"/>
      <w:marTop w:val="0"/>
      <w:marBottom w:val="0"/>
      <w:divBdr>
        <w:top w:val="none" w:sz="0" w:space="0" w:color="auto"/>
        <w:left w:val="none" w:sz="0" w:space="0" w:color="auto"/>
        <w:bottom w:val="none" w:sz="0" w:space="0" w:color="auto"/>
        <w:right w:val="none" w:sz="0" w:space="0" w:color="auto"/>
      </w:divBdr>
    </w:div>
    <w:div w:id="1741824837">
      <w:bodyDiv w:val="1"/>
      <w:marLeft w:val="0"/>
      <w:marRight w:val="0"/>
      <w:marTop w:val="0"/>
      <w:marBottom w:val="0"/>
      <w:divBdr>
        <w:top w:val="none" w:sz="0" w:space="0" w:color="auto"/>
        <w:left w:val="none" w:sz="0" w:space="0" w:color="auto"/>
        <w:bottom w:val="none" w:sz="0" w:space="0" w:color="auto"/>
        <w:right w:val="none" w:sz="0" w:space="0" w:color="auto"/>
      </w:divBdr>
    </w:div>
    <w:div w:id="1742019065">
      <w:bodyDiv w:val="1"/>
      <w:marLeft w:val="0"/>
      <w:marRight w:val="0"/>
      <w:marTop w:val="0"/>
      <w:marBottom w:val="0"/>
      <w:divBdr>
        <w:top w:val="none" w:sz="0" w:space="0" w:color="auto"/>
        <w:left w:val="none" w:sz="0" w:space="0" w:color="auto"/>
        <w:bottom w:val="none" w:sz="0" w:space="0" w:color="auto"/>
        <w:right w:val="none" w:sz="0" w:space="0" w:color="auto"/>
      </w:divBdr>
    </w:div>
    <w:div w:id="1742022658">
      <w:bodyDiv w:val="1"/>
      <w:marLeft w:val="0"/>
      <w:marRight w:val="0"/>
      <w:marTop w:val="0"/>
      <w:marBottom w:val="0"/>
      <w:divBdr>
        <w:top w:val="none" w:sz="0" w:space="0" w:color="auto"/>
        <w:left w:val="none" w:sz="0" w:space="0" w:color="auto"/>
        <w:bottom w:val="none" w:sz="0" w:space="0" w:color="auto"/>
        <w:right w:val="none" w:sz="0" w:space="0" w:color="auto"/>
      </w:divBdr>
    </w:div>
    <w:div w:id="1742024448">
      <w:bodyDiv w:val="1"/>
      <w:marLeft w:val="0"/>
      <w:marRight w:val="0"/>
      <w:marTop w:val="0"/>
      <w:marBottom w:val="0"/>
      <w:divBdr>
        <w:top w:val="none" w:sz="0" w:space="0" w:color="auto"/>
        <w:left w:val="none" w:sz="0" w:space="0" w:color="auto"/>
        <w:bottom w:val="none" w:sz="0" w:space="0" w:color="auto"/>
        <w:right w:val="none" w:sz="0" w:space="0" w:color="auto"/>
      </w:divBdr>
    </w:div>
    <w:div w:id="1742411824">
      <w:bodyDiv w:val="1"/>
      <w:marLeft w:val="0"/>
      <w:marRight w:val="0"/>
      <w:marTop w:val="0"/>
      <w:marBottom w:val="0"/>
      <w:divBdr>
        <w:top w:val="none" w:sz="0" w:space="0" w:color="auto"/>
        <w:left w:val="none" w:sz="0" w:space="0" w:color="auto"/>
        <w:bottom w:val="none" w:sz="0" w:space="0" w:color="auto"/>
        <w:right w:val="none" w:sz="0" w:space="0" w:color="auto"/>
      </w:divBdr>
    </w:div>
    <w:div w:id="1742865340">
      <w:bodyDiv w:val="1"/>
      <w:marLeft w:val="0"/>
      <w:marRight w:val="0"/>
      <w:marTop w:val="0"/>
      <w:marBottom w:val="0"/>
      <w:divBdr>
        <w:top w:val="none" w:sz="0" w:space="0" w:color="auto"/>
        <w:left w:val="none" w:sz="0" w:space="0" w:color="auto"/>
        <w:bottom w:val="none" w:sz="0" w:space="0" w:color="auto"/>
        <w:right w:val="none" w:sz="0" w:space="0" w:color="auto"/>
      </w:divBdr>
    </w:div>
    <w:div w:id="1743210291">
      <w:bodyDiv w:val="1"/>
      <w:marLeft w:val="0"/>
      <w:marRight w:val="0"/>
      <w:marTop w:val="0"/>
      <w:marBottom w:val="0"/>
      <w:divBdr>
        <w:top w:val="none" w:sz="0" w:space="0" w:color="auto"/>
        <w:left w:val="none" w:sz="0" w:space="0" w:color="auto"/>
        <w:bottom w:val="none" w:sz="0" w:space="0" w:color="auto"/>
        <w:right w:val="none" w:sz="0" w:space="0" w:color="auto"/>
      </w:divBdr>
    </w:div>
    <w:div w:id="1743218641">
      <w:bodyDiv w:val="1"/>
      <w:marLeft w:val="0"/>
      <w:marRight w:val="0"/>
      <w:marTop w:val="0"/>
      <w:marBottom w:val="0"/>
      <w:divBdr>
        <w:top w:val="none" w:sz="0" w:space="0" w:color="auto"/>
        <w:left w:val="none" w:sz="0" w:space="0" w:color="auto"/>
        <w:bottom w:val="none" w:sz="0" w:space="0" w:color="auto"/>
        <w:right w:val="none" w:sz="0" w:space="0" w:color="auto"/>
      </w:divBdr>
    </w:div>
    <w:div w:id="1743330352">
      <w:bodyDiv w:val="1"/>
      <w:marLeft w:val="0"/>
      <w:marRight w:val="0"/>
      <w:marTop w:val="0"/>
      <w:marBottom w:val="0"/>
      <w:divBdr>
        <w:top w:val="none" w:sz="0" w:space="0" w:color="auto"/>
        <w:left w:val="none" w:sz="0" w:space="0" w:color="auto"/>
        <w:bottom w:val="none" w:sz="0" w:space="0" w:color="auto"/>
        <w:right w:val="none" w:sz="0" w:space="0" w:color="auto"/>
      </w:divBdr>
    </w:div>
    <w:div w:id="1743454377">
      <w:bodyDiv w:val="1"/>
      <w:marLeft w:val="0"/>
      <w:marRight w:val="0"/>
      <w:marTop w:val="0"/>
      <w:marBottom w:val="0"/>
      <w:divBdr>
        <w:top w:val="none" w:sz="0" w:space="0" w:color="auto"/>
        <w:left w:val="none" w:sz="0" w:space="0" w:color="auto"/>
        <w:bottom w:val="none" w:sz="0" w:space="0" w:color="auto"/>
        <w:right w:val="none" w:sz="0" w:space="0" w:color="auto"/>
      </w:divBdr>
    </w:div>
    <w:div w:id="1743479292">
      <w:bodyDiv w:val="1"/>
      <w:marLeft w:val="0"/>
      <w:marRight w:val="0"/>
      <w:marTop w:val="0"/>
      <w:marBottom w:val="0"/>
      <w:divBdr>
        <w:top w:val="none" w:sz="0" w:space="0" w:color="auto"/>
        <w:left w:val="none" w:sz="0" w:space="0" w:color="auto"/>
        <w:bottom w:val="none" w:sz="0" w:space="0" w:color="auto"/>
        <w:right w:val="none" w:sz="0" w:space="0" w:color="auto"/>
      </w:divBdr>
    </w:div>
    <w:div w:id="1743604543">
      <w:bodyDiv w:val="1"/>
      <w:marLeft w:val="0"/>
      <w:marRight w:val="0"/>
      <w:marTop w:val="0"/>
      <w:marBottom w:val="0"/>
      <w:divBdr>
        <w:top w:val="none" w:sz="0" w:space="0" w:color="auto"/>
        <w:left w:val="none" w:sz="0" w:space="0" w:color="auto"/>
        <w:bottom w:val="none" w:sz="0" w:space="0" w:color="auto"/>
        <w:right w:val="none" w:sz="0" w:space="0" w:color="auto"/>
      </w:divBdr>
    </w:div>
    <w:div w:id="1743720651">
      <w:bodyDiv w:val="1"/>
      <w:marLeft w:val="0"/>
      <w:marRight w:val="0"/>
      <w:marTop w:val="0"/>
      <w:marBottom w:val="0"/>
      <w:divBdr>
        <w:top w:val="none" w:sz="0" w:space="0" w:color="auto"/>
        <w:left w:val="none" w:sz="0" w:space="0" w:color="auto"/>
        <w:bottom w:val="none" w:sz="0" w:space="0" w:color="auto"/>
        <w:right w:val="none" w:sz="0" w:space="0" w:color="auto"/>
      </w:divBdr>
    </w:div>
    <w:div w:id="1743722192">
      <w:bodyDiv w:val="1"/>
      <w:marLeft w:val="0"/>
      <w:marRight w:val="0"/>
      <w:marTop w:val="0"/>
      <w:marBottom w:val="0"/>
      <w:divBdr>
        <w:top w:val="none" w:sz="0" w:space="0" w:color="auto"/>
        <w:left w:val="none" w:sz="0" w:space="0" w:color="auto"/>
        <w:bottom w:val="none" w:sz="0" w:space="0" w:color="auto"/>
        <w:right w:val="none" w:sz="0" w:space="0" w:color="auto"/>
      </w:divBdr>
    </w:div>
    <w:div w:id="1744178690">
      <w:bodyDiv w:val="1"/>
      <w:marLeft w:val="0"/>
      <w:marRight w:val="0"/>
      <w:marTop w:val="0"/>
      <w:marBottom w:val="0"/>
      <w:divBdr>
        <w:top w:val="none" w:sz="0" w:space="0" w:color="auto"/>
        <w:left w:val="none" w:sz="0" w:space="0" w:color="auto"/>
        <w:bottom w:val="none" w:sz="0" w:space="0" w:color="auto"/>
        <w:right w:val="none" w:sz="0" w:space="0" w:color="auto"/>
      </w:divBdr>
    </w:div>
    <w:div w:id="1744181498">
      <w:bodyDiv w:val="1"/>
      <w:marLeft w:val="0"/>
      <w:marRight w:val="0"/>
      <w:marTop w:val="0"/>
      <w:marBottom w:val="0"/>
      <w:divBdr>
        <w:top w:val="none" w:sz="0" w:space="0" w:color="auto"/>
        <w:left w:val="none" w:sz="0" w:space="0" w:color="auto"/>
        <w:bottom w:val="none" w:sz="0" w:space="0" w:color="auto"/>
        <w:right w:val="none" w:sz="0" w:space="0" w:color="auto"/>
      </w:divBdr>
    </w:div>
    <w:div w:id="1744183087">
      <w:bodyDiv w:val="1"/>
      <w:marLeft w:val="0"/>
      <w:marRight w:val="0"/>
      <w:marTop w:val="0"/>
      <w:marBottom w:val="0"/>
      <w:divBdr>
        <w:top w:val="none" w:sz="0" w:space="0" w:color="auto"/>
        <w:left w:val="none" w:sz="0" w:space="0" w:color="auto"/>
        <w:bottom w:val="none" w:sz="0" w:space="0" w:color="auto"/>
        <w:right w:val="none" w:sz="0" w:space="0" w:color="auto"/>
      </w:divBdr>
    </w:div>
    <w:div w:id="1744446935">
      <w:bodyDiv w:val="1"/>
      <w:marLeft w:val="0"/>
      <w:marRight w:val="0"/>
      <w:marTop w:val="0"/>
      <w:marBottom w:val="0"/>
      <w:divBdr>
        <w:top w:val="none" w:sz="0" w:space="0" w:color="auto"/>
        <w:left w:val="none" w:sz="0" w:space="0" w:color="auto"/>
        <w:bottom w:val="none" w:sz="0" w:space="0" w:color="auto"/>
        <w:right w:val="none" w:sz="0" w:space="0" w:color="auto"/>
      </w:divBdr>
    </w:div>
    <w:div w:id="1744526936">
      <w:bodyDiv w:val="1"/>
      <w:marLeft w:val="0"/>
      <w:marRight w:val="0"/>
      <w:marTop w:val="0"/>
      <w:marBottom w:val="0"/>
      <w:divBdr>
        <w:top w:val="none" w:sz="0" w:space="0" w:color="auto"/>
        <w:left w:val="none" w:sz="0" w:space="0" w:color="auto"/>
        <w:bottom w:val="none" w:sz="0" w:space="0" w:color="auto"/>
        <w:right w:val="none" w:sz="0" w:space="0" w:color="auto"/>
      </w:divBdr>
    </w:div>
    <w:div w:id="1744834397">
      <w:bodyDiv w:val="1"/>
      <w:marLeft w:val="0"/>
      <w:marRight w:val="0"/>
      <w:marTop w:val="0"/>
      <w:marBottom w:val="0"/>
      <w:divBdr>
        <w:top w:val="none" w:sz="0" w:space="0" w:color="auto"/>
        <w:left w:val="none" w:sz="0" w:space="0" w:color="auto"/>
        <w:bottom w:val="none" w:sz="0" w:space="0" w:color="auto"/>
        <w:right w:val="none" w:sz="0" w:space="0" w:color="auto"/>
      </w:divBdr>
    </w:div>
    <w:div w:id="1745569588">
      <w:bodyDiv w:val="1"/>
      <w:marLeft w:val="0"/>
      <w:marRight w:val="0"/>
      <w:marTop w:val="0"/>
      <w:marBottom w:val="0"/>
      <w:divBdr>
        <w:top w:val="none" w:sz="0" w:space="0" w:color="auto"/>
        <w:left w:val="none" w:sz="0" w:space="0" w:color="auto"/>
        <w:bottom w:val="none" w:sz="0" w:space="0" w:color="auto"/>
        <w:right w:val="none" w:sz="0" w:space="0" w:color="auto"/>
      </w:divBdr>
    </w:div>
    <w:div w:id="1745760368">
      <w:bodyDiv w:val="1"/>
      <w:marLeft w:val="0"/>
      <w:marRight w:val="0"/>
      <w:marTop w:val="0"/>
      <w:marBottom w:val="0"/>
      <w:divBdr>
        <w:top w:val="none" w:sz="0" w:space="0" w:color="auto"/>
        <w:left w:val="none" w:sz="0" w:space="0" w:color="auto"/>
        <w:bottom w:val="none" w:sz="0" w:space="0" w:color="auto"/>
        <w:right w:val="none" w:sz="0" w:space="0" w:color="auto"/>
      </w:divBdr>
    </w:div>
    <w:div w:id="1745835489">
      <w:bodyDiv w:val="1"/>
      <w:marLeft w:val="0"/>
      <w:marRight w:val="0"/>
      <w:marTop w:val="0"/>
      <w:marBottom w:val="0"/>
      <w:divBdr>
        <w:top w:val="none" w:sz="0" w:space="0" w:color="auto"/>
        <w:left w:val="none" w:sz="0" w:space="0" w:color="auto"/>
        <w:bottom w:val="none" w:sz="0" w:space="0" w:color="auto"/>
        <w:right w:val="none" w:sz="0" w:space="0" w:color="auto"/>
      </w:divBdr>
    </w:div>
    <w:div w:id="1746026798">
      <w:bodyDiv w:val="1"/>
      <w:marLeft w:val="0"/>
      <w:marRight w:val="0"/>
      <w:marTop w:val="0"/>
      <w:marBottom w:val="0"/>
      <w:divBdr>
        <w:top w:val="none" w:sz="0" w:space="0" w:color="auto"/>
        <w:left w:val="none" w:sz="0" w:space="0" w:color="auto"/>
        <w:bottom w:val="none" w:sz="0" w:space="0" w:color="auto"/>
        <w:right w:val="none" w:sz="0" w:space="0" w:color="auto"/>
      </w:divBdr>
    </w:div>
    <w:div w:id="1746106594">
      <w:bodyDiv w:val="1"/>
      <w:marLeft w:val="0"/>
      <w:marRight w:val="0"/>
      <w:marTop w:val="0"/>
      <w:marBottom w:val="0"/>
      <w:divBdr>
        <w:top w:val="none" w:sz="0" w:space="0" w:color="auto"/>
        <w:left w:val="none" w:sz="0" w:space="0" w:color="auto"/>
        <w:bottom w:val="none" w:sz="0" w:space="0" w:color="auto"/>
        <w:right w:val="none" w:sz="0" w:space="0" w:color="auto"/>
      </w:divBdr>
    </w:div>
    <w:div w:id="1746299652">
      <w:bodyDiv w:val="1"/>
      <w:marLeft w:val="0"/>
      <w:marRight w:val="0"/>
      <w:marTop w:val="0"/>
      <w:marBottom w:val="0"/>
      <w:divBdr>
        <w:top w:val="none" w:sz="0" w:space="0" w:color="auto"/>
        <w:left w:val="none" w:sz="0" w:space="0" w:color="auto"/>
        <w:bottom w:val="none" w:sz="0" w:space="0" w:color="auto"/>
        <w:right w:val="none" w:sz="0" w:space="0" w:color="auto"/>
      </w:divBdr>
    </w:div>
    <w:div w:id="1746613062">
      <w:bodyDiv w:val="1"/>
      <w:marLeft w:val="0"/>
      <w:marRight w:val="0"/>
      <w:marTop w:val="0"/>
      <w:marBottom w:val="0"/>
      <w:divBdr>
        <w:top w:val="none" w:sz="0" w:space="0" w:color="auto"/>
        <w:left w:val="none" w:sz="0" w:space="0" w:color="auto"/>
        <w:bottom w:val="none" w:sz="0" w:space="0" w:color="auto"/>
        <w:right w:val="none" w:sz="0" w:space="0" w:color="auto"/>
      </w:divBdr>
    </w:div>
    <w:div w:id="1746801535">
      <w:bodyDiv w:val="1"/>
      <w:marLeft w:val="0"/>
      <w:marRight w:val="0"/>
      <w:marTop w:val="0"/>
      <w:marBottom w:val="0"/>
      <w:divBdr>
        <w:top w:val="none" w:sz="0" w:space="0" w:color="auto"/>
        <w:left w:val="none" w:sz="0" w:space="0" w:color="auto"/>
        <w:bottom w:val="none" w:sz="0" w:space="0" w:color="auto"/>
        <w:right w:val="none" w:sz="0" w:space="0" w:color="auto"/>
      </w:divBdr>
    </w:div>
    <w:div w:id="1746805972">
      <w:bodyDiv w:val="1"/>
      <w:marLeft w:val="0"/>
      <w:marRight w:val="0"/>
      <w:marTop w:val="0"/>
      <w:marBottom w:val="0"/>
      <w:divBdr>
        <w:top w:val="none" w:sz="0" w:space="0" w:color="auto"/>
        <w:left w:val="none" w:sz="0" w:space="0" w:color="auto"/>
        <w:bottom w:val="none" w:sz="0" w:space="0" w:color="auto"/>
        <w:right w:val="none" w:sz="0" w:space="0" w:color="auto"/>
      </w:divBdr>
    </w:div>
    <w:div w:id="1746994500">
      <w:bodyDiv w:val="1"/>
      <w:marLeft w:val="0"/>
      <w:marRight w:val="0"/>
      <w:marTop w:val="0"/>
      <w:marBottom w:val="0"/>
      <w:divBdr>
        <w:top w:val="none" w:sz="0" w:space="0" w:color="auto"/>
        <w:left w:val="none" w:sz="0" w:space="0" w:color="auto"/>
        <w:bottom w:val="none" w:sz="0" w:space="0" w:color="auto"/>
        <w:right w:val="none" w:sz="0" w:space="0" w:color="auto"/>
      </w:divBdr>
    </w:div>
    <w:div w:id="1746998804">
      <w:bodyDiv w:val="1"/>
      <w:marLeft w:val="0"/>
      <w:marRight w:val="0"/>
      <w:marTop w:val="0"/>
      <w:marBottom w:val="0"/>
      <w:divBdr>
        <w:top w:val="none" w:sz="0" w:space="0" w:color="auto"/>
        <w:left w:val="none" w:sz="0" w:space="0" w:color="auto"/>
        <w:bottom w:val="none" w:sz="0" w:space="0" w:color="auto"/>
        <w:right w:val="none" w:sz="0" w:space="0" w:color="auto"/>
      </w:divBdr>
    </w:div>
    <w:div w:id="1747219036">
      <w:bodyDiv w:val="1"/>
      <w:marLeft w:val="0"/>
      <w:marRight w:val="0"/>
      <w:marTop w:val="0"/>
      <w:marBottom w:val="0"/>
      <w:divBdr>
        <w:top w:val="none" w:sz="0" w:space="0" w:color="auto"/>
        <w:left w:val="none" w:sz="0" w:space="0" w:color="auto"/>
        <w:bottom w:val="none" w:sz="0" w:space="0" w:color="auto"/>
        <w:right w:val="none" w:sz="0" w:space="0" w:color="auto"/>
      </w:divBdr>
    </w:div>
    <w:div w:id="1747458880">
      <w:bodyDiv w:val="1"/>
      <w:marLeft w:val="0"/>
      <w:marRight w:val="0"/>
      <w:marTop w:val="0"/>
      <w:marBottom w:val="0"/>
      <w:divBdr>
        <w:top w:val="none" w:sz="0" w:space="0" w:color="auto"/>
        <w:left w:val="none" w:sz="0" w:space="0" w:color="auto"/>
        <w:bottom w:val="none" w:sz="0" w:space="0" w:color="auto"/>
        <w:right w:val="none" w:sz="0" w:space="0" w:color="auto"/>
      </w:divBdr>
    </w:div>
    <w:div w:id="1747603927">
      <w:bodyDiv w:val="1"/>
      <w:marLeft w:val="0"/>
      <w:marRight w:val="0"/>
      <w:marTop w:val="0"/>
      <w:marBottom w:val="0"/>
      <w:divBdr>
        <w:top w:val="none" w:sz="0" w:space="0" w:color="auto"/>
        <w:left w:val="none" w:sz="0" w:space="0" w:color="auto"/>
        <w:bottom w:val="none" w:sz="0" w:space="0" w:color="auto"/>
        <w:right w:val="none" w:sz="0" w:space="0" w:color="auto"/>
      </w:divBdr>
    </w:div>
    <w:div w:id="1747678973">
      <w:bodyDiv w:val="1"/>
      <w:marLeft w:val="0"/>
      <w:marRight w:val="0"/>
      <w:marTop w:val="0"/>
      <w:marBottom w:val="0"/>
      <w:divBdr>
        <w:top w:val="none" w:sz="0" w:space="0" w:color="auto"/>
        <w:left w:val="none" w:sz="0" w:space="0" w:color="auto"/>
        <w:bottom w:val="none" w:sz="0" w:space="0" w:color="auto"/>
        <w:right w:val="none" w:sz="0" w:space="0" w:color="auto"/>
      </w:divBdr>
    </w:div>
    <w:div w:id="1747917537">
      <w:bodyDiv w:val="1"/>
      <w:marLeft w:val="0"/>
      <w:marRight w:val="0"/>
      <w:marTop w:val="0"/>
      <w:marBottom w:val="0"/>
      <w:divBdr>
        <w:top w:val="none" w:sz="0" w:space="0" w:color="auto"/>
        <w:left w:val="none" w:sz="0" w:space="0" w:color="auto"/>
        <w:bottom w:val="none" w:sz="0" w:space="0" w:color="auto"/>
        <w:right w:val="none" w:sz="0" w:space="0" w:color="auto"/>
      </w:divBdr>
    </w:div>
    <w:div w:id="1747994924">
      <w:bodyDiv w:val="1"/>
      <w:marLeft w:val="0"/>
      <w:marRight w:val="0"/>
      <w:marTop w:val="0"/>
      <w:marBottom w:val="0"/>
      <w:divBdr>
        <w:top w:val="none" w:sz="0" w:space="0" w:color="auto"/>
        <w:left w:val="none" w:sz="0" w:space="0" w:color="auto"/>
        <w:bottom w:val="none" w:sz="0" w:space="0" w:color="auto"/>
        <w:right w:val="none" w:sz="0" w:space="0" w:color="auto"/>
      </w:divBdr>
    </w:div>
    <w:div w:id="1747996794">
      <w:bodyDiv w:val="1"/>
      <w:marLeft w:val="0"/>
      <w:marRight w:val="0"/>
      <w:marTop w:val="0"/>
      <w:marBottom w:val="0"/>
      <w:divBdr>
        <w:top w:val="none" w:sz="0" w:space="0" w:color="auto"/>
        <w:left w:val="none" w:sz="0" w:space="0" w:color="auto"/>
        <w:bottom w:val="none" w:sz="0" w:space="0" w:color="auto"/>
        <w:right w:val="none" w:sz="0" w:space="0" w:color="auto"/>
      </w:divBdr>
    </w:div>
    <w:div w:id="1748261271">
      <w:bodyDiv w:val="1"/>
      <w:marLeft w:val="0"/>
      <w:marRight w:val="0"/>
      <w:marTop w:val="0"/>
      <w:marBottom w:val="0"/>
      <w:divBdr>
        <w:top w:val="none" w:sz="0" w:space="0" w:color="auto"/>
        <w:left w:val="none" w:sz="0" w:space="0" w:color="auto"/>
        <w:bottom w:val="none" w:sz="0" w:space="0" w:color="auto"/>
        <w:right w:val="none" w:sz="0" w:space="0" w:color="auto"/>
      </w:divBdr>
    </w:div>
    <w:div w:id="1748650963">
      <w:bodyDiv w:val="1"/>
      <w:marLeft w:val="0"/>
      <w:marRight w:val="0"/>
      <w:marTop w:val="0"/>
      <w:marBottom w:val="0"/>
      <w:divBdr>
        <w:top w:val="none" w:sz="0" w:space="0" w:color="auto"/>
        <w:left w:val="none" w:sz="0" w:space="0" w:color="auto"/>
        <w:bottom w:val="none" w:sz="0" w:space="0" w:color="auto"/>
        <w:right w:val="none" w:sz="0" w:space="0" w:color="auto"/>
      </w:divBdr>
    </w:div>
    <w:div w:id="1748768257">
      <w:bodyDiv w:val="1"/>
      <w:marLeft w:val="0"/>
      <w:marRight w:val="0"/>
      <w:marTop w:val="0"/>
      <w:marBottom w:val="0"/>
      <w:divBdr>
        <w:top w:val="none" w:sz="0" w:space="0" w:color="auto"/>
        <w:left w:val="none" w:sz="0" w:space="0" w:color="auto"/>
        <w:bottom w:val="none" w:sz="0" w:space="0" w:color="auto"/>
        <w:right w:val="none" w:sz="0" w:space="0" w:color="auto"/>
      </w:divBdr>
    </w:div>
    <w:div w:id="1749158112">
      <w:bodyDiv w:val="1"/>
      <w:marLeft w:val="0"/>
      <w:marRight w:val="0"/>
      <w:marTop w:val="0"/>
      <w:marBottom w:val="0"/>
      <w:divBdr>
        <w:top w:val="none" w:sz="0" w:space="0" w:color="auto"/>
        <w:left w:val="none" w:sz="0" w:space="0" w:color="auto"/>
        <w:bottom w:val="none" w:sz="0" w:space="0" w:color="auto"/>
        <w:right w:val="none" w:sz="0" w:space="0" w:color="auto"/>
      </w:divBdr>
    </w:div>
    <w:div w:id="1749647343">
      <w:bodyDiv w:val="1"/>
      <w:marLeft w:val="0"/>
      <w:marRight w:val="0"/>
      <w:marTop w:val="0"/>
      <w:marBottom w:val="0"/>
      <w:divBdr>
        <w:top w:val="none" w:sz="0" w:space="0" w:color="auto"/>
        <w:left w:val="none" w:sz="0" w:space="0" w:color="auto"/>
        <w:bottom w:val="none" w:sz="0" w:space="0" w:color="auto"/>
        <w:right w:val="none" w:sz="0" w:space="0" w:color="auto"/>
      </w:divBdr>
    </w:div>
    <w:div w:id="1749839701">
      <w:bodyDiv w:val="1"/>
      <w:marLeft w:val="0"/>
      <w:marRight w:val="0"/>
      <w:marTop w:val="0"/>
      <w:marBottom w:val="0"/>
      <w:divBdr>
        <w:top w:val="none" w:sz="0" w:space="0" w:color="auto"/>
        <w:left w:val="none" w:sz="0" w:space="0" w:color="auto"/>
        <w:bottom w:val="none" w:sz="0" w:space="0" w:color="auto"/>
        <w:right w:val="none" w:sz="0" w:space="0" w:color="auto"/>
      </w:divBdr>
    </w:div>
    <w:div w:id="1750153413">
      <w:bodyDiv w:val="1"/>
      <w:marLeft w:val="0"/>
      <w:marRight w:val="0"/>
      <w:marTop w:val="0"/>
      <w:marBottom w:val="0"/>
      <w:divBdr>
        <w:top w:val="none" w:sz="0" w:space="0" w:color="auto"/>
        <w:left w:val="none" w:sz="0" w:space="0" w:color="auto"/>
        <w:bottom w:val="none" w:sz="0" w:space="0" w:color="auto"/>
        <w:right w:val="none" w:sz="0" w:space="0" w:color="auto"/>
      </w:divBdr>
    </w:div>
    <w:div w:id="1750275205">
      <w:bodyDiv w:val="1"/>
      <w:marLeft w:val="0"/>
      <w:marRight w:val="0"/>
      <w:marTop w:val="0"/>
      <w:marBottom w:val="0"/>
      <w:divBdr>
        <w:top w:val="none" w:sz="0" w:space="0" w:color="auto"/>
        <w:left w:val="none" w:sz="0" w:space="0" w:color="auto"/>
        <w:bottom w:val="none" w:sz="0" w:space="0" w:color="auto"/>
        <w:right w:val="none" w:sz="0" w:space="0" w:color="auto"/>
      </w:divBdr>
    </w:div>
    <w:div w:id="1750342618">
      <w:bodyDiv w:val="1"/>
      <w:marLeft w:val="0"/>
      <w:marRight w:val="0"/>
      <w:marTop w:val="0"/>
      <w:marBottom w:val="0"/>
      <w:divBdr>
        <w:top w:val="none" w:sz="0" w:space="0" w:color="auto"/>
        <w:left w:val="none" w:sz="0" w:space="0" w:color="auto"/>
        <w:bottom w:val="none" w:sz="0" w:space="0" w:color="auto"/>
        <w:right w:val="none" w:sz="0" w:space="0" w:color="auto"/>
      </w:divBdr>
    </w:div>
    <w:div w:id="1750687708">
      <w:bodyDiv w:val="1"/>
      <w:marLeft w:val="0"/>
      <w:marRight w:val="0"/>
      <w:marTop w:val="0"/>
      <w:marBottom w:val="0"/>
      <w:divBdr>
        <w:top w:val="none" w:sz="0" w:space="0" w:color="auto"/>
        <w:left w:val="none" w:sz="0" w:space="0" w:color="auto"/>
        <w:bottom w:val="none" w:sz="0" w:space="0" w:color="auto"/>
        <w:right w:val="none" w:sz="0" w:space="0" w:color="auto"/>
      </w:divBdr>
    </w:div>
    <w:div w:id="1750957486">
      <w:bodyDiv w:val="1"/>
      <w:marLeft w:val="0"/>
      <w:marRight w:val="0"/>
      <w:marTop w:val="0"/>
      <w:marBottom w:val="0"/>
      <w:divBdr>
        <w:top w:val="none" w:sz="0" w:space="0" w:color="auto"/>
        <w:left w:val="none" w:sz="0" w:space="0" w:color="auto"/>
        <w:bottom w:val="none" w:sz="0" w:space="0" w:color="auto"/>
        <w:right w:val="none" w:sz="0" w:space="0" w:color="auto"/>
      </w:divBdr>
    </w:div>
    <w:div w:id="1751001182">
      <w:bodyDiv w:val="1"/>
      <w:marLeft w:val="0"/>
      <w:marRight w:val="0"/>
      <w:marTop w:val="0"/>
      <w:marBottom w:val="0"/>
      <w:divBdr>
        <w:top w:val="none" w:sz="0" w:space="0" w:color="auto"/>
        <w:left w:val="none" w:sz="0" w:space="0" w:color="auto"/>
        <w:bottom w:val="none" w:sz="0" w:space="0" w:color="auto"/>
        <w:right w:val="none" w:sz="0" w:space="0" w:color="auto"/>
      </w:divBdr>
    </w:div>
    <w:div w:id="1751072657">
      <w:bodyDiv w:val="1"/>
      <w:marLeft w:val="0"/>
      <w:marRight w:val="0"/>
      <w:marTop w:val="0"/>
      <w:marBottom w:val="0"/>
      <w:divBdr>
        <w:top w:val="none" w:sz="0" w:space="0" w:color="auto"/>
        <w:left w:val="none" w:sz="0" w:space="0" w:color="auto"/>
        <w:bottom w:val="none" w:sz="0" w:space="0" w:color="auto"/>
        <w:right w:val="none" w:sz="0" w:space="0" w:color="auto"/>
      </w:divBdr>
    </w:div>
    <w:div w:id="1751081338">
      <w:bodyDiv w:val="1"/>
      <w:marLeft w:val="0"/>
      <w:marRight w:val="0"/>
      <w:marTop w:val="0"/>
      <w:marBottom w:val="0"/>
      <w:divBdr>
        <w:top w:val="none" w:sz="0" w:space="0" w:color="auto"/>
        <w:left w:val="none" w:sz="0" w:space="0" w:color="auto"/>
        <w:bottom w:val="none" w:sz="0" w:space="0" w:color="auto"/>
        <w:right w:val="none" w:sz="0" w:space="0" w:color="auto"/>
      </w:divBdr>
    </w:div>
    <w:div w:id="1751197062">
      <w:bodyDiv w:val="1"/>
      <w:marLeft w:val="0"/>
      <w:marRight w:val="0"/>
      <w:marTop w:val="0"/>
      <w:marBottom w:val="0"/>
      <w:divBdr>
        <w:top w:val="none" w:sz="0" w:space="0" w:color="auto"/>
        <w:left w:val="none" w:sz="0" w:space="0" w:color="auto"/>
        <w:bottom w:val="none" w:sz="0" w:space="0" w:color="auto"/>
        <w:right w:val="none" w:sz="0" w:space="0" w:color="auto"/>
      </w:divBdr>
    </w:div>
    <w:div w:id="1751465163">
      <w:bodyDiv w:val="1"/>
      <w:marLeft w:val="0"/>
      <w:marRight w:val="0"/>
      <w:marTop w:val="0"/>
      <w:marBottom w:val="0"/>
      <w:divBdr>
        <w:top w:val="none" w:sz="0" w:space="0" w:color="auto"/>
        <w:left w:val="none" w:sz="0" w:space="0" w:color="auto"/>
        <w:bottom w:val="none" w:sz="0" w:space="0" w:color="auto"/>
        <w:right w:val="none" w:sz="0" w:space="0" w:color="auto"/>
      </w:divBdr>
    </w:div>
    <w:div w:id="1751736534">
      <w:bodyDiv w:val="1"/>
      <w:marLeft w:val="0"/>
      <w:marRight w:val="0"/>
      <w:marTop w:val="0"/>
      <w:marBottom w:val="0"/>
      <w:divBdr>
        <w:top w:val="none" w:sz="0" w:space="0" w:color="auto"/>
        <w:left w:val="none" w:sz="0" w:space="0" w:color="auto"/>
        <w:bottom w:val="none" w:sz="0" w:space="0" w:color="auto"/>
        <w:right w:val="none" w:sz="0" w:space="0" w:color="auto"/>
      </w:divBdr>
    </w:div>
    <w:div w:id="1751927933">
      <w:bodyDiv w:val="1"/>
      <w:marLeft w:val="0"/>
      <w:marRight w:val="0"/>
      <w:marTop w:val="0"/>
      <w:marBottom w:val="0"/>
      <w:divBdr>
        <w:top w:val="none" w:sz="0" w:space="0" w:color="auto"/>
        <w:left w:val="none" w:sz="0" w:space="0" w:color="auto"/>
        <w:bottom w:val="none" w:sz="0" w:space="0" w:color="auto"/>
        <w:right w:val="none" w:sz="0" w:space="0" w:color="auto"/>
      </w:divBdr>
    </w:div>
    <w:div w:id="1752039542">
      <w:bodyDiv w:val="1"/>
      <w:marLeft w:val="0"/>
      <w:marRight w:val="0"/>
      <w:marTop w:val="0"/>
      <w:marBottom w:val="0"/>
      <w:divBdr>
        <w:top w:val="none" w:sz="0" w:space="0" w:color="auto"/>
        <w:left w:val="none" w:sz="0" w:space="0" w:color="auto"/>
        <w:bottom w:val="none" w:sz="0" w:space="0" w:color="auto"/>
        <w:right w:val="none" w:sz="0" w:space="0" w:color="auto"/>
      </w:divBdr>
    </w:div>
    <w:div w:id="1752046697">
      <w:bodyDiv w:val="1"/>
      <w:marLeft w:val="0"/>
      <w:marRight w:val="0"/>
      <w:marTop w:val="0"/>
      <w:marBottom w:val="0"/>
      <w:divBdr>
        <w:top w:val="none" w:sz="0" w:space="0" w:color="auto"/>
        <w:left w:val="none" w:sz="0" w:space="0" w:color="auto"/>
        <w:bottom w:val="none" w:sz="0" w:space="0" w:color="auto"/>
        <w:right w:val="none" w:sz="0" w:space="0" w:color="auto"/>
      </w:divBdr>
    </w:div>
    <w:div w:id="1752239599">
      <w:bodyDiv w:val="1"/>
      <w:marLeft w:val="0"/>
      <w:marRight w:val="0"/>
      <w:marTop w:val="0"/>
      <w:marBottom w:val="0"/>
      <w:divBdr>
        <w:top w:val="none" w:sz="0" w:space="0" w:color="auto"/>
        <w:left w:val="none" w:sz="0" w:space="0" w:color="auto"/>
        <w:bottom w:val="none" w:sz="0" w:space="0" w:color="auto"/>
        <w:right w:val="none" w:sz="0" w:space="0" w:color="auto"/>
      </w:divBdr>
    </w:div>
    <w:div w:id="1752310110">
      <w:bodyDiv w:val="1"/>
      <w:marLeft w:val="0"/>
      <w:marRight w:val="0"/>
      <w:marTop w:val="0"/>
      <w:marBottom w:val="0"/>
      <w:divBdr>
        <w:top w:val="none" w:sz="0" w:space="0" w:color="auto"/>
        <w:left w:val="none" w:sz="0" w:space="0" w:color="auto"/>
        <w:bottom w:val="none" w:sz="0" w:space="0" w:color="auto"/>
        <w:right w:val="none" w:sz="0" w:space="0" w:color="auto"/>
      </w:divBdr>
    </w:div>
    <w:div w:id="1752582368">
      <w:bodyDiv w:val="1"/>
      <w:marLeft w:val="0"/>
      <w:marRight w:val="0"/>
      <w:marTop w:val="0"/>
      <w:marBottom w:val="0"/>
      <w:divBdr>
        <w:top w:val="none" w:sz="0" w:space="0" w:color="auto"/>
        <w:left w:val="none" w:sz="0" w:space="0" w:color="auto"/>
        <w:bottom w:val="none" w:sz="0" w:space="0" w:color="auto"/>
        <w:right w:val="none" w:sz="0" w:space="0" w:color="auto"/>
      </w:divBdr>
    </w:div>
    <w:div w:id="1752653779">
      <w:bodyDiv w:val="1"/>
      <w:marLeft w:val="0"/>
      <w:marRight w:val="0"/>
      <w:marTop w:val="0"/>
      <w:marBottom w:val="0"/>
      <w:divBdr>
        <w:top w:val="none" w:sz="0" w:space="0" w:color="auto"/>
        <w:left w:val="none" w:sz="0" w:space="0" w:color="auto"/>
        <w:bottom w:val="none" w:sz="0" w:space="0" w:color="auto"/>
        <w:right w:val="none" w:sz="0" w:space="0" w:color="auto"/>
      </w:divBdr>
    </w:div>
    <w:div w:id="1752771319">
      <w:bodyDiv w:val="1"/>
      <w:marLeft w:val="0"/>
      <w:marRight w:val="0"/>
      <w:marTop w:val="0"/>
      <w:marBottom w:val="0"/>
      <w:divBdr>
        <w:top w:val="none" w:sz="0" w:space="0" w:color="auto"/>
        <w:left w:val="none" w:sz="0" w:space="0" w:color="auto"/>
        <w:bottom w:val="none" w:sz="0" w:space="0" w:color="auto"/>
        <w:right w:val="none" w:sz="0" w:space="0" w:color="auto"/>
      </w:divBdr>
    </w:div>
    <w:div w:id="1753088437">
      <w:bodyDiv w:val="1"/>
      <w:marLeft w:val="0"/>
      <w:marRight w:val="0"/>
      <w:marTop w:val="0"/>
      <w:marBottom w:val="0"/>
      <w:divBdr>
        <w:top w:val="none" w:sz="0" w:space="0" w:color="auto"/>
        <w:left w:val="none" w:sz="0" w:space="0" w:color="auto"/>
        <w:bottom w:val="none" w:sz="0" w:space="0" w:color="auto"/>
        <w:right w:val="none" w:sz="0" w:space="0" w:color="auto"/>
      </w:divBdr>
    </w:div>
    <w:div w:id="1753313413">
      <w:bodyDiv w:val="1"/>
      <w:marLeft w:val="0"/>
      <w:marRight w:val="0"/>
      <w:marTop w:val="0"/>
      <w:marBottom w:val="0"/>
      <w:divBdr>
        <w:top w:val="none" w:sz="0" w:space="0" w:color="auto"/>
        <w:left w:val="none" w:sz="0" w:space="0" w:color="auto"/>
        <w:bottom w:val="none" w:sz="0" w:space="0" w:color="auto"/>
        <w:right w:val="none" w:sz="0" w:space="0" w:color="auto"/>
      </w:divBdr>
    </w:div>
    <w:div w:id="1753501883">
      <w:bodyDiv w:val="1"/>
      <w:marLeft w:val="0"/>
      <w:marRight w:val="0"/>
      <w:marTop w:val="0"/>
      <w:marBottom w:val="0"/>
      <w:divBdr>
        <w:top w:val="none" w:sz="0" w:space="0" w:color="auto"/>
        <w:left w:val="none" w:sz="0" w:space="0" w:color="auto"/>
        <w:bottom w:val="none" w:sz="0" w:space="0" w:color="auto"/>
        <w:right w:val="none" w:sz="0" w:space="0" w:color="auto"/>
      </w:divBdr>
    </w:div>
    <w:div w:id="1753701048">
      <w:bodyDiv w:val="1"/>
      <w:marLeft w:val="0"/>
      <w:marRight w:val="0"/>
      <w:marTop w:val="0"/>
      <w:marBottom w:val="0"/>
      <w:divBdr>
        <w:top w:val="none" w:sz="0" w:space="0" w:color="auto"/>
        <w:left w:val="none" w:sz="0" w:space="0" w:color="auto"/>
        <w:bottom w:val="none" w:sz="0" w:space="0" w:color="auto"/>
        <w:right w:val="none" w:sz="0" w:space="0" w:color="auto"/>
      </w:divBdr>
    </w:div>
    <w:div w:id="1753820632">
      <w:bodyDiv w:val="1"/>
      <w:marLeft w:val="0"/>
      <w:marRight w:val="0"/>
      <w:marTop w:val="0"/>
      <w:marBottom w:val="0"/>
      <w:divBdr>
        <w:top w:val="none" w:sz="0" w:space="0" w:color="auto"/>
        <w:left w:val="none" w:sz="0" w:space="0" w:color="auto"/>
        <w:bottom w:val="none" w:sz="0" w:space="0" w:color="auto"/>
        <w:right w:val="none" w:sz="0" w:space="0" w:color="auto"/>
      </w:divBdr>
    </w:div>
    <w:div w:id="1754468102">
      <w:bodyDiv w:val="1"/>
      <w:marLeft w:val="0"/>
      <w:marRight w:val="0"/>
      <w:marTop w:val="0"/>
      <w:marBottom w:val="0"/>
      <w:divBdr>
        <w:top w:val="none" w:sz="0" w:space="0" w:color="auto"/>
        <w:left w:val="none" w:sz="0" w:space="0" w:color="auto"/>
        <w:bottom w:val="none" w:sz="0" w:space="0" w:color="auto"/>
        <w:right w:val="none" w:sz="0" w:space="0" w:color="auto"/>
      </w:divBdr>
    </w:div>
    <w:div w:id="1754663474">
      <w:bodyDiv w:val="1"/>
      <w:marLeft w:val="0"/>
      <w:marRight w:val="0"/>
      <w:marTop w:val="0"/>
      <w:marBottom w:val="0"/>
      <w:divBdr>
        <w:top w:val="none" w:sz="0" w:space="0" w:color="auto"/>
        <w:left w:val="none" w:sz="0" w:space="0" w:color="auto"/>
        <w:bottom w:val="none" w:sz="0" w:space="0" w:color="auto"/>
        <w:right w:val="none" w:sz="0" w:space="0" w:color="auto"/>
      </w:divBdr>
    </w:div>
    <w:div w:id="1754887233">
      <w:bodyDiv w:val="1"/>
      <w:marLeft w:val="0"/>
      <w:marRight w:val="0"/>
      <w:marTop w:val="0"/>
      <w:marBottom w:val="0"/>
      <w:divBdr>
        <w:top w:val="none" w:sz="0" w:space="0" w:color="auto"/>
        <w:left w:val="none" w:sz="0" w:space="0" w:color="auto"/>
        <w:bottom w:val="none" w:sz="0" w:space="0" w:color="auto"/>
        <w:right w:val="none" w:sz="0" w:space="0" w:color="auto"/>
      </w:divBdr>
    </w:div>
    <w:div w:id="1754930017">
      <w:bodyDiv w:val="1"/>
      <w:marLeft w:val="0"/>
      <w:marRight w:val="0"/>
      <w:marTop w:val="0"/>
      <w:marBottom w:val="0"/>
      <w:divBdr>
        <w:top w:val="none" w:sz="0" w:space="0" w:color="auto"/>
        <w:left w:val="none" w:sz="0" w:space="0" w:color="auto"/>
        <w:bottom w:val="none" w:sz="0" w:space="0" w:color="auto"/>
        <w:right w:val="none" w:sz="0" w:space="0" w:color="auto"/>
      </w:divBdr>
    </w:div>
    <w:div w:id="1755274563">
      <w:bodyDiv w:val="1"/>
      <w:marLeft w:val="0"/>
      <w:marRight w:val="0"/>
      <w:marTop w:val="0"/>
      <w:marBottom w:val="0"/>
      <w:divBdr>
        <w:top w:val="none" w:sz="0" w:space="0" w:color="auto"/>
        <w:left w:val="none" w:sz="0" w:space="0" w:color="auto"/>
        <w:bottom w:val="none" w:sz="0" w:space="0" w:color="auto"/>
        <w:right w:val="none" w:sz="0" w:space="0" w:color="auto"/>
      </w:divBdr>
    </w:div>
    <w:div w:id="1755474475">
      <w:bodyDiv w:val="1"/>
      <w:marLeft w:val="0"/>
      <w:marRight w:val="0"/>
      <w:marTop w:val="0"/>
      <w:marBottom w:val="0"/>
      <w:divBdr>
        <w:top w:val="none" w:sz="0" w:space="0" w:color="auto"/>
        <w:left w:val="none" w:sz="0" w:space="0" w:color="auto"/>
        <w:bottom w:val="none" w:sz="0" w:space="0" w:color="auto"/>
        <w:right w:val="none" w:sz="0" w:space="0" w:color="auto"/>
      </w:divBdr>
    </w:div>
    <w:div w:id="1755662745">
      <w:bodyDiv w:val="1"/>
      <w:marLeft w:val="0"/>
      <w:marRight w:val="0"/>
      <w:marTop w:val="0"/>
      <w:marBottom w:val="0"/>
      <w:divBdr>
        <w:top w:val="none" w:sz="0" w:space="0" w:color="auto"/>
        <w:left w:val="none" w:sz="0" w:space="0" w:color="auto"/>
        <w:bottom w:val="none" w:sz="0" w:space="0" w:color="auto"/>
        <w:right w:val="none" w:sz="0" w:space="0" w:color="auto"/>
      </w:divBdr>
    </w:div>
    <w:div w:id="1755740594">
      <w:bodyDiv w:val="1"/>
      <w:marLeft w:val="0"/>
      <w:marRight w:val="0"/>
      <w:marTop w:val="0"/>
      <w:marBottom w:val="0"/>
      <w:divBdr>
        <w:top w:val="none" w:sz="0" w:space="0" w:color="auto"/>
        <w:left w:val="none" w:sz="0" w:space="0" w:color="auto"/>
        <w:bottom w:val="none" w:sz="0" w:space="0" w:color="auto"/>
        <w:right w:val="none" w:sz="0" w:space="0" w:color="auto"/>
      </w:divBdr>
    </w:div>
    <w:div w:id="1755741100">
      <w:bodyDiv w:val="1"/>
      <w:marLeft w:val="0"/>
      <w:marRight w:val="0"/>
      <w:marTop w:val="0"/>
      <w:marBottom w:val="0"/>
      <w:divBdr>
        <w:top w:val="none" w:sz="0" w:space="0" w:color="auto"/>
        <w:left w:val="none" w:sz="0" w:space="0" w:color="auto"/>
        <w:bottom w:val="none" w:sz="0" w:space="0" w:color="auto"/>
        <w:right w:val="none" w:sz="0" w:space="0" w:color="auto"/>
      </w:divBdr>
    </w:div>
    <w:div w:id="1755858209">
      <w:bodyDiv w:val="1"/>
      <w:marLeft w:val="0"/>
      <w:marRight w:val="0"/>
      <w:marTop w:val="0"/>
      <w:marBottom w:val="0"/>
      <w:divBdr>
        <w:top w:val="none" w:sz="0" w:space="0" w:color="auto"/>
        <w:left w:val="none" w:sz="0" w:space="0" w:color="auto"/>
        <w:bottom w:val="none" w:sz="0" w:space="0" w:color="auto"/>
        <w:right w:val="none" w:sz="0" w:space="0" w:color="auto"/>
      </w:divBdr>
    </w:div>
    <w:div w:id="1756322115">
      <w:bodyDiv w:val="1"/>
      <w:marLeft w:val="0"/>
      <w:marRight w:val="0"/>
      <w:marTop w:val="0"/>
      <w:marBottom w:val="0"/>
      <w:divBdr>
        <w:top w:val="none" w:sz="0" w:space="0" w:color="auto"/>
        <w:left w:val="none" w:sz="0" w:space="0" w:color="auto"/>
        <w:bottom w:val="none" w:sz="0" w:space="0" w:color="auto"/>
        <w:right w:val="none" w:sz="0" w:space="0" w:color="auto"/>
      </w:divBdr>
    </w:div>
    <w:div w:id="1756438559">
      <w:bodyDiv w:val="1"/>
      <w:marLeft w:val="0"/>
      <w:marRight w:val="0"/>
      <w:marTop w:val="0"/>
      <w:marBottom w:val="0"/>
      <w:divBdr>
        <w:top w:val="none" w:sz="0" w:space="0" w:color="auto"/>
        <w:left w:val="none" w:sz="0" w:space="0" w:color="auto"/>
        <w:bottom w:val="none" w:sz="0" w:space="0" w:color="auto"/>
        <w:right w:val="none" w:sz="0" w:space="0" w:color="auto"/>
      </w:divBdr>
    </w:div>
    <w:div w:id="1756590869">
      <w:bodyDiv w:val="1"/>
      <w:marLeft w:val="0"/>
      <w:marRight w:val="0"/>
      <w:marTop w:val="0"/>
      <w:marBottom w:val="0"/>
      <w:divBdr>
        <w:top w:val="none" w:sz="0" w:space="0" w:color="auto"/>
        <w:left w:val="none" w:sz="0" w:space="0" w:color="auto"/>
        <w:bottom w:val="none" w:sz="0" w:space="0" w:color="auto"/>
        <w:right w:val="none" w:sz="0" w:space="0" w:color="auto"/>
      </w:divBdr>
    </w:div>
    <w:div w:id="1756784807">
      <w:bodyDiv w:val="1"/>
      <w:marLeft w:val="0"/>
      <w:marRight w:val="0"/>
      <w:marTop w:val="0"/>
      <w:marBottom w:val="0"/>
      <w:divBdr>
        <w:top w:val="none" w:sz="0" w:space="0" w:color="auto"/>
        <w:left w:val="none" w:sz="0" w:space="0" w:color="auto"/>
        <w:bottom w:val="none" w:sz="0" w:space="0" w:color="auto"/>
        <w:right w:val="none" w:sz="0" w:space="0" w:color="auto"/>
      </w:divBdr>
    </w:div>
    <w:div w:id="1756904316">
      <w:bodyDiv w:val="1"/>
      <w:marLeft w:val="0"/>
      <w:marRight w:val="0"/>
      <w:marTop w:val="0"/>
      <w:marBottom w:val="0"/>
      <w:divBdr>
        <w:top w:val="none" w:sz="0" w:space="0" w:color="auto"/>
        <w:left w:val="none" w:sz="0" w:space="0" w:color="auto"/>
        <w:bottom w:val="none" w:sz="0" w:space="0" w:color="auto"/>
        <w:right w:val="none" w:sz="0" w:space="0" w:color="auto"/>
      </w:divBdr>
    </w:div>
    <w:div w:id="1757171942">
      <w:bodyDiv w:val="1"/>
      <w:marLeft w:val="0"/>
      <w:marRight w:val="0"/>
      <w:marTop w:val="0"/>
      <w:marBottom w:val="0"/>
      <w:divBdr>
        <w:top w:val="none" w:sz="0" w:space="0" w:color="auto"/>
        <w:left w:val="none" w:sz="0" w:space="0" w:color="auto"/>
        <w:bottom w:val="none" w:sz="0" w:space="0" w:color="auto"/>
        <w:right w:val="none" w:sz="0" w:space="0" w:color="auto"/>
      </w:divBdr>
    </w:div>
    <w:div w:id="1757288881">
      <w:bodyDiv w:val="1"/>
      <w:marLeft w:val="0"/>
      <w:marRight w:val="0"/>
      <w:marTop w:val="0"/>
      <w:marBottom w:val="0"/>
      <w:divBdr>
        <w:top w:val="none" w:sz="0" w:space="0" w:color="auto"/>
        <w:left w:val="none" w:sz="0" w:space="0" w:color="auto"/>
        <w:bottom w:val="none" w:sz="0" w:space="0" w:color="auto"/>
        <w:right w:val="none" w:sz="0" w:space="0" w:color="auto"/>
      </w:divBdr>
    </w:div>
    <w:div w:id="1757508110">
      <w:bodyDiv w:val="1"/>
      <w:marLeft w:val="0"/>
      <w:marRight w:val="0"/>
      <w:marTop w:val="0"/>
      <w:marBottom w:val="0"/>
      <w:divBdr>
        <w:top w:val="none" w:sz="0" w:space="0" w:color="auto"/>
        <w:left w:val="none" w:sz="0" w:space="0" w:color="auto"/>
        <w:bottom w:val="none" w:sz="0" w:space="0" w:color="auto"/>
        <w:right w:val="none" w:sz="0" w:space="0" w:color="auto"/>
      </w:divBdr>
    </w:div>
    <w:div w:id="1757630471">
      <w:bodyDiv w:val="1"/>
      <w:marLeft w:val="0"/>
      <w:marRight w:val="0"/>
      <w:marTop w:val="0"/>
      <w:marBottom w:val="0"/>
      <w:divBdr>
        <w:top w:val="none" w:sz="0" w:space="0" w:color="auto"/>
        <w:left w:val="none" w:sz="0" w:space="0" w:color="auto"/>
        <w:bottom w:val="none" w:sz="0" w:space="0" w:color="auto"/>
        <w:right w:val="none" w:sz="0" w:space="0" w:color="auto"/>
      </w:divBdr>
    </w:div>
    <w:div w:id="1757744741">
      <w:bodyDiv w:val="1"/>
      <w:marLeft w:val="0"/>
      <w:marRight w:val="0"/>
      <w:marTop w:val="0"/>
      <w:marBottom w:val="0"/>
      <w:divBdr>
        <w:top w:val="none" w:sz="0" w:space="0" w:color="auto"/>
        <w:left w:val="none" w:sz="0" w:space="0" w:color="auto"/>
        <w:bottom w:val="none" w:sz="0" w:space="0" w:color="auto"/>
        <w:right w:val="none" w:sz="0" w:space="0" w:color="auto"/>
      </w:divBdr>
    </w:div>
    <w:div w:id="1757898280">
      <w:bodyDiv w:val="1"/>
      <w:marLeft w:val="0"/>
      <w:marRight w:val="0"/>
      <w:marTop w:val="0"/>
      <w:marBottom w:val="0"/>
      <w:divBdr>
        <w:top w:val="none" w:sz="0" w:space="0" w:color="auto"/>
        <w:left w:val="none" w:sz="0" w:space="0" w:color="auto"/>
        <w:bottom w:val="none" w:sz="0" w:space="0" w:color="auto"/>
        <w:right w:val="none" w:sz="0" w:space="0" w:color="auto"/>
      </w:divBdr>
    </w:div>
    <w:div w:id="1757941477">
      <w:bodyDiv w:val="1"/>
      <w:marLeft w:val="0"/>
      <w:marRight w:val="0"/>
      <w:marTop w:val="0"/>
      <w:marBottom w:val="0"/>
      <w:divBdr>
        <w:top w:val="none" w:sz="0" w:space="0" w:color="auto"/>
        <w:left w:val="none" w:sz="0" w:space="0" w:color="auto"/>
        <w:bottom w:val="none" w:sz="0" w:space="0" w:color="auto"/>
        <w:right w:val="none" w:sz="0" w:space="0" w:color="auto"/>
      </w:divBdr>
    </w:div>
    <w:div w:id="1758089464">
      <w:bodyDiv w:val="1"/>
      <w:marLeft w:val="0"/>
      <w:marRight w:val="0"/>
      <w:marTop w:val="0"/>
      <w:marBottom w:val="0"/>
      <w:divBdr>
        <w:top w:val="none" w:sz="0" w:space="0" w:color="auto"/>
        <w:left w:val="none" w:sz="0" w:space="0" w:color="auto"/>
        <w:bottom w:val="none" w:sz="0" w:space="0" w:color="auto"/>
        <w:right w:val="none" w:sz="0" w:space="0" w:color="auto"/>
      </w:divBdr>
    </w:div>
    <w:div w:id="1758402909">
      <w:bodyDiv w:val="1"/>
      <w:marLeft w:val="0"/>
      <w:marRight w:val="0"/>
      <w:marTop w:val="0"/>
      <w:marBottom w:val="0"/>
      <w:divBdr>
        <w:top w:val="none" w:sz="0" w:space="0" w:color="auto"/>
        <w:left w:val="none" w:sz="0" w:space="0" w:color="auto"/>
        <w:bottom w:val="none" w:sz="0" w:space="0" w:color="auto"/>
        <w:right w:val="none" w:sz="0" w:space="0" w:color="auto"/>
      </w:divBdr>
    </w:div>
    <w:div w:id="1758556473">
      <w:bodyDiv w:val="1"/>
      <w:marLeft w:val="0"/>
      <w:marRight w:val="0"/>
      <w:marTop w:val="0"/>
      <w:marBottom w:val="0"/>
      <w:divBdr>
        <w:top w:val="none" w:sz="0" w:space="0" w:color="auto"/>
        <w:left w:val="none" w:sz="0" w:space="0" w:color="auto"/>
        <w:bottom w:val="none" w:sz="0" w:space="0" w:color="auto"/>
        <w:right w:val="none" w:sz="0" w:space="0" w:color="auto"/>
      </w:divBdr>
    </w:div>
    <w:div w:id="1758671536">
      <w:bodyDiv w:val="1"/>
      <w:marLeft w:val="0"/>
      <w:marRight w:val="0"/>
      <w:marTop w:val="0"/>
      <w:marBottom w:val="0"/>
      <w:divBdr>
        <w:top w:val="none" w:sz="0" w:space="0" w:color="auto"/>
        <w:left w:val="none" w:sz="0" w:space="0" w:color="auto"/>
        <w:bottom w:val="none" w:sz="0" w:space="0" w:color="auto"/>
        <w:right w:val="none" w:sz="0" w:space="0" w:color="auto"/>
      </w:divBdr>
    </w:div>
    <w:div w:id="1758869671">
      <w:bodyDiv w:val="1"/>
      <w:marLeft w:val="0"/>
      <w:marRight w:val="0"/>
      <w:marTop w:val="0"/>
      <w:marBottom w:val="0"/>
      <w:divBdr>
        <w:top w:val="none" w:sz="0" w:space="0" w:color="auto"/>
        <w:left w:val="none" w:sz="0" w:space="0" w:color="auto"/>
        <w:bottom w:val="none" w:sz="0" w:space="0" w:color="auto"/>
        <w:right w:val="none" w:sz="0" w:space="0" w:color="auto"/>
      </w:divBdr>
    </w:div>
    <w:div w:id="1758870043">
      <w:bodyDiv w:val="1"/>
      <w:marLeft w:val="0"/>
      <w:marRight w:val="0"/>
      <w:marTop w:val="0"/>
      <w:marBottom w:val="0"/>
      <w:divBdr>
        <w:top w:val="none" w:sz="0" w:space="0" w:color="auto"/>
        <w:left w:val="none" w:sz="0" w:space="0" w:color="auto"/>
        <w:bottom w:val="none" w:sz="0" w:space="0" w:color="auto"/>
        <w:right w:val="none" w:sz="0" w:space="0" w:color="auto"/>
      </w:divBdr>
    </w:div>
    <w:div w:id="1758938264">
      <w:bodyDiv w:val="1"/>
      <w:marLeft w:val="0"/>
      <w:marRight w:val="0"/>
      <w:marTop w:val="0"/>
      <w:marBottom w:val="0"/>
      <w:divBdr>
        <w:top w:val="none" w:sz="0" w:space="0" w:color="auto"/>
        <w:left w:val="none" w:sz="0" w:space="0" w:color="auto"/>
        <w:bottom w:val="none" w:sz="0" w:space="0" w:color="auto"/>
        <w:right w:val="none" w:sz="0" w:space="0" w:color="auto"/>
      </w:divBdr>
    </w:div>
    <w:div w:id="1758942256">
      <w:bodyDiv w:val="1"/>
      <w:marLeft w:val="0"/>
      <w:marRight w:val="0"/>
      <w:marTop w:val="0"/>
      <w:marBottom w:val="0"/>
      <w:divBdr>
        <w:top w:val="none" w:sz="0" w:space="0" w:color="auto"/>
        <w:left w:val="none" w:sz="0" w:space="0" w:color="auto"/>
        <w:bottom w:val="none" w:sz="0" w:space="0" w:color="auto"/>
        <w:right w:val="none" w:sz="0" w:space="0" w:color="auto"/>
      </w:divBdr>
    </w:div>
    <w:div w:id="1759138467">
      <w:bodyDiv w:val="1"/>
      <w:marLeft w:val="0"/>
      <w:marRight w:val="0"/>
      <w:marTop w:val="0"/>
      <w:marBottom w:val="0"/>
      <w:divBdr>
        <w:top w:val="none" w:sz="0" w:space="0" w:color="auto"/>
        <w:left w:val="none" w:sz="0" w:space="0" w:color="auto"/>
        <w:bottom w:val="none" w:sz="0" w:space="0" w:color="auto"/>
        <w:right w:val="none" w:sz="0" w:space="0" w:color="auto"/>
      </w:divBdr>
    </w:div>
    <w:div w:id="1759400628">
      <w:bodyDiv w:val="1"/>
      <w:marLeft w:val="0"/>
      <w:marRight w:val="0"/>
      <w:marTop w:val="0"/>
      <w:marBottom w:val="0"/>
      <w:divBdr>
        <w:top w:val="none" w:sz="0" w:space="0" w:color="auto"/>
        <w:left w:val="none" w:sz="0" w:space="0" w:color="auto"/>
        <w:bottom w:val="none" w:sz="0" w:space="0" w:color="auto"/>
        <w:right w:val="none" w:sz="0" w:space="0" w:color="auto"/>
      </w:divBdr>
    </w:div>
    <w:div w:id="1760054085">
      <w:bodyDiv w:val="1"/>
      <w:marLeft w:val="0"/>
      <w:marRight w:val="0"/>
      <w:marTop w:val="0"/>
      <w:marBottom w:val="0"/>
      <w:divBdr>
        <w:top w:val="none" w:sz="0" w:space="0" w:color="auto"/>
        <w:left w:val="none" w:sz="0" w:space="0" w:color="auto"/>
        <w:bottom w:val="none" w:sz="0" w:space="0" w:color="auto"/>
        <w:right w:val="none" w:sz="0" w:space="0" w:color="auto"/>
      </w:divBdr>
    </w:div>
    <w:div w:id="1760178317">
      <w:bodyDiv w:val="1"/>
      <w:marLeft w:val="0"/>
      <w:marRight w:val="0"/>
      <w:marTop w:val="0"/>
      <w:marBottom w:val="0"/>
      <w:divBdr>
        <w:top w:val="none" w:sz="0" w:space="0" w:color="auto"/>
        <w:left w:val="none" w:sz="0" w:space="0" w:color="auto"/>
        <w:bottom w:val="none" w:sz="0" w:space="0" w:color="auto"/>
        <w:right w:val="none" w:sz="0" w:space="0" w:color="auto"/>
      </w:divBdr>
    </w:div>
    <w:div w:id="1760711788">
      <w:bodyDiv w:val="1"/>
      <w:marLeft w:val="0"/>
      <w:marRight w:val="0"/>
      <w:marTop w:val="0"/>
      <w:marBottom w:val="0"/>
      <w:divBdr>
        <w:top w:val="none" w:sz="0" w:space="0" w:color="auto"/>
        <w:left w:val="none" w:sz="0" w:space="0" w:color="auto"/>
        <w:bottom w:val="none" w:sz="0" w:space="0" w:color="auto"/>
        <w:right w:val="none" w:sz="0" w:space="0" w:color="auto"/>
      </w:divBdr>
    </w:div>
    <w:div w:id="1760952469">
      <w:bodyDiv w:val="1"/>
      <w:marLeft w:val="0"/>
      <w:marRight w:val="0"/>
      <w:marTop w:val="0"/>
      <w:marBottom w:val="0"/>
      <w:divBdr>
        <w:top w:val="none" w:sz="0" w:space="0" w:color="auto"/>
        <w:left w:val="none" w:sz="0" w:space="0" w:color="auto"/>
        <w:bottom w:val="none" w:sz="0" w:space="0" w:color="auto"/>
        <w:right w:val="none" w:sz="0" w:space="0" w:color="auto"/>
      </w:divBdr>
    </w:div>
    <w:div w:id="1761103002">
      <w:bodyDiv w:val="1"/>
      <w:marLeft w:val="0"/>
      <w:marRight w:val="0"/>
      <w:marTop w:val="0"/>
      <w:marBottom w:val="0"/>
      <w:divBdr>
        <w:top w:val="none" w:sz="0" w:space="0" w:color="auto"/>
        <w:left w:val="none" w:sz="0" w:space="0" w:color="auto"/>
        <w:bottom w:val="none" w:sz="0" w:space="0" w:color="auto"/>
        <w:right w:val="none" w:sz="0" w:space="0" w:color="auto"/>
      </w:divBdr>
    </w:div>
    <w:div w:id="1761103453">
      <w:bodyDiv w:val="1"/>
      <w:marLeft w:val="0"/>
      <w:marRight w:val="0"/>
      <w:marTop w:val="0"/>
      <w:marBottom w:val="0"/>
      <w:divBdr>
        <w:top w:val="none" w:sz="0" w:space="0" w:color="auto"/>
        <w:left w:val="none" w:sz="0" w:space="0" w:color="auto"/>
        <w:bottom w:val="none" w:sz="0" w:space="0" w:color="auto"/>
        <w:right w:val="none" w:sz="0" w:space="0" w:color="auto"/>
      </w:divBdr>
    </w:div>
    <w:div w:id="1761175584">
      <w:bodyDiv w:val="1"/>
      <w:marLeft w:val="0"/>
      <w:marRight w:val="0"/>
      <w:marTop w:val="0"/>
      <w:marBottom w:val="0"/>
      <w:divBdr>
        <w:top w:val="none" w:sz="0" w:space="0" w:color="auto"/>
        <w:left w:val="none" w:sz="0" w:space="0" w:color="auto"/>
        <w:bottom w:val="none" w:sz="0" w:space="0" w:color="auto"/>
        <w:right w:val="none" w:sz="0" w:space="0" w:color="auto"/>
      </w:divBdr>
    </w:div>
    <w:div w:id="1761757515">
      <w:bodyDiv w:val="1"/>
      <w:marLeft w:val="0"/>
      <w:marRight w:val="0"/>
      <w:marTop w:val="0"/>
      <w:marBottom w:val="0"/>
      <w:divBdr>
        <w:top w:val="none" w:sz="0" w:space="0" w:color="auto"/>
        <w:left w:val="none" w:sz="0" w:space="0" w:color="auto"/>
        <w:bottom w:val="none" w:sz="0" w:space="0" w:color="auto"/>
        <w:right w:val="none" w:sz="0" w:space="0" w:color="auto"/>
      </w:divBdr>
    </w:div>
    <w:div w:id="1761828871">
      <w:bodyDiv w:val="1"/>
      <w:marLeft w:val="0"/>
      <w:marRight w:val="0"/>
      <w:marTop w:val="0"/>
      <w:marBottom w:val="0"/>
      <w:divBdr>
        <w:top w:val="none" w:sz="0" w:space="0" w:color="auto"/>
        <w:left w:val="none" w:sz="0" w:space="0" w:color="auto"/>
        <w:bottom w:val="none" w:sz="0" w:space="0" w:color="auto"/>
        <w:right w:val="none" w:sz="0" w:space="0" w:color="auto"/>
      </w:divBdr>
    </w:div>
    <w:div w:id="1761945527">
      <w:bodyDiv w:val="1"/>
      <w:marLeft w:val="0"/>
      <w:marRight w:val="0"/>
      <w:marTop w:val="0"/>
      <w:marBottom w:val="0"/>
      <w:divBdr>
        <w:top w:val="none" w:sz="0" w:space="0" w:color="auto"/>
        <w:left w:val="none" w:sz="0" w:space="0" w:color="auto"/>
        <w:bottom w:val="none" w:sz="0" w:space="0" w:color="auto"/>
        <w:right w:val="none" w:sz="0" w:space="0" w:color="auto"/>
      </w:divBdr>
    </w:div>
    <w:div w:id="1762290606">
      <w:bodyDiv w:val="1"/>
      <w:marLeft w:val="0"/>
      <w:marRight w:val="0"/>
      <w:marTop w:val="0"/>
      <w:marBottom w:val="0"/>
      <w:divBdr>
        <w:top w:val="none" w:sz="0" w:space="0" w:color="auto"/>
        <w:left w:val="none" w:sz="0" w:space="0" w:color="auto"/>
        <w:bottom w:val="none" w:sz="0" w:space="0" w:color="auto"/>
        <w:right w:val="none" w:sz="0" w:space="0" w:color="auto"/>
      </w:divBdr>
    </w:div>
    <w:div w:id="1762331704">
      <w:bodyDiv w:val="1"/>
      <w:marLeft w:val="0"/>
      <w:marRight w:val="0"/>
      <w:marTop w:val="0"/>
      <w:marBottom w:val="0"/>
      <w:divBdr>
        <w:top w:val="none" w:sz="0" w:space="0" w:color="auto"/>
        <w:left w:val="none" w:sz="0" w:space="0" w:color="auto"/>
        <w:bottom w:val="none" w:sz="0" w:space="0" w:color="auto"/>
        <w:right w:val="none" w:sz="0" w:space="0" w:color="auto"/>
      </w:divBdr>
    </w:div>
    <w:div w:id="1762483251">
      <w:bodyDiv w:val="1"/>
      <w:marLeft w:val="0"/>
      <w:marRight w:val="0"/>
      <w:marTop w:val="0"/>
      <w:marBottom w:val="0"/>
      <w:divBdr>
        <w:top w:val="none" w:sz="0" w:space="0" w:color="auto"/>
        <w:left w:val="none" w:sz="0" w:space="0" w:color="auto"/>
        <w:bottom w:val="none" w:sz="0" w:space="0" w:color="auto"/>
        <w:right w:val="none" w:sz="0" w:space="0" w:color="auto"/>
      </w:divBdr>
    </w:div>
    <w:div w:id="1763139974">
      <w:bodyDiv w:val="1"/>
      <w:marLeft w:val="0"/>
      <w:marRight w:val="0"/>
      <w:marTop w:val="0"/>
      <w:marBottom w:val="0"/>
      <w:divBdr>
        <w:top w:val="none" w:sz="0" w:space="0" w:color="auto"/>
        <w:left w:val="none" w:sz="0" w:space="0" w:color="auto"/>
        <w:bottom w:val="none" w:sz="0" w:space="0" w:color="auto"/>
        <w:right w:val="none" w:sz="0" w:space="0" w:color="auto"/>
      </w:divBdr>
    </w:div>
    <w:div w:id="1763256072">
      <w:bodyDiv w:val="1"/>
      <w:marLeft w:val="0"/>
      <w:marRight w:val="0"/>
      <w:marTop w:val="0"/>
      <w:marBottom w:val="0"/>
      <w:divBdr>
        <w:top w:val="none" w:sz="0" w:space="0" w:color="auto"/>
        <w:left w:val="none" w:sz="0" w:space="0" w:color="auto"/>
        <w:bottom w:val="none" w:sz="0" w:space="0" w:color="auto"/>
        <w:right w:val="none" w:sz="0" w:space="0" w:color="auto"/>
      </w:divBdr>
    </w:div>
    <w:div w:id="1763574558">
      <w:bodyDiv w:val="1"/>
      <w:marLeft w:val="0"/>
      <w:marRight w:val="0"/>
      <w:marTop w:val="0"/>
      <w:marBottom w:val="0"/>
      <w:divBdr>
        <w:top w:val="none" w:sz="0" w:space="0" w:color="auto"/>
        <w:left w:val="none" w:sz="0" w:space="0" w:color="auto"/>
        <w:bottom w:val="none" w:sz="0" w:space="0" w:color="auto"/>
        <w:right w:val="none" w:sz="0" w:space="0" w:color="auto"/>
      </w:divBdr>
    </w:div>
    <w:div w:id="1763718873">
      <w:bodyDiv w:val="1"/>
      <w:marLeft w:val="0"/>
      <w:marRight w:val="0"/>
      <w:marTop w:val="0"/>
      <w:marBottom w:val="0"/>
      <w:divBdr>
        <w:top w:val="none" w:sz="0" w:space="0" w:color="auto"/>
        <w:left w:val="none" w:sz="0" w:space="0" w:color="auto"/>
        <w:bottom w:val="none" w:sz="0" w:space="0" w:color="auto"/>
        <w:right w:val="none" w:sz="0" w:space="0" w:color="auto"/>
      </w:divBdr>
    </w:div>
    <w:div w:id="1763796222">
      <w:bodyDiv w:val="1"/>
      <w:marLeft w:val="0"/>
      <w:marRight w:val="0"/>
      <w:marTop w:val="0"/>
      <w:marBottom w:val="0"/>
      <w:divBdr>
        <w:top w:val="none" w:sz="0" w:space="0" w:color="auto"/>
        <w:left w:val="none" w:sz="0" w:space="0" w:color="auto"/>
        <w:bottom w:val="none" w:sz="0" w:space="0" w:color="auto"/>
        <w:right w:val="none" w:sz="0" w:space="0" w:color="auto"/>
      </w:divBdr>
    </w:div>
    <w:div w:id="1764258415">
      <w:bodyDiv w:val="1"/>
      <w:marLeft w:val="0"/>
      <w:marRight w:val="0"/>
      <w:marTop w:val="0"/>
      <w:marBottom w:val="0"/>
      <w:divBdr>
        <w:top w:val="none" w:sz="0" w:space="0" w:color="auto"/>
        <w:left w:val="none" w:sz="0" w:space="0" w:color="auto"/>
        <w:bottom w:val="none" w:sz="0" w:space="0" w:color="auto"/>
        <w:right w:val="none" w:sz="0" w:space="0" w:color="auto"/>
      </w:divBdr>
    </w:div>
    <w:div w:id="1764498331">
      <w:bodyDiv w:val="1"/>
      <w:marLeft w:val="0"/>
      <w:marRight w:val="0"/>
      <w:marTop w:val="0"/>
      <w:marBottom w:val="0"/>
      <w:divBdr>
        <w:top w:val="none" w:sz="0" w:space="0" w:color="auto"/>
        <w:left w:val="none" w:sz="0" w:space="0" w:color="auto"/>
        <w:bottom w:val="none" w:sz="0" w:space="0" w:color="auto"/>
        <w:right w:val="none" w:sz="0" w:space="0" w:color="auto"/>
      </w:divBdr>
    </w:div>
    <w:div w:id="1764567789">
      <w:bodyDiv w:val="1"/>
      <w:marLeft w:val="0"/>
      <w:marRight w:val="0"/>
      <w:marTop w:val="0"/>
      <w:marBottom w:val="0"/>
      <w:divBdr>
        <w:top w:val="none" w:sz="0" w:space="0" w:color="auto"/>
        <w:left w:val="none" w:sz="0" w:space="0" w:color="auto"/>
        <w:bottom w:val="none" w:sz="0" w:space="0" w:color="auto"/>
        <w:right w:val="none" w:sz="0" w:space="0" w:color="auto"/>
      </w:divBdr>
    </w:div>
    <w:div w:id="1764765439">
      <w:bodyDiv w:val="1"/>
      <w:marLeft w:val="0"/>
      <w:marRight w:val="0"/>
      <w:marTop w:val="0"/>
      <w:marBottom w:val="0"/>
      <w:divBdr>
        <w:top w:val="none" w:sz="0" w:space="0" w:color="auto"/>
        <w:left w:val="none" w:sz="0" w:space="0" w:color="auto"/>
        <w:bottom w:val="none" w:sz="0" w:space="0" w:color="auto"/>
        <w:right w:val="none" w:sz="0" w:space="0" w:color="auto"/>
      </w:divBdr>
    </w:div>
    <w:div w:id="1764842437">
      <w:bodyDiv w:val="1"/>
      <w:marLeft w:val="0"/>
      <w:marRight w:val="0"/>
      <w:marTop w:val="0"/>
      <w:marBottom w:val="0"/>
      <w:divBdr>
        <w:top w:val="none" w:sz="0" w:space="0" w:color="auto"/>
        <w:left w:val="none" w:sz="0" w:space="0" w:color="auto"/>
        <w:bottom w:val="none" w:sz="0" w:space="0" w:color="auto"/>
        <w:right w:val="none" w:sz="0" w:space="0" w:color="auto"/>
      </w:divBdr>
    </w:div>
    <w:div w:id="1764842689">
      <w:bodyDiv w:val="1"/>
      <w:marLeft w:val="0"/>
      <w:marRight w:val="0"/>
      <w:marTop w:val="0"/>
      <w:marBottom w:val="0"/>
      <w:divBdr>
        <w:top w:val="none" w:sz="0" w:space="0" w:color="auto"/>
        <w:left w:val="none" w:sz="0" w:space="0" w:color="auto"/>
        <w:bottom w:val="none" w:sz="0" w:space="0" w:color="auto"/>
        <w:right w:val="none" w:sz="0" w:space="0" w:color="auto"/>
      </w:divBdr>
    </w:div>
    <w:div w:id="1765297374">
      <w:bodyDiv w:val="1"/>
      <w:marLeft w:val="0"/>
      <w:marRight w:val="0"/>
      <w:marTop w:val="0"/>
      <w:marBottom w:val="0"/>
      <w:divBdr>
        <w:top w:val="none" w:sz="0" w:space="0" w:color="auto"/>
        <w:left w:val="none" w:sz="0" w:space="0" w:color="auto"/>
        <w:bottom w:val="none" w:sz="0" w:space="0" w:color="auto"/>
        <w:right w:val="none" w:sz="0" w:space="0" w:color="auto"/>
      </w:divBdr>
    </w:div>
    <w:div w:id="1765420368">
      <w:bodyDiv w:val="1"/>
      <w:marLeft w:val="0"/>
      <w:marRight w:val="0"/>
      <w:marTop w:val="0"/>
      <w:marBottom w:val="0"/>
      <w:divBdr>
        <w:top w:val="none" w:sz="0" w:space="0" w:color="auto"/>
        <w:left w:val="none" w:sz="0" w:space="0" w:color="auto"/>
        <w:bottom w:val="none" w:sz="0" w:space="0" w:color="auto"/>
        <w:right w:val="none" w:sz="0" w:space="0" w:color="auto"/>
      </w:divBdr>
    </w:div>
    <w:div w:id="1765421013">
      <w:bodyDiv w:val="1"/>
      <w:marLeft w:val="0"/>
      <w:marRight w:val="0"/>
      <w:marTop w:val="0"/>
      <w:marBottom w:val="0"/>
      <w:divBdr>
        <w:top w:val="none" w:sz="0" w:space="0" w:color="auto"/>
        <w:left w:val="none" w:sz="0" w:space="0" w:color="auto"/>
        <w:bottom w:val="none" w:sz="0" w:space="0" w:color="auto"/>
        <w:right w:val="none" w:sz="0" w:space="0" w:color="auto"/>
      </w:divBdr>
    </w:div>
    <w:div w:id="1765565732">
      <w:bodyDiv w:val="1"/>
      <w:marLeft w:val="0"/>
      <w:marRight w:val="0"/>
      <w:marTop w:val="0"/>
      <w:marBottom w:val="0"/>
      <w:divBdr>
        <w:top w:val="none" w:sz="0" w:space="0" w:color="auto"/>
        <w:left w:val="none" w:sz="0" w:space="0" w:color="auto"/>
        <w:bottom w:val="none" w:sz="0" w:space="0" w:color="auto"/>
        <w:right w:val="none" w:sz="0" w:space="0" w:color="auto"/>
      </w:divBdr>
    </w:div>
    <w:div w:id="1765607469">
      <w:bodyDiv w:val="1"/>
      <w:marLeft w:val="0"/>
      <w:marRight w:val="0"/>
      <w:marTop w:val="0"/>
      <w:marBottom w:val="0"/>
      <w:divBdr>
        <w:top w:val="none" w:sz="0" w:space="0" w:color="auto"/>
        <w:left w:val="none" w:sz="0" w:space="0" w:color="auto"/>
        <w:bottom w:val="none" w:sz="0" w:space="0" w:color="auto"/>
        <w:right w:val="none" w:sz="0" w:space="0" w:color="auto"/>
      </w:divBdr>
    </w:div>
    <w:div w:id="1766537490">
      <w:bodyDiv w:val="1"/>
      <w:marLeft w:val="0"/>
      <w:marRight w:val="0"/>
      <w:marTop w:val="0"/>
      <w:marBottom w:val="0"/>
      <w:divBdr>
        <w:top w:val="none" w:sz="0" w:space="0" w:color="auto"/>
        <w:left w:val="none" w:sz="0" w:space="0" w:color="auto"/>
        <w:bottom w:val="none" w:sz="0" w:space="0" w:color="auto"/>
        <w:right w:val="none" w:sz="0" w:space="0" w:color="auto"/>
      </w:divBdr>
    </w:div>
    <w:div w:id="1766732829">
      <w:bodyDiv w:val="1"/>
      <w:marLeft w:val="0"/>
      <w:marRight w:val="0"/>
      <w:marTop w:val="0"/>
      <w:marBottom w:val="0"/>
      <w:divBdr>
        <w:top w:val="none" w:sz="0" w:space="0" w:color="auto"/>
        <w:left w:val="none" w:sz="0" w:space="0" w:color="auto"/>
        <w:bottom w:val="none" w:sz="0" w:space="0" w:color="auto"/>
        <w:right w:val="none" w:sz="0" w:space="0" w:color="auto"/>
      </w:divBdr>
    </w:div>
    <w:div w:id="1767383536">
      <w:bodyDiv w:val="1"/>
      <w:marLeft w:val="0"/>
      <w:marRight w:val="0"/>
      <w:marTop w:val="0"/>
      <w:marBottom w:val="0"/>
      <w:divBdr>
        <w:top w:val="none" w:sz="0" w:space="0" w:color="auto"/>
        <w:left w:val="none" w:sz="0" w:space="0" w:color="auto"/>
        <w:bottom w:val="none" w:sz="0" w:space="0" w:color="auto"/>
        <w:right w:val="none" w:sz="0" w:space="0" w:color="auto"/>
      </w:divBdr>
    </w:div>
    <w:div w:id="1767456945">
      <w:bodyDiv w:val="1"/>
      <w:marLeft w:val="0"/>
      <w:marRight w:val="0"/>
      <w:marTop w:val="0"/>
      <w:marBottom w:val="0"/>
      <w:divBdr>
        <w:top w:val="none" w:sz="0" w:space="0" w:color="auto"/>
        <w:left w:val="none" w:sz="0" w:space="0" w:color="auto"/>
        <w:bottom w:val="none" w:sz="0" w:space="0" w:color="auto"/>
        <w:right w:val="none" w:sz="0" w:space="0" w:color="auto"/>
      </w:divBdr>
    </w:div>
    <w:div w:id="1767459671">
      <w:bodyDiv w:val="1"/>
      <w:marLeft w:val="0"/>
      <w:marRight w:val="0"/>
      <w:marTop w:val="0"/>
      <w:marBottom w:val="0"/>
      <w:divBdr>
        <w:top w:val="none" w:sz="0" w:space="0" w:color="auto"/>
        <w:left w:val="none" w:sz="0" w:space="0" w:color="auto"/>
        <w:bottom w:val="none" w:sz="0" w:space="0" w:color="auto"/>
        <w:right w:val="none" w:sz="0" w:space="0" w:color="auto"/>
      </w:divBdr>
    </w:div>
    <w:div w:id="1767574359">
      <w:bodyDiv w:val="1"/>
      <w:marLeft w:val="0"/>
      <w:marRight w:val="0"/>
      <w:marTop w:val="0"/>
      <w:marBottom w:val="0"/>
      <w:divBdr>
        <w:top w:val="none" w:sz="0" w:space="0" w:color="auto"/>
        <w:left w:val="none" w:sz="0" w:space="0" w:color="auto"/>
        <w:bottom w:val="none" w:sz="0" w:space="0" w:color="auto"/>
        <w:right w:val="none" w:sz="0" w:space="0" w:color="auto"/>
      </w:divBdr>
    </w:div>
    <w:div w:id="1767655184">
      <w:bodyDiv w:val="1"/>
      <w:marLeft w:val="0"/>
      <w:marRight w:val="0"/>
      <w:marTop w:val="0"/>
      <w:marBottom w:val="0"/>
      <w:divBdr>
        <w:top w:val="none" w:sz="0" w:space="0" w:color="auto"/>
        <w:left w:val="none" w:sz="0" w:space="0" w:color="auto"/>
        <w:bottom w:val="none" w:sz="0" w:space="0" w:color="auto"/>
        <w:right w:val="none" w:sz="0" w:space="0" w:color="auto"/>
      </w:divBdr>
    </w:div>
    <w:div w:id="1767729111">
      <w:bodyDiv w:val="1"/>
      <w:marLeft w:val="0"/>
      <w:marRight w:val="0"/>
      <w:marTop w:val="0"/>
      <w:marBottom w:val="0"/>
      <w:divBdr>
        <w:top w:val="none" w:sz="0" w:space="0" w:color="auto"/>
        <w:left w:val="none" w:sz="0" w:space="0" w:color="auto"/>
        <w:bottom w:val="none" w:sz="0" w:space="0" w:color="auto"/>
        <w:right w:val="none" w:sz="0" w:space="0" w:color="auto"/>
      </w:divBdr>
    </w:div>
    <w:div w:id="1767798878">
      <w:bodyDiv w:val="1"/>
      <w:marLeft w:val="0"/>
      <w:marRight w:val="0"/>
      <w:marTop w:val="0"/>
      <w:marBottom w:val="0"/>
      <w:divBdr>
        <w:top w:val="none" w:sz="0" w:space="0" w:color="auto"/>
        <w:left w:val="none" w:sz="0" w:space="0" w:color="auto"/>
        <w:bottom w:val="none" w:sz="0" w:space="0" w:color="auto"/>
        <w:right w:val="none" w:sz="0" w:space="0" w:color="auto"/>
      </w:divBdr>
    </w:div>
    <w:div w:id="1767967402">
      <w:bodyDiv w:val="1"/>
      <w:marLeft w:val="0"/>
      <w:marRight w:val="0"/>
      <w:marTop w:val="0"/>
      <w:marBottom w:val="0"/>
      <w:divBdr>
        <w:top w:val="none" w:sz="0" w:space="0" w:color="auto"/>
        <w:left w:val="none" w:sz="0" w:space="0" w:color="auto"/>
        <w:bottom w:val="none" w:sz="0" w:space="0" w:color="auto"/>
        <w:right w:val="none" w:sz="0" w:space="0" w:color="auto"/>
      </w:divBdr>
    </w:div>
    <w:div w:id="1768378796">
      <w:bodyDiv w:val="1"/>
      <w:marLeft w:val="0"/>
      <w:marRight w:val="0"/>
      <w:marTop w:val="0"/>
      <w:marBottom w:val="0"/>
      <w:divBdr>
        <w:top w:val="none" w:sz="0" w:space="0" w:color="auto"/>
        <w:left w:val="none" w:sz="0" w:space="0" w:color="auto"/>
        <w:bottom w:val="none" w:sz="0" w:space="0" w:color="auto"/>
        <w:right w:val="none" w:sz="0" w:space="0" w:color="auto"/>
      </w:divBdr>
    </w:div>
    <w:div w:id="1768382567">
      <w:bodyDiv w:val="1"/>
      <w:marLeft w:val="0"/>
      <w:marRight w:val="0"/>
      <w:marTop w:val="0"/>
      <w:marBottom w:val="0"/>
      <w:divBdr>
        <w:top w:val="none" w:sz="0" w:space="0" w:color="auto"/>
        <w:left w:val="none" w:sz="0" w:space="0" w:color="auto"/>
        <w:bottom w:val="none" w:sz="0" w:space="0" w:color="auto"/>
        <w:right w:val="none" w:sz="0" w:space="0" w:color="auto"/>
      </w:divBdr>
    </w:div>
    <w:div w:id="1768386026">
      <w:bodyDiv w:val="1"/>
      <w:marLeft w:val="0"/>
      <w:marRight w:val="0"/>
      <w:marTop w:val="0"/>
      <w:marBottom w:val="0"/>
      <w:divBdr>
        <w:top w:val="none" w:sz="0" w:space="0" w:color="auto"/>
        <w:left w:val="none" w:sz="0" w:space="0" w:color="auto"/>
        <w:bottom w:val="none" w:sz="0" w:space="0" w:color="auto"/>
        <w:right w:val="none" w:sz="0" w:space="0" w:color="auto"/>
      </w:divBdr>
    </w:div>
    <w:div w:id="1768766795">
      <w:bodyDiv w:val="1"/>
      <w:marLeft w:val="0"/>
      <w:marRight w:val="0"/>
      <w:marTop w:val="0"/>
      <w:marBottom w:val="0"/>
      <w:divBdr>
        <w:top w:val="none" w:sz="0" w:space="0" w:color="auto"/>
        <w:left w:val="none" w:sz="0" w:space="0" w:color="auto"/>
        <w:bottom w:val="none" w:sz="0" w:space="0" w:color="auto"/>
        <w:right w:val="none" w:sz="0" w:space="0" w:color="auto"/>
      </w:divBdr>
    </w:div>
    <w:div w:id="1769084704">
      <w:bodyDiv w:val="1"/>
      <w:marLeft w:val="0"/>
      <w:marRight w:val="0"/>
      <w:marTop w:val="0"/>
      <w:marBottom w:val="0"/>
      <w:divBdr>
        <w:top w:val="none" w:sz="0" w:space="0" w:color="auto"/>
        <w:left w:val="none" w:sz="0" w:space="0" w:color="auto"/>
        <w:bottom w:val="none" w:sz="0" w:space="0" w:color="auto"/>
        <w:right w:val="none" w:sz="0" w:space="0" w:color="auto"/>
      </w:divBdr>
    </w:div>
    <w:div w:id="1769276776">
      <w:bodyDiv w:val="1"/>
      <w:marLeft w:val="0"/>
      <w:marRight w:val="0"/>
      <w:marTop w:val="0"/>
      <w:marBottom w:val="0"/>
      <w:divBdr>
        <w:top w:val="none" w:sz="0" w:space="0" w:color="auto"/>
        <w:left w:val="none" w:sz="0" w:space="0" w:color="auto"/>
        <w:bottom w:val="none" w:sz="0" w:space="0" w:color="auto"/>
        <w:right w:val="none" w:sz="0" w:space="0" w:color="auto"/>
      </w:divBdr>
    </w:div>
    <w:div w:id="1769350477">
      <w:bodyDiv w:val="1"/>
      <w:marLeft w:val="0"/>
      <w:marRight w:val="0"/>
      <w:marTop w:val="0"/>
      <w:marBottom w:val="0"/>
      <w:divBdr>
        <w:top w:val="none" w:sz="0" w:space="0" w:color="auto"/>
        <w:left w:val="none" w:sz="0" w:space="0" w:color="auto"/>
        <w:bottom w:val="none" w:sz="0" w:space="0" w:color="auto"/>
        <w:right w:val="none" w:sz="0" w:space="0" w:color="auto"/>
      </w:divBdr>
    </w:div>
    <w:div w:id="1769423619">
      <w:bodyDiv w:val="1"/>
      <w:marLeft w:val="0"/>
      <w:marRight w:val="0"/>
      <w:marTop w:val="0"/>
      <w:marBottom w:val="0"/>
      <w:divBdr>
        <w:top w:val="none" w:sz="0" w:space="0" w:color="auto"/>
        <w:left w:val="none" w:sz="0" w:space="0" w:color="auto"/>
        <w:bottom w:val="none" w:sz="0" w:space="0" w:color="auto"/>
        <w:right w:val="none" w:sz="0" w:space="0" w:color="auto"/>
      </w:divBdr>
    </w:div>
    <w:div w:id="1769696793">
      <w:bodyDiv w:val="1"/>
      <w:marLeft w:val="0"/>
      <w:marRight w:val="0"/>
      <w:marTop w:val="0"/>
      <w:marBottom w:val="0"/>
      <w:divBdr>
        <w:top w:val="none" w:sz="0" w:space="0" w:color="auto"/>
        <w:left w:val="none" w:sz="0" w:space="0" w:color="auto"/>
        <w:bottom w:val="none" w:sz="0" w:space="0" w:color="auto"/>
        <w:right w:val="none" w:sz="0" w:space="0" w:color="auto"/>
      </w:divBdr>
    </w:div>
    <w:div w:id="1769884842">
      <w:bodyDiv w:val="1"/>
      <w:marLeft w:val="0"/>
      <w:marRight w:val="0"/>
      <w:marTop w:val="0"/>
      <w:marBottom w:val="0"/>
      <w:divBdr>
        <w:top w:val="none" w:sz="0" w:space="0" w:color="auto"/>
        <w:left w:val="none" w:sz="0" w:space="0" w:color="auto"/>
        <w:bottom w:val="none" w:sz="0" w:space="0" w:color="auto"/>
        <w:right w:val="none" w:sz="0" w:space="0" w:color="auto"/>
      </w:divBdr>
    </w:div>
    <w:div w:id="1769885881">
      <w:bodyDiv w:val="1"/>
      <w:marLeft w:val="0"/>
      <w:marRight w:val="0"/>
      <w:marTop w:val="0"/>
      <w:marBottom w:val="0"/>
      <w:divBdr>
        <w:top w:val="none" w:sz="0" w:space="0" w:color="auto"/>
        <w:left w:val="none" w:sz="0" w:space="0" w:color="auto"/>
        <w:bottom w:val="none" w:sz="0" w:space="0" w:color="auto"/>
        <w:right w:val="none" w:sz="0" w:space="0" w:color="auto"/>
      </w:divBdr>
    </w:div>
    <w:div w:id="1769887431">
      <w:bodyDiv w:val="1"/>
      <w:marLeft w:val="0"/>
      <w:marRight w:val="0"/>
      <w:marTop w:val="0"/>
      <w:marBottom w:val="0"/>
      <w:divBdr>
        <w:top w:val="none" w:sz="0" w:space="0" w:color="auto"/>
        <w:left w:val="none" w:sz="0" w:space="0" w:color="auto"/>
        <w:bottom w:val="none" w:sz="0" w:space="0" w:color="auto"/>
        <w:right w:val="none" w:sz="0" w:space="0" w:color="auto"/>
      </w:divBdr>
    </w:div>
    <w:div w:id="1769963169">
      <w:bodyDiv w:val="1"/>
      <w:marLeft w:val="0"/>
      <w:marRight w:val="0"/>
      <w:marTop w:val="0"/>
      <w:marBottom w:val="0"/>
      <w:divBdr>
        <w:top w:val="none" w:sz="0" w:space="0" w:color="auto"/>
        <w:left w:val="none" w:sz="0" w:space="0" w:color="auto"/>
        <w:bottom w:val="none" w:sz="0" w:space="0" w:color="auto"/>
        <w:right w:val="none" w:sz="0" w:space="0" w:color="auto"/>
      </w:divBdr>
    </w:div>
    <w:div w:id="1770200183">
      <w:bodyDiv w:val="1"/>
      <w:marLeft w:val="0"/>
      <w:marRight w:val="0"/>
      <w:marTop w:val="0"/>
      <w:marBottom w:val="0"/>
      <w:divBdr>
        <w:top w:val="none" w:sz="0" w:space="0" w:color="auto"/>
        <w:left w:val="none" w:sz="0" w:space="0" w:color="auto"/>
        <w:bottom w:val="none" w:sz="0" w:space="0" w:color="auto"/>
        <w:right w:val="none" w:sz="0" w:space="0" w:color="auto"/>
      </w:divBdr>
    </w:div>
    <w:div w:id="1770271491">
      <w:bodyDiv w:val="1"/>
      <w:marLeft w:val="0"/>
      <w:marRight w:val="0"/>
      <w:marTop w:val="0"/>
      <w:marBottom w:val="0"/>
      <w:divBdr>
        <w:top w:val="none" w:sz="0" w:space="0" w:color="auto"/>
        <w:left w:val="none" w:sz="0" w:space="0" w:color="auto"/>
        <w:bottom w:val="none" w:sz="0" w:space="0" w:color="auto"/>
        <w:right w:val="none" w:sz="0" w:space="0" w:color="auto"/>
      </w:divBdr>
    </w:div>
    <w:div w:id="1770464461">
      <w:bodyDiv w:val="1"/>
      <w:marLeft w:val="0"/>
      <w:marRight w:val="0"/>
      <w:marTop w:val="0"/>
      <w:marBottom w:val="0"/>
      <w:divBdr>
        <w:top w:val="none" w:sz="0" w:space="0" w:color="auto"/>
        <w:left w:val="none" w:sz="0" w:space="0" w:color="auto"/>
        <w:bottom w:val="none" w:sz="0" w:space="0" w:color="auto"/>
        <w:right w:val="none" w:sz="0" w:space="0" w:color="auto"/>
      </w:divBdr>
    </w:div>
    <w:div w:id="1770739150">
      <w:bodyDiv w:val="1"/>
      <w:marLeft w:val="0"/>
      <w:marRight w:val="0"/>
      <w:marTop w:val="0"/>
      <w:marBottom w:val="0"/>
      <w:divBdr>
        <w:top w:val="none" w:sz="0" w:space="0" w:color="auto"/>
        <w:left w:val="none" w:sz="0" w:space="0" w:color="auto"/>
        <w:bottom w:val="none" w:sz="0" w:space="0" w:color="auto"/>
        <w:right w:val="none" w:sz="0" w:space="0" w:color="auto"/>
      </w:divBdr>
    </w:div>
    <w:div w:id="1770850462">
      <w:bodyDiv w:val="1"/>
      <w:marLeft w:val="0"/>
      <w:marRight w:val="0"/>
      <w:marTop w:val="0"/>
      <w:marBottom w:val="0"/>
      <w:divBdr>
        <w:top w:val="none" w:sz="0" w:space="0" w:color="auto"/>
        <w:left w:val="none" w:sz="0" w:space="0" w:color="auto"/>
        <w:bottom w:val="none" w:sz="0" w:space="0" w:color="auto"/>
        <w:right w:val="none" w:sz="0" w:space="0" w:color="auto"/>
      </w:divBdr>
    </w:div>
    <w:div w:id="1770854608">
      <w:bodyDiv w:val="1"/>
      <w:marLeft w:val="0"/>
      <w:marRight w:val="0"/>
      <w:marTop w:val="0"/>
      <w:marBottom w:val="0"/>
      <w:divBdr>
        <w:top w:val="none" w:sz="0" w:space="0" w:color="auto"/>
        <w:left w:val="none" w:sz="0" w:space="0" w:color="auto"/>
        <w:bottom w:val="none" w:sz="0" w:space="0" w:color="auto"/>
        <w:right w:val="none" w:sz="0" w:space="0" w:color="auto"/>
      </w:divBdr>
    </w:div>
    <w:div w:id="1771269747">
      <w:bodyDiv w:val="1"/>
      <w:marLeft w:val="0"/>
      <w:marRight w:val="0"/>
      <w:marTop w:val="0"/>
      <w:marBottom w:val="0"/>
      <w:divBdr>
        <w:top w:val="none" w:sz="0" w:space="0" w:color="auto"/>
        <w:left w:val="none" w:sz="0" w:space="0" w:color="auto"/>
        <w:bottom w:val="none" w:sz="0" w:space="0" w:color="auto"/>
        <w:right w:val="none" w:sz="0" w:space="0" w:color="auto"/>
      </w:divBdr>
    </w:div>
    <w:div w:id="1771273689">
      <w:bodyDiv w:val="1"/>
      <w:marLeft w:val="0"/>
      <w:marRight w:val="0"/>
      <w:marTop w:val="0"/>
      <w:marBottom w:val="0"/>
      <w:divBdr>
        <w:top w:val="none" w:sz="0" w:space="0" w:color="auto"/>
        <w:left w:val="none" w:sz="0" w:space="0" w:color="auto"/>
        <w:bottom w:val="none" w:sz="0" w:space="0" w:color="auto"/>
        <w:right w:val="none" w:sz="0" w:space="0" w:color="auto"/>
      </w:divBdr>
    </w:div>
    <w:div w:id="1771392836">
      <w:bodyDiv w:val="1"/>
      <w:marLeft w:val="0"/>
      <w:marRight w:val="0"/>
      <w:marTop w:val="0"/>
      <w:marBottom w:val="0"/>
      <w:divBdr>
        <w:top w:val="none" w:sz="0" w:space="0" w:color="auto"/>
        <w:left w:val="none" w:sz="0" w:space="0" w:color="auto"/>
        <w:bottom w:val="none" w:sz="0" w:space="0" w:color="auto"/>
        <w:right w:val="none" w:sz="0" w:space="0" w:color="auto"/>
      </w:divBdr>
    </w:div>
    <w:div w:id="1771580555">
      <w:bodyDiv w:val="1"/>
      <w:marLeft w:val="0"/>
      <w:marRight w:val="0"/>
      <w:marTop w:val="0"/>
      <w:marBottom w:val="0"/>
      <w:divBdr>
        <w:top w:val="none" w:sz="0" w:space="0" w:color="auto"/>
        <w:left w:val="none" w:sz="0" w:space="0" w:color="auto"/>
        <w:bottom w:val="none" w:sz="0" w:space="0" w:color="auto"/>
        <w:right w:val="none" w:sz="0" w:space="0" w:color="auto"/>
      </w:divBdr>
    </w:div>
    <w:div w:id="1771850136">
      <w:bodyDiv w:val="1"/>
      <w:marLeft w:val="0"/>
      <w:marRight w:val="0"/>
      <w:marTop w:val="0"/>
      <w:marBottom w:val="0"/>
      <w:divBdr>
        <w:top w:val="none" w:sz="0" w:space="0" w:color="auto"/>
        <w:left w:val="none" w:sz="0" w:space="0" w:color="auto"/>
        <w:bottom w:val="none" w:sz="0" w:space="0" w:color="auto"/>
        <w:right w:val="none" w:sz="0" w:space="0" w:color="auto"/>
      </w:divBdr>
    </w:div>
    <w:div w:id="1772120103">
      <w:bodyDiv w:val="1"/>
      <w:marLeft w:val="0"/>
      <w:marRight w:val="0"/>
      <w:marTop w:val="0"/>
      <w:marBottom w:val="0"/>
      <w:divBdr>
        <w:top w:val="none" w:sz="0" w:space="0" w:color="auto"/>
        <w:left w:val="none" w:sz="0" w:space="0" w:color="auto"/>
        <w:bottom w:val="none" w:sz="0" w:space="0" w:color="auto"/>
        <w:right w:val="none" w:sz="0" w:space="0" w:color="auto"/>
      </w:divBdr>
    </w:div>
    <w:div w:id="1772580392">
      <w:bodyDiv w:val="1"/>
      <w:marLeft w:val="0"/>
      <w:marRight w:val="0"/>
      <w:marTop w:val="0"/>
      <w:marBottom w:val="0"/>
      <w:divBdr>
        <w:top w:val="none" w:sz="0" w:space="0" w:color="auto"/>
        <w:left w:val="none" w:sz="0" w:space="0" w:color="auto"/>
        <w:bottom w:val="none" w:sz="0" w:space="0" w:color="auto"/>
        <w:right w:val="none" w:sz="0" w:space="0" w:color="auto"/>
      </w:divBdr>
    </w:div>
    <w:div w:id="1772771962">
      <w:bodyDiv w:val="1"/>
      <w:marLeft w:val="0"/>
      <w:marRight w:val="0"/>
      <w:marTop w:val="0"/>
      <w:marBottom w:val="0"/>
      <w:divBdr>
        <w:top w:val="none" w:sz="0" w:space="0" w:color="auto"/>
        <w:left w:val="none" w:sz="0" w:space="0" w:color="auto"/>
        <w:bottom w:val="none" w:sz="0" w:space="0" w:color="auto"/>
        <w:right w:val="none" w:sz="0" w:space="0" w:color="auto"/>
      </w:divBdr>
    </w:div>
    <w:div w:id="1772777181">
      <w:bodyDiv w:val="1"/>
      <w:marLeft w:val="0"/>
      <w:marRight w:val="0"/>
      <w:marTop w:val="0"/>
      <w:marBottom w:val="0"/>
      <w:divBdr>
        <w:top w:val="none" w:sz="0" w:space="0" w:color="auto"/>
        <w:left w:val="none" w:sz="0" w:space="0" w:color="auto"/>
        <w:bottom w:val="none" w:sz="0" w:space="0" w:color="auto"/>
        <w:right w:val="none" w:sz="0" w:space="0" w:color="auto"/>
      </w:divBdr>
    </w:div>
    <w:div w:id="1772816171">
      <w:bodyDiv w:val="1"/>
      <w:marLeft w:val="0"/>
      <w:marRight w:val="0"/>
      <w:marTop w:val="0"/>
      <w:marBottom w:val="0"/>
      <w:divBdr>
        <w:top w:val="none" w:sz="0" w:space="0" w:color="auto"/>
        <w:left w:val="none" w:sz="0" w:space="0" w:color="auto"/>
        <w:bottom w:val="none" w:sz="0" w:space="0" w:color="auto"/>
        <w:right w:val="none" w:sz="0" w:space="0" w:color="auto"/>
      </w:divBdr>
    </w:div>
    <w:div w:id="1772819895">
      <w:bodyDiv w:val="1"/>
      <w:marLeft w:val="0"/>
      <w:marRight w:val="0"/>
      <w:marTop w:val="0"/>
      <w:marBottom w:val="0"/>
      <w:divBdr>
        <w:top w:val="none" w:sz="0" w:space="0" w:color="auto"/>
        <w:left w:val="none" w:sz="0" w:space="0" w:color="auto"/>
        <w:bottom w:val="none" w:sz="0" w:space="0" w:color="auto"/>
        <w:right w:val="none" w:sz="0" w:space="0" w:color="auto"/>
      </w:divBdr>
    </w:div>
    <w:div w:id="1773040387">
      <w:bodyDiv w:val="1"/>
      <w:marLeft w:val="0"/>
      <w:marRight w:val="0"/>
      <w:marTop w:val="0"/>
      <w:marBottom w:val="0"/>
      <w:divBdr>
        <w:top w:val="none" w:sz="0" w:space="0" w:color="auto"/>
        <w:left w:val="none" w:sz="0" w:space="0" w:color="auto"/>
        <w:bottom w:val="none" w:sz="0" w:space="0" w:color="auto"/>
        <w:right w:val="none" w:sz="0" w:space="0" w:color="auto"/>
      </w:divBdr>
    </w:div>
    <w:div w:id="1773163954">
      <w:bodyDiv w:val="1"/>
      <w:marLeft w:val="0"/>
      <w:marRight w:val="0"/>
      <w:marTop w:val="0"/>
      <w:marBottom w:val="0"/>
      <w:divBdr>
        <w:top w:val="none" w:sz="0" w:space="0" w:color="auto"/>
        <w:left w:val="none" w:sz="0" w:space="0" w:color="auto"/>
        <w:bottom w:val="none" w:sz="0" w:space="0" w:color="auto"/>
        <w:right w:val="none" w:sz="0" w:space="0" w:color="auto"/>
      </w:divBdr>
    </w:div>
    <w:div w:id="1773428686">
      <w:bodyDiv w:val="1"/>
      <w:marLeft w:val="0"/>
      <w:marRight w:val="0"/>
      <w:marTop w:val="0"/>
      <w:marBottom w:val="0"/>
      <w:divBdr>
        <w:top w:val="none" w:sz="0" w:space="0" w:color="auto"/>
        <w:left w:val="none" w:sz="0" w:space="0" w:color="auto"/>
        <w:bottom w:val="none" w:sz="0" w:space="0" w:color="auto"/>
        <w:right w:val="none" w:sz="0" w:space="0" w:color="auto"/>
      </w:divBdr>
    </w:div>
    <w:div w:id="1773428843">
      <w:bodyDiv w:val="1"/>
      <w:marLeft w:val="0"/>
      <w:marRight w:val="0"/>
      <w:marTop w:val="0"/>
      <w:marBottom w:val="0"/>
      <w:divBdr>
        <w:top w:val="none" w:sz="0" w:space="0" w:color="auto"/>
        <w:left w:val="none" w:sz="0" w:space="0" w:color="auto"/>
        <w:bottom w:val="none" w:sz="0" w:space="0" w:color="auto"/>
        <w:right w:val="none" w:sz="0" w:space="0" w:color="auto"/>
      </w:divBdr>
    </w:div>
    <w:div w:id="1773433229">
      <w:bodyDiv w:val="1"/>
      <w:marLeft w:val="0"/>
      <w:marRight w:val="0"/>
      <w:marTop w:val="0"/>
      <w:marBottom w:val="0"/>
      <w:divBdr>
        <w:top w:val="none" w:sz="0" w:space="0" w:color="auto"/>
        <w:left w:val="none" w:sz="0" w:space="0" w:color="auto"/>
        <w:bottom w:val="none" w:sz="0" w:space="0" w:color="auto"/>
        <w:right w:val="none" w:sz="0" w:space="0" w:color="auto"/>
      </w:divBdr>
    </w:div>
    <w:div w:id="1773477901">
      <w:bodyDiv w:val="1"/>
      <w:marLeft w:val="0"/>
      <w:marRight w:val="0"/>
      <w:marTop w:val="0"/>
      <w:marBottom w:val="0"/>
      <w:divBdr>
        <w:top w:val="none" w:sz="0" w:space="0" w:color="auto"/>
        <w:left w:val="none" w:sz="0" w:space="0" w:color="auto"/>
        <w:bottom w:val="none" w:sz="0" w:space="0" w:color="auto"/>
        <w:right w:val="none" w:sz="0" w:space="0" w:color="auto"/>
      </w:divBdr>
    </w:div>
    <w:div w:id="1773695637">
      <w:bodyDiv w:val="1"/>
      <w:marLeft w:val="0"/>
      <w:marRight w:val="0"/>
      <w:marTop w:val="0"/>
      <w:marBottom w:val="0"/>
      <w:divBdr>
        <w:top w:val="none" w:sz="0" w:space="0" w:color="auto"/>
        <w:left w:val="none" w:sz="0" w:space="0" w:color="auto"/>
        <w:bottom w:val="none" w:sz="0" w:space="0" w:color="auto"/>
        <w:right w:val="none" w:sz="0" w:space="0" w:color="auto"/>
      </w:divBdr>
    </w:div>
    <w:div w:id="1773932865">
      <w:bodyDiv w:val="1"/>
      <w:marLeft w:val="0"/>
      <w:marRight w:val="0"/>
      <w:marTop w:val="0"/>
      <w:marBottom w:val="0"/>
      <w:divBdr>
        <w:top w:val="none" w:sz="0" w:space="0" w:color="auto"/>
        <w:left w:val="none" w:sz="0" w:space="0" w:color="auto"/>
        <w:bottom w:val="none" w:sz="0" w:space="0" w:color="auto"/>
        <w:right w:val="none" w:sz="0" w:space="0" w:color="auto"/>
      </w:divBdr>
    </w:div>
    <w:div w:id="1774011668">
      <w:bodyDiv w:val="1"/>
      <w:marLeft w:val="0"/>
      <w:marRight w:val="0"/>
      <w:marTop w:val="0"/>
      <w:marBottom w:val="0"/>
      <w:divBdr>
        <w:top w:val="none" w:sz="0" w:space="0" w:color="auto"/>
        <w:left w:val="none" w:sz="0" w:space="0" w:color="auto"/>
        <w:bottom w:val="none" w:sz="0" w:space="0" w:color="auto"/>
        <w:right w:val="none" w:sz="0" w:space="0" w:color="auto"/>
      </w:divBdr>
    </w:div>
    <w:div w:id="1774209620">
      <w:bodyDiv w:val="1"/>
      <w:marLeft w:val="0"/>
      <w:marRight w:val="0"/>
      <w:marTop w:val="0"/>
      <w:marBottom w:val="0"/>
      <w:divBdr>
        <w:top w:val="none" w:sz="0" w:space="0" w:color="auto"/>
        <w:left w:val="none" w:sz="0" w:space="0" w:color="auto"/>
        <w:bottom w:val="none" w:sz="0" w:space="0" w:color="auto"/>
        <w:right w:val="none" w:sz="0" w:space="0" w:color="auto"/>
      </w:divBdr>
    </w:div>
    <w:div w:id="1774283295">
      <w:bodyDiv w:val="1"/>
      <w:marLeft w:val="0"/>
      <w:marRight w:val="0"/>
      <w:marTop w:val="0"/>
      <w:marBottom w:val="0"/>
      <w:divBdr>
        <w:top w:val="none" w:sz="0" w:space="0" w:color="auto"/>
        <w:left w:val="none" w:sz="0" w:space="0" w:color="auto"/>
        <w:bottom w:val="none" w:sz="0" w:space="0" w:color="auto"/>
        <w:right w:val="none" w:sz="0" w:space="0" w:color="auto"/>
      </w:divBdr>
    </w:div>
    <w:div w:id="1774518920">
      <w:bodyDiv w:val="1"/>
      <w:marLeft w:val="0"/>
      <w:marRight w:val="0"/>
      <w:marTop w:val="0"/>
      <w:marBottom w:val="0"/>
      <w:divBdr>
        <w:top w:val="none" w:sz="0" w:space="0" w:color="auto"/>
        <w:left w:val="none" w:sz="0" w:space="0" w:color="auto"/>
        <w:bottom w:val="none" w:sz="0" w:space="0" w:color="auto"/>
        <w:right w:val="none" w:sz="0" w:space="0" w:color="auto"/>
      </w:divBdr>
    </w:div>
    <w:div w:id="1774592686">
      <w:bodyDiv w:val="1"/>
      <w:marLeft w:val="0"/>
      <w:marRight w:val="0"/>
      <w:marTop w:val="0"/>
      <w:marBottom w:val="0"/>
      <w:divBdr>
        <w:top w:val="none" w:sz="0" w:space="0" w:color="auto"/>
        <w:left w:val="none" w:sz="0" w:space="0" w:color="auto"/>
        <w:bottom w:val="none" w:sz="0" w:space="0" w:color="auto"/>
        <w:right w:val="none" w:sz="0" w:space="0" w:color="auto"/>
      </w:divBdr>
    </w:div>
    <w:div w:id="1774668714">
      <w:bodyDiv w:val="1"/>
      <w:marLeft w:val="0"/>
      <w:marRight w:val="0"/>
      <w:marTop w:val="0"/>
      <w:marBottom w:val="0"/>
      <w:divBdr>
        <w:top w:val="none" w:sz="0" w:space="0" w:color="auto"/>
        <w:left w:val="none" w:sz="0" w:space="0" w:color="auto"/>
        <w:bottom w:val="none" w:sz="0" w:space="0" w:color="auto"/>
        <w:right w:val="none" w:sz="0" w:space="0" w:color="auto"/>
      </w:divBdr>
    </w:div>
    <w:div w:id="1774744497">
      <w:bodyDiv w:val="1"/>
      <w:marLeft w:val="0"/>
      <w:marRight w:val="0"/>
      <w:marTop w:val="0"/>
      <w:marBottom w:val="0"/>
      <w:divBdr>
        <w:top w:val="none" w:sz="0" w:space="0" w:color="auto"/>
        <w:left w:val="none" w:sz="0" w:space="0" w:color="auto"/>
        <w:bottom w:val="none" w:sz="0" w:space="0" w:color="auto"/>
        <w:right w:val="none" w:sz="0" w:space="0" w:color="auto"/>
      </w:divBdr>
    </w:div>
    <w:div w:id="1774745298">
      <w:bodyDiv w:val="1"/>
      <w:marLeft w:val="0"/>
      <w:marRight w:val="0"/>
      <w:marTop w:val="0"/>
      <w:marBottom w:val="0"/>
      <w:divBdr>
        <w:top w:val="none" w:sz="0" w:space="0" w:color="auto"/>
        <w:left w:val="none" w:sz="0" w:space="0" w:color="auto"/>
        <w:bottom w:val="none" w:sz="0" w:space="0" w:color="auto"/>
        <w:right w:val="none" w:sz="0" w:space="0" w:color="auto"/>
      </w:divBdr>
    </w:div>
    <w:div w:id="1775444695">
      <w:bodyDiv w:val="1"/>
      <w:marLeft w:val="0"/>
      <w:marRight w:val="0"/>
      <w:marTop w:val="0"/>
      <w:marBottom w:val="0"/>
      <w:divBdr>
        <w:top w:val="none" w:sz="0" w:space="0" w:color="auto"/>
        <w:left w:val="none" w:sz="0" w:space="0" w:color="auto"/>
        <w:bottom w:val="none" w:sz="0" w:space="0" w:color="auto"/>
        <w:right w:val="none" w:sz="0" w:space="0" w:color="auto"/>
      </w:divBdr>
    </w:div>
    <w:div w:id="1775517457">
      <w:bodyDiv w:val="1"/>
      <w:marLeft w:val="0"/>
      <w:marRight w:val="0"/>
      <w:marTop w:val="0"/>
      <w:marBottom w:val="0"/>
      <w:divBdr>
        <w:top w:val="none" w:sz="0" w:space="0" w:color="auto"/>
        <w:left w:val="none" w:sz="0" w:space="0" w:color="auto"/>
        <w:bottom w:val="none" w:sz="0" w:space="0" w:color="auto"/>
        <w:right w:val="none" w:sz="0" w:space="0" w:color="auto"/>
      </w:divBdr>
    </w:div>
    <w:div w:id="1775517852">
      <w:bodyDiv w:val="1"/>
      <w:marLeft w:val="0"/>
      <w:marRight w:val="0"/>
      <w:marTop w:val="0"/>
      <w:marBottom w:val="0"/>
      <w:divBdr>
        <w:top w:val="none" w:sz="0" w:space="0" w:color="auto"/>
        <w:left w:val="none" w:sz="0" w:space="0" w:color="auto"/>
        <w:bottom w:val="none" w:sz="0" w:space="0" w:color="auto"/>
        <w:right w:val="none" w:sz="0" w:space="0" w:color="auto"/>
      </w:divBdr>
    </w:div>
    <w:div w:id="1775591724">
      <w:bodyDiv w:val="1"/>
      <w:marLeft w:val="0"/>
      <w:marRight w:val="0"/>
      <w:marTop w:val="0"/>
      <w:marBottom w:val="0"/>
      <w:divBdr>
        <w:top w:val="none" w:sz="0" w:space="0" w:color="auto"/>
        <w:left w:val="none" w:sz="0" w:space="0" w:color="auto"/>
        <w:bottom w:val="none" w:sz="0" w:space="0" w:color="auto"/>
        <w:right w:val="none" w:sz="0" w:space="0" w:color="auto"/>
      </w:divBdr>
    </w:div>
    <w:div w:id="1775710713">
      <w:bodyDiv w:val="1"/>
      <w:marLeft w:val="0"/>
      <w:marRight w:val="0"/>
      <w:marTop w:val="0"/>
      <w:marBottom w:val="0"/>
      <w:divBdr>
        <w:top w:val="none" w:sz="0" w:space="0" w:color="auto"/>
        <w:left w:val="none" w:sz="0" w:space="0" w:color="auto"/>
        <w:bottom w:val="none" w:sz="0" w:space="0" w:color="auto"/>
        <w:right w:val="none" w:sz="0" w:space="0" w:color="auto"/>
      </w:divBdr>
    </w:div>
    <w:div w:id="1775979768">
      <w:bodyDiv w:val="1"/>
      <w:marLeft w:val="0"/>
      <w:marRight w:val="0"/>
      <w:marTop w:val="0"/>
      <w:marBottom w:val="0"/>
      <w:divBdr>
        <w:top w:val="none" w:sz="0" w:space="0" w:color="auto"/>
        <w:left w:val="none" w:sz="0" w:space="0" w:color="auto"/>
        <w:bottom w:val="none" w:sz="0" w:space="0" w:color="auto"/>
        <w:right w:val="none" w:sz="0" w:space="0" w:color="auto"/>
      </w:divBdr>
    </w:div>
    <w:div w:id="1776250130">
      <w:bodyDiv w:val="1"/>
      <w:marLeft w:val="0"/>
      <w:marRight w:val="0"/>
      <w:marTop w:val="0"/>
      <w:marBottom w:val="0"/>
      <w:divBdr>
        <w:top w:val="none" w:sz="0" w:space="0" w:color="auto"/>
        <w:left w:val="none" w:sz="0" w:space="0" w:color="auto"/>
        <w:bottom w:val="none" w:sz="0" w:space="0" w:color="auto"/>
        <w:right w:val="none" w:sz="0" w:space="0" w:color="auto"/>
      </w:divBdr>
    </w:div>
    <w:div w:id="1776251021">
      <w:bodyDiv w:val="1"/>
      <w:marLeft w:val="0"/>
      <w:marRight w:val="0"/>
      <w:marTop w:val="0"/>
      <w:marBottom w:val="0"/>
      <w:divBdr>
        <w:top w:val="none" w:sz="0" w:space="0" w:color="auto"/>
        <w:left w:val="none" w:sz="0" w:space="0" w:color="auto"/>
        <w:bottom w:val="none" w:sz="0" w:space="0" w:color="auto"/>
        <w:right w:val="none" w:sz="0" w:space="0" w:color="auto"/>
      </w:divBdr>
    </w:div>
    <w:div w:id="1776709394">
      <w:bodyDiv w:val="1"/>
      <w:marLeft w:val="0"/>
      <w:marRight w:val="0"/>
      <w:marTop w:val="0"/>
      <w:marBottom w:val="0"/>
      <w:divBdr>
        <w:top w:val="none" w:sz="0" w:space="0" w:color="auto"/>
        <w:left w:val="none" w:sz="0" w:space="0" w:color="auto"/>
        <w:bottom w:val="none" w:sz="0" w:space="0" w:color="auto"/>
        <w:right w:val="none" w:sz="0" w:space="0" w:color="auto"/>
      </w:divBdr>
    </w:div>
    <w:div w:id="1776751169">
      <w:bodyDiv w:val="1"/>
      <w:marLeft w:val="0"/>
      <w:marRight w:val="0"/>
      <w:marTop w:val="0"/>
      <w:marBottom w:val="0"/>
      <w:divBdr>
        <w:top w:val="none" w:sz="0" w:space="0" w:color="auto"/>
        <w:left w:val="none" w:sz="0" w:space="0" w:color="auto"/>
        <w:bottom w:val="none" w:sz="0" w:space="0" w:color="auto"/>
        <w:right w:val="none" w:sz="0" w:space="0" w:color="auto"/>
      </w:divBdr>
    </w:div>
    <w:div w:id="1776753748">
      <w:bodyDiv w:val="1"/>
      <w:marLeft w:val="0"/>
      <w:marRight w:val="0"/>
      <w:marTop w:val="0"/>
      <w:marBottom w:val="0"/>
      <w:divBdr>
        <w:top w:val="none" w:sz="0" w:space="0" w:color="auto"/>
        <w:left w:val="none" w:sz="0" w:space="0" w:color="auto"/>
        <w:bottom w:val="none" w:sz="0" w:space="0" w:color="auto"/>
        <w:right w:val="none" w:sz="0" w:space="0" w:color="auto"/>
      </w:divBdr>
    </w:div>
    <w:div w:id="1777170973">
      <w:bodyDiv w:val="1"/>
      <w:marLeft w:val="0"/>
      <w:marRight w:val="0"/>
      <w:marTop w:val="0"/>
      <w:marBottom w:val="0"/>
      <w:divBdr>
        <w:top w:val="none" w:sz="0" w:space="0" w:color="auto"/>
        <w:left w:val="none" w:sz="0" w:space="0" w:color="auto"/>
        <w:bottom w:val="none" w:sz="0" w:space="0" w:color="auto"/>
        <w:right w:val="none" w:sz="0" w:space="0" w:color="auto"/>
      </w:divBdr>
    </w:div>
    <w:div w:id="1777212087">
      <w:bodyDiv w:val="1"/>
      <w:marLeft w:val="0"/>
      <w:marRight w:val="0"/>
      <w:marTop w:val="0"/>
      <w:marBottom w:val="0"/>
      <w:divBdr>
        <w:top w:val="none" w:sz="0" w:space="0" w:color="auto"/>
        <w:left w:val="none" w:sz="0" w:space="0" w:color="auto"/>
        <w:bottom w:val="none" w:sz="0" w:space="0" w:color="auto"/>
        <w:right w:val="none" w:sz="0" w:space="0" w:color="auto"/>
      </w:divBdr>
    </w:div>
    <w:div w:id="1777217292">
      <w:bodyDiv w:val="1"/>
      <w:marLeft w:val="0"/>
      <w:marRight w:val="0"/>
      <w:marTop w:val="0"/>
      <w:marBottom w:val="0"/>
      <w:divBdr>
        <w:top w:val="none" w:sz="0" w:space="0" w:color="auto"/>
        <w:left w:val="none" w:sz="0" w:space="0" w:color="auto"/>
        <w:bottom w:val="none" w:sz="0" w:space="0" w:color="auto"/>
        <w:right w:val="none" w:sz="0" w:space="0" w:color="auto"/>
      </w:divBdr>
    </w:div>
    <w:div w:id="1777485112">
      <w:bodyDiv w:val="1"/>
      <w:marLeft w:val="0"/>
      <w:marRight w:val="0"/>
      <w:marTop w:val="0"/>
      <w:marBottom w:val="0"/>
      <w:divBdr>
        <w:top w:val="none" w:sz="0" w:space="0" w:color="auto"/>
        <w:left w:val="none" w:sz="0" w:space="0" w:color="auto"/>
        <w:bottom w:val="none" w:sz="0" w:space="0" w:color="auto"/>
        <w:right w:val="none" w:sz="0" w:space="0" w:color="auto"/>
      </w:divBdr>
    </w:div>
    <w:div w:id="1777675306">
      <w:bodyDiv w:val="1"/>
      <w:marLeft w:val="0"/>
      <w:marRight w:val="0"/>
      <w:marTop w:val="0"/>
      <w:marBottom w:val="0"/>
      <w:divBdr>
        <w:top w:val="none" w:sz="0" w:space="0" w:color="auto"/>
        <w:left w:val="none" w:sz="0" w:space="0" w:color="auto"/>
        <w:bottom w:val="none" w:sz="0" w:space="0" w:color="auto"/>
        <w:right w:val="none" w:sz="0" w:space="0" w:color="auto"/>
      </w:divBdr>
    </w:div>
    <w:div w:id="1777822843">
      <w:bodyDiv w:val="1"/>
      <w:marLeft w:val="0"/>
      <w:marRight w:val="0"/>
      <w:marTop w:val="0"/>
      <w:marBottom w:val="0"/>
      <w:divBdr>
        <w:top w:val="none" w:sz="0" w:space="0" w:color="auto"/>
        <w:left w:val="none" w:sz="0" w:space="0" w:color="auto"/>
        <w:bottom w:val="none" w:sz="0" w:space="0" w:color="auto"/>
        <w:right w:val="none" w:sz="0" w:space="0" w:color="auto"/>
      </w:divBdr>
    </w:div>
    <w:div w:id="1777942660">
      <w:bodyDiv w:val="1"/>
      <w:marLeft w:val="0"/>
      <w:marRight w:val="0"/>
      <w:marTop w:val="0"/>
      <w:marBottom w:val="0"/>
      <w:divBdr>
        <w:top w:val="none" w:sz="0" w:space="0" w:color="auto"/>
        <w:left w:val="none" w:sz="0" w:space="0" w:color="auto"/>
        <w:bottom w:val="none" w:sz="0" w:space="0" w:color="auto"/>
        <w:right w:val="none" w:sz="0" w:space="0" w:color="auto"/>
      </w:divBdr>
    </w:div>
    <w:div w:id="1778258667">
      <w:bodyDiv w:val="1"/>
      <w:marLeft w:val="0"/>
      <w:marRight w:val="0"/>
      <w:marTop w:val="0"/>
      <w:marBottom w:val="0"/>
      <w:divBdr>
        <w:top w:val="none" w:sz="0" w:space="0" w:color="auto"/>
        <w:left w:val="none" w:sz="0" w:space="0" w:color="auto"/>
        <w:bottom w:val="none" w:sz="0" w:space="0" w:color="auto"/>
        <w:right w:val="none" w:sz="0" w:space="0" w:color="auto"/>
      </w:divBdr>
    </w:div>
    <w:div w:id="1778479114">
      <w:bodyDiv w:val="1"/>
      <w:marLeft w:val="0"/>
      <w:marRight w:val="0"/>
      <w:marTop w:val="0"/>
      <w:marBottom w:val="0"/>
      <w:divBdr>
        <w:top w:val="none" w:sz="0" w:space="0" w:color="auto"/>
        <w:left w:val="none" w:sz="0" w:space="0" w:color="auto"/>
        <w:bottom w:val="none" w:sz="0" w:space="0" w:color="auto"/>
        <w:right w:val="none" w:sz="0" w:space="0" w:color="auto"/>
      </w:divBdr>
    </w:div>
    <w:div w:id="1778600734">
      <w:bodyDiv w:val="1"/>
      <w:marLeft w:val="0"/>
      <w:marRight w:val="0"/>
      <w:marTop w:val="0"/>
      <w:marBottom w:val="0"/>
      <w:divBdr>
        <w:top w:val="none" w:sz="0" w:space="0" w:color="auto"/>
        <w:left w:val="none" w:sz="0" w:space="0" w:color="auto"/>
        <w:bottom w:val="none" w:sz="0" w:space="0" w:color="auto"/>
        <w:right w:val="none" w:sz="0" w:space="0" w:color="auto"/>
      </w:divBdr>
    </w:div>
    <w:div w:id="1778866405">
      <w:bodyDiv w:val="1"/>
      <w:marLeft w:val="0"/>
      <w:marRight w:val="0"/>
      <w:marTop w:val="0"/>
      <w:marBottom w:val="0"/>
      <w:divBdr>
        <w:top w:val="none" w:sz="0" w:space="0" w:color="auto"/>
        <w:left w:val="none" w:sz="0" w:space="0" w:color="auto"/>
        <w:bottom w:val="none" w:sz="0" w:space="0" w:color="auto"/>
        <w:right w:val="none" w:sz="0" w:space="0" w:color="auto"/>
      </w:divBdr>
    </w:div>
    <w:div w:id="1778869889">
      <w:bodyDiv w:val="1"/>
      <w:marLeft w:val="0"/>
      <w:marRight w:val="0"/>
      <w:marTop w:val="0"/>
      <w:marBottom w:val="0"/>
      <w:divBdr>
        <w:top w:val="none" w:sz="0" w:space="0" w:color="auto"/>
        <w:left w:val="none" w:sz="0" w:space="0" w:color="auto"/>
        <w:bottom w:val="none" w:sz="0" w:space="0" w:color="auto"/>
        <w:right w:val="none" w:sz="0" w:space="0" w:color="auto"/>
      </w:divBdr>
    </w:div>
    <w:div w:id="1778871551">
      <w:bodyDiv w:val="1"/>
      <w:marLeft w:val="0"/>
      <w:marRight w:val="0"/>
      <w:marTop w:val="0"/>
      <w:marBottom w:val="0"/>
      <w:divBdr>
        <w:top w:val="none" w:sz="0" w:space="0" w:color="auto"/>
        <w:left w:val="none" w:sz="0" w:space="0" w:color="auto"/>
        <w:bottom w:val="none" w:sz="0" w:space="0" w:color="auto"/>
        <w:right w:val="none" w:sz="0" w:space="0" w:color="auto"/>
      </w:divBdr>
    </w:div>
    <w:div w:id="1778985504">
      <w:bodyDiv w:val="1"/>
      <w:marLeft w:val="0"/>
      <w:marRight w:val="0"/>
      <w:marTop w:val="0"/>
      <w:marBottom w:val="0"/>
      <w:divBdr>
        <w:top w:val="none" w:sz="0" w:space="0" w:color="auto"/>
        <w:left w:val="none" w:sz="0" w:space="0" w:color="auto"/>
        <w:bottom w:val="none" w:sz="0" w:space="0" w:color="auto"/>
        <w:right w:val="none" w:sz="0" w:space="0" w:color="auto"/>
      </w:divBdr>
    </w:div>
    <w:div w:id="1779368343">
      <w:bodyDiv w:val="1"/>
      <w:marLeft w:val="0"/>
      <w:marRight w:val="0"/>
      <w:marTop w:val="0"/>
      <w:marBottom w:val="0"/>
      <w:divBdr>
        <w:top w:val="none" w:sz="0" w:space="0" w:color="auto"/>
        <w:left w:val="none" w:sz="0" w:space="0" w:color="auto"/>
        <w:bottom w:val="none" w:sz="0" w:space="0" w:color="auto"/>
        <w:right w:val="none" w:sz="0" w:space="0" w:color="auto"/>
      </w:divBdr>
    </w:div>
    <w:div w:id="1779446649">
      <w:bodyDiv w:val="1"/>
      <w:marLeft w:val="0"/>
      <w:marRight w:val="0"/>
      <w:marTop w:val="0"/>
      <w:marBottom w:val="0"/>
      <w:divBdr>
        <w:top w:val="none" w:sz="0" w:space="0" w:color="auto"/>
        <w:left w:val="none" w:sz="0" w:space="0" w:color="auto"/>
        <w:bottom w:val="none" w:sz="0" w:space="0" w:color="auto"/>
        <w:right w:val="none" w:sz="0" w:space="0" w:color="auto"/>
      </w:divBdr>
    </w:div>
    <w:div w:id="1779593965">
      <w:bodyDiv w:val="1"/>
      <w:marLeft w:val="0"/>
      <w:marRight w:val="0"/>
      <w:marTop w:val="0"/>
      <w:marBottom w:val="0"/>
      <w:divBdr>
        <w:top w:val="none" w:sz="0" w:space="0" w:color="auto"/>
        <w:left w:val="none" w:sz="0" w:space="0" w:color="auto"/>
        <w:bottom w:val="none" w:sz="0" w:space="0" w:color="auto"/>
        <w:right w:val="none" w:sz="0" w:space="0" w:color="auto"/>
      </w:divBdr>
    </w:div>
    <w:div w:id="1779711032">
      <w:bodyDiv w:val="1"/>
      <w:marLeft w:val="0"/>
      <w:marRight w:val="0"/>
      <w:marTop w:val="0"/>
      <w:marBottom w:val="0"/>
      <w:divBdr>
        <w:top w:val="none" w:sz="0" w:space="0" w:color="auto"/>
        <w:left w:val="none" w:sz="0" w:space="0" w:color="auto"/>
        <w:bottom w:val="none" w:sz="0" w:space="0" w:color="auto"/>
        <w:right w:val="none" w:sz="0" w:space="0" w:color="auto"/>
      </w:divBdr>
    </w:div>
    <w:div w:id="1779830183">
      <w:bodyDiv w:val="1"/>
      <w:marLeft w:val="0"/>
      <w:marRight w:val="0"/>
      <w:marTop w:val="0"/>
      <w:marBottom w:val="0"/>
      <w:divBdr>
        <w:top w:val="none" w:sz="0" w:space="0" w:color="auto"/>
        <w:left w:val="none" w:sz="0" w:space="0" w:color="auto"/>
        <w:bottom w:val="none" w:sz="0" w:space="0" w:color="auto"/>
        <w:right w:val="none" w:sz="0" w:space="0" w:color="auto"/>
      </w:divBdr>
    </w:div>
    <w:div w:id="1779908369">
      <w:bodyDiv w:val="1"/>
      <w:marLeft w:val="0"/>
      <w:marRight w:val="0"/>
      <w:marTop w:val="0"/>
      <w:marBottom w:val="0"/>
      <w:divBdr>
        <w:top w:val="none" w:sz="0" w:space="0" w:color="auto"/>
        <w:left w:val="none" w:sz="0" w:space="0" w:color="auto"/>
        <w:bottom w:val="none" w:sz="0" w:space="0" w:color="auto"/>
        <w:right w:val="none" w:sz="0" w:space="0" w:color="auto"/>
      </w:divBdr>
    </w:div>
    <w:div w:id="1779988264">
      <w:bodyDiv w:val="1"/>
      <w:marLeft w:val="0"/>
      <w:marRight w:val="0"/>
      <w:marTop w:val="0"/>
      <w:marBottom w:val="0"/>
      <w:divBdr>
        <w:top w:val="none" w:sz="0" w:space="0" w:color="auto"/>
        <w:left w:val="none" w:sz="0" w:space="0" w:color="auto"/>
        <w:bottom w:val="none" w:sz="0" w:space="0" w:color="auto"/>
        <w:right w:val="none" w:sz="0" w:space="0" w:color="auto"/>
      </w:divBdr>
    </w:div>
    <w:div w:id="1780101968">
      <w:bodyDiv w:val="1"/>
      <w:marLeft w:val="0"/>
      <w:marRight w:val="0"/>
      <w:marTop w:val="0"/>
      <w:marBottom w:val="0"/>
      <w:divBdr>
        <w:top w:val="none" w:sz="0" w:space="0" w:color="auto"/>
        <w:left w:val="none" w:sz="0" w:space="0" w:color="auto"/>
        <w:bottom w:val="none" w:sz="0" w:space="0" w:color="auto"/>
        <w:right w:val="none" w:sz="0" w:space="0" w:color="auto"/>
      </w:divBdr>
    </w:div>
    <w:div w:id="1780297113">
      <w:bodyDiv w:val="1"/>
      <w:marLeft w:val="0"/>
      <w:marRight w:val="0"/>
      <w:marTop w:val="0"/>
      <w:marBottom w:val="0"/>
      <w:divBdr>
        <w:top w:val="none" w:sz="0" w:space="0" w:color="auto"/>
        <w:left w:val="none" w:sz="0" w:space="0" w:color="auto"/>
        <w:bottom w:val="none" w:sz="0" w:space="0" w:color="auto"/>
        <w:right w:val="none" w:sz="0" w:space="0" w:color="auto"/>
      </w:divBdr>
    </w:div>
    <w:div w:id="1780374643">
      <w:bodyDiv w:val="1"/>
      <w:marLeft w:val="0"/>
      <w:marRight w:val="0"/>
      <w:marTop w:val="0"/>
      <w:marBottom w:val="0"/>
      <w:divBdr>
        <w:top w:val="none" w:sz="0" w:space="0" w:color="auto"/>
        <w:left w:val="none" w:sz="0" w:space="0" w:color="auto"/>
        <w:bottom w:val="none" w:sz="0" w:space="0" w:color="auto"/>
        <w:right w:val="none" w:sz="0" w:space="0" w:color="auto"/>
      </w:divBdr>
    </w:div>
    <w:div w:id="1780448259">
      <w:bodyDiv w:val="1"/>
      <w:marLeft w:val="0"/>
      <w:marRight w:val="0"/>
      <w:marTop w:val="0"/>
      <w:marBottom w:val="0"/>
      <w:divBdr>
        <w:top w:val="none" w:sz="0" w:space="0" w:color="auto"/>
        <w:left w:val="none" w:sz="0" w:space="0" w:color="auto"/>
        <w:bottom w:val="none" w:sz="0" w:space="0" w:color="auto"/>
        <w:right w:val="none" w:sz="0" w:space="0" w:color="auto"/>
      </w:divBdr>
    </w:div>
    <w:div w:id="1780560336">
      <w:bodyDiv w:val="1"/>
      <w:marLeft w:val="0"/>
      <w:marRight w:val="0"/>
      <w:marTop w:val="0"/>
      <w:marBottom w:val="0"/>
      <w:divBdr>
        <w:top w:val="none" w:sz="0" w:space="0" w:color="auto"/>
        <w:left w:val="none" w:sz="0" w:space="0" w:color="auto"/>
        <w:bottom w:val="none" w:sz="0" w:space="0" w:color="auto"/>
        <w:right w:val="none" w:sz="0" w:space="0" w:color="auto"/>
      </w:divBdr>
    </w:div>
    <w:div w:id="1780561223">
      <w:bodyDiv w:val="1"/>
      <w:marLeft w:val="0"/>
      <w:marRight w:val="0"/>
      <w:marTop w:val="0"/>
      <w:marBottom w:val="0"/>
      <w:divBdr>
        <w:top w:val="none" w:sz="0" w:space="0" w:color="auto"/>
        <w:left w:val="none" w:sz="0" w:space="0" w:color="auto"/>
        <w:bottom w:val="none" w:sz="0" w:space="0" w:color="auto"/>
        <w:right w:val="none" w:sz="0" w:space="0" w:color="auto"/>
      </w:divBdr>
    </w:div>
    <w:div w:id="1780568010">
      <w:bodyDiv w:val="1"/>
      <w:marLeft w:val="0"/>
      <w:marRight w:val="0"/>
      <w:marTop w:val="0"/>
      <w:marBottom w:val="0"/>
      <w:divBdr>
        <w:top w:val="none" w:sz="0" w:space="0" w:color="auto"/>
        <w:left w:val="none" w:sz="0" w:space="0" w:color="auto"/>
        <w:bottom w:val="none" w:sz="0" w:space="0" w:color="auto"/>
        <w:right w:val="none" w:sz="0" w:space="0" w:color="auto"/>
      </w:divBdr>
    </w:div>
    <w:div w:id="1780642640">
      <w:bodyDiv w:val="1"/>
      <w:marLeft w:val="0"/>
      <w:marRight w:val="0"/>
      <w:marTop w:val="0"/>
      <w:marBottom w:val="0"/>
      <w:divBdr>
        <w:top w:val="none" w:sz="0" w:space="0" w:color="auto"/>
        <w:left w:val="none" w:sz="0" w:space="0" w:color="auto"/>
        <w:bottom w:val="none" w:sz="0" w:space="0" w:color="auto"/>
        <w:right w:val="none" w:sz="0" w:space="0" w:color="auto"/>
      </w:divBdr>
    </w:div>
    <w:div w:id="1780679416">
      <w:bodyDiv w:val="1"/>
      <w:marLeft w:val="0"/>
      <w:marRight w:val="0"/>
      <w:marTop w:val="0"/>
      <w:marBottom w:val="0"/>
      <w:divBdr>
        <w:top w:val="none" w:sz="0" w:space="0" w:color="auto"/>
        <w:left w:val="none" w:sz="0" w:space="0" w:color="auto"/>
        <w:bottom w:val="none" w:sz="0" w:space="0" w:color="auto"/>
        <w:right w:val="none" w:sz="0" w:space="0" w:color="auto"/>
      </w:divBdr>
    </w:div>
    <w:div w:id="1780757511">
      <w:bodyDiv w:val="1"/>
      <w:marLeft w:val="0"/>
      <w:marRight w:val="0"/>
      <w:marTop w:val="0"/>
      <w:marBottom w:val="0"/>
      <w:divBdr>
        <w:top w:val="none" w:sz="0" w:space="0" w:color="auto"/>
        <w:left w:val="none" w:sz="0" w:space="0" w:color="auto"/>
        <w:bottom w:val="none" w:sz="0" w:space="0" w:color="auto"/>
        <w:right w:val="none" w:sz="0" w:space="0" w:color="auto"/>
      </w:divBdr>
    </w:div>
    <w:div w:id="1780830621">
      <w:bodyDiv w:val="1"/>
      <w:marLeft w:val="0"/>
      <w:marRight w:val="0"/>
      <w:marTop w:val="0"/>
      <w:marBottom w:val="0"/>
      <w:divBdr>
        <w:top w:val="none" w:sz="0" w:space="0" w:color="auto"/>
        <w:left w:val="none" w:sz="0" w:space="0" w:color="auto"/>
        <w:bottom w:val="none" w:sz="0" w:space="0" w:color="auto"/>
        <w:right w:val="none" w:sz="0" w:space="0" w:color="auto"/>
      </w:divBdr>
    </w:div>
    <w:div w:id="1780837348">
      <w:bodyDiv w:val="1"/>
      <w:marLeft w:val="0"/>
      <w:marRight w:val="0"/>
      <w:marTop w:val="0"/>
      <w:marBottom w:val="0"/>
      <w:divBdr>
        <w:top w:val="none" w:sz="0" w:space="0" w:color="auto"/>
        <w:left w:val="none" w:sz="0" w:space="0" w:color="auto"/>
        <w:bottom w:val="none" w:sz="0" w:space="0" w:color="auto"/>
        <w:right w:val="none" w:sz="0" w:space="0" w:color="auto"/>
      </w:divBdr>
    </w:div>
    <w:div w:id="1781293575">
      <w:bodyDiv w:val="1"/>
      <w:marLeft w:val="0"/>
      <w:marRight w:val="0"/>
      <w:marTop w:val="0"/>
      <w:marBottom w:val="0"/>
      <w:divBdr>
        <w:top w:val="none" w:sz="0" w:space="0" w:color="auto"/>
        <w:left w:val="none" w:sz="0" w:space="0" w:color="auto"/>
        <w:bottom w:val="none" w:sz="0" w:space="0" w:color="auto"/>
        <w:right w:val="none" w:sz="0" w:space="0" w:color="auto"/>
      </w:divBdr>
    </w:div>
    <w:div w:id="1781606119">
      <w:bodyDiv w:val="1"/>
      <w:marLeft w:val="0"/>
      <w:marRight w:val="0"/>
      <w:marTop w:val="0"/>
      <w:marBottom w:val="0"/>
      <w:divBdr>
        <w:top w:val="none" w:sz="0" w:space="0" w:color="auto"/>
        <w:left w:val="none" w:sz="0" w:space="0" w:color="auto"/>
        <w:bottom w:val="none" w:sz="0" w:space="0" w:color="auto"/>
        <w:right w:val="none" w:sz="0" w:space="0" w:color="auto"/>
      </w:divBdr>
    </w:div>
    <w:div w:id="1782647135">
      <w:bodyDiv w:val="1"/>
      <w:marLeft w:val="0"/>
      <w:marRight w:val="0"/>
      <w:marTop w:val="0"/>
      <w:marBottom w:val="0"/>
      <w:divBdr>
        <w:top w:val="none" w:sz="0" w:space="0" w:color="auto"/>
        <w:left w:val="none" w:sz="0" w:space="0" w:color="auto"/>
        <w:bottom w:val="none" w:sz="0" w:space="0" w:color="auto"/>
        <w:right w:val="none" w:sz="0" w:space="0" w:color="auto"/>
      </w:divBdr>
    </w:div>
    <w:div w:id="1782796761">
      <w:bodyDiv w:val="1"/>
      <w:marLeft w:val="0"/>
      <w:marRight w:val="0"/>
      <w:marTop w:val="0"/>
      <w:marBottom w:val="0"/>
      <w:divBdr>
        <w:top w:val="none" w:sz="0" w:space="0" w:color="auto"/>
        <w:left w:val="none" w:sz="0" w:space="0" w:color="auto"/>
        <w:bottom w:val="none" w:sz="0" w:space="0" w:color="auto"/>
        <w:right w:val="none" w:sz="0" w:space="0" w:color="auto"/>
      </w:divBdr>
    </w:div>
    <w:div w:id="1783105812">
      <w:bodyDiv w:val="1"/>
      <w:marLeft w:val="0"/>
      <w:marRight w:val="0"/>
      <w:marTop w:val="0"/>
      <w:marBottom w:val="0"/>
      <w:divBdr>
        <w:top w:val="none" w:sz="0" w:space="0" w:color="auto"/>
        <w:left w:val="none" w:sz="0" w:space="0" w:color="auto"/>
        <w:bottom w:val="none" w:sz="0" w:space="0" w:color="auto"/>
        <w:right w:val="none" w:sz="0" w:space="0" w:color="auto"/>
      </w:divBdr>
    </w:div>
    <w:div w:id="1783113287">
      <w:bodyDiv w:val="1"/>
      <w:marLeft w:val="0"/>
      <w:marRight w:val="0"/>
      <w:marTop w:val="0"/>
      <w:marBottom w:val="0"/>
      <w:divBdr>
        <w:top w:val="none" w:sz="0" w:space="0" w:color="auto"/>
        <w:left w:val="none" w:sz="0" w:space="0" w:color="auto"/>
        <w:bottom w:val="none" w:sz="0" w:space="0" w:color="auto"/>
        <w:right w:val="none" w:sz="0" w:space="0" w:color="auto"/>
      </w:divBdr>
    </w:div>
    <w:div w:id="1783182749">
      <w:bodyDiv w:val="1"/>
      <w:marLeft w:val="0"/>
      <w:marRight w:val="0"/>
      <w:marTop w:val="0"/>
      <w:marBottom w:val="0"/>
      <w:divBdr>
        <w:top w:val="none" w:sz="0" w:space="0" w:color="auto"/>
        <w:left w:val="none" w:sz="0" w:space="0" w:color="auto"/>
        <w:bottom w:val="none" w:sz="0" w:space="0" w:color="auto"/>
        <w:right w:val="none" w:sz="0" w:space="0" w:color="auto"/>
      </w:divBdr>
    </w:div>
    <w:div w:id="1783645481">
      <w:bodyDiv w:val="1"/>
      <w:marLeft w:val="0"/>
      <w:marRight w:val="0"/>
      <w:marTop w:val="0"/>
      <w:marBottom w:val="0"/>
      <w:divBdr>
        <w:top w:val="none" w:sz="0" w:space="0" w:color="auto"/>
        <w:left w:val="none" w:sz="0" w:space="0" w:color="auto"/>
        <w:bottom w:val="none" w:sz="0" w:space="0" w:color="auto"/>
        <w:right w:val="none" w:sz="0" w:space="0" w:color="auto"/>
      </w:divBdr>
    </w:div>
    <w:div w:id="1783769169">
      <w:bodyDiv w:val="1"/>
      <w:marLeft w:val="0"/>
      <w:marRight w:val="0"/>
      <w:marTop w:val="0"/>
      <w:marBottom w:val="0"/>
      <w:divBdr>
        <w:top w:val="none" w:sz="0" w:space="0" w:color="auto"/>
        <w:left w:val="none" w:sz="0" w:space="0" w:color="auto"/>
        <w:bottom w:val="none" w:sz="0" w:space="0" w:color="auto"/>
        <w:right w:val="none" w:sz="0" w:space="0" w:color="auto"/>
      </w:divBdr>
    </w:div>
    <w:div w:id="1783987280">
      <w:bodyDiv w:val="1"/>
      <w:marLeft w:val="0"/>
      <w:marRight w:val="0"/>
      <w:marTop w:val="0"/>
      <w:marBottom w:val="0"/>
      <w:divBdr>
        <w:top w:val="none" w:sz="0" w:space="0" w:color="auto"/>
        <w:left w:val="none" w:sz="0" w:space="0" w:color="auto"/>
        <w:bottom w:val="none" w:sz="0" w:space="0" w:color="auto"/>
        <w:right w:val="none" w:sz="0" w:space="0" w:color="auto"/>
      </w:divBdr>
    </w:div>
    <w:div w:id="1784223372">
      <w:bodyDiv w:val="1"/>
      <w:marLeft w:val="0"/>
      <w:marRight w:val="0"/>
      <w:marTop w:val="0"/>
      <w:marBottom w:val="0"/>
      <w:divBdr>
        <w:top w:val="none" w:sz="0" w:space="0" w:color="auto"/>
        <w:left w:val="none" w:sz="0" w:space="0" w:color="auto"/>
        <w:bottom w:val="none" w:sz="0" w:space="0" w:color="auto"/>
        <w:right w:val="none" w:sz="0" w:space="0" w:color="auto"/>
      </w:divBdr>
    </w:div>
    <w:div w:id="1784572688">
      <w:bodyDiv w:val="1"/>
      <w:marLeft w:val="0"/>
      <w:marRight w:val="0"/>
      <w:marTop w:val="0"/>
      <w:marBottom w:val="0"/>
      <w:divBdr>
        <w:top w:val="none" w:sz="0" w:space="0" w:color="auto"/>
        <w:left w:val="none" w:sz="0" w:space="0" w:color="auto"/>
        <w:bottom w:val="none" w:sz="0" w:space="0" w:color="auto"/>
        <w:right w:val="none" w:sz="0" w:space="0" w:color="auto"/>
      </w:divBdr>
    </w:div>
    <w:div w:id="1784808722">
      <w:bodyDiv w:val="1"/>
      <w:marLeft w:val="0"/>
      <w:marRight w:val="0"/>
      <w:marTop w:val="0"/>
      <w:marBottom w:val="0"/>
      <w:divBdr>
        <w:top w:val="none" w:sz="0" w:space="0" w:color="auto"/>
        <w:left w:val="none" w:sz="0" w:space="0" w:color="auto"/>
        <w:bottom w:val="none" w:sz="0" w:space="0" w:color="auto"/>
        <w:right w:val="none" w:sz="0" w:space="0" w:color="auto"/>
      </w:divBdr>
    </w:div>
    <w:div w:id="1784839620">
      <w:bodyDiv w:val="1"/>
      <w:marLeft w:val="0"/>
      <w:marRight w:val="0"/>
      <w:marTop w:val="0"/>
      <w:marBottom w:val="0"/>
      <w:divBdr>
        <w:top w:val="none" w:sz="0" w:space="0" w:color="auto"/>
        <w:left w:val="none" w:sz="0" w:space="0" w:color="auto"/>
        <w:bottom w:val="none" w:sz="0" w:space="0" w:color="auto"/>
        <w:right w:val="none" w:sz="0" w:space="0" w:color="auto"/>
      </w:divBdr>
    </w:div>
    <w:div w:id="1784880272">
      <w:bodyDiv w:val="1"/>
      <w:marLeft w:val="0"/>
      <w:marRight w:val="0"/>
      <w:marTop w:val="0"/>
      <w:marBottom w:val="0"/>
      <w:divBdr>
        <w:top w:val="none" w:sz="0" w:space="0" w:color="auto"/>
        <w:left w:val="none" w:sz="0" w:space="0" w:color="auto"/>
        <w:bottom w:val="none" w:sz="0" w:space="0" w:color="auto"/>
        <w:right w:val="none" w:sz="0" w:space="0" w:color="auto"/>
      </w:divBdr>
    </w:div>
    <w:div w:id="1784886570">
      <w:bodyDiv w:val="1"/>
      <w:marLeft w:val="0"/>
      <w:marRight w:val="0"/>
      <w:marTop w:val="0"/>
      <w:marBottom w:val="0"/>
      <w:divBdr>
        <w:top w:val="none" w:sz="0" w:space="0" w:color="auto"/>
        <w:left w:val="none" w:sz="0" w:space="0" w:color="auto"/>
        <w:bottom w:val="none" w:sz="0" w:space="0" w:color="auto"/>
        <w:right w:val="none" w:sz="0" w:space="0" w:color="auto"/>
      </w:divBdr>
    </w:div>
    <w:div w:id="1784961120">
      <w:bodyDiv w:val="1"/>
      <w:marLeft w:val="0"/>
      <w:marRight w:val="0"/>
      <w:marTop w:val="0"/>
      <w:marBottom w:val="0"/>
      <w:divBdr>
        <w:top w:val="none" w:sz="0" w:space="0" w:color="auto"/>
        <w:left w:val="none" w:sz="0" w:space="0" w:color="auto"/>
        <w:bottom w:val="none" w:sz="0" w:space="0" w:color="auto"/>
        <w:right w:val="none" w:sz="0" w:space="0" w:color="auto"/>
      </w:divBdr>
    </w:div>
    <w:div w:id="1785036553">
      <w:bodyDiv w:val="1"/>
      <w:marLeft w:val="0"/>
      <w:marRight w:val="0"/>
      <w:marTop w:val="0"/>
      <w:marBottom w:val="0"/>
      <w:divBdr>
        <w:top w:val="none" w:sz="0" w:space="0" w:color="auto"/>
        <w:left w:val="none" w:sz="0" w:space="0" w:color="auto"/>
        <w:bottom w:val="none" w:sz="0" w:space="0" w:color="auto"/>
        <w:right w:val="none" w:sz="0" w:space="0" w:color="auto"/>
      </w:divBdr>
    </w:div>
    <w:div w:id="1785231101">
      <w:bodyDiv w:val="1"/>
      <w:marLeft w:val="0"/>
      <w:marRight w:val="0"/>
      <w:marTop w:val="0"/>
      <w:marBottom w:val="0"/>
      <w:divBdr>
        <w:top w:val="none" w:sz="0" w:space="0" w:color="auto"/>
        <w:left w:val="none" w:sz="0" w:space="0" w:color="auto"/>
        <w:bottom w:val="none" w:sz="0" w:space="0" w:color="auto"/>
        <w:right w:val="none" w:sz="0" w:space="0" w:color="auto"/>
      </w:divBdr>
    </w:div>
    <w:div w:id="1785420401">
      <w:bodyDiv w:val="1"/>
      <w:marLeft w:val="0"/>
      <w:marRight w:val="0"/>
      <w:marTop w:val="0"/>
      <w:marBottom w:val="0"/>
      <w:divBdr>
        <w:top w:val="none" w:sz="0" w:space="0" w:color="auto"/>
        <w:left w:val="none" w:sz="0" w:space="0" w:color="auto"/>
        <w:bottom w:val="none" w:sz="0" w:space="0" w:color="auto"/>
        <w:right w:val="none" w:sz="0" w:space="0" w:color="auto"/>
      </w:divBdr>
    </w:div>
    <w:div w:id="1785691287">
      <w:bodyDiv w:val="1"/>
      <w:marLeft w:val="0"/>
      <w:marRight w:val="0"/>
      <w:marTop w:val="0"/>
      <w:marBottom w:val="0"/>
      <w:divBdr>
        <w:top w:val="none" w:sz="0" w:space="0" w:color="auto"/>
        <w:left w:val="none" w:sz="0" w:space="0" w:color="auto"/>
        <w:bottom w:val="none" w:sz="0" w:space="0" w:color="auto"/>
        <w:right w:val="none" w:sz="0" w:space="0" w:color="auto"/>
      </w:divBdr>
    </w:div>
    <w:div w:id="1785810242">
      <w:bodyDiv w:val="1"/>
      <w:marLeft w:val="0"/>
      <w:marRight w:val="0"/>
      <w:marTop w:val="0"/>
      <w:marBottom w:val="0"/>
      <w:divBdr>
        <w:top w:val="none" w:sz="0" w:space="0" w:color="auto"/>
        <w:left w:val="none" w:sz="0" w:space="0" w:color="auto"/>
        <w:bottom w:val="none" w:sz="0" w:space="0" w:color="auto"/>
        <w:right w:val="none" w:sz="0" w:space="0" w:color="auto"/>
      </w:divBdr>
    </w:div>
    <w:div w:id="1786192007">
      <w:bodyDiv w:val="1"/>
      <w:marLeft w:val="0"/>
      <w:marRight w:val="0"/>
      <w:marTop w:val="0"/>
      <w:marBottom w:val="0"/>
      <w:divBdr>
        <w:top w:val="none" w:sz="0" w:space="0" w:color="auto"/>
        <w:left w:val="none" w:sz="0" w:space="0" w:color="auto"/>
        <w:bottom w:val="none" w:sz="0" w:space="0" w:color="auto"/>
        <w:right w:val="none" w:sz="0" w:space="0" w:color="auto"/>
      </w:divBdr>
    </w:div>
    <w:div w:id="1786344780">
      <w:bodyDiv w:val="1"/>
      <w:marLeft w:val="0"/>
      <w:marRight w:val="0"/>
      <w:marTop w:val="0"/>
      <w:marBottom w:val="0"/>
      <w:divBdr>
        <w:top w:val="none" w:sz="0" w:space="0" w:color="auto"/>
        <w:left w:val="none" w:sz="0" w:space="0" w:color="auto"/>
        <w:bottom w:val="none" w:sz="0" w:space="0" w:color="auto"/>
        <w:right w:val="none" w:sz="0" w:space="0" w:color="auto"/>
      </w:divBdr>
    </w:div>
    <w:div w:id="1787112375">
      <w:bodyDiv w:val="1"/>
      <w:marLeft w:val="0"/>
      <w:marRight w:val="0"/>
      <w:marTop w:val="0"/>
      <w:marBottom w:val="0"/>
      <w:divBdr>
        <w:top w:val="none" w:sz="0" w:space="0" w:color="auto"/>
        <w:left w:val="none" w:sz="0" w:space="0" w:color="auto"/>
        <w:bottom w:val="none" w:sz="0" w:space="0" w:color="auto"/>
        <w:right w:val="none" w:sz="0" w:space="0" w:color="auto"/>
      </w:divBdr>
    </w:div>
    <w:div w:id="1787114245">
      <w:bodyDiv w:val="1"/>
      <w:marLeft w:val="0"/>
      <w:marRight w:val="0"/>
      <w:marTop w:val="0"/>
      <w:marBottom w:val="0"/>
      <w:divBdr>
        <w:top w:val="none" w:sz="0" w:space="0" w:color="auto"/>
        <w:left w:val="none" w:sz="0" w:space="0" w:color="auto"/>
        <w:bottom w:val="none" w:sz="0" w:space="0" w:color="auto"/>
        <w:right w:val="none" w:sz="0" w:space="0" w:color="auto"/>
      </w:divBdr>
    </w:div>
    <w:div w:id="1787121210">
      <w:bodyDiv w:val="1"/>
      <w:marLeft w:val="0"/>
      <w:marRight w:val="0"/>
      <w:marTop w:val="0"/>
      <w:marBottom w:val="0"/>
      <w:divBdr>
        <w:top w:val="none" w:sz="0" w:space="0" w:color="auto"/>
        <w:left w:val="none" w:sz="0" w:space="0" w:color="auto"/>
        <w:bottom w:val="none" w:sz="0" w:space="0" w:color="auto"/>
        <w:right w:val="none" w:sz="0" w:space="0" w:color="auto"/>
      </w:divBdr>
    </w:div>
    <w:div w:id="1787390213">
      <w:bodyDiv w:val="1"/>
      <w:marLeft w:val="0"/>
      <w:marRight w:val="0"/>
      <w:marTop w:val="0"/>
      <w:marBottom w:val="0"/>
      <w:divBdr>
        <w:top w:val="none" w:sz="0" w:space="0" w:color="auto"/>
        <w:left w:val="none" w:sz="0" w:space="0" w:color="auto"/>
        <w:bottom w:val="none" w:sz="0" w:space="0" w:color="auto"/>
        <w:right w:val="none" w:sz="0" w:space="0" w:color="auto"/>
      </w:divBdr>
    </w:div>
    <w:div w:id="1787700597">
      <w:bodyDiv w:val="1"/>
      <w:marLeft w:val="0"/>
      <w:marRight w:val="0"/>
      <w:marTop w:val="0"/>
      <w:marBottom w:val="0"/>
      <w:divBdr>
        <w:top w:val="none" w:sz="0" w:space="0" w:color="auto"/>
        <w:left w:val="none" w:sz="0" w:space="0" w:color="auto"/>
        <w:bottom w:val="none" w:sz="0" w:space="0" w:color="auto"/>
        <w:right w:val="none" w:sz="0" w:space="0" w:color="auto"/>
      </w:divBdr>
    </w:div>
    <w:div w:id="1787843607">
      <w:bodyDiv w:val="1"/>
      <w:marLeft w:val="0"/>
      <w:marRight w:val="0"/>
      <w:marTop w:val="0"/>
      <w:marBottom w:val="0"/>
      <w:divBdr>
        <w:top w:val="none" w:sz="0" w:space="0" w:color="auto"/>
        <w:left w:val="none" w:sz="0" w:space="0" w:color="auto"/>
        <w:bottom w:val="none" w:sz="0" w:space="0" w:color="auto"/>
        <w:right w:val="none" w:sz="0" w:space="0" w:color="auto"/>
      </w:divBdr>
    </w:div>
    <w:div w:id="1787893074">
      <w:bodyDiv w:val="1"/>
      <w:marLeft w:val="0"/>
      <w:marRight w:val="0"/>
      <w:marTop w:val="0"/>
      <w:marBottom w:val="0"/>
      <w:divBdr>
        <w:top w:val="none" w:sz="0" w:space="0" w:color="auto"/>
        <w:left w:val="none" w:sz="0" w:space="0" w:color="auto"/>
        <w:bottom w:val="none" w:sz="0" w:space="0" w:color="auto"/>
        <w:right w:val="none" w:sz="0" w:space="0" w:color="auto"/>
      </w:divBdr>
    </w:div>
    <w:div w:id="1787965491">
      <w:bodyDiv w:val="1"/>
      <w:marLeft w:val="0"/>
      <w:marRight w:val="0"/>
      <w:marTop w:val="0"/>
      <w:marBottom w:val="0"/>
      <w:divBdr>
        <w:top w:val="none" w:sz="0" w:space="0" w:color="auto"/>
        <w:left w:val="none" w:sz="0" w:space="0" w:color="auto"/>
        <w:bottom w:val="none" w:sz="0" w:space="0" w:color="auto"/>
        <w:right w:val="none" w:sz="0" w:space="0" w:color="auto"/>
      </w:divBdr>
    </w:div>
    <w:div w:id="1787967058">
      <w:bodyDiv w:val="1"/>
      <w:marLeft w:val="0"/>
      <w:marRight w:val="0"/>
      <w:marTop w:val="0"/>
      <w:marBottom w:val="0"/>
      <w:divBdr>
        <w:top w:val="none" w:sz="0" w:space="0" w:color="auto"/>
        <w:left w:val="none" w:sz="0" w:space="0" w:color="auto"/>
        <w:bottom w:val="none" w:sz="0" w:space="0" w:color="auto"/>
        <w:right w:val="none" w:sz="0" w:space="0" w:color="auto"/>
      </w:divBdr>
    </w:div>
    <w:div w:id="1787968334">
      <w:bodyDiv w:val="1"/>
      <w:marLeft w:val="0"/>
      <w:marRight w:val="0"/>
      <w:marTop w:val="0"/>
      <w:marBottom w:val="0"/>
      <w:divBdr>
        <w:top w:val="none" w:sz="0" w:space="0" w:color="auto"/>
        <w:left w:val="none" w:sz="0" w:space="0" w:color="auto"/>
        <w:bottom w:val="none" w:sz="0" w:space="0" w:color="auto"/>
        <w:right w:val="none" w:sz="0" w:space="0" w:color="auto"/>
      </w:divBdr>
    </w:div>
    <w:div w:id="1788740382">
      <w:bodyDiv w:val="1"/>
      <w:marLeft w:val="0"/>
      <w:marRight w:val="0"/>
      <w:marTop w:val="0"/>
      <w:marBottom w:val="0"/>
      <w:divBdr>
        <w:top w:val="none" w:sz="0" w:space="0" w:color="auto"/>
        <w:left w:val="none" w:sz="0" w:space="0" w:color="auto"/>
        <w:bottom w:val="none" w:sz="0" w:space="0" w:color="auto"/>
        <w:right w:val="none" w:sz="0" w:space="0" w:color="auto"/>
      </w:divBdr>
    </w:div>
    <w:div w:id="1788813436">
      <w:bodyDiv w:val="1"/>
      <w:marLeft w:val="0"/>
      <w:marRight w:val="0"/>
      <w:marTop w:val="0"/>
      <w:marBottom w:val="0"/>
      <w:divBdr>
        <w:top w:val="none" w:sz="0" w:space="0" w:color="auto"/>
        <w:left w:val="none" w:sz="0" w:space="0" w:color="auto"/>
        <w:bottom w:val="none" w:sz="0" w:space="0" w:color="auto"/>
        <w:right w:val="none" w:sz="0" w:space="0" w:color="auto"/>
      </w:divBdr>
    </w:div>
    <w:div w:id="1789084401">
      <w:bodyDiv w:val="1"/>
      <w:marLeft w:val="0"/>
      <w:marRight w:val="0"/>
      <w:marTop w:val="0"/>
      <w:marBottom w:val="0"/>
      <w:divBdr>
        <w:top w:val="none" w:sz="0" w:space="0" w:color="auto"/>
        <w:left w:val="none" w:sz="0" w:space="0" w:color="auto"/>
        <w:bottom w:val="none" w:sz="0" w:space="0" w:color="auto"/>
        <w:right w:val="none" w:sz="0" w:space="0" w:color="auto"/>
      </w:divBdr>
    </w:div>
    <w:div w:id="1789160284">
      <w:bodyDiv w:val="1"/>
      <w:marLeft w:val="0"/>
      <w:marRight w:val="0"/>
      <w:marTop w:val="0"/>
      <w:marBottom w:val="0"/>
      <w:divBdr>
        <w:top w:val="none" w:sz="0" w:space="0" w:color="auto"/>
        <w:left w:val="none" w:sz="0" w:space="0" w:color="auto"/>
        <w:bottom w:val="none" w:sz="0" w:space="0" w:color="auto"/>
        <w:right w:val="none" w:sz="0" w:space="0" w:color="auto"/>
      </w:divBdr>
    </w:div>
    <w:div w:id="1789280146">
      <w:bodyDiv w:val="1"/>
      <w:marLeft w:val="0"/>
      <w:marRight w:val="0"/>
      <w:marTop w:val="0"/>
      <w:marBottom w:val="0"/>
      <w:divBdr>
        <w:top w:val="none" w:sz="0" w:space="0" w:color="auto"/>
        <w:left w:val="none" w:sz="0" w:space="0" w:color="auto"/>
        <w:bottom w:val="none" w:sz="0" w:space="0" w:color="auto"/>
        <w:right w:val="none" w:sz="0" w:space="0" w:color="auto"/>
      </w:divBdr>
    </w:div>
    <w:div w:id="1789473276">
      <w:bodyDiv w:val="1"/>
      <w:marLeft w:val="0"/>
      <w:marRight w:val="0"/>
      <w:marTop w:val="0"/>
      <w:marBottom w:val="0"/>
      <w:divBdr>
        <w:top w:val="none" w:sz="0" w:space="0" w:color="auto"/>
        <w:left w:val="none" w:sz="0" w:space="0" w:color="auto"/>
        <w:bottom w:val="none" w:sz="0" w:space="0" w:color="auto"/>
        <w:right w:val="none" w:sz="0" w:space="0" w:color="auto"/>
      </w:divBdr>
    </w:div>
    <w:div w:id="1789733851">
      <w:bodyDiv w:val="1"/>
      <w:marLeft w:val="0"/>
      <w:marRight w:val="0"/>
      <w:marTop w:val="0"/>
      <w:marBottom w:val="0"/>
      <w:divBdr>
        <w:top w:val="none" w:sz="0" w:space="0" w:color="auto"/>
        <w:left w:val="none" w:sz="0" w:space="0" w:color="auto"/>
        <w:bottom w:val="none" w:sz="0" w:space="0" w:color="auto"/>
        <w:right w:val="none" w:sz="0" w:space="0" w:color="auto"/>
      </w:divBdr>
    </w:div>
    <w:div w:id="1789740345">
      <w:bodyDiv w:val="1"/>
      <w:marLeft w:val="0"/>
      <w:marRight w:val="0"/>
      <w:marTop w:val="0"/>
      <w:marBottom w:val="0"/>
      <w:divBdr>
        <w:top w:val="none" w:sz="0" w:space="0" w:color="auto"/>
        <w:left w:val="none" w:sz="0" w:space="0" w:color="auto"/>
        <w:bottom w:val="none" w:sz="0" w:space="0" w:color="auto"/>
        <w:right w:val="none" w:sz="0" w:space="0" w:color="auto"/>
      </w:divBdr>
    </w:div>
    <w:div w:id="1789810619">
      <w:bodyDiv w:val="1"/>
      <w:marLeft w:val="0"/>
      <w:marRight w:val="0"/>
      <w:marTop w:val="0"/>
      <w:marBottom w:val="0"/>
      <w:divBdr>
        <w:top w:val="none" w:sz="0" w:space="0" w:color="auto"/>
        <w:left w:val="none" w:sz="0" w:space="0" w:color="auto"/>
        <w:bottom w:val="none" w:sz="0" w:space="0" w:color="auto"/>
        <w:right w:val="none" w:sz="0" w:space="0" w:color="auto"/>
      </w:divBdr>
    </w:div>
    <w:div w:id="1790272867">
      <w:bodyDiv w:val="1"/>
      <w:marLeft w:val="0"/>
      <w:marRight w:val="0"/>
      <w:marTop w:val="0"/>
      <w:marBottom w:val="0"/>
      <w:divBdr>
        <w:top w:val="none" w:sz="0" w:space="0" w:color="auto"/>
        <w:left w:val="none" w:sz="0" w:space="0" w:color="auto"/>
        <w:bottom w:val="none" w:sz="0" w:space="0" w:color="auto"/>
        <w:right w:val="none" w:sz="0" w:space="0" w:color="auto"/>
      </w:divBdr>
    </w:div>
    <w:div w:id="1790776654">
      <w:bodyDiv w:val="1"/>
      <w:marLeft w:val="0"/>
      <w:marRight w:val="0"/>
      <w:marTop w:val="0"/>
      <w:marBottom w:val="0"/>
      <w:divBdr>
        <w:top w:val="none" w:sz="0" w:space="0" w:color="auto"/>
        <w:left w:val="none" w:sz="0" w:space="0" w:color="auto"/>
        <w:bottom w:val="none" w:sz="0" w:space="0" w:color="auto"/>
        <w:right w:val="none" w:sz="0" w:space="0" w:color="auto"/>
      </w:divBdr>
    </w:div>
    <w:div w:id="1790976476">
      <w:bodyDiv w:val="1"/>
      <w:marLeft w:val="0"/>
      <w:marRight w:val="0"/>
      <w:marTop w:val="0"/>
      <w:marBottom w:val="0"/>
      <w:divBdr>
        <w:top w:val="none" w:sz="0" w:space="0" w:color="auto"/>
        <w:left w:val="none" w:sz="0" w:space="0" w:color="auto"/>
        <w:bottom w:val="none" w:sz="0" w:space="0" w:color="auto"/>
        <w:right w:val="none" w:sz="0" w:space="0" w:color="auto"/>
      </w:divBdr>
    </w:div>
    <w:div w:id="1791045772">
      <w:bodyDiv w:val="1"/>
      <w:marLeft w:val="0"/>
      <w:marRight w:val="0"/>
      <w:marTop w:val="0"/>
      <w:marBottom w:val="0"/>
      <w:divBdr>
        <w:top w:val="none" w:sz="0" w:space="0" w:color="auto"/>
        <w:left w:val="none" w:sz="0" w:space="0" w:color="auto"/>
        <w:bottom w:val="none" w:sz="0" w:space="0" w:color="auto"/>
        <w:right w:val="none" w:sz="0" w:space="0" w:color="auto"/>
      </w:divBdr>
    </w:div>
    <w:div w:id="1791391609">
      <w:bodyDiv w:val="1"/>
      <w:marLeft w:val="0"/>
      <w:marRight w:val="0"/>
      <w:marTop w:val="0"/>
      <w:marBottom w:val="0"/>
      <w:divBdr>
        <w:top w:val="none" w:sz="0" w:space="0" w:color="auto"/>
        <w:left w:val="none" w:sz="0" w:space="0" w:color="auto"/>
        <w:bottom w:val="none" w:sz="0" w:space="0" w:color="auto"/>
        <w:right w:val="none" w:sz="0" w:space="0" w:color="auto"/>
      </w:divBdr>
    </w:div>
    <w:div w:id="1791587614">
      <w:bodyDiv w:val="1"/>
      <w:marLeft w:val="0"/>
      <w:marRight w:val="0"/>
      <w:marTop w:val="0"/>
      <w:marBottom w:val="0"/>
      <w:divBdr>
        <w:top w:val="none" w:sz="0" w:space="0" w:color="auto"/>
        <w:left w:val="none" w:sz="0" w:space="0" w:color="auto"/>
        <w:bottom w:val="none" w:sz="0" w:space="0" w:color="auto"/>
        <w:right w:val="none" w:sz="0" w:space="0" w:color="auto"/>
      </w:divBdr>
    </w:div>
    <w:div w:id="1791587979">
      <w:bodyDiv w:val="1"/>
      <w:marLeft w:val="0"/>
      <w:marRight w:val="0"/>
      <w:marTop w:val="0"/>
      <w:marBottom w:val="0"/>
      <w:divBdr>
        <w:top w:val="none" w:sz="0" w:space="0" w:color="auto"/>
        <w:left w:val="none" w:sz="0" w:space="0" w:color="auto"/>
        <w:bottom w:val="none" w:sz="0" w:space="0" w:color="auto"/>
        <w:right w:val="none" w:sz="0" w:space="0" w:color="auto"/>
      </w:divBdr>
    </w:div>
    <w:div w:id="1791893304">
      <w:bodyDiv w:val="1"/>
      <w:marLeft w:val="0"/>
      <w:marRight w:val="0"/>
      <w:marTop w:val="0"/>
      <w:marBottom w:val="0"/>
      <w:divBdr>
        <w:top w:val="none" w:sz="0" w:space="0" w:color="auto"/>
        <w:left w:val="none" w:sz="0" w:space="0" w:color="auto"/>
        <w:bottom w:val="none" w:sz="0" w:space="0" w:color="auto"/>
        <w:right w:val="none" w:sz="0" w:space="0" w:color="auto"/>
      </w:divBdr>
    </w:div>
    <w:div w:id="1792045829">
      <w:bodyDiv w:val="1"/>
      <w:marLeft w:val="0"/>
      <w:marRight w:val="0"/>
      <w:marTop w:val="0"/>
      <w:marBottom w:val="0"/>
      <w:divBdr>
        <w:top w:val="none" w:sz="0" w:space="0" w:color="auto"/>
        <w:left w:val="none" w:sz="0" w:space="0" w:color="auto"/>
        <w:bottom w:val="none" w:sz="0" w:space="0" w:color="auto"/>
        <w:right w:val="none" w:sz="0" w:space="0" w:color="auto"/>
      </w:divBdr>
    </w:div>
    <w:div w:id="1792674791">
      <w:bodyDiv w:val="1"/>
      <w:marLeft w:val="0"/>
      <w:marRight w:val="0"/>
      <w:marTop w:val="0"/>
      <w:marBottom w:val="0"/>
      <w:divBdr>
        <w:top w:val="none" w:sz="0" w:space="0" w:color="auto"/>
        <w:left w:val="none" w:sz="0" w:space="0" w:color="auto"/>
        <w:bottom w:val="none" w:sz="0" w:space="0" w:color="auto"/>
        <w:right w:val="none" w:sz="0" w:space="0" w:color="auto"/>
      </w:divBdr>
    </w:div>
    <w:div w:id="1792745860">
      <w:bodyDiv w:val="1"/>
      <w:marLeft w:val="0"/>
      <w:marRight w:val="0"/>
      <w:marTop w:val="0"/>
      <w:marBottom w:val="0"/>
      <w:divBdr>
        <w:top w:val="none" w:sz="0" w:space="0" w:color="auto"/>
        <w:left w:val="none" w:sz="0" w:space="0" w:color="auto"/>
        <w:bottom w:val="none" w:sz="0" w:space="0" w:color="auto"/>
        <w:right w:val="none" w:sz="0" w:space="0" w:color="auto"/>
      </w:divBdr>
    </w:div>
    <w:div w:id="1792820952">
      <w:bodyDiv w:val="1"/>
      <w:marLeft w:val="0"/>
      <w:marRight w:val="0"/>
      <w:marTop w:val="0"/>
      <w:marBottom w:val="0"/>
      <w:divBdr>
        <w:top w:val="none" w:sz="0" w:space="0" w:color="auto"/>
        <w:left w:val="none" w:sz="0" w:space="0" w:color="auto"/>
        <w:bottom w:val="none" w:sz="0" w:space="0" w:color="auto"/>
        <w:right w:val="none" w:sz="0" w:space="0" w:color="auto"/>
      </w:divBdr>
    </w:div>
    <w:div w:id="1792900004">
      <w:bodyDiv w:val="1"/>
      <w:marLeft w:val="0"/>
      <w:marRight w:val="0"/>
      <w:marTop w:val="0"/>
      <w:marBottom w:val="0"/>
      <w:divBdr>
        <w:top w:val="none" w:sz="0" w:space="0" w:color="auto"/>
        <w:left w:val="none" w:sz="0" w:space="0" w:color="auto"/>
        <w:bottom w:val="none" w:sz="0" w:space="0" w:color="auto"/>
        <w:right w:val="none" w:sz="0" w:space="0" w:color="auto"/>
      </w:divBdr>
    </w:div>
    <w:div w:id="1792943083">
      <w:bodyDiv w:val="1"/>
      <w:marLeft w:val="0"/>
      <w:marRight w:val="0"/>
      <w:marTop w:val="0"/>
      <w:marBottom w:val="0"/>
      <w:divBdr>
        <w:top w:val="none" w:sz="0" w:space="0" w:color="auto"/>
        <w:left w:val="none" w:sz="0" w:space="0" w:color="auto"/>
        <w:bottom w:val="none" w:sz="0" w:space="0" w:color="auto"/>
        <w:right w:val="none" w:sz="0" w:space="0" w:color="auto"/>
      </w:divBdr>
    </w:div>
    <w:div w:id="1793203415">
      <w:bodyDiv w:val="1"/>
      <w:marLeft w:val="0"/>
      <w:marRight w:val="0"/>
      <w:marTop w:val="0"/>
      <w:marBottom w:val="0"/>
      <w:divBdr>
        <w:top w:val="none" w:sz="0" w:space="0" w:color="auto"/>
        <w:left w:val="none" w:sz="0" w:space="0" w:color="auto"/>
        <w:bottom w:val="none" w:sz="0" w:space="0" w:color="auto"/>
        <w:right w:val="none" w:sz="0" w:space="0" w:color="auto"/>
      </w:divBdr>
    </w:div>
    <w:div w:id="1793205498">
      <w:bodyDiv w:val="1"/>
      <w:marLeft w:val="0"/>
      <w:marRight w:val="0"/>
      <w:marTop w:val="0"/>
      <w:marBottom w:val="0"/>
      <w:divBdr>
        <w:top w:val="none" w:sz="0" w:space="0" w:color="auto"/>
        <w:left w:val="none" w:sz="0" w:space="0" w:color="auto"/>
        <w:bottom w:val="none" w:sz="0" w:space="0" w:color="auto"/>
        <w:right w:val="none" w:sz="0" w:space="0" w:color="auto"/>
      </w:divBdr>
    </w:div>
    <w:div w:id="1793474904">
      <w:bodyDiv w:val="1"/>
      <w:marLeft w:val="0"/>
      <w:marRight w:val="0"/>
      <w:marTop w:val="0"/>
      <w:marBottom w:val="0"/>
      <w:divBdr>
        <w:top w:val="none" w:sz="0" w:space="0" w:color="auto"/>
        <w:left w:val="none" w:sz="0" w:space="0" w:color="auto"/>
        <w:bottom w:val="none" w:sz="0" w:space="0" w:color="auto"/>
        <w:right w:val="none" w:sz="0" w:space="0" w:color="auto"/>
      </w:divBdr>
    </w:div>
    <w:div w:id="1793669190">
      <w:bodyDiv w:val="1"/>
      <w:marLeft w:val="0"/>
      <w:marRight w:val="0"/>
      <w:marTop w:val="0"/>
      <w:marBottom w:val="0"/>
      <w:divBdr>
        <w:top w:val="none" w:sz="0" w:space="0" w:color="auto"/>
        <w:left w:val="none" w:sz="0" w:space="0" w:color="auto"/>
        <w:bottom w:val="none" w:sz="0" w:space="0" w:color="auto"/>
        <w:right w:val="none" w:sz="0" w:space="0" w:color="auto"/>
      </w:divBdr>
    </w:div>
    <w:div w:id="1793669993">
      <w:bodyDiv w:val="1"/>
      <w:marLeft w:val="0"/>
      <w:marRight w:val="0"/>
      <w:marTop w:val="0"/>
      <w:marBottom w:val="0"/>
      <w:divBdr>
        <w:top w:val="none" w:sz="0" w:space="0" w:color="auto"/>
        <w:left w:val="none" w:sz="0" w:space="0" w:color="auto"/>
        <w:bottom w:val="none" w:sz="0" w:space="0" w:color="auto"/>
        <w:right w:val="none" w:sz="0" w:space="0" w:color="auto"/>
      </w:divBdr>
    </w:div>
    <w:div w:id="1793861734">
      <w:bodyDiv w:val="1"/>
      <w:marLeft w:val="0"/>
      <w:marRight w:val="0"/>
      <w:marTop w:val="0"/>
      <w:marBottom w:val="0"/>
      <w:divBdr>
        <w:top w:val="none" w:sz="0" w:space="0" w:color="auto"/>
        <w:left w:val="none" w:sz="0" w:space="0" w:color="auto"/>
        <w:bottom w:val="none" w:sz="0" w:space="0" w:color="auto"/>
        <w:right w:val="none" w:sz="0" w:space="0" w:color="auto"/>
      </w:divBdr>
    </w:div>
    <w:div w:id="1793983676">
      <w:bodyDiv w:val="1"/>
      <w:marLeft w:val="0"/>
      <w:marRight w:val="0"/>
      <w:marTop w:val="0"/>
      <w:marBottom w:val="0"/>
      <w:divBdr>
        <w:top w:val="none" w:sz="0" w:space="0" w:color="auto"/>
        <w:left w:val="none" w:sz="0" w:space="0" w:color="auto"/>
        <w:bottom w:val="none" w:sz="0" w:space="0" w:color="auto"/>
        <w:right w:val="none" w:sz="0" w:space="0" w:color="auto"/>
      </w:divBdr>
    </w:div>
    <w:div w:id="1794207300">
      <w:bodyDiv w:val="1"/>
      <w:marLeft w:val="0"/>
      <w:marRight w:val="0"/>
      <w:marTop w:val="0"/>
      <w:marBottom w:val="0"/>
      <w:divBdr>
        <w:top w:val="none" w:sz="0" w:space="0" w:color="auto"/>
        <w:left w:val="none" w:sz="0" w:space="0" w:color="auto"/>
        <w:bottom w:val="none" w:sz="0" w:space="0" w:color="auto"/>
        <w:right w:val="none" w:sz="0" w:space="0" w:color="auto"/>
      </w:divBdr>
    </w:div>
    <w:div w:id="1794209334">
      <w:bodyDiv w:val="1"/>
      <w:marLeft w:val="0"/>
      <w:marRight w:val="0"/>
      <w:marTop w:val="0"/>
      <w:marBottom w:val="0"/>
      <w:divBdr>
        <w:top w:val="none" w:sz="0" w:space="0" w:color="auto"/>
        <w:left w:val="none" w:sz="0" w:space="0" w:color="auto"/>
        <w:bottom w:val="none" w:sz="0" w:space="0" w:color="auto"/>
        <w:right w:val="none" w:sz="0" w:space="0" w:color="auto"/>
      </w:divBdr>
    </w:div>
    <w:div w:id="1794713350">
      <w:bodyDiv w:val="1"/>
      <w:marLeft w:val="0"/>
      <w:marRight w:val="0"/>
      <w:marTop w:val="0"/>
      <w:marBottom w:val="0"/>
      <w:divBdr>
        <w:top w:val="none" w:sz="0" w:space="0" w:color="auto"/>
        <w:left w:val="none" w:sz="0" w:space="0" w:color="auto"/>
        <w:bottom w:val="none" w:sz="0" w:space="0" w:color="auto"/>
        <w:right w:val="none" w:sz="0" w:space="0" w:color="auto"/>
      </w:divBdr>
    </w:div>
    <w:div w:id="1794857672">
      <w:bodyDiv w:val="1"/>
      <w:marLeft w:val="0"/>
      <w:marRight w:val="0"/>
      <w:marTop w:val="0"/>
      <w:marBottom w:val="0"/>
      <w:divBdr>
        <w:top w:val="none" w:sz="0" w:space="0" w:color="auto"/>
        <w:left w:val="none" w:sz="0" w:space="0" w:color="auto"/>
        <w:bottom w:val="none" w:sz="0" w:space="0" w:color="auto"/>
        <w:right w:val="none" w:sz="0" w:space="0" w:color="auto"/>
      </w:divBdr>
    </w:div>
    <w:div w:id="1794902197">
      <w:bodyDiv w:val="1"/>
      <w:marLeft w:val="0"/>
      <w:marRight w:val="0"/>
      <w:marTop w:val="0"/>
      <w:marBottom w:val="0"/>
      <w:divBdr>
        <w:top w:val="none" w:sz="0" w:space="0" w:color="auto"/>
        <w:left w:val="none" w:sz="0" w:space="0" w:color="auto"/>
        <w:bottom w:val="none" w:sz="0" w:space="0" w:color="auto"/>
        <w:right w:val="none" w:sz="0" w:space="0" w:color="auto"/>
      </w:divBdr>
    </w:div>
    <w:div w:id="1794907514">
      <w:bodyDiv w:val="1"/>
      <w:marLeft w:val="0"/>
      <w:marRight w:val="0"/>
      <w:marTop w:val="0"/>
      <w:marBottom w:val="0"/>
      <w:divBdr>
        <w:top w:val="none" w:sz="0" w:space="0" w:color="auto"/>
        <w:left w:val="none" w:sz="0" w:space="0" w:color="auto"/>
        <w:bottom w:val="none" w:sz="0" w:space="0" w:color="auto"/>
        <w:right w:val="none" w:sz="0" w:space="0" w:color="auto"/>
      </w:divBdr>
    </w:div>
    <w:div w:id="1795169259">
      <w:bodyDiv w:val="1"/>
      <w:marLeft w:val="0"/>
      <w:marRight w:val="0"/>
      <w:marTop w:val="0"/>
      <w:marBottom w:val="0"/>
      <w:divBdr>
        <w:top w:val="none" w:sz="0" w:space="0" w:color="auto"/>
        <w:left w:val="none" w:sz="0" w:space="0" w:color="auto"/>
        <w:bottom w:val="none" w:sz="0" w:space="0" w:color="auto"/>
        <w:right w:val="none" w:sz="0" w:space="0" w:color="auto"/>
      </w:divBdr>
    </w:div>
    <w:div w:id="1795174747">
      <w:bodyDiv w:val="1"/>
      <w:marLeft w:val="0"/>
      <w:marRight w:val="0"/>
      <w:marTop w:val="0"/>
      <w:marBottom w:val="0"/>
      <w:divBdr>
        <w:top w:val="none" w:sz="0" w:space="0" w:color="auto"/>
        <w:left w:val="none" w:sz="0" w:space="0" w:color="auto"/>
        <w:bottom w:val="none" w:sz="0" w:space="0" w:color="auto"/>
        <w:right w:val="none" w:sz="0" w:space="0" w:color="auto"/>
      </w:divBdr>
    </w:div>
    <w:div w:id="1795246568">
      <w:bodyDiv w:val="1"/>
      <w:marLeft w:val="0"/>
      <w:marRight w:val="0"/>
      <w:marTop w:val="0"/>
      <w:marBottom w:val="0"/>
      <w:divBdr>
        <w:top w:val="none" w:sz="0" w:space="0" w:color="auto"/>
        <w:left w:val="none" w:sz="0" w:space="0" w:color="auto"/>
        <w:bottom w:val="none" w:sz="0" w:space="0" w:color="auto"/>
        <w:right w:val="none" w:sz="0" w:space="0" w:color="auto"/>
      </w:divBdr>
    </w:div>
    <w:div w:id="1795319694">
      <w:bodyDiv w:val="1"/>
      <w:marLeft w:val="0"/>
      <w:marRight w:val="0"/>
      <w:marTop w:val="0"/>
      <w:marBottom w:val="0"/>
      <w:divBdr>
        <w:top w:val="none" w:sz="0" w:space="0" w:color="auto"/>
        <w:left w:val="none" w:sz="0" w:space="0" w:color="auto"/>
        <w:bottom w:val="none" w:sz="0" w:space="0" w:color="auto"/>
        <w:right w:val="none" w:sz="0" w:space="0" w:color="auto"/>
      </w:divBdr>
    </w:div>
    <w:div w:id="1795442195">
      <w:bodyDiv w:val="1"/>
      <w:marLeft w:val="0"/>
      <w:marRight w:val="0"/>
      <w:marTop w:val="0"/>
      <w:marBottom w:val="0"/>
      <w:divBdr>
        <w:top w:val="none" w:sz="0" w:space="0" w:color="auto"/>
        <w:left w:val="none" w:sz="0" w:space="0" w:color="auto"/>
        <w:bottom w:val="none" w:sz="0" w:space="0" w:color="auto"/>
        <w:right w:val="none" w:sz="0" w:space="0" w:color="auto"/>
      </w:divBdr>
    </w:div>
    <w:div w:id="1795443715">
      <w:bodyDiv w:val="1"/>
      <w:marLeft w:val="0"/>
      <w:marRight w:val="0"/>
      <w:marTop w:val="0"/>
      <w:marBottom w:val="0"/>
      <w:divBdr>
        <w:top w:val="none" w:sz="0" w:space="0" w:color="auto"/>
        <w:left w:val="none" w:sz="0" w:space="0" w:color="auto"/>
        <w:bottom w:val="none" w:sz="0" w:space="0" w:color="auto"/>
        <w:right w:val="none" w:sz="0" w:space="0" w:color="auto"/>
      </w:divBdr>
    </w:div>
    <w:div w:id="1795754092">
      <w:bodyDiv w:val="1"/>
      <w:marLeft w:val="0"/>
      <w:marRight w:val="0"/>
      <w:marTop w:val="0"/>
      <w:marBottom w:val="0"/>
      <w:divBdr>
        <w:top w:val="none" w:sz="0" w:space="0" w:color="auto"/>
        <w:left w:val="none" w:sz="0" w:space="0" w:color="auto"/>
        <w:bottom w:val="none" w:sz="0" w:space="0" w:color="auto"/>
        <w:right w:val="none" w:sz="0" w:space="0" w:color="auto"/>
      </w:divBdr>
    </w:div>
    <w:div w:id="1796020877">
      <w:bodyDiv w:val="1"/>
      <w:marLeft w:val="0"/>
      <w:marRight w:val="0"/>
      <w:marTop w:val="0"/>
      <w:marBottom w:val="0"/>
      <w:divBdr>
        <w:top w:val="none" w:sz="0" w:space="0" w:color="auto"/>
        <w:left w:val="none" w:sz="0" w:space="0" w:color="auto"/>
        <w:bottom w:val="none" w:sz="0" w:space="0" w:color="auto"/>
        <w:right w:val="none" w:sz="0" w:space="0" w:color="auto"/>
      </w:divBdr>
    </w:div>
    <w:div w:id="1796293843">
      <w:bodyDiv w:val="1"/>
      <w:marLeft w:val="0"/>
      <w:marRight w:val="0"/>
      <w:marTop w:val="0"/>
      <w:marBottom w:val="0"/>
      <w:divBdr>
        <w:top w:val="none" w:sz="0" w:space="0" w:color="auto"/>
        <w:left w:val="none" w:sz="0" w:space="0" w:color="auto"/>
        <w:bottom w:val="none" w:sz="0" w:space="0" w:color="auto"/>
        <w:right w:val="none" w:sz="0" w:space="0" w:color="auto"/>
      </w:divBdr>
    </w:div>
    <w:div w:id="1796481236">
      <w:bodyDiv w:val="1"/>
      <w:marLeft w:val="0"/>
      <w:marRight w:val="0"/>
      <w:marTop w:val="0"/>
      <w:marBottom w:val="0"/>
      <w:divBdr>
        <w:top w:val="none" w:sz="0" w:space="0" w:color="auto"/>
        <w:left w:val="none" w:sz="0" w:space="0" w:color="auto"/>
        <w:bottom w:val="none" w:sz="0" w:space="0" w:color="auto"/>
        <w:right w:val="none" w:sz="0" w:space="0" w:color="auto"/>
      </w:divBdr>
    </w:div>
    <w:div w:id="1796562759">
      <w:bodyDiv w:val="1"/>
      <w:marLeft w:val="0"/>
      <w:marRight w:val="0"/>
      <w:marTop w:val="0"/>
      <w:marBottom w:val="0"/>
      <w:divBdr>
        <w:top w:val="none" w:sz="0" w:space="0" w:color="auto"/>
        <w:left w:val="none" w:sz="0" w:space="0" w:color="auto"/>
        <w:bottom w:val="none" w:sz="0" w:space="0" w:color="auto"/>
        <w:right w:val="none" w:sz="0" w:space="0" w:color="auto"/>
      </w:divBdr>
    </w:div>
    <w:div w:id="1796869000">
      <w:bodyDiv w:val="1"/>
      <w:marLeft w:val="0"/>
      <w:marRight w:val="0"/>
      <w:marTop w:val="0"/>
      <w:marBottom w:val="0"/>
      <w:divBdr>
        <w:top w:val="none" w:sz="0" w:space="0" w:color="auto"/>
        <w:left w:val="none" w:sz="0" w:space="0" w:color="auto"/>
        <w:bottom w:val="none" w:sz="0" w:space="0" w:color="auto"/>
        <w:right w:val="none" w:sz="0" w:space="0" w:color="auto"/>
      </w:divBdr>
    </w:div>
    <w:div w:id="1797019679">
      <w:bodyDiv w:val="1"/>
      <w:marLeft w:val="0"/>
      <w:marRight w:val="0"/>
      <w:marTop w:val="0"/>
      <w:marBottom w:val="0"/>
      <w:divBdr>
        <w:top w:val="none" w:sz="0" w:space="0" w:color="auto"/>
        <w:left w:val="none" w:sz="0" w:space="0" w:color="auto"/>
        <w:bottom w:val="none" w:sz="0" w:space="0" w:color="auto"/>
        <w:right w:val="none" w:sz="0" w:space="0" w:color="auto"/>
      </w:divBdr>
    </w:div>
    <w:div w:id="1797219759">
      <w:bodyDiv w:val="1"/>
      <w:marLeft w:val="0"/>
      <w:marRight w:val="0"/>
      <w:marTop w:val="0"/>
      <w:marBottom w:val="0"/>
      <w:divBdr>
        <w:top w:val="none" w:sz="0" w:space="0" w:color="auto"/>
        <w:left w:val="none" w:sz="0" w:space="0" w:color="auto"/>
        <w:bottom w:val="none" w:sz="0" w:space="0" w:color="auto"/>
        <w:right w:val="none" w:sz="0" w:space="0" w:color="auto"/>
      </w:divBdr>
    </w:div>
    <w:div w:id="1797330422">
      <w:bodyDiv w:val="1"/>
      <w:marLeft w:val="0"/>
      <w:marRight w:val="0"/>
      <w:marTop w:val="0"/>
      <w:marBottom w:val="0"/>
      <w:divBdr>
        <w:top w:val="none" w:sz="0" w:space="0" w:color="auto"/>
        <w:left w:val="none" w:sz="0" w:space="0" w:color="auto"/>
        <w:bottom w:val="none" w:sz="0" w:space="0" w:color="auto"/>
        <w:right w:val="none" w:sz="0" w:space="0" w:color="auto"/>
      </w:divBdr>
    </w:div>
    <w:div w:id="1797529527">
      <w:bodyDiv w:val="1"/>
      <w:marLeft w:val="0"/>
      <w:marRight w:val="0"/>
      <w:marTop w:val="0"/>
      <w:marBottom w:val="0"/>
      <w:divBdr>
        <w:top w:val="none" w:sz="0" w:space="0" w:color="auto"/>
        <w:left w:val="none" w:sz="0" w:space="0" w:color="auto"/>
        <w:bottom w:val="none" w:sz="0" w:space="0" w:color="auto"/>
        <w:right w:val="none" w:sz="0" w:space="0" w:color="auto"/>
      </w:divBdr>
    </w:div>
    <w:div w:id="1797719977">
      <w:bodyDiv w:val="1"/>
      <w:marLeft w:val="0"/>
      <w:marRight w:val="0"/>
      <w:marTop w:val="0"/>
      <w:marBottom w:val="0"/>
      <w:divBdr>
        <w:top w:val="none" w:sz="0" w:space="0" w:color="auto"/>
        <w:left w:val="none" w:sz="0" w:space="0" w:color="auto"/>
        <w:bottom w:val="none" w:sz="0" w:space="0" w:color="auto"/>
        <w:right w:val="none" w:sz="0" w:space="0" w:color="auto"/>
      </w:divBdr>
    </w:div>
    <w:div w:id="1797793026">
      <w:bodyDiv w:val="1"/>
      <w:marLeft w:val="0"/>
      <w:marRight w:val="0"/>
      <w:marTop w:val="0"/>
      <w:marBottom w:val="0"/>
      <w:divBdr>
        <w:top w:val="none" w:sz="0" w:space="0" w:color="auto"/>
        <w:left w:val="none" w:sz="0" w:space="0" w:color="auto"/>
        <w:bottom w:val="none" w:sz="0" w:space="0" w:color="auto"/>
        <w:right w:val="none" w:sz="0" w:space="0" w:color="auto"/>
      </w:divBdr>
    </w:div>
    <w:div w:id="1797794662">
      <w:bodyDiv w:val="1"/>
      <w:marLeft w:val="0"/>
      <w:marRight w:val="0"/>
      <w:marTop w:val="0"/>
      <w:marBottom w:val="0"/>
      <w:divBdr>
        <w:top w:val="none" w:sz="0" w:space="0" w:color="auto"/>
        <w:left w:val="none" w:sz="0" w:space="0" w:color="auto"/>
        <w:bottom w:val="none" w:sz="0" w:space="0" w:color="auto"/>
        <w:right w:val="none" w:sz="0" w:space="0" w:color="auto"/>
      </w:divBdr>
    </w:div>
    <w:div w:id="1798060934">
      <w:bodyDiv w:val="1"/>
      <w:marLeft w:val="0"/>
      <w:marRight w:val="0"/>
      <w:marTop w:val="0"/>
      <w:marBottom w:val="0"/>
      <w:divBdr>
        <w:top w:val="none" w:sz="0" w:space="0" w:color="auto"/>
        <w:left w:val="none" w:sz="0" w:space="0" w:color="auto"/>
        <w:bottom w:val="none" w:sz="0" w:space="0" w:color="auto"/>
        <w:right w:val="none" w:sz="0" w:space="0" w:color="auto"/>
      </w:divBdr>
    </w:div>
    <w:div w:id="1798336382">
      <w:bodyDiv w:val="1"/>
      <w:marLeft w:val="0"/>
      <w:marRight w:val="0"/>
      <w:marTop w:val="0"/>
      <w:marBottom w:val="0"/>
      <w:divBdr>
        <w:top w:val="none" w:sz="0" w:space="0" w:color="auto"/>
        <w:left w:val="none" w:sz="0" w:space="0" w:color="auto"/>
        <w:bottom w:val="none" w:sz="0" w:space="0" w:color="auto"/>
        <w:right w:val="none" w:sz="0" w:space="0" w:color="auto"/>
      </w:divBdr>
    </w:div>
    <w:div w:id="1798377830">
      <w:bodyDiv w:val="1"/>
      <w:marLeft w:val="0"/>
      <w:marRight w:val="0"/>
      <w:marTop w:val="0"/>
      <w:marBottom w:val="0"/>
      <w:divBdr>
        <w:top w:val="none" w:sz="0" w:space="0" w:color="auto"/>
        <w:left w:val="none" w:sz="0" w:space="0" w:color="auto"/>
        <w:bottom w:val="none" w:sz="0" w:space="0" w:color="auto"/>
        <w:right w:val="none" w:sz="0" w:space="0" w:color="auto"/>
      </w:divBdr>
    </w:div>
    <w:div w:id="1798524989">
      <w:bodyDiv w:val="1"/>
      <w:marLeft w:val="0"/>
      <w:marRight w:val="0"/>
      <w:marTop w:val="0"/>
      <w:marBottom w:val="0"/>
      <w:divBdr>
        <w:top w:val="none" w:sz="0" w:space="0" w:color="auto"/>
        <w:left w:val="none" w:sz="0" w:space="0" w:color="auto"/>
        <w:bottom w:val="none" w:sz="0" w:space="0" w:color="auto"/>
        <w:right w:val="none" w:sz="0" w:space="0" w:color="auto"/>
      </w:divBdr>
    </w:div>
    <w:div w:id="1798570619">
      <w:bodyDiv w:val="1"/>
      <w:marLeft w:val="0"/>
      <w:marRight w:val="0"/>
      <w:marTop w:val="0"/>
      <w:marBottom w:val="0"/>
      <w:divBdr>
        <w:top w:val="none" w:sz="0" w:space="0" w:color="auto"/>
        <w:left w:val="none" w:sz="0" w:space="0" w:color="auto"/>
        <w:bottom w:val="none" w:sz="0" w:space="0" w:color="auto"/>
        <w:right w:val="none" w:sz="0" w:space="0" w:color="auto"/>
      </w:divBdr>
    </w:div>
    <w:div w:id="1798722736">
      <w:bodyDiv w:val="1"/>
      <w:marLeft w:val="0"/>
      <w:marRight w:val="0"/>
      <w:marTop w:val="0"/>
      <w:marBottom w:val="0"/>
      <w:divBdr>
        <w:top w:val="none" w:sz="0" w:space="0" w:color="auto"/>
        <w:left w:val="none" w:sz="0" w:space="0" w:color="auto"/>
        <w:bottom w:val="none" w:sz="0" w:space="0" w:color="auto"/>
        <w:right w:val="none" w:sz="0" w:space="0" w:color="auto"/>
      </w:divBdr>
    </w:div>
    <w:div w:id="1799100881">
      <w:bodyDiv w:val="1"/>
      <w:marLeft w:val="0"/>
      <w:marRight w:val="0"/>
      <w:marTop w:val="0"/>
      <w:marBottom w:val="0"/>
      <w:divBdr>
        <w:top w:val="none" w:sz="0" w:space="0" w:color="auto"/>
        <w:left w:val="none" w:sz="0" w:space="0" w:color="auto"/>
        <w:bottom w:val="none" w:sz="0" w:space="0" w:color="auto"/>
        <w:right w:val="none" w:sz="0" w:space="0" w:color="auto"/>
      </w:divBdr>
    </w:div>
    <w:div w:id="1799180576">
      <w:bodyDiv w:val="1"/>
      <w:marLeft w:val="0"/>
      <w:marRight w:val="0"/>
      <w:marTop w:val="0"/>
      <w:marBottom w:val="0"/>
      <w:divBdr>
        <w:top w:val="none" w:sz="0" w:space="0" w:color="auto"/>
        <w:left w:val="none" w:sz="0" w:space="0" w:color="auto"/>
        <w:bottom w:val="none" w:sz="0" w:space="0" w:color="auto"/>
        <w:right w:val="none" w:sz="0" w:space="0" w:color="auto"/>
      </w:divBdr>
    </w:div>
    <w:div w:id="1799225775">
      <w:bodyDiv w:val="1"/>
      <w:marLeft w:val="0"/>
      <w:marRight w:val="0"/>
      <w:marTop w:val="0"/>
      <w:marBottom w:val="0"/>
      <w:divBdr>
        <w:top w:val="none" w:sz="0" w:space="0" w:color="auto"/>
        <w:left w:val="none" w:sz="0" w:space="0" w:color="auto"/>
        <w:bottom w:val="none" w:sz="0" w:space="0" w:color="auto"/>
        <w:right w:val="none" w:sz="0" w:space="0" w:color="auto"/>
      </w:divBdr>
    </w:div>
    <w:div w:id="1799254986">
      <w:bodyDiv w:val="1"/>
      <w:marLeft w:val="0"/>
      <w:marRight w:val="0"/>
      <w:marTop w:val="0"/>
      <w:marBottom w:val="0"/>
      <w:divBdr>
        <w:top w:val="none" w:sz="0" w:space="0" w:color="auto"/>
        <w:left w:val="none" w:sz="0" w:space="0" w:color="auto"/>
        <w:bottom w:val="none" w:sz="0" w:space="0" w:color="auto"/>
        <w:right w:val="none" w:sz="0" w:space="0" w:color="auto"/>
      </w:divBdr>
    </w:div>
    <w:div w:id="1799444537">
      <w:bodyDiv w:val="1"/>
      <w:marLeft w:val="0"/>
      <w:marRight w:val="0"/>
      <w:marTop w:val="0"/>
      <w:marBottom w:val="0"/>
      <w:divBdr>
        <w:top w:val="none" w:sz="0" w:space="0" w:color="auto"/>
        <w:left w:val="none" w:sz="0" w:space="0" w:color="auto"/>
        <w:bottom w:val="none" w:sz="0" w:space="0" w:color="auto"/>
        <w:right w:val="none" w:sz="0" w:space="0" w:color="auto"/>
      </w:divBdr>
    </w:div>
    <w:div w:id="1799565718">
      <w:bodyDiv w:val="1"/>
      <w:marLeft w:val="0"/>
      <w:marRight w:val="0"/>
      <w:marTop w:val="0"/>
      <w:marBottom w:val="0"/>
      <w:divBdr>
        <w:top w:val="none" w:sz="0" w:space="0" w:color="auto"/>
        <w:left w:val="none" w:sz="0" w:space="0" w:color="auto"/>
        <w:bottom w:val="none" w:sz="0" w:space="0" w:color="auto"/>
        <w:right w:val="none" w:sz="0" w:space="0" w:color="auto"/>
      </w:divBdr>
    </w:div>
    <w:div w:id="1799685373">
      <w:bodyDiv w:val="1"/>
      <w:marLeft w:val="0"/>
      <w:marRight w:val="0"/>
      <w:marTop w:val="0"/>
      <w:marBottom w:val="0"/>
      <w:divBdr>
        <w:top w:val="none" w:sz="0" w:space="0" w:color="auto"/>
        <w:left w:val="none" w:sz="0" w:space="0" w:color="auto"/>
        <w:bottom w:val="none" w:sz="0" w:space="0" w:color="auto"/>
        <w:right w:val="none" w:sz="0" w:space="0" w:color="auto"/>
      </w:divBdr>
    </w:div>
    <w:div w:id="1799686556">
      <w:bodyDiv w:val="1"/>
      <w:marLeft w:val="0"/>
      <w:marRight w:val="0"/>
      <w:marTop w:val="0"/>
      <w:marBottom w:val="0"/>
      <w:divBdr>
        <w:top w:val="none" w:sz="0" w:space="0" w:color="auto"/>
        <w:left w:val="none" w:sz="0" w:space="0" w:color="auto"/>
        <w:bottom w:val="none" w:sz="0" w:space="0" w:color="auto"/>
        <w:right w:val="none" w:sz="0" w:space="0" w:color="auto"/>
      </w:divBdr>
    </w:div>
    <w:div w:id="1799714202">
      <w:bodyDiv w:val="1"/>
      <w:marLeft w:val="0"/>
      <w:marRight w:val="0"/>
      <w:marTop w:val="0"/>
      <w:marBottom w:val="0"/>
      <w:divBdr>
        <w:top w:val="none" w:sz="0" w:space="0" w:color="auto"/>
        <w:left w:val="none" w:sz="0" w:space="0" w:color="auto"/>
        <w:bottom w:val="none" w:sz="0" w:space="0" w:color="auto"/>
        <w:right w:val="none" w:sz="0" w:space="0" w:color="auto"/>
      </w:divBdr>
    </w:div>
    <w:div w:id="1800611686">
      <w:bodyDiv w:val="1"/>
      <w:marLeft w:val="0"/>
      <w:marRight w:val="0"/>
      <w:marTop w:val="0"/>
      <w:marBottom w:val="0"/>
      <w:divBdr>
        <w:top w:val="none" w:sz="0" w:space="0" w:color="auto"/>
        <w:left w:val="none" w:sz="0" w:space="0" w:color="auto"/>
        <w:bottom w:val="none" w:sz="0" w:space="0" w:color="auto"/>
        <w:right w:val="none" w:sz="0" w:space="0" w:color="auto"/>
      </w:divBdr>
    </w:div>
    <w:div w:id="1800682355">
      <w:bodyDiv w:val="1"/>
      <w:marLeft w:val="0"/>
      <w:marRight w:val="0"/>
      <w:marTop w:val="0"/>
      <w:marBottom w:val="0"/>
      <w:divBdr>
        <w:top w:val="none" w:sz="0" w:space="0" w:color="auto"/>
        <w:left w:val="none" w:sz="0" w:space="0" w:color="auto"/>
        <w:bottom w:val="none" w:sz="0" w:space="0" w:color="auto"/>
        <w:right w:val="none" w:sz="0" w:space="0" w:color="auto"/>
      </w:divBdr>
    </w:div>
    <w:div w:id="1800949964">
      <w:bodyDiv w:val="1"/>
      <w:marLeft w:val="0"/>
      <w:marRight w:val="0"/>
      <w:marTop w:val="0"/>
      <w:marBottom w:val="0"/>
      <w:divBdr>
        <w:top w:val="none" w:sz="0" w:space="0" w:color="auto"/>
        <w:left w:val="none" w:sz="0" w:space="0" w:color="auto"/>
        <w:bottom w:val="none" w:sz="0" w:space="0" w:color="auto"/>
        <w:right w:val="none" w:sz="0" w:space="0" w:color="auto"/>
      </w:divBdr>
    </w:div>
    <w:div w:id="1800955576">
      <w:bodyDiv w:val="1"/>
      <w:marLeft w:val="0"/>
      <w:marRight w:val="0"/>
      <w:marTop w:val="0"/>
      <w:marBottom w:val="0"/>
      <w:divBdr>
        <w:top w:val="none" w:sz="0" w:space="0" w:color="auto"/>
        <w:left w:val="none" w:sz="0" w:space="0" w:color="auto"/>
        <w:bottom w:val="none" w:sz="0" w:space="0" w:color="auto"/>
        <w:right w:val="none" w:sz="0" w:space="0" w:color="auto"/>
      </w:divBdr>
    </w:div>
    <w:div w:id="1801265508">
      <w:bodyDiv w:val="1"/>
      <w:marLeft w:val="0"/>
      <w:marRight w:val="0"/>
      <w:marTop w:val="0"/>
      <w:marBottom w:val="0"/>
      <w:divBdr>
        <w:top w:val="none" w:sz="0" w:space="0" w:color="auto"/>
        <w:left w:val="none" w:sz="0" w:space="0" w:color="auto"/>
        <w:bottom w:val="none" w:sz="0" w:space="0" w:color="auto"/>
        <w:right w:val="none" w:sz="0" w:space="0" w:color="auto"/>
      </w:divBdr>
    </w:div>
    <w:div w:id="1801337317">
      <w:bodyDiv w:val="1"/>
      <w:marLeft w:val="0"/>
      <w:marRight w:val="0"/>
      <w:marTop w:val="0"/>
      <w:marBottom w:val="0"/>
      <w:divBdr>
        <w:top w:val="none" w:sz="0" w:space="0" w:color="auto"/>
        <w:left w:val="none" w:sz="0" w:space="0" w:color="auto"/>
        <w:bottom w:val="none" w:sz="0" w:space="0" w:color="auto"/>
        <w:right w:val="none" w:sz="0" w:space="0" w:color="auto"/>
      </w:divBdr>
    </w:div>
    <w:div w:id="1801724287">
      <w:bodyDiv w:val="1"/>
      <w:marLeft w:val="0"/>
      <w:marRight w:val="0"/>
      <w:marTop w:val="0"/>
      <w:marBottom w:val="0"/>
      <w:divBdr>
        <w:top w:val="none" w:sz="0" w:space="0" w:color="auto"/>
        <w:left w:val="none" w:sz="0" w:space="0" w:color="auto"/>
        <w:bottom w:val="none" w:sz="0" w:space="0" w:color="auto"/>
        <w:right w:val="none" w:sz="0" w:space="0" w:color="auto"/>
      </w:divBdr>
    </w:div>
    <w:div w:id="1801918819">
      <w:bodyDiv w:val="1"/>
      <w:marLeft w:val="0"/>
      <w:marRight w:val="0"/>
      <w:marTop w:val="0"/>
      <w:marBottom w:val="0"/>
      <w:divBdr>
        <w:top w:val="none" w:sz="0" w:space="0" w:color="auto"/>
        <w:left w:val="none" w:sz="0" w:space="0" w:color="auto"/>
        <w:bottom w:val="none" w:sz="0" w:space="0" w:color="auto"/>
        <w:right w:val="none" w:sz="0" w:space="0" w:color="auto"/>
      </w:divBdr>
    </w:div>
    <w:div w:id="1801998252">
      <w:bodyDiv w:val="1"/>
      <w:marLeft w:val="0"/>
      <w:marRight w:val="0"/>
      <w:marTop w:val="0"/>
      <w:marBottom w:val="0"/>
      <w:divBdr>
        <w:top w:val="none" w:sz="0" w:space="0" w:color="auto"/>
        <w:left w:val="none" w:sz="0" w:space="0" w:color="auto"/>
        <w:bottom w:val="none" w:sz="0" w:space="0" w:color="auto"/>
        <w:right w:val="none" w:sz="0" w:space="0" w:color="auto"/>
      </w:divBdr>
    </w:div>
    <w:div w:id="1802191554">
      <w:bodyDiv w:val="1"/>
      <w:marLeft w:val="0"/>
      <w:marRight w:val="0"/>
      <w:marTop w:val="0"/>
      <w:marBottom w:val="0"/>
      <w:divBdr>
        <w:top w:val="none" w:sz="0" w:space="0" w:color="auto"/>
        <w:left w:val="none" w:sz="0" w:space="0" w:color="auto"/>
        <w:bottom w:val="none" w:sz="0" w:space="0" w:color="auto"/>
        <w:right w:val="none" w:sz="0" w:space="0" w:color="auto"/>
      </w:divBdr>
    </w:div>
    <w:div w:id="1802455274">
      <w:bodyDiv w:val="1"/>
      <w:marLeft w:val="0"/>
      <w:marRight w:val="0"/>
      <w:marTop w:val="0"/>
      <w:marBottom w:val="0"/>
      <w:divBdr>
        <w:top w:val="none" w:sz="0" w:space="0" w:color="auto"/>
        <w:left w:val="none" w:sz="0" w:space="0" w:color="auto"/>
        <w:bottom w:val="none" w:sz="0" w:space="0" w:color="auto"/>
        <w:right w:val="none" w:sz="0" w:space="0" w:color="auto"/>
      </w:divBdr>
    </w:div>
    <w:div w:id="1802528560">
      <w:bodyDiv w:val="1"/>
      <w:marLeft w:val="0"/>
      <w:marRight w:val="0"/>
      <w:marTop w:val="0"/>
      <w:marBottom w:val="0"/>
      <w:divBdr>
        <w:top w:val="none" w:sz="0" w:space="0" w:color="auto"/>
        <w:left w:val="none" w:sz="0" w:space="0" w:color="auto"/>
        <w:bottom w:val="none" w:sz="0" w:space="0" w:color="auto"/>
        <w:right w:val="none" w:sz="0" w:space="0" w:color="auto"/>
      </w:divBdr>
    </w:div>
    <w:div w:id="1802531464">
      <w:bodyDiv w:val="1"/>
      <w:marLeft w:val="0"/>
      <w:marRight w:val="0"/>
      <w:marTop w:val="0"/>
      <w:marBottom w:val="0"/>
      <w:divBdr>
        <w:top w:val="none" w:sz="0" w:space="0" w:color="auto"/>
        <w:left w:val="none" w:sz="0" w:space="0" w:color="auto"/>
        <w:bottom w:val="none" w:sz="0" w:space="0" w:color="auto"/>
        <w:right w:val="none" w:sz="0" w:space="0" w:color="auto"/>
      </w:divBdr>
    </w:div>
    <w:div w:id="1803813785">
      <w:bodyDiv w:val="1"/>
      <w:marLeft w:val="0"/>
      <w:marRight w:val="0"/>
      <w:marTop w:val="0"/>
      <w:marBottom w:val="0"/>
      <w:divBdr>
        <w:top w:val="none" w:sz="0" w:space="0" w:color="auto"/>
        <w:left w:val="none" w:sz="0" w:space="0" w:color="auto"/>
        <w:bottom w:val="none" w:sz="0" w:space="0" w:color="auto"/>
        <w:right w:val="none" w:sz="0" w:space="0" w:color="auto"/>
      </w:divBdr>
    </w:div>
    <w:div w:id="1803888287">
      <w:bodyDiv w:val="1"/>
      <w:marLeft w:val="0"/>
      <w:marRight w:val="0"/>
      <w:marTop w:val="0"/>
      <w:marBottom w:val="0"/>
      <w:divBdr>
        <w:top w:val="none" w:sz="0" w:space="0" w:color="auto"/>
        <w:left w:val="none" w:sz="0" w:space="0" w:color="auto"/>
        <w:bottom w:val="none" w:sz="0" w:space="0" w:color="auto"/>
        <w:right w:val="none" w:sz="0" w:space="0" w:color="auto"/>
      </w:divBdr>
    </w:div>
    <w:div w:id="1803959681">
      <w:bodyDiv w:val="1"/>
      <w:marLeft w:val="0"/>
      <w:marRight w:val="0"/>
      <w:marTop w:val="0"/>
      <w:marBottom w:val="0"/>
      <w:divBdr>
        <w:top w:val="none" w:sz="0" w:space="0" w:color="auto"/>
        <w:left w:val="none" w:sz="0" w:space="0" w:color="auto"/>
        <w:bottom w:val="none" w:sz="0" w:space="0" w:color="auto"/>
        <w:right w:val="none" w:sz="0" w:space="0" w:color="auto"/>
      </w:divBdr>
    </w:div>
    <w:div w:id="1804690354">
      <w:bodyDiv w:val="1"/>
      <w:marLeft w:val="0"/>
      <w:marRight w:val="0"/>
      <w:marTop w:val="0"/>
      <w:marBottom w:val="0"/>
      <w:divBdr>
        <w:top w:val="none" w:sz="0" w:space="0" w:color="auto"/>
        <w:left w:val="none" w:sz="0" w:space="0" w:color="auto"/>
        <w:bottom w:val="none" w:sz="0" w:space="0" w:color="auto"/>
        <w:right w:val="none" w:sz="0" w:space="0" w:color="auto"/>
      </w:divBdr>
    </w:div>
    <w:div w:id="1804811788">
      <w:bodyDiv w:val="1"/>
      <w:marLeft w:val="0"/>
      <w:marRight w:val="0"/>
      <w:marTop w:val="0"/>
      <w:marBottom w:val="0"/>
      <w:divBdr>
        <w:top w:val="none" w:sz="0" w:space="0" w:color="auto"/>
        <w:left w:val="none" w:sz="0" w:space="0" w:color="auto"/>
        <w:bottom w:val="none" w:sz="0" w:space="0" w:color="auto"/>
        <w:right w:val="none" w:sz="0" w:space="0" w:color="auto"/>
      </w:divBdr>
    </w:div>
    <w:div w:id="1805125525">
      <w:bodyDiv w:val="1"/>
      <w:marLeft w:val="0"/>
      <w:marRight w:val="0"/>
      <w:marTop w:val="0"/>
      <w:marBottom w:val="0"/>
      <w:divBdr>
        <w:top w:val="none" w:sz="0" w:space="0" w:color="auto"/>
        <w:left w:val="none" w:sz="0" w:space="0" w:color="auto"/>
        <w:bottom w:val="none" w:sz="0" w:space="0" w:color="auto"/>
        <w:right w:val="none" w:sz="0" w:space="0" w:color="auto"/>
      </w:divBdr>
    </w:div>
    <w:div w:id="1805193112">
      <w:bodyDiv w:val="1"/>
      <w:marLeft w:val="0"/>
      <w:marRight w:val="0"/>
      <w:marTop w:val="0"/>
      <w:marBottom w:val="0"/>
      <w:divBdr>
        <w:top w:val="none" w:sz="0" w:space="0" w:color="auto"/>
        <w:left w:val="none" w:sz="0" w:space="0" w:color="auto"/>
        <w:bottom w:val="none" w:sz="0" w:space="0" w:color="auto"/>
        <w:right w:val="none" w:sz="0" w:space="0" w:color="auto"/>
      </w:divBdr>
    </w:div>
    <w:div w:id="1805389863">
      <w:bodyDiv w:val="1"/>
      <w:marLeft w:val="0"/>
      <w:marRight w:val="0"/>
      <w:marTop w:val="0"/>
      <w:marBottom w:val="0"/>
      <w:divBdr>
        <w:top w:val="none" w:sz="0" w:space="0" w:color="auto"/>
        <w:left w:val="none" w:sz="0" w:space="0" w:color="auto"/>
        <w:bottom w:val="none" w:sz="0" w:space="0" w:color="auto"/>
        <w:right w:val="none" w:sz="0" w:space="0" w:color="auto"/>
      </w:divBdr>
    </w:div>
    <w:div w:id="1805852300">
      <w:bodyDiv w:val="1"/>
      <w:marLeft w:val="0"/>
      <w:marRight w:val="0"/>
      <w:marTop w:val="0"/>
      <w:marBottom w:val="0"/>
      <w:divBdr>
        <w:top w:val="none" w:sz="0" w:space="0" w:color="auto"/>
        <w:left w:val="none" w:sz="0" w:space="0" w:color="auto"/>
        <w:bottom w:val="none" w:sz="0" w:space="0" w:color="auto"/>
        <w:right w:val="none" w:sz="0" w:space="0" w:color="auto"/>
      </w:divBdr>
    </w:div>
    <w:div w:id="1805925683">
      <w:bodyDiv w:val="1"/>
      <w:marLeft w:val="0"/>
      <w:marRight w:val="0"/>
      <w:marTop w:val="0"/>
      <w:marBottom w:val="0"/>
      <w:divBdr>
        <w:top w:val="none" w:sz="0" w:space="0" w:color="auto"/>
        <w:left w:val="none" w:sz="0" w:space="0" w:color="auto"/>
        <w:bottom w:val="none" w:sz="0" w:space="0" w:color="auto"/>
        <w:right w:val="none" w:sz="0" w:space="0" w:color="auto"/>
      </w:divBdr>
    </w:div>
    <w:div w:id="1805930438">
      <w:bodyDiv w:val="1"/>
      <w:marLeft w:val="0"/>
      <w:marRight w:val="0"/>
      <w:marTop w:val="0"/>
      <w:marBottom w:val="0"/>
      <w:divBdr>
        <w:top w:val="none" w:sz="0" w:space="0" w:color="auto"/>
        <w:left w:val="none" w:sz="0" w:space="0" w:color="auto"/>
        <w:bottom w:val="none" w:sz="0" w:space="0" w:color="auto"/>
        <w:right w:val="none" w:sz="0" w:space="0" w:color="auto"/>
      </w:divBdr>
    </w:div>
    <w:div w:id="1806385132">
      <w:bodyDiv w:val="1"/>
      <w:marLeft w:val="0"/>
      <w:marRight w:val="0"/>
      <w:marTop w:val="0"/>
      <w:marBottom w:val="0"/>
      <w:divBdr>
        <w:top w:val="none" w:sz="0" w:space="0" w:color="auto"/>
        <w:left w:val="none" w:sz="0" w:space="0" w:color="auto"/>
        <w:bottom w:val="none" w:sz="0" w:space="0" w:color="auto"/>
        <w:right w:val="none" w:sz="0" w:space="0" w:color="auto"/>
      </w:divBdr>
    </w:div>
    <w:div w:id="1806847973">
      <w:bodyDiv w:val="1"/>
      <w:marLeft w:val="0"/>
      <w:marRight w:val="0"/>
      <w:marTop w:val="0"/>
      <w:marBottom w:val="0"/>
      <w:divBdr>
        <w:top w:val="none" w:sz="0" w:space="0" w:color="auto"/>
        <w:left w:val="none" w:sz="0" w:space="0" w:color="auto"/>
        <w:bottom w:val="none" w:sz="0" w:space="0" w:color="auto"/>
        <w:right w:val="none" w:sz="0" w:space="0" w:color="auto"/>
      </w:divBdr>
    </w:div>
    <w:div w:id="1806923242">
      <w:bodyDiv w:val="1"/>
      <w:marLeft w:val="0"/>
      <w:marRight w:val="0"/>
      <w:marTop w:val="0"/>
      <w:marBottom w:val="0"/>
      <w:divBdr>
        <w:top w:val="none" w:sz="0" w:space="0" w:color="auto"/>
        <w:left w:val="none" w:sz="0" w:space="0" w:color="auto"/>
        <w:bottom w:val="none" w:sz="0" w:space="0" w:color="auto"/>
        <w:right w:val="none" w:sz="0" w:space="0" w:color="auto"/>
      </w:divBdr>
    </w:div>
    <w:div w:id="1806968344">
      <w:bodyDiv w:val="1"/>
      <w:marLeft w:val="0"/>
      <w:marRight w:val="0"/>
      <w:marTop w:val="0"/>
      <w:marBottom w:val="0"/>
      <w:divBdr>
        <w:top w:val="none" w:sz="0" w:space="0" w:color="auto"/>
        <w:left w:val="none" w:sz="0" w:space="0" w:color="auto"/>
        <w:bottom w:val="none" w:sz="0" w:space="0" w:color="auto"/>
        <w:right w:val="none" w:sz="0" w:space="0" w:color="auto"/>
      </w:divBdr>
    </w:div>
    <w:div w:id="1807090496">
      <w:bodyDiv w:val="1"/>
      <w:marLeft w:val="0"/>
      <w:marRight w:val="0"/>
      <w:marTop w:val="0"/>
      <w:marBottom w:val="0"/>
      <w:divBdr>
        <w:top w:val="none" w:sz="0" w:space="0" w:color="auto"/>
        <w:left w:val="none" w:sz="0" w:space="0" w:color="auto"/>
        <w:bottom w:val="none" w:sz="0" w:space="0" w:color="auto"/>
        <w:right w:val="none" w:sz="0" w:space="0" w:color="auto"/>
      </w:divBdr>
    </w:div>
    <w:div w:id="1807163397">
      <w:bodyDiv w:val="1"/>
      <w:marLeft w:val="0"/>
      <w:marRight w:val="0"/>
      <w:marTop w:val="0"/>
      <w:marBottom w:val="0"/>
      <w:divBdr>
        <w:top w:val="none" w:sz="0" w:space="0" w:color="auto"/>
        <w:left w:val="none" w:sz="0" w:space="0" w:color="auto"/>
        <w:bottom w:val="none" w:sz="0" w:space="0" w:color="auto"/>
        <w:right w:val="none" w:sz="0" w:space="0" w:color="auto"/>
      </w:divBdr>
    </w:div>
    <w:div w:id="1807425936">
      <w:bodyDiv w:val="1"/>
      <w:marLeft w:val="0"/>
      <w:marRight w:val="0"/>
      <w:marTop w:val="0"/>
      <w:marBottom w:val="0"/>
      <w:divBdr>
        <w:top w:val="none" w:sz="0" w:space="0" w:color="auto"/>
        <w:left w:val="none" w:sz="0" w:space="0" w:color="auto"/>
        <w:bottom w:val="none" w:sz="0" w:space="0" w:color="auto"/>
        <w:right w:val="none" w:sz="0" w:space="0" w:color="auto"/>
      </w:divBdr>
    </w:div>
    <w:div w:id="1807431661">
      <w:bodyDiv w:val="1"/>
      <w:marLeft w:val="0"/>
      <w:marRight w:val="0"/>
      <w:marTop w:val="0"/>
      <w:marBottom w:val="0"/>
      <w:divBdr>
        <w:top w:val="none" w:sz="0" w:space="0" w:color="auto"/>
        <w:left w:val="none" w:sz="0" w:space="0" w:color="auto"/>
        <w:bottom w:val="none" w:sz="0" w:space="0" w:color="auto"/>
        <w:right w:val="none" w:sz="0" w:space="0" w:color="auto"/>
      </w:divBdr>
    </w:div>
    <w:div w:id="1807624893">
      <w:bodyDiv w:val="1"/>
      <w:marLeft w:val="0"/>
      <w:marRight w:val="0"/>
      <w:marTop w:val="0"/>
      <w:marBottom w:val="0"/>
      <w:divBdr>
        <w:top w:val="none" w:sz="0" w:space="0" w:color="auto"/>
        <w:left w:val="none" w:sz="0" w:space="0" w:color="auto"/>
        <w:bottom w:val="none" w:sz="0" w:space="0" w:color="auto"/>
        <w:right w:val="none" w:sz="0" w:space="0" w:color="auto"/>
      </w:divBdr>
    </w:div>
    <w:div w:id="1807892779">
      <w:bodyDiv w:val="1"/>
      <w:marLeft w:val="0"/>
      <w:marRight w:val="0"/>
      <w:marTop w:val="0"/>
      <w:marBottom w:val="0"/>
      <w:divBdr>
        <w:top w:val="none" w:sz="0" w:space="0" w:color="auto"/>
        <w:left w:val="none" w:sz="0" w:space="0" w:color="auto"/>
        <w:bottom w:val="none" w:sz="0" w:space="0" w:color="auto"/>
        <w:right w:val="none" w:sz="0" w:space="0" w:color="auto"/>
      </w:divBdr>
    </w:div>
    <w:div w:id="1807967368">
      <w:bodyDiv w:val="1"/>
      <w:marLeft w:val="0"/>
      <w:marRight w:val="0"/>
      <w:marTop w:val="0"/>
      <w:marBottom w:val="0"/>
      <w:divBdr>
        <w:top w:val="none" w:sz="0" w:space="0" w:color="auto"/>
        <w:left w:val="none" w:sz="0" w:space="0" w:color="auto"/>
        <w:bottom w:val="none" w:sz="0" w:space="0" w:color="auto"/>
        <w:right w:val="none" w:sz="0" w:space="0" w:color="auto"/>
      </w:divBdr>
    </w:div>
    <w:div w:id="1808156315">
      <w:bodyDiv w:val="1"/>
      <w:marLeft w:val="0"/>
      <w:marRight w:val="0"/>
      <w:marTop w:val="0"/>
      <w:marBottom w:val="0"/>
      <w:divBdr>
        <w:top w:val="none" w:sz="0" w:space="0" w:color="auto"/>
        <w:left w:val="none" w:sz="0" w:space="0" w:color="auto"/>
        <w:bottom w:val="none" w:sz="0" w:space="0" w:color="auto"/>
        <w:right w:val="none" w:sz="0" w:space="0" w:color="auto"/>
      </w:divBdr>
    </w:div>
    <w:div w:id="1808206506">
      <w:bodyDiv w:val="1"/>
      <w:marLeft w:val="0"/>
      <w:marRight w:val="0"/>
      <w:marTop w:val="0"/>
      <w:marBottom w:val="0"/>
      <w:divBdr>
        <w:top w:val="none" w:sz="0" w:space="0" w:color="auto"/>
        <w:left w:val="none" w:sz="0" w:space="0" w:color="auto"/>
        <w:bottom w:val="none" w:sz="0" w:space="0" w:color="auto"/>
        <w:right w:val="none" w:sz="0" w:space="0" w:color="auto"/>
      </w:divBdr>
    </w:div>
    <w:div w:id="1808623078">
      <w:bodyDiv w:val="1"/>
      <w:marLeft w:val="0"/>
      <w:marRight w:val="0"/>
      <w:marTop w:val="0"/>
      <w:marBottom w:val="0"/>
      <w:divBdr>
        <w:top w:val="none" w:sz="0" w:space="0" w:color="auto"/>
        <w:left w:val="none" w:sz="0" w:space="0" w:color="auto"/>
        <w:bottom w:val="none" w:sz="0" w:space="0" w:color="auto"/>
        <w:right w:val="none" w:sz="0" w:space="0" w:color="auto"/>
      </w:divBdr>
    </w:div>
    <w:div w:id="1808741994">
      <w:bodyDiv w:val="1"/>
      <w:marLeft w:val="0"/>
      <w:marRight w:val="0"/>
      <w:marTop w:val="0"/>
      <w:marBottom w:val="0"/>
      <w:divBdr>
        <w:top w:val="none" w:sz="0" w:space="0" w:color="auto"/>
        <w:left w:val="none" w:sz="0" w:space="0" w:color="auto"/>
        <w:bottom w:val="none" w:sz="0" w:space="0" w:color="auto"/>
        <w:right w:val="none" w:sz="0" w:space="0" w:color="auto"/>
      </w:divBdr>
    </w:div>
    <w:div w:id="1808742505">
      <w:bodyDiv w:val="1"/>
      <w:marLeft w:val="0"/>
      <w:marRight w:val="0"/>
      <w:marTop w:val="0"/>
      <w:marBottom w:val="0"/>
      <w:divBdr>
        <w:top w:val="none" w:sz="0" w:space="0" w:color="auto"/>
        <w:left w:val="none" w:sz="0" w:space="0" w:color="auto"/>
        <w:bottom w:val="none" w:sz="0" w:space="0" w:color="auto"/>
        <w:right w:val="none" w:sz="0" w:space="0" w:color="auto"/>
      </w:divBdr>
    </w:div>
    <w:div w:id="1808811609">
      <w:bodyDiv w:val="1"/>
      <w:marLeft w:val="0"/>
      <w:marRight w:val="0"/>
      <w:marTop w:val="0"/>
      <w:marBottom w:val="0"/>
      <w:divBdr>
        <w:top w:val="none" w:sz="0" w:space="0" w:color="auto"/>
        <w:left w:val="none" w:sz="0" w:space="0" w:color="auto"/>
        <w:bottom w:val="none" w:sz="0" w:space="0" w:color="auto"/>
        <w:right w:val="none" w:sz="0" w:space="0" w:color="auto"/>
      </w:divBdr>
    </w:div>
    <w:div w:id="1809086515">
      <w:bodyDiv w:val="1"/>
      <w:marLeft w:val="0"/>
      <w:marRight w:val="0"/>
      <w:marTop w:val="0"/>
      <w:marBottom w:val="0"/>
      <w:divBdr>
        <w:top w:val="none" w:sz="0" w:space="0" w:color="auto"/>
        <w:left w:val="none" w:sz="0" w:space="0" w:color="auto"/>
        <w:bottom w:val="none" w:sz="0" w:space="0" w:color="auto"/>
        <w:right w:val="none" w:sz="0" w:space="0" w:color="auto"/>
      </w:divBdr>
    </w:div>
    <w:div w:id="1809127230">
      <w:bodyDiv w:val="1"/>
      <w:marLeft w:val="0"/>
      <w:marRight w:val="0"/>
      <w:marTop w:val="0"/>
      <w:marBottom w:val="0"/>
      <w:divBdr>
        <w:top w:val="none" w:sz="0" w:space="0" w:color="auto"/>
        <w:left w:val="none" w:sz="0" w:space="0" w:color="auto"/>
        <w:bottom w:val="none" w:sz="0" w:space="0" w:color="auto"/>
        <w:right w:val="none" w:sz="0" w:space="0" w:color="auto"/>
      </w:divBdr>
    </w:div>
    <w:div w:id="1809130891">
      <w:bodyDiv w:val="1"/>
      <w:marLeft w:val="0"/>
      <w:marRight w:val="0"/>
      <w:marTop w:val="0"/>
      <w:marBottom w:val="0"/>
      <w:divBdr>
        <w:top w:val="none" w:sz="0" w:space="0" w:color="auto"/>
        <w:left w:val="none" w:sz="0" w:space="0" w:color="auto"/>
        <w:bottom w:val="none" w:sz="0" w:space="0" w:color="auto"/>
        <w:right w:val="none" w:sz="0" w:space="0" w:color="auto"/>
      </w:divBdr>
    </w:div>
    <w:div w:id="1809203245">
      <w:bodyDiv w:val="1"/>
      <w:marLeft w:val="0"/>
      <w:marRight w:val="0"/>
      <w:marTop w:val="0"/>
      <w:marBottom w:val="0"/>
      <w:divBdr>
        <w:top w:val="none" w:sz="0" w:space="0" w:color="auto"/>
        <w:left w:val="none" w:sz="0" w:space="0" w:color="auto"/>
        <w:bottom w:val="none" w:sz="0" w:space="0" w:color="auto"/>
        <w:right w:val="none" w:sz="0" w:space="0" w:color="auto"/>
      </w:divBdr>
    </w:div>
    <w:div w:id="1810243241">
      <w:bodyDiv w:val="1"/>
      <w:marLeft w:val="0"/>
      <w:marRight w:val="0"/>
      <w:marTop w:val="0"/>
      <w:marBottom w:val="0"/>
      <w:divBdr>
        <w:top w:val="none" w:sz="0" w:space="0" w:color="auto"/>
        <w:left w:val="none" w:sz="0" w:space="0" w:color="auto"/>
        <w:bottom w:val="none" w:sz="0" w:space="0" w:color="auto"/>
        <w:right w:val="none" w:sz="0" w:space="0" w:color="auto"/>
      </w:divBdr>
    </w:div>
    <w:div w:id="1810509611">
      <w:bodyDiv w:val="1"/>
      <w:marLeft w:val="0"/>
      <w:marRight w:val="0"/>
      <w:marTop w:val="0"/>
      <w:marBottom w:val="0"/>
      <w:divBdr>
        <w:top w:val="none" w:sz="0" w:space="0" w:color="auto"/>
        <w:left w:val="none" w:sz="0" w:space="0" w:color="auto"/>
        <w:bottom w:val="none" w:sz="0" w:space="0" w:color="auto"/>
        <w:right w:val="none" w:sz="0" w:space="0" w:color="auto"/>
      </w:divBdr>
    </w:div>
    <w:div w:id="1810513825">
      <w:bodyDiv w:val="1"/>
      <w:marLeft w:val="0"/>
      <w:marRight w:val="0"/>
      <w:marTop w:val="0"/>
      <w:marBottom w:val="0"/>
      <w:divBdr>
        <w:top w:val="none" w:sz="0" w:space="0" w:color="auto"/>
        <w:left w:val="none" w:sz="0" w:space="0" w:color="auto"/>
        <w:bottom w:val="none" w:sz="0" w:space="0" w:color="auto"/>
        <w:right w:val="none" w:sz="0" w:space="0" w:color="auto"/>
      </w:divBdr>
    </w:div>
    <w:div w:id="1811247067">
      <w:bodyDiv w:val="1"/>
      <w:marLeft w:val="0"/>
      <w:marRight w:val="0"/>
      <w:marTop w:val="0"/>
      <w:marBottom w:val="0"/>
      <w:divBdr>
        <w:top w:val="none" w:sz="0" w:space="0" w:color="auto"/>
        <w:left w:val="none" w:sz="0" w:space="0" w:color="auto"/>
        <w:bottom w:val="none" w:sz="0" w:space="0" w:color="auto"/>
        <w:right w:val="none" w:sz="0" w:space="0" w:color="auto"/>
      </w:divBdr>
    </w:div>
    <w:div w:id="1811433119">
      <w:bodyDiv w:val="1"/>
      <w:marLeft w:val="0"/>
      <w:marRight w:val="0"/>
      <w:marTop w:val="0"/>
      <w:marBottom w:val="0"/>
      <w:divBdr>
        <w:top w:val="none" w:sz="0" w:space="0" w:color="auto"/>
        <w:left w:val="none" w:sz="0" w:space="0" w:color="auto"/>
        <w:bottom w:val="none" w:sz="0" w:space="0" w:color="auto"/>
        <w:right w:val="none" w:sz="0" w:space="0" w:color="auto"/>
      </w:divBdr>
    </w:div>
    <w:div w:id="1811481940">
      <w:bodyDiv w:val="1"/>
      <w:marLeft w:val="0"/>
      <w:marRight w:val="0"/>
      <w:marTop w:val="0"/>
      <w:marBottom w:val="0"/>
      <w:divBdr>
        <w:top w:val="none" w:sz="0" w:space="0" w:color="auto"/>
        <w:left w:val="none" w:sz="0" w:space="0" w:color="auto"/>
        <w:bottom w:val="none" w:sz="0" w:space="0" w:color="auto"/>
        <w:right w:val="none" w:sz="0" w:space="0" w:color="auto"/>
      </w:divBdr>
    </w:div>
    <w:div w:id="1811629683">
      <w:bodyDiv w:val="1"/>
      <w:marLeft w:val="0"/>
      <w:marRight w:val="0"/>
      <w:marTop w:val="0"/>
      <w:marBottom w:val="0"/>
      <w:divBdr>
        <w:top w:val="none" w:sz="0" w:space="0" w:color="auto"/>
        <w:left w:val="none" w:sz="0" w:space="0" w:color="auto"/>
        <w:bottom w:val="none" w:sz="0" w:space="0" w:color="auto"/>
        <w:right w:val="none" w:sz="0" w:space="0" w:color="auto"/>
      </w:divBdr>
    </w:div>
    <w:div w:id="1811939700">
      <w:bodyDiv w:val="1"/>
      <w:marLeft w:val="0"/>
      <w:marRight w:val="0"/>
      <w:marTop w:val="0"/>
      <w:marBottom w:val="0"/>
      <w:divBdr>
        <w:top w:val="none" w:sz="0" w:space="0" w:color="auto"/>
        <w:left w:val="none" w:sz="0" w:space="0" w:color="auto"/>
        <w:bottom w:val="none" w:sz="0" w:space="0" w:color="auto"/>
        <w:right w:val="none" w:sz="0" w:space="0" w:color="auto"/>
      </w:divBdr>
    </w:div>
    <w:div w:id="1812013470">
      <w:bodyDiv w:val="1"/>
      <w:marLeft w:val="0"/>
      <w:marRight w:val="0"/>
      <w:marTop w:val="0"/>
      <w:marBottom w:val="0"/>
      <w:divBdr>
        <w:top w:val="none" w:sz="0" w:space="0" w:color="auto"/>
        <w:left w:val="none" w:sz="0" w:space="0" w:color="auto"/>
        <w:bottom w:val="none" w:sz="0" w:space="0" w:color="auto"/>
        <w:right w:val="none" w:sz="0" w:space="0" w:color="auto"/>
      </w:divBdr>
    </w:div>
    <w:div w:id="1812014303">
      <w:bodyDiv w:val="1"/>
      <w:marLeft w:val="0"/>
      <w:marRight w:val="0"/>
      <w:marTop w:val="0"/>
      <w:marBottom w:val="0"/>
      <w:divBdr>
        <w:top w:val="none" w:sz="0" w:space="0" w:color="auto"/>
        <w:left w:val="none" w:sz="0" w:space="0" w:color="auto"/>
        <w:bottom w:val="none" w:sz="0" w:space="0" w:color="auto"/>
        <w:right w:val="none" w:sz="0" w:space="0" w:color="auto"/>
      </w:divBdr>
    </w:div>
    <w:div w:id="1812089865">
      <w:bodyDiv w:val="1"/>
      <w:marLeft w:val="0"/>
      <w:marRight w:val="0"/>
      <w:marTop w:val="0"/>
      <w:marBottom w:val="0"/>
      <w:divBdr>
        <w:top w:val="none" w:sz="0" w:space="0" w:color="auto"/>
        <w:left w:val="none" w:sz="0" w:space="0" w:color="auto"/>
        <w:bottom w:val="none" w:sz="0" w:space="0" w:color="auto"/>
        <w:right w:val="none" w:sz="0" w:space="0" w:color="auto"/>
      </w:divBdr>
    </w:div>
    <w:div w:id="1812210882">
      <w:bodyDiv w:val="1"/>
      <w:marLeft w:val="0"/>
      <w:marRight w:val="0"/>
      <w:marTop w:val="0"/>
      <w:marBottom w:val="0"/>
      <w:divBdr>
        <w:top w:val="none" w:sz="0" w:space="0" w:color="auto"/>
        <w:left w:val="none" w:sz="0" w:space="0" w:color="auto"/>
        <w:bottom w:val="none" w:sz="0" w:space="0" w:color="auto"/>
        <w:right w:val="none" w:sz="0" w:space="0" w:color="auto"/>
      </w:divBdr>
    </w:div>
    <w:div w:id="1812668495">
      <w:bodyDiv w:val="1"/>
      <w:marLeft w:val="0"/>
      <w:marRight w:val="0"/>
      <w:marTop w:val="0"/>
      <w:marBottom w:val="0"/>
      <w:divBdr>
        <w:top w:val="none" w:sz="0" w:space="0" w:color="auto"/>
        <w:left w:val="none" w:sz="0" w:space="0" w:color="auto"/>
        <w:bottom w:val="none" w:sz="0" w:space="0" w:color="auto"/>
        <w:right w:val="none" w:sz="0" w:space="0" w:color="auto"/>
      </w:divBdr>
    </w:div>
    <w:div w:id="1813063786">
      <w:bodyDiv w:val="1"/>
      <w:marLeft w:val="0"/>
      <w:marRight w:val="0"/>
      <w:marTop w:val="0"/>
      <w:marBottom w:val="0"/>
      <w:divBdr>
        <w:top w:val="none" w:sz="0" w:space="0" w:color="auto"/>
        <w:left w:val="none" w:sz="0" w:space="0" w:color="auto"/>
        <w:bottom w:val="none" w:sz="0" w:space="0" w:color="auto"/>
        <w:right w:val="none" w:sz="0" w:space="0" w:color="auto"/>
      </w:divBdr>
    </w:div>
    <w:div w:id="1813670884">
      <w:bodyDiv w:val="1"/>
      <w:marLeft w:val="0"/>
      <w:marRight w:val="0"/>
      <w:marTop w:val="0"/>
      <w:marBottom w:val="0"/>
      <w:divBdr>
        <w:top w:val="none" w:sz="0" w:space="0" w:color="auto"/>
        <w:left w:val="none" w:sz="0" w:space="0" w:color="auto"/>
        <w:bottom w:val="none" w:sz="0" w:space="0" w:color="auto"/>
        <w:right w:val="none" w:sz="0" w:space="0" w:color="auto"/>
      </w:divBdr>
    </w:div>
    <w:div w:id="1813912015">
      <w:bodyDiv w:val="1"/>
      <w:marLeft w:val="0"/>
      <w:marRight w:val="0"/>
      <w:marTop w:val="0"/>
      <w:marBottom w:val="0"/>
      <w:divBdr>
        <w:top w:val="none" w:sz="0" w:space="0" w:color="auto"/>
        <w:left w:val="none" w:sz="0" w:space="0" w:color="auto"/>
        <w:bottom w:val="none" w:sz="0" w:space="0" w:color="auto"/>
        <w:right w:val="none" w:sz="0" w:space="0" w:color="auto"/>
      </w:divBdr>
    </w:div>
    <w:div w:id="1813938029">
      <w:bodyDiv w:val="1"/>
      <w:marLeft w:val="0"/>
      <w:marRight w:val="0"/>
      <w:marTop w:val="0"/>
      <w:marBottom w:val="0"/>
      <w:divBdr>
        <w:top w:val="none" w:sz="0" w:space="0" w:color="auto"/>
        <w:left w:val="none" w:sz="0" w:space="0" w:color="auto"/>
        <w:bottom w:val="none" w:sz="0" w:space="0" w:color="auto"/>
        <w:right w:val="none" w:sz="0" w:space="0" w:color="auto"/>
      </w:divBdr>
    </w:div>
    <w:div w:id="1814056819">
      <w:bodyDiv w:val="1"/>
      <w:marLeft w:val="0"/>
      <w:marRight w:val="0"/>
      <w:marTop w:val="0"/>
      <w:marBottom w:val="0"/>
      <w:divBdr>
        <w:top w:val="none" w:sz="0" w:space="0" w:color="auto"/>
        <w:left w:val="none" w:sz="0" w:space="0" w:color="auto"/>
        <w:bottom w:val="none" w:sz="0" w:space="0" w:color="auto"/>
        <w:right w:val="none" w:sz="0" w:space="0" w:color="auto"/>
      </w:divBdr>
    </w:div>
    <w:div w:id="1814134117">
      <w:bodyDiv w:val="1"/>
      <w:marLeft w:val="0"/>
      <w:marRight w:val="0"/>
      <w:marTop w:val="0"/>
      <w:marBottom w:val="0"/>
      <w:divBdr>
        <w:top w:val="none" w:sz="0" w:space="0" w:color="auto"/>
        <w:left w:val="none" w:sz="0" w:space="0" w:color="auto"/>
        <w:bottom w:val="none" w:sz="0" w:space="0" w:color="auto"/>
        <w:right w:val="none" w:sz="0" w:space="0" w:color="auto"/>
      </w:divBdr>
    </w:div>
    <w:div w:id="1814178329">
      <w:bodyDiv w:val="1"/>
      <w:marLeft w:val="0"/>
      <w:marRight w:val="0"/>
      <w:marTop w:val="0"/>
      <w:marBottom w:val="0"/>
      <w:divBdr>
        <w:top w:val="none" w:sz="0" w:space="0" w:color="auto"/>
        <w:left w:val="none" w:sz="0" w:space="0" w:color="auto"/>
        <w:bottom w:val="none" w:sz="0" w:space="0" w:color="auto"/>
        <w:right w:val="none" w:sz="0" w:space="0" w:color="auto"/>
      </w:divBdr>
    </w:div>
    <w:div w:id="1814298938">
      <w:bodyDiv w:val="1"/>
      <w:marLeft w:val="0"/>
      <w:marRight w:val="0"/>
      <w:marTop w:val="0"/>
      <w:marBottom w:val="0"/>
      <w:divBdr>
        <w:top w:val="none" w:sz="0" w:space="0" w:color="auto"/>
        <w:left w:val="none" w:sz="0" w:space="0" w:color="auto"/>
        <w:bottom w:val="none" w:sz="0" w:space="0" w:color="auto"/>
        <w:right w:val="none" w:sz="0" w:space="0" w:color="auto"/>
      </w:divBdr>
    </w:div>
    <w:div w:id="1814330718">
      <w:bodyDiv w:val="1"/>
      <w:marLeft w:val="0"/>
      <w:marRight w:val="0"/>
      <w:marTop w:val="0"/>
      <w:marBottom w:val="0"/>
      <w:divBdr>
        <w:top w:val="none" w:sz="0" w:space="0" w:color="auto"/>
        <w:left w:val="none" w:sz="0" w:space="0" w:color="auto"/>
        <w:bottom w:val="none" w:sz="0" w:space="0" w:color="auto"/>
        <w:right w:val="none" w:sz="0" w:space="0" w:color="auto"/>
      </w:divBdr>
    </w:div>
    <w:div w:id="1814591549">
      <w:bodyDiv w:val="1"/>
      <w:marLeft w:val="0"/>
      <w:marRight w:val="0"/>
      <w:marTop w:val="0"/>
      <w:marBottom w:val="0"/>
      <w:divBdr>
        <w:top w:val="none" w:sz="0" w:space="0" w:color="auto"/>
        <w:left w:val="none" w:sz="0" w:space="0" w:color="auto"/>
        <w:bottom w:val="none" w:sz="0" w:space="0" w:color="auto"/>
        <w:right w:val="none" w:sz="0" w:space="0" w:color="auto"/>
      </w:divBdr>
    </w:div>
    <w:div w:id="1814786865">
      <w:bodyDiv w:val="1"/>
      <w:marLeft w:val="0"/>
      <w:marRight w:val="0"/>
      <w:marTop w:val="0"/>
      <w:marBottom w:val="0"/>
      <w:divBdr>
        <w:top w:val="none" w:sz="0" w:space="0" w:color="auto"/>
        <w:left w:val="none" w:sz="0" w:space="0" w:color="auto"/>
        <w:bottom w:val="none" w:sz="0" w:space="0" w:color="auto"/>
        <w:right w:val="none" w:sz="0" w:space="0" w:color="auto"/>
      </w:divBdr>
    </w:div>
    <w:div w:id="1814835956">
      <w:bodyDiv w:val="1"/>
      <w:marLeft w:val="0"/>
      <w:marRight w:val="0"/>
      <w:marTop w:val="0"/>
      <w:marBottom w:val="0"/>
      <w:divBdr>
        <w:top w:val="none" w:sz="0" w:space="0" w:color="auto"/>
        <w:left w:val="none" w:sz="0" w:space="0" w:color="auto"/>
        <w:bottom w:val="none" w:sz="0" w:space="0" w:color="auto"/>
        <w:right w:val="none" w:sz="0" w:space="0" w:color="auto"/>
      </w:divBdr>
    </w:div>
    <w:div w:id="1815098838">
      <w:bodyDiv w:val="1"/>
      <w:marLeft w:val="0"/>
      <w:marRight w:val="0"/>
      <w:marTop w:val="0"/>
      <w:marBottom w:val="0"/>
      <w:divBdr>
        <w:top w:val="none" w:sz="0" w:space="0" w:color="auto"/>
        <w:left w:val="none" w:sz="0" w:space="0" w:color="auto"/>
        <w:bottom w:val="none" w:sz="0" w:space="0" w:color="auto"/>
        <w:right w:val="none" w:sz="0" w:space="0" w:color="auto"/>
      </w:divBdr>
    </w:div>
    <w:div w:id="1815372462">
      <w:bodyDiv w:val="1"/>
      <w:marLeft w:val="0"/>
      <w:marRight w:val="0"/>
      <w:marTop w:val="0"/>
      <w:marBottom w:val="0"/>
      <w:divBdr>
        <w:top w:val="none" w:sz="0" w:space="0" w:color="auto"/>
        <w:left w:val="none" w:sz="0" w:space="0" w:color="auto"/>
        <w:bottom w:val="none" w:sz="0" w:space="0" w:color="auto"/>
        <w:right w:val="none" w:sz="0" w:space="0" w:color="auto"/>
      </w:divBdr>
    </w:div>
    <w:div w:id="1815871699">
      <w:bodyDiv w:val="1"/>
      <w:marLeft w:val="0"/>
      <w:marRight w:val="0"/>
      <w:marTop w:val="0"/>
      <w:marBottom w:val="0"/>
      <w:divBdr>
        <w:top w:val="none" w:sz="0" w:space="0" w:color="auto"/>
        <w:left w:val="none" w:sz="0" w:space="0" w:color="auto"/>
        <w:bottom w:val="none" w:sz="0" w:space="0" w:color="auto"/>
        <w:right w:val="none" w:sz="0" w:space="0" w:color="auto"/>
      </w:divBdr>
    </w:div>
    <w:div w:id="1816146783">
      <w:bodyDiv w:val="1"/>
      <w:marLeft w:val="0"/>
      <w:marRight w:val="0"/>
      <w:marTop w:val="0"/>
      <w:marBottom w:val="0"/>
      <w:divBdr>
        <w:top w:val="none" w:sz="0" w:space="0" w:color="auto"/>
        <w:left w:val="none" w:sz="0" w:space="0" w:color="auto"/>
        <w:bottom w:val="none" w:sz="0" w:space="0" w:color="auto"/>
        <w:right w:val="none" w:sz="0" w:space="0" w:color="auto"/>
      </w:divBdr>
    </w:div>
    <w:div w:id="1816288574">
      <w:bodyDiv w:val="1"/>
      <w:marLeft w:val="0"/>
      <w:marRight w:val="0"/>
      <w:marTop w:val="0"/>
      <w:marBottom w:val="0"/>
      <w:divBdr>
        <w:top w:val="none" w:sz="0" w:space="0" w:color="auto"/>
        <w:left w:val="none" w:sz="0" w:space="0" w:color="auto"/>
        <w:bottom w:val="none" w:sz="0" w:space="0" w:color="auto"/>
        <w:right w:val="none" w:sz="0" w:space="0" w:color="auto"/>
      </w:divBdr>
    </w:div>
    <w:div w:id="1816288923">
      <w:bodyDiv w:val="1"/>
      <w:marLeft w:val="0"/>
      <w:marRight w:val="0"/>
      <w:marTop w:val="0"/>
      <w:marBottom w:val="0"/>
      <w:divBdr>
        <w:top w:val="none" w:sz="0" w:space="0" w:color="auto"/>
        <w:left w:val="none" w:sz="0" w:space="0" w:color="auto"/>
        <w:bottom w:val="none" w:sz="0" w:space="0" w:color="auto"/>
        <w:right w:val="none" w:sz="0" w:space="0" w:color="auto"/>
      </w:divBdr>
    </w:div>
    <w:div w:id="1816332239">
      <w:bodyDiv w:val="1"/>
      <w:marLeft w:val="0"/>
      <w:marRight w:val="0"/>
      <w:marTop w:val="0"/>
      <w:marBottom w:val="0"/>
      <w:divBdr>
        <w:top w:val="none" w:sz="0" w:space="0" w:color="auto"/>
        <w:left w:val="none" w:sz="0" w:space="0" w:color="auto"/>
        <w:bottom w:val="none" w:sz="0" w:space="0" w:color="auto"/>
        <w:right w:val="none" w:sz="0" w:space="0" w:color="auto"/>
      </w:divBdr>
    </w:div>
    <w:div w:id="1816335147">
      <w:bodyDiv w:val="1"/>
      <w:marLeft w:val="0"/>
      <w:marRight w:val="0"/>
      <w:marTop w:val="0"/>
      <w:marBottom w:val="0"/>
      <w:divBdr>
        <w:top w:val="none" w:sz="0" w:space="0" w:color="auto"/>
        <w:left w:val="none" w:sz="0" w:space="0" w:color="auto"/>
        <w:bottom w:val="none" w:sz="0" w:space="0" w:color="auto"/>
        <w:right w:val="none" w:sz="0" w:space="0" w:color="auto"/>
      </w:divBdr>
    </w:div>
    <w:div w:id="1816339572">
      <w:bodyDiv w:val="1"/>
      <w:marLeft w:val="0"/>
      <w:marRight w:val="0"/>
      <w:marTop w:val="0"/>
      <w:marBottom w:val="0"/>
      <w:divBdr>
        <w:top w:val="none" w:sz="0" w:space="0" w:color="auto"/>
        <w:left w:val="none" w:sz="0" w:space="0" w:color="auto"/>
        <w:bottom w:val="none" w:sz="0" w:space="0" w:color="auto"/>
        <w:right w:val="none" w:sz="0" w:space="0" w:color="auto"/>
      </w:divBdr>
    </w:div>
    <w:div w:id="1816600465">
      <w:bodyDiv w:val="1"/>
      <w:marLeft w:val="0"/>
      <w:marRight w:val="0"/>
      <w:marTop w:val="0"/>
      <w:marBottom w:val="0"/>
      <w:divBdr>
        <w:top w:val="none" w:sz="0" w:space="0" w:color="auto"/>
        <w:left w:val="none" w:sz="0" w:space="0" w:color="auto"/>
        <w:bottom w:val="none" w:sz="0" w:space="0" w:color="auto"/>
        <w:right w:val="none" w:sz="0" w:space="0" w:color="auto"/>
      </w:divBdr>
    </w:div>
    <w:div w:id="1816679702">
      <w:bodyDiv w:val="1"/>
      <w:marLeft w:val="0"/>
      <w:marRight w:val="0"/>
      <w:marTop w:val="0"/>
      <w:marBottom w:val="0"/>
      <w:divBdr>
        <w:top w:val="none" w:sz="0" w:space="0" w:color="auto"/>
        <w:left w:val="none" w:sz="0" w:space="0" w:color="auto"/>
        <w:bottom w:val="none" w:sz="0" w:space="0" w:color="auto"/>
        <w:right w:val="none" w:sz="0" w:space="0" w:color="auto"/>
      </w:divBdr>
    </w:div>
    <w:div w:id="1816943531">
      <w:bodyDiv w:val="1"/>
      <w:marLeft w:val="0"/>
      <w:marRight w:val="0"/>
      <w:marTop w:val="0"/>
      <w:marBottom w:val="0"/>
      <w:divBdr>
        <w:top w:val="none" w:sz="0" w:space="0" w:color="auto"/>
        <w:left w:val="none" w:sz="0" w:space="0" w:color="auto"/>
        <w:bottom w:val="none" w:sz="0" w:space="0" w:color="auto"/>
        <w:right w:val="none" w:sz="0" w:space="0" w:color="auto"/>
      </w:divBdr>
    </w:div>
    <w:div w:id="1816990389">
      <w:bodyDiv w:val="1"/>
      <w:marLeft w:val="0"/>
      <w:marRight w:val="0"/>
      <w:marTop w:val="0"/>
      <w:marBottom w:val="0"/>
      <w:divBdr>
        <w:top w:val="none" w:sz="0" w:space="0" w:color="auto"/>
        <w:left w:val="none" w:sz="0" w:space="0" w:color="auto"/>
        <w:bottom w:val="none" w:sz="0" w:space="0" w:color="auto"/>
        <w:right w:val="none" w:sz="0" w:space="0" w:color="auto"/>
      </w:divBdr>
    </w:div>
    <w:div w:id="1817070620">
      <w:bodyDiv w:val="1"/>
      <w:marLeft w:val="0"/>
      <w:marRight w:val="0"/>
      <w:marTop w:val="0"/>
      <w:marBottom w:val="0"/>
      <w:divBdr>
        <w:top w:val="none" w:sz="0" w:space="0" w:color="auto"/>
        <w:left w:val="none" w:sz="0" w:space="0" w:color="auto"/>
        <w:bottom w:val="none" w:sz="0" w:space="0" w:color="auto"/>
        <w:right w:val="none" w:sz="0" w:space="0" w:color="auto"/>
      </w:divBdr>
    </w:div>
    <w:div w:id="1817138081">
      <w:bodyDiv w:val="1"/>
      <w:marLeft w:val="0"/>
      <w:marRight w:val="0"/>
      <w:marTop w:val="0"/>
      <w:marBottom w:val="0"/>
      <w:divBdr>
        <w:top w:val="none" w:sz="0" w:space="0" w:color="auto"/>
        <w:left w:val="none" w:sz="0" w:space="0" w:color="auto"/>
        <w:bottom w:val="none" w:sz="0" w:space="0" w:color="auto"/>
        <w:right w:val="none" w:sz="0" w:space="0" w:color="auto"/>
      </w:divBdr>
    </w:div>
    <w:div w:id="1817332892">
      <w:bodyDiv w:val="1"/>
      <w:marLeft w:val="0"/>
      <w:marRight w:val="0"/>
      <w:marTop w:val="0"/>
      <w:marBottom w:val="0"/>
      <w:divBdr>
        <w:top w:val="none" w:sz="0" w:space="0" w:color="auto"/>
        <w:left w:val="none" w:sz="0" w:space="0" w:color="auto"/>
        <w:bottom w:val="none" w:sz="0" w:space="0" w:color="auto"/>
        <w:right w:val="none" w:sz="0" w:space="0" w:color="auto"/>
      </w:divBdr>
    </w:div>
    <w:div w:id="1817333113">
      <w:bodyDiv w:val="1"/>
      <w:marLeft w:val="0"/>
      <w:marRight w:val="0"/>
      <w:marTop w:val="0"/>
      <w:marBottom w:val="0"/>
      <w:divBdr>
        <w:top w:val="none" w:sz="0" w:space="0" w:color="auto"/>
        <w:left w:val="none" w:sz="0" w:space="0" w:color="auto"/>
        <w:bottom w:val="none" w:sz="0" w:space="0" w:color="auto"/>
        <w:right w:val="none" w:sz="0" w:space="0" w:color="auto"/>
      </w:divBdr>
    </w:div>
    <w:div w:id="1817524380">
      <w:bodyDiv w:val="1"/>
      <w:marLeft w:val="0"/>
      <w:marRight w:val="0"/>
      <w:marTop w:val="0"/>
      <w:marBottom w:val="0"/>
      <w:divBdr>
        <w:top w:val="none" w:sz="0" w:space="0" w:color="auto"/>
        <w:left w:val="none" w:sz="0" w:space="0" w:color="auto"/>
        <w:bottom w:val="none" w:sz="0" w:space="0" w:color="auto"/>
        <w:right w:val="none" w:sz="0" w:space="0" w:color="auto"/>
      </w:divBdr>
    </w:div>
    <w:div w:id="1818304075">
      <w:bodyDiv w:val="1"/>
      <w:marLeft w:val="0"/>
      <w:marRight w:val="0"/>
      <w:marTop w:val="0"/>
      <w:marBottom w:val="0"/>
      <w:divBdr>
        <w:top w:val="none" w:sz="0" w:space="0" w:color="auto"/>
        <w:left w:val="none" w:sz="0" w:space="0" w:color="auto"/>
        <w:bottom w:val="none" w:sz="0" w:space="0" w:color="auto"/>
        <w:right w:val="none" w:sz="0" w:space="0" w:color="auto"/>
      </w:divBdr>
    </w:div>
    <w:div w:id="1818649783">
      <w:bodyDiv w:val="1"/>
      <w:marLeft w:val="0"/>
      <w:marRight w:val="0"/>
      <w:marTop w:val="0"/>
      <w:marBottom w:val="0"/>
      <w:divBdr>
        <w:top w:val="none" w:sz="0" w:space="0" w:color="auto"/>
        <w:left w:val="none" w:sz="0" w:space="0" w:color="auto"/>
        <w:bottom w:val="none" w:sz="0" w:space="0" w:color="auto"/>
        <w:right w:val="none" w:sz="0" w:space="0" w:color="auto"/>
      </w:divBdr>
    </w:div>
    <w:div w:id="1818689620">
      <w:bodyDiv w:val="1"/>
      <w:marLeft w:val="0"/>
      <w:marRight w:val="0"/>
      <w:marTop w:val="0"/>
      <w:marBottom w:val="0"/>
      <w:divBdr>
        <w:top w:val="none" w:sz="0" w:space="0" w:color="auto"/>
        <w:left w:val="none" w:sz="0" w:space="0" w:color="auto"/>
        <w:bottom w:val="none" w:sz="0" w:space="0" w:color="auto"/>
        <w:right w:val="none" w:sz="0" w:space="0" w:color="auto"/>
      </w:divBdr>
    </w:div>
    <w:div w:id="1818760560">
      <w:bodyDiv w:val="1"/>
      <w:marLeft w:val="0"/>
      <w:marRight w:val="0"/>
      <w:marTop w:val="0"/>
      <w:marBottom w:val="0"/>
      <w:divBdr>
        <w:top w:val="none" w:sz="0" w:space="0" w:color="auto"/>
        <w:left w:val="none" w:sz="0" w:space="0" w:color="auto"/>
        <w:bottom w:val="none" w:sz="0" w:space="0" w:color="auto"/>
        <w:right w:val="none" w:sz="0" w:space="0" w:color="auto"/>
      </w:divBdr>
    </w:div>
    <w:div w:id="1819028287">
      <w:bodyDiv w:val="1"/>
      <w:marLeft w:val="0"/>
      <w:marRight w:val="0"/>
      <w:marTop w:val="0"/>
      <w:marBottom w:val="0"/>
      <w:divBdr>
        <w:top w:val="none" w:sz="0" w:space="0" w:color="auto"/>
        <w:left w:val="none" w:sz="0" w:space="0" w:color="auto"/>
        <w:bottom w:val="none" w:sz="0" w:space="0" w:color="auto"/>
        <w:right w:val="none" w:sz="0" w:space="0" w:color="auto"/>
      </w:divBdr>
    </w:div>
    <w:div w:id="1819221696">
      <w:bodyDiv w:val="1"/>
      <w:marLeft w:val="0"/>
      <w:marRight w:val="0"/>
      <w:marTop w:val="0"/>
      <w:marBottom w:val="0"/>
      <w:divBdr>
        <w:top w:val="none" w:sz="0" w:space="0" w:color="auto"/>
        <w:left w:val="none" w:sz="0" w:space="0" w:color="auto"/>
        <w:bottom w:val="none" w:sz="0" w:space="0" w:color="auto"/>
        <w:right w:val="none" w:sz="0" w:space="0" w:color="auto"/>
      </w:divBdr>
    </w:div>
    <w:div w:id="1819304562">
      <w:bodyDiv w:val="1"/>
      <w:marLeft w:val="0"/>
      <w:marRight w:val="0"/>
      <w:marTop w:val="0"/>
      <w:marBottom w:val="0"/>
      <w:divBdr>
        <w:top w:val="none" w:sz="0" w:space="0" w:color="auto"/>
        <w:left w:val="none" w:sz="0" w:space="0" w:color="auto"/>
        <w:bottom w:val="none" w:sz="0" w:space="0" w:color="auto"/>
        <w:right w:val="none" w:sz="0" w:space="0" w:color="auto"/>
      </w:divBdr>
    </w:div>
    <w:div w:id="1819566008">
      <w:bodyDiv w:val="1"/>
      <w:marLeft w:val="0"/>
      <w:marRight w:val="0"/>
      <w:marTop w:val="0"/>
      <w:marBottom w:val="0"/>
      <w:divBdr>
        <w:top w:val="none" w:sz="0" w:space="0" w:color="auto"/>
        <w:left w:val="none" w:sz="0" w:space="0" w:color="auto"/>
        <w:bottom w:val="none" w:sz="0" w:space="0" w:color="auto"/>
        <w:right w:val="none" w:sz="0" w:space="0" w:color="auto"/>
      </w:divBdr>
    </w:div>
    <w:div w:id="1819806331">
      <w:bodyDiv w:val="1"/>
      <w:marLeft w:val="0"/>
      <w:marRight w:val="0"/>
      <w:marTop w:val="0"/>
      <w:marBottom w:val="0"/>
      <w:divBdr>
        <w:top w:val="none" w:sz="0" w:space="0" w:color="auto"/>
        <w:left w:val="none" w:sz="0" w:space="0" w:color="auto"/>
        <w:bottom w:val="none" w:sz="0" w:space="0" w:color="auto"/>
        <w:right w:val="none" w:sz="0" w:space="0" w:color="auto"/>
      </w:divBdr>
    </w:div>
    <w:div w:id="1819953384">
      <w:bodyDiv w:val="1"/>
      <w:marLeft w:val="0"/>
      <w:marRight w:val="0"/>
      <w:marTop w:val="0"/>
      <w:marBottom w:val="0"/>
      <w:divBdr>
        <w:top w:val="none" w:sz="0" w:space="0" w:color="auto"/>
        <w:left w:val="none" w:sz="0" w:space="0" w:color="auto"/>
        <w:bottom w:val="none" w:sz="0" w:space="0" w:color="auto"/>
        <w:right w:val="none" w:sz="0" w:space="0" w:color="auto"/>
      </w:divBdr>
    </w:div>
    <w:div w:id="1820000475">
      <w:bodyDiv w:val="1"/>
      <w:marLeft w:val="0"/>
      <w:marRight w:val="0"/>
      <w:marTop w:val="0"/>
      <w:marBottom w:val="0"/>
      <w:divBdr>
        <w:top w:val="none" w:sz="0" w:space="0" w:color="auto"/>
        <w:left w:val="none" w:sz="0" w:space="0" w:color="auto"/>
        <w:bottom w:val="none" w:sz="0" w:space="0" w:color="auto"/>
        <w:right w:val="none" w:sz="0" w:space="0" w:color="auto"/>
      </w:divBdr>
    </w:div>
    <w:div w:id="1820074990">
      <w:bodyDiv w:val="1"/>
      <w:marLeft w:val="0"/>
      <w:marRight w:val="0"/>
      <w:marTop w:val="0"/>
      <w:marBottom w:val="0"/>
      <w:divBdr>
        <w:top w:val="none" w:sz="0" w:space="0" w:color="auto"/>
        <w:left w:val="none" w:sz="0" w:space="0" w:color="auto"/>
        <w:bottom w:val="none" w:sz="0" w:space="0" w:color="auto"/>
        <w:right w:val="none" w:sz="0" w:space="0" w:color="auto"/>
      </w:divBdr>
    </w:div>
    <w:div w:id="1820461613">
      <w:bodyDiv w:val="1"/>
      <w:marLeft w:val="0"/>
      <w:marRight w:val="0"/>
      <w:marTop w:val="0"/>
      <w:marBottom w:val="0"/>
      <w:divBdr>
        <w:top w:val="none" w:sz="0" w:space="0" w:color="auto"/>
        <w:left w:val="none" w:sz="0" w:space="0" w:color="auto"/>
        <w:bottom w:val="none" w:sz="0" w:space="0" w:color="auto"/>
        <w:right w:val="none" w:sz="0" w:space="0" w:color="auto"/>
      </w:divBdr>
    </w:div>
    <w:div w:id="1820608544">
      <w:bodyDiv w:val="1"/>
      <w:marLeft w:val="0"/>
      <w:marRight w:val="0"/>
      <w:marTop w:val="0"/>
      <w:marBottom w:val="0"/>
      <w:divBdr>
        <w:top w:val="none" w:sz="0" w:space="0" w:color="auto"/>
        <w:left w:val="none" w:sz="0" w:space="0" w:color="auto"/>
        <w:bottom w:val="none" w:sz="0" w:space="0" w:color="auto"/>
        <w:right w:val="none" w:sz="0" w:space="0" w:color="auto"/>
      </w:divBdr>
    </w:div>
    <w:div w:id="1820610398">
      <w:bodyDiv w:val="1"/>
      <w:marLeft w:val="0"/>
      <w:marRight w:val="0"/>
      <w:marTop w:val="0"/>
      <w:marBottom w:val="0"/>
      <w:divBdr>
        <w:top w:val="none" w:sz="0" w:space="0" w:color="auto"/>
        <w:left w:val="none" w:sz="0" w:space="0" w:color="auto"/>
        <w:bottom w:val="none" w:sz="0" w:space="0" w:color="auto"/>
        <w:right w:val="none" w:sz="0" w:space="0" w:color="auto"/>
      </w:divBdr>
    </w:div>
    <w:div w:id="1820809080">
      <w:bodyDiv w:val="1"/>
      <w:marLeft w:val="0"/>
      <w:marRight w:val="0"/>
      <w:marTop w:val="0"/>
      <w:marBottom w:val="0"/>
      <w:divBdr>
        <w:top w:val="none" w:sz="0" w:space="0" w:color="auto"/>
        <w:left w:val="none" w:sz="0" w:space="0" w:color="auto"/>
        <w:bottom w:val="none" w:sz="0" w:space="0" w:color="auto"/>
        <w:right w:val="none" w:sz="0" w:space="0" w:color="auto"/>
      </w:divBdr>
    </w:div>
    <w:div w:id="1820883597">
      <w:bodyDiv w:val="1"/>
      <w:marLeft w:val="0"/>
      <w:marRight w:val="0"/>
      <w:marTop w:val="0"/>
      <w:marBottom w:val="0"/>
      <w:divBdr>
        <w:top w:val="none" w:sz="0" w:space="0" w:color="auto"/>
        <w:left w:val="none" w:sz="0" w:space="0" w:color="auto"/>
        <w:bottom w:val="none" w:sz="0" w:space="0" w:color="auto"/>
        <w:right w:val="none" w:sz="0" w:space="0" w:color="auto"/>
      </w:divBdr>
    </w:div>
    <w:div w:id="1821727170">
      <w:bodyDiv w:val="1"/>
      <w:marLeft w:val="0"/>
      <w:marRight w:val="0"/>
      <w:marTop w:val="0"/>
      <w:marBottom w:val="0"/>
      <w:divBdr>
        <w:top w:val="none" w:sz="0" w:space="0" w:color="auto"/>
        <w:left w:val="none" w:sz="0" w:space="0" w:color="auto"/>
        <w:bottom w:val="none" w:sz="0" w:space="0" w:color="auto"/>
        <w:right w:val="none" w:sz="0" w:space="0" w:color="auto"/>
      </w:divBdr>
    </w:div>
    <w:div w:id="1821851146">
      <w:bodyDiv w:val="1"/>
      <w:marLeft w:val="0"/>
      <w:marRight w:val="0"/>
      <w:marTop w:val="0"/>
      <w:marBottom w:val="0"/>
      <w:divBdr>
        <w:top w:val="none" w:sz="0" w:space="0" w:color="auto"/>
        <w:left w:val="none" w:sz="0" w:space="0" w:color="auto"/>
        <w:bottom w:val="none" w:sz="0" w:space="0" w:color="auto"/>
        <w:right w:val="none" w:sz="0" w:space="0" w:color="auto"/>
      </w:divBdr>
    </w:div>
    <w:div w:id="1821922317">
      <w:bodyDiv w:val="1"/>
      <w:marLeft w:val="0"/>
      <w:marRight w:val="0"/>
      <w:marTop w:val="0"/>
      <w:marBottom w:val="0"/>
      <w:divBdr>
        <w:top w:val="none" w:sz="0" w:space="0" w:color="auto"/>
        <w:left w:val="none" w:sz="0" w:space="0" w:color="auto"/>
        <w:bottom w:val="none" w:sz="0" w:space="0" w:color="auto"/>
        <w:right w:val="none" w:sz="0" w:space="0" w:color="auto"/>
      </w:divBdr>
    </w:div>
    <w:div w:id="1822503139">
      <w:bodyDiv w:val="1"/>
      <w:marLeft w:val="0"/>
      <w:marRight w:val="0"/>
      <w:marTop w:val="0"/>
      <w:marBottom w:val="0"/>
      <w:divBdr>
        <w:top w:val="none" w:sz="0" w:space="0" w:color="auto"/>
        <w:left w:val="none" w:sz="0" w:space="0" w:color="auto"/>
        <w:bottom w:val="none" w:sz="0" w:space="0" w:color="auto"/>
        <w:right w:val="none" w:sz="0" w:space="0" w:color="auto"/>
      </w:divBdr>
    </w:div>
    <w:div w:id="1822649618">
      <w:bodyDiv w:val="1"/>
      <w:marLeft w:val="0"/>
      <w:marRight w:val="0"/>
      <w:marTop w:val="0"/>
      <w:marBottom w:val="0"/>
      <w:divBdr>
        <w:top w:val="none" w:sz="0" w:space="0" w:color="auto"/>
        <w:left w:val="none" w:sz="0" w:space="0" w:color="auto"/>
        <w:bottom w:val="none" w:sz="0" w:space="0" w:color="auto"/>
        <w:right w:val="none" w:sz="0" w:space="0" w:color="auto"/>
      </w:divBdr>
    </w:div>
    <w:div w:id="1822843126">
      <w:bodyDiv w:val="1"/>
      <w:marLeft w:val="0"/>
      <w:marRight w:val="0"/>
      <w:marTop w:val="0"/>
      <w:marBottom w:val="0"/>
      <w:divBdr>
        <w:top w:val="none" w:sz="0" w:space="0" w:color="auto"/>
        <w:left w:val="none" w:sz="0" w:space="0" w:color="auto"/>
        <w:bottom w:val="none" w:sz="0" w:space="0" w:color="auto"/>
        <w:right w:val="none" w:sz="0" w:space="0" w:color="auto"/>
      </w:divBdr>
    </w:div>
    <w:div w:id="1822892461">
      <w:bodyDiv w:val="1"/>
      <w:marLeft w:val="0"/>
      <w:marRight w:val="0"/>
      <w:marTop w:val="0"/>
      <w:marBottom w:val="0"/>
      <w:divBdr>
        <w:top w:val="none" w:sz="0" w:space="0" w:color="auto"/>
        <w:left w:val="none" w:sz="0" w:space="0" w:color="auto"/>
        <w:bottom w:val="none" w:sz="0" w:space="0" w:color="auto"/>
        <w:right w:val="none" w:sz="0" w:space="0" w:color="auto"/>
      </w:divBdr>
    </w:div>
    <w:div w:id="1822964872">
      <w:bodyDiv w:val="1"/>
      <w:marLeft w:val="0"/>
      <w:marRight w:val="0"/>
      <w:marTop w:val="0"/>
      <w:marBottom w:val="0"/>
      <w:divBdr>
        <w:top w:val="none" w:sz="0" w:space="0" w:color="auto"/>
        <w:left w:val="none" w:sz="0" w:space="0" w:color="auto"/>
        <w:bottom w:val="none" w:sz="0" w:space="0" w:color="auto"/>
        <w:right w:val="none" w:sz="0" w:space="0" w:color="auto"/>
      </w:divBdr>
    </w:div>
    <w:div w:id="1823231009">
      <w:bodyDiv w:val="1"/>
      <w:marLeft w:val="0"/>
      <w:marRight w:val="0"/>
      <w:marTop w:val="0"/>
      <w:marBottom w:val="0"/>
      <w:divBdr>
        <w:top w:val="none" w:sz="0" w:space="0" w:color="auto"/>
        <w:left w:val="none" w:sz="0" w:space="0" w:color="auto"/>
        <w:bottom w:val="none" w:sz="0" w:space="0" w:color="auto"/>
        <w:right w:val="none" w:sz="0" w:space="0" w:color="auto"/>
      </w:divBdr>
    </w:div>
    <w:div w:id="1823349407">
      <w:bodyDiv w:val="1"/>
      <w:marLeft w:val="0"/>
      <w:marRight w:val="0"/>
      <w:marTop w:val="0"/>
      <w:marBottom w:val="0"/>
      <w:divBdr>
        <w:top w:val="none" w:sz="0" w:space="0" w:color="auto"/>
        <w:left w:val="none" w:sz="0" w:space="0" w:color="auto"/>
        <w:bottom w:val="none" w:sz="0" w:space="0" w:color="auto"/>
        <w:right w:val="none" w:sz="0" w:space="0" w:color="auto"/>
      </w:divBdr>
    </w:div>
    <w:div w:id="1823353623">
      <w:bodyDiv w:val="1"/>
      <w:marLeft w:val="0"/>
      <w:marRight w:val="0"/>
      <w:marTop w:val="0"/>
      <w:marBottom w:val="0"/>
      <w:divBdr>
        <w:top w:val="none" w:sz="0" w:space="0" w:color="auto"/>
        <w:left w:val="none" w:sz="0" w:space="0" w:color="auto"/>
        <w:bottom w:val="none" w:sz="0" w:space="0" w:color="auto"/>
        <w:right w:val="none" w:sz="0" w:space="0" w:color="auto"/>
      </w:divBdr>
    </w:div>
    <w:div w:id="1823933303">
      <w:bodyDiv w:val="1"/>
      <w:marLeft w:val="0"/>
      <w:marRight w:val="0"/>
      <w:marTop w:val="0"/>
      <w:marBottom w:val="0"/>
      <w:divBdr>
        <w:top w:val="none" w:sz="0" w:space="0" w:color="auto"/>
        <w:left w:val="none" w:sz="0" w:space="0" w:color="auto"/>
        <w:bottom w:val="none" w:sz="0" w:space="0" w:color="auto"/>
        <w:right w:val="none" w:sz="0" w:space="0" w:color="auto"/>
      </w:divBdr>
    </w:div>
    <w:div w:id="1824001260">
      <w:bodyDiv w:val="1"/>
      <w:marLeft w:val="0"/>
      <w:marRight w:val="0"/>
      <w:marTop w:val="0"/>
      <w:marBottom w:val="0"/>
      <w:divBdr>
        <w:top w:val="none" w:sz="0" w:space="0" w:color="auto"/>
        <w:left w:val="none" w:sz="0" w:space="0" w:color="auto"/>
        <w:bottom w:val="none" w:sz="0" w:space="0" w:color="auto"/>
        <w:right w:val="none" w:sz="0" w:space="0" w:color="auto"/>
      </w:divBdr>
    </w:div>
    <w:div w:id="1824080789">
      <w:bodyDiv w:val="1"/>
      <w:marLeft w:val="0"/>
      <w:marRight w:val="0"/>
      <w:marTop w:val="0"/>
      <w:marBottom w:val="0"/>
      <w:divBdr>
        <w:top w:val="none" w:sz="0" w:space="0" w:color="auto"/>
        <w:left w:val="none" w:sz="0" w:space="0" w:color="auto"/>
        <w:bottom w:val="none" w:sz="0" w:space="0" w:color="auto"/>
        <w:right w:val="none" w:sz="0" w:space="0" w:color="auto"/>
      </w:divBdr>
    </w:div>
    <w:div w:id="1824200633">
      <w:bodyDiv w:val="1"/>
      <w:marLeft w:val="0"/>
      <w:marRight w:val="0"/>
      <w:marTop w:val="0"/>
      <w:marBottom w:val="0"/>
      <w:divBdr>
        <w:top w:val="none" w:sz="0" w:space="0" w:color="auto"/>
        <w:left w:val="none" w:sz="0" w:space="0" w:color="auto"/>
        <w:bottom w:val="none" w:sz="0" w:space="0" w:color="auto"/>
        <w:right w:val="none" w:sz="0" w:space="0" w:color="auto"/>
      </w:divBdr>
    </w:div>
    <w:div w:id="1824739833">
      <w:bodyDiv w:val="1"/>
      <w:marLeft w:val="0"/>
      <w:marRight w:val="0"/>
      <w:marTop w:val="0"/>
      <w:marBottom w:val="0"/>
      <w:divBdr>
        <w:top w:val="none" w:sz="0" w:space="0" w:color="auto"/>
        <w:left w:val="none" w:sz="0" w:space="0" w:color="auto"/>
        <w:bottom w:val="none" w:sz="0" w:space="0" w:color="auto"/>
        <w:right w:val="none" w:sz="0" w:space="0" w:color="auto"/>
      </w:divBdr>
    </w:div>
    <w:div w:id="1824926599">
      <w:bodyDiv w:val="1"/>
      <w:marLeft w:val="0"/>
      <w:marRight w:val="0"/>
      <w:marTop w:val="0"/>
      <w:marBottom w:val="0"/>
      <w:divBdr>
        <w:top w:val="none" w:sz="0" w:space="0" w:color="auto"/>
        <w:left w:val="none" w:sz="0" w:space="0" w:color="auto"/>
        <w:bottom w:val="none" w:sz="0" w:space="0" w:color="auto"/>
        <w:right w:val="none" w:sz="0" w:space="0" w:color="auto"/>
      </w:divBdr>
    </w:div>
    <w:div w:id="1824926663">
      <w:bodyDiv w:val="1"/>
      <w:marLeft w:val="0"/>
      <w:marRight w:val="0"/>
      <w:marTop w:val="0"/>
      <w:marBottom w:val="0"/>
      <w:divBdr>
        <w:top w:val="none" w:sz="0" w:space="0" w:color="auto"/>
        <w:left w:val="none" w:sz="0" w:space="0" w:color="auto"/>
        <w:bottom w:val="none" w:sz="0" w:space="0" w:color="auto"/>
        <w:right w:val="none" w:sz="0" w:space="0" w:color="auto"/>
      </w:divBdr>
    </w:div>
    <w:div w:id="1825505842">
      <w:bodyDiv w:val="1"/>
      <w:marLeft w:val="0"/>
      <w:marRight w:val="0"/>
      <w:marTop w:val="0"/>
      <w:marBottom w:val="0"/>
      <w:divBdr>
        <w:top w:val="none" w:sz="0" w:space="0" w:color="auto"/>
        <w:left w:val="none" w:sz="0" w:space="0" w:color="auto"/>
        <w:bottom w:val="none" w:sz="0" w:space="0" w:color="auto"/>
        <w:right w:val="none" w:sz="0" w:space="0" w:color="auto"/>
      </w:divBdr>
    </w:div>
    <w:div w:id="1825581173">
      <w:bodyDiv w:val="1"/>
      <w:marLeft w:val="0"/>
      <w:marRight w:val="0"/>
      <w:marTop w:val="0"/>
      <w:marBottom w:val="0"/>
      <w:divBdr>
        <w:top w:val="none" w:sz="0" w:space="0" w:color="auto"/>
        <w:left w:val="none" w:sz="0" w:space="0" w:color="auto"/>
        <w:bottom w:val="none" w:sz="0" w:space="0" w:color="auto"/>
        <w:right w:val="none" w:sz="0" w:space="0" w:color="auto"/>
      </w:divBdr>
    </w:div>
    <w:div w:id="1825664184">
      <w:bodyDiv w:val="1"/>
      <w:marLeft w:val="0"/>
      <w:marRight w:val="0"/>
      <w:marTop w:val="0"/>
      <w:marBottom w:val="0"/>
      <w:divBdr>
        <w:top w:val="none" w:sz="0" w:space="0" w:color="auto"/>
        <w:left w:val="none" w:sz="0" w:space="0" w:color="auto"/>
        <w:bottom w:val="none" w:sz="0" w:space="0" w:color="auto"/>
        <w:right w:val="none" w:sz="0" w:space="0" w:color="auto"/>
      </w:divBdr>
    </w:div>
    <w:div w:id="1825707547">
      <w:bodyDiv w:val="1"/>
      <w:marLeft w:val="0"/>
      <w:marRight w:val="0"/>
      <w:marTop w:val="0"/>
      <w:marBottom w:val="0"/>
      <w:divBdr>
        <w:top w:val="none" w:sz="0" w:space="0" w:color="auto"/>
        <w:left w:val="none" w:sz="0" w:space="0" w:color="auto"/>
        <w:bottom w:val="none" w:sz="0" w:space="0" w:color="auto"/>
        <w:right w:val="none" w:sz="0" w:space="0" w:color="auto"/>
      </w:divBdr>
    </w:div>
    <w:div w:id="1825775475">
      <w:bodyDiv w:val="1"/>
      <w:marLeft w:val="0"/>
      <w:marRight w:val="0"/>
      <w:marTop w:val="0"/>
      <w:marBottom w:val="0"/>
      <w:divBdr>
        <w:top w:val="none" w:sz="0" w:space="0" w:color="auto"/>
        <w:left w:val="none" w:sz="0" w:space="0" w:color="auto"/>
        <w:bottom w:val="none" w:sz="0" w:space="0" w:color="auto"/>
        <w:right w:val="none" w:sz="0" w:space="0" w:color="auto"/>
      </w:divBdr>
    </w:div>
    <w:div w:id="1826310889">
      <w:bodyDiv w:val="1"/>
      <w:marLeft w:val="0"/>
      <w:marRight w:val="0"/>
      <w:marTop w:val="0"/>
      <w:marBottom w:val="0"/>
      <w:divBdr>
        <w:top w:val="none" w:sz="0" w:space="0" w:color="auto"/>
        <w:left w:val="none" w:sz="0" w:space="0" w:color="auto"/>
        <w:bottom w:val="none" w:sz="0" w:space="0" w:color="auto"/>
        <w:right w:val="none" w:sz="0" w:space="0" w:color="auto"/>
      </w:divBdr>
    </w:div>
    <w:div w:id="1826510405">
      <w:bodyDiv w:val="1"/>
      <w:marLeft w:val="0"/>
      <w:marRight w:val="0"/>
      <w:marTop w:val="0"/>
      <w:marBottom w:val="0"/>
      <w:divBdr>
        <w:top w:val="none" w:sz="0" w:space="0" w:color="auto"/>
        <w:left w:val="none" w:sz="0" w:space="0" w:color="auto"/>
        <w:bottom w:val="none" w:sz="0" w:space="0" w:color="auto"/>
        <w:right w:val="none" w:sz="0" w:space="0" w:color="auto"/>
      </w:divBdr>
    </w:div>
    <w:div w:id="1826582997">
      <w:bodyDiv w:val="1"/>
      <w:marLeft w:val="0"/>
      <w:marRight w:val="0"/>
      <w:marTop w:val="0"/>
      <w:marBottom w:val="0"/>
      <w:divBdr>
        <w:top w:val="none" w:sz="0" w:space="0" w:color="auto"/>
        <w:left w:val="none" w:sz="0" w:space="0" w:color="auto"/>
        <w:bottom w:val="none" w:sz="0" w:space="0" w:color="auto"/>
        <w:right w:val="none" w:sz="0" w:space="0" w:color="auto"/>
      </w:divBdr>
    </w:div>
    <w:div w:id="1826627575">
      <w:bodyDiv w:val="1"/>
      <w:marLeft w:val="0"/>
      <w:marRight w:val="0"/>
      <w:marTop w:val="0"/>
      <w:marBottom w:val="0"/>
      <w:divBdr>
        <w:top w:val="none" w:sz="0" w:space="0" w:color="auto"/>
        <w:left w:val="none" w:sz="0" w:space="0" w:color="auto"/>
        <w:bottom w:val="none" w:sz="0" w:space="0" w:color="auto"/>
        <w:right w:val="none" w:sz="0" w:space="0" w:color="auto"/>
      </w:divBdr>
    </w:div>
    <w:div w:id="1826775578">
      <w:bodyDiv w:val="1"/>
      <w:marLeft w:val="0"/>
      <w:marRight w:val="0"/>
      <w:marTop w:val="0"/>
      <w:marBottom w:val="0"/>
      <w:divBdr>
        <w:top w:val="none" w:sz="0" w:space="0" w:color="auto"/>
        <w:left w:val="none" w:sz="0" w:space="0" w:color="auto"/>
        <w:bottom w:val="none" w:sz="0" w:space="0" w:color="auto"/>
        <w:right w:val="none" w:sz="0" w:space="0" w:color="auto"/>
      </w:divBdr>
    </w:div>
    <w:div w:id="1826895671">
      <w:bodyDiv w:val="1"/>
      <w:marLeft w:val="0"/>
      <w:marRight w:val="0"/>
      <w:marTop w:val="0"/>
      <w:marBottom w:val="0"/>
      <w:divBdr>
        <w:top w:val="none" w:sz="0" w:space="0" w:color="auto"/>
        <w:left w:val="none" w:sz="0" w:space="0" w:color="auto"/>
        <w:bottom w:val="none" w:sz="0" w:space="0" w:color="auto"/>
        <w:right w:val="none" w:sz="0" w:space="0" w:color="auto"/>
      </w:divBdr>
    </w:div>
    <w:div w:id="1827477977">
      <w:bodyDiv w:val="1"/>
      <w:marLeft w:val="0"/>
      <w:marRight w:val="0"/>
      <w:marTop w:val="0"/>
      <w:marBottom w:val="0"/>
      <w:divBdr>
        <w:top w:val="none" w:sz="0" w:space="0" w:color="auto"/>
        <w:left w:val="none" w:sz="0" w:space="0" w:color="auto"/>
        <w:bottom w:val="none" w:sz="0" w:space="0" w:color="auto"/>
        <w:right w:val="none" w:sz="0" w:space="0" w:color="auto"/>
      </w:divBdr>
    </w:div>
    <w:div w:id="1827545806">
      <w:bodyDiv w:val="1"/>
      <w:marLeft w:val="0"/>
      <w:marRight w:val="0"/>
      <w:marTop w:val="0"/>
      <w:marBottom w:val="0"/>
      <w:divBdr>
        <w:top w:val="none" w:sz="0" w:space="0" w:color="auto"/>
        <w:left w:val="none" w:sz="0" w:space="0" w:color="auto"/>
        <w:bottom w:val="none" w:sz="0" w:space="0" w:color="auto"/>
        <w:right w:val="none" w:sz="0" w:space="0" w:color="auto"/>
      </w:divBdr>
    </w:div>
    <w:div w:id="1827552119">
      <w:bodyDiv w:val="1"/>
      <w:marLeft w:val="0"/>
      <w:marRight w:val="0"/>
      <w:marTop w:val="0"/>
      <w:marBottom w:val="0"/>
      <w:divBdr>
        <w:top w:val="none" w:sz="0" w:space="0" w:color="auto"/>
        <w:left w:val="none" w:sz="0" w:space="0" w:color="auto"/>
        <w:bottom w:val="none" w:sz="0" w:space="0" w:color="auto"/>
        <w:right w:val="none" w:sz="0" w:space="0" w:color="auto"/>
      </w:divBdr>
    </w:div>
    <w:div w:id="1827554654">
      <w:bodyDiv w:val="1"/>
      <w:marLeft w:val="0"/>
      <w:marRight w:val="0"/>
      <w:marTop w:val="0"/>
      <w:marBottom w:val="0"/>
      <w:divBdr>
        <w:top w:val="none" w:sz="0" w:space="0" w:color="auto"/>
        <w:left w:val="none" w:sz="0" w:space="0" w:color="auto"/>
        <w:bottom w:val="none" w:sz="0" w:space="0" w:color="auto"/>
        <w:right w:val="none" w:sz="0" w:space="0" w:color="auto"/>
      </w:divBdr>
    </w:div>
    <w:div w:id="1827738989">
      <w:bodyDiv w:val="1"/>
      <w:marLeft w:val="0"/>
      <w:marRight w:val="0"/>
      <w:marTop w:val="0"/>
      <w:marBottom w:val="0"/>
      <w:divBdr>
        <w:top w:val="none" w:sz="0" w:space="0" w:color="auto"/>
        <w:left w:val="none" w:sz="0" w:space="0" w:color="auto"/>
        <w:bottom w:val="none" w:sz="0" w:space="0" w:color="auto"/>
        <w:right w:val="none" w:sz="0" w:space="0" w:color="auto"/>
      </w:divBdr>
    </w:div>
    <w:div w:id="1828083700">
      <w:bodyDiv w:val="1"/>
      <w:marLeft w:val="0"/>
      <w:marRight w:val="0"/>
      <w:marTop w:val="0"/>
      <w:marBottom w:val="0"/>
      <w:divBdr>
        <w:top w:val="none" w:sz="0" w:space="0" w:color="auto"/>
        <w:left w:val="none" w:sz="0" w:space="0" w:color="auto"/>
        <w:bottom w:val="none" w:sz="0" w:space="0" w:color="auto"/>
        <w:right w:val="none" w:sz="0" w:space="0" w:color="auto"/>
      </w:divBdr>
    </w:div>
    <w:div w:id="1828133182">
      <w:bodyDiv w:val="1"/>
      <w:marLeft w:val="0"/>
      <w:marRight w:val="0"/>
      <w:marTop w:val="0"/>
      <w:marBottom w:val="0"/>
      <w:divBdr>
        <w:top w:val="none" w:sz="0" w:space="0" w:color="auto"/>
        <w:left w:val="none" w:sz="0" w:space="0" w:color="auto"/>
        <w:bottom w:val="none" w:sz="0" w:space="0" w:color="auto"/>
        <w:right w:val="none" w:sz="0" w:space="0" w:color="auto"/>
      </w:divBdr>
    </w:div>
    <w:div w:id="1828328222">
      <w:bodyDiv w:val="1"/>
      <w:marLeft w:val="0"/>
      <w:marRight w:val="0"/>
      <w:marTop w:val="0"/>
      <w:marBottom w:val="0"/>
      <w:divBdr>
        <w:top w:val="none" w:sz="0" w:space="0" w:color="auto"/>
        <w:left w:val="none" w:sz="0" w:space="0" w:color="auto"/>
        <w:bottom w:val="none" w:sz="0" w:space="0" w:color="auto"/>
        <w:right w:val="none" w:sz="0" w:space="0" w:color="auto"/>
      </w:divBdr>
    </w:div>
    <w:div w:id="1828402387">
      <w:bodyDiv w:val="1"/>
      <w:marLeft w:val="0"/>
      <w:marRight w:val="0"/>
      <w:marTop w:val="0"/>
      <w:marBottom w:val="0"/>
      <w:divBdr>
        <w:top w:val="none" w:sz="0" w:space="0" w:color="auto"/>
        <w:left w:val="none" w:sz="0" w:space="0" w:color="auto"/>
        <w:bottom w:val="none" w:sz="0" w:space="0" w:color="auto"/>
        <w:right w:val="none" w:sz="0" w:space="0" w:color="auto"/>
      </w:divBdr>
    </w:div>
    <w:div w:id="1828521532">
      <w:bodyDiv w:val="1"/>
      <w:marLeft w:val="0"/>
      <w:marRight w:val="0"/>
      <w:marTop w:val="0"/>
      <w:marBottom w:val="0"/>
      <w:divBdr>
        <w:top w:val="none" w:sz="0" w:space="0" w:color="auto"/>
        <w:left w:val="none" w:sz="0" w:space="0" w:color="auto"/>
        <w:bottom w:val="none" w:sz="0" w:space="0" w:color="auto"/>
        <w:right w:val="none" w:sz="0" w:space="0" w:color="auto"/>
      </w:divBdr>
    </w:div>
    <w:div w:id="1828545776">
      <w:bodyDiv w:val="1"/>
      <w:marLeft w:val="0"/>
      <w:marRight w:val="0"/>
      <w:marTop w:val="0"/>
      <w:marBottom w:val="0"/>
      <w:divBdr>
        <w:top w:val="none" w:sz="0" w:space="0" w:color="auto"/>
        <w:left w:val="none" w:sz="0" w:space="0" w:color="auto"/>
        <w:bottom w:val="none" w:sz="0" w:space="0" w:color="auto"/>
        <w:right w:val="none" w:sz="0" w:space="0" w:color="auto"/>
      </w:divBdr>
    </w:div>
    <w:div w:id="1828591862">
      <w:bodyDiv w:val="1"/>
      <w:marLeft w:val="0"/>
      <w:marRight w:val="0"/>
      <w:marTop w:val="0"/>
      <w:marBottom w:val="0"/>
      <w:divBdr>
        <w:top w:val="none" w:sz="0" w:space="0" w:color="auto"/>
        <w:left w:val="none" w:sz="0" w:space="0" w:color="auto"/>
        <w:bottom w:val="none" w:sz="0" w:space="0" w:color="auto"/>
        <w:right w:val="none" w:sz="0" w:space="0" w:color="auto"/>
      </w:divBdr>
    </w:div>
    <w:div w:id="1828667224">
      <w:bodyDiv w:val="1"/>
      <w:marLeft w:val="0"/>
      <w:marRight w:val="0"/>
      <w:marTop w:val="0"/>
      <w:marBottom w:val="0"/>
      <w:divBdr>
        <w:top w:val="none" w:sz="0" w:space="0" w:color="auto"/>
        <w:left w:val="none" w:sz="0" w:space="0" w:color="auto"/>
        <w:bottom w:val="none" w:sz="0" w:space="0" w:color="auto"/>
        <w:right w:val="none" w:sz="0" w:space="0" w:color="auto"/>
      </w:divBdr>
    </w:div>
    <w:div w:id="1828745814">
      <w:bodyDiv w:val="1"/>
      <w:marLeft w:val="0"/>
      <w:marRight w:val="0"/>
      <w:marTop w:val="0"/>
      <w:marBottom w:val="0"/>
      <w:divBdr>
        <w:top w:val="none" w:sz="0" w:space="0" w:color="auto"/>
        <w:left w:val="none" w:sz="0" w:space="0" w:color="auto"/>
        <w:bottom w:val="none" w:sz="0" w:space="0" w:color="auto"/>
        <w:right w:val="none" w:sz="0" w:space="0" w:color="auto"/>
      </w:divBdr>
    </w:div>
    <w:div w:id="1828746524">
      <w:bodyDiv w:val="1"/>
      <w:marLeft w:val="0"/>
      <w:marRight w:val="0"/>
      <w:marTop w:val="0"/>
      <w:marBottom w:val="0"/>
      <w:divBdr>
        <w:top w:val="none" w:sz="0" w:space="0" w:color="auto"/>
        <w:left w:val="none" w:sz="0" w:space="0" w:color="auto"/>
        <w:bottom w:val="none" w:sz="0" w:space="0" w:color="auto"/>
        <w:right w:val="none" w:sz="0" w:space="0" w:color="auto"/>
      </w:divBdr>
    </w:div>
    <w:div w:id="1828933717">
      <w:bodyDiv w:val="1"/>
      <w:marLeft w:val="0"/>
      <w:marRight w:val="0"/>
      <w:marTop w:val="0"/>
      <w:marBottom w:val="0"/>
      <w:divBdr>
        <w:top w:val="none" w:sz="0" w:space="0" w:color="auto"/>
        <w:left w:val="none" w:sz="0" w:space="0" w:color="auto"/>
        <w:bottom w:val="none" w:sz="0" w:space="0" w:color="auto"/>
        <w:right w:val="none" w:sz="0" w:space="0" w:color="auto"/>
      </w:divBdr>
    </w:div>
    <w:div w:id="1829399897">
      <w:bodyDiv w:val="1"/>
      <w:marLeft w:val="0"/>
      <w:marRight w:val="0"/>
      <w:marTop w:val="0"/>
      <w:marBottom w:val="0"/>
      <w:divBdr>
        <w:top w:val="none" w:sz="0" w:space="0" w:color="auto"/>
        <w:left w:val="none" w:sz="0" w:space="0" w:color="auto"/>
        <w:bottom w:val="none" w:sz="0" w:space="0" w:color="auto"/>
        <w:right w:val="none" w:sz="0" w:space="0" w:color="auto"/>
      </w:divBdr>
    </w:div>
    <w:div w:id="1829519668">
      <w:bodyDiv w:val="1"/>
      <w:marLeft w:val="0"/>
      <w:marRight w:val="0"/>
      <w:marTop w:val="0"/>
      <w:marBottom w:val="0"/>
      <w:divBdr>
        <w:top w:val="none" w:sz="0" w:space="0" w:color="auto"/>
        <w:left w:val="none" w:sz="0" w:space="0" w:color="auto"/>
        <w:bottom w:val="none" w:sz="0" w:space="0" w:color="auto"/>
        <w:right w:val="none" w:sz="0" w:space="0" w:color="auto"/>
      </w:divBdr>
    </w:div>
    <w:div w:id="1829784914">
      <w:bodyDiv w:val="1"/>
      <w:marLeft w:val="0"/>
      <w:marRight w:val="0"/>
      <w:marTop w:val="0"/>
      <w:marBottom w:val="0"/>
      <w:divBdr>
        <w:top w:val="none" w:sz="0" w:space="0" w:color="auto"/>
        <w:left w:val="none" w:sz="0" w:space="0" w:color="auto"/>
        <w:bottom w:val="none" w:sz="0" w:space="0" w:color="auto"/>
        <w:right w:val="none" w:sz="0" w:space="0" w:color="auto"/>
      </w:divBdr>
    </w:div>
    <w:div w:id="1830053894">
      <w:bodyDiv w:val="1"/>
      <w:marLeft w:val="0"/>
      <w:marRight w:val="0"/>
      <w:marTop w:val="0"/>
      <w:marBottom w:val="0"/>
      <w:divBdr>
        <w:top w:val="none" w:sz="0" w:space="0" w:color="auto"/>
        <w:left w:val="none" w:sz="0" w:space="0" w:color="auto"/>
        <w:bottom w:val="none" w:sz="0" w:space="0" w:color="auto"/>
        <w:right w:val="none" w:sz="0" w:space="0" w:color="auto"/>
      </w:divBdr>
    </w:div>
    <w:div w:id="1830167135">
      <w:bodyDiv w:val="1"/>
      <w:marLeft w:val="0"/>
      <w:marRight w:val="0"/>
      <w:marTop w:val="0"/>
      <w:marBottom w:val="0"/>
      <w:divBdr>
        <w:top w:val="none" w:sz="0" w:space="0" w:color="auto"/>
        <w:left w:val="none" w:sz="0" w:space="0" w:color="auto"/>
        <w:bottom w:val="none" w:sz="0" w:space="0" w:color="auto"/>
        <w:right w:val="none" w:sz="0" w:space="0" w:color="auto"/>
      </w:divBdr>
    </w:div>
    <w:div w:id="1830360352">
      <w:bodyDiv w:val="1"/>
      <w:marLeft w:val="0"/>
      <w:marRight w:val="0"/>
      <w:marTop w:val="0"/>
      <w:marBottom w:val="0"/>
      <w:divBdr>
        <w:top w:val="none" w:sz="0" w:space="0" w:color="auto"/>
        <w:left w:val="none" w:sz="0" w:space="0" w:color="auto"/>
        <w:bottom w:val="none" w:sz="0" w:space="0" w:color="auto"/>
        <w:right w:val="none" w:sz="0" w:space="0" w:color="auto"/>
      </w:divBdr>
    </w:div>
    <w:div w:id="1830442206">
      <w:bodyDiv w:val="1"/>
      <w:marLeft w:val="0"/>
      <w:marRight w:val="0"/>
      <w:marTop w:val="0"/>
      <w:marBottom w:val="0"/>
      <w:divBdr>
        <w:top w:val="none" w:sz="0" w:space="0" w:color="auto"/>
        <w:left w:val="none" w:sz="0" w:space="0" w:color="auto"/>
        <w:bottom w:val="none" w:sz="0" w:space="0" w:color="auto"/>
        <w:right w:val="none" w:sz="0" w:space="0" w:color="auto"/>
      </w:divBdr>
    </w:div>
    <w:div w:id="1830709928">
      <w:bodyDiv w:val="1"/>
      <w:marLeft w:val="0"/>
      <w:marRight w:val="0"/>
      <w:marTop w:val="0"/>
      <w:marBottom w:val="0"/>
      <w:divBdr>
        <w:top w:val="none" w:sz="0" w:space="0" w:color="auto"/>
        <w:left w:val="none" w:sz="0" w:space="0" w:color="auto"/>
        <w:bottom w:val="none" w:sz="0" w:space="0" w:color="auto"/>
        <w:right w:val="none" w:sz="0" w:space="0" w:color="auto"/>
      </w:divBdr>
    </w:div>
    <w:div w:id="1830947090">
      <w:bodyDiv w:val="1"/>
      <w:marLeft w:val="0"/>
      <w:marRight w:val="0"/>
      <w:marTop w:val="0"/>
      <w:marBottom w:val="0"/>
      <w:divBdr>
        <w:top w:val="none" w:sz="0" w:space="0" w:color="auto"/>
        <w:left w:val="none" w:sz="0" w:space="0" w:color="auto"/>
        <w:bottom w:val="none" w:sz="0" w:space="0" w:color="auto"/>
        <w:right w:val="none" w:sz="0" w:space="0" w:color="auto"/>
      </w:divBdr>
    </w:div>
    <w:div w:id="1831479151">
      <w:bodyDiv w:val="1"/>
      <w:marLeft w:val="0"/>
      <w:marRight w:val="0"/>
      <w:marTop w:val="0"/>
      <w:marBottom w:val="0"/>
      <w:divBdr>
        <w:top w:val="none" w:sz="0" w:space="0" w:color="auto"/>
        <w:left w:val="none" w:sz="0" w:space="0" w:color="auto"/>
        <w:bottom w:val="none" w:sz="0" w:space="0" w:color="auto"/>
        <w:right w:val="none" w:sz="0" w:space="0" w:color="auto"/>
      </w:divBdr>
    </w:div>
    <w:div w:id="1831483295">
      <w:bodyDiv w:val="1"/>
      <w:marLeft w:val="0"/>
      <w:marRight w:val="0"/>
      <w:marTop w:val="0"/>
      <w:marBottom w:val="0"/>
      <w:divBdr>
        <w:top w:val="none" w:sz="0" w:space="0" w:color="auto"/>
        <w:left w:val="none" w:sz="0" w:space="0" w:color="auto"/>
        <w:bottom w:val="none" w:sz="0" w:space="0" w:color="auto"/>
        <w:right w:val="none" w:sz="0" w:space="0" w:color="auto"/>
      </w:divBdr>
    </w:div>
    <w:div w:id="1831484776">
      <w:bodyDiv w:val="1"/>
      <w:marLeft w:val="0"/>
      <w:marRight w:val="0"/>
      <w:marTop w:val="0"/>
      <w:marBottom w:val="0"/>
      <w:divBdr>
        <w:top w:val="none" w:sz="0" w:space="0" w:color="auto"/>
        <w:left w:val="none" w:sz="0" w:space="0" w:color="auto"/>
        <w:bottom w:val="none" w:sz="0" w:space="0" w:color="auto"/>
        <w:right w:val="none" w:sz="0" w:space="0" w:color="auto"/>
      </w:divBdr>
    </w:div>
    <w:div w:id="1831827844">
      <w:bodyDiv w:val="1"/>
      <w:marLeft w:val="0"/>
      <w:marRight w:val="0"/>
      <w:marTop w:val="0"/>
      <w:marBottom w:val="0"/>
      <w:divBdr>
        <w:top w:val="none" w:sz="0" w:space="0" w:color="auto"/>
        <w:left w:val="none" w:sz="0" w:space="0" w:color="auto"/>
        <w:bottom w:val="none" w:sz="0" w:space="0" w:color="auto"/>
        <w:right w:val="none" w:sz="0" w:space="0" w:color="auto"/>
      </w:divBdr>
    </w:div>
    <w:div w:id="1832402183">
      <w:bodyDiv w:val="1"/>
      <w:marLeft w:val="0"/>
      <w:marRight w:val="0"/>
      <w:marTop w:val="0"/>
      <w:marBottom w:val="0"/>
      <w:divBdr>
        <w:top w:val="none" w:sz="0" w:space="0" w:color="auto"/>
        <w:left w:val="none" w:sz="0" w:space="0" w:color="auto"/>
        <w:bottom w:val="none" w:sz="0" w:space="0" w:color="auto"/>
        <w:right w:val="none" w:sz="0" w:space="0" w:color="auto"/>
      </w:divBdr>
    </w:div>
    <w:div w:id="1832677918">
      <w:bodyDiv w:val="1"/>
      <w:marLeft w:val="0"/>
      <w:marRight w:val="0"/>
      <w:marTop w:val="0"/>
      <w:marBottom w:val="0"/>
      <w:divBdr>
        <w:top w:val="none" w:sz="0" w:space="0" w:color="auto"/>
        <w:left w:val="none" w:sz="0" w:space="0" w:color="auto"/>
        <w:bottom w:val="none" w:sz="0" w:space="0" w:color="auto"/>
        <w:right w:val="none" w:sz="0" w:space="0" w:color="auto"/>
      </w:divBdr>
    </w:div>
    <w:div w:id="1832679394">
      <w:bodyDiv w:val="1"/>
      <w:marLeft w:val="0"/>
      <w:marRight w:val="0"/>
      <w:marTop w:val="0"/>
      <w:marBottom w:val="0"/>
      <w:divBdr>
        <w:top w:val="none" w:sz="0" w:space="0" w:color="auto"/>
        <w:left w:val="none" w:sz="0" w:space="0" w:color="auto"/>
        <w:bottom w:val="none" w:sz="0" w:space="0" w:color="auto"/>
        <w:right w:val="none" w:sz="0" w:space="0" w:color="auto"/>
      </w:divBdr>
    </w:div>
    <w:div w:id="1833065363">
      <w:bodyDiv w:val="1"/>
      <w:marLeft w:val="0"/>
      <w:marRight w:val="0"/>
      <w:marTop w:val="0"/>
      <w:marBottom w:val="0"/>
      <w:divBdr>
        <w:top w:val="none" w:sz="0" w:space="0" w:color="auto"/>
        <w:left w:val="none" w:sz="0" w:space="0" w:color="auto"/>
        <w:bottom w:val="none" w:sz="0" w:space="0" w:color="auto"/>
        <w:right w:val="none" w:sz="0" w:space="0" w:color="auto"/>
      </w:divBdr>
    </w:div>
    <w:div w:id="1833136054">
      <w:bodyDiv w:val="1"/>
      <w:marLeft w:val="0"/>
      <w:marRight w:val="0"/>
      <w:marTop w:val="0"/>
      <w:marBottom w:val="0"/>
      <w:divBdr>
        <w:top w:val="none" w:sz="0" w:space="0" w:color="auto"/>
        <w:left w:val="none" w:sz="0" w:space="0" w:color="auto"/>
        <w:bottom w:val="none" w:sz="0" w:space="0" w:color="auto"/>
        <w:right w:val="none" w:sz="0" w:space="0" w:color="auto"/>
      </w:divBdr>
    </w:div>
    <w:div w:id="1833451433">
      <w:bodyDiv w:val="1"/>
      <w:marLeft w:val="0"/>
      <w:marRight w:val="0"/>
      <w:marTop w:val="0"/>
      <w:marBottom w:val="0"/>
      <w:divBdr>
        <w:top w:val="none" w:sz="0" w:space="0" w:color="auto"/>
        <w:left w:val="none" w:sz="0" w:space="0" w:color="auto"/>
        <w:bottom w:val="none" w:sz="0" w:space="0" w:color="auto"/>
        <w:right w:val="none" w:sz="0" w:space="0" w:color="auto"/>
      </w:divBdr>
    </w:div>
    <w:div w:id="1833593966">
      <w:bodyDiv w:val="1"/>
      <w:marLeft w:val="0"/>
      <w:marRight w:val="0"/>
      <w:marTop w:val="0"/>
      <w:marBottom w:val="0"/>
      <w:divBdr>
        <w:top w:val="none" w:sz="0" w:space="0" w:color="auto"/>
        <w:left w:val="none" w:sz="0" w:space="0" w:color="auto"/>
        <w:bottom w:val="none" w:sz="0" w:space="0" w:color="auto"/>
        <w:right w:val="none" w:sz="0" w:space="0" w:color="auto"/>
      </w:divBdr>
    </w:div>
    <w:div w:id="1834032131">
      <w:bodyDiv w:val="1"/>
      <w:marLeft w:val="0"/>
      <w:marRight w:val="0"/>
      <w:marTop w:val="0"/>
      <w:marBottom w:val="0"/>
      <w:divBdr>
        <w:top w:val="none" w:sz="0" w:space="0" w:color="auto"/>
        <w:left w:val="none" w:sz="0" w:space="0" w:color="auto"/>
        <w:bottom w:val="none" w:sz="0" w:space="0" w:color="auto"/>
        <w:right w:val="none" w:sz="0" w:space="0" w:color="auto"/>
      </w:divBdr>
    </w:div>
    <w:div w:id="1834056279">
      <w:bodyDiv w:val="1"/>
      <w:marLeft w:val="0"/>
      <w:marRight w:val="0"/>
      <w:marTop w:val="0"/>
      <w:marBottom w:val="0"/>
      <w:divBdr>
        <w:top w:val="none" w:sz="0" w:space="0" w:color="auto"/>
        <w:left w:val="none" w:sz="0" w:space="0" w:color="auto"/>
        <w:bottom w:val="none" w:sz="0" w:space="0" w:color="auto"/>
        <w:right w:val="none" w:sz="0" w:space="0" w:color="auto"/>
      </w:divBdr>
    </w:div>
    <w:div w:id="1834445931">
      <w:bodyDiv w:val="1"/>
      <w:marLeft w:val="0"/>
      <w:marRight w:val="0"/>
      <w:marTop w:val="0"/>
      <w:marBottom w:val="0"/>
      <w:divBdr>
        <w:top w:val="none" w:sz="0" w:space="0" w:color="auto"/>
        <w:left w:val="none" w:sz="0" w:space="0" w:color="auto"/>
        <w:bottom w:val="none" w:sz="0" w:space="0" w:color="auto"/>
        <w:right w:val="none" w:sz="0" w:space="0" w:color="auto"/>
      </w:divBdr>
    </w:div>
    <w:div w:id="1834636273">
      <w:bodyDiv w:val="1"/>
      <w:marLeft w:val="0"/>
      <w:marRight w:val="0"/>
      <w:marTop w:val="0"/>
      <w:marBottom w:val="0"/>
      <w:divBdr>
        <w:top w:val="none" w:sz="0" w:space="0" w:color="auto"/>
        <w:left w:val="none" w:sz="0" w:space="0" w:color="auto"/>
        <w:bottom w:val="none" w:sz="0" w:space="0" w:color="auto"/>
        <w:right w:val="none" w:sz="0" w:space="0" w:color="auto"/>
      </w:divBdr>
    </w:div>
    <w:div w:id="1834638279">
      <w:bodyDiv w:val="1"/>
      <w:marLeft w:val="0"/>
      <w:marRight w:val="0"/>
      <w:marTop w:val="0"/>
      <w:marBottom w:val="0"/>
      <w:divBdr>
        <w:top w:val="none" w:sz="0" w:space="0" w:color="auto"/>
        <w:left w:val="none" w:sz="0" w:space="0" w:color="auto"/>
        <w:bottom w:val="none" w:sz="0" w:space="0" w:color="auto"/>
        <w:right w:val="none" w:sz="0" w:space="0" w:color="auto"/>
      </w:divBdr>
    </w:div>
    <w:div w:id="1834838347">
      <w:bodyDiv w:val="1"/>
      <w:marLeft w:val="0"/>
      <w:marRight w:val="0"/>
      <w:marTop w:val="0"/>
      <w:marBottom w:val="0"/>
      <w:divBdr>
        <w:top w:val="none" w:sz="0" w:space="0" w:color="auto"/>
        <w:left w:val="none" w:sz="0" w:space="0" w:color="auto"/>
        <w:bottom w:val="none" w:sz="0" w:space="0" w:color="auto"/>
        <w:right w:val="none" w:sz="0" w:space="0" w:color="auto"/>
      </w:divBdr>
    </w:div>
    <w:div w:id="1835030941">
      <w:bodyDiv w:val="1"/>
      <w:marLeft w:val="0"/>
      <w:marRight w:val="0"/>
      <w:marTop w:val="0"/>
      <w:marBottom w:val="0"/>
      <w:divBdr>
        <w:top w:val="none" w:sz="0" w:space="0" w:color="auto"/>
        <w:left w:val="none" w:sz="0" w:space="0" w:color="auto"/>
        <w:bottom w:val="none" w:sz="0" w:space="0" w:color="auto"/>
        <w:right w:val="none" w:sz="0" w:space="0" w:color="auto"/>
      </w:divBdr>
    </w:div>
    <w:div w:id="1835292415">
      <w:bodyDiv w:val="1"/>
      <w:marLeft w:val="0"/>
      <w:marRight w:val="0"/>
      <w:marTop w:val="0"/>
      <w:marBottom w:val="0"/>
      <w:divBdr>
        <w:top w:val="none" w:sz="0" w:space="0" w:color="auto"/>
        <w:left w:val="none" w:sz="0" w:space="0" w:color="auto"/>
        <w:bottom w:val="none" w:sz="0" w:space="0" w:color="auto"/>
        <w:right w:val="none" w:sz="0" w:space="0" w:color="auto"/>
      </w:divBdr>
    </w:div>
    <w:div w:id="1835300391">
      <w:bodyDiv w:val="1"/>
      <w:marLeft w:val="0"/>
      <w:marRight w:val="0"/>
      <w:marTop w:val="0"/>
      <w:marBottom w:val="0"/>
      <w:divBdr>
        <w:top w:val="none" w:sz="0" w:space="0" w:color="auto"/>
        <w:left w:val="none" w:sz="0" w:space="0" w:color="auto"/>
        <w:bottom w:val="none" w:sz="0" w:space="0" w:color="auto"/>
        <w:right w:val="none" w:sz="0" w:space="0" w:color="auto"/>
      </w:divBdr>
    </w:div>
    <w:div w:id="1835609427">
      <w:bodyDiv w:val="1"/>
      <w:marLeft w:val="0"/>
      <w:marRight w:val="0"/>
      <w:marTop w:val="0"/>
      <w:marBottom w:val="0"/>
      <w:divBdr>
        <w:top w:val="none" w:sz="0" w:space="0" w:color="auto"/>
        <w:left w:val="none" w:sz="0" w:space="0" w:color="auto"/>
        <w:bottom w:val="none" w:sz="0" w:space="0" w:color="auto"/>
        <w:right w:val="none" w:sz="0" w:space="0" w:color="auto"/>
      </w:divBdr>
    </w:div>
    <w:div w:id="1835611105">
      <w:bodyDiv w:val="1"/>
      <w:marLeft w:val="0"/>
      <w:marRight w:val="0"/>
      <w:marTop w:val="0"/>
      <w:marBottom w:val="0"/>
      <w:divBdr>
        <w:top w:val="none" w:sz="0" w:space="0" w:color="auto"/>
        <w:left w:val="none" w:sz="0" w:space="0" w:color="auto"/>
        <w:bottom w:val="none" w:sz="0" w:space="0" w:color="auto"/>
        <w:right w:val="none" w:sz="0" w:space="0" w:color="auto"/>
      </w:divBdr>
    </w:div>
    <w:div w:id="1835680953">
      <w:bodyDiv w:val="1"/>
      <w:marLeft w:val="0"/>
      <w:marRight w:val="0"/>
      <w:marTop w:val="0"/>
      <w:marBottom w:val="0"/>
      <w:divBdr>
        <w:top w:val="none" w:sz="0" w:space="0" w:color="auto"/>
        <w:left w:val="none" w:sz="0" w:space="0" w:color="auto"/>
        <w:bottom w:val="none" w:sz="0" w:space="0" w:color="auto"/>
        <w:right w:val="none" w:sz="0" w:space="0" w:color="auto"/>
      </w:divBdr>
    </w:div>
    <w:div w:id="1835872077">
      <w:bodyDiv w:val="1"/>
      <w:marLeft w:val="0"/>
      <w:marRight w:val="0"/>
      <w:marTop w:val="0"/>
      <w:marBottom w:val="0"/>
      <w:divBdr>
        <w:top w:val="none" w:sz="0" w:space="0" w:color="auto"/>
        <w:left w:val="none" w:sz="0" w:space="0" w:color="auto"/>
        <w:bottom w:val="none" w:sz="0" w:space="0" w:color="auto"/>
        <w:right w:val="none" w:sz="0" w:space="0" w:color="auto"/>
      </w:divBdr>
    </w:div>
    <w:div w:id="1835873259">
      <w:bodyDiv w:val="1"/>
      <w:marLeft w:val="0"/>
      <w:marRight w:val="0"/>
      <w:marTop w:val="0"/>
      <w:marBottom w:val="0"/>
      <w:divBdr>
        <w:top w:val="none" w:sz="0" w:space="0" w:color="auto"/>
        <w:left w:val="none" w:sz="0" w:space="0" w:color="auto"/>
        <w:bottom w:val="none" w:sz="0" w:space="0" w:color="auto"/>
        <w:right w:val="none" w:sz="0" w:space="0" w:color="auto"/>
      </w:divBdr>
    </w:div>
    <w:div w:id="1836070997">
      <w:bodyDiv w:val="1"/>
      <w:marLeft w:val="0"/>
      <w:marRight w:val="0"/>
      <w:marTop w:val="0"/>
      <w:marBottom w:val="0"/>
      <w:divBdr>
        <w:top w:val="none" w:sz="0" w:space="0" w:color="auto"/>
        <w:left w:val="none" w:sz="0" w:space="0" w:color="auto"/>
        <w:bottom w:val="none" w:sz="0" w:space="0" w:color="auto"/>
        <w:right w:val="none" w:sz="0" w:space="0" w:color="auto"/>
      </w:divBdr>
    </w:div>
    <w:div w:id="1836265089">
      <w:bodyDiv w:val="1"/>
      <w:marLeft w:val="0"/>
      <w:marRight w:val="0"/>
      <w:marTop w:val="0"/>
      <w:marBottom w:val="0"/>
      <w:divBdr>
        <w:top w:val="none" w:sz="0" w:space="0" w:color="auto"/>
        <w:left w:val="none" w:sz="0" w:space="0" w:color="auto"/>
        <w:bottom w:val="none" w:sz="0" w:space="0" w:color="auto"/>
        <w:right w:val="none" w:sz="0" w:space="0" w:color="auto"/>
      </w:divBdr>
    </w:div>
    <w:div w:id="1836453616">
      <w:bodyDiv w:val="1"/>
      <w:marLeft w:val="0"/>
      <w:marRight w:val="0"/>
      <w:marTop w:val="0"/>
      <w:marBottom w:val="0"/>
      <w:divBdr>
        <w:top w:val="none" w:sz="0" w:space="0" w:color="auto"/>
        <w:left w:val="none" w:sz="0" w:space="0" w:color="auto"/>
        <w:bottom w:val="none" w:sz="0" w:space="0" w:color="auto"/>
        <w:right w:val="none" w:sz="0" w:space="0" w:color="auto"/>
      </w:divBdr>
    </w:div>
    <w:div w:id="1836456497">
      <w:bodyDiv w:val="1"/>
      <w:marLeft w:val="0"/>
      <w:marRight w:val="0"/>
      <w:marTop w:val="0"/>
      <w:marBottom w:val="0"/>
      <w:divBdr>
        <w:top w:val="none" w:sz="0" w:space="0" w:color="auto"/>
        <w:left w:val="none" w:sz="0" w:space="0" w:color="auto"/>
        <w:bottom w:val="none" w:sz="0" w:space="0" w:color="auto"/>
        <w:right w:val="none" w:sz="0" w:space="0" w:color="auto"/>
      </w:divBdr>
    </w:div>
    <w:div w:id="1836913519">
      <w:bodyDiv w:val="1"/>
      <w:marLeft w:val="0"/>
      <w:marRight w:val="0"/>
      <w:marTop w:val="0"/>
      <w:marBottom w:val="0"/>
      <w:divBdr>
        <w:top w:val="none" w:sz="0" w:space="0" w:color="auto"/>
        <w:left w:val="none" w:sz="0" w:space="0" w:color="auto"/>
        <w:bottom w:val="none" w:sz="0" w:space="0" w:color="auto"/>
        <w:right w:val="none" w:sz="0" w:space="0" w:color="auto"/>
      </w:divBdr>
    </w:div>
    <w:div w:id="1837181430">
      <w:bodyDiv w:val="1"/>
      <w:marLeft w:val="0"/>
      <w:marRight w:val="0"/>
      <w:marTop w:val="0"/>
      <w:marBottom w:val="0"/>
      <w:divBdr>
        <w:top w:val="none" w:sz="0" w:space="0" w:color="auto"/>
        <w:left w:val="none" w:sz="0" w:space="0" w:color="auto"/>
        <w:bottom w:val="none" w:sz="0" w:space="0" w:color="auto"/>
        <w:right w:val="none" w:sz="0" w:space="0" w:color="auto"/>
      </w:divBdr>
    </w:div>
    <w:div w:id="1837260485">
      <w:bodyDiv w:val="1"/>
      <w:marLeft w:val="0"/>
      <w:marRight w:val="0"/>
      <w:marTop w:val="0"/>
      <w:marBottom w:val="0"/>
      <w:divBdr>
        <w:top w:val="none" w:sz="0" w:space="0" w:color="auto"/>
        <w:left w:val="none" w:sz="0" w:space="0" w:color="auto"/>
        <w:bottom w:val="none" w:sz="0" w:space="0" w:color="auto"/>
        <w:right w:val="none" w:sz="0" w:space="0" w:color="auto"/>
      </w:divBdr>
    </w:div>
    <w:div w:id="1837302619">
      <w:bodyDiv w:val="1"/>
      <w:marLeft w:val="0"/>
      <w:marRight w:val="0"/>
      <w:marTop w:val="0"/>
      <w:marBottom w:val="0"/>
      <w:divBdr>
        <w:top w:val="none" w:sz="0" w:space="0" w:color="auto"/>
        <w:left w:val="none" w:sz="0" w:space="0" w:color="auto"/>
        <w:bottom w:val="none" w:sz="0" w:space="0" w:color="auto"/>
        <w:right w:val="none" w:sz="0" w:space="0" w:color="auto"/>
      </w:divBdr>
    </w:div>
    <w:div w:id="1837332778">
      <w:bodyDiv w:val="1"/>
      <w:marLeft w:val="0"/>
      <w:marRight w:val="0"/>
      <w:marTop w:val="0"/>
      <w:marBottom w:val="0"/>
      <w:divBdr>
        <w:top w:val="none" w:sz="0" w:space="0" w:color="auto"/>
        <w:left w:val="none" w:sz="0" w:space="0" w:color="auto"/>
        <w:bottom w:val="none" w:sz="0" w:space="0" w:color="auto"/>
        <w:right w:val="none" w:sz="0" w:space="0" w:color="auto"/>
      </w:divBdr>
    </w:div>
    <w:div w:id="1837644816">
      <w:bodyDiv w:val="1"/>
      <w:marLeft w:val="0"/>
      <w:marRight w:val="0"/>
      <w:marTop w:val="0"/>
      <w:marBottom w:val="0"/>
      <w:divBdr>
        <w:top w:val="none" w:sz="0" w:space="0" w:color="auto"/>
        <w:left w:val="none" w:sz="0" w:space="0" w:color="auto"/>
        <w:bottom w:val="none" w:sz="0" w:space="0" w:color="auto"/>
        <w:right w:val="none" w:sz="0" w:space="0" w:color="auto"/>
      </w:divBdr>
    </w:div>
    <w:div w:id="1838036264">
      <w:bodyDiv w:val="1"/>
      <w:marLeft w:val="0"/>
      <w:marRight w:val="0"/>
      <w:marTop w:val="0"/>
      <w:marBottom w:val="0"/>
      <w:divBdr>
        <w:top w:val="none" w:sz="0" w:space="0" w:color="auto"/>
        <w:left w:val="none" w:sz="0" w:space="0" w:color="auto"/>
        <w:bottom w:val="none" w:sz="0" w:space="0" w:color="auto"/>
        <w:right w:val="none" w:sz="0" w:space="0" w:color="auto"/>
      </w:divBdr>
    </w:div>
    <w:div w:id="1838036574">
      <w:bodyDiv w:val="1"/>
      <w:marLeft w:val="0"/>
      <w:marRight w:val="0"/>
      <w:marTop w:val="0"/>
      <w:marBottom w:val="0"/>
      <w:divBdr>
        <w:top w:val="none" w:sz="0" w:space="0" w:color="auto"/>
        <w:left w:val="none" w:sz="0" w:space="0" w:color="auto"/>
        <w:bottom w:val="none" w:sz="0" w:space="0" w:color="auto"/>
        <w:right w:val="none" w:sz="0" w:space="0" w:color="auto"/>
      </w:divBdr>
    </w:div>
    <w:div w:id="1838039627">
      <w:bodyDiv w:val="1"/>
      <w:marLeft w:val="0"/>
      <w:marRight w:val="0"/>
      <w:marTop w:val="0"/>
      <w:marBottom w:val="0"/>
      <w:divBdr>
        <w:top w:val="none" w:sz="0" w:space="0" w:color="auto"/>
        <w:left w:val="none" w:sz="0" w:space="0" w:color="auto"/>
        <w:bottom w:val="none" w:sz="0" w:space="0" w:color="auto"/>
        <w:right w:val="none" w:sz="0" w:space="0" w:color="auto"/>
      </w:divBdr>
    </w:div>
    <w:div w:id="1838181876">
      <w:bodyDiv w:val="1"/>
      <w:marLeft w:val="0"/>
      <w:marRight w:val="0"/>
      <w:marTop w:val="0"/>
      <w:marBottom w:val="0"/>
      <w:divBdr>
        <w:top w:val="none" w:sz="0" w:space="0" w:color="auto"/>
        <w:left w:val="none" w:sz="0" w:space="0" w:color="auto"/>
        <w:bottom w:val="none" w:sz="0" w:space="0" w:color="auto"/>
        <w:right w:val="none" w:sz="0" w:space="0" w:color="auto"/>
      </w:divBdr>
    </w:div>
    <w:div w:id="1838182352">
      <w:bodyDiv w:val="1"/>
      <w:marLeft w:val="0"/>
      <w:marRight w:val="0"/>
      <w:marTop w:val="0"/>
      <w:marBottom w:val="0"/>
      <w:divBdr>
        <w:top w:val="none" w:sz="0" w:space="0" w:color="auto"/>
        <w:left w:val="none" w:sz="0" w:space="0" w:color="auto"/>
        <w:bottom w:val="none" w:sz="0" w:space="0" w:color="auto"/>
        <w:right w:val="none" w:sz="0" w:space="0" w:color="auto"/>
      </w:divBdr>
    </w:div>
    <w:div w:id="1838226939">
      <w:bodyDiv w:val="1"/>
      <w:marLeft w:val="0"/>
      <w:marRight w:val="0"/>
      <w:marTop w:val="0"/>
      <w:marBottom w:val="0"/>
      <w:divBdr>
        <w:top w:val="none" w:sz="0" w:space="0" w:color="auto"/>
        <w:left w:val="none" w:sz="0" w:space="0" w:color="auto"/>
        <w:bottom w:val="none" w:sz="0" w:space="0" w:color="auto"/>
        <w:right w:val="none" w:sz="0" w:space="0" w:color="auto"/>
      </w:divBdr>
    </w:div>
    <w:div w:id="1838228989">
      <w:bodyDiv w:val="1"/>
      <w:marLeft w:val="0"/>
      <w:marRight w:val="0"/>
      <w:marTop w:val="0"/>
      <w:marBottom w:val="0"/>
      <w:divBdr>
        <w:top w:val="none" w:sz="0" w:space="0" w:color="auto"/>
        <w:left w:val="none" w:sz="0" w:space="0" w:color="auto"/>
        <w:bottom w:val="none" w:sz="0" w:space="0" w:color="auto"/>
        <w:right w:val="none" w:sz="0" w:space="0" w:color="auto"/>
      </w:divBdr>
    </w:div>
    <w:div w:id="1838567867">
      <w:bodyDiv w:val="1"/>
      <w:marLeft w:val="0"/>
      <w:marRight w:val="0"/>
      <w:marTop w:val="0"/>
      <w:marBottom w:val="0"/>
      <w:divBdr>
        <w:top w:val="none" w:sz="0" w:space="0" w:color="auto"/>
        <w:left w:val="none" w:sz="0" w:space="0" w:color="auto"/>
        <w:bottom w:val="none" w:sz="0" w:space="0" w:color="auto"/>
        <w:right w:val="none" w:sz="0" w:space="0" w:color="auto"/>
      </w:divBdr>
    </w:div>
    <w:div w:id="1838575317">
      <w:bodyDiv w:val="1"/>
      <w:marLeft w:val="0"/>
      <w:marRight w:val="0"/>
      <w:marTop w:val="0"/>
      <w:marBottom w:val="0"/>
      <w:divBdr>
        <w:top w:val="none" w:sz="0" w:space="0" w:color="auto"/>
        <w:left w:val="none" w:sz="0" w:space="0" w:color="auto"/>
        <w:bottom w:val="none" w:sz="0" w:space="0" w:color="auto"/>
        <w:right w:val="none" w:sz="0" w:space="0" w:color="auto"/>
      </w:divBdr>
    </w:div>
    <w:div w:id="1838688383">
      <w:bodyDiv w:val="1"/>
      <w:marLeft w:val="0"/>
      <w:marRight w:val="0"/>
      <w:marTop w:val="0"/>
      <w:marBottom w:val="0"/>
      <w:divBdr>
        <w:top w:val="none" w:sz="0" w:space="0" w:color="auto"/>
        <w:left w:val="none" w:sz="0" w:space="0" w:color="auto"/>
        <w:bottom w:val="none" w:sz="0" w:space="0" w:color="auto"/>
        <w:right w:val="none" w:sz="0" w:space="0" w:color="auto"/>
      </w:divBdr>
    </w:div>
    <w:div w:id="1838954913">
      <w:bodyDiv w:val="1"/>
      <w:marLeft w:val="0"/>
      <w:marRight w:val="0"/>
      <w:marTop w:val="0"/>
      <w:marBottom w:val="0"/>
      <w:divBdr>
        <w:top w:val="none" w:sz="0" w:space="0" w:color="auto"/>
        <w:left w:val="none" w:sz="0" w:space="0" w:color="auto"/>
        <w:bottom w:val="none" w:sz="0" w:space="0" w:color="auto"/>
        <w:right w:val="none" w:sz="0" w:space="0" w:color="auto"/>
      </w:divBdr>
    </w:div>
    <w:div w:id="1838956602">
      <w:bodyDiv w:val="1"/>
      <w:marLeft w:val="0"/>
      <w:marRight w:val="0"/>
      <w:marTop w:val="0"/>
      <w:marBottom w:val="0"/>
      <w:divBdr>
        <w:top w:val="none" w:sz="0" w:space="0" w:color="auto"/>
        <w:left w:val="none" w:sz="0" w:space="0" w:color="auto"/>
        <w:bottom w:val="none" w:sz="0" w:space="0" w:color="auto"/>
        <w:right w:val="none" w:sz="0" w:space="0" w:color="auto"/>
      </w:divBdr>
    </w:div>
    <w:div w:id="1839152061">
      <w:bodyDiv w:val="1"/>
      <w:marLeft w:val="0"/>
      <w:marRight w:val="0"/>
      <w:marTop w:val="0"/>
      <w:marBottom w:val="0"/>
      <w:divBdr>
        <w:top w:val="none" w:sz="0" w:space="0" w:color="auto"/>
        <w:left w:val="none" w:sz="0" w:space="0" w:color="auto"/>
        <w:bottom w:val="none" w:sz="0" w:space="0" w:color="auto"/>
        <w:right w:val="none" w:sz="0" w:space="0" w:color="auto"/>
      </w:divBdr>
    </w:div>
    <w:div w:id="1839540740">
      <w:bodyDiv w:val="1"/>
      <w:marLeft w:val="0"/>
      <w:marRight w:val="0"/>
      <w:marTop w:val="0"/>
      <w:marBottom w:val="0"/>
      <w:divBdr>
        <w:top w:val="none" w:sz="0" w:space="0" w:color="auto"/>
        <w:left w:val="none" w:sz="0" w:space="0" w:color="auto"/>
        <w:bottom w:val="none" w:sz="0" w:space="0" w:color="auto"/>
        <w:right w:val="none" w:sz="0" w:space="0" w:color="auto"/>
      </w:divBdr>
    </w:div>
    <w:div w:id="1839926665">
      <w:bodyDiv w:val="1"/>
      <w:marLeft w:val="0"/>
      <w:marRight w:val="0"/>
      <w:marTop w:val="0"/>
      <w:marBottom w:val="0"/>
      <w:divBdr>
        <w:top w:val="none" w:sz="0" w:space="0" w:color="auto"/>
        <w:left w:val="none" w:sz="0" w:space="0" w:color="auto"/>
        <w:bottom w:val="none" w:sz="0" w:space="0" w:color="auto"/>
        <w:right w:val="none" w:sz="0" w:space="0" w:color="auto"/>
      </w:divBdr>
    </w:div>
    <w:div w:id="1840004966">
      <w:bodyDiv w:val="1"/>
      <w:marLeft w:val="0"/>
      <w:marRight w:val="0"/>
      <w:marTop w:val="0"/>
      <w:marBottom w:val="0"/>
      <w:divBdr>
        <w:top w:val="none" w:sz="0" w:space="0" w:color="auto"/>
        <w:left w:val="none" w:sz="0" w:space="0" w:color="auto"/>
        <w:bottom w:val="none" w:sz="0" w:space="0" w:color="auto"/>
        <w:right w:val="none" w:sz="0" w:space="0" w:color="auto"/>
      </w:divBdr>
    </w:div>
    <w:div w:id="1840265595">
      <w:bodyDiv w:val="1"/>
      <w:marLeft w:val="0"/>
      <w:marRight w:val="0"/>
      <w:marTop w:val="0"/>
      <w:marBottom w:val="0"/>
      <w:divBdr>
        <w:top w:val="none" w:sz="0" w:space="0" w:color="auto"/>
        <w:left w:val="none" w:sz="0" w:space="0" w:color="auto"/>
        <w:bottom w:val="none" w:sz="0" w:space="0" w:color="auto"/>
        <w:right w:val="none" w:sz="0" w:space="0" w:color="auto"/>
      </w:divBdr>
    </w:div>
    <w:div w:id="1840728560">
      <w:bodyDiv w:val="1"/>
      <w:marLeft w:val="0"/>
      <w:marRight w:val="0"/>
      <w:marTop w:val="0"/>
      <w:marBottom w:val="0"/>
      <w:divBdr>
        <w:top w:val="none" w:sz="0" w:space="0" w:color="auto"/>
        <w:left w:val="none" w:sz="0" w:space="0" w:color="auto"/>
        <w:bottom w:val="none" w:sz="0" w:space="0" w:color="auto"/>
        <w:right w:val="none" w:sz="0" w:space="0" w:color="auto"/>
      </w:divBdr>
    </w:div>
    <w:div w:id="1841001072">
      <w:bodyDiv w:val="1"/>
      <w:marLeft w:val="0"/>
      <w:marRight w:val="0"/>
      <w:marTop w:val="0"/>
      <w:marBottom w:val="0"/>
      <w:divBdr>
        <w:top w:val="none" w:sz="0" w:space="0" w:color="auto"/>
        <w:left w:val="none" w:sz="0" w:space="0" w:color="auto"/>
        <w:bottom w:val="none" w:sz="0" w:space="0" w:color="auto"/>
        <w:right w:val="none" w:sz="0" w:space="0" w:color="auto"/>
      </w:divBdr>
    </w:div>
    <w:div w:id="1841038223">
      <w:bodyDiv w:val="1"/>
      <w:marLeft w:val="0"/>
      <w:marRight w:val="0"/>
      <w:marTop w:val="0"/>
      <w:marBottom w:val="0"/>
      <w:divBdr>
        <w:top w:val="none" w:sz="0" w:space="0" w:color="auto"/>
        <w:left w:val="none" w:sz="0" w:space="0" w:color="auto"/>
        <w:bottom w:val="none" w:sz="0" w:space="0" w:color="auto"/>
        <w:right w:val="none" w:sz="0" w:space="0" w:color="auto"/>
      </w:divBdr>
    </w:div>
    <w:div w:id="1841118311">
      <w:bodyDiv w:val="1"/>
      <w:marLeft w:val="0"/>
      <w:marRight w:val="0"/>
      <w:marTop w:val="0"/>
      <w:marBottom w:val="0"/>
      <w:divBdr>
        <w:top w:val="none" w:sz="0" w:space="0" w:color="auto"/>
        <w:left w:val="none" w:sz="0" w:space="0" w:color="auto"/>
        <w:bottom w:val="none" w:sz="0" w:space="0" w:color="auto"/>
        <w:right w:val="none" w:sz="0" w:space="0" w:color="auto"/>
      </w:divBdr>
    </w:div>
    <w:div w:id="1841315869">
      <w:bodyDiv w:val="1"/>
      <w:marLeft w:val="0"/>
      <w:marRight w:val="0"/>
      <w:marTop w:val="0"/>
      <w:marBottom w:val="0"/>
      <w:divBdr>
        <w:top w:val="none" w:sz="0" w:space="0" w:color="auto"/>
        <w:left w:val="none" w:sz="0" w:space="0" w:color="auto"/>
        <w:bottom w:val="none" w:sz="0" w:space="0" w:color="auto"/>
        <w:right w:val="none" w:sz="0" w:space="0" w:color="auto"/>
      </w:divBdr>
    </w:div>
    <w:div w:id="1841387154">
      <w:bodyDiv w:val="1"/>
      <w:marLeft w:val="0"/>
      <w:marRight w:val="0"/>
      <w:marTop w:val="0"/>
      <w:marBottom w:val="0"/>
      <w:divBdr>
        <w:top w:val="none" w:sz="0" w:space="0" w:color="auto"/>
        <w:left w:val="none" w:sz="0" w:space="0" w:color="auto"/>
        <w:bottom w:val="none" w:sz="0" w:space="0" w:color="auto"/>
        <w:right w:val="none" w:sz="0" w:space="0" w:color="auto"/>
      </w:divBdr>
    </w:div>
    <w:div w:id="1841387981">
      <w:bodyDiv w:val="1"/>
      <w:marLeft w:val="0"/>
      <w:marRight w:val="0"/>
      <w:marTop w:val="0"/>
      <w:marBottom w:val="0"/>
      <w:divBdr>
        <w:top w:val="none" w:sz="0" w:space="0" w:color="auto"/>
        <w:left w:val="none" w:sz="0" w:space="0" w:color="auto"/>
        <w:bottom w:val="none" w:sz="0" w:space="0" w:color="auto"/>
        <w:right w:val="none" w:sz="0" w:space="0" w:color="auto"/>
      </w:divBdr>
    </w:div>
    <w:div w:id="1841654346">
      <w:bodyDiv w:val="1"/>
      <w:marLeft w:val="0"/>
      <w:marRight w:val="0"/>
      <w:marTop w:val="0"/>
      <w:marBottom w:val="0"/>
      <w:divBdr>
        <w:top w:val="none" w:sz="0" w:space="0" w:color="auto"/>
        <w:left w:val="none" w:sz="0" w:space="0" w:color="auto"/>
        <w:bottom w:val="none" w:sz="0" w:space="0" w:color="auto"/>
        <w:right w:val="none" w:sz="0" w:space="0" w:color="auto"/>
      </w:divBdr>
    </w:div>
    <w:div w:id="1841655032">
      <w:bodyDiv w:val="1"/>
      <w:marLeft w:val="0"/>
      <w:marRight w:val="0"/>
      <w:marTop w:val="0"/>
      <w:marBottom w:val="0"/>
      <w:divBdr>
        <w:top w:val="none" w:sz="0" w:space="0" w:color="auto"/>
        <w:left w:val="none" w:sz="0" w:space="0" w:color="auto"/>
        <w:bottom w:val="none" w:sz="0" w:space="0" w:color="auto"/>
        <w:right w:val="none" w:sz="0" w:space="0" w:color="auto"/>
      </w:divBdr>
    </w:div>
    <w:div w:id="1841844786">
      <w:bodyDiv w:val="1"/>
      <w:marLeft w:val="0"/>
      <w:marRight w:val="0"/>
      <w:marTop w:val="0"/>
      <w:marBottom w:val="0"/>
      <w:divBdr>
        <w:top w:val="none" w:sz="0" w:space="0" w:color="auto"/>
        <w:left w:val="none" w:sz="0" w:space="0" w:color="auto"/>
        <w:bottom w:val="none" w:sz="0" w:space="0" w:color="auto"/>
        <w:right w:val="none" w:sz="0" w:space="0" w:color="auto"/>
      </w:divBdr>
    </w:div>
    <w:div w:id="1842088484">
      <w:bodyDiv w:val="1"/>
      <w:marLeft w:val="0"/>
      <w:marRight w:val="0"/>
      <w:marTop w:val="0"/>
      <w:marBottom w:val="0"/>
      <w:divBdr>
        <w:top w:val="none" w:sz="0" w:space="0" w:color="auto"/>
        <w:left w:val="none" w:sz="0" w:space="0" w:color="auto"/>
        <w:bottom w:val="none" w:sz="0" w:space="0" w:color="auto"/>
        <w:right w:val="none" w:sz="0" w:space="0" w:color="auto"/>
      </w:divBdr>
    </w:div>
    <w:div w:id="1842231933">
      <w:bodyDiv w:val="1"/>
      <w:marLeft w:val="0"/>
      <w:marRight w:val="0"/>
      <w:marTop w:val="0"/>
      <w:marBottom w:val="0"/>
      <w:divBdr>
        <w:top w:val="none" w:sz="0" w:space="0" w:color="auto"/>
        <w:left w:val="none" w:sz="0" w:space="0" w:color="auto"/>
        <w:bottom w:val="none" w:sz="0" w:space="0" w:color="auto"/>
        <w:right w:val="none" w:sz="0" w:space="0" w:color="auto"/>
      </w:divBdr>
    </w:div>
    <w:div w:id="1842232936">
      <w:bodyDiv w:val="1"/>
      <w:marLeft w:val="0"/>
      <w:marRight w:val="0"/>
      <w:marTop w:val="0"/>
      <w:marBottom w:val="0"/>
      <w:divBdr>
        <w:top w:val="none" w:sz="0" w:space="0" w:color="auto"/>
        <w:left w:val="none" w:sz="0" w:space="0" w:color="auto"/>
        <w:bottom w:val="none" w:sz="0" w:space="0" w:color="auto"/>
        <w:right w:val="none" w:sz="0" w:space="0" w:color="auto"/>
      </w:divBdr>
    </w:div>
    <w:div w:id="1842356014">
      <w:bodyDiv w:val="1"/>
      <w:marLeft w:val="0"/>
      <w:marRight w:val="0"/>
      <w:marTop w:val="0"/>
      <w:marBottom w:val="0"/>
      <w:divBdr>
        <w:top w:val="none" w:sz="0" w:space="0" w:color="auto"/>
        <w:left w:val="none" w:sz="0" w:space="0" w:color="auto"/>
        <w:bottom w:val="none" w:sz="0" w:space="0" w:color="auto"/>
        <w:right w:val="none" w:sz="0" w:space="0" w:color="auto"/>
      </w:divBdr>
    </w:div>
    <w:div w:id="1842574970">
      <w:bodyDiv w:val="1"/>
      <w:marLeft w:val="0"/>
      <w:marRight w:val="0"/>
      <w:marTop w:val="0"/>
      <w:marBottom w:val="0"/>
      <w:divBdr>
        <w:top w:val="none" w:sz="0" w:space="0" w:color="auto"/>
        <w:left w:val="none" w:sz="0" w:space="0" w:color="auto"/>
        <w:bottom w:val="none" w:sz="0" w:space="0" w:color="auto"/>
        <w:right w:val="none" w:sz="0" w:space="0" w:color="auto"/>
      </w:divBdr>
    </w:div>
    <w:div w:id="1842625224">
      <w:bodyDiv w:val="1"/>
      <w:marLeft w:val="0"/>
      <w:marRight w:val="0"/>
      <w:marTop w:val="0"/>
      <w:marBottom w:val="0"/>
      <w:divBdr>
        <w:top w:val="none" w:sz="0" w:space="0" w:color="auto"/>
        <w:left w:val="none" w:sz="0" w:space="0" w:color="auto"/>
        <w:bottom w:val="none" w:sz="0" w:space="0" w:color="auto"/>
        <w:right w:val="none" w:sz="0" w:space="0" w:color="auto"/>
      </w:divBdr>
    </w:div>
    <w:div w:id="1842967909">
      <w:bodyDiv w:val="1"/>
      <w:marLeft w:val="0"/>
      <w:marRight w:val="0"/>
      <w:marTop w:val="0"/>
      <w:marBottom w:val="0"/>
      <w:divBdr>
        <w:top w:val="none" w:sz="0" w:space="0" w:color="auto"/>
        <w:left w:val="none" w:sz="0" w:space="0" w:color="auto"/>
        <w:bottom w:val="none" w:sz="0" w:space="0" w:color="auto"/>
        <w:right w:val="none" w:sz="0" w:space="0" w:color="auto"/>
      </w:divBdr>
    </w:div>
    <w:div w:id="1843009004">
      <w:bodyDiv w:val="1"/>
      <w:marLeft w:val="0"/>
      <w:marRight w:val="0"/>
      <w:marTop w:val="0"/>
      <w:marBottom w:val="0"/>
      <w:divBdr>
        <w:top w:val="none" w:sz="0" w:space="0" w:color="auto"/>
        <w:left w:val="none" w:sz="0" w:space="0" w:color="auto"/>
        <w:bottom w:val="none" w:sz="0" w:space="0" w:color="auto"/>
        <w:right w:val="none" w:sz="0" w:space="0" w:color="auto"/>
      </w:divBdr>
    </w:div>
    <w:div w:id="1843202904">
      <w:bodyDiv w:val="1"/>
      <w:marLeft w:val="0"/>
      <w:marRight w:val="0"/>
      <w:marTop w:val="0"/>
      <w:marBottom w:val="0"/>
      <w:divBdr>
        <w:top w:val="none" w:sz="0" w:space="0" w:color="auto"/>
        <w:left w:val="none" w:sz="0" w:space="0" w:color="auto"/>
        <w:bottom w:val="none" w:sz="0" w:space="0" w:color="auto"/>
        <w:right w:val="none" w:sz="0" w:space="0" w:color="auto"/>
      </w:divBdr>
    </w:div>
    <w:div w:id="1843277337">
      <w:bodyDiv w:val="1"/>
      <w:marLeft w:val="0"/>
      <w:marRight w:val="0"/>
      <w:marTop w:val="0"/>
      <w:marBottom w:val="0"/>
      <w:divBdr>
        <w:top w:val="none" w:sz="0" w:space="0" w:color="auto"/>
        <w:left w:val="none" w:sz="0" w:space="0" w:color="auto"/>
        <w:bottom w:val="none" w:sz="0" w:space="0" w:color="auto"/>
        <w:right w:val="none" w:sz="0" w:space="0" w:color="auto"/>
      </w:divBdr>
    </w:div>
    <w:div w:id="1843818707">
      <w:bodyDiv w:val="1"/>
      <w:marLeft w:val="0"/>
      <w:marRight w:val="0"/>
      <w:marTop w:val="0"/>
      <w:marBottom w:val="0"/>
      <w:divBdr>
        <w:top w:val="none" w:sz="0" w:space="0" w:color="auto"/>
        <w:left w:val="none" w:sz="0" w:space="0" w:color="auto"/>
        <w:bottom w:val="none" w:sz="0" w:space="0" w:color="auto"/>
        <w:right w:val="none" w:sz="0" w:space="0" w:color="auto"/>
      </w:divBdr>
    </w:div>
    <w:div w:id="1843861537">
      <w:bodyDiv w:val="1"/>
      <w:marLeft w:val="0"/>
      <w:marRight w:val="0"/>
      <w:marTop w:val="0"/>
      <w:marBottom w:val="0"/>
      <w:divBdr>
        <w:top w:val="none" w:sz="0" w:space="0" w:color="auto"/>
        <w:left w:val="none" w:sz="0" w:space="0" w:color="auto"/>
        <w:bottom w:val="none" w:sz="0" w:space="0" w:color="auto"/>
        <w:right w:val="none" w:sz="0" w:space="0" w:color="auto"/>
      </w:divBdr>
    </w:div>
    <w:div w:id="1843930499">
      <w:bodyDiv w:val="1"/>
      <w:marLeft w:val="0"/>
      <w:marRight w:val="0"/>
      <w:marTop w:val="0"/>
      <w:marBottom w:val="0"/>
      <w:divBdr>
        <w:top w:val="none" w:sz="0" w:space="0" w:color="auto"/>
        <w:left w:val="none" w:sz="0" w:space="0" w:color="auto"/>
        <w:bottom w:val="none" w:sz="0" w:space="0" w:color="auto"/>
        <w:right w:val="none" w:sz="0" w:space="0" w:color="auto"/>
      </w:divBdr>
    </w:div>
    <w:div w:id="1844126713">
      <w:bodyDiv w:val="1"/>
      <w:marLeft w:val="0"/>
      <w:marRight w:val="0"/>
      <w:marTop w:val="0"/>
      <w:marBottom w:val="0"/>
      <w:divBdr>
        <w:top w:val="none" w:sz="0" w:space="0" w:color="auto"/>
        <w:left w:val="none" w:sz="0" w:space="0" w:color="auto"/>
        <w:bottom w:val="none" w:sz="0" w:space="0" w:color="auto"/>
        <w:right w:val="none" w:sz="0" w:space="0" w:color="auto"/>
      </w:divBdr>
    </w:div>
    <w:div w:id="1844199472">
      <w:bodyDiv w:val="1"/>
      <w:marLeft w:val="0"/>
      <w:marRight w:val="0"/>
      <w:marTop w:val="0"/>
      <w:marBottom w:val="0"/>
      <w:divBdr>
        <w:top w:val="none" w:sz="0" w:space="0" w:color="auto"/>
        <w:left w:val="none" w:sz="0" w:space="0" w:color="auto"/>
        <w:bottom w:val="none" w:sz="0" w:space="0" w:color="auto"/>
        <w:right w:val="none" w:sz="0" w:space="0" w:color="auto"/>
      </w:divBdr>
    </w:div>
    <w:div w:id="1844510963">
      <w:bodyDiv w:val="1"/>
      <w:marLeft w:val="0"/>
      <w:marRight w:val="0"/>
      <w:marTop w:val="0"/>
      <w:marBottom w:val="0"/>
      <w:divBdr>
        <w:top w:val="none" w:sz="0" w:space="0" w:color="auto"/>
        <w:left w:val="none" w:sz="0" w:space="0" w:color="auto"/>
        <w:bottom w:val="none" w:sz="0" w:space="0" w:color="auto"/>
        <w:right w:val="none" w:sz="0" w:space="0" w:color="auto"/>
      </w:divBdr>
    </w:div>
    <w:div w:id="1844659171">
      <w:bodyDiv w:val="1"/>
      <w:marLeft w:val="0"/>
      <w:marRight w:val="0"/>
      <w:marTop w:val="0"/>
      <w:marBottom w:val="0"/>
      <w:divBdr>
        <w:top w:val="none" w:sz="0" w:space="0" w:color="auto"/>
        <w:left w:val="none" w:sz="0" w:space="0" w:color="auto"/>
        <w:bottom w:val="none" w:sz="0" w:space="0" w:color="auto"/>
        <w:right w:val="none" w:sz="0" w:space="0" w:color="auto"/>
      </w:divBdr>
    </w:div>
    <w:div w:id="1844661611">
      <w:bodyDiv w:val="1"/>
      <w:marLeft w:val="0"/>
      <w:marRight w:val="0"/>
      <w:marTop w:val="0"/>
      <w:marBottom w:val="0"/>
      <w:divBdr>
        <w:top w:val="none" w:sz="0" w:space="0" w:color="auto"/>
        <w:left w:val="none" w:sz="0" w:space="0" w:color="auto"/>
        <w:bottom w:val="none" w:sz="0" w:space="0" w:color="auto"/>
        <w:right w:val="none" w:sz="0" w:space="0" w:color="auto"/>
      </w:divBdr>
    </w:div>
    <w:div w:id="1844662251">
      <w:bodyDiv w:val="1"/>
      <w:marLeft w:val="0"/>
      <w:marRight w:val="0"/>
      <w:marTop w:val="0"/>
      <w:marBottom w:val="0"/>
      <w:divBdr>
        <w:top w:val="none" w:sz="0" w:space="0" w:color="auto"/>
        <w:left w:val="none" w:sz="0" w:space="0" w:color="auto"/>
        <w:bottom w:val="none" w:sz="0" w:space="0" w:color="auto"/>
        <w:right w:val="none" w:sz="0" w:space="0" w:color="auto"/>
      </w:divBdr>
    </w:div>
    <w:div w:id="1844666661">
      <w:bodyDiv w:val="1"/>
      <w:marLeft w:val="0"/>
      <w:marRight w:val="0"/>
      <w:marTop w:val="0"/>
      <w:marBottom w:val="0"/>
      <w:divBdr>
        <w:top w:val="none" w:sz="0" w:space="0" w:color="auto"/>
        <w:left w:val="none" w:sz="0" w:space="0" w:color="auto"/>
        <w:bottom w:val="none" w:sz="0" w:space="0" w:color="auto"/>
        <w:right w:val="none" w:sz="0" w:space="0" w:color="auto"/>
      </w:divBdr>
    </w:div>
    <w:div w:id="1844782770">
      <w:bodyDiv w:val="1"/>
      <w:marLeft w:val="0"/>
      <w:marRight w:val="0"/>
      <w:marTop w:val="0"/>
      <w:marBottom w:val="0"/>
      <w:divBdr>
        <w:top w:val="none" w:sz="0" w:space="0" w:color="auto"/>
        <w:left w:val="none" w:sz="0" w:space="0" w:color="auto"/>
        <w:bottom w:val="none" w:sz="0" w:space="0" w:color="auto"/>
        <w:right w:val="none" w:sz="0" w:space="0" w:color="auto"/>
      </w:divBdr>
    </w:div>
    <w:div w:id="1844857741">
      <w:bodyDiv w:val="1"/>
      <w:marLeft w:val="0"/>
      <w:marRight w:val="0"/>
      <w:marTop w:val="0"/>
      <w:marBottom w:val="0"/>
      <w:divBdr>
        <w:top w:val="none" w:sz="0" w:space="0" w:color="auto"/>
        <w:left w:val="none" w:sz="0" w:space="0" w:color="auto"/>
        <w:bottom w:val="none" w:sz="0" w:space="0" w:color="auto"/>
        <w:right w:val="none" w:sz="0" w:space="0" w:color="auto"/>
      </w:divBdr>
    </w:div>
    <w:div w:id="1844926811">
      <w:bodyDiv w:val="1"/>
      <w:marLeft w:val="0"/>
      <w:marRight w:val="0"/>
      <w:marTop w:val="0"/>
      <w:marBottom w:val="0"/>
      <w:divBdr>
        <w:top w:val="none" w:sz="0" w:space="0" w:color="auto"/>
        <w:left w:val="none" w:sz="0" w:space="0" w:color="auto"/>
        <w:bottom w:val="none" w:sz="0" w:space="0" w:color="auto"/>
        <w:right w:val="none" w:sz="0" w:space="0" w:color="auto"/>
      </w:divBdr>
    </w:div>
    <w:div w:id="1845824049">
      <w:bodyDiv w:val="1"/>
      <w:marLeft w:val="0"/>
      <w:marRight w:val="0"/>
      <w:marTop w:val="0"/>
      <w:marBottom w:val="0"/>
      <w:divBdr>
        <w:top w:val="none" w:sz="0" w:space="0" w:color="auto"/>
        <w:left w:val="none" w:sz="0" w:space="0" w:color="auto"/>
        <w:bottom w:val="none" w:sz="0" w:space="0" w:color="auto"/>
        <w:right w:val="none" w:sz="0" w:space="0" w:color="auto"/>
      </w:divBdr>
    </w:div>
    <w:div w:id="1845825924">
      <w:bodyDiv w:val="1"/>
      <w:marLeft w:val="0"/>
      <w:marRight w:val="0"/>
      <w:marTop w:val="0"/>
      <w:marBottom w:val="0"/>
      <w:divBdr>
        <w:top w:val="none" w:sz="0" w:space="0" w:color="auto"/>
        <w:left w:val="none" w:sz="0" w:space="0" w:color="auto"/>
        <w:bottom w:val="none" w:sz="0" w:space="0" w:color="auto"/>
        <w:right w:val="none" w:sz="0" w:space="0" w:color="auto"/>
      </w:divBdr>
    </w:div>
    <w:div w:id="1846044251">
      <w:bodyDiv w:val="1"/>
      <w:marLeft w:val="0"/>
      <w:marRight w:val="0"/>
      <w:marTop w:val="0"/>
      <w:marBottom w:val="0"/>
      <w:divBdr>
        <w:top w:val="none" w:sz="0" w:space="0" w:color="auto"/>
        <w:left w:val="none" w:sz="0" w:space="0" w:color="auto"/>
        <w:bottom w:val="none" w:sz="0" w:space="0" w:color="auto"/>
        <w:right w:val="none" w:sz="0" w:space="0" w:color="auto"/>
      </w:divBdr>
    </w:div>
    <w:div w:id="1846162611">
      <w:bodyDiv w:val="1"/>
      <w:marLeft w:val="0"/>
      <w:marRight w:val="0"/>
      <w:marTop w:val="0"/>
      <w:marBottom w:val="0"/>
      <w:divBdr>
        <w:top w:val="none" w:sz="0" w:space="0" w:color="auto"/>
        <w:left w:val="none" w:sz="0" w:space="0" w:color="auto"/>
        <w:bottom w:val="none" w:sz="0" w:space="0" w:color="auto"/>
        <w:right w:val="none" w:sz="0" w:space="0" w:color="auto"/>
      </w:divBdr>
    </w:div>
    <w:div w:id="1846240829">
      <w:bodyDiv w:val="1"/>
      <w:marLeft w:val="0"/>
      <w:marRight w:val="0"/>
      <w:marTop w:val="0"/>
      <w:marBottom w:val="0"/>
      <w:divBdr>
        <w:top w:val="none" w:sz="0" w:space="0" w:color="auto"/>
        <w:left w:val="none" w:sz="0" w:space="0" w:color="auto"/>
        <w:bottom w:val="none" w:sz="0" w:space="0" w:color="auto"/>
        <w:right w:val="none" w:sz="0" w:space="0" w:color="auto"/>
      </w:divBdr>
    </w:div>
    <w:div w:id="1846244948">
      <w:bodyDiv w:val="1"/>
      <w:marLeft w:val="0"/>
      <w:marRight w:val="0"/>
      <w:marTop w:val="0"/>
      <w:marBottom w:val="0"/>
      <w:divBdr>
        <w:top w:val="none" w:sz="0" w:space="0" w:color="auto"/>
        <w:left w:val="none" w:sz="0" w:space="0" w:color="auto"/>
        <w:bottom w:val="none" w:sz="0" w:space="0" w:color="auto"/>
        <w:right w:val="none" w:sz="0" w:space="0" w:color="auto"/>
      </w:divBdr>
    </w:div>
    <w:div w:id="1846286994">
      <w:bodyDiv w:val="1"/>
      <w:marLeft w:val="0"/>
      <w:marRight w:val="0"/>
      <w:marTop w:val="0"/>
      <w:marBottom w:val="0"/>
      <w:divBdr>
        <w:top w:val="none" w:sz="0" w:space="0" w:color="auto"/>
        <w:left w:val="none" w:sz="0" w:space="0" w:color="auto"/>
        <w:bottom w:val="none" w:sz="0" w:space="0" w:color="auto"/>
        <w:right w:val="none" w:sz="0" w:space="0" w:color="auto"/>
      </w:divBdr>
    </w:div>
    <w:div w:id="1846548985">
      <w:bodyDiv w:val="1"/>
      <w:marLeft w:val="0"/>
      <w:marRight w:val="0"/>
      <w:marTop w:val="0"/>
      <w:marBottom w:val="0"/>
      <w:divBdr>
        <w:top w:val="none" w:sz="0" w:space="0" w:color="auto"/>
        <w:left w:val="none" w:sz="0" w:space="0" w:color="auto"/>
        <w:bottom w:val="none" w:sz="0" w:space="0" w:color="auto"/>
        <w:right w:val="none" w:sz="0" w:space="0" w:color="auto"/>
      </w:divBdr>
    </w:div>
    <w:div w:id="1846624616">
      <w:bodyDiv w:val="1"/>
      <w:marLeft w:val="0"/>
      <w:marRight w:val="0"/>
      <w:marTop w:val="0"/>
      <w:marBottom w:val="0"/>
      <w:divBdr>
        <w:top w:val="none" w:sz="0" w:space="0" w:color="auto"/>
        <w:left w:val="none" w:sz="0" w:space="0" w:color="auto"/>
        <w:bottom w:val="none" w:sz="0" w:space="0" w:color="auto"/>
        <w:right w:val="none" w:sz="0" w:space="0" w:color="auto"/>
      </w:divBdr>
    </w:div>
    <w:div w:id="1846744801">
      <w:bodyDiv w:val="1"/>
      <w:marLeft w:val="0"/>
      <w:marRight w:val="0"/>
      <w:marTop w:val="0"/>
      <w:marBottom w:val="0"/>
      <w:divBdr>
        <w:top w:val="none" w:sz="0" w:space="0" w:color="auto"/>
        <w:left w:val="none" w:sz="0" w:space="0" w:color="auto"/>
        <w:bottom w:val="none" w:sz="0" w:space="0" w:color="auto"/>
        <w:right w:val="none" w:sz="0" w:space="0" w:color="auto"/>
      </w:divBdr>
    </w:div>
    <w:div w:id="1847094401">
      <w:bodyDiv w:val="1"/>
      <w:marLeft w:val="0"/>
      <w:marRight w:val="0"/>
      <w:marTop w:val="0"/>
      <w:marBottom w:val="0"/>
      <w:divBdr>
        <w:top w:val="none" w:sz="0" w:space="0" w:color="auto"/>
        <w:left w:val="none" w:sz="0" w:space="0" w:color="auto"/>
        <w:bottom w:val="none" w:sz="0" w:space="0" w:color="auto"/>
        <w:right w:val="none" w:sz="0" w:space="0" w:color="auto"/>
      </w:divBdr>
    </w:div>
    <w:div w:id="1847094996">
      <w:bodyDiv w:val="1"/>
      <w:marLeft w:val="0"/>
      <w:marRight w:val="0"/>
      <w:marTop w:val="0"/>
      <w:marBottom w:val="0"/>
      <w:divBdr>
        <w:top w:val="none" w:sz="0" w:space="0" w:color="auto"/>
        <w:left w:val="none" w:sz="0" w:space="0" w:color="auto"/>
        <w:bottom w:val="none" w:sz="0" w:space="0" w:color="auto"/>
        <w:right w:val="none" w:sz="0" w:space="0" w:color="auto"/>
      </w:divBdr>
    </w:div>
    <w:div w:id="1847137999">
      <w:bodyDiv w:val="1"/>
      <w:marLeft w:val="0"/>
      <w:marRight w:val="0"/>
      <w:marTop w:val="0"/>
      <w:marBottom w:val="0"/>
      <w:divBdr>
        <w:top w:val="none" w:sz="0" w:space="0" w:color="auto"/>
        <w:left w:val="none" w:sz="0" w:space="0" w:color="auto"/>
        <w:bottom w:val="none" w:sz="0" w:space="0" w:color="auto"/>
        <w:right w:val="none" w:sz="0" w:space="0" w:color="auto"/>
      </w:divBdr>
    </w:div>
    <w:div w:id="1847287342">
      <w:bodyDiv w:val="1"/>
      <w:marLeft w:val="0"/>
      <w:marRight w:val="0"/>
      <w:marTop w:val="0"/>
      <w:marBottom w:val="0"/>
      <w:divBdr>
        <w:top w:val="none" w:sz="0" w:space="0" w:color="auto"/>
        <w:left w:val="none" w:sz="0" w:space="0" w:color="auto"/>
        <w:bottom w:val="none" w:sz="0" w:space="0" w:color="auto"/>
        <w:right w:val="none" w:sz="0" w:space="0" w:color="auto"/>
      </w:divBdr>
    </w:div>
    <w:div w:id="1847476815">
      <w:bodyDiv w:val="1"/>
      <w:marLeft w:val="0"/>
      <w:marRight w:val="0"/>
      <w:marTop w:val="0"/>
      <w:marBottom w:val="0"/>
      <w:divBdr>
        <w:top w:val="none" w:sz="0" w:space="0" w:color="auto"/>
        <w:left w:val="none" w:sz="0" w:space="0" w:color="auto"/>
        <w:bottom w:val="none" w:sz="0" w:space="0" w:color="auto"/>
        <w:right w:val="none" w:sz="0" w:space="0" w:color="auto"/>
      </w:divBdr>
    </w:div>
    <w:div w:id="1847549035">
      <w:bodyDiv w:val="1"/>
      <w:marLeft w:val="0"/>
      <w:marRight w:val="0"/>
      <w:marTop w:val="0"/>
      <w:marBottom w:val="0"/>
      <w:divBdr>
        <w:top w:val="none" w:sz="0" w:space="0" w:color="auto"/>
        <w:left w:val="none" w:sz="0" w:space="0" w:color="auto"/>
        <w:bottom w:val="none" w:sz="0" w:space="0" w:color="auto"/>
        <w:right w:val="none" w:sz="0" w:space="0" w:color="auto"/>
      </w:divBdr>
    </w:div>
    <w:div w:id="1847938578">
      <w:bodyDiv w:val="1"/>
      <w:marLeft w:val="0"/>
      <w:marRight w:val="0"/>
      <w:marTop w:val="0"/>
      <w:marBottom w:val="0"/>
      <w:divBdr>
        <w:top w:val="none" w:sz="0" w:space="0" w:color="auto"/>
        <w:left w:val="none" w:sz="0" w:space="0" w:color="auto"/>
        <w:bottom w:val="none" w:sz="0" w:space="0" w:color="auto"/>
        <w:right w:val="none" w:sz="0" w:space="0" w:color="auto"/>
      </w:divBdr>
    </w:div>
    <w:div w:id="1848060015">
      <w:bodyDiv w:val="1"/>
      <w:marLeft w:val="0"/>
      <w:marRight w:val="0"/>
      <w:marTop w:val="0"/>
      <w:marBottom w:val="0"/>
      <w:divBdr>
        <w:top w:val="none" w:sz="0" w:space="0" w:color="auto"/>
        <w:left w:val="none" w:sz="0" w:space="0" w:color="auto"/>
        <w:bottom w:val="none" w:sz="0" w:space="0" w:color="auto"/>
        <w:right w:val="none" w:sz="0" w:space="0" w:color="auto"/>
      </w:divBdr>
    </w:div>
    <w:div w:id="1849051629">
      <w:bodyDiv w:val="1"/>
      <w:marLeft w:val="0"/>
      <w:marRight w:val="0"/>
      <w:marTop w:val="0"/>
      <w:marBottom w:val="0"/>
      <w:divBdr>
        <w:top w:val="none" w:sz="0" w:space="0" w:color="auto"/>
        <w:left w:val="none" w:sz="0" w:space="0" w:color="auto"/>
        <w:bottom w:val="none" w:sz="0" w:space="0" w:color="auto"/>
        <w:right w:val="none" w:sz="0" w:space="0" w:color="auto"/>
      </w:divBdr>
    </w:div>
    <w:div w:id="1849707435">
      <w:bodyDiv w:val="1"/>
      <w:marLeft w:val="0"/>
      <w:marRight w:val="0"/>
      <w:marTop w:val="0"/>
      <w:marBottom w:val="0"/>
      <w:divBdr>
        <w:top w:val="none" w:sz="0" w:space="0" w:color="auto"/>
        <w:left w:val="none" w:sz="0" w:space="0" w:color="auto"/>
        <w:bottom w:val="none" w:sz="0" w:space="0" w:color="auto"/>
        <w:right w:val="none" w:sz="0" w:space="0" w:color="auto"/>
      </w:divBdr>
    </w:div>
    <w:div w:id="1849831251">
      <w:bodyDiv w:val="1"/>
      <w:marLeft w:val="0"/>
      <w:marRight w:val="0"/>
      <w:marTop w:val="0"/>
      <w:marBottom w:val="0"/>
      <w:divBdr>
        <w:top w:val="none" w:sz="0" w:space="0" w:color="auto"/>
        <w:left w:val="none" w:sz="0" w:space="0" w:color="auto"/>
        <w:bottom w:val="none" w:sz="0" w:space="0" w:color="auto"/>
        <w:right w:val="none" w:sz="0" w:space="0" w:color="auto"/>
      </w:divBdr>
    </w:div>
    <w:div w:id="1850440584">
      <w:bodyDiv w:val="1"/>
      <w:marLeft w:val="0"/>
      <w:marRight w:val="0"/>
      <w:marTop w:val="0"/>
      <w:marBottom w:val="0"/>
      <w:divBdr>
        <w:top w:val="none" w:sz="0" w:space="0" w:color="auto"/>
        <w:left w:val="none" w:sz="0" w:space="0" w:color="auto"/>
        <w:bottom w:val="none" w:sz="0" w:space="0" w:color="auto"/>
        <w:right w:val="none" w:sz="0" w:space="0" w:color="auto"/>
      </w:divBdr>
    </w:div>
    <w:div w:id="1850482233">
      <w:bodyDiv w:val="1"/>
      <w:marLeft w:val="0"/>
      <w:marRight w:val="0"/>
      <w:marTop w:val="0"/>
      <w:marBottom w:val="0"/>
      <w:divBdr>
        <w:top w:val="none" w:sz="0" w:space="0" w:color="auto"/>
        <w:left w:val="none" w:sz="0" w:space="0" w:color="auto"/>
        <w:bottom w:val="none" w:sz="0" w:space="0" w:color="auto"/>
        <w:right w:val="none" w:sz="0" w:space="0" w:color="auto"/>
      </w:divBdr>
    </w:div>
    <w:div w:id="1850486490">
      <w:bodyDiv w:val="1"/>
      <w:marLeft w:val="0"/>
      <w:marRight w:val="0"/>
      <w:marTop w:val="0"/>
      <w:marBottom w:val="0"/>
      <w:divBdr>
        <w:top w:val="none" w:sz="0" w:space="0" w:color="auto"/>
        <w:left w:val="none" w:sz="0" w:space="0" w:color="auto"/>
        <w:bottom w:val="none" w:sz="0" w:space="0" w:color="auto"/>
        <w:right w:val="none" w:sz="0" w:space="0" w:color="auto"/>
      </w:divBdr>
    </w:div>
    <w:div w:id="1850675116">
      <w:bodyDiv w:val="1"/>
      <w:marLeft w:val="0"/>
      <w:marRight w:val="0"/>
      <w:marTop w:val="0"/>
      <w:marBottom w:val="0"/>
      <w:divBdr>
        <w:top w:val="none" w:sz="0" w:space="0" w:color="auto"/>
        <w:left w:val="none" w:sz="0" w:space="0" w:color="auto"/>
        <w:bottom w:val="none" w:sz="0" w:space="0" w:color="auto"/>
        <w:right w:val="none" w:sz="0" w:space="0" w:color="auto"/>
      </w:divBdr>
    </w:div>
    <w:div w:id="1850758268">
      <w:bodyDiv w:val="1"/>
      <w:marLeft w:val="0"/>
      <w:marRight w:val="0"/>
      <w:marTop w:val="0"/>
      <w:marBottom w:val="0"/>
      <w:divBdr>
        <w:top w:val="none" w:sz="0" w:space="0" w:color="auto"/>
        <w:left w:val="none" w:sz="0" w:space="0" w:color="auto"/>
        <w:bottom w:val="none" w:sz="0" w:space="0" w:color="auto"/>
        <w:right w:val="none" w:sz="0" w:space="0" w:color="auto"/>
      </w:divBdr>
    </w:div>
    <w:div w:id="1850873479">
      <w:bodyDiv w:val="1"/>
      <w:marLeft w:val="0"/>
      <w:marRight w:val="0"/>
      <w:marTop w:val="0"/>
      <w:marBottom w:val="0"/>
      <w:divBdr>
        <w:top w:val="none" w:sz="0" w:space="0" w:color="auto"/>
        <w:left w:val="none" w:sz="0" w:space="0" w:color="auto"/>
        <w:bottom w:val="none" w:sz="0" w:space="0" w:color="auto"/>
        <w:right w:val="none" w:sz="0" w:space="0" w:color="auto"/>
      </w:divBdr>
    </w:div>
    <w:div w:id="1851019815">
      <w:bodyDiv w:val="1"/>
      <w:marLeft w:val="0"/>
      <w:marRight w:val="0"/>
      <w:marTop w:val="0"/>
      <w:marBottom w:val="0"/>
      <w:divBdr>
        <w:top w:val="none" w:sz="0" w:space="0" w:color="auto"/>
        <w:left w:val="none" w:sz="0" w:space="0" w:color="auto"/>
        <w:bottom w:val="none" w:sz="0" w:space="0" w:color="auto"/>
        <w:right w:val="none" w:sz="0" w:space="0" w:color="auto"/>
      </w:divBdr>
    </w:div>
    <w:div w:id="1851068374">
      <w:bodyDiv w:val="1"/>
      <w:marLeft w:val="0"/>
      <w:marRight w:val="0"/>
      <w:marTop w:val="0"/>
      <w:marBottom w:val="0"/>
      <w:divBdr>
        <w:top w:val="none" w:sz="0" w:space="0" w:color="auto"/>
        <w:left w:val="none" w:sz="0" w:space="0" w:color="auto"/>
        <w:bottom w:val="none" w:sz="0" w:space="0" w:color="auto"/>
        <w:right w:val="none" w:sz="0" w:space="0" w:color="auto"/>
      </w:divBdr>
    </w:div>
    <w:div w:id="1851485677">
      <w:bodyDiv w:val="1"/>
      <w:marLeft w:val="0"/>
      <w:marRight w:val="0"/>
      <w:marTop w:val="0"/>
      <w:marBottom w:val="0"/>
      <w:divBdr>
        <w:top w:val="none" w:sz="0" w:space="0" w:color="auto"/>
        <w:left w:val="none" w:sz="0" w:space="0" w:color="auto"/>
        <w:bottom w:val="none" w:sz="0" w:space="0" w:color="auto"/>
        <w:right w:val="none" w:sz="0" w:space="0" w:color="auto"/>
      </w:divBdr>
    </w:div>
    <w:div w:id="1851721142">
      <w:bodyDiv w:val="1"/>
      <w:marLeft w:val="0"/>
      <w:marRight w:val="0"/>
      <w:marTop w:val="0"/>
      <w:marBottom w:val="0"/>
      <w:divBdr>
        <w:top w:val="none" w:sz="0" w:space="0" w:color="auto"/>
        <w:left w:val="none" w:sz="0" w:space="0" w:color="auto"/>
        <w:bottom w:val="none" w:sz="0" w:space="0" w:color="auto"/>
        <w:right w:val="none" w:sz="0" w:space="0" w:color="auto"/>
      </w:divBdr>
    </w:div>
    <w:div w:id="1852060007">
      <w:bodyDiv w:val="1"/>
      <w:marLeft w:val="0"/>
      <w:marRight w:val="0"/>
      <w:marTop w:val="0"/>
      <w:marBottom w:val="0"/>
      <w:divBdr>
        <w:top w:val="none" w:sz="0" w:space="0" w:color="auto"/>
        <w:left w:val="none" w:sz="0" w:space="0" w:color="auto"/>
        <w:bottom w:val="none" w:sz="0" w:space="0" w:color="auto"/>
        <w:right w:val="none" w:sz="0" w:space="0" w:color="auto"/>
      </w:divBdr>
    </w:div>
    <w:div w:id="1852065992">
      <w:bodyDiv w:val="1"/>
      <w:marLeft w:val="0"/>
      <w:marRight w:val="0"/>
      <w:marTop w:val="0"/>
      <w:marBottom w:val="0"/>
      <w:divBdr>
        <w:top w:val="none" w:sz="0" w:space="0" w:color="auto"/>
        <w:left w:val="none" w:sz="0" w:space="0" w:color="auto"/>
        <w:bottom w:val="none" w:sz="0" w:space="0" w:color="auto"/>
        <w:right w:val="none" w:sz="0" w:space="0" w:color="auto"/>
      </w:divBdr>
    </w:div>
    <w:div w:id="1852066662">
      <w:bodyDiv w:val="1"/>
      <w:marLeft w:val="0"/>
      <w:marRight w:val="0"/>
      <w:marTop w:val="0"/>
      <w:marBottom w:val="0"/>
      <w:divBdr>
        <w:top w:val="none" w:sz="0" w:space="0" w:color="auto"/>
        <w:left w:val="none" w:sz="0" w:space="0" w:color="auto"/>
        <w:bottom w:val="none" w:sz="0" w:space="0" w:color="auto"/>
        <w:right w:val="none" w:sz="0" w:space="0" w:color="auto"/>
      </w:divBdr>
    </w:div>
    <w:div w:id="1852068429">
      <w:bodyDiv w:val="1"/>
      <w:marLeft w:val="0"/>
      <w:marRight w:val="0"/>
      <w:marTop w:val="0"/>
      <w:marBottom w:val="0"/>
      <w:divBdr>
        <w:top w:val="none" w:sz="0" w:space="0" w:color="auto"/>
        <w:left w:val="none" w:sz="0" w:space="0" w:color="auto"/>
        <w:bottom w:val="none" w:sz="0" w:space="0" w:color="auto"/>
        <w:right w:val="none" w:sz="0" w:space="0" w:color="auto"/>
      </w:divBdr>
    </w:div>
    <w:div w:id="1852453470">
      <w:bodyDiv w:val="1"/>
      <w:marLeft w:val="0"/>
      <w:marRight w:val="0"/>
      <w:marTop w:val="0"/>
      <w:marBottom w:val="0"/>
      <w:divBdr>
        <w:top w:val="none" w:sz="0" w:space="0" w:color="auto"/>
        <w:left w:val="none" w:sz="0" w:space="0" w:color="auto"/>
        <w:bottom w:val="none" w:sz="0" w:space="0" w:color="auto"/>
        <w:right w:val="none" w:sz="0" w:space="0" w:color="auto"/>
      </w:divBdr>
    </w:div>
    <w:div w:id="1852571982">
      <w:bodyDiv w:val="1"/>
      <w:marLeft w:val="0"/>
      <w:marRight w:val="0"/>
      <w:marTop w:val="0"/>
      <w:marBottom w:val="0"/>
      <w:divBdr>
        <w:top w:val="none" w:sz="0" w:space="0" w:color="auto"/>
        <w:left w:val="none" w:sz="0" w:space="0" w:color="auto"/>
        <w:bottom w:val="none" w:sz="0" w:space="0" w:color="auto"/>
        <w:right w:val="none" w:sz="0" w:space="0" w:color="auto"/>
      </w:divBdr>
    </w:div>
    <w:div w:id="1852640512">
      <w:bodyDiv w:val="1"/>
      <w:marLeft w:val="0"/>
      <w:marRight w:val="0"/>
      <w:marTop w:val="0"/>
      <w:marBottom w:val="0"/>
      <w:divBdr>
        <w:top w:val="none" w:sz="0" w:space="0" w:color="auto"/>
        <w:left w:val="none" w:sz="0" w:space="0" w:color="auto"/>
        <w:bottom w:val="none" w:sz="0" w:space="0" w:color="auto"/>
        <w:right w:val="none" w:sz="0" w:space="0" w:color="auto"/>
      </w:divBdr>
    </w:div>
    <w:div w:id="1853059792">
      <w:bodyDiv w:val="1"/>
      <w:marLeft w:val="0"/>
      <w:marRight w:val="0"/>
      <w:marTop w:val="0"/>
      <w:marBottom w:val="0"/>
      <w:divBdr>
        <w:top w:val="none" w:sz="0" w:space="0" w:color="auto"/>
        <w:left w:val="none" w:sz="0" w:space="0" w:color="auto"/>
        <w:bottom w:val="none" w:sz="0" w:space="0" w:color="auto"/>
        <w:right w:val="none" w:sz="0" w:space="0" w:color="auto"/>
      </w:divBdr>
    </w:div>
    <w:div w:id="1853182086">
      <w:bodyDiv w:val="1"/>
      <w:marLeft w:val="0"/>
      <w:marRight w:val="0"/>
      <w:marTop w:val="0"/>
      <w:marBottom w:val="0"/>
      <w:divBdr>
        <w:top w:val="none" w:sz="0" w:space="0" w:color="auto"/>
        <w:left w:val="none" w:sz="0" w:space="0" w:color="auto"/>
        <w:bottom w:val="none" w:sz="0" w:space="0" w:color="auto"/>
        <w:right w:val="none" w:sz="0" w:space="0" w:color="auto"/>
      </w:divBdr>
    </w:div>
    <w:div w:id="1853379476">
      <w:bodyDiv w:val="1"/>
      <w:marLeft w:val="0"/>
      <w:marRight w:val="0"/>
      <w:marTop w:val="0"/>
      <w:marBottom w:val="0"/>
      <w:divBdr>
        <w:top w:val="none" w:sz="0" w:space="0" w:color="auto"/>
        <w:left w:val="none" w:sz="0" w:space="0" w:color="auto"/>
        <w:bottom w:val="none" w:sz="0" w:space="0" w:color="auto"/>
        <w:right w:val="none" w:sz="0" w:space="0" w:color="auto"/>
      </w:divBdr>
    </w:div>
    <w:div w:id="1853570474">
      <w:bodyDiv w:val="1"/>
      <w:marLeft w:val="0"/>
      <w:marRight w:val="0"/>
      <w:marTop w:val="0"/>
      <w:marBottom w:val="0"/>
      <w:divBdr>
        <w:top w:val="none" w:sz="0" w:space="0" w:color="auto"/>
        <w:left w:val="none" w:sz="0" w:space="0" w:color="auto"/>
        <w:bottom w:val="none" w:sz="0" w:space="0" w:color="auto"/>
        <w:right w:val="none" w:sz="0" w:space="0" w:color="auto"/>
      </w:divBdr>
    </w:div>
    <w:div w:id="1853761968">
      <w:bodyDiv w:val="1"/>
      <w:marLeft w:val="0"/>
      <w:marRight w:val="0"/>
      <w:marTop w:val="0"/>
      <w:marBottom w:val="0"/>
      <w:divBdr>
        <w:top w:val="none" w:sz="0" w:space="0" w:color="auto"/>
        <w:left w:val="none" w:sz="0" w:space="0" w:color="auto"/>
        <w:bottom w:val="none" w:sz="0" w:space="0" w:color="auto"/>
        <w:right w:val="none" w:sz="0" w:space="0" w:color="auto"/>
      </w:divBdr>
    </w:div>
    <w:div w:id="1853833525">
      <w:bodyDiv w:val="1"/>
      <w:marLeft w:val="0"/>
      <w:marRight w:val="0"/>
      <w:marTop w:val="0"/>
      <w:marBottom w:val="0"/>
      <w:divBdr>
        <w:top w:val="none" w:sz="0" w:space="0" w:color="auto"/>
        <w:left w:val="none" w:sz="0" w:space="0" w:color="auto"/>
        <w:bottom w:val="none" w:sz="0" w:space="0" w:color="auto"/>
        <w:right w:val="none" w:sz="0" w:space="0" w:color="auto"/>
      </w:divBdr>
    </w:div>
    <w:div w:id="1853949724">
      <w:bodyDiv w:val="1"/>
      <w:marLeft w:val="0"/>
      <w:marRight w:val="0"/>
      <w:marTop w:val="0"/>
      <w:marBottom w:val="0"/>
      <w:divBdr>
        <w:top w:val="none" w:sz="0" w:space="0" w:color="auto"/>
        <w:left w:val="none" w:sz="0" w:space="0" w:color="auto"/>
        <w:bottom w:val="none" w:sz="0" w:space="0" w:color="auto"/>
        <w:right w:val="none" w:sz="0" w:space="0" w:color="auto"/>
      </w:divBdr>
    </w:div>
    <w:div w:id="1854028753">
      <w:bodyDiv w:val="1"/>
      <w:marLeft w:val="0"/>
      <w:marRight w:val="0"/>
      <w:marTop w:val="0"/>
      <w:marBottom w:val="0"/>
      <w:divBdr>
        <w:top w:val="none" w:sz="0" w:space="0" w:color="auto"/>
        <w:left w:val="none" w:sz="0" w:space="0" w:color="auto"/>
        <w:bottom w:val="none" w:sz="0" w:space="0" w:color="auto"/>
        <w:right w:val="none" w:sz="0" w:space="0" w:color="auto"/>
      </w:divBdr>
    </w:div>
    <w:div w:id="1854223794">
      <w:bodyDiv w:val="1"/>
      <w:marLeft w:val="0"/>
      <w:marRight w:val="0"/>
      <w:marTop w:val="0"/>
      <w:marBottom w:val="0"/>
      <w:divBdr>
        <w:top w:val="none" w:sz="0" w:space="0" w:color="auto"/>
        <w:left w:val="none" w:sz="0" w:space="0" w:color="auto"/>
        <w:bottom w:val="none" w:sz="0" w:space="0" w:color="auto"/>
        <w:right w:val="none" w:sz="0" w:space="0" w:color="auto"/>
      </w:divBdr>
    </w:div>
    <w:div w:id="1854608647">
      <w:bodyDiv w:val="1"/>
      <w:marLeft w:val="0"/>
      <w:marRight w:val="0"/>
      <w:marTop w:val="0"/>
      <w:marBottom w:val="0"/>
      <w:divBdr>
        <w:top w:val="none" w:sz="0" w:space="0" w:color="auto"/>
        <w:left w:val="none" w:sz="0" w:space="0" w:color="auto"/>
        <w:bottom w:val="none" w:sz="0" w:space="0" w:color="auto"/>
        <w:right w:val="none" w:sz="0" w:space="0" w:color="auto"/>
      </w:divBdr>
    </w:div>
    <w:div w:id="1854612662">
      <w:bodyDiv w:val="1"/>
      <w:marLeft w:val="0"/>
      <w:marRight w:val="0"/>
      <w:marTop w:val="0"/>
      <w:marBottom w:val="0"/>
      <w:divBdr>
        <w:top w:val="none" w:sz="0" w:space="0" w:color="auto"/>
        <w:left w:val="none" w:sz="0" w:space="0" w:color="auto"/>
        <w:bottom w:val="none" w:sz="0" w:space="0" w:color="auto"/>
        <w:right w:val="none" w:sz="0" w:space="0" w:color="auto"/>
      </w:divBdr>
    </w:div>
    <w:div w:id="1854800785">
      <w:bodyDiv w:val="1"/>
      <w:marLeft w:val="0"/>
      <w:marRight w:val="0"/>
      <w:marTop w:val="0"/>
      <w:marBottom w:val="0"/>
      <w:divBdr>
        <w:top w:val="none" w:sz="0" w:space="0" w:color="auto"/>
        <w:left w:val="none" w:sz="0" w:space="0" w:color="auto"/>
        <w:bottom w:val="none" w:sz="0" w:space="0" w:color="auto"/>
        <w:right w:val="none" w:sz="0" w:space="0" w:color="auto"/>
      </w:divBdr>
    </w:div>
    <w:div w:id="1855336736">
      <w:bodyDiv w:val="1"/>
      <w:marLeft w:val="0"/>
      <w:marRight w:val="0"/>
      <w:marTop w:val="0"/>
      <w:marBottom w:val="0"/>
      <w:divBdr>
        <w:top w:val="none" w:sz="0" w:space="0" w:color="auto"/>
        <w:left w:val="none" w:sz="0" w:space="0" w:color="auto"/>
        <w:bottom w:val="none" w:sz="0" w:space="0" w:color="auto"/>
        <w:right w:val="none" w:sz="0" w:space="0" w:color="auto"/>
      </w:divBdr>
    </w:div>
    <w:div w:id="1855534316">
      <w:bodyDiv w:val="1"/>
      <w:marLeft w:val="0"/>
      <w:marRight w:val="0"/>
      <w:marTop w:val="0"/>
      <w:marBottom w:val="0"/>
      <w:divBdr>
        <w:top w:val="none" w:sz="0" w:space="0" w:color="auto"/>
        <w:left w:val="none" w:sz="0" w:space="0" w:color="auto"/>
        <w:bottom w:val="none" w:sz="0" w:space="0" w:color="auto"/>
        <w:right w:val="none" w:sz="0" w:space="0" w:color="auto"/>
      </w:divBdr>
    </w:div>
    <w:div w:id="1855604455">
      <w:bodyDiv w:val="1"/>
      <w:marLeft w:val="0"/>
      <w:marRight w:val="0"/>
      <w:marTop w:val="0"/>
      <w:marBottom w:val="0"/>
      <w:divBdr>
        <w:top w:val="none" w:sz="0" w:space="0" w:color="auto"/>
        <w:left w:val="none" w:sz="0" w:space="0" w:color="auto"/>
        <w:bottom w:val="none" w:sz="0" w:space="0" w:color="auto"/>
        <w:right w:val="none" w:sz="0" w:space="0" w:color="auto"/>
      </w:divBdr>
    </w:div>
    <w:div w:id="1855613972">
      <w:bodyDiv w:val="1"/>
      <w:marLeft w:val="0"/>
      <w:marRight w:val="0"/>
      <w:marTop w:val="0"/>
      <w:marBottom w:val="0"/>
      <w:divBdr>
        <w:top w:val="none" w:sz="0" w:space="0" w:color="auto"/>
        <w:left w:val="none" w:sz="0" w:space="0" w:color="auto"/>
        <w:bottom w:val="none" w:sz="0" w:space="0" w:color="auto"/>
        <w:right w:val="none" w:sz="0" w:space="0" w:color="auto"/>
      </w:divBdr>
    </w:div>
    <w:div w:id="1855998792">
      <w:bodyDiv w:val="1"/>
      <w:marLeft w:val="0"/>
      <w:marRight w:val="0"/>
      <w:marTop w:val="0"/>
      <w:marBottom w:val="0"/>
      <w:divBdr>
        <w:top w:val="none" w:sz="0" w:space="0" w:color="auto"/>
        <w:left w:val="none" w:sz="0" w:space="0" w:color="auto"/>
        <w:bottom w:val="none" w:sz="0" w:space="0" w:color="auto"/>
        <w:right w:val="none" w:sz="0" w:space="0" w:color="auto"/>
      </w:divBdr>
    </w:div>
    <w:div w:id="1856070208">
      <w:bodyDiv w:val="1"/>
      <w:marLeft w:val="0"/>
      <w:marRight w:val="0"/>
      <w:marTop w:val="0"/>
      <w:marBottom w:val="0"/>
      <w:divBdr>
        <w:top w:val="none" w:sz="0" w:space="0" w:color="auto"/>
        <w:left w:val="none" w:sz="0" w:space="0" w:color="auto"/>
        <w:bottom w:val="none" w:sz="0" w:space="0" w:color="auto"/>
        <w:right w:val="none" w:sz="0" w:space="0" w:color="auto"/>
      </w:divBdr>
    </w:div>
    <w:div w:id="1856269036">
      <w:bodyDiv w:val="1"/>
      <w:marLeft w:val="0"/>
      <w:marRight w:val="0"/>
      <w:marTop w:val="0"/>
      <w:marBottom w:val="0"/>
      <w:divBdr>
        <w:top w:val="none" w:sz="0" w:space="0" w:color="auto"/>
        <w:left w:val="none" w:sz="0" w:space="0" w:color="auto"/>
        <w:bottom w:val="none" w:sz="0" w:space="0" w:color="auto"/>
        <w:right w:val="none" w:sz="0" w:space="0" w:color="auto"/>
      </w:divBdr>
    </w:div>
    <w:div w:id="1856649522">
      <w:bodyDiv w:val="1"/>
      <w:marLeft w:val="0"/>
      <w:marRight w:val="0"/>
      <w:marTop w:val="0"/>
      <w:marBottom w:val="0"/>
      <w:divBdr>
        <w:top w:val="none" w:sz="0" w:space="0" w:color="auto"/>
        <w:left w:val="none" w:sz="0" w:space="0" w:color="auto"/>
        <w:bottom w:val="none" w:sz="0" w:space="0" w:color="auto"/>
        <w:right w:val="none" w:sz="0" w:space="0" w:color="auto"/>
      </w:divBdr>
    </w:div>
    <w:div w:id="1856723807">
      <w:bodyDiv w:val="1"/>
      <w:marLeft w:val="0"/>
      <w:marRight w:val="0"/>
      <w:marTop w:val="0"/>
      <w:marBottom w:val="0"/>
      <w:divBdr>
        <w:top w:val="none" w:sz="0" w:space="0" w:color="auto"/>
        <w:left w:val="none" w:sz="0" w:space="0" w:color="auto"/>
        <w:bottom w:val="none" w:sz="0" w:space="0" w:color="auto"/>
        <w:right w:val="none" w:sz="0" w:space="0" w:color="auto"/>
      </w:divBdr>
    </w:div>
    <w:div w:id="1856727462">
      <w:bodyDiv w:val="1"/>
      <w:marLeft w:val="0"/>
      <w:marRight w:val="0"/>
      <w:marTop w:val="0"/>
      <w:marBottom w:val="0"/>
      <w:divBdr>
        <w:top w:val="none" w:sz="0" w:space="0" w:color="auto"/>
        <w:left w:val="none" w:sz="0" w:space="0" w:color="auto"/>
        <w:bottom w:val="none" w:sz="0" w:space="0" w:color="auto"/>
        <w:right w:val="none" w:sz="0" w:space="0" w:color="auto"/>
      </w:divBdr>
    </w:div>
    <w:div w:id="1856918389">
      <w:bodyDiv w:val="1"/>
      <w:marLeft w:val="0"/>
      <w:marRight w:val="0"/>
      <w:marTop w:val="0"/>
      <w:marBottom w:val="0"/>
      <w:divBdr>
        <w:top w:val="none" w:sz="0" w:space="0" w:color="auto"/>
        <w:left w:val="none" w:sz="0" w:space="0" w:color="auto"/>
        <w:bottom w:val="none" w:sz="0" w:space="0" w:color="auto"/>
        <w:right w:val="none" w:sz="0" w:space="0" w:color="auto"/>
      </w:divBdr>
    </w:div>
    <w:div w:id="1856920413">
      <w:bodyDiv w:val="1"/>
      <w:marLeft w:val="0"/>
      <w:marRight w:val="0"/>
      <w:marTop w:val="0"/>
      <w:marBottom w:val="0"/>
      <w:divBdr>
        <w:top w:val="none" w:sz="0" w:space="0" w:color="auto"/>
        <w:left w:val="none" w:sz="0" w:space="0" w:color="auto"/>
        <w:bottom w:val="none" w:sz="0" w:space="0" w:color="auto"/>
        <w:right w:val="none" w:sz="0" w:space="0" w:color="auto"/>
      </w:divBdr>
    </w:div>
    <w:div w:id="1857041803">
      <w:bodyDiv w:val="1"/>
      <w:marLeft w:val="0"/>
      <w:marRight w:val="0"/>
      <w:marTop w:val="0"/>
      <w:marBottom w:val="0"/>
      <w:divBdr>
        <w:top w:val="none" w:sz="0" w:space="0" w:color="auto"/>
        <w:left w:val="none" w:sz="0" w:space="0" w:color="auto"/>
        <w:bottom w:val="none" w:sz="0" w:space="0" w:color="auto"/>
        <w:right w:val="none" w:sz="0" w:space="0" w:color="auto"/>
      </w:divBdr>
    </w:div>
    <w:div w:id="1857115034">
      <w:bodyDiv w:val="1"/>
      <w:marLeft w:val="0"/>
      <w:marRight w:val="0"/>
      <w:marTop w:val="0"/>
      <w:marBottom w:val="0"/>
      <w:divBdr>
        <w:top w:val="none" w:sz="0" w:space="0" w:color="auto"/>
        <w:left w:val="none" w:sz="0" w:space="0" w:color="auto"/>
        <w:bottom w:val="none" w:sz="0" w:space="0" w:color="auto"/>
        <w:right w:val="none" w:sz="0" w:space="0" w:color="auto"/>
      </w:divBdr>
    </w:div>
    <w:div w:id="1857116805">
      <w:bodyDiv w:val="1"/>
      <w:marLeft w:val="0"/>
      <w:marRight w:val="0"/>
      <w:marTop w:val="0"/>
      <w:marBottom w:val="0"/>
      <w:divBdr>
        <w:top w:val="none" w:sz="0" w:space="0" w:color="auto"/>
        <w:left w:val="none" w:sz="0" w:space="0" w:color="auto"/>
        <w:bottom w:val="none" w:sz="0" w:space="0" w:color="auto"/>
        <w:right w:val="none" w:sz="0" w:space="0" w:color="auto"/>
      </w:divBdr>
    </w:div>
    <w:div w:id="1857159620">
      <w:bodyDiv w:val="1"/>
      <w:marLeft w:val="0"/>
      <w:marRight w:val="0"/>
      <w:marTop w:val="0"/>
      <w:marBottom w:val="0"/>
      <w:divBdr>
        <w:top w:val="none" w:sz="0" w:space="0" w:color="auto"/>
        <w:left w:val="none" w:sz="0" w:space="0" w:color="auto"/>
        <w:bottom w:val="none" w:sz="0" w:space="0" w:color="auto"/>
        <w:right w:val="none" w:sz="0" w:space="0" w:color="auto"/>
      </w:divBdr>
    </w:div>
    <w:div w:id="1857453973">
      <w:bodyDiv w:val="1"/>
      <w:marLeft w:val="0"/>
      <w:marRight w:val="0"/>
      <w:marTop w:val="0"/>
      <w:marBottom w:val="0"/>
      <w:divBdr>
        <w:top w:val="none" w:sz="0" w:space="0" w:color="auto"/>
        <w:left w:val="none" w:sz="0" w:space="0" w:color="auto"/>
        <w:bottom w:val="none" w:sz="0" w:space="0" w:color="auto"/>
        <w:right w:val="none" w:sz="0" w:space="0" w:color="auto"/>
      </w:divBdr>
    </w:div>
    <w:div w:id="1857500073">
      <w:bodyDiv w:val="1"/>
      <w:marLeft w:val="0"/>
      <w:marRight w:val="0"/>
      <w:marTop w:val="0"/>
      <w:marBottom w:val="0"/>
      <w:divBdr>
        <w:top w:val="none" w:sz="0" w:space="0" w:color="auto"/>
        <w:left w:val="none" w:sz="0" w:space="0" w:color="auto"/>
        <w:bottom w:val="none" w:sz="0" w:space="0" w:color="auto"/>
        <w:right w:val="none" w:sz="0" w:space="0" w:color="auto"/>
      </w:divBdr>
    </w:div>
    <w:div w:id="1857576485">
      <w:bodyDiv w:val="1"/>
      <w:marLeft w:val="0"/>
      <w:marRight w:val="0"/>
      <w:marTop w:val="0"/>
      <w:marBottom w:val="0"/>
      <w:divBdr>
        <w:top w:val="none" w:sz="0" w:space="0" w:color="auto"/>
        <w:left w:val="none" w:sz="0" w:space="0" w:color="auto"/>
        <w:bottom w:val="none" w:sz="0" w:space="0" w:color="auto"/>
        <w:right w:val="none" w:sz="0" w:space="0" w:color="auto"/>
      </w:divBdr>
    </w:div>
    <w:div w:id="1857688466">
      <w:bodyDiv w:val="1"/>
      <w:marLeft w:val="0"/>
      <w:marRight w:val="0"/>
      <w:marTop w:val="0"/>
      <w:marBottom w:val="0"/>
      <w:divBdr>
        <w:top w:val="none" w:sz="0" w:space="0" w:color="auto"/>
        <w:left w:val="none" w:sz="0" w:space="0" w:color="auto"/>
        <w:bottom w:val="none" w:sz="0" w:space="0" w:color="auto"/>
        <w:right w:val="none" w:sz="0" w:space="0" w:color="auto"/>
      </w:divBdr>
    </w:div>
    <w:div w:id="1857838860">
      <w:bodyDiv w:val="1"/>
      <w:marLeft w:val="0"/>
      <w:marRight w:val="0"/>
      <w:marTop w:val="0"/>
      <w:marBottom w:val="0"/>
      <w:divBdr>
        <w:top w:val="none" w:sz="0" w:space="0" w:color="auto"/>
        <w:left w:val="none" w:sz="0" w:space="0" w:color="auto"/>
        <w:bottom w:val="none" w:sz="0" w:space="0" w:color="auto"/>
        <w:right w:val="none" w:sz="0" w:space="0" w:color="auto"/>
      </w:divBdr>
    </w:div>
    <w:div w:id="1857839294">
      <w:bodyDiv w:val="1"/>
      <w:marLeft w:val="0"/>
      <w:marRight w:val="0"/>
      <w:marTop w:val="0"/>
      <w:marBottom w:val="0"/>
      <w:divBdr>
        <w:top w:val="none" w:sz="0" w:space="0" w:color="auto"/>
        <w:left w:val="none" w:sz="0" w:space="0" w:color="auto"/>
        <w:bottom w:val="none" w:sz="0" w:space="0" w:color="auto"/>
        <w:right w:val="none" w:sz="0" w:space="0" w:color="auto"/>
      </w:divBdr>
    </w:div>
    <w:div w:id="1858273630">
      <w:bodyDiv w:val="1"/>
      <w:marLeft w:val="0"/>
      <w:marRight w:val="0"/>
      <w:marTop w:val="0"/>
      <w:marBottom w:val="0"/>
      <w:divBdr>
        <w:top w:val="none" w:sz="0" w:space="0" w:color="auto"/>
        <w:left w:val="none" w:sz="0" w:space="0" w:color="auto"/>
        <w:bottom w:val="none" w:sz="0" w:space="0" w:color="auto"/>
        <w:right w:val="none" w:sz="0" w:space="0" w:color="auto"/>
      </w:divBdr>
    </w:div>
    <w:div w:id="1858425163">
      <w:bodyDiv w:val="1"/>
      <w:marLeft w:val="0"/>
      <w:marRight w:val="0"/>
      <w:marTop w:val="0"/>
      <w:marBottom w:val="0"/>
      <w:divBdr>
        <w:top w:val="none" w:sz="0" w:space="0" w:color="auto"/>
        <w:left w:val="none" w:sz="0" w:space="0" w:color="auto"/>
        <w:bottom w:val="none" w:sz="0" w:space="0" w:color="auto"/>
        <w:right w:val="none" w:sz="0" w:space="0" w:color="auto"/>
      </w:divBdr>
    </w:div>
    <w:div w:id="1858546281">
      <w:bodyDiv w:val="1"/>
      <w:marLeft w:val="0"/>
      <w:marRight w:val="0"/>
      <w:marTop w:val="0"/>
      <w:marBottom w:val="0"/>
      <w:divBdr>
        <w:top w:val="none" w:sz="0" w:space="0" w:color="auto"/>
        <w:left w:val="none" w:sz="0" w:space="0" w:color="auto"/>
        <w:bottom w:val="none" w:sz="0" w:space="0" w:color="auto"/>
        <w:right w:val="none" w:sz="0" w:space="0" w:color="auto"/>
      </w:divBdr>
    </w:div>
    <w:div w:id="1859655436">
      <w:bodyDiv w:val="1"/>
      <w:marLeft w:val="0"/>
      <w:marRight w:val="0"/>
      <w:marTop w:val="0"/>
      <w:marBottom w:val="0"/>
      <w:divBdr>
        <w:top w:val="none" w:sz="0" w:space="0" w:color="auto"/>
        <w:left w:val="none" w:sz="0" w:space="0" w:color="auto"/>
        <w:bottom w:val="none" w:sz="0" w:space="0" w:color="auto"/>
        <w:right w:val="none" w:sz="0" w:space="0" w:color="auto"/>
      </w:divBdr>
    </w:div>
    <w:div w:id="1859852139">
      <w:bodyDiv w:val="1"/>
      <w:marLeft w:val="0"/>
      <w:marRight w:val="0"/>
      <w:marTop w:val="0"/>
      <w:marBottom w:val="0"/>
      <w:divBdr>
        <w:top w:val="none" w:sz="0" w:space="0" w:color="auto"/>
        <w:left w:val="none" w:sz="0" w:space="0" w:color="auto"/>
        <w:bottom w:val="none" w:sz="0" w:space="0" w:color="auto"/>
        <w:right w:val="none" w:sz="0" w:space="0" w:color="auto"/>
      </w:divBdr>
    </w:div>
    <w:div w:id="1860007033">
      <w:bodyDiv w:val="1"/>
      <w:marLeft w:val="0"/>
      <w:marRight w:val="0"/>
      <w:marTop w:val="0"/>
      <w:marBottom w:val="0"/>
      <w:divBdr>
        <w:top w:val="none" w:sz="0" w:space="0" w:color="auto"/>
        <w:left w:val="none" w:sz="0" w:space="0" w:color="auto"/>
        <w:bottom w:val="none" w:sz="0" w:space="0" w:color="auto"/>
        <w:right w:val="none" w:sz="0" w:space="0" w:color="auto"/>
      </w:divBdr>
    </w:div>
    <w:div w:id="1860120601">
      <w:bodyDiv w:val="1"/>
      <w:marLeft w:val="0"/>
      <w:marRight w:val="0"/>
      <w:marTop w:val="0"/>
      <w:marBottom w:val="0"/>
      <w:divBdr>
        <w:top w:val="none" w:sz="0" w:space="0" w:color="auto"/>
        <w:left w:val="none" w:sz="0" w:space="0" w:color="auto"/>
        <w:bottom w:val="none" w:sz="0" w:space="0" w:color="auto"/>
        <w:right w:val="none" w:sz="0" w:space="0" w:color="auto"/>
      </w:divBdr>
    </w:div>
    <w:div w:id="1860310462">
      <w:bodyDiv w:val="1"/>
      <w:marLeft w:val="0"/>
      <w:marRight w:val="0"/>
      <w:marTop w:val="0"/>
      <w:marBottom w:val="0"/>
      <w:divBdr>
        <w:top w:val="none" w:sz="0" w:space="0" w:color="auto"/>
        <w:left w:val="none" w:sz="0" w:space="0" w:color="auto"/>
        <w:bottom w:val="none" w:sz="0" w:space="0" w:color="auto"/>
        <w:right w:val="none" w:sz="0" w:space="0" w:color="auto"/>
      </w:divBdr>
    </w:div>
    <w:div w:id="1860387249">
      <w:bodyDiv w:val="1"/>
      <w:marLeft w:val="0"/>
      <w:marRight w:val="0"/>
      <w:marTop w:val="0"/>
      <w:marBottom w:val="0"/>
      <w:divBdr>
        <w:top w:val="none" w:sz="0" w:space="0" w:color="auto"/>
        <w:left w:val="none" w:sz="0" w:space="0" w:color="auto"/>
        <w:bottom w:val="none" w:sz="0" w:space="0" w:color="auto"/>
        <w:right w:val="none" w:sz="0" w:space="0" w:color="auto"/>
      </w:divBdr>
    </w:div>
    <w:div w:id="1860924388">
      <w:bodyDiv w:val="1"/>
      <w:marLeft w:val="0"/>
      <w:marRight w:val="0"/>
      <w:marTop w:val="0"/>
      <w:marBottom w:val="0"/>
      <w:divBdr>
        <w:top w:val="none" w:sz="0" w:space="0" w:color="auto"/>
        <w:left w:val="none" w:sz="0" w:space="0" w:color="auto"/>
        <w:bottom w:val="none" w:sz="0" w:space="0" w:color="auto"/>
        <w:right w:val="none" w:sz="0" w:space="0" w:color="auto"/>
      </w:divBdr>
    </w:div>
    <w:div w:id="1860966876">
      <w:bodyDiv w:val="1"/>
      <w:marLeft w:val="0"/>
      <w:marRight w:val="0"/>
      <w:marTop w:val="0"/>
      <w:marBottom w:val="0"/>
      <w:divBdr>
        <w:top w:val="none" w:sz="0" w:space="0" w:color="auto"/>
        <w:left w:val="none" w:sz="0" w:space="0" w:color="auto"/>
        <w:bottom w:val="none" w:sz="0" w:space="0" w:color="auto"/>
        <w:right w:val="none" w:sz="0" w:space="0" w:color="auto"/>
      </w:divBdr>
    </w:div>
    <w:div w:id="1860969619">
      <w:bodyDiv w:val="1"/>
      <w:marLeft w:val="0"/>
      <w:marRight w:val="0"/>
      <w:marTop w:val="0"/>
      <w:marBottom w:val="0"/>
      <w:divBdr>
        <w:top w:val="none" w:sz="0" w:space="0" w:color="auto"/>
        <w:left w:val="none" w:sz="0" w:space="0" w:color="auto"/>
        <w:bottom w:val="none" w:sz="0" w:space="0" w:color="auto"/>
        <w:right w:val="none" w:sz="0" w:space="0" w:color="auto"/>
      </w:divBdr>
    </w:div>
    <w:div w:id="1861433603">
      <w:bodyDiv w:val="1"/>
      <w:marLeft w:val="0"/>
      <w:marRight w:val="0"/>
      <w:marTop w:val="0"/>
      <w:marBottom w:val="0"/>
      <w:divBdr>
        <w:top w:val="none" w:sz="0" w:space="0" w:color="auto"/>
        <w:left w:val="none" w:sz="0" w:space="0" w:color="auto"/>
        <w:bottom w:val="none" w:sz="0" w:space="0" w:color="auto"/>
        <w:right w:val="none" w:sz="0" w:space="0" w:color="auto"/>
      </w:divBdr>
    </w:div>
    <w:div w:id="1861622477">
      <w:bodyDiv w:val="1"/>
      <w:marLeft w:val="0"/>
      <w:marRight w:val="0"/>
      <w:marTop w:val="0"/>
      <w:marBottom w:val="0"/>
      <w:divBdr>
        <w:top w:val="none" w:sz="0" w:space="0" w:color="auto"/>
        <w:left w:val="none" w:sz="0" w:space="0" w:color="auto"/>
        <w:bottom w:val="none" w:sz="0" w:space="0" w:color="auto"/>
        <w:right w:val="none" w:sz="0" w:space="0" w:color="auto"/>
      </w:divBdr>
    </w:div>
    <w:div w:id="1861622772">
      <w:bodyDiv w:val="1"/>
      <w:marLeft w:val="0"/>
      <w:marRight w:val="0"/>
      <w:marTop w:val="0"/>
      <w:marBottom w:val="0"/>
      <w:divBdr>
        <w:top w:val="none" w:sz="0" w:space="0" w:color="auto"/>
        <w:left w:val="none" w:sz="0" w:space="0" w:color="auto"/>
        <w:bottom w:val="none" w:sz="0" w:space="0" w:color="auto"/>
        <w:right w:val="none" w:sz="0" w:space="0" w:color="auto"/>
      </w:divBdr>
    </w:div>
    <w:div w:id="1861891726">
      <w:bodyDiv w:val="1"/>
      <w:marLeft w:val="0"/>
      <w:marRight w:val="0"/>
      <w:marTop w:val="0"/>
      <w:marBottom w:val="0"/>
      <w:divBdr>
        <w:top w:val="none" w:sz="0" w:space="0" w:color="auto"/>
        <w:left w:val="none" w:sz="0" w:space="0" w:color="auto"/>
        <w:bottom w:val="none" w:sz="0" w:space="0" w:color="auto"/>
        <w:right w:val="none" w:sz="0" w:space="0" w:color="auto"/>
      </w:divBdr>
    </w:div>
    <w:div w:id="1862085546">
      <w:bodyDiv w:val="1"/>
      <w:marLeft w:val="0"/>
      <w:marRight w:val="0"/>
      <w:marTop w:val="0"/>
      <w:marBottom w:val="0"/>
      <w:divBdr>
        <w:top w:val="none" w:sz="0" w:space="0" w:color="auto"/>
        <w:left w:val="none" w:sz="0" w:space="0" w:color="auto"/>
        <w:bottom w:val="none" w:sz="0" w:space="0" w:color="auto"/>
        <w:right w:val="none" w:sz="0" w:space="0" w:color="auto"/>
      </w:divBdr>
    </w:div>
    <w:div w:id="1862358400">
      <w:bodyDiv w:val="1"/>
      <w:marLeft w:val="0"/>
      <w:marRight w:val="0"/>
      <w:marTop w:val="0"/>
      <w:marBottom w:val="0"/>
      <w:divBdr>
        <w:top w:val="none" w:sz="0" w:space="0" w:color="auto"/>
        <w:left w:val="none" w:sz="0" w:space="0" w:color="auto"/>
        <w:bottom w:val="none" w:sz="0" w:space="0" w:color="auto"/>
        <w:right w:val="none" w:sz="0" w:space="0" w:color="auto"/>
      </w:divBdr>
    </w:div>
    <w:div w:id="1862549069">
      <w:bodyDiv w:val="1"/>
      <w:marLeft w:val="0"/>
      <w:marRight w:val="0"/>
      <w:marTop w:val="0"/>
      <w:marBottom w:val="0"/>
      <w:divBdr>
        <w:top w:val="none" w:sz="0" w:space="0" w:color="auto"/>
        <w:left w:val="none" w:sz="0" w:space="0" w:color="auto"/>
        <w:bottom w:val="none" w:sz="0" w:space="0" w:color="auto"/>
        <w:right w:val="none" w:sz="0" w:space="0" w:color="auto"/>
      </w:divBdr>
    </w:div>
    <w:div w:id="1862549192">
      <w:bodyDiv w:val="1"/>
      <w:marLeft w:val="0"/>
      <w:marRight w:val="0"/>
      <w:marTop w:val="0"/>
      <w:marBottom w:val="0"/>
      <w:divBdr>
        <w:top w:val="none" w:sz="0" w:space="0" w:color="auto"/>
        <w:left w:val="none" w:sz="0" w:space="0" w:color="auto"/>
        <w:bottom w:val="none" w:sz="0" w:space="0" w:color="auto"/>
        <w:right w:val="none" w:sz="0" w:space="0" w:color="auto"/>
      </w:divBdr>
    </w:div>
    <w:div w:id="1862622452">
      <w:bodyDiv w:val="1"/>
      <w:marLeft w:val="0"/>
      <w:marRight w:val="0"/>
      <w:marTop w:val="0"/>
      <w:marBottom w:val="0"/>
      <w:divBdr>
        <w:top w:val="none" w:sz="0" w:space="0" w:color="auto"/>
        <w:left w:val="none" w:sz="0" w:space="0" w:color="auto"/>
        <w:bottom w:val="none" w:sz="0" w:space="0" w:color="auto"/>
        <w:right w:val="none" w:sz="0" w:space="0" w:color="auto"/>
      </w:divBdr>
    </w:div>
    <w:div w:id="1862821412">
      <w:bodyDiv w:val="1"/>
      <w:marLeft w:val="0"/>
      <w:marRight w:val="0"/>
      <w:marTop w:val="0"/>
      <w:marBottom w:val="0"/>
      <w:divBdr>
        <w:top w:val="none" w:sz="0" w:space="0" w:color="auto"/>
        <w:left w:val="none" w:sz="0" w:space="0" w:color="auto"/>
        <w:bottom w:val="none" w:sz="0" w:space="0" w:color="auto"/>
        <w:right w:val="none" w:sz="0" w:space="0" w:color="auto"/>
      </w:divBdr>
    </w:div>
    <w:div w:id="1863205698">
      <w:bodyDiv w:val="1"/>
      <w:marLeft w:val="0"/>
      <w:marRight w:val="0"/>
      <w:marTop w:val="0"/>
      <w:marBottom w:val="0"/>
      <w:divBdr>
        <w:top w:val="none" w:sz="0" w:space="0" w:color="auto"/>
        <w:left w:val="none" w:sz="0" w:space="0" w:color="auto"/>
        <w:bottom w:val="none" w:sz="0" w:space="0" w:color="auto"/>
        <w:right w:val="none" w:sz="0" w:space="0" w:color="auto"/>
      </w:divBdr>
    </w:div>
    <w:div w:id="1863471562">
      <w:bodyDiv w:val="1"/>
      <w:marLeft w:val="0"/>
      <w:marRight w:val="0"/>
      <w:marTop w:val="0"/>
      <w:marBottom w:val="0"/>
      <w:divBdr>
        <w:top w:val="none" w:sz="0" w:space="0" w:color="auto"/>
        <w:left w:val="none" w:sz="0" w:space="0" w:color="auto"/>
        <w:bottom w:val="none" w:sz="0" w:space="0" w:color="auto"/>
        <w:right w:val="none" w:sz="0" w:space="0" w:color="auto"/>
      </w:divBdr>
    </w:div>
    <w:div w:id="1863543604">
      <w:bodyDiv w:val="1"/>
      <w:marLeft w:val="0"/>
      <w:marRight w:val="0"/>
      <w:marTop w:val="0"/>
      <w:marBottom w:val="0"/>
      <w:divBdr>
        <w:top w:val="none" w:sz="0" w:space="0" w:color="auto"/>
        <w:left w:val="none" w:sz="0" w:space="0" w:color="auto"/>
        <w:bottom w:val="none" w:sz="0" w:space="0" w:color="auto"/>
        <w:right w:val="none" w:sz="0" w:space="0" w:color="auto"/>
      </w:divBdr>
    </w:div>
    <w:div w:id="1863979113">
      <w:bodyDiv w:val="1"/>
      <w:marLeft w:val="0"/>
      <w:marRight w:val="0"/>
      <w:marTop w:val="0"/>
      <w:marBottom w:val="0"/>
      <w:divBdr>
        <w:top w:val="none" w:sz="0" w:space="0" w:color="auto"/>
        <w:left w:val="none" w:sz="0" w:space="0" w:color="auto"/>
        <w:bottom w:val="none" w:sz="0" w:space="0" w:color="auto"/>
        <w:right w:val="none" w:sz="0" w:space="0" w:color="auto"/>
      </w:divBdr>
    </w:div>
    <w:div w:id="1864005789">
      <w:bodyDiv w:val="1"/>
      <w:marLeft w:val="0"/>
      <w:marRight w:val="0"/>
      <w:marTop w:val="0"/>
      <w:marBottom w:val="0"/>
      <w:divBdr>
        <w:top w:val="none" w:sz="0" w:space="0" w:color="auto"/>
        <w:left w:val="none" w:sz="0" w:space="0" w:color="auto"/>
        <w:bottom w:val="none" w:sz="0" w:space="0" w:color="auto"/>
        <w:right w:val="none" w:sz="0" w:space="0" w:color="auto"/>
      </w:divBdr>
    </w:div>
    <w:div w:id="1864711827">
      <w:bodyDiv w:val="1"/>
      <w:marLeft w:val="0"/>
      <w:marRight w:val="0"/>
      <w:marTop w:val="0"/>
      <w:marBottom w:val="0"/>
      <w:divBdr>
        <w:top w:val="none" w:sz="0" w:space="0" w:color="auto"/>
        <w:left w:val="none" w:sz="0" w:space="0" w:color="auto"/>
        <w:bottom w:val="none" w:sz="0" w:space="0" w:color="auto"/>
        <w:right w:val="none" w:sz="0" w:space="0" w:color="auto"/>
      </w:divBdr>
    </w:div>
    <w:div w:id="1864978266">
      <w:bodyDiv w:val="1"/>
      <w:marLeft w:val="0"/>
      <w:marRight w:val="0"/>
      <w:marTop w:val="0"/>
      <w:marBottom w:val="0"/>
      <w:divBdr>
        <w:top w:val="none" w:sz="0" w:space="0" w:color="auto"/>
        <w:left w:val="none" w:sz="0" w:space="0" w:color="auto"/>
        <w:bottom w:val="none" w:sz="0" w:space="0" w:color="auto"/>
        <w:right w:val="none" w:sz="0" w:space="0" w:color="auto"/>
      </w:divBdr>
    </w:div>
    <w:div w:id="1865167342">
      <w:bodyDiv w:val="1"/>
      <w:marLeft w:val="0"/>
      <w:marRight w:val="0"/>
      <w:marTop w:val="0"/>
      <w:marBottom w:val="0"/>
      <w:divBdr>
        <w:top w:val="none" w:sz="0" w:space="0" w:color="auto"/>
        <w:left w:val="none" w:sz="0" w:space="0" w:color="auto"/>
        <w:bottom w:val="none" w:sz="0" w:space="0" w:color="auto"/>
        <w:right w:val="none" w:sz="0" w:space="0" w:color="auto"/>
      </w:divBdr>
    </w:div>
    <w:div w:id="1865359667">
      <w:bodyDiv w:val="1"/>
      <w:marLeft w:val="0"/>
      <w:marRight w:val="0"/>
      <w:marTop w:val="0"/>
      <w:marBottom w:val="0"/>
      <w:divBdr>
        <w:top w:val="none" w:sz="0" w:space="0" w:color="auto"/>
        <w:left w:val="none" w:sz="0" w:space="0" w:color="auto"/>
        <w:bottom w:val="none" w:sz="0" w:space="0" w:color="auto"/>
        <w:right w:val="none" w:sz="0" w:space="0" w:color="auto"/>
      </w:divBdr>
    </w:div>
    <w:div w:id="1865440069">
      <w:bodyDiv w:val="1"/>
      <w:marLeft w:val="0"/>
      <w:marRight w:val="0"/>
      <w:marTop w:val="0"/>
      <w:marBottom w:val="0"/>
      <w:divBdr>
        <w:top w:val="none" w:sz="0" w:space="0" w:color="auto"/>
        <w:left w:val="none" w:sz="0" w:space="0" w:color="auto"/>
        <w:bottom w:val="none" w:sz="0" w:space="0" w:color="auto"/>
        <w:right w:val="none" w:sz="0" w:space="0" w:color="auto"/>
      </w:divBdr>
    </w:div>
    <w:div w:id="1865441421">
      <w:bodyDiv w:val="1"/>
      <w:marLeft w:val="0"/>
      <w:marRight w:val="0"/>
      <w:marTop w:val="0"/>
      <w:marBottom w:val="0"/>
      <w:divBdr>
        <w:top w:val="none" w:sz="0" w:space="0" w:color="auto"/>
        <w:left w:val="none" w:sz="0" w:space="0" w:color="auto"/>
        <w:bottom w:val="none" w:sz="0" w:space="0" w:color="auto"/>
        <w:right w:val="none" w:sz="0" w:space="0" w:color="auto"/>
      </w:divBdr>
    </w:div>
    <w:div w:id="1865483267">
      <w:bodyDiv w:val="1"/>
      <w:marLeft w:val="0"/>
      <w:marRight w:val="0"/>
      <w:marTop w:val="0"/>
      <w:marBottom w:val="0"/>
      <w:divBdr>
        <w:top w:val="none" w:sz="0" w:space="0" w:color="auto"/>
        <w:left w:val="none" w:sz="0" w:space="0" w:color="auto"/>
        <w:bottom w:val="none" w:sz="0" w:space="0" w:color="auto"/>
        <w:right w:val="none" w:sz="0" w:space="0" w:color="auto"/>
      </w:divBdr>
    </w:div>
    <w:div w:id="1865678892">
      <w:bodyDiv w:val="1"/>
      <w:marLeft w:val="0"/>
      <w:marRight w:val="0"/>
      <w:marTop w:val="0"/>
      <w:marBottom w:val="0"/>
      <w:divBdr>
        <w:top w:val="none" w:sz="0" w:space="0" w:color="auto"/>
        <w:left w:val="none" w:sz="0" w:space="0" w:color="auto"/>
        <w:bottom w:val="none" w:sz="0" w:space="0" w:color="auto"/>
        <w:right w:val="none" w:sz="0" w:space="0" w:color="auto"/>
      </w:divBdr>
    </w:div>
    <w:div w:id="1865711257">
      <w:bodyDiv w:val="1"/>
      <w:marLeft w:val="0"/>
      <w:marRight w:val="0"/>
      <w:marTop w:val="0"/>
      <w:marBottom w:val="0"/>
      <w:divBdr>
        <w:top w:val="none" w:sz="0" w:space="0" w:color="auto"/>
        <w:left w:val="none" w:sz="0" w:space="0" w:color="auto"/>
        <w:bottom w:val="none" w:sz="0" w:space="0" w:color="auto"/>
        <w:right w:val="none" w:sz="0" w:space="0" w:color="auto"/>
      </w:divBdr>
    </w:div>
    <w:div w:id="1865828106">
      <w:bodyDiv w:val="1"/>
      <w:marLeft w:val="0"/>
      <w:marRight w:val="0"/>
      <w:marTop w:val="0"/>
      <w:marBottom w:val="0"/>
      <w:divBdr>
        <w:top w:val="none" w:sz="0" w:space="0" w:color="auto"/>
        <w:left w:val="none" w:sz="0" w:space="0" w:color="auto"/>
        <w:bottom w:val="none" w:sz="0" w:space="0" w:color="auto"/>
        <w:right w:val="none" w:sz="0" w:space="0" w:color="auto"/>
      </w:divBdr>
    </w:div>
    <w:div w:id="1866139373">
      <w:bodyDiv w:val="1"/>
      <w:marLeft w:val="0"/>
      <w:marRight w:val="0"/>
      <w:marTop w:val="0"/>
      <w:marBottom w:val="0"/>
      <w:divBdr>
        <w:top w:val="none" w:sz="0" w:space="0" w:color="auto"/>
        <w:left w:val="none" w:sz="0" w:space="0" w:color="auto"/>
        <w:bottom w:val="none" w:sz="0" w:space="0" w:color="auto"/>
        <w:right w:val="none" w:sz="0" w:space="0" w:color="auto"/>
      </w:divBdr>
    </w:div>
    <w:div w:id="1866169538">
      <w:bodyDiv w:val="1"/>
      <w:marLeft w:val="0"/>
      <w:marRight w:val="0"/>
      <w:marTop w:val="0"/>
      <w:marBottom w:val="0"/>
      <w:divBdr>
        <w:top w:val="none" w:sz="0" w:space="0" w:color="auto"/>
        <w:left w:val="none" w:sz="0" w:space="0" w:color="auto"/>
        <w:bottom w:val="none" w:sz="0" w:space="0" w:color="auto"/>
        <w:right w:val="none" w:sz="0" w:space="0" w:color="auto"/>
      </w:divBdr>
    </w:div>
    <w:div w:id="1866366775">
      <w:bodyDiv w:val="1"/>
      <w:marLeft w:val="0"/>
      <w:marRight w:val="0"/>
      <w:marTop w:val="0"/>
      <w:marBottom w:val="0"/>
      <w:divBdr>
        <w:top w:val="none" w:sz="0" w:space="0" w:color="auto"/>
        <w:left w:val="none" w:sz="0" w:space="0" w:color="auto"/>
        <w:bottom w:val="none" w:sz="0" w:space="0" w:color="auto"/>
        <w:right w:val="none" w:sz="0" w:space="0" w:color="auto"/>
      </w:divBdr>
    </w:div>
    <w:div w:id="1866678258">
      <w:bodyDiv w:val="1"/>
      <w:marLeft w:val="0"/>
      <w:marRight w:val="0"/>
      <w:marTop w:val="0"/>
      <w:marBottom w:val="0"/>
      <w:divBdr>
        <w:top w:val="none" w:sz="0" w:space="0" w:color="auto"/>
        <w:left w:val="none" w:sz="0" w:space="0" w:color="auto"/>
        <w:bottom w:val="none" w:sz="0" w:space="0" w:color="auto"/>
        <w:right w:val="none" w:sz="0" w:space="0" w:color="auto"/>
      </w:divBdr>
    </w:div>
    <w:div w:id="1866744496">
      <w:bodyDiv w:val="1"/>
      <w:marLeft w:val="0"/>
      <w:marRight w:val="0"/>
      <w:marTop w:val="0"/>
      <w:marBottom w:val="0"/>
      <w:divBdr>
        <w:top w:val="none" w:sz="0" w:space="0" w:color="auto"/>
        <w:left w:val="none" w:sz="0" w:space="0" w:color="auto"/>
        <w:bottom w:val="none" w:sz="0" w:space="0" w:color="auto"/>
        <w:right w:val="none" w:sz="0" w:space="0" w:color="auto"/>
      </w:divBdr>
    </w:div>
    <w:div w:id="1866746250">
      <w:bodyDiv w:val="1"/>
      <w:marLeft w:val="0"/>
      <w:marRight w:val="0"/>
      <w:marTop w:val="0"/>
      <w:marBottom w:val="0"/>
      <w:divBdr>
        <w:top w:val="none" w:sz="0" w:space="0" w:color="auto"/>
        <w:left w:val="none" w:sz="0" w:space="0" w:color="auto"/>
        <w:bottom w:val="none" w:sz="0" w:space="0" w:color="auto"/>
        <w:right w:val="none" w:sz="0" w:space="0" w:color="auto"/>
      </w:divBdr>
    </w:div>
    <w:div w:id="1867671768">
      <w:bodyDiv w:val="1"/>
      <w:marLeft w:val="0"/>
      <w:marRight w:val="0"/>
      <w:marTop w:val="0"/>
      <w:marBottom w:val="0"/>
      <w:divBdr>
        <w:top w:val="none" w:sz="0" w:space="0" w:color="auto"/>
        <w:left w:val="none" w:sz="0" w:space="0" w:color="auto"/>
        <w:bottom w:val="none" w:sz="0" w:space="0" w:color="auto"/>
        <w:right w:val="none" w:sz="0" w:space="0" w:color="auto"/>
      </w:divBdr>
    </w:div>
    <w:div w:id="1867787227">
      <w:bodyDiv w:val="1"/>
      <w:marLeft w:val="0"/>
      <w:marRight w:val="0"/>
      <w:marTop w:val="0"/>
      <w:marBottom w:val="0"/>
      <w:divBdr>
        <w:top w:val="none" w:sz="0" w:space="0" w:color="auto"/>
        <w:left w:val="none" w:sz="0" w:space="0" w:color="auto"/>
        <w:bottom w:val="none" w:sz="0" w:space="0" w:color="auto"/>
        <w:right w:val="none" w:sz="0" w:space="0" w:color="auto"/>
      </w:divBdr>
    </w:div>
    <w:div w:id="1867937923">
      <w:bodyDiv w:val="1"/>
      <w:marLeft w:val="0"/>
      <w:marRight w:val="0"/>
      <w:marTop w:val="0"/>
      <w:marBottom w:val="0"/>
      <w:divBdr>
        <w:top w:val="none" w:sz="0" w:space="0" w:color="auto"/>
        <w:left w:val="none" w:sz="0" w:space="0" w:color="auto"/>
        <w:bottom w:val="none" w:sz="0" w:space="0" w:color="auto"/>
        <w:right w:val="none" w:sz="0" w:space="0" w:color="auto"/>
      </w:divBdr>
    </w:div>
    <w:div w:id="1868250305">
      <w:bodyDiv w:val="1"/>
      <w:marLeft w:val="0"/>
      <w:marRight w:val="0"/>
      <w:marTop w:val="0"/>
      <w:marBottom w:val="0"/>
      <w:divBdr>
        <w:top w:val="none" w:sz="0" w:space="0" w:color="auto"/>
        <w:left w:val="none" w:sz="0" w:space="0" w:color="auto"/>
        <w:bottom w:val="none" w:sz="0" w:space="0" w:color="auto"/>
        <w:right w:val="none" w:sz="0" w:space="0" w:color="auto"/>
      </w:divBdr>
    </w:div>
    <w:div w:id="1868256243">
      <w:bodyDiv w:val="1"/>
      <w:marLeft w:val="0"/>
      <w:marRight w:val="0"/>
      <w:marTop w:val="0"/>
      <w:marBottom w:val="0"/>
      <w:divBdr>
        <w:top w:val="none" w:sz="0" w:space="0" w:color="auto"/>
        <w:left w:val="none" w:sz="0" w:space="0" w:color="auto"/>
        <w:bottom w:val="none" w:sz="0" w:space="0" w:color="auto"/>
        <w:right w:val="none" w:sz="0" w:space="0" w:color="auto"/>
      </w:divBdr>
    </w:div>
    <w:div w:id="1868449530">
      <w:bodyDiv w:val="1"/>
      <w:marLeft w:val="0"/>
      <w:marRight w:val="0"/>
      <w:marTop w:val="0"/>
      <w:marBottom w:val="0"/>
      <w:divBdr>
        <w:top w:val="none" w:sz="0" w:space="0" w:color="auto"/>
        <w:left w:val="none" w:sz="0" w:space="0" w:color="auto"/>
        <w:bottom w:val="none" w:sz="0" w:space="0" w:color="auto"/>
        <w:right w:val="none" w:sz="0" w:space="0" w:color="auto"/>
      </w:divBdr>
    </w:div>
    <w:div w:id="1868523421">
      <w:bodyDiv w:val="1"/>
      <w:marLeft w:val="0"/>
      <w:marRight w:val="0"/>
      <w:marTop w:val="0"/>
      <w:marBottom w:val="0"/>
      <w:divBdr>
        <w:top w:val="none" w:sz="0" w:space="0" w:color="auto"/>
        <w:left w:val="none" w:sz="0" w:space="0" w:color="auto"/>
        <w:bottom w:val="none" w:sz="0" w:space="0" w:color="auto"/>
        <w:right w:val="none" w:sz="0" w:space="0" w:color="auto"/>
      </w:divBdr>
    </w:div>
    <w:div w:id="1868709719">
      <w:bodyDiv w:val="1"/>
      <w:marLeft w:val="0"/>
      <w:marRight w:val="0"/>
      <w:marTop w:val="0"/>
      <w:marBottom w:val="0"/>
      <w:divBdr>
        <w:top w:val="none" w:sz="0" w:space="0" w:color="auto"/>
        <w:left w:val="none" w:sz="0" w:space="0" w:color="auto"/>
        <w:bottom w:val="none" w:sz="0" w:space="0" w:color="auto"/>
        <w:right w:val="none" w:sz="0" w:space="0" w:color="auto"/>
      </w:divBdr>
    </w:div>
    <w:div w:id="1868906786">
      <w:bodyDiv w:val="1"/>
      <w:marLeft w:val="0"/>
      <w:marRight w:val="0"/>
      <w:marTop w:val="0"/>
      <w:marBottom w:val="0"/>
      <w:divBdr>
        <w:top w:val="none" w:sz="0" w:space="0" w:color="auto"/>
        <w:left w:val="none" w:sz="0" w:space="0" w:color="auto"/>
        <w:bottom w:val="none" w:sz="0" w:space="0" w:color="auto"/>
        <w:right w:val="none" w:sz="0" w:space="0" w:color="auto"/>
      </w:divBdr>
    </w:div>
    <w:div w:id="1868983641">
      <w:bodyDiv w:val="1"/>
      <w:marLeft w:val="0"/>
      <w:marRight w:val="0"/>
      <w:marTop w:val="0"/>
      <w:marBottom w:val="0"/>
      <w:divBdr>
        <w:top w:val="none" w:sz="0" w:space="0" w:color="auto"/>
        <w:left w:val="none" w:sz="0" w:space="0" w:color="auto"/>
        <w:bottom w:val="none" w:sz="0" w:space="0" w:color="auto"/>
        <w:right w:val="none" w:sz="0" w:space="0" w:color="auto"/>
      </w:divBdr>
    </w:div>
    <w:div w:id="1869219584">
      <w:bodyDiv w:val="1"/>
      <w:marLeft w:val="0"/>
      <w:marRight w:val="0"/>
      <w:marTop w:val="0"/>
      <w:marBottom w:val="0"/>
      <w:divBdr>
        <w:top w:val="none" w:sz="0" w:space="0" w:color="auto"/>
        <w:left w:val="none" w:sz="0" w:space="0" w:color="auto"/>
        <w:bottom w:val="none" w:sz="0" w:space="0" w:color="auto"/>
        <w:right w:val="none" w:sz="0" w:space="0" w:color="auto"/>
      </w:divBdr>
    </w:div>
    <w:div w:id="1869293497">
      <w:bodyDiv w:val="1"/>
      <w:marLeft w:val="0"/>
      <w:marRight w:val="0"/>
      <w:marTop w:val="0"/>
      <w:marBottom w:val="0"/>
      <w:divBdr>
        <w:top w:val="none" w:sz="0" w:space="0" w:color="auto"/>
        <w:left w:val="none" w:sz="0" w:space="0" w:color="auto"/>
        <w:bottom w:val="none" w:sz="0" w:space="0" w:color="auto"/>
        <w:right w:val="none" w:sz="0" w:space="0" w:color="auto"/>
      </w:divBdr>
    </w:div>
    <w:div w:id="1869298337">
      <w:bodyDiv w:val="1"/>
      <w:marLeft w:val="0"/>
      <w:marRight w:val="0"/>
      <w:marTop w:val="0"/>
      <w:marBottom w:val="0"/>
      <w:divBdr>
        <w:top w:val="none" w:sz="0" w:space="0" w:color="auto"/>
        <w:left w:val="none" w:sz="0" w:space="0" w:color="auto"/>
        <w:bottom w:val="none" w:sz="0" w:space="0" w:color="auto"/>
        <w:right w:val="none" w:sz="0" w:space="0" w:color="auto"/>
      </w:divBdr>
    </w:div>
    <w:div w:id="1869483772">
      <w:bodyDiv w:val="1"/>
      <w:marLeft w:val="0"/>
      <w:marRight w:val="0"/>
      <w:marTop w:val="0"/>
      <w:marBottom w:val="0"/>
      <w:divBdr>
        <w:top w:val="none" w:sz="0" w:space="0" w:color="auto"/>
        <w:left w:val="none" w:sz="0" w:space="0" w:color="auto"/>
        <w:bottom w:val="none" w:sz="0" w:space="0" w:color="auto"/>
        <w:right w:val="none" w:sz="0" w:space="0" w:color="auto"/>
      </w:divBdr>
    </w:div>
    <w:div w:id="1869558502">
      <w:bodyDiv w:val="1"/>
      <w:marLeft w:val="0"/>
      <w:marRight w:val="0"/>
      <w:marTop w:val="0"/>
      <w:marBottom w:val="0"/>
      <w:divBdr>
        <w:top w:val="none" w:sz="0" w:space="0" w:color="auto"/>
        <w:left w:val="none" w:sz="0" w:space="0" w:color="auto"/>
        <w:bottom w:val="none" w:sz="0" w:space="0" w:color="auto"/>
        <w:right w:val="none" w:sz="0" w:space="0" w:color="auto"/>
      </w:divBdr>
    </w:div>
    <w:div w:id="1869709277">
      <w:bodyDiv w:val="1"/>
      <w:marLeft w:val="0"/>
      <w:marRight w:val="0"/>
      <w:marTop w:val="0"/>
      <w:marBottom w:val="0"/>
      <w:divBdr>
        <w:top w:val="none" w:sz="0" w:space="0" w:color="auto"/>
        <w:left w:val="none" w:sz="0" w:space="0" w:color="auto"/>
        <w:bottom w:val="none" w:sz="0" w:space="0" w:color="auto"/>
        <w:right w:val="none" w:sz="0" w:space="0" w:color="auto"/>
      </w:divBdr>
    </w:div>
    <w:div w:id="1870096322">
      <w:bodyDiv w:val="1"/>
      <w:marLeft w:val="0"/>
      <w:marRight w:val="0"/>
      <w:marTop w:val="0"/>
      <w:marBottom w:val="0"/>
      <w:divBdr>
        <w:top w:val="none" w:sz="0" w:space="0" w:color="auto"/>
        <w:left w:val="none" w:sz="0" w:space="0" w:color="auto"/>
        <w:bottom w:val="none" w:sz="0" w:space="0" w:color="auto"/>
        <w:right w:val="none" w:sz="0" w:space="0" w:color="auto"/>
      </w:divBdr>
    </w:div>
    <w:div w:id="1870291113">
      <w:bodyDiv w:val="1"/>
      <w:marLeft w:val="0"/>
      <w:marRight w:val="0"/>
      <w:marTop w:val="0"/>
      <w:marBottom w:val="0"/>
      <w:divBdr>
        <w:top w:val="none" w:sz="0" w:space="0" w:color="auto"/>
        <w:left w:val="none" w:sz="0" w:space="0" w:color="auto"/>
        <w:bottom w:val="none" w:sz="0" w:space="0" w:color="auto"/>
        <w:right w:val="none" w:sz="0" w:space="0" w:color="auto"/>
      </w:divBdr>
    </w:div>
    <w:div w:id="1870334175">
      <w:bodyDiv w:val="1"/>
      <w:marLeft w:val="0"/>
      <w:marRight w:val="0"/>
      <w:marTop w:val="0"/>
      <w:marBottom w:val="0"/>
      <w:divBdr>
        <w:top w:val="none" w:sz="0" w:space="0" w:color="auto"/>
        <w:left w:val="none" w:sz="0" w:space="0" w:color="auto"/>
        <w:bottom w:val="none" w:sz="0" w:space="0" w:color="auto"/>
        <w:right w:val="none" w:sz="0" w:space="0" w:color="auto"/>
      </w:divBdr>
    </w:div>
    <w:div w:id="1870532520">
      <w:bodyDiv w:val="1"/>
      <w:marLeft w:val="0"/>
      <w:marRight w:val="0"/>
      <w:marTop w:val="0"/>
      <w:marBottom w:val="0"/>
      <w:divBdr>
        <w:top w:val="none" w:sz="0" w:space="0" w:color="auto"/>
        <w:left w:val="none" w:sz="0" w:space="0" w:color="auto"/>
        <w:bottom w:val="none" w:sz="0" w:space="0" w:color="auto"/>
        <w:right w:val="none" w:sz="0" w:space="0" w:color="auto"/>
      </w:divBdr>
    </w:div>
    <w:div w:id="1870752280">
      <w:bodyDiv w:val="1"/>
      <w:marLeft w:val="0"/>
      <w:marRight w:val="0"/>
      <w:marTop w:val="0"/>
      <w:marBottom w:val="0"/>
      <w:divBdr>
        <w:top w:val="none" w:sz="0" w:space="0" w:color="auto"/>
        <w:left w:val="none" w:sz="0" w:space="0" w:color="auto"/>
        <w:bottom w:val="none" w:sz="0" w:space="0" w:color="auto"/>
        <w:right w:val="none" w:sz="0" w:space="0" w:color="auto"/>
      </w:divBdr>
    </w:div>
    <w:div w:id="1870872201">
      <w:bodyDiv w:val="1"/>
      <w:marLeft w:val="0"/>
      <w:marRight w:val="0"/>
      <w:marTop w:val="0"/>
      <w:marBottom w:val="0"/>
      <w:divBdr>
        <w:top w:val="none" w:sz="0" w:space="0" w:color="auto"/>
        <w:left w:val="none" w:sz="0" w:space="0" w:color="auto"/>
        <w:bottom w:val="none" w:sz="0" w:space="0" w:color="auto"/>
        <w:right w:val="none" w:sz="0" w:space="0" w:color="auto"/>
      </w:divBdr>
    </w:div>
    <w:div w:id="1870948879">
      <w:bodyDiv w:val="1"/>
      <w:marLeft w:val="0"/>
      <w:marRight w:val="0"/>
      <w:marTop w:val="0"/>
      <w:marBottom w:val="0"/>
      <w:divBdr>
        <w:top w:val="none" w:sz="0" w:space="0" w:color="auto"/>
        <w:left w:val="none" w:sz="0" w:space="0" w:color="auto"/>
        <w:bottom w:val="none" w:sz="0" w:space="0" w:color="auto"/>
        <w:right w:val="none" w:sz="0" w:space="0" w:color="auto"/>
      </w:divBdr>
    </w:div>
    <w:div w:id="1871069574">
      <w:bodyDiv w:val="1"/>
      <w:marLeft w:val="0"/>
      <w:marRight w:val="0"/>
      <w:marTop w:val="0"/>
      <w:marBottom w:val="0"/>
      <w:divBdr>
        <w:top w:val="none" w:sz="0" w:space="0" w:color="auto"/>
        <w:left w:val="none" w:sz="0" w:space="0" w:color="auto"/>
        <w:bottom w:val="none" w:sz="0" w:space="0" w:color="auto"/>
        <w:right w:val="none" w:sz="0" w:space="0" w:color="auto"/>
      </w:divBdr>
    </w:div>
    <w:div w:id="1871070807">
      <w:bodyDiv w:val="1"/>
      <w:marLeft w:val="0"/>
      <w:marRight w:val="0"/>
      <w:marTop w:val="0"/>
      <w:marBottom w:val="0"/>
      <w:divBdr>
        <w:top w:val="none" w:sz="0" w:space="0" w:color="auto"/>
        <w:left w:val="none" w:sz="0" w:space="0" w:color="auto"/>
        <w:bottom w:val="none" w:sz="0" w:space="0" w:color="auto"/>
        <w:right w:val="none" w:sz="0" w:space="0" w:color="auto"/>
      </w:divBdr>
    </w:div>
    <w:div w:id="1871139746">
      <w:bodyDiv w:val="1"/>
      <w:marLeft w:val="0"/>
      <w:marRight w:val="0"/>
      <w:marTop w:val="0"/>
      <w:marBottom w:val="0"/>
      <w:divBdr>
        <w:top w:val="none" w:sz="0" w:space="0" w:color="auto"/>
        <w:left w:val="none" w:sz="0" w:space="0" w:color="auto"/>
        <w:bottom w:val="none" w:sz="0" w:space="0" w:color="auto"/>
        <w:right w:val="none" w:sz="0" w:space="0" w:color="auto"/>
      </w:divBdr>
    </w:div>
    <w:div w:id="1871189058">
      <w:bodyDiv w:val="1"/>
      <w:marLeft w:val="0"/>
      <w:marRight w:val="0"/>
      <w:marTop w:val="0"/>
      <w:marBottom w:val="0"/>
      <w:divBdr>
        <w:top w:val="none" w:sz="0" w:space="0" w:color="auto"/>
        <w:left w:val="none" w:sz="0" w:space="0" w:color="auto"/>
        <w:bottom w:val="none" w:sz="0" w:space="0" w:color="auto"/>
        <w:right w:val="none" w:sz="0" w:space="0" w:color="auto"/>
      </w:divBdr>
    </w:div>
    <w:div w:id="1871256356">
      <w:bodyDiv w:val="1"/>
      <w:marLeft w:val="0"/>
      <w:marRight w:val="0"/>
      <w:marTop w:val="0"/>
      <w:marBottom w:val="0"/>
      <w:divBdr>
        <w:top w:val="none" w:sz="0" w:space="0" w:color="auto"/>
        <w:left w:val="none" w:sz="0" w:space="0" w:color="auto"/>
        <w:bottom w:val="none" w:sz="0" w:space="0" w:color="auto"/>
        <w:right w:val="none" w:sz="0" w:space="0" w:color="auto"/>
      </w:divBdr>
    </w:div>
    <w:div w:id="1872379331">
      <w:bodyDiv w:val="1"/>
      <w:marLeft w:val="0"/>
      <w:marRight w:val="0"/>
      <w:marTop w:val="0"/>
      <w:marBottom w:val="0"/>
      <w:divBdr>
        <w:top w:val="none" w:sz="0" w:space="0" w:color="auto"/>
        <w:left w:val="none" w:sz="0" w:space="0" w:color="auto"/>
        <w:bottom w:val="none" w:sz="0" w:space="0" w:color="auto"/>
        <w:right w:val="none" w:sz="0" w:space="0" w:color="auto"/>
      </w:divBdr>
    </w:div>
    <w:div w:id="1873423075">
      <w:bodyDiv w:val="1"/>
      <w:marLeft w:val="0"/>
      <w:marRight w:val="0"/>
      <w:marTop w:val="0"/>
      <w:marBottom w:val="0"/>
      <w:divBdr>
        <w:top w:val="none" w:sz="0" w:space="0" w:color="auto"/>
        <w:left w:val="none" w:sz="0" w:space="0" w:color="auto"/>
        <w:bottom w:val="none" w:sz="0" w:space="0" w:color="auto"/>
        <w:right w:val="none" w:sz="0" w:space="0" w:color="auto"/>
      </w:divBdr>
    </w:div>
    <w:div w:id="1873495071">
      <w:bodyDiv w:val="1"/>
      <w:marLeft w:val="0"/>
      <w:marRight w:val="0"/>
      <w:marTop w:val="0"/>
      <w:marBottom w:val="0"/>
      <w:divBdr>
        <w:top w:val="none" w:sz="0" w:space="0" w:color="auto"/>
        <w:left w:val="none" w:sz="0" w:space="0" w:color="auto"/>
        <w:bottom w:val="none" w:sz="0" w:space="0" w:color="auto"/>
        <w:right w:val="none" w:sz="0" w:space="0" w:color="auto"/>
      </w:divBdr>
    </w:div>
    <w:div w:id="1873610869">
      <w:bodyDiv w:val="1"/>
      <w:marLeft w:val="0"/>
      <w:marRight w:val="0"/>
      <w:marTop w:val="0"/>
      <w:marBottom w:val="0"/>
      <w:divBdr>
        <w:top w:val="none" w:sz="0" w:space="0" w:color="auto"/>
        <w:left w:val="none" w:sz="0" w:space="0" w:color="auto"/>
        <w:bottom w:val="none" w:sz="0" w:space="0" w:color="auto"/>
        <w:right w:val="none" w:sz="0" w:space="0" w:color="auto"/>
      </w:divBdr>
    </w:div>
    <w:div w:id="1874072587">
      <w:bodyDiv w:val="1"/>
      <w:marLeft w:val="0"/>
      <w:marRight w:val="0"/>
      <w:marTop w:val="0"/>
      <w:marBottom w:val="0"/>
      <w:divBdr>
        <w:top w:val="none" w:sz="0" w:space="0" w:color="auto"/>
        <w:left w:val="none" w:sz="0" w:space="0" w:color="auto"/>
        <w:bottom w:val="none" w:sz="0" w:space="0" w:color="auto"/>
        <w:right w:val="none" w:sz="0" w:space="0" w:color="auto"/>
      </w:divBdr>
    </w:div>
    <w:div w:id="1874147240">
      <w:bodyDiv w:val="1"/>
      <w:marLeft w:val="0"/>
      <w:marRight w:val="0"/>
      <w:marTop w:val="0"/>
      <w:marBottom w:val="0"/>
      <w:divBdr>
        <w:top w:val="none" w:sz="0" w:space="0" w:color="auto"/>
        <w:left w:val="none" w:sz="0" w:space="0" w:color="auto"/>
        <w:bottom w:val="none" w:sz="0" w:space="0" w:color="auto"/>
        <w:right w:val="none" w:sz="0" w:space="0" w:color="auto"/>
      </w:divBdr>
    </w:div>
    <w:div w:id="1874223299">
      <w:bodyDiv w:val="1"/>
      <w:marLeft w:val="0"/>
      <w:marRight w:val="0"/>
      <w:marTop w:val="0"/>
      <w:marBottom w:val="0"/>
      <w:divBdr>
        <w:top w:val="none" w:sz="0" w:space="0" w:color="auto"/>
        <w:left w:val="none" w:sz="0" w:space="0" w:color="auto"/>
        <w:bottom w:val="none" w:sz="0" w:space="0" w:color="auto"/>
        <w:right w:val="none" w:sz="0" w:space="0" w:color="auto"/>
      </w:divBdr>
    </w:div>
    <w:div w:id="1875001752">
      <w:bodyDiv w:val="1"/>
      <w:marLeft w:val="0"/>
      <w:marRight w:val="0"/>
      <w:marTop w:val="0"/>
      <w:marBottom w:val="0"/>
      <w:divBdr>
        <w:top w:val="none" w:sz="0" w:space="0" w:color="auto"/>
        <w:left w:val="none" w:sz="0" w:space="0" w:color="auto"/>
        <w:bottom w:val="none" w:sz="0" w:space="0" w:color="auto"/>
        <w:right w:val="none" w:sz="0" w:space="0" w:color="auto"/>
      </w:divBdr>
    </w:div>
    <w:div w:id="1875119457">
      <w:bodyDiv w:val="1"/>
      <w:marLeft w:val="0"/>
      <w:marRight w:val="0"/>
      <w:marTop w:val="0"/>
      <w:marBottom w:val="0"/>
      <w:divBdr>
        <w:top w:val="none" w:sz="0" w:space="0" w:color="auto"/>
        <w:left w:val="none" w:sz="0" w:space="0" w:color="auto"/>
        <w:bottom w:val="none" w:sz="0" w:space="0" w:color="auto"/>
        <w:right w:val="none" w:sz="0" w:space="0" w:color="auto"/>
      </w:divBdr>
    </w:div>
    <w:div w:id="1875144818">
      <w:bodyDiv w:val="1"/>
      <w:marLeft w:val="0"/>
      <w:marRight w:val="0"/>
      <w:marTop w:val="0"/>
      <w:marBottom w:val="0"/>
      <w:divBdr>
        <w:top w:val="none" w:sz="0" w:space="0" w:color="auto"/>
        <w:left w:val="none" w:sz="0" w:space="0" w:color="auto"/>
        <w:bottom w:val="none" w:sz="0" w:space="0" w:color="auto"/>
        <w:right w:val="none" w:sz="0" w:space="0" w:color="auto"/>
      </w:divBdr>
    </w:div>
    <w:div w:id="1875146007">
      <w:bodyDiv w:val="1"/>
      <w:marLeft w:val="0"/>
      <w:marRight w:val="0"/>
      <w:marTop w:val="0"/>
      <w:marBottom w:val="0"/>
      <w:divBdr>
        <w:top w:val="none" w:sz="0" w:space="0" w:color="auto"/>
        <w:left w:val="none" w:sz="0" w:space="0" w:color="auto"/>
        <w:bottom w:val="none" w:sz="0" w:space="0" w:color="auto"/>
        <w:right w:val="none" w:sz="0" w:space="0" w:color="auto"/>
      </w:divBdr>
    </w:div>
    <w:div w:id="1875147904">
      <w:bodyDiv w:val="1"/>
      <w:marLeft w:val="0"/>
      <w:marRight w:val="0"/>
      <w:marTop w:val="0"/>
      <w:marBottom w:val="0"/>
      <w:divBdr>
        <w:top w:val="none" w:sz="0" w:space="0" w:color="auto"/>
        <w:left w:val="none" w:sz="0" w:space="0" w:color="auto"/>
        <w:bottom w:val="none" w:sz="0" w:space="0" w:color="auto"/>
        <w:right w:val="none" w:sz="0" w:space="0" w:color="auto"/>
      </w:divBdr>
    </w:div>
    <w:div w:id="1875387146">
      <w:bodyDiv w:val="1"/>
      <w:marLeft w:val="0"/>
      <w:marRight w:val="0"/>
      <w:marTop w:val="0"/>
      <w:marBottom w:val="0"/>
      <w:divBdr>
        <w:top w:val="none" w:sz="0" w:space="0" w:color="auto"/>
        <w:left w:val="none" w:sz="0" w:space="0" w:color="auto"/>
        <w:bottom w:val="none" w:sz="0" w:space="0" w:color="auto"/>
        <w:right w:val="none" w:sz="0" w:space="0" w:color="auto"/>
      </w:divBdr>
    </w:div>
    <w:div w:id="1875387508">
      <w:bodyDiv w:val="1"/>
      <w:marLeft w:val="0"/>
      <w:marRight w:val="0"/>
      <w:marTop w:val="0"/>
      <w:marBottom w:val="0"/>
      <w:divBdr>
        <w:top w:val="none" w:sz="0" w:space="0" w:color="auto"/>
        <w:left w:val="none" w:sz="0" w:space="0" w:color="auto"/>
        <w:bottom w:val="none" w:sz="0" w:space="0" w:color="auto"/>
        <w:right w:val="none" w:sz="0" w:space="0" w:color="auto"/>
      </w:divBdr>
    </w:div>
    <w:div w:id="1875539759">
      <w:bodyDiv w:val="1"/>
      <w:marLeft w:val="0"/>
      <w:marRight w:val="0"/>
      <w:marTop w:val="0"/>
      <w:marBottom w:val="0"/>
      <w:divBdr>
        <w:top w:val="none" w:sz="0" w:space="0" w:color="auto"/>
        <w:left w:val="none" w:sz="0" w:space="0" w:color="auto"/>
        <w:bottom w:val="none" w:sz="0" w:space="0" w:color="auto"/>
        <w:right w:val="none" w:sz="0" w:space="0" w:color="auto"/>
      </w:divBdr>
    </w:div>
    <w:div w:id="1875848632">
      <w:bodyDiv w:val="1"/>
      <w:marLeft w:val="0"/>
      <w:marRight w:val="0"/>
      <w:marTop w:val="0"/>
      <w:marBottom w:val="0"/>
      <w:divBdr>
        <w:top w:val="none" w:sz="0" w:space="0" w:color="auto"/>
        <w:left w:val="none" w:sz="0" w:space="0" w:color="auto"/>
        <w:bottom w:val="none" w:sz="0" w:space="0" w:color="auto"/>
        <w:right w:val="none" w:sz="0" w:space="0" w:color="auto"/>
      </w:divBdr>
    </w:div>
    <w:div w:id="1876235615">
      <w:bodyDiv w:val="1"/>
      <w:marLeft w:val="0"/>
      <w:marRight w:val="0"/>
      <w:marTop w:val="0"/>
      <w:marBottom w:val="0"/>
      <w:divBdr>
        <w:top w:val="none" w:sz="0" w:space="0" w:color="auto"/>
        <w:left w:val="none" w:sz="0" w:space="0" w:color="auto"/>
        <w:bottom w:val="none" w:sz="0" w:space="0" w:color="auto"/>
        <w:right w:val="none" w:sz="0" w:space="0" w:color="auto"/>
      </w:divBdr>
    </w:div>
    <w:div w:id="1876501872">
      <w:bodyDiv w:val="1"/>
      <w:marLeft w:val="0"/>
      <w:marRight w:val="0"/>
      <w:marTop w:val="0"/>
      <w:marBottom w:val="0"/>
      <w:divBdr>
        <w:top w:val="none" w:sz="0" w:space="0" w:color="auto"/>
        <w:left w:val="none" w:sz="0" w:space="0" w:color="auto"/>
        <w:bottom w:val="none" w:sz="0" w:space="0" w:color="auto"/>
        <w:right w:val="none" w:sz="0" w:space="0" w:color="auto"/>
      </w:divBdr>
    </w:div>
    <w:div w:id="1876624617">
      <w:bodyDiv w:val="1"/>
      <w:marLeft w:val="0"/>
      <w:marRight w:val="0"/>
      <w:marTop w:val="0"/>
      <w:marBottom w:val="0"/>
      <w:divBdr>
        <w:top w:val="none" w:sz="0" w:space="0" w:color="auto"/>
        <w:left w:val="none" w:sz="0" w:space="0" w:color="auto"/>
        <w:bottom w:val="none" w:sz="0" w:space="0" w:color="auto"/>
        <w:right w:val="none" w:sz="0" w:space="0" w:color="auto"/>
      </w:divBdr>
    </w:div>
    <w:div w:id="1876694091">
      <w:bodyDiv w:val="1"/>
      <w:marLeft w:val="0"/>
      <w:marRight w:val="0"/>
      <w:marTop w:val="0"/>
      <w:marBottom w:val="0"/>
      <w:divBdr>
        <w:top w:val="none" w:sz="0" w:space="0" w:color="auto"/>
        <w:left w:val="none" w:sz="0" w:space="0" w:color="auto"/>
        <w:bottom w:val="none" w:sz="0" w:space="0" w:color="auto"/>
        <w:right w:val="none" w:sz="0" w:space="0" w:color="auto"/>
      </w:divBdr>
    </w:div>
    <w:div w:id="1877044278">
      <w:bodyDiv w:val="1"/>
      <w:marLeft w:val="0"/>
      <w:marRight w:val="0"/>
      <w:marTop w:val="0"/>
      <w:marBottom w:val="0"/>
      <w:divBdr>
        <w:top w:val="none" w:sz="0" w:space="0" w:color="auto"/>
        <w:left w:val="none" w:sz="0" w:space="0" w:color="auto"/>
        <w:bottom w:val="none" w:sz="0" w:space="0" w:color="auto"/>
        <w:right w:val="none" w:sz="0" w:space="0" w:color="auto"/>
      </w:divBdr>
    </w:div>
    <w:div w:id="1877304819">
      <w:bodyDiv w:val="1"/>
      <w:marLeft w:val="0"/>
      <w:marRight w:val="0"/>
      <w:marTop w:val="0"/>
      <w:marBottom w:val="0"/>
      <w:divBdr>
        <w:top w:val="none" w:sz="0" w:space="0" w:color="auto"/>
        <w:left w:val="none" w:sz="0" w:space="0" w:color="auto"/>
        <w:bottom w:val="none" w:sz="0" w:space="0" w:color="auto"/>
        <w:right w:val="none" w:sz="0" w:space="0" w:color="auto"/>
      </w:divBdr>
    </w:div>
    <w:div w:id="1877347912">
      <w:bodyDiv w:val="1"/>
      <w:marLeft w:val="0"/>
      <w:marRight w:val="0"/>
      <w:marTop w:val="0"/>
      <w:marBottom w:val="0"/>
      <w:divBdr>
        <w:top w:val="none" w:sz="0" w:space="0" w:color="auto"/>
        <w:left w:val="none" w:sz="0" w:space="0" w:color="auto"/>
        <w:bottom w:val="none" w:sz="0" w:space="0" w:color="auto"/>
        <w:right w:val="none" w:sz="0" w:space="0" w:color="auto"/>
      </w:divBdr>
    </w:div>
    <w:div w:id="1878156526">
      <w:bodyDiv w:val="1"/>
      <w:marLeft w:val="0"/>
      <w:marRight w:val="0"/>
      <w:marTop w:val="0"/>
      <w:marBottom w:val="0"/>
      <w:divBdr>
        <w:top w:val="none" w:sz="0" w:space="0" w:color="auto"/>
        <w:left w:val="none" w:sz="0" w:space="0" w:color="auto"/>
        <w:bottom w:val="none" w:sz="0" w:space="0" w:color="auto"/>
        <w:right w:val="none" w:sz="0" w:space="0" w:color="auto"/>
      </w:divBdr>
    </w:div>
    <w:div w:id="1878621961">
      <w:bodyDiv w:val="1"/>
      <w:marLeft w:val="0"/>
      <w:marRight w:val="0"/>
      <w:marTop w:val="0"/>
      <w:marBottom w:val="0"/>
      <w:divBdr>
        <w:top w:val="none" w:sz="0" w:space="0" w:color="auto"/>
        <w:left w:val="none" w:sz="0" w:space="0" w:color="auto"/>
        <w:bottom w:val="none" w:sz="0" w:space="0" w:color="auto"/>
        <w:right w:val="none" w:sz="0" w:space="0" w:color="auto"/>
      </w:divBdr>
    </w:div>
    <w:div w:id="1878666409">
      <w:bodyDiv w:val="1"/>
      <w:marLeft w:val="0"/>
      <w:marRight w:val="0"/>
      <w:marTop w:val="0"/>
      <w:marBottom w:val="0"/>
      <w:divBdr>
        <w:top w:val="none" w:sz="0" w:space="0" w:color="auto"/>
        <w:left w:val="none" w:sz="0" w:space="0" w:color="auto"/>
        <w:bottom w:val="none" w:sz="0" w:space="0" w:color="auto"/>
        <w:right w:val="none" w:sz="0" w:space="0" w:color="auto"/>
      </w:divBdr>
    </w:div>
    <w:div w:id="1878816892">
      <w:bodyDiv w:val="1"/>
      <w:marLeft w:val="0"/>
      <w:marRight w:val="0"/>
      <w:marTop w:val="0"/>
      <w:marBottom w:val="0"/>
      <w:divBdr>
        <w:top w:val="none" w:sz="0" w:space="0" w:color="auto"/>
        <w:left w:val="none" w:sz="0" w:space="0" w:color="auto"/>
        <w:bottom w:val="none" w:sz="0" w:space="0" w:color="auto"/>
        <w:right w:val="none" w:sz="0" w:space="0" w:color="auto"/>
      </w:divBdr>
    </w:div>
    <w:div w:id="1879200497">
      <w:bodyDiv w:val="1"/>
      <w:marLeft w:val="0"/>
      <w:marRight w:val="0"/>
      <w:marTop w:val="0"/>
      <w:marBottom w:val="0"/>
      <w:divBdr>
        <w:top w:val="none" w:sz="0" w:space="0" w:color="auto"/>
        <w:left w:val="none" w:sz="0" w:space="0" w:color="auto"/>
        <w:bottom w:val="none" w:sz="0" w:space="0" w:color="auto"/>
        <w:right w:val="none" w:sz="0" w:space="0" w:color="auto"/>
      </w:divBdr>
    </w:div>
    <w:div w:id="1879313085">
      <w:bodyDiv w:val="1"/>
      <w:marLeft w:val="0"/>
      <w:marRight w:val="0"/>
      <w:marTop w:val="0"/>
      <w:marBottom w:val="0"/>
      <w:divBdr>
        <w:top w:val="none" w:sz="0" w:space="0" w:color="auto"/>
        <w:left w:val="none" w:sz="0" w:space="0" w:color="auto"/>
        <w:bottom w:val="none" w:sz="0" w:space="0" w:color="auto"/>
        <w:right w:val="none" w:sz="0" w:space="0" w:color="auto"/>
      </w:divBdr>
    </w:div>
    <w:div w:id="1879318870">
      <w:bodyDiv w:val="1"/>
      <w:marLeft w:val="0"/>
      <w:marRight w:val="0"/>
      <w:marTop w:val="0"/>
      <w:marBottom w:val="0"/>
      <w:divBdr>
        <w:top w:val="none" w:sz="0" w:space="0" w:color="auto"/>
        <w:left w:val="none" w:sz="0" w:space="0" w:color="auto"/>
        <w:bottom w:val="none" w:sz="0" w:space="0" w:color="auto"/>
        <w:right w:val="none" w:sz="0" w:space="0" w:color="auto"/>
      </w:divBdr>
    </w:div>
    <w:div w:id="1879319791">
      <w:bodyDiv w:val="1"/>
      <w:marLeft w:val="0"/>
      <w:marRight w:val="0"/>
      <w:marTop w:val="0"/>
      <w:marBottom w:val="0"/>
      <w:divBdr>
        <w:top w:val="none" w:sz="0" w:space="0" w:color="auto"/>
        <w:left w:val="none" w:sz="0" w:space="0" w:color="auto"/>
        <w:bottom w:val="none" w:sz="0" w:space="0" w:color="auto"/>
        <w:right w:val="none" w:sz="0" w:space="0" w:color="auto"/>
      </w:divBdr>
    </w:div>
    <w:div w:id="1879389011">
      <w:bodyDiv w:val="1"/>
      <w:marLeft w:val="0"/>
      <w:marRight w:val="0"/>
      <w:marTop w:val="0"/>
      <w:marBottom w:val="0"/>
      <w:divBdr>
        <w:top w:val="none" w:sz="0" w:space="0" w:color="auto"/>
        <w:left w:val="none" w:sz="0" w:space="0" w:color="auto"/>
        <w:bottom w:val="none" w:sz="0" w:space="0" w:color="auto"/>
        <w:right w:val="none" w:sz="0" w:space="0" w:color="auto"/>
      </w:divBdr>
    </w:div>
    <w:div w:id="1879506982">
      <w:bodyDiv w:val="1"/>
      <w:marLeft w:val="0"/>
      <w:marRight w:val="0"/>
      <w:marTop w:val="0"/>
      <w:marBottom w:val="0"/>
      <w:divBdr>
        <w:top w:val="none" w:sz="0" w:space="0" w:color="auto"/>
        <w:left w:val="none" w:sz="0" w:space="0" w:color="auto"/>
        <w:bottom w:val="none" w:sz="0" w:space="0" w:color="auto"/>
        <w:right w:val="none" w:sz="0" w:space="0" w:color="auto"/>
      </w:divBdr>
    </w:div>
    <w:div w:id="1879514312">
      <w:bodyDiv w:val="1"/>
      <w:marLeft w:val="0"/>
      <w:marRight w:val="0"/>
      <w:marTop w:val="0"/>
      <w:marBottom w:val="0"/>
      <w:divBdr>
        <w:top w:val="none" w:sz="0" w:space="0" w:color="auto"/>
        <w:left w:val="none" w:sz="0" w:space="0" w:color="auto"/>
        <w:bottom w:val="none" w:sz="0" w:space="0" w:color="auto"/>
        <w:right w:val="none" w:sz="0" w:space="0" w:color="auto"/>
      </w:divBdr>
    </w:div>
    <w:div w:id="1879514831">
      <w:bodyDiv w:val="1"/>
      <w:marLeft w:val="0"/>
      <w:marRight w:val="0"/>
      <w:marTop w:val="0"/>
      <w:marBottom w:val="0"/>
      <w:divBdr>
        <w:top w:val="none" w:sz="0" w:space="0" w:color="auto"/>
        <w:left w:val="none" w:sz="0" w:space="0" w:color="auto"/>
        <w:bottom w:val="none" w:sz="0" w:space="0" w:color="auto"/>
        <w:right w:val="none" w:sz="0" w:space="0" w:color="auto"/>
      </w:divBdr>
    </w:div>
    <w:div w:id="1879538115">
      <w:bodyDiv w:val="1"/>
      <w:marLeft w:val="0"/>
      <w:marRight w:val="0"/>
      <w:marTop w:val="0"/>
      <w:marBottom w:val="0"/>
      <w:divBdr>
        <w:top w:val="none" w:sz="0" w:space="0" w:color="auto"/>
        <w:left w:val="none" w:sz="0" w:space="0" w:color="auto"/>
        <w:bottom w:val="none" w:sz="0" w:space="0" w:color="auto"/>
        <w:right w:val="none" w:sz="0" w:space="0" w:color="auto"/>
      </w:divBdr>
    </w:div>
    <w:div w:id="1879705404">
      <w:bodyDiv w:val="1"/>
      <w:marLeft w:val="0"/>
      <w:marRight w:val="0"/>
      <w:marTop w:val="0"/>
      <w:marBottom w:val="0"/>
      <w:divBdr>
        <w:top w:val="none" w:sz="0" w:space="0" w:color="auto"/>
        <w:left w:val="none" w:sz="0" w:space="0" w:color="auto"/>
        <w:bottom w:val="none" w:sz="0" w:space="0" w:color="auto"/>
        <w:right w:val="none" w:sz="0" w:space="0" w:color="auto"/>
      </w:divBdr>
    </w:div>
    <w:div w:id="1879774878">
      <w:bodyDiv w:val="1"/>
      <w:marLeft w:val="0"/>
      <w:marRight w:val="0"/>
      <w:marTop w:val="0"/>
      <w:marBottom w:val="0"/>
      <w:divBdr>
        <w:top w:val="none" w:sz="0" w:space="0" w:color="auto"/>
        <w:left w:val="none" w:sz="0" w:space="0" w:color="auto"/>
        <w:bottom w:val="none" w:sz="0" w:space="0" w:color="auto"/>
        <w:right w:val="none" w:sz="0" w:space="0" w:color="auto"/>
      </w:divBdr>
    </w:div>
    <w:div w:id="1879901279">
      <w:bodyDiv w:val="1"/>
      <w:marLeft w:val="0"/>
      <w:marRight w:val="0"/>
      <w:marTop w:val="0"/>
      <w:marBottom w:val="0"/>
      <w:divBdr>
        <w:top w:val="none" w:sz="0" w:space="0" w:color="auto"/>
        <w:left w:val="none" w:sz="0" w:space="0" w:color="auto"/>
        <w:bottom w:val="none" w:sz="0" w:space="0" w:color="auto"/>
        <w:right w:val="none" w:sz="0" w:space="0" w:color="auto"/>
      </w:divBdr>
    </w:div>
    <w:div w:id="1879932480">
      <w:bodyDiv w:val="1"/>
      <w:marLeft w:val="0"/>
      <w:marRight w:val="0"/>
      <w:marTop w:val="0"/>
      <w:marBottom w:val="0"/>
      <w:divBdr>
        <w:top w:val="none" w:sz="0" w:space="0" w:color="auto"/>
        <w:left w:val="none" w:sz="0" w:space="0" w:color="auto"/>
        <w:bottom w:val="none" w:sz="0" w:space="0" w:color="auto"/>
        <w:right w:val="none" w:sz="0" w:space="0" w:color="auto"/>
      </w:divBdr>
    </w:div>
    <w:div w:id="1879976020">
      <w:bodyDiv w:val="1"/>
      <w:marLeft w:val="0"/>
      <w:marRight w:val="0"/>
      <w:marTop w:val="0"/>
      <w:marBottom w:val="0"/>
      <w:divBdr>
        <w:top w:val="none" w:sz="0" w:space="0" w:color="auto"/>
        <w:left w:val="none" w:sz="0" w:space="0" w:color="auto"/>
        <w:bottom w:val="none" w:sz="0" w:space="0" w:color="auto"/>
        <w:right w:val="none" w:sz="0" w:space="0" w:color="auto"/>
      </w:divBdr>
    </w:div>
    <w:div w:id="1880045817">
      <w:bodyDiv w:val="1"/>
      <w:marLeft w:val="0"/>
      <w:marRight w:val="0"/>
      <w:marTop w:val="0"/>
      <w:marBottom w:val="0"/>
      <w:divBdr>
        <w:top w:val="none" w:sz="0" w:space="0" w:color="auto"/>
        <w:left w:val="none" w:sz="0" w:space="0" w:color="auto"/>
        <w:bottom w:val="none" w:sz="0" w:space="0" w:color="auto"/>
        <w:right w:val="none" w:sz="0" w:space="0" w:color="auto"/>
      </w:divBdr>
    </w:div>
    <w:div w:id="1880775343">
      <w:bodyDiv w:val="1"/>
      <w:marLeft w:val="0"/>
      <w:marRight w:val="0"/>
      <w:marTop w:val="0"/>
      <w:marBottom w:val="0"/>
      <w:divBdr>
        <w:top w:val="none" w:sz="0" w:space="0" w:color="auto"/>
        <w:left w:val="none" w:sz="0" w:space="0" w:color="auto"/>
        <w:bottom w:val="none" w:sz="0" w:space="0" w:color="auto"/>
        <w:right w:val="none" w:sz="0" w:space="0" w:color="auto"/>
      </w:divBdr>
    </w:div>
    <w:div w:id="1881047012">
      <w:bodyDiv w:val="1"/>
      <w:marLeft w:val="0"/>
      <w:marRight w:val="0"/>
      <w:marTop w:val="0"/>
      <w:marBottom w:val="0"/>
      <w:divBdr>
        <w:top w:val="none" w:sz="0" w:space="0" w:color="auto"/>
        <w:left w:val="none" w:sz="0" w:space="0" w:color="auto"/>
        <w:bottom w:val="none" w:sz="0" w:space="0" w:color="auto"/>
        <w:right w:val="none" w:sz="0" w:space="0" w:color="auto"/>
      </w:divBdr>
    </w:div>
    <w:div w:id="1881084716">
      <w:bodyDiv w:val="1"/>
      <w:marLeft w:val="0"/>
      <w:marRight w:val="0"/>
      <w:marTop w:val="0"/>
      <w:marBottom w:val="0"/>
      <w:divBdr>
        <w:top w:val="none" w:sz="0" w:space="0" w:color="auto"/>
        <w:left w:val="none" w:sz="0" w:space="0" w:color="auto"/>
        <w:bottom w:val="none" w:sz="0" w:space="0" w:color="auto"/>
        <w:right w:val="none" w:sz="0" w:space="0" w:color="auto"/>
      </w:divBdr>
    </w:div>
    <w:div w:id="1881477631">
      <w:bodyDiv w:val="1"/>
      <w:marLeft w:val="0"/>
      <w:marRight w:val="0"/>
      <w:marTop w:val="0"/>
      <w:marBottom w:val="0"/>
      <w:divBdr>
        <w:top w:val="none" w:sz="0" w:space="0" w:color="auto"/>
        <w:left w:val="none" w:sz="0" w:space="0" w:color="auto"/>
        <w:bottom w:val="none" w:sz="0" w:space="0" w:color="auto"/>
        <w:right w:val="none" w:sz="0" w:space="0" w:color="auto"/>
      </w:divBdr>
    </w:div>
    <w:div w:id="1881671355">
      <w:bodyDiv w:val="1"/>
      <w:marLeft w:val="0"/>
      <w:marRight w:val="0"/>
      <w:marTop w:val="0"/>
      <w:marBottom w:val="0"/>
      <w:divBdr>
        <w:top w:val="none" w:sz="0" w:space="0" w:color="auto"/>
        <w:left w:val="none" w:sz="0" w:space="0" w:color="auto"/>
        <w:bottom w:val="none" w:sz="0" w:space="0" w:color="auto"/>
        <w:right w:val="none" w:sz="0" w:space="0" w:color="auto"/>
      </w:divBdr>
    </w:div>
    <w:div w:id="1881702178">
      <w:bodyDiv w:val="1"/>
      <w:marLeft w:val="0"/>
      <w:marRight w:val="0"/>
      <w:marTop w:val="0"/>
      <w:marBottom w:val="0"/>
      <w:divBdr>
        <w:top w:val="none" w:sz="0" w:space="0" w:color="auto"/>
        <w:left w:val="none" w:sz="0" w:space="0" w:color="auto"/>
        <w:bottom w:val="none" w:sz="0" w:space="0" w:color="auto"/>
        <w:right w:val="none" w:sz="0" w:space="0" w:color="auto"/>
      </w:divBdr>
    </w:div>
    <w:div w:id="1881897575">
      <w:bodyDiv w:val="1"/>
      <w:marLeft w:val="0"/>
      <w:marRight w:val="0"/>
      <w:marTop w:val="0"/>
      <w:marBottom w:val="0"/>
      <w:divBdr>
        <w:top w:val="none" w:sz="0" w:space="0" w:color="auto"/>
        <w:left w:val="none" w:sz="0" w:space="0" w:color="auto"/>
        <w:bottom w:val="none" w:sz="0" w:space="0" w:color="auto"/>
        <w:right w:val="none" w:sz="0" w:space="0" w:color="auto"/>
      </w:divBdr>
    </w:div>
    <w:div w:id="1882160794">
      <w:bodyDiv w:val="1"/>
      <w:marLeft w:val="0"/>
      <w:marRight w:val="0"/>
      <w:marTop w:val="0"/>
      <w:marBottom w:val="0"/>
      <w:divBdr>
        <w:top w:val="none" w:sz="0" w:space="0" w:color="auto"/>
        <w:left w:val="none" w:sz="0" w:space="0" w:color="auto"/>
        <w:bottom w:val="none" w:sz="0" w:space="0" w:color="auto"/>
        <w:right w:val="none" w:sz="0" w:space="0" w:color="auto"/>
      </w:divBdr>
    </w:div>
    <w:div w:id="1882209898">
      <w:bodyDiv w:val="1"/>
      <w:marLeft w:val="0"/>
      <w:marRight w:val="0"/>
      <w:marTop w:val="0"/>
      <w:marBottom w:val="0"/>
      <w:divBdr>
        <w:top w:val="none" w:sz="0" w:space="0" w:color="auto"/>
        <w:left w:val="none" w:sz="0" w:space="0" w:color="auto"/>
        <w:bottom w:val="none" w:sz="0" w:space="0" w:color="auto"/>
        <w:right w:val="none" w:sz="0" w:space="0" w:color="auto"/>
      </w:divBdr>
    </w:div>
    <w:div w:id="1882477972">
      <w:bodyDiv w:val="1"/>
      <w:marLeft w:val="0"/>
      <w:marRight w:val="0"/>
      <w:marTop w:val="0"/>
      <w:marBottom w:val="0"/>
      <w:divBdr>
        <w:top w:val="none" w:sz="0" w:space="0" w:color="auto"/>
        <w:left w:val="none" w:sz="0" w:space="0" w:color="auto"/>
        <w:bottom w:val="none" w:sz="0" w:space="0" w:color="auto"/>
        <w:right w:val="none" w:sz="0" w:space="0" w:color="auto"/>
      </w:divBdr>
    </w:div>
    <w:div w:id="1882590761">
      <w:bodyDiv w:val="1"/>
      <w:marLeft w:val="0"/>
      <w:marRight w:val="0"/>
      <w:marTop w:val="0"/>
      <w:marBottom w:val="0"/>
      <w:divBdr>
        <w:top w:val="none" w:sz="0" w:space="0" w:color="auto"/>
        <w:left w:val="none" w:sz="0" w:space="0" w:color="auto"/>
        <w:bottom w:val="none" w:sz="0" w:space="0" w:color="auto"/>
        <w:right w:val="none" w:sz="0" w:space="0" w:color="auto"/>
      </w:divBdr>
    </w:div>
    <w:div w:id="1882742239">
      <w:bodyDiv w:val="1"/>
      <w:marLeft w:val="0"/>
      <w:marRight w:val="0"/>
      <w:marTop w:val="0"/>
      <w:marBottom w:val="0"/>
      <w:divBdr>
        <w:top w:val="none" w:sz="0" w:space="0" w:color="auto"/>
        <w:left w:val="none" w:sz="0" w:space="0" w:color="auto"/>
        <w:bottom w:val="none" w:sz="0" w:space="0" w:color="auto"/>
        <w:right w:val="none" w:sz="0" w:space="0" w:color="auto"/>
      </w:divBdr>
    </w:div>
    <w:div w:id="1882745514">
      <w:bodyDiv w:val="1"/>
      <w:marLeft w:val="0"/>
      <w:marRight w:val="0"/>
      <w:marTop w:val="0"/>
      <w:marBottom w:val="0"/>
      <w:divBdr>
        <w:top w:val="none" w:sz="0" w:space="0" w:color="auto"/>
        <w:left w:val="none" w:sz="0" w:space="0" w:color="auto"/>
        <w:bottom w:val="none" w:sz="0" w:space="0" w:color="auto"/>
        <w:right w:val="none" w:sz="0" w:space="0" w:color="auto"/>
      </w:divBdr>
    </w:div>
    <w:div w:id="1883051000">
      <w:bodyDiv w:val="1"/>
      <w:marLeft w:val="0"/>
      <w:marRight w:val="0"/>
      <w:marTop w:val="0"/>
      <w:marBottom w:val="0"/>
      <w:divBdr>
        <w:top w:val="none" w:sz="0" w:space="0" w:color="auto"/>
        <w:left w:val="none" w:sz="0" w:space="0" w:color="auto"/>
        <w:bottom w:val="none" w:sz="0" w:space="0" w:color="auto"/>
        <w:right w:val="none" w:sz="0" w:space="0" w:color="auto"/>
      </w:divBdr>
    </w:div>
    <w:div w:id="1883054400">
      <w:bodyDiv w:val="1"/>
      <w:marLeft w:val="0"/>
      <w:marRight w:val="0"/>
      <w:marTop w:val="0"/>
      <w:marBottom w:val="0"/>
      <w:divBdr>
        <w:top w:val="none" w:sz="0" w:space="0" w:color="auto"/>
        <w:left w:val="none" w:sz="0" w:space="0" w:color="auto"/>
        <w:bottom w:val="none" w:sz="0" w:space="0" w:color="auto"/>
        <w:right w:val="none" w:sz="0" w:space="0" w:color="auto"/>
      </w:divBdr>
    </w:div>
    <w:div w:id="1883981357">
      <w:bodyDiv w:val="1"/>
      <w:marLeft w:val="0"/>
      <w:marRight w:val="0"/>
      <w:marTop w:val="0"/>
      <w:marBottom w:val="0"/>
      <w:divBdr>
        <w:top w:val="none" w:sz="0" w:space="0" w:color="auto"/>
        <w:left w:val="none" w:sz="0" w:space="0" w:color="auto"/>
        <w:bottom w:val="none" w:sz="0" w:space="0" w:color="auto"/>
        <w:right w:val="none" w:sz="0" w:space="0" w:color="auto"/>
      </w:divBdr>
    </w:div>
    <w:div w:id="1884244890">
      <w:bodyDiv w:val="1"/>
      <w:marLeft w:val="0"/>
      <w:marRight w:val="0"/>
      <w:marTop w:val="0"/>
      <w:marBottom w:val="0"/>
      <w:divBdr>
        <w:top w:val="none" w:sz="0" w:space="0" w:color="auto"/>
        <w:left w:val="none" w:sz="0" w:space="0" w:color="auto"/>
        <w:bottom w:val="none" w:sz="0" w:space="0" w:color="auto"/>
        <w:right w:val="none" w:sz="0" w:space="0" w:color="auto"/>
      </w:divBdr>
    </w:div>
    <w:div w:id="1884245057">
      <w:bodyDiv w:val="1"/>
      <w:marLeft w:val="0"/>
      <w:marRight w:val="0"/>
      <w:marTop w:val="0"/>
      <w:marBottom w:val="0"/>
      <w:divBdr>
        <w:top w:val="none" w:sz="0" w:space="0" w:color="auto"/>
        <w:left w:val="none" w:sz="0" w:space="0" w:color="auto"/>
        <w:bottom w:val="none" w:sz="0" w:space="0" w:color="auto"/>
        <w:right w:val="none" w:sz="0" w:space="0" w:color="auto"/>
      </w:divBdr>
    </w:div>
    <w:div w:id="1884363731">
      <w:bodyDiv w:val="1"/>
      <w:marLeft w:val="0"/>
      <w:marRight w:val="0"/>
      <w:marTop w:val="0"/>
      <w:marBottom w:val="0"/>
      <w:divBdr>
        <w:top w:val="none" w:sz="0" w:space="0" w:color="auto"/>
        <w:left w:val="none" w:sz="0" w:space="0" w:color="auto"/>
        <w:bottom w:val="none" w:sz="0" w:space="0" w:color="auto"/>
        <w:right w:val="none" w:sz="0" w:space="0" w:color="auto"/>
      </w:divBdr>
    </w:div>
    <w:div w:id="1884707097">
      <w:bodyDiv w:val="1"/>
      <w:marLeft w:val="0"/>
      <w:marRight w:val="0"/>
      <w:marTop w:val="0"/>
      <w:marBottom w:val="0"/>
      <w:divBdr>
        <w:top w:val="none" w:sz="0" w:space="0" w:color="auto"/>
        <w:left w:val="none" w:sz="0" w:space="0" w:color="auto"/>
        <w:bottom w:val="none" w:sz="0" w:space="0" w:color="auto"/>
        <w:right w:val="none" w:sz="0" w:space="0" w:color="auto"/>
      </w:divBdr>
    </w:div>
    <w:div w:id="1885289071">
      <w:bodyDiv w:val="1"/>
      <w:marLeft w:val="0"/>
      <w:marRight w:val="0"/>
      <w:marTop w:val="0"/>
      <w:marBottom w:val="0"/>
      <w:divBdr>
        <w:top w:val="none" w:sz="0" w:space="0" w:color="auto"/>
        <w:left w:val="none" w:sz="0" w:space="0" w:color="auto"/>
        <w:bottom w:val="none" w:sz="0" w:space="0" w:color="auto"/>
        <w:right w:val="none" w:sz="0" w:space="0" w:color="auto"/>
      </w:divBdr>
    </w:div>
    <w:div w:id="1885407027">
      <w:bodyDiv w:val="1"/>
      <w:marLeft w:val="0"/>
      <w:marRight w:val="0"/>
      <w:marTop w:val="0"/>
      <w:marBottom w:val="0"/>
      <w:divBdr>
        <w:top w:val="none" w:sz="0" w:space="0" w:color="auto"/>
        <w:left w:val="none" w:sz="0" w:space="0" w:color="auto"/>
        <w:bottom w:val="none" w:sz="0" w:space="0" w:color="auto"/>
        <w:right w:val="none" w:sz="0" w:space="0" w:color="auto"/>
      </w:divBdr>
    </w:div>
    <w:div w:id="1885826036">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 w:id="1886064768">
      <w:bodyDiv w:val="1"/>
      <w:marLeft w:val="0"/>
      <w:marRight w:val="0"/>
      <w:marTop w:val="0"/>
      <w:marBottom w:val="0"/>
      <w:divBdr>
        <w:top w:val="none" w:sz="0" w:space="0" w:color="auto"/>
        <w:left w:val="none" w:sz="0" w:space="0" w:color="auto"/>
        <w:bottom w:val="none" w:sz="0" w:space="0" w:color="auto"/>
        <w:right w:val="none" w:sz="0" w:space="0" w:color="auto"/>
      </w:divBdr>
    </w:div>
    <w:div w:id="1886136907">
      <w:bodyDiv w:val="1"/>
      <w:marLeft w:val="0"/>
      <w:marRight w:val="0"/>
      <w:marTop w:val="0"/>
      <w:marBottom w:val="0"/>
      <w:divBdr>
        <w:top w:val="none" w:sz="0" w:space="0" w:color="auto"/>
        <w:left w:val="none" w:sz="0" w:space="0" w:color="auto"/>
        <w:bottom w:val="none" w:sz="0" w:space="0" w:color="auto"/>
        <w:right w:val="none" w:sz="0" w:space="0" w:color="auto"/>
      </w:divBdr>
    </w:div>
    <w:div w:id="1886330581">
      <w:bodyDiv w:val="1"/>
      <w:marLeft w:val="0"/>
      <w:marRight w:val="0"/>
      <w:marTop w:val="0"/>
      <w:marBottom w:val="0"/>
      <w:divBdr>
        <w:top w:val="none" w:sz="0" w:space="0" w:color="auto"/>
        <w:left w:val="none" w:sz="0" w:space="0" w:color="auto"/>
        <w:bottom w:val="none" w:sz="0" w:space="0" w:color="auto"/>
        <w:right w:val="none" w:sz="0" w:space="0" w:color="auto"/>
      </w:divBdr>
    </w:div>
    <w:div w:id="1886478005">
      <w:bodyDiv w:val="1"/>
      <w:marLeft w:val="0"/>
      <w:marRight w:val="0"/>
      <w:marTop w:val="0"/>
      <w:marBottom w:val="0"/>
      <w:divBdr>
        <w:top w:val="none" w:sz="0" w:space="0" w:color="auto"/>
        <w:left w:val="none" w:sz="0" w:space="0" w:color="auto"/>
        <w:bottom w:val="none" w:sz="0" w:space="0" w:color="auto"/>
        <w:right w:val="none" w:sz="0" w:space="0" w:color="auto"/>
      </w:divBdr>
    </w:div>
    <w:div w:id="1886478402">
      <w:bodyDiv w:val="1"/>
      <w:marLeft w:val="0"/>
      <w:marRight w:val="0"/>
      <w:marTop w:val="0"/>
      <w:marBottom w:val="0"/>
      <w:divBdr>
        <w:top w:val="none" w:sz="0" w:space="0" w:color="auto"/>
        <w:left w:val="none" w:sz="0" w:space="0" w:color="auto"/>
        <w:bottom w:val="none" w:sz="0" w:space="0" w:color="auto"/>
        <w:right w:val="none" w:sz="0" w:space="0" w:color="auto"/>
      </w:divBdr>
    </w:div>
    <w:div w:id="1886598571">
      <w:bodyDiv w:val="1"/>
      <w:marLeft w:val="0"/>
      <w:marRight w:val="0"/>
      <w:marTop w:val="0"/>
      <w:marBottom w:val="0"/>
      <w:divBdr>
        <w:top w:val="none" w:sz="0" w:space="0" w:color="auto"/>
        <w:left w:val="none" w:sz="0" w:space="0" w:color="auto"/>
        <w:bottom w:val="none" w:sz="0" w:space="0" w:color="auto"/>
        <w:right w:val="none" w:sz="0" w:space="0" w:color="auto"/>
      </w:divBdr>
    </w:div>
    <w:div w:id="1886796969">
      <w:bodyDiv w:val="1"/>
      <w:marLeft w:val="0"/>
      <w:marRight w:val="0"/>
      <w:marTop w:val="0"/>
      <w:marBottom w:val="0"/>
      <w:divBdr>
        <w:top w:val="none" w:sz="0" w:space="0" w:color="auto"/>
        <w:left w:val="none" w:sz="0" w:space="0" w:color="auto"/>
        <w:bottom w:val="none" w:sz="0" w:space="0" w:color="auto"/>
        <w:right w:val="none" w:sz="0" w:space="0" w:color="auto"/>
      </w:divBdr>
    </w:div>
    <w:div w:id="1886797549">
      <w:bodyDiv w:val="1"/>
      <w:marLeft w:val="0"/>
      <w:marRight w:val="0"/>
      <w:marTop w:val="0"/>
      <w:marBottom w:val="0"/>
      <w:divBdr>
        <w:top w:val="none" w:sz="0" w:space="0" w:color="auto"/>
        <w:left w:val="none" w:sz="0" w:space="0" w:color="auto"/>
        <w:bottom w:val="none" w:sz="0" w:space="0" w:color="auto"/>
        <w:right w:val="none" w:sz="0" w:space="0" w:color="auto"/>
      </w:divBdr>
    </w:div>
    <w:div w:id="1887325840">
      <w:bodyDiv w:val="1"/>
      <w:marLeft w:val="0"/>
      <w:marRight w:val="0"/>
      <w:marTop w:val="0"/>
      <w:marBottom w:val="0"/>
      <w:divBdr>
        <w:top w:val="none" w:sz="0" w:space="0" w:color="auto"/>
        <w:left w:val="none" w:sz="0" w:space="0" w:color="auto"/>
        <w:bottom w:val="none" w:sz="0" w:space="0" w:color="auto"/>
        <w:right w:val="none" w:sz="0" w:space="0" w:color="auto"/>
      </w:divBdr>
    </w:div>
    <w:div w:id="1887522329">
      <w:bodyDiv w:val="1"/>
      <w:marLeft w:val="0"/>
      <w:marRight w:val="0"/>
      <w:marTop w:val="0"/>
      <w:marBottom w:val="0"/>
      <w:divBdr>
        <w:top w:val="none" w:sz="0" w:space="0" w:color="auto"/>
        <w:left w:val="none" w:sz="0" w:space="0" w:color="auto"/>
        <w:bottom w:val="none" w:sz="0" w:space="0" w:color="auto"/>
        <w:right w:val="none" w:sz="0" w:space="0" w:color="auto"/>
      </w:divBdr>
    </w:div>
    <w:div w:id="1888028116">
      <w:bodyDiv w:val="1"/>
      <w:marLeft w:val="0"/>
      <w:marRight w:val="0"/>
      <w:marTop w:val="0"/>
      <w:marBottom w:val="0"/>
      <w:divBdr>
        <w:top w:val="none" w:sz="0" w:space="0" w:color="auto"/>
        <w:left w:val="none" w:sz="0" w:space="0" w:color="auto"/>
        <w:bottom w:val="none" w:sz="0" w:space="0" w:color="auto"/>
        <w:right w:val="none" w:sz="0" w:space="0" w:color="auto"/>
      </w:divBdr>
    </w:div>
    <w:div w:id="1888181968">
      <w:bodyDiv w:val="1"/>
      <w:marLeft w:val="0"/>
      <w:marRight w:val="0"/>
      <w:marTop w:val="0"/>
      <w:marBottom w:val="0"/>
      <w:divBdr>
        <w:top w:val="none" w:sz="0" w:space="0" w:color="auto"/>
        <w:left w:val="none" w:sz="0" w:space="0" w:color="auto"/>
        <w:bottom w:val="none" w:sz="0" w:space="0" w:color="auto"/>
        <w:right w:val="none" w:sz="0" w:space="0" w:color="auto"/>
      </w:divBdr>
    </w:div>
    <w:div w:id="1888837880">
      <w:bodyDiv w:val="1"/>
      <w:marLeft w:val="0"/>
      <w:marRight w:val="0"/>
      <w:marTop w:val="0"/>
      <w:marBottom w:val="0"/>
      <w:divBdr>
        <w:top w:val="none" w:sz="0" w:space="0" w:color="auto"/>
        <w:left w:val="none" w:sz="0" w:space="0" w:color="auto"/>
        <w:bottom w:val="none" w:sz="0" w:space="0" w:color="auto"/>
        <w:right w:val="none" w:sz="0" w:space="0" w:color="auto"/>
      </w:divBdr>
    </w:div>
    <w:div w:id="1889023435">
      <w:bodyDiv w:val="1"/>
      <w:marLeft w:val="0"/>
      <w:marRight w:val="0"/>
      <w:marTop w:val="0"/>
      <w:marBottom w:val="0"/>
      <w:divBdr>
        <w:top w:val="none" w:sz="0" w:space="0" w:color="auto"/>
        <w:left w:val="none" w:sz="0" w:space="0" w:color="auto"/>
        <w:bottom w:val="none" w:sz="0" w:space="0" w:color="auto"/>
        <w:right w:val="none" w:sz="0" w:space="0" w:color="auto"/>
      </w:divBdr>
    </w:div>
    <w:div w:id="1889295404">
      <w:bodyDiv w:val="1"/>
      <w:marLeft w:val="0"/>
      <w:marRight w:val="0"/>
      <w:marTop w:val="0"/>
      <w:marBottom w:val="0"/>
      <w:divBdr>
        <w:top w:val="none" w:sz="0" w:space="0" w:color="auto"/>
        <w:left w:val="none" w:sz="0" w:space="0" w:color="auto"/>
        <w:bottom w:val="none" w:sz="0" w:space="0" w:color="auto"/>
        <w:right w:val="none" w:sz="0" w:space="0" w:color="auto"/>
      </w:divBdr>
    </w:div>
    <w:div w:id="1889953477">
      <w:bodyDiv w:val="1"/>
      <w:marLeft w:val="0"/>
      <w:marRight w:val="0"/>
      <w:marTop w:val="0"/>
      <w:marBottom w:val="0"/>
      <w:divBdr>
        <w:top w:val="none" w:sz="0" w:space="0" w:color="auto"/>
        <w:left w:val="none" w:sz="0" w:space="0" w:color="auto"/>
        <w:bottom w:val="none" w:sz="0" w:space="0" w:color="auto"/>
        <w:right w:val="none" w:sz="0" w:space="0" w:color="auto"/>
      </w:divBdr>
    </w:div>
    <w:div w:id="1889994531">
      <w:bodyDiv w:val="1"/>
      <w:marLeft w:val="0"/>
      <w:marRight w:val="0"/>
      <w:marTop w:val="0"/>
      <w:marBottom w:val="0"/>
      <w:divBdr>
        <w:top w:val="none" w:sz="0" w:space="0" w:color="auto"/>
        <w:left w:val="none" w:sz="0" w:space="0" w:color="auto"/>
        <w:bottom w:val="none" w:sz="0" w:space="0" w:color="auto"/>
        <w:right w:val="none" w:sz="0" w:space="0" w:color="auto"/>
      </w:divBdr>
    </w:div>
    <w:div w:id="1890023928">
      <w:bodyDiv w:val="1"/>
      <w:marLeft w:val="0"/>
      <w:marRight w:val="0"/>
      <w:marTop w:val="0"/>
      <w:marBottom w:val="0"/>
      <w:divBdr>
        <w:top w:val="none" w:sz="0" w:space="0" w:color="auto"/>
        <w:left w:val="none" w:sz="0" w:space="0" w:color="auto"/>
        <w:bottom w:val="none" w:sz="0" w:space="0" w:color="auto"/>
        <w:right w:val="none" w:sz="0" w:space="0" w:color="auto"/>
      </w:divBdr>
    </w:div>
    <w:div w:id="1890191432">
      <w:bodyDiv w:val="1"/>
      <w:marLeft w:val="0"/>
      <w:marRight w:val="0"/>
      <w:marTop w:val="0"/>
      <w:marBottom w:val="0"/>
      <w:divBdr>
        <w:top w:val="none" w:sz="0" w:space="0" w:color="auto"/>
        <w:left w:val="none" w:sz="0" w:space="0" w:color="auto"/>
        <w:bottom w:val="none" w:sz="0" w:space="0" w:color="auto"/>
        <w:right w:val="none" w:sz="0" w:space="0" w:color="auto"/>
      </w:divBdr>
    </w:div>
    <w:div w:id="1890221891">
      <w:bodyDiv w:val="1"/>
      <w:marLeft w:val="0"/>
      <w:marRight w:val="0"/>
      <w:marTop w:val="0"/>
      <w:marBottom w:val="0"/>
      <w:divBdr>
        <w:top w:val="none" w:sz="0" w:space="0" w:color="auto"/>
        <w:left w:val="none" w:sz="0" w:space="0" w:color="auto"/>
        <w:bottom w:val="none" w:sz="0" w:space="0" w:color="auto"/>
        <w:right w:val="none" w:sz="0" w:space="0" w:color="auto"/>
      </w:divBdr>
    </w:div>
    <w:div w:id="1890336502">
      <w:bodyDiv w:val="1"/>
      <w:marLeft w:val="0"/>
      <w:marRight w:val="0"/>
      <w:marTop w:val="0"/>
      <w:marBottom w:val="0"/>
      <w:divBdr>
        <w:top w:val="none" w:sz="0" w:space="0" w:color="auto"/>
        <w:left w:val="none" w:sz="0" w:space="0" w:color="auto"/>
        <w:bottom w:val="none" w:sz="0" w:space="0" w:color="auto"/>
        <w:right w:val="none" w:sz="0" w:space="0" w:color="auto"/>
      </w:divBdr>
    </w:div>
    <w:div w:id="1890460820">
      <w:bodyDiv w:val="1"/>
      <w:marLeft w:val="0"/>
      <w:marRight w:val="0"/>
      <w:marTop w:val="0"/>
      <w:marBottom w:val="0"/>
      <w:divBdr>
        <w:top w:val="none" w:sz="0" w:space="0" w:color="auto"/>
        <w:left w:val="none" w:sz="0" w:space="0" w:color="auto"/>
        <w:bottom w:val="none" w:sz="0" w:space="0" w:color="auto"/>
        <w:right w:val="none" w:sz="0" w:space="0" w:color="auto"/>
      </w:divBdr>
    </w:div>
    <w:div w:id="1890800444">
      <w:bodyDiv w:val="1"/>
      <w:marLeft w:val="0"/>
      <w:marRight w:val="0"/>
      <w:marTop w:val="0"/>
      <w:marBottom w:val="0"/>
      <w:divBdr>
        <w:top w:val="none" w:sz="0" w:space="0" w:color="auto"/>
        <w:left w:val="none" w:sz="0" w:space="0" w:color="auto"/>
        <w:bottom w:val="none" w:sz="0" w:space="0" w:color="auto"/>
        <w:right w:val="none" w:sz="0" w:space="0" w:color="auto"/>
      </w:divBdr>
    </w:div>
    <w:div w:id="1890991070">
      <w:bodyDiv w:val="1"/>
      <w:marLeft w:val="0"/>
      <w:marRight w:val="0"/>
      <w:marTop w:val="0"/>
      <w:marBottom w:val="0"/>
      <w:divBdr>
        <w:top w:val="none" w:sz="0" w:space="0" w:color="auto"/>
        <w:left w:val="none" w:sz="0" w:space="0" w:color="auto"/>
        <w:bottom w:val="none" w:sz="0" w:space="0" w:color="auto"/>
        <w:right w:val="none" w:sz="0" w:space="0" w:color="auto"/>
      </w:divBdr>
    </w:div>
    <w:div w:id="1891379334">
      <w:bodyDiv w:val="1"/>
      <w:marLeft w:val="0"/>
      <w:marRight w:val="0"/>
      <w:marTop w:val="0"/>
      <w:marBottom w:val="0"/>
      <w:divBdr>
        <w:top w:val="none" w:sz="0" w:space="0" w:color="auto"/>
        <w:left w:val="none" w:sz="0" w:space="0" w:color="auto"/>
        <w:bottom w:val="none" w:sz="0" w:space="0" w:color="auto"/>
        <w:right w:val="none" w:sz="0" w:space="0" w:color="auto"/>
      </w:divBdr>
    </w:div>
    <w:div w:id="1891454440">
      <w:bodyDiv w:val="1"/>
      <w:marLeft w:val="0"/>
      <w:marRight w:val="0"/>
      <w:marTop w:val="0"/>
      <w:marBottom w:val="0"/>
      <w:divBdr>
        <w:top w:val="none" w:sz="0" w:space="0" w:color="auto"/>
        <w:left w:val="none" w:sz="0" w:space="0" w:color="auto"/>
        <w:bottom w:val="none" w:sz="0" w:space="0" w:color="auto"/>
        <w:right w:val="none" w:sz="0" w:space="0" w:color="auto"/>
      </w:divBdr>
    </w:div>
    <w:div w:id="1891724621">
      <w:bodyDiv w:val="1"/>
      <w:marLeft w:val="0"/>
      <w:marRight w:val="0"/>
      <w:marTop w:val="0"/>
      <w:marBottom w:val="0"/>
      <w:divBdr>
        <w:top w:val="none" w:sz="0" w:space="0" w:color="auto"/>
        <w:left w:val="none" w:sz="0" w:space="0" w:color="auto"/>
        <w:bottom w:val="none" w:sz="0" w:space="0" w:color="auto"/>
        <w:right w:val="none" w:sz="0" w:space="0" w:color="auto"/>
      </w:divBdr>
    </w:div>
    <w:div w:id="1892114865">
      <w:bodyDiv w:val="1"/>
      <w:marLeft w:val="0"/>
      <w:marRight w:val="0"/>
      <w:marTop w:val="0"/>
      <w:marBottom w:val="0"/>
      <w:divBdr>
        <w:top w:val="none" w:sz="0" w:space="0" w:color="auto"/>
        <w:left w:val="none" w:sz="0" w:space="0" w:color="auto"/>
        <w:bottom w:val="none" w:sz="0" w:space="0" w:color="auto"/>
        <w:right w:val="none" w:sz="0" w:space="0" w:color="auto"/>
      </w:divBdr>
    </w:div>
    <w:div w:id="1892157266">
      <w:bodyDiv w:val="1"/>
      <w:marLeft w:val="0"/>
      <w:marRight w:val="0"/>
      <w:marTop w:val="0"/>
      <w:marBottom w:val="0"/>
      <w:divBdr>
        <w:top w:val="none" w:sz="0" w:space="0" w:color="auto"/>
        <w:left w:val="none" w:sz="0" w:space="0" w:color="auto"/>
        <w:bottom w:val="none" w:sz="0" w:space="0" w:color="auto"/>
        <w:right w:val="none" w:sz="0" w:space="0" w:color="auto"/>
      </w:divBdr>
    </w:div>
    <w:div w:id="1892306393">
      <w:bodyDiv w:val="1"/>
      <w:marLeft w:val="0"/>
      <w:marRight w:val="0"/>
      <w:marTop w:val="0"/>
      <w:marBottom w:val="0"/>
      <w:divBdr>
        <w:top w:val="none" w:sz="0" w:space="0" w:color="auto"/>
        <w:left w:val="none" w:sz="0" w:space="0" w:color="auto"/>
        <w:bottom w:val="none" w:sz="0" w:space="0" w:color="auto"/>
        <w:right w:val="none" w:sz="0" w:space="0" w:color="auto"/>
      </w:divBdr>
    </w:div>
    <w:div w:id="1892568937">
      <w:bodyDiv w:val="1"/>
      <w:marLeft w:val="0"/>
      <w:marRight w:val="0"/>
      <w:marTop w:val="0"/>
      <w:marBottom w:val="0"/>
      <w:divBdr>
        <w:top w:val="none" w:sz="0" w:space="0" w:color="auto"/>
        <w:left w:val="none" w:sz="0" w:space="0" w:color="auto"/>
        <w:bottom w:val="none" w:sz="0" w:space="0" w:color="auto"/>
        <w:right w:val="none" w:sz="0" w:space="0" w:color="auto"/>
      </w:divBdr>
    </w:div>
    <w:div w:id="1893536408">
      <w:bodyDiv w:val="1"/>
      <w:marLeft w:val="0"/>
      <w:marRight w:val="0"/>
      <w:marTop w:val="0"/>
      <w:marBottom w:val="0"/>
      <w:divBdr>
        <w:top w:val="none" w:sz="0" w:space="0" w:color="auto"/>
        <w:left w:val="none" w:sz="0" w:space="0" w:color="auto"/>
        <w:bottom w:val="none" w:sz="0" w:space="0" w:color="auto"/>
        <w:right w:val="none" w:sz="0" w:space="0" w:color="auto"/>
      </w:divBdr>
    </w:div>
    <w:div w:id="1893542179">
      <w:bodyDiv w:val="1"/>
      <w:marLeft w:val="0"/>
      <w:marRight w:val="0"/>
      <w:marTop w:val="0"/>
      <w:marBottom w:val="0"/>
      <w:divBdr>
        <w:top w:val="none" w:sz="0" w:space="0" w:color="auto"/>
        <w:left w:val="none" w:sz="0" w:space="0" w:color="auto"/>
        <w:bottom w:val="none" w:sz="0" w:space="0" w:color="auto"/>
        <w:right w:val="none" w:sz="0" w:space="0" w:color="auto"/>
      </w:divBdr>
    </w:div>
    <w:div w:id="1893691011">
      <w:bodyDiv w:val="1"/>
      <w:marLeft w:val="0"/>
      <w:marRight w:val="0"/>
      <w:marTop w:val="0"/>
      <w:marBottom w:val="0"/>
      <w:divBdr>
        <w:top w:val="none" w:sz="0" w:space="0" w:color="auto"/>
        <w:left w:val="none" w:sz="0" w:space="0" w:color="auto"/>
        <w:bottom w:val="none" w:sz="0" w:space="0" w:color="auto"/>
        <w:right w:val="none" w:sz="0" w:space="0" w:color="auto"/>
      </w:divBdr>
    </w:div>
    <w:div w:id="1894343895">
      <w:bodyDiv w:val="1"/>
      <w:marLeft w:val="0"/>
      <w:marRight w:val="0"/>
      <w:marTop w:val="0"/>
      <w:marBottom w:val="0"/>
      <w:divBdr>
        <w:top w:val="none" w:sz="0" w:space="0" w:color="auto"/>
        <w:left w:val="none" w:sz="0" w:space="0" w:color="auto"/>
        <w:bottom w:val="none" w:sz="0" w:space="0" w:color="auto"/>
        <w:right w:val="none" w:sz="0" w:space="0" w:color="auto"/>
      </w:divBdr>
    </w:div>
    <w:div w:id="1894999790">
      <w:bodyDiv w:val="1"/>
      <w:marLeft w:val="0"/>
      <w:marRight w:val="0"/>
      <w:marTop w:val="0"/>
      <w:marBottom w:val="0"/>
      <w:divBdr>
        <w:top w:val="none" w:sz="0" w:space="0" w:color="auto"/>
        <w:left w:val="none" w:sz="0" w:space="0" w:color="auto"/>
        <w:bottom w:val="none" w:sz="0" w:space="0" w:color="auto"/>
        <w:right w:val="none" w:sz="0" w:space="0" w:color="auto"/>
      </w:divBdr>
    </w:div>
    <w:div w:id="1895042833">
      <w:bodyDiv w:val="1"/>
      <w:marLeft w:val="0"/>
      <w:marRight w:val="0"/>
      <w:marTop w:val="0"/>
      <w:marBottom w:val="0"/>
      <w:divBdr>
        <w:top w:val="none" w:sz="0" w:space="0" w:color="auto"/>
        <w:left w:val="none" w:sz="0" w:space="0" w:color="auto"/>
        <w:bottom w:val="none" w:sz="0" w:space="0" w:color="auto"/>
        <w:right w:val="none" w:sz="0" w:space="0" w:color="auto"/>
      </w:divBdr>
    </w:div>
    <w:div w:id="1895071277">
      <w:bodyDiv w:val="1"/>
      <w:marLeft w:val="0"/>
      <w:marRight w:val="0"/>
      <w:marTop w:val="0"/>
      <w:marBottom w:val="0"/>
      <w:divBdr>
        <w:top w:val="none" w:sz="0" w:space="0" w:color="auto"/>
        <w:left w:val="none" w:sz="0" w:space="0" w:color="auto"/>
        <w:bottom w:val="none" w:sz="0" w:space="0" w:color="auto"/>
        <w:right w:val="none" w:sz="0" w:space="0" w:color="auto"/>
      </w:divBdr>
    </w:div>
    <w:div w:id="1895196258">
      <w:bodyDiv w:val="1"/>
      <w:marLeft w:val="0"/>
      <w:marRight w:val="0"/>
      <w:marTop w:val="0"/>
      <w:marBottom w:val="0"/>
      <w:divBdr>
        <w:top w:val="none" w:sz="0" w:space="0" w:color="auto"/>
        <w:left w:val="none" w:sz="0" w:space="0" w:color="auto"/>
        <w:bottom w:val="none" w:sz="0" w:space="0" w:color="auto"/>
        <w:right w:val="none" w:sz="0" w:space="0" w:color="auto"/>
      </w:divBdr>
    </w:div>
    <w:div w:id="1895198129">
      <w:bodyDiv w:val="1"/>
      <w:marLeft w:val="0"/>
      <w:marRight w:val="0"/>
      <w:marTop w:val="0"/>
      <w:marBottom w:val="0"/>
      <w:divBdr>
        <w:top w:val="none" w:sz="0" w:space="0" w:color="auto"/>
        <w:left w:val="none" w:sz="0" w:space="0" w:color="auto"/>
        <w:bottom w:val="none" w:sz="0" w:space="0" w:color="auto"/>
        <w:right w:val="none" w:sz="0" w:space="0" w:color="auto"/>
      </w:divBdr>
    </w:div>
    <w:div w:id="1895266629">
      <w:bodyDiv w:val="1"/>
      <w:marLeft w:val="0"/>
      <w:marRight w:val="0"/>
      <w:marTop w:val="0"/>
      <w:marBottom w:val="0"/>
      <w:divBdr>
        <w:top w:val="none" w:sz="0" w:space="0" w:color="auto"/>
        <w:left w:val="none" w:sz="0" w:space="0" w:color="auto"/>
        <w:bottom w:val="none" w:sz="0" w:space="0" w:color="auto"/>
        <w:right w:val="none" w:sz="0" w:space="0" w:color="auto"/>
      </w:divBdr>
    </w:div>
    <w:div w:id="1895502245">
      <w:bodyDiv w:val="1"/>
      <w:marLeft w:val="0"/>
      <w:marRight w:val="0"/>
      <w:marTop w:val="0"/>
      <w:marBottom w:val="0"/>
      <w:divBdr>
        <w:top w:val="none" w:sz="0" w:space="0" w:color="auto"/>
        <w:left w:val="none" w:sz="0" w:space="0" w:color="auto"/>
        <w:bottom w:val="none" w:sz="0" w:space="0" w:color="auto"/>
        <w:right w:val="none" w:sz="0" w:space="0" w:color="auto"/>
      </w:divBdr>
    </w:div>
    <w:div w:id="1895581729">
      <w:bodyDiv w:val="1"/>
      <w:marLeft w:val="0"/>
      <w:marRight w:val="0"/>
      <w:marTop w:val="0"/>
      <w:marBottom w:val="0"/>
      <w:divBdr>
        <w:top w:val="none" w:sz="0" w:space="0" w:color="auto"/>
        <w:left w:val="none" w:sz="0" w:space="0" w:color="auto"/>
        <w:bottom w:val="none" w:sz="0" w:space="0" w:color="auto"/>
        <w:right w:val="none" w:sz="0" w:space="0" w:color="auto"/>
      </w:divBdr>
    </w:div>
    <w:div w:id="1896309348">
      <w:bodyDiv w:val="1"/>
      <w:marLeft w:val="0"/>
      <w:marRight w:val="0"/>
      <w:marTop w:val="0"/>
      <w:marBottom w:val="0"/>
      <w:divBdr>
        <w:top w:val="none" w:sz="0" w:space="0" w:color="auto"/>
        <w:left w:val="none" w:sz="0" w:space="0" w:color="auto"/>
        <w:bottom w:val="none" w:sz="0" w:space="0" w:color="auto"/>
        <w:right w:val="none" w:sz="0" w:space="0" w:color="auto"/>
      </w:divBdr>
    </w:div>
    <w:div w:id="1896962801">
      <w:bodyDiv w:val="1"/>
      <w:marLeft w:val="0"/>
      <w:marRight w:val="0"/>
      <w:marTop w:val="0"/>
      <w:marBottom w:val="0"/>
      <w:divBdr>
        <w:top w:val="none" w:sz="0" w:space="0" w:color="auto"/>
        <w:left w:val="none" w:sz="0" w:space="0" w:color="auto"/>
        <w:bottom w:val="none" w:sz="0" w:space="0" w:color="auto"/>
        <w:right w:val="none" w:sz="0" w:space="0" w:color="auto"/>
      </w:divBdr>
    </w:div>
    <w:div w:id="1897006782">
      <w:bodyDiv w:val="1"/>
      <w:marLeft w:val="0"/>
      <w:marRight w:val="0"/>
      <w:marTop w:val="0"/>
      <w:marBottom w:val="0"/>
      <w:divBdr>
        <w:top w:val="none" w:sz="0" w:space="0" w:color="auto"/>
        <w:left w:val="none" w:sz="0" w:space="0" w:color="auto"/>
        <w:bottom w:val="none" w:sz="0" w:space="0" w:color="auto"/>
        <w:right w:val="none" w:sz="0" w:space="0" w:color="auto"/>
      </w:divBdr>
    </w:div>
    <w:div w:id="1897007780">
      <w:bodyDiv w:val="1"/>
      <w:marLeft w:val="0"/>
      <w:marRight w:val="0"/>
      <w:marTop w:val="0"/>
      <w:marBottom w:val="0"/>
      <w:divBdr>
        <w:top w:val="none" w:sz="0" w:space="0" w:color="auto"/>
        <w:left w:val="none" w:sz="0" w:space="0" w:color="auto"/>
        <w:bottom w:val="none" w:sz="0" w:space="0" w:color="auto"/>
        <w:right w:val="none" w:sz="0" w:space="0" w:color="auto"/>
      </w:divBdr>
    </w:div>
    <w:div w:id="1897273418">
      <w:bodyDiv w:val="1"/>
      <w:marLeft w:val="0"/>
      <w:marRight w:val="0"/>
      <w:marTop w:val="0"/>
      <w:marBottom w:val="0"/>
      <w:divBdr>
        <w:top w:val="none" w:sz="0" w:space="0" w:color="auto"/>
        <w:left w:val="none" w:sz="0" w:space="0" w:color="auto"/>
        <w:bottom w:val="none" w:sz="0" w:space="0" w:color="auto"/>
        <w:right w:val="none" w:sz="0" w:space="0" w:color="auto"/>
      </w:divBdr>
    </w:div>
    <w:div w:id="1897273827">
      <w:bodyDiv w:val="1"/>
      <w:marLeft w:val="0"/>
      <w:marRight w:val="0"/>
      <w:marTop w:val="0"/>
      <w:marBottom w:val="0"/>
      <w:divBdr>
        <w:top w:val="none" w:sz="0" w:space="0" w:color="auto"/>
        <w:left w:val="none" w:sz="0" w:space="0" w:color="auto"/>
        <w:bottom w:val="none" w:sz="0" w:space="0" w:color="auto"/>
        <w:right w:val="none" w:sz="0" w:space="0" w:color="auto"/>
      </w:divBdr>
    </w:div>
    <w:div w:id="1897350843">
      <w:bodyDiv w:val="1"/>
      <w:marLeft w:val="0"/>
      <w:marRight w:val="0"/>
      <w:marTop w:val="0"/>
      <w:marBottom w:val="0"/>
      <w:divBdr>
        <w:top w:val="none" w:sz="0" w:space="0" w:color="auto"/>
        <w:left w:val="none" w:sz="0" w:space="0" w:color="auto"/>
        <w:bottom w:val="none" w:sz="0" w:space="0" w:color="auto"/>
        <w:right w:val="none" w:sz="0" w:space="0" w:color="auto"/>
      </w:divBdr>
    </w:div>
    <w:div w:id="1897357586">
      <w:bodyDiv w:val="1"/>
      <w:marLeft w:val="0"/>
      <w:marRight w:val="0"/>
      <w:marTop w:val="0"/>
      <w:marBottom w:val="0"/>
      <w:divBdr>
        <w:top w:val="none" w:sz="0" w:space="0" w:color="auto"/>
        <w:left w:val="none" w:sz="0" w:space="0" w:color="auto"/>
        <w:bottom w:val="none" w:sz="0" w:space="0" w:color="auto"/>
        <w:right w:val="none" w:sz="0" w:space="0" w:color="auto"/>
      </w:divBdr>
    </w:div>
    <w:div w:id="1897813462">
      <w:bodyDiv w:val="1"/>
      <w:marLeft w:val="0"/>
      <w:marRight w:val="0"/>
      <w:marTop w:val="0"/>
      <w:marBottom w:val="0"/>
      <w:divBdr>
        <w:top w:val="none" w:sz="0" w:space="0" w:color="auto"/>
        <w:left w:val="none" w:sz="0" w:space="0" w:color="auto"/>
        <w:bottom w:val="none" w:sz="0" w:space="0" w:color="auto"/>
        <w:right w:val="none" w:sz="0" w:space="0" w:color="auto"/>
      </w:divBdr>
    </w:div>
    <w:div w:id="1898081149">
      <w:bodyDiv w:val="1"/>
      <w:marLeft w:val="0"/>
      <w:marRight w:val="0"/>
      <w:marTop w:val="0"/>
      <w:marBottom w:val="0"/>
      <w:divBdr>
        <w:top w:val="none" w:sz="0" w:space="0" w:color="auto"/>
        <w:left w:val="none" w:sz="0" w:space="0" w:color="auto"/>
        <w:bottom w:val="none" w:sz="0" w:space="0" w:color="auto"/>
        <w:right w:val="none" w:sz="0" w:space="0" w:color="auto"/>
      </w:divBdr>
    </w:div>
    <w:div w:id="1898515508">
      <w:bodyDiv w:val="1"/>
      <w:marLeft w:val="0"/>
      <w:marRight w:val="0"/>
      <w:marTop w:val="0"/>
      <w:marBottom w:val="0"/>
      <w:divBdr>
        <w:top w:val="none" w:sz="0" w:space="0" w:color="auto"/>
        <w:left w:val="none" w:sz="0" w:space="0" w:color="auto"/>
        <w:bottom w:val="none" w:sz="0" w:space="0" w:color="auto"/>
        <w:right w:val="none" w:sz="0" w:space="0" w:color="auto"/>
      </w:divBdr>
    </w:div>
    <w:div w:id="1898778141">
      <w:bodyDiv w:val="1"/>
      <w:marLeft w:val="0"/>
      <w:marRight w:val="0"/>
      <w:marTop w:val="0"/>
      <w:marBottom w:val="0"/>
      <w:divBdr>
        <w:top w:val="none" w:sz="0" w:space="0" w:color="auto"/>
        <w:left w:val="none" w:sz="0" w:space="0" w:color="auto"/>
        <w:bottom w:val="none" w:sz="0" w:space="0" w:color="auto"/>
        <w:right w:val="none" w:sz="0" w:space="0" w:color="auto"/>
      </w:divBdr>
    </w:div>
    <w:div w:id="1898854919">
      <w:bodyDiv w:val="1"/>
      <w:marLeft w:val="0"/>
      <w:marRight w:val="0"/>
      <w:marTop w:val="0"/>
      <w:marBottom w:val="0"/>
      <w:divBdr>
        <w:top w:val="none" w:sz="0" w:space="0" w:color="auto"/>
        <w:left w:val="none" w:sz="0" w:space="0" w:color="auto"/>
        <w:bottom w:val="none" w:sz="0" w:space="0" w:color="auto"/>
        <w:right w:val="none" w:sz="0" w:space="0" w:color="auto"/>
      </w:divBdr>
    </w:div>
    <w:div w:id="1898859667">
      <w:bodyDiv w:val="1"/>
      <w:marLeft w:val="0"/>
      <w:marRight w:val="0"/>
      <w:marTop w:val="0"/>
      <w:marBottom w:val="0"/>
      <w:divBdr>
        <w:top w:val="none" w:sz="0" w:space="0" w:color="auto"/>
        <w:left w:val="none" w:sz="0" w:space="0" w:color="auto"/>
        <w:bottom w:val="none" w:sz="0" w:space="0" w:color="auto"/>
        <w:right w:val="none" w:sz="0" w:space="0" w:color="auto"/>
      </w:divBdr>
    </w:div>
    <w:div w:id="1899122447">
      <w:bodyDiv w:val="1"/>
      <w:marLeft w:val="0"/>
      <w:marRight w:val="0"/>
      <w:marTop w:val="0"/>
      <w:marBottom w:val="0"/>
      <w:divBdr>
        <w:top w:val="none" w:sz="0" w:space="0" w:color="auto"/>
        <w:left w:val="none" w:sz="0" w:space="0" w:color="auto"/>
        <w:bottom w:val="none" w:sz="0" w:space="0" w:color="auto"/>
        <w:right w:val="none" w:sz="0" w:space="0" w:color="auto"/>
      </w:divBdr>
    </w:div>
    <w:div w:id="1899126447">
      <w:bodyDiv w:val="1"/>
      <w:marLeft w:val="0"/>
      <w:marRight w:val="0"/>
      <w:marTop w:val="0"/>
      <w:marBottom w:val="0"/>
      <w:divBdr>
        <w:top w:val="none" w:sz="0" w:space="0" w:color="auto"/>
        <w:left w:val="none" w:sz="0" w:space="0" w:color="auto"/>
        <w:bottom w:val="none" w:sz="0" w:space="0" w:color="auto"/>
        <w:right w:val="none" w:sz="0" w:space="0" w:color="auto"/>
      </w:divBdr>
    </w:div>
    <w:div w:id="1899129319">
      <w:bodyDiv w:val="1"/>
      <w:marLeft w:val="0"/>
      <w:marRight w:val="0"/>
      <w:marTop w:val="0"/>
      <w:marBottom w:val="0"/>
      <w:divBdr>
        <w:top w:val="none" w:sz="0" w:space="0" w:color="auto"/>
        <w:left w:val="none" w:sz="0" w:space="0" w:color="auto"/>
        <w:bottom w:val="none" w:sz="0" w:space="0" w:color="auto"/>
        <w:right w:val="none" w:sz="0" w:space="0" w:color="auto"/>
      </w:divBdr>
    </w:div>
    <w:div w:id="1899172547">
      <w:bodyDiv w:val="1"/>
      <w:marLeft w:val="0"/>
      <w:marRight w:val="0"/>
      <w:marTop w:val="0"/>
      <w:marBottom w:val="0"/>
      <w:divBdr>
        <w:top w:val="none" w:sz="0" w:space="0" w:color="auto"/>
        <w:left w:val="none" w:sz="0" w:space="0" w:color="auto"/>
        <w:bottom w:val="none" w:sz="0" w:space="0" w:color="auto"/>
        <w:right w:val="none" w:sz="0" w:space="0" w:color="auto"/>
      </w:divBdr>
    </w:div>
    <w:div w:id="1899396483">
      <w:bodyDiv w:val="1"/>
      <w:marLeft w:val="0"/>
      <w:marRight w:val="0"/>
      <w:marTop w:val="0"/>
      <w:marBottom w:val="0"/>
      <w:divBdr>
        <w:top w:val="none" w:sz="0" w:space="0" w:color="auto"/>
        <w:left w:val="none" w:sz="0" w:space="0" w:color="auto"/>
        <w:bottom w:val="none" w:sz="0" w:space="0" w:color="auto"/>
        <w:right w:val="none" w:sz="0" w:space="0" w:color="auto"/>
      </w:divBdr>
    </w:div>
    <w:div w:id="1899435348">
      <w:bodyDiv w:val="1"/>
      <w:marLeft w:val="0"/>
      <w:marRight w:val="0"/>
      <w:marTop w:val="0"/>
      <w:marBottom w:val="0"/>
      <w:divBdr>
        <w:top w:val="none" w:sz="0" w:space="0" w:color="auto"/>
        <w:left w:val="none" w:sz="0" w:space="0" w:color="auto"/>
        <w:bottom w:val="none" w:sz="0" w:space="0" w:color="auto"/>
        <w:right w:val="none" w:sz="0" w:space="0" w:color="auto"/>
      </w:divBdr>
    </w:div>
    <w:div w:id="1899438422">
      <w:bodyDiv w:val="1"/>
      <w:marLeft w:val="0"/>
      <w:marRight w:val="0"/>
      <w:marTop w:val="0"/>
      <w:marBottom w:val="0"/>
      <w:divBdr>
        <w:top w:val="none" w:sz="0" w:space="0" w:color="auto"/>
        <w:left w:val="none" w:sz="0" w:space="0" w:color="auto"/>
        <w:bottom w:val="none" w:sz="0" w:space="0" w:color="auto"/>
        <w:right w:val="none" w:sz="0" w:space="0" w:color="auto"/>
      </w:divBdr>
    </w:div>
    <w:div w:id="1899440026">
      <w:bodyDiv w:val="1"/>
      <w:marLeft w:val="0"/>
      <w:marRight w:val="0"/>
      <w:marTop w:val="0"/>
      <w:marBottom w:val="0"/>
      <w:divBdr>
        <w:top w:val="none" w:sz="0" w:space="0" w:color="auto"/>
        <w:left w:val="none" w:sz="0" w:space="0" w:color="auto"/>
        <w:bottom w:val="none" w:sz="0" w:space="0" w:color="auto"/>
        <w:right w:val="none" w:sz="0" w:space="0" w:color="auto"/>
      </w:divBdr>
    </w:div>
    <w:div w:id="1899703754">
      <w:bodyDiv w:val="1"/>
      <w:marLeft w:val="0"/>
      <w:marRight w:val="0"/>
      <w:marTop w:val="0"/>
      <w:marBottom w:val="0"/>
      <w:divBdr>
        <w:top w:val="none" w:sz="0" w:space="0" w:color="auto"/>
        <w:left w:val="none" w:sz="0" w:space="0" w:color="auto"/>
        <w:bottom w:val="none" w:sz="0" w:space="0" w:color="auto"/>
        <w:right w:val="none" w:sz="0" w:space="0" w:color="auto"/>
      </w:divBdr>
    </w:div>
    <w:div w:id="1899977077">
      <w:bodyDiv w:val="1"/>
      <w:marLeft w:val="0"/>
      <w:marRight w:val="0"/>
      <w:marTop w:val="0"/>
      <w:marBottom w:val="0"/>
      <w:divBdr>
        <w:top w:val="none" w:sz="0" w:space="0" w:color="auto"/>
        <w:left w:val="none" w:sz="0" w:space="0" w:color="auto"/>
        <w:bottom w:val="none" w:sz="0" w:space="0" w:color="auto"/>
        <w:right w:val="none" w:sz="0" w:space="0" w:color="auto"/>
      </w:divBdr>
    </w:div>
    <w:div w:id="1900625168">
      <w:bodyDiv w:val="1"/>
      <w:marLeft w:val="0"/>
      <w:marRight w:val="0"/>
      <w:marTop w:val="0"/>
      <w:marBottom w:val="0"/>
      <w:divBdr>
        <w:top w:val="none" w:sz="0" w:space="0" w:color="auto"/>
        <w:left w:val="none" w:sz="0" w:space="0" w:color="auto"/>
        <w:bottom w:val="none" w:sz="0" w:space="0" w:color="auto"/>
        <w:right w:val="none" w:sz="0" w:space="0" w:color="auto"/>
      </w:divBdr>
    </w:div>
    <w:div w:id="1900626534">
      <w:bodyDiv w:val="1"/>
      <w:marLeft w:val="0"/>
      <w:marRight w:val="0"/>
      <w:marTop w:val="0"/>
      <w:marBottom w:val="0"/>
      <w:divBdr>
        <w:top w:val="none" w:sz="0" w:space="0" w:color="auto"/>
        <w:left w:val="none" w:sz="0" w:space="0" w:color="auto"/>
        <w:bottom w:val="none" w:sz="0" w:space="0" w:color="auto"/>
        <w:right w:val="none" w:sz="0" w:space="0" w:color="auto"/>
      </w:divBdr>
    </w:div>
    <w:div w:id="1900676653">
      <w:bodyDiv w:val="1"/>
      <w:marLeft w:val="0"/>
      <w:marRight w:val="0"/>
      <w:marTop w:val="0"/>
      <w:marBottom w:val="0"/>
      <w:divBdr>
        <w:top w:val="none" w:sz="0" w:space="0" w:color="auto"/>
        <w:left w:val="none" w:sz="0" w:space="0" w:color="auto"/>
        <w:bottom w:val="none" w:sz="0" w:space="0" w:color="auto"/>
        <w:right w:val="none" w:sz="0" w:space="0" w:color="auto"/>
      </w:divBdr>
    </w:div>
    <w:div w:id="1900823543">
      <w:bodyDiv w:val="1"/>
      <w:marLeft w:val="0"/>
      <w:marRight w:val="0"/>
      <w:marTop w:val="0"/>
      <w:marBottom w:val="0"/>
      <w:divBdr>
        <w:top w:val="none" w:sz="0" w:space="0" w:color="auto"/>
        <w:left w:val="none" w:sz="0" w:space="0" w:color="auto"/>
        <w:bottom w:val="none" w:sz="0" w:space="0" w:color="auto"/>
        <w:right w:val="none" w:sz="0" w:space="0" w:color="auto"/>
      </w:divBdr>
    </w:div>
    <w:div w:id="1901088488">
      <w:bodyDiv w:val="1"/>
      <w:marLeft w:val="0"/>
      <w:marRight w:val="0"/>
      <w:marTop w:val="0"/>
      <w:marBottom w:val="0"/>
      <w:divBdr>
        <w:top w:val="none" w:sz="0" w:space="0" w:color="auto"/>
        <w:left w:val="none" w:sz="0" w:space="0" w:color="auto"/>
        <w:bottom w:val="none" w:sz="0" w:space="0" w:color="auto"/>
        <w:right w:val="none" w:sz="0" w:space="0" w:color="auto"/>
      </w:divBdr>
    </w:div>
    <w:div w:id="1901088703">
      <w:bodyDiv w:val="1"/>
      <w:marLeft w:val="0"/>
      <w:marRight w:val="0"/>
      <w:marTop w:val="0"/>
      <w:marBottom w:val="0"/>
      <w:divBdr>
        <w:top w:val="none" w:sz="0" w:space="0" w:color="auto"/>
        <w:left w:val="none" w:sz="0" w:space="0" w:color="auto"/>
        <w:bottom w:val="none" w:sz="0" w:space="0" w:color="auto"/>
        <w:right w:val="none" w:sz="0" w:space="0" w:color="auto"/>
      </w:divBdr>
    </w:div>
    <w:div w:id="1901163034">
      <w:bodyDiv w:val="1"/>
      <w:marLeft w:val="0"/>
      <w:marRight w:val="0"/>
      <w:marTop w:val="0"/>
      <w:marBottom w:val="0"/>
      <w:divBdr>
        <w:top w:val="none" w:sz="0" w:space="0" w:color="auto"/>
        <w:left w:val="none" w:sz="0" w:space="0" w:color="auto"/>
        <w:bottom w:val="none" w:sz="0" w:space="0" w:color="auto"/>
        <w:right w:val="none" w:sz="0" w:space="0" w:color="auto"/>
      </w:divBdr>
    </w:div>
    <w:div w:id="1901332132">
      <w:bodyDiv w:val="1"/>
      <w:marLeft w:val="0"/>
      <w:marRight w:val="0"/>
      <w:marTop w:val="0"/>
      <w:marBottom w:val="0"/>
      <w:divBdr>
        <w:top w:val="none" w:sz="0" w:space="0" w:color="auto"/>
        <w:left w:val="none" w:sz="0" w:space="0" w:color="auto"/>
        <w:bottom w:val="none" w:sz="0" w:space="0" w:color="auto"/>
        <w:right w:val="none" w:sz="0" w:space="0" w:color="auto"/>
      </w:divBdr>
    </w:div>
    <w:div w:id="1901549556">
      <w:bodyDiv w:val="1"/>
      <w:marLeft w:val="0"/>
      <w:marRight w:val="0"/>
      <w:marTop w:val="0"/>
      <w:marBottom w:val="0"/>
      <w:divBdr>
        <w:top w:val="none" w:sz="0" w:space="0" w:color="auto"/>
        <w:left w:val="none" w:sz="0" w:space="0" w:color="auto"/>
        <w:bottom w:val="none" w:sz="0" w:space="0" w:color="auto"/>
        <w:right w:val="none" w:sz="0" w:space="0" w:color="auto"/>
      </w:divBdr>
    </w:div>
    <w:div w:id="1901552741">
      <w:bodyDiv w:val="1"/>
      <w:marLeft w:val="0"/>
      <w:marRight w:val="0"/>
      <w:marTop w:val="0"/>
      <w:marBottom w:val="0"/>
      <w:divBdr>
        <w:top w:val="none" w:sz="0" w:space="0" w:color="auto"/>
        <w:left w:val="none" w:sz="0" w:space="0" w:color="auto"/>
        <w:bottom w:val="none" w:sz="0" w:space="0" w:color="auto"/>
        <w:right w:val="none" w:sz="0" w:space="0" w:color="auto"/>
      </w:divBdr>
    </w:div>
    <w:div w:id="1901553336">
      <w:bodyDiv w:val="1"/>
      <w:marLeft w:val="0"/>
      <w:marRight w:val="0"/>
      <w:marTop w:val="0"/>
      <w:marBottom w:val="0"/>
      <w:divBdr>
        <w:top w:val="none" w:sz="0" w:space="0" w:color="auto"/>
        <w:left w:val="none" w:sz="0" w:space="0" w:color="auto"/>
        <w:bottom w:val="none" w:sz="0" w:space="0" w:color="auto"/>
        <w:right w:val="none" w:sz="0" w:space="0" w:color="auto"/>
      </w:divBdr>
    </w:div>
    <w:div w:id="1901749406">
      <w:bodyDiv w:val="1"/>
      <w:marLeft w:val="0"/>
      <w:marRight w:val="0"/>
      <w:marTop w:val="0"/>
      <w:marBottom w:val="0"/>
      <w:divBdr>
        <w:top w:val="none" w:sz="0" w:space="0" w:color="auto"/>
        <w:left w:val="none" w:sz="0" w:space="0" w:color="auto"/>
        <w:bottom w:val="none" w:sz="0" w:space="0" w:color="auto"/>
        <w:right w:val="none" w:sz="0" w:space="0" w:color="auto"/>
      </w:divBdr>
    </w:div>
    <w:div w:id="1902472494">
      <w:bodyDiv w:val="1"/>
      <w:marLeft w:val="0"/>
      <w:marRight w:val="0"/>
      <w:marTop w:val="0"/>
      <w:marBottom w:val="0"/>
      <w:divBdr>
        <w:top w:val="none" w:sz="0" w:space="0" w:color="auto"/>
        <w:left w:val="none" w:sz="0" w:space="0" w:color="auto"/>
        <w:bottom w:val="none" w:sz="0" w:space="0" w:color="auto"/>
        <w:right w:val="none" w:sz="0" w:space="0" w:color="auto"/>
      </w:divBdr>
    </w:div>
    <w:div w:id="1902665879">
      <w:bodyDiv w:val="1"/>
      <w:marLeft w:val="0"/>
      <w:marRight w:val="0"/>
      <w:marTop w:val="0"/>
      <w:marBottom w:val="0"/>
      <w:divBdr>
        <w:top w:val="none" w:sz="0" w:space="0" w:color="auto"/>
        <w:left w:val="none" w:sz="0" w:space="0" w:color="auto"/>
        <w:bottom w:val="none" w:sz="0" w:space="0" w:color="auto"/>
        <w:right w:val="none" w:sz="0" w:space="0" w:color="auto"/>
      </w:divBdr>
    </w:div>
    <w:div w:id="1902670144">
      <w:bodyDiv w:val="1"/>
      <w:marLeft w:val="0"/>
      <w:marRight w:val="0"/>
      <w:marTop w:val="0"/>
      <w:marBottom w:val="0"/>
      <w:divBdr>
        <w:top w:val="none" w:sz="0" w:space="0" w:color="auto"/>
        <w:left w:val="none" w:sz="0" w:space="0" w:color="auto"/>
        <w:bottom w:val="none" w:sz="0" w:space="0" w:color="auto"/>
        <w:right w:val="none" w:sz="0" w:space="0" w:color="auto"/>
      </w:divBdr>
    </w:div>
    <w:div w:id="1902786150">
      <w:bodyDiv w:val="1"/>
      <w:marLeft w:val="0"/>
      <w:marRight w:val="0"/>
      <w:marTop w:val="0"/>
      <w:marBottom w:val="0"/>
      <w:divBdr>
        <w:top w:val="none" w:sz="0" w:space="0" w:color="auto"/>
        <w:left w:val="none" w:sz="0" w:space="0" w:color="auto"/>
        <w:bottom w:val="none" w:sz="0" w:space="0" w:color="auto"/>
        <w:right w:val="none" w:sz="0" w:space="0" w:color="auto"/>
      </w:divBdr>
    </w:div>
    <w:div w:id="1902790114">
      <w:bodyDiv w:val="1"/>
      <w:marLeft w:val="0"/>
      <w:marRight w:val="0"/>
      <w:marTop w:val="0"/>
      <w:marBottom w:val="0"/>
      <w:divBdr>
        <w:top w:val="none" w:sz="0" w:space="0" w:color="auto"/>
        <w:left w:val="none" w:sz="0" w:space="0" w:color="auto"/>
        <w:bottom w:val="none" w:sz="0" w:space="0" w:color="auto"/>
        <w:right w:val="none" w:sz="0" w:space="0" w:color="auto"/>
      </w:divBdr>
    </w:div>
    <w:div w:id="1902981263">
      <w:bodyDiv w:val="1"/>
      <w:marLeft w:val="0"/>
      <w:marRight w:val="0"/>
      <w:marTop w:val="0"/>
      <w:marBottom w:val="0"/>
      <w:divBdr>
        <w:top w:val="none" w:sz="0" w:space="0" w:color="auto"/>
        <w:left w:val="none" w:sz="0" w:space="0" w:color="auto"/>
        <w:bottom w:val="none" w:sz="0" w:space="0" w:color="auto"/>
        <w:right w:val="none" w:sz="0" w:space="0" w:color="auto"/>
      </w:divBdr>
    </w:div>
    <w:div w:id="1903321453">
      <w:bodyDiv w:val="1"/>
      <w:marLeft w:val="0"/>
      <w:marRight w:val="0"/>
      <w:marTop w:val="0"/>
      <w:marBottom w:val="0"/>
      <w:divBdr>
        <w:top w:val="none" w:sz="0" w:space="0" w:color="auto"/>
        <w:left w:val="none" w:sz="0" w:space="0" w:color="auto"/>
        <w:bottom w:val="none" w:sz="0" w:space="0" w:color="auto"/>
        <w:right w:val="none" w:sz="0" w:space="0" w:color="auto"/>
      </w:divBdr>
    </w:div>
    <w:div w:id="1903641002">
      <w:bodyDiv w:val="1"/>
      <w:marLeft w:val="0"/>
      <w:marRight w:val="0"/>
      <w:marTop w:val="0"/>
      <w:marBottom w:val="0"/>
      <w:divBdr>
        <w:top w:val="none" w:sz="0" w:space="0" w:color="auto"/>
        <w:left w:val="none" w:sz="0" w:space="0" w:color="auto"/>
        <w:bottom w:val="none" w:sz="0" w:space="0" w:color="auto"/>
        <w:right w:val="none" w:sz="0" w:space="0" w:color="auto"/>
      </w:divBdr>
    </w:div>
    <w:div w:id="1903902475">
      <w:bodyDiv w:val="1"/>
      <w:marLeft w:val="0"/>
      <w:marRight w:val="0"/>
      <w:marTop w:val="0"/>
      <w:marBottom w:val="0"/>
      <w:divBdr>
        <w:top w:val="none" w:sz="0" w:space="0" w:color="auto"/>
        <w:left w:val="none" w:sz="0" w:space="0" w:color="auto"/>
        <w:bottom w:val="none" w:sz="0" w:space="0" w:color="auto"/>
        <w:right w:val="none" w:sz="0" w:space="0" w:color="auto"/>
      </w:divBdr>
    </w:div>
    <w:div w:id="1903904384">
      <w:bodyDiv w:val="1"/>
      <w:marLeft w:val="0"/>
      <w:marRight w:val="0"/>
      <w:marTop w:val="0"/>
      <w:marBottom w:val="0"/>
      <w:divBdr>
        <w:top w:val="none" w:sz="0" w:space="0" w:color="auto"/>
        <w:left w:val="none" w:sz="0" w:space="0" w:color="auto"/>
        <w:bottom w:val="none" w:sz="0" w:space="0" w:color="auto"/>
        <w:right w:val="none" w:sz="0" w:space="0" w:color="auto"/>
      </w:divBdr>
    </w:div>
    <w:div w:id="1904025997">
      <w:bodyDiv w:val="1"/>
      <w:marLeft w:val="0"/>
      <w:marRight w:val="0"/>
      <w:marTop w:val="0"/>
      <w:marBottom w:val="0"/>
      <w:divBdr>
        <w:top w:val="none" w:sz="0" w:space="0" w:color="auto"/>
        <w:left w:val="none" w:sz="0" w:space="0" w:color="auto"/>
        <w:bottom w:val="none" w:sz="0" w:space="0" w:color="auto"/>
        <w:right w:val="none" w:sz="0" w:space="0" w:color="auto"/>
      </w:divBdr>
    </w:div>
    <w:div w:id="1904100057">
      <w:bodyDiv w:val="1"/>
      <w:marLeft w:val="0"/>
      <w:marRight w:val="0"/>
      <w:marTop w:val="0"/>
      <w:marBottom w:val="0"/>
      <w:divBdr>
        <w:top w:val="none" w:sz="0" w:space="0" w:color="auto"/>
        <w:left w:val="none" w:sz="0" w:space="0" w:color="auto"/>
        <w:bottom w:val="none" w:sz="0" w:space="0" w:color="auto"/>
        <w:right w:val="none" w:sz="0" w:space="0" w:color="auto"/>
      </w:divBdr>
    </w:div>
    <w:div w:id="1904103444">
      <w:bodyDiv w:val="1"/>
      <w:marLeft w:val="0"/>
      <w:marRight w:val="0"/>
      <w:marTop w:val="0"/>
      <w:marBottom w:val="0"/>
      <w:divBdr>
        <w:top w:val="none" w:sz="0" w:space="0" w:color="auto"/>
        <w:left w:val="none" w:sz="0" w:space="0" w:color="auto"/>
        <w:bottom w:val="none" w:sz="0" w:space="0" w:color="auto"/>
        <w:right w:val="none" w:sz="0" w:space="0" w:color="auto"/>
      </w:divBdr>
    </w:div>
    <w:div w:id="1904288266">
      <w:bodyDiv w:val="1"/>
      <w:marLeft w:val="0"/>
      <w:marRight w:val="0"/>
      <w:marTop w:val="0"/>
      <w:marBottom w:val="0"/>
      <w:divBdr>
        <w:top w:val="none" w:sz="0" w:space="0" w:color="auto"/>
        <w:left w:val="none" w:sz="0" w:space="0" w:color="auto"/>
        <w:bottom w:val="none" w:sz="0" w:space="0" w:color="auto"/>
        <w:right w:val="none" w:sz="0" w:space="0" w:color="auto"/>
      </w:divBdr>
    </w:div>
    <w:div w:id="1904365123">
      <w:bodyDiv w:val="1"/>
      <w:marLeft w:val="0"/>
      <w:marRight w:val="0"/>
      <w:marTop w:val="0"/>
      <w:marBottom w:val="0"/>
      <w:divBdr>
        <w:top w:val="none" w:sz="0" w:space="0" w:color="auto"/>
        <w:left w:val="none" w:sz="0" w:space="0" w:color="auto"/>
        <w:bottom w:val="none" w:sz="0" w:space="0" w:color="auto"/>
        <w:right w:val="none" w:sz="0" w:space="0" w:color="auto"/>
      </w:divBdr>
    </w:div>
    <w:div w:id="1904753184">
      <w:bodyDiv w:val="1"/>
      <w:marLeft w:val="0"/>
      <w:marRight w:val="0"/>
      <w:marTop w:val="0"/>
      <w:marBottom w:val="0"/>
      <w:divBdr>
        <w:top w:val="none" w:sz="0" w:space="0" w:color="auto"/>
        <w:left w:val="none" w:sz="0" w:space="0" w:color="auto"/>
        <w:bottom w:val="none" w:sz="0" w:space="0" w:color="auto"/>
        <w:right w:val="none" w:sz="0" w:space="0" w:color="auto"/>
      </w:divBdr>
    </w:div>
    <w:div w:id="1904947643">
      <w:bodyDiv w:val="1"/>
      <w:marLeft w:val="0"/>
      <w:marRight w:val="0"/>
      <w:marTop w:val="0"/>
      <w:marBottom w:val="0"/>
      <w:divBdr>
        <w:top w:val="none" w:sz="0" w:space="0" w:color="auto"/>
        <w:left w:val="none" w:sz="0" w:space="0" w:color="auto"/>
        <w:bottom w:val="none" w:sz="0" w:space="0" w:color="auto"/>
        <w:right w:val="none" w:sz="0" w:space="0" w:color="auto"/>
      </w:divBdr>
    </w:div>
    <w:div w:id="1905288182">
      <w:bodyDiv w:val="1"/>
      <w:marLeft w:val="0"/>
      <w:marRight w:val="0"/>
      <w:marTop w:val="0"/>
      <w:marBottom w:val="0"/>
      <w:divBdr>
        <w:top w:val="none" w:sz="0" w:space="0" w:color="auto"/>
        <w:left w:val="none" w:sz="0" w:space="0" w:color="auto"/>
        <w:bottom w:val="none" w:sz="0" w:space="0" w:color="auto"/>
        <w:right w:val="none" w:sz="0" w:space="0" w:color="auto"/>
      </w:divBdr>
    </w:div>
    <w:div w:id="1905291296">
      <w:bodyDiv w:val="1"/>
      <w:marLeft w:val="0"/>
      <w:marRight w:val="0"/>
      <w:marTop w:val="0"/>
      <w:marBottom w:val="0"/>
      <w:divBdr>
        <w:top w:val="none" w:sz="0" w:space="0" w:color="auto"/>
        <w:left w:val="none" w:sz="0" w:space="0" w:color="auto"/>
        <w:bottom w:val="none" w:sz="0" w:space="0" w:color="auto"/>
        <w:right w:val="none" w:sz="0" w:space="0" w:color="auto"/>
      </w:divBdr>
    </w:div>
    <w:div w:id="1905405198">
      <w:bodyDiv w:val="1"/>
      <w:marLeft w:val="0"/>
      <w:marRight w:val="0"/>
      <w:marTop w:val="0"/>
      <w:marBottom w:val="0"/>
      <w:divBdr>
        <w:top w:val="none" w:sz="0" w:space="0" w:color="auto"/>
        <w:left w:val="none" w:sz="0" w:space="0" w:color="auto"/>
        <w:bottom w:val="none" w:sz="0" w:space="0" w:color="auto"/>
        <w:right w:val="none" w:sz="0" w:space="0" w:color="auto"/>
      </w:divBdr>
    </w:div>
    <w:div w:id="1905674132">
      <w:bodyDiv w:val="1"/>
      <w:marLeft w:val="0"/>
      <w:marRight w:val="0"/>
      <w:marTop w:val="0"/>
      <w:marBottom w:val="0"/>
      <w:divBdr>
        <w:top w:val="none" w:sz="0" w:space="0" w:color="auto"/>
        <w:left w:val="none" w:sz="0" w:space="0" w:color="auto"/>
        <w:bottom w:val="none" w:sz="0" w:space="0" w:color="auto"/>
        <w:right w:val="none" w:sz="0" w:space="0" w:color="auto"/>
      </w:divBdr>
    </w:div>
    <w:div w:id="1905750335">
      <w:bodyDiv w:val="1"/>
      <w:marLeft w:val="0"/>
      <w:marRight w:val="0"/>
      <w:marTop w:val="0"/>
      <w:marBottom w:val="0"/>
      <w:divBdr>
        <w:top w:val="none" w:sz="0" w:space="0" w:color="auto"/>
        <w:left w:val="none" w:sz="0" w:space="0" w:color="auto"/>
        <w:bottom w:val="none" w:sz="0" w:space="0" w:color="auto"/>
        <w:right w:val="none" w:sz="0" w:space="0" w:color="auto"/>
      </w:divBdr>
    </w:div>
    <w:div w:id="1905943221">
      <w:bodyDiv w:val="1"/>
      <w:marLeft w:val="0"/>
      <w:marRight w:val="0"/>
      <w:marTop w:val="0"/>
      <w:marBottom w:val="0"/>
      <w:divBdr>
        <w:top w:val="none" w:sz="0" w:space="0" w:color="auto"/>
        <w:left w:val="none" w:sz="0" w:space="0" w:color="auto"/>
        <w:bottom w:val="none" w:sz="0" w:space="0" w:color="auto"/>
        <w:right w:val="none" w:sz="0" w:space="0" w:color="auto"/>
      </w:divBdr>
    </w:div>
    <w:div w:id="1906069022">
      <w:bodyDiv w:val="1"/>
      <w:marLeft w:val="0"/>
      <w:marRight w:val="0"/>
      <w:marTop w:val="0"/>
      <w:marBottom w:val="0"/>
      <w:divBdr>
        <w:top w:val="none" w:sz="0" w:space="0" w:color="auto"/>
        <w:left w:val="none" w:sz="0" w:space="0" w:color="auto"/>
        <w:bottom w:val="none" w:sz="0" w:space="0" w:color="auto"/>
        <w:right w:val="none" w:sz="0" w:space="0" w:color="auto"/>
      </w:divBdr>
    </w:div>
    <w:div w:id="1906181648">
      <w:bodyDiv w:val="1"/>
      <w:marLeft w:val="0"/>
      <w:marRight w:val="0"/>
      <w:marTop w:val="0"/>
      <w:marBottom w:val="0"/>
      <w:divBdr>
        <w:top w:val="none" w:sz="0" w:space="0" w:color="auto"/>
        <w:left w:val="none" w:sz="0" w:space="0" w:color="auto"/>
        <w:bottom w:val="none" w:sz="0" w:space="0" w:color="auto"/>
        <w:right w:val="none" w:sz="0" w:space="0" w:color="auto"/>
      </w:divBdr>
    </w:div>
    <w:div w:id="1906333688">
      <w:bodyDiv w:val="1"/>
      <w:marLeft w:val="0"/>
      <w:marRight w:val="0"/>
      <w:marTop w:val="0"/>
      <w:marBottom w:val="0"/>
      <w:divBdr>
        <w:top w:val="none" w:sz="0" w:space="0" w:color="auto"/>
        <w:left w:val="none" w:sz="0" w:space="0" w:color="auto"/>
        <w:bottom w:val="none" w:sz="0" w:space="0" w:color="auto"/>
        <w:right w:val="none" w:sz="0" w:space="0" w:color="auto"/>
      </w:divBdr>
    </w:div>
    <w:div w:id="1906380197">
      <w:bodyDiv w:val="1"/>
      <w:marLeft w:val="0"/>
      <w:marRight w:val="0"/>
      <w:marTop w:val="0"/>
      <w:marBottom w:val="0"/>
      <w:divBdr>
        <w:top w:val="none" w:sz="0" w:space="0" w:color="auto"/>
        <w:left w:val="none" w:sz="0" w:space="0" w:color="auto"/>
        <w:bottom w:val="none" w:sz="0" w:space="0" w:color="auto"/>
        <w:right w:val="none" w:sz="0" w:space="0" w:color="auto"/>
      </w:divBdr>
    </w:div>
    <w:div w:id="1906451920">
      <w:bodyDiv w:val="1"/>
      <w:marLeft w:val="0"/>
      <w:marRight w:val="0"/>
      <w:marTop w:val="0"/>
      <w:marBottom w:val="0"/>
      <w:divBdr>
        <w:top w:val="none" w:sz="0" w:space="0" w:color="auto"/>
        <w:left w:val="none" w:sz="0" w:space="0" w:color="auto"/>
        <w:bottom w:val="none" w:sz="0" w:space="0" w:color="auto"/>
        <w:right w:val="none" w:sz="0" w:space="0" w:color="auto"/>
      </w:divBdr>
    </w:div>
    <w:div w:id="1906916035">
      <w:bodyDiv w:val="1"/>
      <w:marLeft w:val="0"/>
      <w:marRight w:val="0"/>
      <w:marTop w:val="0"/>
      <w:marBottom w:val="0"/>
      <w:divBdr>
        <w:top w:val="none" w:sz="0" w:space="0" w:color="auto"/>
        <w:left w:val="none" w:sz="0" w:space="0" w:color="auto"/>
        <w:bottom w:val="none" w:sz="0" w:space="0" w:color="auto"/>
        <w:right w:val="none" w:sz="0" w:space="0" w:color="auto"/>
      </w:divBdr>
    </w:div>
    <w:div w:id="1907259234">
      <w:bodyDiv w:val="1"/>
      <w:marLeft w:val="0"/>
      <w:marRight w:val="0"/>
      <w:marTop w:val="0"/>
      <w:marBottom w:val="0"/>
      <w:divBdr>
        <w:top w:val="none" w:sz="0" w:space="0" w:color="auto"/>
        <w:left w:val="none" w:sz="0" w:space="0" w:color="auto"/>
        <w:bottom w:val="none" w:sz="0" w:space="0" w:color="auto"/>
        <w:right w:val="none" w:sz="0" w:space="0" w:color="auto"/>
      </w:divBdr>
    </w:div>
    <w:div w:id="1907374980">
      <w:bodyDiv w:val="1"/>
      <w:marLeft w:val="0"/>
      <w:marRight w:val="0"/>
      <w:marTop w:val="0"/>
      <w:marBottom w:val="0"/>
      <w:divBdr>
        <w:top w:val="none" w:sz="0" w:space="0" w:color="auto"/>
        <w:left w:val="none" w:sz="0" w:space="0" w:color="auto"/>
        <w:bottom w:val="none" w:sz="0" w:space="0" w:color="auto"/>
        <w:right w:val="none" w:sz="0" w:space="0" w:color="auto"/>
      </w:divBdr>
    </w:div>
    <w:div w:id="1907452329">
      <w:bodyDiv w:val="1"/>
      <w:marLeft w:val="0"/>
      <w:marRight w:val="0"/>
      <w:marTop w:val="0"/>
      <w:marBottom w:val="0"/>
      <w:divBdr>
        <w:top w:val="none" w:sz="0" w:space="0" w:color="auto"/>
        <w:left w:val="none" w:sz="0" w:space="0" w:color="auto"/>
        <w:bottom w:val="none" w:sz="0" w:space="0" w:color="auto"/>
        <w:right w:val="none" w:sz="0" w:space="0" w:color="auto"/>
      </w:divBdr>
    </w:div>
    <w:div w:id="1907640189">
      <w:bodyDiv w:val="1"/>
      <w:marLeft w:val="0"/>
      <w:marRight w:val="0"/>
      <w:marTop w:val="0"/>
      <w:marBottom w:val="0"/>
      <w:divBdr>
        <w:top w:val="none" w:sz="0" w:space="0" w:color="auto"/>
        <w:left w:val="none" w:sz="0" w:space="0" w:color="auto"/>
        <w:bottom w:val="none" w:sz="0" w:space="0" w:color="auto"/>
        <w:right w:val="none" w:sz="0" w:space="0" w:color="auto"/>
      </w:divBdr>
    </w:div>
    <w:div w:id="1907647875">
      <w:bodyDiv w:val="1"/>
      <w:marLeft w:val="0"/>
      <w:marRight w:val="0"/>
      <w:marTop w:val="0"/>
      <w:marBottom w:val="0"/>
      <w:divBdr>
        <w:top w:val="none" w:sz="0" w:space="0" w:color="auto"/>
        <w:left w:val="none" w:sz="0" w:space="0" w:color="auto"/>
        <w:bottom w:val="none" w:sz="0" w:space="0" w:color="auto"/>
        <w:right w:val="none" w:sz="0" w:space="0" w:color="auto"/>
      </w:divBdr>
    </w:div>
    <w:div w:id="1907909346">
      <w:bodyDiv w:val="1"/>
      <w:marLeft w:val="0"/>
      <w:marRight w:val="0"/>
      <w:marTop w:val="0"/>
      <w:marBottom w:val="0"/>
      <w:divBdr>
        <w:top w:val="none" w:sz="0" w:space="0" w:color="auto"/>
        <w:left w:val="none" w:sz="0" w:space="0" w:color="auto"/>
        <w:bottom w:val="none" w:sz="0" w:space="0" w:color="auto"/>
        <w:right w:val="none" w:sz="0" w:space="0" w:color="auto"/>
      </w:divBdr>
    </w:div>
    <w:div w:id="1907915090">
      <w:bodyDiv w:val="1"/>
      <w:marLeft w:val="0"/>
      <w:marRight w:val="0"/>
      <w:marTop w:val="0"/>
      <w:marBottom w:val="0"/>
      <w:divBdr>
        <w:top w:val="none" w:sz="0" w:space="0" w:color="auto"/>
        <w:left w:val="none" w:sz="0" w:space="0" w:color="auto"/>
        <w:bottom w:val="none" w:sz="0" w:space="0" w:color="auto"/>
        <w:right w:val="none" w:sz="0" w:space="0" w:color="auto"/>
      </w:divBdr>
    </w:div>
    <w:div w:id="1908105999">
      <w:bodyDiv w:val="1"/>
      <w:marLeft w:val="0"/>
      <w:marRight w:val="0"/>
      <w:marTop w:val="0"/>
      <w:marBottom w:val="0"/>
      <w:divBdr>
        <w:top w:val="none" w:sz="0" w:space="0" w:color="auto"/>
        <w:left w:val="none" w:sz="0" w:space="0" w:color="auto"/>
        <w:bottom w:val="none" w:sz="0" w:space="0" w:color="auto"/>
        <w:right w:val="none" w:sz="0" w:space="0" w:color="auto"/>
      </w:divBdr>
    </w:div>
    <w:div w:id="1908152890">
      <w:bodyDiv w:val="1"/>
      <w:marLeft w:val="0"/>
      <w:marRight w:val="0"/>
      <w:marTop w:val="0"/>
      <w:marBottom w:val="0"/>
      <w:divBdr>
        <w:top w:val="none" w:sz="0" w:space="0" w:color="auto"/>
        <w:left w:val="none" w:sz="0" w:space="0" w:color="auto"/>
        <w:bottom w:val="none" w:sz="0" w:space="0" w:color="auto"/>
        <w:right w:val="none" w:sz="0" w:space="0" w:color="auto"/>
      </w:divBdr>
    </w:div>
    <w:div w:id="1908414509">
      <w:bodyDiv w:val="1"/>
      <w:marLeft w:val="0"/>
      <w:marRight w:val="0"/>
      <w:marTop w:val="0"/>
      <w:marBottom w:val="0"/>
      <w:divBdr>
        <w:top w:val="none" w:sz="0" w:space="0" w:color="auto"/>
        <w:left w:val="none" w:sz="0" w:space="0" w:color="auto"/>
        <w:bottom w:val="none" w:sz="0" w:space="0" w:color="auto"/>
        <w:right w:val="none" w:sz="0" w:space="0" w:color="auto"/>
      </w:divBdr>
    </w:div>
    <w:div w:id="1909219973">
      <w:bodyDiv w:val="1"/>
      <w:marLeft w:val="0"/>
      <w:marRight w:val="0"/>
      <w:marTop w:val="0"/>
      <w:marBottom w:val="0"/>
      <w:divBdr>
        <w:top w:val="none" w:sz="0" w:space="0" w:color="auto"/>
        <w:left w:val="none" w:sz="0" w:space="0" w:color="auto"/>
        <w:bottom w:val="none" w:sz="0" w:space="0" w:color="auto"/>
        <w:right w:val="none" w:sz="0" w:space="0" w:color="auto"/>
      </w:divBdr>
    </w:div>
    <w:div w:id="1909488926">
      <w:bodyDiv w:val="1"/>
      <w:marLeft w:val="0"/>
      <w:marRight w:val="0"/>
      <w:marTop w:val="0"/>
      <w:marBottom w:val="0"/>
      <w:divBdr>
        <w:top w:val="none" w:sz="0" w:space="0" w:color="auto"/>
        <w:left w:val="none" w:sz="0" w:space="0" w:color="auto"/>
        <w:bottom w:val="none" w:sz="0" w:space="0" w:color="auto"/>
        <w:right w:val="none" w:sz="0" w:space="0" w:color="auto"/>
      </w:divBdr>
    </w:div>
    <w:div w:id="1909880633">
      <w:bodyDiv w:val="1"/>
      <w:marLeft w:val="0"/>
      <w:marRight w:val="0"/>
      <w:marTop w:val="0"/>
      <w:marBottom w:val="0"/>
      <w:divBdr>
        <w:top w:val="none" w:sz="0" w:space="0" w:color="auto"/>
        <w:left w:val="none" w:sz="0" w:space="0" w:color="auto"/>
        <w:bottom w:val="none" w:sz="0" w:space="0" w:color="auto"/>
        <w:right w:val="none" w:sz="0" w:space="0" w:color="auto"/>
      </w:divBdr>
    </w:div>
    <w:div w:id="1910069443">
      <w:bodyDiv w:val="1"/>
      <w:marLeft w:val="0"/>
      <w:marRight w:val="0"/>
      <w:marTop w:val="0"/>
      <w:marBottom w:val="0"/>
      <w:divBdr>
        <w:top w:val="none" w:sz="0" w:space="0" w:color="auto"/>
        <w:left w:val="none" w:sz="0" w:space="0" w:color="auto"/>
        <w:bottom w:val="none" w:sz="0" w:space="0" w:color="auto"/>
        <w:right w:val="none" w:sz="0" w:space="0" w:color="auto"/>
      </w:divBdr>
    </w:div>
    <w:div w:id="1910723657">
      <w:bodyDiv w:val="1"/>
      <w:marLeft w:val="0"/>
      <w:marRight w:val="0"/>
      <w:marTop w:val="0"/>
      <w:marBottom w:val="0"/>
      <w:divBdr>
        <w:top w:val="none" w:sz="0" w:space="0" w:color="auto"/>
        <w:left w:val="none" w:sz="0" w:space="0" w:color="auto"/>
        <w:bottom w:val="none" w:sz="0" w:space="0" w:color="auto"/>
        <w:right w:val="none" w:sz="0" w:space="0" w:color="auto"/>
      </w:divBdr>
    </w:div>
    <w:div w:id="1910770150">
      <w:bodyDiv w:val="1"/>
      <w:marLeft w:val="0"/>
      <w:marRight w:val="0"/>
      <w:marTop w:val="0"/>
      <w:marBottom w:val="0"/>
      <w:divBdr>
        <w:top w:val="none" w:sz="0" w:space="0" w:color="auto"/>
        <w:left w:val="none" w:sz="0" w:space="0" w:color="auto"/>
        <w:bottom w:val="none" w:sz="0" w:space="0" w:color="auto"/>
        <w:right w:val="none" w:sz="0" w:space="0" w:color="auto"/>
      </w:divBdr>
    </w:div>
    <w:div w:id="1911117955">
      <w:bodyDiv w:val="1"/>
      <w:marLeft w:val="0"/>
      <w:marRight w:val="0"/>
      <w:marTop w:val="0"/>
      <w:marBottom w:val="0"/>
      <w:divBdr>
        <w:top w:val="none" w:sz="0" w:space="0" w:color="auto"/>
        <w:left w:val="none" w:sz="0" w:space="0" w:color="auto"/>
        <w:bottom w:val="none" w:sz="0" w:space="0" w:color="auto"/>
        <w:right w:val="none" w:sz="0" w:space="0" w:color="auto"/>
      </w:divBdr>
    </w:div>
    <w:div w:id="1911380391">
      <w:bodyDiv w:val="1"/>
      <w:marLeft w:val="0"/>
      <w:marRight w:val="0"/>
      <w:marTop w:val="0"/>
      <w:marBottom w:val="0"/>
      <w:divBdr>
        <w:top w:val="none" w:sz="0" w:space="0" w:color="auto"/>
        <w:left w:val="none" w:sz="0" w:space="0" w:color="auto"/>
        <w:bottom w:val="none" w:sz="0" w:space="0" w:color="auto"/>
        <w:right w:val="none" w:sz="0" w:space="0" w:color="auto"/>
      </w:divBdr>
    </w:div>
    <w:div w:id="1911382018">
      <w:bodyDiv w:val="1"/>
      <w:marLeft w:val="0"/>
      <w:marRight w:val="0"/>
      <w:marTop w:val="0"/>
      <w:marBottom w:val="0"/>
      <w:divBdr>
        <w:top w:val="none" w:sz="0" w:space="0" w:color="auto"/>
        <w:left w:val="none" w:sz="0" w:space="0" w:color="auto"/>
        <w:bottom w:val="none" w:sz="0" w:space="0" w:color="auto"/>
        <w:right w:val="none" w:sz="0" w:space="0" w:color="auto"/>
      </w:divBdr>
    </w:div>
    <w:div w:id="1911845796">
      <w:bodyDiv w:val="1"/>
      <w:marLeft w:val="0"/>
      <w:marRight w:val="0"/>
      <w:marTop w:val="0"/>
      <w:marBottom w:val="0"/>
      <w:divBdr>
        <w:top w:val="none" w:sz="0" w:space="0" w:color="auto"/>
        <w:left w:val="none" w:sz="0" w:space="0" w:color="auto"/>
        <w:bottom w:val="none" w:sz="0" w:space="0" w:color="auto"/>
        <w:right w:val="none" w:sz="0" w:space="0" w:color="auto"/>
      </w:divBdr>
    </w:div>
    <w:div w:id="1911889460">
      <w:bodyDiv w:val="1"/>
      <w:marLeft w:val="0"/>
      <w:marRight w:val="0"/>
      <w:marTop w:val="0"/>
      <w:marBottom w:val="0"/>
      <w:divBdr>
        <w:top w:val="none" w:sz="0" w:space="0" w:color="auto"/>
        <w:left w:val="none" w:sz="0" w:space="0" w:color="auto"/>
        <w:bottom w:val="none" w:sz="0" w:space="0" w:color="auto"/>
        <w:right w:val="none" w:sz="0" w:space="0" w:color="auto"/>
      </w:divBdr>
    </w:div>
    <w:div w:id="1911964483">
      <w:bodyDiv w:val="1"/>
      <w:marLeft w:val="0"/>
      <w:marRight w:val="0"/>
      <w:marTop w:val="0"/>
      <w:marBottom w:val="0"/>
      <w:divBdr>
        <w:top w:val="none" w:sz="0" w:space="0" w:color="auto"/>
        <w:left w:val="none" w:sz="0" w:space="0" w:color="auto"/>
        <w:bottom w:val="none" w:sz="0" w:space="0" w:color="auto"/>
        <w:right w:val="none" w:sz="0" w:space="0" w:color="auto"/>
      </w:divBdr>
    </w:div>
    <w:div w:id="1912039642">
      <w:bodyDiv w:val="1"/>
      <w:marLeft w:val="0"/>
      <w:marRight w:val="0"/>
      <w:marTop w:val="0"/>
      <w:marBottom w:val="0"/>
      <w:divBdr>
        <w:top w:val="none" w:sz="0" w:space="0" w:color="auto"/>
        <w:left w:val="none" w:sz="0" w:space="0" w:color="auto"/>
        <w:bottom w:val="none" w:sz="0" w:space="0" w:color="auto"/>
        <w:right w:val="none" w:sz="0" w:space="0" w:color="auto"/>
      </w:divBdr>
    </w:div>
    <w:div w:id="1912227886">
      <w:bodyDiv w:val="1"/>
      <w:marLeft w:val="0"/>
      <w:marRight w:val="0"/>
      <w:marTop w:val="0"/>
      <w:marBottom w:val="0"/>
      <w:divBdr>
        <w:top w:val="none" w:sz="0" w:space="0" w:color="auto"/>
        <w:left w:val="none" w:sz="0" w:space="0" w:color="auto"/>
        <w:bottom w:val="none" w:sz="0" w:space="0" w:color="auto"/>
        <w:right w:val="none" w:sz="0" w:space="0" w:color="auto"/>
      </w:divBdr>
    </w:div>
    <w:div w:id="1912227941">
      <w:bodyDiv w:val="1"/>
      <w:marLeft w:val="0"/>
      <w:marRight w:val="0"/>
      <w:marTop w:val="0"/>
      <w:marBottom w:val="0"/>
      <w:divBdr>
        <w:top w:val="none" w:sz="0" w:space="0" w:color="auto"/>
        <w:left w:val="none" w:sz="0" w:space="0" w:color="auto"/>
        <w:bottom w:val="none" w:sz="0" w:space="0" w:color="auto"/>
        <w:right w:val="none" w:sz="0" w:space="0" w:color="auto"/>
      </w:divBdr>
    </w:div>
    <w:div w:id="1912349316">
      <w:bodyDiv w:val="1"/>
      <w:marLeft w:val="0"/>
      <w:marRight w:val="0"/>
      <w:marTop w:val="0"/>
      <w:marBottom w:val="0"/>
      <w:divBdr>
        <w:top w:val="none" w:sz="0" w:space="0" w:color="auto"/>
        <w:left w:val="none" w:sz="0" w:space="0" w:color="auto"/>
        <w:bottom w:val="none" w:sz="0" w:space="0" w:color="auto"/>
        <w:right w:val="none" w:sz="0" w:space="0" w:color="auto"/>
      </w:divBdr>
    </w:div>
    <w:div w:id="1912812457">
      <w:bodyDiv w:val="1"/>
      <w:marLeft w:val="0"/>
      <w:marRight w:val="0"/>
      <w:marTop w:val="0"/>
      <w:marBottom w:val="0"/>
      <w:divBdr>
        <w:top w:val="none" w:sz="0" w:space="0" w:color="auto"/>
        <w:left w:val="none" w:sz="0" w:space="0" w:color="auto"/>
        <w:bottom w:val="none" w:sz="0" w:space="0" w:color="auto"/>
        <w:right w:val="none" w:sz="0" w:space="0" w:color="auto"/>
      </w:divBdr>
    </w:div>
    <w:div w:id="1912957652">
      <w:bodyDiv w:val="1"/>
      <w:marLeft w:val="0"/>
      <w:marRight w:val="0"/>
      <w:marTop w:val="0"/>
      <w:marBottom w:val="0"/>
      <w:divBdr>
        <w:top w:val="none" w:sz="0" w:space="0" w:color="auto"/>
        <w:left w:val="none" w:sz="0" w:space="0" w:color="auto"/>
        <w:bottom w:val="none" w:sz="0" w:space="0" w:color="auto"/>
        <w:right w:val="none" w:sz="0" w:space="0" w:color="auto"/>
      </w:divBdr>
    </w:div>
    <w:div w:id="1913194501">
      <w:bodyDiv w:val="1"/>
      <w:marLeft w:val="0"/>
      <w:marRight w:val="0"/>
      <w:marTop w:val="0"/>
      <w:marBottom w:val="0"/>
      <w:divBdr>
        <w:top w:val="none" w:sz="0" w:space="0" w:color="auto"/>
        <w:left w:val="none" w:sz="0" w:space="0" w:color="auto"/>
        <w:bottom w:val="none" w:sz="0" w:space="0" w:color="auto"/>
        <w:right w:val="none" w:sz="0" w:space="0" w:color="auto"/>
      </w:divBdr>
    </w:div>
    <w:div w:id="1913270419">
      <w:bodyDiv w:val="1"/>
      <w:marLeft w:val="0"/>
      <w:marRight w:val="0"/>
      <w:marTop w:val="0"/>
      <w:marBottom w:val="0"/>
      <w:divBdr>
        <w:top w:val="none" w:sz="0" w:space="0" w:color="auto"/>
        <w:left w:val="none" w:sz="0" w:space="0" w:color="auto"/>
        <w:bottom w:val="none" w:sz="0" w:space="0" w:color="auto"/>
        <w:right w:val="none" w:sz="0" w:space="0" w:color="auto"/>
      </w:divBdr>
    </w:div>
    <w:div w:id="1913588019">
      <w:bodyDiv w:val="1"/>
      <w:marLeft w:val="0"/>
      <w:marRight w:val="0"/>
      <w:marTop w:val="0"/>
      <w:marBottom w:val="0"/>
      <w:divBdr>
        <w:top w:val="none" w:sz="0" w:space="0" w:color="auto"/>
        <w:left w:val="none" w:sz="0" w:space="0" w:color="auto"/>
        <w:bottom w:val="none" w:sz="0" w:space="0" w:color="auto"/>
        <w:right w:val="none" w:sz="0" w:space="0" w:color="auto"/>
      </w:divBdr>
    </w:div>
    <w:div w:id="1913814729">
      <w:bodyDiv w:val="1"/>
      <w:marLeft w:val="0"/>
      <w:marRight w:val="0"/>
      <w:marTop w:val="0"/>
      <w:marBottom w:val="0"/>
      <w:divBdr>
        <w:top w:val="none" w:sz="0" w:space="0" w:color="auto"/>
        <w:left w:val="none" w:sz="0" w:space="0" w:color="auto"/>
        <w:bottom w:val="none" w:sz="0" w:space="0" w:color="auto"/>
        <w:right w:val="none" w:sz="0" w:space="0" w:color="auto"/>
      </w:divBdr>
    </w:div>
    <w:div w:id="1914005440">
      <w:bodyDiv w:val="1"/>
      <w:marLeft w:val="0"/>
      <w:marRight w:val="0"/>
      <w:marTop w:val="0"/>
      <w:marBottom w:val="0"/>
      <w:divBdr>
        <w:top w:val="none" w:sz="0" w:space="0" w:color="auto"/>
        <w:left w:val="none" w:sz="0" w:space="0" w:color="auto"/>
        <w:bottom w:val="none" w:sz="0" w:space="0" w:color="auto"/>
        <w:right w:val="none" w:sz="0" w:space="0" w:color="auto"/>
      </w:divBdr>
    </w:div>
    <w:div w:id="1914006476">
      <w:bodyDiv w:val="1"/>
      <w:marLeft w:val="0"/>
      <w:marRight w:val="0"/>
      <w:marTop w:val="0"/>
      <w:marBottom w:val="0"/>
      <w:divBdr>
        <w:top w:val="none" w:sz="0" w:space="0" w:color="auto"/>
        <w:left w:val="none" w:sz="0" w:space="0" w:color="auto"/>
        <w:bottom w:val="none" w:sz="0" w:space="0" w:color="auto"/>
        <w:right w:val="none" w:sz="0" w:space="0" w:color="auto"/>
      </w:divBdr>
    </w:div>
    <w:div w:id="1914465249">
      <w:bodyDiv w:val="1"/>
      <w:marLeft w:val="0"/>
      <w:marRight w:val="0"/>
      <w:marTop w:val="0"/>
      <w:marBottom w:val="0"/>
      <w:divBdr>
        <w:top w:val="none" w:sz="0" w:space="0" w:color="auto"/>
        <w:left w:val="none" w:sz="0" w:space="0" w:color="auto"/>
        <w:bottom w:val="none" w:sz="0" w:space="0" w:color="auto"/>
        <w:right w:val="none" w:sz="0" w:space="0" w:color="auto"/>
      </w:divBdr>
    </w:div>
    <w:div w:id="1914588242">
      <w:bodyDiv w:val="1"/>
      <w:marLeft w:val="0"/>
      <w:marRight w:val="0"/>
      <w:marTop w:val="0"/>
      <w:marBottom w:val="0"/>
      <w:divBdr>
        <w:top w:val="none" w:sz="0" w:space="0" w:color="auto"/>
        <w:left w:val="none" w:sz="0" w:space="0" w:color="auto"/>
        <w:bottom w:val="none" w:sz="0" w:space="0" w:color="auto"/>
        <w:right w:val="none" w:sz="0" w:space="0" w:color="auto"/>
      </w:divBdr>
    </w:div>
    <w:div w:id="1914658838">
      <w:bodyDiv w:val="1"/>
      <w:marLeft w:val="0"/>
      <w:marRight w:val="0"/>
      <w:marTop w:val="0"/>
      <w:marBottom w:val="0"/>
      <w:divBdr>
        <w:top w:val="none" w:sz="0" w:space="0" w:color="auto"/>
        <w:left w:val="none" w:sz="0" w:space="0" w:color="auto"/>
        <w:bottom w:val="none" w:sz="0" w:space="0" w:color="auto"/>
        <w:right w:val="none" w:sz="0" w:space="0" w:color="auto"/>
      </w:divBdr>
    </w:div>
    <w:div w:id="1914729888">
      <w:bodyDiv w:val="1"/>
      <w:marLeft w:val="0"/>
      <w:marRight w:val="0"/>
      <w:marTop w:val="0"/>
      <w:marBottom w:val="0"/>
      <w:divBdr>
        <w:top w:val="none" w:sz="0" w:space="0" w:color="auto"/>
        <w:left w:val="none" w:sz="0" w:space="0" w:color="auto"/>
        <w:bottom w:val="none" w:sz="0" w:space="0" w:color="auto"/>
        <w:right w:val="none" w:sz="0" w:space="0" w:color="auto"/>
      </w:divBdr>
    </w:div>
    <w:div w:id="1914730611">
      <w:bodyDiv w:val="1"/>
      <w:marLeft w:val="0"/>
      <w:marRight w:val="0"/>
      <w:marTop w:val="0"/>
      <w:marBottom w:val="0"/>
      <w:divBdr>
        <w:top w:val="none" w:sz="0" w:space="0" w:color="auto"/>
        <w:left w:val="none" w:sz="0" w:space="0" w:color="auto"/>
        <w:bottom w:val="none" w:sz="0" w:space="0" w:color="auto"/>
        <w:right w:val="none" w:sz="0" w:space="0" w:color="auto"/>
      </w:divBdr>
    </w:div>
    <w:div w:id="1914851561">
      <w:bodyDiv w:val="1"/>
      <w:marLeft w:val="0"/>
      <w:marRight w:val="0"/>
      <w:marTop w:val="0"/>
      <w:marBottom w:val="0"/>
      <w:divBdr>
        <w:top w:val="none" w:sz="0" w:space="0" w:color="auto"/>
        <w:left w:val="none" w:sz="0" w:space="0" w:color="auto"/>
        <w:bottom w:val="none" w:sz="0" w:space="0" w:color="auto"/>
        <w:right w:val="none" w:sz="0" w:space="0" w:color="auto"/>
      </w:divBdr>
    </w:div>
    <w:div w:id="1914855372">
      <w:bodyDiv w:val="1"/>
      <w:marLeft w:val="0"/>
      <w:marRight w:val="0"/>
      <w:marTop w:val="0"/>
      <w:marBottom w:val="0"/>
      <w:divBdr>
        <w:top w:val="none" w:sz="0" w:space="0" w:color="auto"/>
        <w:left w:val="none" w:sz="0" w:space="0" w:color="auto"/>
        <w:bottom w:val="none" w:sz="0" w:space="0" w:color="auto"/>
        <w:right w:val="none" w:sz="0" w:space="0" w:color="auto"/>
      </w:divBdr>
    </w:div>
    <w:div w:id="1915238015">
      <w:bodyDiv w:val="1"/>
      <w:marLeft w:val="0"/>
      <w:marRight w:val="0"/>
      <w:marTop w:val="0"/>
      <w:marBottom w:val="0"/>
      <w:divBdr>
        <w:top w:val="none" w:sz="0" w:space="0" w:color="auto"/>
        <w:left w:val="none" w:sz="0" w:space="0" w:color="auto"/>
        <w:bottom w:val="none" w:sz="0" w:space="0" w:color="auto"/>
        <w:right w:val="none" w:sz="0" w:space="0" w:color="auto"/>
      </w:divBdr>
    </w:div>
    <w:div w:id="1915626512">
      <w:bodyDiv w:val="1"/>
      <w:marLeft w:val="0"/>
      <w:marRight w:val="0"/>
      <w:marTop w:val="0"/>
      <w:marBottom w:val="0"/>
      <w:divBdr>
        <w:top w:val="none" w:sz="0" w:space="0" w:color="auto"/>
        <w:left w:val="none" w:sz="0" w:space="0" w:color="auto"/>
        <w:bottom w:val="none" w:sz="0" w:space="0" w:color="auto"/>
        <w:right w:val="none" w:sz="0" w:space="0" w:color="auto"/>
      </w:divBdr>
    </w:div>
    <w:div w:id="1915627972">
      <w:bodyDiv w:val="1"/>
      <w:marLeft w:val="0"/>
      <w:marRight w:val="0"/>
      <w:marTop w:val="0"/>
      <w:marBottom w:val="0"/>
      <w:divBdr>
        <w:top w:val="none" w:sz="0" w:space="0" w:color="auto"/>
        <w:left w:val="none" w:sz="0" w:space="0" w:color="auto"/>
        <w:bottom w:val="none" w:sz="0" w:space="0" w:color="auto"/>
        <w:right w:val="none" w:sz="0" w:space="0" w:color="auto"/>
      </w:divBdr>
    </w:div>
    <w:div w:id="1915893211">
      <w:bodyDiv w:val="1"/>
      <w:marLeft w:val="0"/>
      <w:marRight w:val="0"/>
      <w:marTop w:val="0"/>
      <w:marBottom w:val="0"/>
      <w:divBdr>
        <w:top w:val="none" w:sz="0" w:space="0" w:color="auto"/>
        <w:left w:val="none" w:sz="0" w:space="0" w:color="auto"/>
        <w:bottom w:val="none" w:sz="0" w:space="0" w:color="auto"/>
        <w:right w:val="none" w:sz="0" w:space="0" w:color="auto"/>
      </w:divBdr>
    </w:div>
    <w:div w:id="1916428926">
      <w:bodyDiv w:val="1"/>
      <w:marLeft w:val="0"/>
      <w:marRight w:val="0"/>
      <w:marTop w:val="0"/>
      <w:marBottom w:val="0"/>
      <w:divBdr>
        <w:top w:val="none" w:sz="0" w:space="0" w:color="auto"/>
        <w:left w:val="none" w:sz="0" w:space="0" w:color="auto"/>
        <w:bottom w:val="none" w:sz="0" w:space="0" w:color="auto"/>
        <w:right w:val="none" w:sz="0" w:space="0" w:color="auto"/>
      </w:divBdr>
    </w:div>
    <w:div w:id="1916470817">
      <w:bodyDiv w:val="1"/>
      <w:marLeft w:val="0"/>
      <w:marRight w:val="0"/>
      <w:marTop w:val="0"/>
      <w:marBottom w:val="0"/>
      <w:divBdr>
        <w:top w:val="none" w:sz="0" w:space="0" w:color="auto"/>
        <w:left w:val="none" w:sz="0" w:space="0" w:color="auto"/>
        <w:bottom w:val="none" w:sz="0" w:space="0" w:color="auto"/>
        <w:right w:val="none" w:sz="0" w:space="0" w:color="auto"/>
      </w:divBdr>
    </w:div>
    <w:div w:id="1916622252">
      <w:bodyDiv w:val="1"/>
      <w:marLeft w:val="0"/>
      <w:marRight w:val="0"/>
      <w:marTop w:val="0"/>
      <w:marBottom w:val="0"/>
      <w:divBdr>
        <w:top w:val="none" w:sz="0" w:space="0" w:color="auto"/>
        <w:left w:val="none" w:sz="0" w:space="0" w:color="auto"/>
        <w:bottom w:val="none" w:sz="0" w:space="0" w:color="auto"/>
        <w:right w:val="none" w:sz="0" w:space="0" w:color="auto"/>
      </w:divBdr>
    </w:div>
    <w:div w:id="1916816276">
      <w:bodyDiv w:val="1"/>
      <w:marLeft w:val="0"/>
      <w:marRight w:val="0"/>
      <w:marTop w:val="0"/>
      <w:marBottom w:val="0"/>
      <w:divBdr>
        <w:top w:val="none" w:sz="0" w:space="0" w:color="auto"/>
        <w:left w:val="none" w:sz="0" w:space="0" w:color="auto"/>
        <w:bottom w:val="none" w:sz="0" w:space="0" w:color="auto"/>
        <w:right w:val="none" w:sz="0" w:space="0" w:color="auto"/>
      </w:divBdr>
    </w:div>
    <w:div w:id="1916935799">
      <w:bodyDiv w:val="1"/>
      <w:marLeft w:val="0"/>
      <w:marRight w:val="0"/>
      <w:marTop w:val="0"/>
      <w:marBottom w:val="0"/>
      <w:divBdr>
        <w:top w:val="none" w:sz="0" w:space="0" w:color="auto"/>
        <w:left w:val="none" w:sz="0" w:space="0" w:color="auto"/>
        <w:bottom w:val="none" w:sz="0" w:space="0" w:color="auto"/>
        <w:right w:val="none" w:sz="0" w:space="0" w:color="auto"/>
      </w:divBdr>
    </w:div>
    <w:div w:id="1917326267">
      <w:bodyDiv w:val="1"/>
      <w:marLeft w:val="0"/>
      <w:marRight w:val="0"/>
      <w:marTop w:val="0"/>
      <w:marBottom w:val="0"/>
      <w:divBdr>
        <w:top w:val="none" w:sz="0" w:space="0" w:color="auto"/>
        <w:left w:val="none" w:sz="0" w:space="0" w:color="auto"/>
        <w:bottom w:val="none" w:sz="0" w:space="0" w:color="auto"/>
        <w:right w:val="none" w:sz="0" w:space="0" w:color="auto"/>
      </w:divBdr>
    </w:div>
    <w:div w:id="1917547618">
      <w:bodyDiv w:val="1"/>
      <w:marLeft w:val="0"/>
      <w:marRight w:val="0"/>
      <w:marTop w:val="0"/>
      <w:marBottom w:val="0"/>
      <w:divBdr>
        <w:top w:val="none" w:sz="0" w:space="0" w:color="auto"/>
        <w:left w:val="none" w:sz="0" w:space="0" w:color="auto"/>
        <w:bottom w:val="none" w:sz="0" w:space="0" w:color="auto"/>
        <w:right w:val="none" w:sz="0" w:space="0" w:color="auto"/>
      </w:divBdr>
    </w:div>
    <w:div w:id="1917548712">
      <w:bodyDiv w:val="1"/>
      <w:marLeft w:val="0"/>
      <w:marRight w:val="0"/>
      <w:marTop w:val="0"/>
      <w:marBottom w:val="0"/>
      <w:divBdr>
        <w:top w:val="none" w:sz="0" w:space="0" w:color="auto"/>
        <w:left w:val="none" w:sz="0" w:space="0" w:color="auto"/>
        <w:bottom w:val="none" w:sz="0" w:space="0" w:color="auto"/>
        <w:right w:val="none" w:sz="0" w:space="0" w:color="auto"/>
      </w:divBdr>
    </w:div>
    <w:div w:id="1917594907">
      <w:bodyDiv w:val="1"/>
      <w:marLeft w:val="0"/>
      <w:marRight w:val="0"/>
      <w:marTop w:val="0"/>
      <w:marBottom w:val="0"/>
      <w:divBdr>
        <w:top w:val="none" w:sz="0" w:space="0" w:color="auto"/>
        <w:left w:val="none" w:sz="0" w:space="0" w:color="auto"/>
        <w:bottom w:val="none" w:sz="0" w:space="0" w:color="auto"/>
        <w:right w:val="none" w:sz="0" w:space="0" w:color="auto"/>
      </w:divBdr>
    </w:div>
    <w:div w:id="1917668305">
      <w:bodyDiv w:val="1"/>
      <w:marLeft w:val="0"/>
      <w:marRight w:val="0"/>
      <w:marTop w:val="0"/>
      <w:marBottom w:val="0"/>
      <w:divBdr>
        <w:top w:val="none" w:sz="0" w:space="0" w:color="auto"/>
        <w:left w:val="none" w:sz="0" w:space="0" w:color="auto"/>
        <w:bottom w:val="none" w:sz="0" w:space="0" w:color="auto"/>
        <w:right w:val="none" w:sz="0" w:space="0" w:color="auto"/>
      </w:divBdr>
    </w:div>
    <w:div w:id="1917737035">
      <w:bodyDiv w:val="1"/>
      <w:marLeft w:val="0"/>
      <w:marRight w:val="0"/>
      <w:marTop w:val="0"/>
      <w:marBottom w:val="0"/>
      <w:divBdr>
        <w:top w:val="none" w:sz="0" w:space="0" w:color="auto"/>
        <w:left w:val="none" w:sz="0" w:space="0" w:color="auto"/>
        <w:bottom w:val="none" w:sz="0" w:space="0" w:color="auto"/>
        <w:right w:val="none" w:sz="0" w:space="0" w:color="auto"/>
      </w:divBdr>
    </w:div>
    <w:div w:id="1917937386">
      <w:bodyDiv w:val="1"/>
      <w:marLeft w:val="0"/>
      <w:marRight w:val="0"/>
      <w:marTop w:val="0"/>
      <w:marBottom w:val="0"/>
      <w:divBdr>
        <w:top w:val="none" w:sz="0" w:space="0" w:color="auto"/>
        <w:left w:val="none" w:sz="0" w:space="0" w:color="auto"/>
        <w:bottom w:val="none" w:sz="0" w:space="0" w:color="auto"/>
        <w:right w:val="none" w:sz="0" w:space="0" w:color="auto"/>
      </w:divBdr>
    </w:div>
    <w:div w:id="1917982315">
      <w:bodyDiv w:val="1"/>
      <w:marLeft w:val="0"/>
      <w:marRight w:val="0"/>
      <w:marTop w:val="0"/>
      <w:marBottom w:val="0"/>
      <w:divBdr>
        <w:top w:val="none" w:sz="0" w:space="0" w:color="auto"/>
        <w:left w:val="none" w:sz="0" w:space="0" w:color="auto"/>
        <w:bottom w:val="none" w:sz="0" w:space="0" w:color="auto"/>
        <w:right w:val="none" w:sz="0" w:space="0" w:color="auto"/>
      </w:divBdr>
    </w:div>
    <w:div w:id="1918052152">
      <w:bodyDiv w:val="1"/>
      <w:marLeft w:val="0"/>
      <w:marRight w:val="0"/>
      <w:marTop w:val="0"/>
      <w:marBottom w:val="0"/>
      <w:divBdr>
        <w:top w:val="none" w:sz="0" w:space="0" w:color="auto"/>
        <w:left w:val="none" w:sz="0" w:space="0" w:color="auto"/>
        <w:bottom w:val="none" w:sz="0" w:space="0" w:color="auto"/>
        <w:right w:val="none" w:sz="0" w:space="0" w:color="auto"/>
      </w:divBdr>
    </w:div>
    <w:div w:id="1918128460">
      <w:bodyDiv w:val="1"/>
      <w:marLeft w:val="0"/>
      <w:marRight w:val="0"/>
      <w:marTop w:val="0"/>
      <w:marBottom w:val="0"/>
      <w:divBdr>
        <w:top w:val="none" w:sz="0" w:space="0" w:color="auto"/>
        <w:left w:val="none" w:sz="0" w:space="0" w:color="auto"/>
        <w:bottom w:val="none" w:sz="0" w:space="0" w:color="auto"/>
        <w:right w:val="none" w:sz="0" w:space="0" w:color="auto"/>
      </w:divBdr>
    </w:div>
    <w:div w:id="1918396553">
      <w:bodyDiv w:val="1"/>
      <w:marLeft w:val="0"/>
      <w:marRight w:val="0"/>
      <w:marTop w:val="0"/>
      <w:marBottom w:val="0"/>
      <w:divBdr>
        <w:top w:val="none" w:sz="0" w:space="0" w:color="auto"/>
        <w:left w:val="none" w:sz="0" w:space="0" w:color="auto"/>
        <w:bottom w:val="none" w:sz="0" w:space="0" w:color="auto"/>
        <w:right w:val="none" w:sz="0" w:space="0" w:color="auto"/>
      </w:divBdr>
    </w:div>
    <w:div w:id="1918438087">
      <w:bodyDiv w:val="1"/>
      <w:marLeft w:val="0"/>
      <w:marRight w:val="0"/>
      <w:marTop w:val="0"/>
      <w:marBottom w:val="0"/>
      <w:divBdr>
        <w:top w:val="none" w:sz="0" w:space="0" w:color="auto"/>
        <w:left w:val="none" w:sz="0" w:space="0" w:color="auto"/>
        <w:bottom w:val="none" w:sz="0" w:space="0" w:color="auto"/>
        <w:right w:val="none" w:sz="0" w:space="0" w:color="auto"/>
      </w:divBdr>
    </w:div>
    <w:div w:id="1918585820">
      <w:bodyDiv w:val="1"/>
      <w:marLeft w:val="0"/>
      <w:marRight w:val="0"/>
      <w:marTop w:val="0"/>
      <w:marBottom w:val="0"/>
      <w:divBdr>
        <w:top w:val="none" w:sz="0" w:space="0" w:color="auto"/>
        <w:left w:val="none" w:sz="0" w:space="0" w:color="auto"/>
        <w:bottom w:val="none" w:sz="0" w:space="0" w:color="auto"/>
        <w:right w:val="none" w:sz="0" w:space="0" w:color="auto"/>
      </w:divBdr>
    </w:div>
    <w:div w:id="1918588499">
      <w:bodyDiv w:val="1"/>
      <w:marLeft w:val="0"/>
      <w:marRight w:val="0"/>
      <w:marTop w:val="0"/>
      <w:marBottom w:val="0"/>
      <w:divBdr>
        <w:top w:val="none" w:sz="0" w:space="0" w:color="auto"/>
        <w:left w:val="none" w:sz="0" w:space="0" w:color="auto"/>
        <w:bottom w:val="none" w:sz="0" w:space="0" w:color="auto"/>
        <w:right w:val="none" w:sz="0" w:space="0" w:color="auto"/>
      </w:divBdr>
    </w:div>
    <w:div w:id="1918590566">
      <w:bodyDiv w:val="1"/>
      <w:marLeft w:val="0"/>
      <w:marRight w:val="0"/>
      <w:marTop w:val="0"/>
      <w:marBottom w:val="0"/>
      <w:divBdr>
        <w:top w:val="none" w:sz="0" w:space="0" w:color="auto"/>
        <w:left w:val="none" w:sz="0" w:space="0" w:color="auto"/>
        <w:bottom w:val="none" w:sz="0" w:space="0" w:color="auto"/>
        <w:right w:val="none" w:sz="0" w:space="0" w:color="auto"/>
      </w:divBdr>
    </w:div>
    <w:div w:id="1918637337">
      <w:bodyDiv w:val="1"/>
      <w:marLeft w:val="0"/>
      <w:marRight w:val="0"/>
      <w:marTop w:val="0"/>
      <w:marBottom w:val="0"/>
      <w:divBdr>
        <w:top w:val="none" w:sz="0" w:space="0" w:color="auto"/>
        <w:left w:val="none" w:sz="0" w:space="0" w:color="auto"/>
        <w:bottom w:val="none" w:sz="0" w:space="0" w:color="auto"/>
        <w:right w:val="none" w:sz="0" w:space="0" w:color="auto"/>
      </w:divBdr>
    </w:div>
    <w:div w:id="1918710578">
      <w:bodyDiv w:val="1"/>
      <w:marLeft w:val="0"/>
      <w:marRight w:val="0"/>
      <w:marTop w:val="0"/>
      <w:marBottom w:val="0"/>
      <w:divBdr>
        <w:top w:val="none" w:sz="0" w:space="0" w:color="auto"/>
        <w:left w:val="none" w:sz="0" w:space="0" w:color="auto"/>
        <w:bottom w:val="none" w:sz="0" w:space="0" w:color="auto"/>
        <w:right w:val="none" w:sz="0" w:space="0" w:color="auto"/>
      </w:divBdr>
    </w:div>
    <w:div w:id="1918781985">
      <w:bodyDiv w:val="1"/>
      <w:marLeft w:val="0"/>
      <w:marRight w:val="0"/>
      <w:marTop w:val="0"/>
      <w:marBottom w:val="0"/>
      <w:divBdr>
        <w:top w:val="none" w:sz="0" w:space="0" w:color="auto"/>
        <w:left w:val="none" w:sz="0" w:space="0" w:color="auto"/>
        <w:bottom w:val="none" w:sz="0" w:space="0" w:color="auto"/>
        <w:right w:val="none" w:sz="0" w:space="0" w:color="auto"/>
      </w:divBdr>
    </w:div>
    <w:div w:id="1918904056">
      <w:bodyDiv w:val="1"/>
      <w:marLeft w:val="0"/>
      <w:marRight w:val="0"/>
      <w:marTop w:val="0"/>
      <w:marBottom w:val="0"/>
      <w:divBdr>
        <w:top w:val="none" w:sz="0" w:space="0" w:color="auto"/>
        <w:left w:val="none" w:sz="0" w:space="0" w:color="auto"/>
        <w:bottom w:val="none" w:sz="0" w:space="0" w:color="auto"/>
        <w:right w:val="none" w:sz="0" w:space="0" w:color="auto"/>
      </w:divBdr>
    </w:div>
    <w:div w:id="1918972768">
      <w:bodyDiv w:val="1"/>
      <w:marLeft w:val="0"/>
      <w:marRight w:val="0"/>
      <w:marTop w:val="0"/>
      <w:marBottom w:val="0"/>
      <w:divBdr>
        <w:top w:val="none" w:sz="0" w:space="0" w:color="auto"/>
        <w:left w:val="none" w:sz="0" w:space="0" w:color="auto"/>
        <w:bottom w:val="none" w:sz="0" w:space="0" w:color="auto"/>
        <w:right w:val="none" w:sz="0" w:space="0" w:color="auto"/>
      </w:divBdr>
    </w:div>
    <w:div w:id="1919561126">
      <w:bodyDiv w:val="1"/>
      <w:marLeft w:val="0"/>
      <w:marRight w:val="0"/>
      <w:marTop w:val="0"/>
      <w:marBottom w:val="0"/>
      <w:divBdr>
        <w:top w:val="none" w:sz="0" w:space="0" w:color="auto"/>
        <w:left w:val="none" w:sz="0" w:space="0" w:color="auto"/>
        <w:bottom w:val="none" w:sz="0" w:space="0" w:color="auto"/>
        <w:right w:val="none" w:sz="0" w:space="0" w:color="auto"/>
      </w:divBdr>
    </w:div>
    <w:div w:id="1919946483">
      <w:bodyDiv w:val="1"/>
      <w:marLeft w:val="0"/>
      <w:marRight w:val="0"/>
      <w:marTop w:val="0"/>
      <w:marBottom w:val="0"/>
      <w:divBdr>
        <w:top w:val="none" w:sz="0" w:space="0" w:color="auto"/>
        <w:left w:val="none" w:sz="0" w:space="0" w:color="auto"/>
        <w:bottom w:val="none" w:sz="0" w:space="0" w:color="auto"/>
        <w:right w:val="none" w:sz="0" w:space="0" w:color="auto"/>
      </w:divBdr>
    </w:div>
    <w:div w:id="1920023278">
      <w:bodyDiv w:val="1"/>
      <w:marLeft w:val="0"/>
      <w:marRight w:val="0"/>
      <w:marTop w:val="0"/>
      <w:marBottom w:val="0"/>
      <w:divBdr>
        <w:top w:val="none" w:sz="0" w:space="0" w:color="auto"/>
        <w:left w:val="none" w:sz="0" w:space="0" w:color="auto"/>
        <w:bottom w:val="none" w:sz="0" w:space="0" w:color="auto"/>
        <w:right w:val="none" w:sz="0" w:space="0" w:color="auto"/>
      </w:divBdr>
    </w:div>
    <w:div w:id="1920825159">
      <w:bodyDiv w:val="1"/>
      <w:marLeft w:val="0"/>
      <w:marRight w:val="0"/>
      <w:marTop w:val="0"/>
      <w:marBottom w:val="0"/>
      <w:divBdr>
        <w:top w:val="none" w:sz="0" w:space="0" w:color="auto"/>
        <w:left w:val="none" w:sz="0" w:space="0" w:color="auto"/>
        <w:bottom w:val="none" w:sz="0" w:space="0" w:color="auto"/>
        <w:right w:val="none" w:sz="0" w:space="0" w:color="auto"/>
      </w:divBdr>
    </w:div>
    <w:div w:id="1921332719">
      <w:bodyDiv w:val="1"/>
      <w:marLeft w:val="0"/>
      <w:marRight w:val="0"/>
      <w:marTop w:val="0"/>
      <w:marBottom w:val="0"/>
      <w:divBdr>
        <w:top w:val="none" w:sz="0" w:space="0" w:color="auto"/>
        <w:left w:val="none" w:sz="0" w:space="0" w:color="auto"/>
        <w:bottom w:val="none" w:sz="0" w:space="0" w:color="auto"/>
        <w:right w:val="none" w:sz="0" w:space="0" w:color="auto"/>
      </w:divBdr>
    </w:div>
    <w:div w:id="1921867839">
      <w:bodyDiv w:val="1"/>
      <w:marLeft w:val="0"/>
      <w:marRight w:val="0"/>
      <w:marTop w:val="0"/>
      <w:marBottom w:val="0"/>
      <w:divBdr>
        <w:top w:val="none" w:sz="0" w:space="0" w:color="auto"/>
        <w:left w:val="none" w:sz="0" w:space="0" w:color="auto"/>
        <w:bottom w:val="none" w:sz="0" w:space="0" w:color="auto"/>
        <w:right w:val="none" w:sz="0" w:space="0" w:color="auto"/>
      </w:divBdr>
    </w:div>
    <w:div w:id="1921869059">
      <w:bodyDiv w:val="1"/>
      <w:marLeft w:val="0"/>
      <w:marRight w:val="0"/>
      <w:marTop w:val="0"/>
      <w:marBottom w:val="0"/>
      <w:divBdr>
        <w:top w:val="none" w:sz="0" w:space="0" w:color="auto"/>
        <w:left w:val="none" w:sz="0" w:space="0" w:color="auto"/>
        <w:bottom w:val="none" w:sz="0" w:space="0" w:color="auto"/>
        <w:right w:val="none" w:sz="0" w:space="0" w:color="auto"/>
      </w:divBdr>
    </w:div>
    <w:div w:id="1922057322">
      <w:bodyDiv w:val="1"/>
      <w:marLeft w:val="0"/>
      <w:marRight w:val="0"/>
      <w:marTop w:val="0"/>
      <w:marBottom w:val="0"/>
      <w:divBdr>
        <w:top w:val="none" w:sz="0" w:space="0" w:color="auto"/>
        <w:left w:val="none" w:sz="0" w:space="0" w:color="auto"/>
        <w:bottom w:val="none" w:sz="0" w:space="0" w:color="auto"/>
        <w:right w:val="none" w:sz="0" w:space="0" w:color="auto"/>
      </w:divBdr>
    </w:div>
    <w:div w:id="1922063541">
      <w:bodyDiv w:val="1"/>
      <w:marLeft w:val="0"/>
      <w:marRight w:val="0"/>
      <w:marTop w:val="0"/>
      <w:marBottom w:val="0"/>
      <w:divBdr>
        <w:top w:val="none" w:sz="0" w:space="0" w:color="auto"/>
        <w:left w:val="none" w:sz="0" w:space="0" w:color="auto"/>
        <w:bottom w:val="none" w:sz="0" w:space="0" w:color="auto"/>
        <w:right w:val="none" w:sz="0" w:space="0" w:color="auto"/>
      </w:divBdr>
    </w:div>
    <w:div w:id="1922135040">
      <w:bodyDiv w:val="1"/>
      <w:marLeft w:val="0"/>
      <w:marRight w:val="0"/>
      <w:marTop w:val="0"/>
      <w:marBottom w:val="0"/>
      <w:divBdr>
        <w:top w:val="none" w:sz="0" w:space="0" w:color="auto"/>
        <w:left w:val="none" w:sz="0" w:space="0" w:color="auto"/>
        <w:bottom w:val="none" w:sz="0" w:space="0" w:color="auto"/>
        <w:right w:val="none" w:sz="0" w:space="0" w:color="auto"/>
      </w:divBdr>
    </w:div>
    <w:div w:id="1922137061">
      <w:bodyDiv w:val="1"/>
      <w:marLeft w:val="0"/>
      <w:marRight w:val="0"/>
      <w:marTop w:val="0"/>
      <w:marBottom w:val="0"/>
      <w:divBdr>
        <w:top w:val="none" w:sz="0" w:space="0" w:color="auto"/>
        <w:left w:val="none" w:sz="0" w:space="0" w:color="auto"/>
        <w:bottom w:val="none" w:sz="0" w:space="0" w:color="auto"/>
        <w:right w:val="none" w:sz="0" w:space="0" w:color="auto"/>
      </w:divBdr>
    </w:div>
    <w:div w:id="1922323901">
      <w:bodyDiv w:val="1"/>
      <w:marLeft w:val="0"/>
      <w:marRight w:val="0"/>
      <w:marTop w:val="0"/>
      <w:marBottom w:val="0"/>
      <w:divBdr>
        <w:top w:val="none" w:sz="0" w:space="0" w:color="auto"/>
        <w:left w:val="none" w:sz="0" w:space="0" w:color="auto"/>
        <w:bottom w:val="none" w:sz="0" w:space="0" w:color="auto"/>
        <w:right w:val="none" w:sz="0" w:space="0" w:color="auto"/>
      </w:divBdr>
    </w:div>
    <w:div w:id="1922372269">
      <w:bodyDiv w:val="1"/>
      <w:marLeft w:val="0"/>
      <w:marRight w:val="0"/>
      <w:marTop w:val="0"/>
      <w:marBottom w:val="0"/>
      <w:divBdr>
        <w:top w:val="none" w:sz="0" w:space="0" w:color="auto"/>
        <w:left w:val="none" w:sz="0" w:space="0" w:color="auto"/>
        <w:bottom w:val="none" w:sz="0" w:space="0" w:color="auto"/>
        <w:right w:val="none" w:sz="0" w:space="0" w:color="auto"/>
      </w:divBdr>
    </w:div>
    <w:div w:id="1922642161">
      <w:bodyDiv w:val="1"/>
      <w:marLeft w:val="0"/>
      <w:marRight w:val="0"/>
      <w:marTop w:val="0"/>
      <w:marBottom w:val="0"/>
      <w:divBdr>
        <w:top w:val="none" w:sz="0" w:space="0" w:color="auto"/>
        <w:left w:val="none" w:sz="0" w:space="0" w:color="auto"/>
        <w:bottom w:val="none" w:sz="0" w:space="0" w:color="auto"/>
        <w:right w:val="none" w:sz="0" w:space="0" w:color="auto"/>
      </w:divBdr>
    </w:div>
    <w:div w:id="1922761434">
      <w:bodyDiv w:val="1"/>
      <w:marLeft w:val="0"/>
      <w:marRight w:val="0"/>
      <w:marTop w:val="0"/>
      <w:marBottom w:val="0"/>
      <w:divBdr>
        <w:top w:val="none" w:sz="0" w:space="0" w:color="auto"/>
        <w:left w:val="none" w:sz="0" w:space="0" w:color="auto"/>
        <w:bottom w:val="none" w:sz="0" w:space="0" w:color="auto"/>
        <w:right w:val="none" w:sz="0" w:space="0" w:color="auto"/>
      </w:divBdr>
    </w:div>
    <w:div w:id="1923098340">
      <w:bodyDiv w:val="1"/>
      <w:marLeft w:val="0"/>
      <w:marRight w:val="0"/>
      <w:marTop w:val="0"/>
      <w:marBottom w:val="0"/>
      <w:divBdr>
        <w:top w:val="none" w:sz="0" w:space="0" w:color="auto"/>
        <w:left w:val="none" w:sz="0" w:space="0" w:color="auto"/>
        <w:bottom w:val="none" w:sz="0" w:space="0" w:color="auto"/>
        <w:right w:val="none" w:sz="0" w:space="0" w:color="auto"/>
      </w:divBdr>
    </w:div>
    <w:div w:id="1923172446">
      <w:bodyDiv w:val="1"/>
      <w:marLeft w:val="0"/>
      <w:marRight w:val="0"/>
      <w:marTop w:val="0"/>
      <w:marBottom w:val="0"/>
      <w:divBdr>
        <w:top w:val="none" w:sz="0" w:space="0" w:color="auto"/>
        <w:left w:val="none" w:sz="0" w:space="0" w:color="auto"/>
        <w:bottom w:val="none" w:sz="0" w:space="0" w:color="auto"/>
        <w:right w:val="none" w:sz="0" w:space="0" w:color="auto"/>
      </w:divBdr>
    </w:div>
    <w:div w:id="1923290351">
      <w:bodyDiv w:val="1"/>
      <w:marLeft w:val="0"/>
      <w:marRight w:val="0"/>
      <w:marTop w:val="0"/>
      <w:marBottom w:val="0"/>
      <w:divBdr>
        <w:top w:val="none" w:sz="0" w:space="0" w:color="auto"/>
        <w:left w:val="none" w:sz="0" w:space="0" w:color="auto"/>
        <w:bottom w:val="none" w:sz="0" w:space="0" w:color="auto"/>
        <w:right w:val="none" w:sz="0" w:space="0" w:color="auto"/>
      </w:divBdr>
    </w:div>
    <w:div w:id="1923298038">
      <w:bodyDiv w:val="1"/>
      <w:marLeft w:val="0"/>
      <w:marRight w:val="0"/>
      <w:marTop w:val="0"/>
      <w:marBottom w:val="0"/>
      <w:divBdr>
        <w:top w:val="none" w:sz="0" w:space="0" w:color="auto"/>
        <w:left w:val="none" w:sz="0" w:space="0" w:color="auto"/>
        <w:bottom w:val="none" w:sz="0" w:space="0" w:color="auto"/>
        <w:right w:val="none" w:sz="0" w:space="0" w:color="auto"/>
      </w:divBdr>
    </w:div>
    <w:div w:id="1923484267">
      <w:bodyDiv w:val="1"/>
      <w:marLeft w:val="0"/>
      <w:marRight w:val="0"/>
      <w:marTop w:val="0"/>
      <w:marBottom w:val="0"/>
      <w:divBdr>
        <w:top w:val="none" w:sz="0" w:space="0" w:color="auto"/>
        <w:left w:val="none" w:sz="0" w:space="0" w:color="auto"/>
        <w:bottom w:val="none" w:sz="0" w:space="0" w:color="auto"/>
        <w:right w:val="none" w:sz="0" w:space="0" w:color="auto"/>
      </w:divBdr>
    </w:div>
    <w:div w:id="1923562746">
      <w:bodyDiv w:val="1"/>
      <w:marLeft w:val="0"/>
      <w:marRight w:val="0"/>
      <w:marTop w:val="0"/>
      <w:marBottom w:val="0"/>
      <w:divBdr>
        <w:top w:val="none" w:sz="0" w:space="0" w:color="auto"/>
        <w:left w:val="none" w:sz="0" w:space="0" w:color="auto"/>
        <w:bottom w:val="none" w:sz="0" w:space="0" w:color="auto"/>
        <w:right w:val="none" w:sz="0" w:space="0" w:color="auto"/>
      </w:divBdr>
    </w:div>
    <w:div w:id="1923641126">
      <w:bodyDiv w:val="1"/>
      <w:marLeft w:val="0"/>
      <w:marRight w:val="0"/>
      <w:marTop w:val="0"/>
      <w:marBottom w:val="0"/>
      <w:divBdr>
        <w:top w:val="none" w:sz="0" w:space="0" w:color="auto"/>
        <w:left w:val="none" w:sz="0" w:space="0" w:color="auto"/>
        <w:bottom w:val="none" w:sz="0" w:space="0" w:color="auto"/>
        <w:right w:val="none" w:sz="0" w:space="0" w:color="auto"/>
      </w:divBdr>
    </w:div>
    <w:div w:id="1923680407">
      <w:bodyDiv w:val="1"/>
      <w:marLeft w:val="0"/>
      <w:marRight w:val="0"/>
      <w:marTop w:val="0"/>
      <w:marBottom w:val="0"/>
      <w:divBdr>
        <w:top w:val="none" w:sz="0" w:space="0" w:color="auto"/>
        <w:left w:val="none" w:sz="0" w:space="0" w:color="auto"/>
        <w:bottom w:val="none" w:sz="0" w:space="0" w:color="auto"/>
        <w:right w:val="none" w:sz="0" w:space="0" w:color="auto"/>
      </w:divBdr>
    </w:div>
    <w:div w:id="1923681297">
      <w:bodyDiv w:val="1"/>
      <w:marLeft w:val="0"/>
      <w:marRight w:val="0"/>
      <w:marTop w:val="0"/>
      <w:marBottom w:val="0"/>
      <w:divBdr>
        <w:top w:val="none" w:sz="0" w:space="0" w:color="auto"/>
        <w:left w:val="none" w:sz="0" w:space="0" w:color="auto"/>
        <w:bottom w:val="none" w:sz="0" w:space="0" w:color="auto"/>
        <w:right w:val="none" w:sz="0" w:space="0" w:color="auto"/>
      </w:divBdr>
    </w:div>
    <w:div w:id="1923876340">
      <w:bodyDiv w:val="1"/>
      <w:marLeft w:val="0"/>
      <w:marRight w:val="0"/>
      <w:marTop w:val="0"/>
      <w:marBottom w:val="0"/>
      <w:divBdr>
        <w:top w:val="none" w:sz="0" w:space="0" w:color="auto"/>
        <w:left w:val="none" w:sz="0" w:space="0" w:color="auto"/>
        <w:bottom w:val="none" w:sz="0" w:space="0" w:color="auto"/>
        <w:right w:val="none" w:sz="0" w:space="0" w:color="auto"/>
      </w:divBdr>
    </w:div>
    <w:div w:id="1923879755">
      <w:bodyDiv w:val="1"/>
      <w:marLeft w:val="0"/>
      <w:marRight w:val="0"/>
      <w:marTop w:val="0"/>
      <w:marBottom w:val="0"/>
      <w:divBdr>
        <w:top w:val="none" w:sz="0" w:space="0" w:color="auto"/>
        <w:left w:val="none" w:sz="0" w:space="0" w:color="auto"/>
        <w:bottom w:val="none" w:sz="0" w:space="0" w:color="auto"/>
        <w:right w:val="none" w:sz="0" w:space="0" w:color="auto"/>
      </w:divBdr>
    </w:div>
    <w:div w:id="1923904241">
      <w:bodyDiv w:val="1"/>
      <w:marLeft w:val="0"/>
      <w:marRight w:val="0"/>
      <w:marTop w:val="0"/>
      <w:marBottom w:val="0"/>
      <w:divBdr>
        <w:top w:val="none" w:sz="0" w:space="0" w:color="auto"/>
        <w:left w:val="none" w:sz="0" w:space="0" w:color="auto"/>
        <w:bottom w:val="none" w:sz="0" w:space="0" w:color="auto"/>
        <w:right w:val="none" w:sz="0" w:space="0" w:color="auto"/>
      </w:divBdr>
    </w:div>
    <w:div w:id="1923907401">
      <w:bodyDiv w:val="1"/>
      <w:marLeft w:val="0"/>
      <w:marRight w:val="0"/>
      <w:marTop w:val="0"/>
      <w:marBottom w:val="0"/>
      <w:divBdr>
        <w:top w:val="none" w:sz="0" w:space="0" w:color="auto"/>
        <w:left w:val="none" w:sz="0" w:space="0" w:color="auto"/>
        <w:bottom w:val="none" w:sz="0" w:space="0" w:color="auto"/>
        <w:right w:val="none" w:sz="0" w:space="0" w:color="auto"/>
      </w:divBdr>
    </w:div>
    <w:div w:id="1923946531">
      <w:bodyDiv w:val="1"/>
      <w:marLeft w:val="0"/>
      <w:marRight w:val="0"/>
      <w:marTop w:val="0"/>
      <w:marBottom w:val="0"/>
      <w:divBdr>
        <w:top w:val="none" w:sz="0" w:space="0" w:color="auto"/>
        <w:left w:val="none" w:sz="0" w:space="0" w:color="auto"/>
        <w:bottom w:val="none" w:sz="0" w:space="0" w:color="auto"/>
        <w:right w:val="none" w:sz="0" w:space="0" w:color="auto"/>
      </w:divBdr>
    </w:div>
    <w:div w:id="1924102265">
      <w:bodyDiv w:val="1"/>
      <w:marLeft w:val="0"/>
      <w:marRight w:val="0"/>
      <w:marTop w:val="0"/>
      <w:marBottom w:val="0"/>
      <w:divBdr>
        <w:top w:val="none" w:sz="0" w:space="0" w:color="auto"/>
        <w:left w:val="none" w:sz="0" w:space="0" w:color="auto"/>
        <w:bottom w:val="none" w:sz="0" w:space="0" w:color="auto"/>
        <w:right w:val="none" w:sz="0" w:space="0" w:color="auto"/>
      </w:divBdr>
    </w:div>
    <w:div w:id="1924216088">
      <w:bodyDiv w:val="1"/>
      <w:marLeft w:val="0"/>
      <w:marRight w:val="0"/>
      <w:marTop w:val="0"/>
      <w:marBottom w:val="0"/>
      <w:divBdr>
        <w:top w:val="none" w:sz="0" w:space="0" w:color="auto"/>
        <w:left w:val="none" w:sz="0" w:space="0" w:color="auto"/>
        <w:bottom w:val="none" w:sz="0" w:space="0" w:color="auto"/>
        <w:right w:val="none" w:sz="0" w:space="0" w:color="auto"/>
      </w:divBdr>
    </w:div>
    <w:div w:id="1924216295">
      <w:bodyDiv w:val="1"/>
      <w:marLeft w:val="0"/>
      <w:marRight w:val="0"/>
      <w:marTop w:val="0"/>
      <w:marBottom w:val="0"/>
      <w:divBdr>
        <w:top w:val="none" w:sz="0" w:space="0" w:color="auto"/>
        <w:left w:val="none" w:sz="0" w:space="0" w:color="auto"/>
        <w:bottom w:val="none" w:sz="0" w:space="0" w:color="auto"/>
        <w:right w:val="none" w:sz="0" w:space="0" w:color="auto"/>
      </w:divBdr>
    </w:div>
    <w:div w:id="1924728306">
      <w:bodyDiv w:val="1"/>
      <w:marLeft w:val="0"/>
      <w:marRight w:val="0"/>
      <w:marTop w:val="0"/>
      <w:marBottom w:val="0"/>
      <w:divBdr>
        <w:top w:val="none" w:sz="0" w:space="0" w:color="auto"/>
        <w:left w:val="none" w:sz="0" w:space="0" w:color="auto"/>
        <w:bottom w:val="none" w:sz="0" w:space="0" w:color="auto"/>
        <w:right w:val="none" w:sz="0" w:space="0" w:color="auto"/>
      </w:divBdr>
    </w:div>
    <w:div w:id="1924754997">
      <w:bodyDiv w:val="1"/>
      <w:marLeft w:val="0"/>
      <w:marRight w:val="0"/>
      <w:marTop w:val="0"/>
      <w:marBottom w:val="0"/>
      <w:divBdr>
        <w:top w:val="none" w:sz="0" w:space="0" w:color="auto"/>
        <w:left w:val="none" w:sz="0" w:space="0" w:color="auto"/>
        <w:bottom w:val="none" w:sz="0" w:space="0" w:color="auto"/>
        <w:right w:val="none" w:sz="0" w:space="0" w:color="auto"/>
      </w:divBdr>
    </w:div>
    <w:div w:id="1925138476">
      <w:bodyDiv w:val="1"/>
      <w:marLeft w:val="0"/>
      <w:marRight w:val="0"/>
      <w:marTop w:val="0"/>
      <w:marBottom w:val="0"/>
      <w:divBdr>
        <w:top w:val="none" w:sz="0" w:space="0" w:color="auto"/>
        <w:left w:val="none" w:sz="0" w:space="0" w:color="auto"/>
        <w:bottom w:val="none" w:sz="0" w:space="0" w:color="auto"/>
        <w:right w:val="none" w:sz="0" w:space="0" w:color="auto"/>
      </w:divBdr>
    </w:div>
    <w:div w:id="1925332334">
      <w:bodyDiv w:val="1"/>
      <w:marLeft w:val="0"/>
      <w:marRight w:val="0"/>
      <w:marTop w:val="0"/>
      <w:marBottom w:val="0"/>
      <w:divBdr>
        <w:top w:val="none" w:sz="0" w:space="0" w:color="auto"/>
        <w:left w:val="none" w:sz="0" w:space="0" w:color="auto"/>
        <w:bottom w:val="none" w:sz="0" w:space="0" w:color="auto"/>
        <w:right w:val="none" w:sz="0" w:space="0" w:color="auto"/>
      </w:divBdr>
    </w:div>
    <w:div w:id="1925457821">
      <w:bodyDiv w:val="1"/>
      <w:marLeft w:val="0"/>
      <w:marRight w:val="0"/>
      <w:marTop w:val="0"/>
      <w:marBottom w:val="0"/>
      <w:divBdr>
        <w:top w:val="none" w:sz="0" w:space="0" w:color="auto"/>
        <w:left w:val="none" w:sz="0" w:space="0" w:color="auto"/>
        <w:bottom w:val="none" w:sz="0" w:space="0" w:color="auto"/>
        <w:right w:val="none" w:sz="0" w:space="0" w:color="auto"/>
      </w:divBdr>
    </w:div>
    <w:div w:id="1925607563">
      <w:bodyDiv w:val="1"/>
      <w:marLeft w:val="0"/>
      <w:marRight w:val="0"/>
      <w:marTop w:val="0"/>
      <w:marBottom w:val="0"/>
      <w:divBdr>
        <w:top w:val="none" w:sz="0" w:space="0" w:color="auto"/>
        <w:left w:val="none" w:sz="0" w:space="0" w:color="auto"/>
        <w:bottom w:val="none" w:sz="0" w:space="0" w:color="auto"/>
        <w:right w:val="none" w:sz="0" w:space="0" w:color="auto"/>
      </w:divBdr>
    </w:div>
    <w:div w:id="1926112976">
      <w:bodyDiv w:val="1"/>
      <w:marLeft w:val="0"/>
      <w:marRight w:val="0"/>
      <w:marTop w:val="0"/>
      <w:marBottom w:val="0"/>
      <w:divBdr>
        <w:top w:val="none" w:sz="0" w:space="0" w:color="auto"/>
        <w:left w:val="none" w:sz="0" w:space="0" w:color="auto"/>
        <w:bottom w:val="none" w:sz="0" w:space="0" w:color="auto"/>
        <w:right w:val="none" w:sz="0" w:space="0" w:color="auto"/>
      </w:divBdr>
    </w:div>
    <w:div w:id="1926264413">
      <w:bodyDiv w:val="1"/>
      <w:marLeft w:val="0"/>
      <w:marRight w:val="0"/>
      <w:marTop w:val="0"/>
      <w:marBottom w:val="0"/>
      <w:divBdr>
        <w:top w:val="none" w:sz="0" w:space="0" w:color="auto"/>
        <w:left w:val="none" w:sz="0" w:space="0" w:color="auto"/>
        <w:bottom w:val="none" w:sz="0" w:space="0" w:color="auto"/>
        <w:right w:val="none" w:sz="0" w:space="0" w:color="auto"/>
      </w:divBdr>
    </w:div>
    <w:div w:id="1926300959">
      <w:bodyDiv w:val="1"/>
      <w:marLeft w:val="0"/>
      <w:marRight w:val="0"/>
      <w:marTop w:val="0"/>
      <w:marBottom w:val="0"/>
      <w:divBdr>
        <w:top w:val="none" w:sz="0" w:space="0" w:color="auto"/>
        <w:left w:val="none" w:sz="0" w:space="0" w:color="auto"/>
        <w:bottom w:val="none" w:sz="0" w:space="0" w:color="auto"/>
        <w:right w:val="none" w:sz="0" w:space="0" w:color="auto"/>
      </w:divBdr>
    </w:div>
    <w:div w:id="1926331262">
      <w:bodyDiv w:val="1"/>
      <w:marLeft w:val="0"/>
      <w:marRight w:val="0"/>
      <w:marTop w:val="0"/>
      <w:marBottom w:val="0"/>
      <w:divBdr>
        <w:top w:val="none" w:sz="0" w:space="0" w:color="auto"/>
        <w:left w:val="none" w:sz="0" w:space="0" w:color="auto"/>
        <w:bottom w:val="none" w:sz="0" w:space="0" w:color="auto"/>
        <w:right w:val="none" w:sz="0" w:space="0" w:color="auto"/>
      </w:divBdr>
    </w:div>
    <w:div w:id="1926455136">
      <w:bodyDiv w:val="1"/>
      <w:marLeft w:val="0"/>
      <w:marRight w:val="0"/>
      <w:marTop w:val="0"/>
      <w:marBottom w:val="0"/>
      <w:divBdr>
        <w:top w:val="none" w:sz="0" w:space="0" w:color="auto"/>
        <w:left w:val="none" w:sz="0" w:space="0" w:color="auto"/>
        <w:bottom w:val="none" w:sz="0" w:space="0" w:color="auto"/>
        <w:right w:val="none" w:sz="0" w:space="0" w:color="auto"/>
      </w:divBdr>
    </w:div>
    <w:div w:id="1926646607">
      <w:bodyDiv w:val="1"/>
      <w:marLeft w:val="0"/>
      <w:marRight w:val="0"/>
      <w:marTop w:val="0"/>
      <w:marBottom w:val="0"/>
      <w:divBdr>
        <w:top w:val="none" w:sz="0" w:space="0" w:color="auto"/>
        <w:left w:val="none" w:sz="0" w:space="0" w:color="auto"/>
        <w:bottom w:val="none" w:sz="0" w:space="0" w:color="auto"/>
        <w:right w:val="none" w:sz="0" w:space="0" w:color="auto"/>
      </w:divBdr>
    </w:div>
    <w:div w:id="1926650051">
      <w:bodyDiv w:val="1"/>
      <w:marLeft w:val="0"/>
      <w:marRight w:val="0"/>
      <w:marTop w:val="0"/>
      <w:marBottom w:val="0"/>
      <w:divBdr>
        <w:top w:val="none" w:sz="0" w:space="0" w:color="auto"/>
        <w:left w:val="none" w:sz="0" w:space="0" w:color="auto"/>
        <w:bottom w:val="none" w:sz="0" w:space="0" w:color="auto"/>
        <w:right w:val="none" w:sz="0" w:space="0" w:color="auto"/>
      </w:divBdr>
    </w:div>
    <w:div w:id="1926718381">
      <w:bodyDiv w:val="1"/>
      <w:marLeft w:val="0"/>
      <w:marRight w:val="0"/>
      <w:marTop w:val="0"/>
      <w:marBottom w:val="0"/>
      <w:divBdr>
        <w:top w:val="none" w:sz="0" w:space="0" w:color="auto"/>
        <w:left w:val="none" w:sz="0" w:space="0" w:color="auto"/>
        <w:bottom w:val="none" w:sz="0" w:space="0" w:color="auto"/>
        <w:right w:val="none" w:sz="0" w:space="0" w:color="auto"/>
      </w:divBdr>
    </w:div>
    <w:div w:id="1926957383">
      <w:bodyDiv w:val="1"/>
      <w:marLeft w:val="0"/>
      <w:marRight w:val="0"/>
      <w:marTop w:val="0"/>
      <w:marBottom w:val="0"/>
      <w:divBdr>
        <w:top w:val="none" w:sz="0" w:space="0" w:color="auto"/>
        <w:left w:val="none" w:sz="0" w:space="0" w:color="auto"/>
        <w:bottom w:val="none" w:sz="0" w:space="0" w:color="auto"/>
        <w:right w:val="none" w:sz="0" w:space="0" w:color="auto"/>
      </w:divBdr>
    </w:div>
    <w:div w:id="1926957592">
      <w:bodyDiv w:val="1"/>
      <w:marLeft w:val="0"/>
      <w:marRight w:val="0"/>
      <w:marTop w:val="0"/>
      <w:marBottom w:val="0"/>
      <w:divBdr>
        <w:top w:val="none" w:sz="0" w:space="0" w:color="auto"/>
        <w:left w:val="none" w:sz="0" w:space="0" w:color="auto"/>
        <w:bottom w:val="none" w:sz="0" w:space="0" w:color="auto"/>
        <w:right w:val="none" w:sz="0" w:space="0" w:color="auto"/>
      </w:divBdr>
    </w:div>
    <w:div w:id="1927418905">
      <w:bodyDiv w:val="1"/>
      <w:marLeft w:val="0"/>
      <w:marRight w:val="0"/>
      <w:marTop w:val="0"/>
      <w:marBottom w:val="0"/>
      <w:divBdr>
        <w:top w:val="none" w:sz="0" w:space="0" w:color="auto"/>
        <w:left w:val="none" w:sz="0" w:space="0" w:color="auto"/>
        <w:bottom w:val="none" w:sz="0" w:space="0" w:color="auto"/>
        <w:right w:val="none" w:sz="0" w:space="0" w:color="auto"/>
      </w:divBdr>
    </w:div>
    <w:div w:id="1927492168">
      <w:bodyDiv w:val="1"/>
      <w:marLeft w:val="0"/>
      <w:marRight w:val="0"/>
      <w:marTop w:val="0"/>
      <w:marBottom w:val="0"/>
      <w:divBdr>
        <w:top w:val="none" w:sz="0" w:space="0" w:color="auto"/>
        <w:left w:val="none" w:sz="0" w:space="0" w:color="auto"/>
        <w:bottom w:val="none" w:sz="0" w:space="0" w:color="auto"/>
        <w:right w:val="none" w:sz="0" w:space="0" w:color="auto"/>
      </w:divBdr>
    </w:div>
    <w:div w:id="1927492228">
      <w:bodyDiv w:val="1"/>
      <w:marLeft w:val="0"/>
      <w:marRight w:val="0"/>
      <w:marTop w:val="0"/>
      <w:marBottom w:val="0"/>
      <w:divBdr>
        <w:top w:val="none" w:sz="0" w:space="0" w:color="auto"/>
        <w:left w:val="none" w:sz="0" w:space="0" w:color="auto"/>
        <w:bottom w:val="none" w:sz="0" w:space="0" w:color="auto"/>
        <w:right w:val="none" w:sz="0" w:space="0" w:color="auto"/>
      </w:divBdr>
    </w:div>
    <w:div w:id="1927762554">
      <w:bodyDiv w:val="1"/>
      <w:marLeft w:val="0"/>
      <w:marRight w:val="0"/>
      <w:marTop w:val="0"/>
      <w:marBottom w:val="0"/>
      <w:divBdr>
        <w:top w:val="none" w:sz="0" w:space="0" w:color="auto"/>
        <w:left w:val="none" w:sz="0" w:space="0" w:color="auto"/>
        <w:bottom w:val="none" w:sz="0" w:space="0" w:color="auto"/>
        <w:right w:val="none" w:sz="0" w:space="0" w:color="auto"/>
      </w:divBdr>
    </w:div>
    <w:div w:id="1928073795">
      <w:bodyDiv w:val="1"/>
      <w:marLeft w:val="0"/>
      <w:marRight w:val="0"/>
      <w:marTop w:val="0"/>
      <w:marBottom w:val="0"/>
      <w:divBdr>
        <w:top w:val="none" w:sz="0" w:space="0" w:color="auto"/>
        <w:left w:val="none" w:sz="0" w:space="0" w:color="auto"/>
        <w:bottom w:val="none" w:sz="0" w:space="0" w:color="auto"/>
        <w:right w:val="none" w:sz="0" w:space="0" w:color="auto"/>
      </w:divBdr>
    </w:div>
    <w:div w:id="1928146255">
      <w:bodyDiv w:val="1"/>
      <w:marLeft w:val="0"/>
      <w:marRight w:val="0"/>
      <w:marTop w:val="0"/>
      <w:marBottom w:val="0"/>
      <w:divBdr>
        <w:top w:val="none" w:sz="0" w:space="0" w:color="auto"/>
        <w:left w:val="none" w:sz="0" w:space="0" w:color="auto"/>
        <w:bottom w:val="none" w:sz="0" w:space="0" w:color="auto"/>
        <w:right w:val="none" w:sz="0" w:space="0" w:color="auto"/>
      </w:divBdr>
    </w:div>
    <w:div w:id="1928229192">
      <w:bodyDiv w:val="1"/>
      <w:marLeft w:val="0"/>
      <w:marRight w:val="0"/>
      <w:marTop w:val="0"/>
      <w:marBottom w:val="0"/>
      <w:divBdr>
        <w:top w:val="none" w:sz="0" w:space="0" w:color="auto"/>
        <w:left w:val="none" w:sz="0" w:space="0" w:color="auto"/>
        <w:bottom w:val="none" w:sz="0" w:space="0" w:color="auto"/>
        <w:right w:val="none" w:sz="0" w:space="0" w:color="auto"/>
      </w:divBdr>
    </w:div>
    <w:div w:id="1928886192">
      <w:bodyDiv w:val="1"/>
      <w:marLeft w:val="0"/>
      <w:marRight w:val="0"/>
      <w:marTop w:val="0"/>
      <w:marBottom w:val="0"/>
      <w:divBdr>
        <w:top w:val="none" w:sz="0" w:space="0" w:color="auto"/>
        <w:left w:val="none" w:sz="0" w:space="0" w:color="auto"/>
        <w:bottom w:val="none" w:sz="0" w:space="0" w:color="auto"/>
        <w:right w:val="none" w:sz="0" w:space="0" w:color="auto"/>
      </w:divBdr>
    </w:div>
    <w:div w:id="1928926254">
      <w:bodyDiv w:val="1"/>
      <w:marLeft w:val="0"/>
      <w:marRight w:val="0"/>
      <w:marTop w:val="0"/>
      <w:marBottom w:val="0"/>
      <w:divBdr>
        <w:top w:val="none" w:sz="0" w:space="0" w:color="auto"/>
        <w:left w:val="none" w:sz="0" w:space="0" w:color="auto"/>
        <w:bottom w:val="none" w:sz="0" w:space="0" w:color="auto"/>
        <w:right w:val="none" w:sz="0" w:space="0" w:color="auto"/>
      </w:divBdr>
    </w:div>
    <w:div w:id="1929345203">
      <w:bodyDiv w:val="1"/>
      <w:marLeft w:val="0"/>
      <w:marRight w:val="0"/>
      <w:marTop w:val="0"/>
      <w:marBottom w:val="0"/>
      <w:divBdr>
        <w:top w:val="none" w:sz="0" w:space="0" w:color="auto"/>
        <w:left w:val="none" w:sz="0" w:space="0" w:color="auto"/>
        <w:bottom w:val="none" w:sz="0" w:space="0" w:color="auto"/>
        <w:right w:val="none" w:sz="0" w:space="0" w:color="auto"/>
      </w:divBdr>
    </w:div>
    <w:div w:id="1929538330">
      <w:bodyDiv w:val="1"/>
      <w:marLeft w:val="0"/>
      <w:marRight w:val="0"/>
      <w:marTop w:val="0"/>
      <w:marBottom w:val="0"/>
      <w:divBdr>
        <w:top w:val="none" w:sz="0" w:space="0" w:color="auto"/>
        <w:left w:val="none" w:sz="0" w:space="0" w:color="auto"/>
        <w:bottom w:val="none" w:sz="0" w:space="0" w:color="auto"/>
        <w:right w:val="none" w:sz="0" w:space="0" w:color="auto"/>
      </w:divBdr>
    </w:div>
    <w:div w:id="1929582761">
      <w:bodyDiv w:val="1"/>
      <w:marLeft w:val="0"/>
      <w:marRight w:val="0"/>
      <w:marTop w:val="0"/>
      <w:marBottom w:val="0"/>
      <w:divBdr>
        <w:top w:val="none" w:sz="0" w:space="0" w:color="auto"/>
        <w:left w:val="none" w:sz="0" w:space="0" w:color="auto"/>
        <w:bottom w:val="none" w:sz="0" w:space="0" w:color="auto"/>
        <w:right w:val="none" w:sz="0" w:space="0" w:color="auto"/>
      </w:divBdr>
    </w:div>
    <w:div w:id="1929726645">
      <w:bodyDiv w:val="1"/>
      <w:marLeft w:val="0"/>
      <w:marRight w:val="0"/>
      <w:marTop w:val="0"/>
      <w:marBottom w:val="0"/>
      <w:divBdr>
        <w:top w:val="none" w:sz="0" w:space="0" w:color="auto"/>
        <w:left w:val="none" w:sz="0" w:space="0" w:color="auto"/>
        <w:bottom w:val="none" w:sz="0" w:space="0" w:color="auto"/>
        <w:right w:val="none" w:sz="0" w:space="0" w:color="auto"/>
      </w:divBdr>
    </w:div>
    <w:div w:id="1929774821">
      <w:bodyDiv w:val="1"/>
      <w:marLeft w:val="0"/>
      <w:marRight w:val="0"/>
      <w:marTop w:val="0"/>
      <w:marBottom w:val="0"/>
      <w:divBdr>
        <w:top w:val="none" w:sz="0" w:space="0" w:color="auto"/>
        <w:left w:val="none" w:sz="0" w:space="0" w:color="auto"/>
        <w:bottom w:val="none" w:sz="0" w:space="0" w:color="auto"/>
        <w:right w:val="none" w:sz="0" w:space="0" w:color="auto"/>
      </w:divBdr>
    </w:div>
    <w:div w:id="1930500123">
      <w:bodyDiv w:val="1"/>
      <w:marLeft w:val="0"/>
      <w:marRight w:val="0"/>
      <w:marTop w:val="0"/>
      <w:marBottom w:val="0"/>
      <w:divBdr>
        <w:top w:val="none" w:sz="0" w:space="0" w:color="auto"/>
        <w:left w:val="none" w:sz="0" w:space="0" w:color="auto"/>
        <w:bottom w:val="none" w:sz="0" w:space="0" w:color="auto"/>
        <w:right w:val="none" w:sz="0" w:space="0" w:color="auto"/>
      </w:divBdr>
    </w:div>
    <w:div w:id="1930505711">
      <w:bodyDiv w:val="1"/>
      <w:marLeft w:val="0"/>
      <w:marRight w:val="0"/>
      <w:marTop w:val="0"/>
      <w:marBottom w:val="0"/>
      <w:divBdr>
        <w:top w:val="none" w:sz="0" w:space="0" w:color="auto"/>
        <w:left w:val="none" w:sz="0" w:space="0" w:color="auto"/>
        <w:bottom w:val="none" w:sz="0" w:space="0" w:color="auto"/>
        <w:right w:val="none" w:sz="0" w:space="0" w:color="auto"/>
      </w:divBdr>
    </w:div>
    <w:div w:id="1930648977">
      <w:bodyDiv w:val="1"/>
      <w:marLeft w:val="0"/>
      <w:marRight w:val="0"/>
      <w:marTop w:val="0"/>
      <w:marBottom w:val="0"/>
      <w:divBdr>
        <w:top w:val="none" w:sz="0" w:space="0" w:color="auto"/>
        <w:left w:val="none" w:sz="0" w:space="0" w:color="auto"/>
        <w:bottom w:val="none" w:sz="0" w:space="0" w:color="auto"/>
        <w:right w:val="none" w:sz="0" w:space="0" w:color="auto"/>
      </w:divBdr>
    </w:div>
    <w:div w:id="1930656404">
      <w:bodyDiv w:val="1"/>
      <w:marLeft w:val="0"/>
      <w:marRight w:val="0"/>
      <w:marTop w:val="0"/>
      <w:marBottom w:val="0"/>
      <w:divBdr>
        <w:top w:val="none" w:sz="0" w:space="0" w:color="auto"/>
        <w:left w:val="none" w:sz="0" w:space="0" w:color="auto"/>
        <w:bottom w:val="none" w:sz="0" w:space="0" w:color="auto"/>
        <w:right w:val="none" w:sz="0" w:space="0" w:color="auto"/>
      </w:divBdr>
    </w:div>
    <w:div w:id="1930776400">
      <w:bodyDiv w:val="1"/>
      <w:marLeft w:val="0"/>
      <w:marRight w:val="0"/>
      <w:marTop w:val="0"/>
      <w:marBottom w:val="0"/>
      <w:divBdr>
        <w:top w:val="none" w:sz="0" w:space="0" w:color="auto"/>
        <w:left w:val="none" w:sz="0" w:space="0" w:color="auto"/>
        <w:bottom w:val="none" w:sz="0" w:space="0" w:color="auto"/>
        <w:right w:val="none" w:sz="0" w:space="0" w:color="auto"/>
      </w:divBdr>
    </w:div>
    <w:div w:id="1931040366">
      <w:bodyDiv w:val="1"/>
      <w:marLeft w:val="0"/>
      <w:marRight w:val="0"/>
      <w:marTop w:val="0"/>
      <w:marBottom w:val="0"/>
      <w:divBdr>
        <w:top w:val="none" w:sz="0" w:space="0" w:color="auto"/>
        <w:left w:val="none" w:sz="0" w:space="0" w:color="auto"/>
        <w:bottom w:val="none" w:sz="0" w:space="0" w:color="auto"/>
        <w:right w:val="none" w:sz="0" w:space="0" w:color="auto"/>
      </w:divBdr>
    </w:div>
    <w:div w:id="1931229066">
      <w:bodyDiv w:val="1"/>
      <w:marLeft w:val="0"/>
      <w:marRight w:val="0"/>
      <w:marTop w:val="0"/>
      <w:marBottom w:val="0"/>
      <w:divBdr>
        <w:top w:val="none" w:sz="0" w:space="0" w:color="auto"/>
        <w:left w:val="none" w:sz="0" w:space="0" w:color="auto"/>
        <w:bottom w:val="none" w:sz="0" w:space="0" w:color="auto"/>
        <w:right w:val="none" w:sz="0" w:space="0" w:color="auto"/>
      </w:divBdr>
    </w:div>
    <w:div w:id="1931616875">
      <w:bodyDiv w:val="1"/>
      <w:marLeft w:val="0"/>
      <w:marRight w:val="0"/>
      <w:marTop w:val="0"/>
      <w:marBottom w:val="0"/>
      <w:divBdr>
        <w:top w:val="none" w:sz="0" w:space="0" w:color="auto"/>
        <w:left w:val="none" w:sz="0" w:space="0" w:color="auto"/>
        <w:bottom w:val="none" w:sz="0" w:space="0" w:color="auto"/>
        <w:right w:val="none" w:sz="0" w:space="0" w:color="auto"/>
      </w:divBdr>
    </w:div>
    <w:div w:id="1931697936">
      <w:bodyDiv w:val="1"/>
      <w:marLeft w:val="0"/>
      <w:marRight w:val="0"/>
      <w:marTop w:val="0"/>
      <w:marBottom w:val="0"/>
      <w:divBdr>
        <w:top w:val="none" w:sz="0" w:space="0" w:color="auto"/>
        <w:left w:val="none" w:sz="0" w:space="0" w:color="auto"/>
        <w:bottom w:val="none" w:sz="0" w:space="0" w:color="auto"/>
        <w:right w:val="none" w:sz="0" w:space="0" w:color="auto"/>
      </w:divBdr>
    </w:div>
    <w:div w:id="1931766767">
      <w:bodyDiv w:val="1"/>
      <w:marLeft w:val="0"/>
      <w:marRight w:val="0"/>
      <w:marTop w:val="0"/>
      <w:marBottom w:val="0"/>
      <w:divBdr>
        <w:top w:val="none" w:sz="0" w:space="0" w:color="auto"/>
        <w:left w:val="none" w:sz="0" w:space="0" w:color="auto"/>
        <w:bottom w:val="none" w:sz="0" w:space="0" w:color="auto"/>
        <w:right w:val="none" w:sz="0" w:space="0" w:color="auto"/>
      </w:divBdr>
    </w:div>
    <w:div w:id="1932203364">
      <w:bodyDiv w:val="1"/>
      <w:marLeft w:val="0"/>
      <w:marRight w:val="0"/>
      <w:marTop w:val="0"/>
      <w:marBottom w:val="0"/>
      <w:divBdr>
        <w:top w:val="none" w:sz="0" w:space="0" w:color="auto"/>
        <w:left w:val="none" w:sz="0" w:space="0" w:color="auto"/>
        <w:bottom w:val="none" w:sz="0" w:space="0" w:color="auto"/>
        <w:right w:val="none" w:sz="0" w:space="0" w:color="auto"/>
      </w:divBdr>
    </w:div>
    <w:div w:id="1932346937">
      <w:bodyDiv w:val="1"/>
      <w:marLeft w:val="0"/>
      <w:marRight w:val="0"/>
      <w:marTop w:val="0"/>
      <w:marBottom w:val="0"/>
      <w:divBdr>
        <w:top w:val="none" w:sz="0" w:space="0" w:color="auto"/>
        <w:left w:val="none" w:sz="0" w:space="0" w:color="auto"/>
        <w:bottom w:val="none" w:sz="0" w:space="0" w:color="auto"/>
        <w:right w:val="none" w:sz="0" w:space="0" w:color="auto"/>
      </w:divBdr>
    </w:div>
    <w:div w:id="1932426555">
      <w:bodyDiv w:val="1"/>
      <w:marLeft w:val="0"/>
      <w:marRight w:val="0"/>
      <w:marTop w:val="0"/>
      <w:marBottom w:val="0"/>
      <w:divBdr>
        <w:top w:val="none" w:sz="0" w:space="0" w:color="auto"/>
        <w:left w:val="none" w:sz="0" w:space="0" w:color="auto"/>
        <w:bottom w:val="none" w:sz="0" w:space="0" w:color="auto"/>
        <w:right w:val="none" w:sz="0" w:space="0" w:color="auto"/>
      </w:divBdr>
    </w:div>
    <w:div w:id="1932855286">
      <w:bodyDiv w:val="1"/>
      <w:marLeft w:val="0"/>
      <w:marRight w:val="0"/>
      <w:marTop w:val="0"/>
      <w:marBottom w:val="0"/>
      <w:divBdr>
        <w:top w:val="none" w:sz="0" w:space="0" w:color="auto"/>
        <w:left w:val="none" w:sz="0" w:space="0" w:color="auto"/>
        <w:bottom w:val="none" w:sz="0" w:space="0" w:color="auto"/>
        <w:right w:val="none" w:sz="0" w:space="0" w:color="auto"/>
      </w:divBdr>
    </w:div>
    <w:div w:id="1933081236">
      <w:bodyDiv w:val="1"/>
      <w:marLeft w:val="0"/>
      <w:marRight w:val="0"/>
      <w:marTop w:val="0"/>
      <w:marBottom w:val="0"/>
      <w:divBdr>
        <w:top w:val="none" w:sz="0" w:space="0" w:color="auto"/>
        <w:left w:val="none" w:sz="0" w:space="0" w:color="auto"/>
        <w:bottom w:val="none" w:sz="0" w:space="0" w:color="auto"/>
        <w:right w:val="none" w:sz="0" w:space="0" w:color="auto"/>
      </w:divBdr>
    </w:div>
    <w:div w:id="1933120883">
      <w:bodyDiv w:val="1"/>
      <w:marLeft w:val="0"/>
      <w:marRight w:val="0"/>
      <w:marTop w:val="0"/>
      <w:marBottom w:val="0"/>
      <w:divBdr>
        <w:top w:val="none" w:sz="0" w:space="0" w:color="auto"/>
        <w:left w:val="none" w:sz="0" w:space="0" w:color="auto"/>
        <w:bottom w:val="none" w:sz="0" w:space="0" w:color="auto"/>
        <w:right w:val="none" w:sz="0" w:space="0" w:color="auto"/>
      </w:divBdr>
    </w:div>
    <w:div w:id="1933123072">
      <w:bodyDiv w:val="1"/>
      <w:marLeft w:val="0"/>
      <w:marRight w:val="0"/>
      <w:marTop w:val="0"/>
      <w:marBottom w:val="0"/>
      <w:divBdr>
        <w:top w:val="none" w:sz="0" w:space="0" w:color="auto"/>
        <w:left w:val="none" w:sz="0" w:space="0" w:color="auto"/>
        <w:bottom w:val="none" w:sz="0" w:space="0" w:color="auto"/>
        <w:right w:val="none" w:sz="0" w:space="0" w:color="auto"/>
      </w:divBdr>
    </w:div>
    <w:div w:id="1933316385">
      <w:bodyDiv w:val="1"/>
      <w:marLeft w:val="0"/>
      <w:marRight w:val="0"/>
      <w:marTop w:val="0"/>
      <w:marBottom w:val="0"/>
      <w:divBdr>
        <w:top w:val="none" w:sz="0" w:space="0" w:color="auto"/>
        <w:left w:val="none" w:sz="0" w:space="0" w:color="auto"/>
        <w:bottom w:val="none" w:sz="0" w:space="0" w:color="auto"/>
        <w:right w:val="none" w:sz="0" w:space="0" w:color="auto"/>
      </w:divBdr>
    </w:div>
    <w:div w:id="1933317393">
      <w:bodyDiv w:val="1"/>
      <w:marLeft w:val="0"/>
      <w:marRight w:val="0"/>
      <w:marTop w:val="0"/>
      <w:marBottom w:val="0"/>
      <w:divBdr>
        <w:top w:val="none" w:sz="0" w:space="0" w:color="auto"/>
        <w:left w:val="none" w:sz="0" w:space="0" w:color="auto"/>
        <w:bottom w:val="none" w:sz="0" w:space="0" w:color="auto"/>
        <w:right w:val="none" w:sz="0" w:space="0" w:color="auto"/>
      </w:divBdr>
    </w:div>
    <w:div w:id="1933514855">
      <w:bodyDiv w:val="1"/>
      <w:marLeft w:val="0"/>
      <w:marRight w:val="0"/>
      <w:marTop w:val="0"/>
      <w:marBottom w:val="0"/>
      <w:divBdr>
        <w:top w:val="none" w:sz="0" w:space="0" w:color="auto"/>
        <w:left w:val="none" w:sz="0" w:space="0" w:color="auto"/>
        <w:bottom w:val="none" w:sz="0" w:space="0" w:color="auto"/>
        <w:right w:val="none" w:sz="0" w:space="0" w:color="auto"/>
      </w:divBdr>
    </w:div>
    <w:div w:id="1933734543">
      <w:bodyDiv w:val="1"/>
      <w:marLeft w:val="0"/>
      <w:marRight w:val="0"/>
      <w:marTop w:val="0"/>
      <w:marBottom w:val="0"/>
      <w:divBdr>
        <w:top w:val="none" w:sz="0" w:space="0" w:color="auto"/>
        <w:left w:val="none" w:sz="0" w:space="0" w:color="auto"/>
        <w:bottom w:val="none" w:sz="0" w:space="0" w:color="auto"/>
        <w:right w:val="none" w:sz="0" w:space="0" w:color="auto"/>
      </w:divBdr>
    </w:div>
    <w:div w:id="1933852929">
      <w:bodyDiv w:val="1"/>
      <w:marLeft w:val="0"/>
      <w:marRight w:val="0"/>
      <w:marTop w:val="0"/>
      <w:marBottom w:val="0"/>
      <w:divBdr>
        <w:top w:val="none" w:sz="0" w:space="0" w:color="auto"/>
        <w:left w:val="none" w:sz="0" w:space="0" w:color="auto"/>
        <w:bottom w:val="none" w:sz="0" w:space="0" w:color="auto"/>
        <w:right w:val="none" w:sz="0" w:space="0" w:color="auto"/>
      </w:divBdr>
    </w:div>
    <w:div w:id="1933859054">
      <w:bodyDiv w:val="1"/>
      <w:marLeft w:val="0"/>
      <w:marRight w:val="0"/>
      <w:marTop w:val="0"/>
      <w:marBottom w:val="0"/>
      <w:divBdr>
        <w:top w:val="none" w:sz="0" w:space="0" w:color="auto"/>
        <w:left w:val="none" w:sz="0" w:space="0" w:color="auto"/>
        <w:bottom w:val="none" w:sz="0" w:space="0" w:color="auto"/>
        <w:right w:val="none" w:sz="0" w:space="0" w:color="auto"/>
      </w:divBdr>
    </w:div>
    <w:div w:id="1933973478">
      <w:bodyDiv w:val="1"/>
      <w:marLeft w:val="0"/>
      <w:marRight w:val="0"/>
      <w:marTop w:val="0"/>
      <w:marBottom w:val="0"/>
      <w:divBdr>
        <w:top w:val="none" w:sz="0" w:space="0" w:color="auto"/>
        <w:left w:val="none" w:sz="0" w:space="0" w:color="auto"/>
        <w:bottom w:val="none" w:sz="0" w:space="0" w:color="auto"/>
        <w:right w:val="none" w:sz="0" w:space="0" w:color="auto"/>
      </w:divBdr>
    </w:div>
    <w:div w:id="1934119813">
      <w:bodyDiv w:val="1"/>
      <w:marLeft w:val="0"/>
      <w:marRight w:val="0"/>
      <w:marTop w:val="0"/>
      <w:marBottom w:val="0"/>
      <w:divBdr>
        <w:top w:val="none" w:sz="0" w:space="0" w:color="auto"/>
        <w:left w:val="none" w:sz="0" w:space="0" w:color="auto"/>
        <w:bottom w:val="none" w:sz="0" w:space="0" w:color="auto"/>
        <w:right w:val="none" w:sz="0" w:space="0" w:color="auto"/>
      </w:divBdr>
    </w:div>
    <w:div w:id="1934195171">
      <w:bodyDiv w:val="1"/>
      <w:marLeft w:val="0"/>
      <w:marRight w:val="0"/>
      <w:marTop w:val="0"/>
      <w:marBottom w:val="0"/>
      <w:divBdr>
        <w:top w:val="none" w:sz="0" w:space="0" w:color="auto"/>
        <w:left w:val="none" w:sz="0" w:space="0" w:color="auto"/>
        <w:bottom w:val="none" w:sz="0" w:space="0" w:color="auto"/>
        <w:right w:val="none" w:sz="0" w:space="0" w:color="auto"/>
      </w:divBdr>
    </w:div>
    <w:div w:id="1934237552">
      <w:bodyDiv w:val="1"/>
      <w:marLeft w:val="0"/>
      <w:marRight w:val="0"/>
      <w:marTop w:val="0"/>
      <w:marBottom w:val="0"/>
      <w:divBdr>
        <w:top w:val="none" w:sz="0" w:space="0" w:color="auto"/>
        <w:left w:val="none" w:sz="0" w:space="0" w:color="auto"/>
        <w:bottom w:val="none" w:sz="0" w:space="0" w:color="auto"/>
        <w:right w:val="none" w:sz="0" w:space="0" w:color="auto"/>
      </w:divBdr>
    </w:div>
    <w:div w:id="1934587970">
      <w:bodyDiv w:val="1"/>
      <w:marLeft w:val="0"/>
      <w:marRight w:val="0"/>
      <w:marTop w:val="0"/>
      <w:marBottom w:val="0"/>
      <w:divBdr>
        <w:top w:val="none" w:sz="0" w:space="0" w:color="auto"/>
        <w:left w:val="none" w:sz="0" w:space="0" w:color="auto"/>
        <w:bottom w:val="none" w:sz="0" w:space="0" w:color="auto"/>
        <w:right w:val="none" w:sz="0" w:space="0" w:color="auto"/>
      </w:divBdr>
    </w:div>
    <w:div w:id="1934705234">
      <w:bodyDiv w:val="1"/>
      <w:marLeft w:val="0"/>
      <w:marRight w:val="0"/>
      <w:marTop w:val="0"/>
      <w:marBottom w:val="0"/>
      <w:divBdr>
        <w:top w:val="none" w:sz="0" w:space="0" w:color="auto"/>
        <w:left w:val="none" w:sz="0" w:space="0" w:color="auto"/>
        <w:bottom w:val="none" w:sz="0" w:space="0" w:color="auto"/>
        <w:right w:val="none" w:sz="0" w:space="0" w:color="auto"/>
      </w:divBdr>
    </w:div>
    <w:div w:id="1934779109">
      <w:bodyDiv w:val="1"/>
      <w:marLeft w:val="0"/>
      <w:marRight w:val="0"/>
      <w:marTop w:val="0"/>
      <w:marBottom w:val="0"/>
      <w:divBdr>
        <w:top w:val="none" w:sz="0" w:space="0" w:color="auto"/>
        <w:left w:val="none" w:sz="0" w:space="0" w:color="auto"/>
        <w:bottom w:val="none" w:sz="0" w:space="0" w:color="auto"/>
        <w:right w:val="none" w:sz="0" w:space="0" w:color="auto"/>
      </w:divBdr>
    </w:div>
    <w:div w:id="1934825439">
      <w:bodyDiv w:val="1"/>
      <w:marLeft w:val="0"/>
      <w:marRight w:val="0"/>
      <w:marTop w:val="0"/>
      <w:marBottom w:val="0"/>
      <w:divBdr>
        <w:top w:val="none" w:sz="0" w:space="0" w:color="auto"/>
        <w:left w:val="none" w:sz="0" w:space="0" w:color="auto"/>
        <w:bottom w:val="none" w:sz="0" w:space="0" w:color="auto"/>
        <w:right w:val="none" w:sz="0" w:space="0" w:color="auto"/>
      </w:divBdr>
    </w:div>
    <w:div w:id="1934849704">
      <w:bodyDiv w:val="1"/>
      <w:marLeft w:val="0"/>
      <w:marRight w:val="0"/>
      <w:marTop w:val="0"/>
      <w:marBottom w:val="0"/>
      <w:divBdr>
        <w:top w:val="none" w:sz="0" w:space="0" w:color="auto"/>
        <w:left w:val="none" w:sz="0" w:space="0" w:color="auto"/>
        <w:bottom w:val="none" w:sz="0" w:space="0" w:color="auto"/>
        <w:right w:val="none" w:sz="0" w:space="0" w:color="auto"/>
      </w:divBdr>
    </w:div>
    <w:div w:id="1935093059">
      <w:bodyDiv w:val="1"/>
      <w:marLeft w:val="0"/>
      <w:marRight w:val="0"/>
      <w:marTop w:val="0"/>
      <w:marBottom w:val="0"/>
      <w:divBdr>
        <w:top w:val="none" w:sz="0" w:space="0" w:color="auto"/>
        <w:left w:val="none" w:sz="0" w:space="0" w:color="auto"/>
        <w:bottom w:val="none" w:sz="0" w:space="0" w:color="auto"/>
        <w:right w:val="none" w:sz="0" w:space="0" w:color="auto"/>
      </w:divBdr>
    </w:div>
    <w:div w:id="1935094471">
      <w:bodyDiv w:val="1"/>
      <w:marLeft w:val="0"/>
      <w:marRight w:val="0"/>
      <w:marTop w:val="0"/>
      <w:marBottom w:val="0"/>
      <w:divBdr>
        <w:top w:val="none" w:sz="0" w:space="0" w:color="auto"/>
        <w:left w:val="none" w:sz="0" w:space="0" w:color="auto"/>
        <w:bottom w:val="none" w:sz="0" w:space="0" w:color="auto"/>
        <w:right w:val="none" w:sz="0" w:space="0" w:color="auto"/>
      </w:divBdr>
    </w:div>
    <w:div w:id="1935239054">
      <w:bodyDiv w:val="1"/>
      <w:marLeft w:val="0"/>
      <w:marRight w:val="0"/>
      <w:marTop w:val="0"/>
      <w:marBottom w:val="0"/>
      <w:divBdr>
        <w:top w:val="none" w:sz="0" w:space="0" w:color="auto"/>
        <w:left w:val="none" w:sz="0" w:space="0" w:color="auto"/>
        <w:bottom w:val="none" w:sz="0" w:space="0" w:color="auto"/>
        <w:right w:val="none" w:sz="0" w:space="0" w:color="auto"/>
      </w:divBdr>
    </w:div>
    <w:div w:id="1935279259">
      <w:bodyDiv w:val="1"/>
      <w:marLeft w:val="0"/>
      <w:marRight w:val="0"/>
      <w:marTop w:val="0"/>
      <w:marBottom w:val="0"/>
      <w:divBdr>
        <w:top w:val="none" w:sz="0" w:space="0" w:color="auto"/>
        <w:left w:val="none" w:sz="0" w:space="0" w:color="auto"/>
        <w:bottom w:val="none" w:sz="0" w:space="0" w:color="auto"/>
        <w:right w:val="none" w:sz="0" w:space="0" w:color="auto"/>
      </w:divBdr>
    </w:div>
    <w:div w:id="1935286150">
      <w:bodyDiv w:val="1"/>
      <w:marLeft w:val="0"/>
      <w:marRight w:val="0"/>
      <w:marTop w:val="0"/>
      <w:marBottom w:val="0"/>
      <w:divBdr>
        <w:top w:val="none" w:sz="0" w:space="0" w:color="auto"/>
        <w:left w:val="none" w:sz="0" w:space="0" w:color="auto"/>
        <w:bottom w:val="none" w:sz="0" w:space="0" w:color="auto"/>
        <w:right w:val="none" w:sz="0" w:space="0" w:color="auto"/>
      </w:divBdr>
    </w:div>
    <w:div w:id="1935435843">
      <w:bodyDiv w:val="1"/>
      <w:marLeft w:val="0"/>
      <w:marRight w:val="0"/>
      <w:marTop w:val="0"/>
      <w:marBottom w:val="0"/>
      <w:divBdr>
        <w:top w:val="none" w:sz="0" w:space="0" w:color="auto"/>
        <w:left w:val="none" w:sz="0" w:space="0" w:color="auto"/>
        <w:bottom w:val="none" w:sz="0" w:space="0" w:color="auto"/>
        <w:right w:val="none" w:sz="0" w:space="0" w:color="auto"/>
      </w:divBdr>
    </w:div>
    <w:div w:id="1935623999">
      <w:bodyDiv w:val="1"/>
      <w:marLeft w:val="0"/>
      <w:marRight w:val="0"/>
      <w:marTop w:val="0"/>
      <w:marBottom w:val="0"/>
      <w:divBdr>
        <w:top w:val="none" w:sz="0" w:space="0" w:color="auto"/>
        <w:left w:val="none" w:sz="0" w:space="0" w:color="auto"/>
        <w:bottom w:val="none" w:sz="0" w:space="0" w:color="auto"/>
        <w:right w:val="none" w:sz="0" w:space="0" w:color="auto"/>
      </w:divBdr>
    </w:div>
    <w:div w:id="1935942337">
      <w:bodyDiv w:val="1"/>
      <w:marLeft w:val="0"/>
      <w:marRight w:val="0"/>
      <w:marTop w:val="0"/>
      <w:marBottom w:val="0"/>
      <w:divBdr>
        <w:top w:val="none" w:sz="0" w:space="0" w:color="auto"/>
        <w:left w:val="none" w:sz="0" w:space="0" w:color="auto"/>
        <w:bottom w:val="none" w:sz="0" w:space="0" w:color="auto"/>
        <w:right w:val="none" w:sz="0" w:space="0" w:color="auto"/>
      </w:divBdr>
    </w:div>
    <w:div w:id="1936010821">
      <w:bodyDiv w:val="1"/>
      <w:marLeft w:val="0"/>
      <w:marRight w:val="0"/>
      <w:marTop w:val="0"/>
      <w:marBottom w:val="0"/>
      <w:divBdr>
        <w:top w:val="none" w:sz="0" w:space="0" w:color="auto"/>
        <w:left w:val="none" w:sz="0" w:space="0" w:color="auto"/>
        <w:bottom w:val="none" w:sz="0" w:space="0" w:color="auto"/>
        <w:right w:val="none" w:sz="0" w:space="0" w:color="auto"/>
      </w:divBdr>
    </w:div>
    <w:div w:id="1936013613">
      <w:bodyDiv w:val="1"/>
      <w:marLeft w:val="0"/>
      <w:marRight w:val="0"/>
      <w:marTop w:val="0"/>
      <w:marBottom w:val="0"/>
      <w:divBdr>
        <w:top w:val="none" w:sz="0" w:space="0" w:color="auto"/>
        <w:left w:val="none" w:sz="0" w:space="0" w:color="auto"/>
        <w:bottom w:val="none" w:sz="0" w:space="0" w:color="auto"/>
        <w:right w:val="none" w:sz="0" w:space="0" w:color="auto"/>
      </w:divBdr>
    </w:div>
    <w:div w:id="1936548516">
      <w:bodyDiv w:val="1"/>
      <w:marLeft w:val="0"/>
      <w:marRight w:val="0"/>
      <w:marTop w:val="0"/>
      <w:marBottom w:val="0"/>
      <w:divBdr>
        <w:top w:val="none" w:sz="0" w:space="0" w:color="auto"/>
        <w:left w:val="none" w:sz="0" w:space="0" w:color="auto"/>
        <w:bottom w:val="none" w:sz="0" w:space="0" w:color="auto"/>
        <w:right w:val="none" w:sz="0" w:space="0" w:color="auto"/>
      </w:divBdr>
    </w:div>
    <w:div w:id="1936664491">
      <w:bodyDiv w:val="1"/>
      <w:marLeft w:val="0"/>
      <w:marRight w:val="0"/>
      <w:marTop w:val="0"/>
      <w:marBottom w:val="0"/>
      <w:divBdr>
        <w:top w:val="none" w:sz="0" w:space="0" w:color="auto"/>
        <w:left w:val="none" w:sz="0" w:space="0" w:color="auto"/>
        <w:bottom w:val="none" w:sz="0" w:space="0" w:color="auto"/>
        <w:right w:val="none" w:sz="0" w:space="0" w:color="auto"/>
      </w:divBdr>
    </w:div>
    <w:div w:id="1936673713">
      <w:bodyDiv w:val="1"/>
      <w:marLeft w:val="0"/>
      <w:marRight w:val="0"/>
      <w:marTop w:val="0"/>
      <w:marBottom w:val="0"/>
      <w:divBdr>
        <w:top w:val="none" w:sz="0" w:space="0" w:color="auto"/>
        <w:left w:val="none" w:sz="0" w:space="0" w:color="auto"/>
        <w:bottom w:val="none" w:sz="0" w:space="0" w:color="auto"/>
        <w:right w:val="none" w:sz="0" w:space="0" w:color="auto"/>
      </w:divBdr>
    </w:div>
    <w:div w:id="1937518518">
      <w:bodyDiv w:val="1"/>
      <w:marLeft w:val="0"/>
      <w:marRight w:val="0"/>
      <w:marTop w:val="0"/>
      <w:marBottom w:val="0"/>
      <w:divBdr>
        <w:top w:val="none" w:sz="0" w:space="0" w:color="auto"/>
        <w:left w:val="none" w:sz="0" w:space="0" w:color="auto"/>
        <w:bottom w:val="none" w:sz="0" w:space="0" w:color="auto"/>
        <w:right w:val="none" w:sz="0" w:space="0" w:color="auto"/>
      </w:divBdr>
    </w:div>
    <w:div w:id="1937592182">
      <w:bodyDiv w:val="1"/>
      <w:marLeft w:val="0"/>
      <w:marRight w:val="0"/>
      <w:marTop w:val="0"/>
      <w:marBottom w:val="0"/>
      <w:divBdr>
        <w:top w:val="none" w:sz="0" w:space="0" w:color="auto"/>
        <w:left w:val="none" w:sz="0" w:space="0" w:color="auto"/>
        <w:bottom w:val="none" w:sz="0" w:space="0" w:color="auto"/>
        <w:right w:val="none" w:sz="0" w:space="0" w:color="auto"/>
      </w:divBdr>
    </w:div>
    <w:div w:id="1937784401">
      <w:bodyDiv w:val="1"/>
      <w:marLeft w:val="0"/>
      <w:marRight w:val="0"/>
      <w:marTop w:val="0"/>
      <w:marBottom w:val="0"/>
      <w:divBdr>
        <w:top w:val="none" w:sz="0" w:space="0" w:color="auto"/>
        <w:left w:val="none" w:sz="0" w:space="0" w:color="auto"/>
        <w:bottom w:val="none" w:sz="0" w:space="0" w:color="auto"/>
        <w:right w:val="none" w:sz="0" w:space="0" w:color="auto"/>
      </w:divBdr>
    </w:div>
    <w:div w:id="1937865690">
      <w:bodyDiv w:val="1"/>
      <w:marLeft w:val="0"/>
      <w:marRight w:val="0"/>
      <w:marTop w:val="0"/>
      <w:marBottom w:val="0"/>
      <w:divBdr>
        <w:top w:val="none" w:sz="0" w:space="0" w:color="auto"/>
        <w:left w:val="none" w:sz="0" w:space="0" w:color="auto"/>
        <w:bottom w:val="none" w:sz="0" w:space="0" w:color="auto"/>
        <w:right w:val="none" w:sz="0" w:space="0" w:color="auto"/>
      </w:divBdr>
    </w:div>
    <w:div w:id="1938437397">
      <w:bodyDiv w:val="1"/>
      <w:marLeft w:val="0"/>
      <w:marRight w:val="0"/>
      <w:marTop w:val="0"/>
      <w:marBottom w:val="0"/>
      <w:divBdr>
        <w:top w:val="none" w:sz="0" w:space="0" w:color="auto"/>
        <w:left w:val="none" w:sz="0" w:space="0" w:color="auto"/>
        <w:bottom w:val="none" w:sz="0" w:space="0" w:color="auto"/>
        <w:right w:val="none" w:sz="0" w:space="0" w:color="auto"/>
      </w:divBdr>
    </w:div>
    <w:div w:id="1938437407">
      <w:bodyDiv w:val="1"/>
      <w:marLeft w:val="0"/>
      <w:marRight w:val="0"/>
      <w:marTop w:val="0"/>
      <w:marBottom w:val="0"/>
      <w:divBdr>
        <w:top w:val="none" w:sz="0" w:space="0" w:color="auto"/>
        <w:left w:val="none" w:sz="0" w:space="0" w:color="auto"/>
        <w:bottom w:val="none" w:sz="0" w:space="0" w:color="auto"/>
        <w:right w:val="none" w:sz="0" w:space="0" w:color="auto"/>
      </w:divBdr>
    </w:div>
    <w:div w:id="1938442120">
      <w:bodyDiv w:val="1"/>
      <w:marLeft w:val="0"/>
      <w:marRight w:val="0"/>
      <w:marTop w:val="0"/>
      <w:marBottom w:val="0"/>
      <w:divBdr>
        <w:top w:val="none" w:sz="0" w:space="0" w:color="auto"/>
        <w:left w:val="none" w:sz="0" w:space="0" w:color="auto"/>
        <w:bottom w:val="none" w:sz="0" w:space="0" w:color="auto"/>
        <w:right w:val="none" w:sz="0" w:space="0" w:color="auto"/>
      </w:divBdr>
    </w:div>
    <w:div w:id="1938556238">
      <w:bodyDiv w:val="1"/>
      <w:marLeft w:val="0"/>
      <w:marRight w:val="0"/>
      <w:marTop w:val="0"/>
      <w:marBottom w:val="0"/>
      <w:divBdr>
        <w:top w:val="none" w:sz="0" w:space="0" w:color="auto"/>
        <w:left w:val="none" w:sz="0" w:space="0" w:color="auto"/>
        <w:bottom w:val="none" w:sz="0" w:space="0" w:color="auto"/>
        <w:right w:val="none" w:sz="0" w:space="0" w:color="auto"/>
      </w:divBdr>
    </w:div>
    <w:div w:id="1938831227">
      <w:bodyDiv w:val="1"/>
      <w:marLeft w:val="0"/>
      <w:marRight w:val="0"/>
      <w:marTop w:val="0"/>
      <w:marBottom w:val="0"/>
      <w:divBdr>
        <w:top w:val="none" w:sz="0" w:space="0" w:color="auto"/>
        <w:left w:val="none" w:sz="0" w:space="0" w:color="auto"/>
        <w:bottom w:val="none" w:sz="0" w:space="0" w:color="auto"/>
        <w:right w:val="none" w:sz="0" w:space="0" w:color="auto"/>
      </w:divBdr>
    </w:div>
    <w:div w:id="1939174618">
      <w:bodyDiv w:val="1"/>
      <w:marLeft w:val="0"/>
      <w:marRight w:val="0"/>
      <w:marTop w:val="0"/>
      <w:marBottom w:val="0"/>
      <w:divBdr>
        <w:top w:val="none" w:sz="0" w:space="0" w:color="auto"/>
        <w:left w:val="none" w:sz="0" w:space="0" w:color="auto"/>
        <w:bottom w:val="none" w:sz="0" w:space="0" w:color="auto"/>
        <w:right w:val="none" w:sz="0" w:space="0" w:color="auto"/>
      </w:divBdr>
    </w:div>
    <w:div w:id="1939365941">
      <w:bodyDiv w:val="1"/>
      <w:marLeft w:val="0"/>
      <w:marRight w:val="0"/>
      <w:marTop w:val="0"/>
      <w:marBottom w:val="0"/>
      <w:divBdr>
        <w:top w:val="none" w:sz="0" w:space="0" w:color="auto"/>
        <w:left w:val="none" w:sz="0" w:space="0" w:color="auto"/>
        <w:bottom w:val="none" w:sz="0" w:space="0" w:color="auto"/>
        <w:right w:val="none" w:sz="0" w:space="0" w:color="auto"/>
      </w:divBdr>
    </w:div>
    <w:div w:id="1939482111">
      <w:bodyDiv w:val="1"/>
      <w:marLeft w:val="0"/>
      <w:marRight w:val="0"/>
      <w:marTop w:val="0"/>
      <w:marBottom w:val="0"/>
      <w:divBdr>
        <w:top w:val="none" w:sz="0" w:space="0" w:color="auto"/>
        <w:left w:val="none" w:sz="0" w:space="0" w:color="auto"/>
        <w:bottom w:val="none" w:sz="0" w:space="0" w:color="auto"/>
        <w:right w:val="none" w:sz="0" w:space="0" w:color="auto"/>
      </w:divBdr>
    </w:div>
    <w:div w:id="1939680728">
      <w:bodyDiv w:val="1"/>
      <w:marLeft w:val="0"/>
      <w:marRight w:val="0"/>
      <w:marTop w:val="0"/>
      <w:marBottom w:val="0"/>
      <w:divBdr>
        <w:top w:val="none" w:sz="0" w:space="0" w:color="auto"/>
        <w:left w:val="none" w:sz="0" w:space="0" w:color="auto"/>
        <w:bottom w:val="none" w:sz="0" w:space="0" w:color="auto"/>
        <w:right w:val="none" w:sz="0" w:space="0" w:color="auto"/>
      </w:divBdr>
    </w:div>
    <w:div w:id="1940021288">
      <w:bodyDiv w:val="1"/>
      <w:marLeft w:val="0"/>
      <w:marRight w:val="0"/>
      <w:marTop w:val="0"/>
      <w:marBottom w:val="0"/>
      <w:divBdr>
        <w:top w:val="none" w:sz="0" w:space="0" w:color="auto"/>
        <w:left w:val="none" w:sz="0" w:space="0" w:color="auto"/>
        <w:bottom w:val="none" w:sz="0" w:space="0" w:color="auto"/>
        <w:right w:val="none" w:sz="0" w:space="0" w:color="auto"/>
      </w:divBdr>
    </w:div>
    <w:div w:id="1940063730">
      <w:bodyDiv w:val="1"/>
      <w:marLeft w:val="0"/>
      <w:marRight w:val="0"/>
      <w:marTop w:val="0"/>
      <w:marBottom w:val="0"/>
      <w:divBdr>
        <w:top w:val="none" w:sz="0" w:space="0" w:color="auto"/>
        <w:left w:val="none" w:sz="0" w:space="0" w:color="auto"/>
        <w:bottom w:val="none" w:sz="0" w:space="0" w:color="auto"/>
        <w:right w:val="none" w:sz="0" w:space="0" w:color="auto"/>
      </w:divBdr>
    </w:div>
    <w:div w:id="1940215365">
      <w:bodyDiv w:val="1"/>
      <w:marLeft w:val="0"/>
      <w:marRight w:val="0"/>
      <w:marTop w:val="0"/>
      <w:marBottom w:val="0"/>
      <w:divBdr>
        <w:top w:val="none" w:sz="0" w:space="0" w:color="auto"/>
        <w:left w:val="none" w:sz="0" w:space="0" w:color="auto"/>
        <w:bottom w:val="none" w:sz="0" w:space="0" w:color="auto"/>
        <w:right w:val="none" w:sz="0" w:space="0" w:color="auto"/>
      </w:divBdr>
    </w:div>
    <w:div w:id="1940482656">
      <w:bodyDiv w:val="1"/>
      <w:marLeft w:val="0"/>
      <w:marRight w:val="0"/>
      <w:marTop w:val="0"/>
      <w:marBottom w:val="0"/>
      <w:divBdr>
        <w:top w:val="none" w:sz="0" w:space="0" w:color="auto"/>
        <w:left w:val="none" w:sz="0" w:space="0" w:color="auto"/>
        <w:bottom w:val="none" w:sz="0" w:space="0" w:color="auto"/>
        <w:right w:val="none" w:sz="0" w:space="0" w:color="auto"/>
      </w:divBdr>
    </w:div>
    <w:div w:id="1940749208">
      <w:bodyDiv w:val="1"/>
      <w:marLeft w:val="0"/>
      <w:marRight w:val="0"/>
      <w:marTop w:val="0"/>
      <w:marBottom w:val="0"/>
      <w:divBdr>
        <w:top w:val="none" w:sz="0" w:space="0" w:color="auto"/>
        <w:left w:val="none" w:sz="0" w:space="0" w:color="auto"/>
        <w:bottom w:val="none" w:sz="0" w:space="0" w:color="auto"/>
        <w:right w:val="none" w:sz="0" w:space="0" w:color="auto"/>
      </w:divBdr>
    </w:div>
    <w:div w:id="1941061549">
      <w:bodyDiv w:val="1"/>
      <w:marLeft w:val="0"/>
      <w:marRight w:val="0"/>
      <w:marTop w:val="0"/>
      <w:marBottom w:val="0"/>
      <w:divBdr>
        <w:top w:val="none" w:sz="0" w:space="0" w:color="auto"/>
        <w:left w:val="none" w:sz="0" w:space="0" w:color="auto"/>
        <w:bottom w:val="none" w:sz="0" w:space="0" w:color="auto"/>
        <w:right w:val="none" w:sz="0" w:space="0" w:color="auto"/>
      </w:divBdr>
    </w:div>
    <w:div w:id="1941448870">
      <w:bodyDiv w:val="1"/>
      <w:marLeft w:val="0"/>
      <w:marRight w:val="0"/>
      <w:marTop w:val="0"/>
      <w:marBottom w:val="0"/>
      <w:divBdr>
        <w:top w:val="none" w:sz="0" w:space="0" w:color="auto"/>
        <w:left w:val="none" w:sz="0" w:space="0" w:color="auto"/>
        <w:bottom w:val="none" w:sz="0" w:space="0" w:color="auto"/>
        <w:right w:val="none" w:sz="0" w:space="0" w:color="auto"/>
      </w:divBdr>
    </w:div>
    <w:div w:id="1941452590">
      <w:bodyDiv w:val="1"/>
      <w:marLeft w:val="0"/>
      <w:marRight w:val="0"/>
      <w:marTop w:val="0"/>
      <w:marBottom w:val="0"/>
      <w:divBdr>
        <w:top w:val="none" w:sz="0" w:space="0" w:color="auto"/>
        <w:left w:val="none" w:sz="0" w:space="0" w:color="auto"/>
        <w:bottom w:val="none" w:sz="0" w:space="0" w:color="auto"/>
        <w:right w:val="none" w:sz="0" w:space="0" w:color="auto"/>
      </w:divBdr>
    </w:div>
    <w:div w:id="1941524390">
      <w:bodyDiv w:val="1"/>
      <w:marLeft w:val="0"/>
      <w:marRight w:val="0"/>
      <w:marTop w:val="0"/>
      <w:marBottom w:val="0"/>
      <w:divBdr>
        <w:top w:val="none" w:sz="0" w:space="0" w:color="auto"/>
        <w:left w:val="none" w:sz="0" w:space="0" w:color="auto"/>
        <w:bottom w:val="none" w:sz="0" w:space="0" w:color="auto"/>
        <w:right w:val="none" w:sz="0" w:space="0" w:color="auto"/>
      </w:divBdr>
    </w:div>
    <w:div w:id="1941647445">
      <w:bodyDiv w:val="1"/>
      <w:marLeft w:val="0"/>
      <w:marRight w:val="0"/>
      <w:marTop w:val="0"/>
      <w:marBottom w:val="0"/>
      <w:divBdr>
        <w:top w:val="none" w:sz="0" w:space="0" w:color="auto"/>
        <w:left w:val="none" w:sz="0" w:space="0" w:color="auto"/>
        <w:bottom w:val="none" w:sz="0" w:space="0" w:color="auto"/>
        <w:right w:val="none" w:sz="0" w:space="0" w:color="auto"/>
      </w:divBdr>
    </w:div>
    <w:div w:id="1942102390">
      <w:bodyDiv w:val="1"/>
      <w:marLeft w:val="0"/>
      <w:marRight w:val="0"/>
      <w:marTop w:val="0"/>
      <w:marBottom w:val="0"/>
      <w:divBdr>
        <w:top w:val="none" w:sz="0" w:space="0" w:color="auto"/>
        <w:left w:val="none" w:sz="0" w:space="0" w:color="auto"/>
        <w:bottom w:val="none" w:sz="0" w:space="0" w:color="auto"/>
        <w:right w:val="none" w:sz="0" w:space="0" w:color="auto"/>
      </w:divBdr>
    </w:div>
    <w:div w:id="1942225748">
      <w:bodyDiv w:val="1"/>
      <w:marLeft w:val="0"/>
      <w:marRight w:val="0"/>
      <w:marTop w:val="0"/>
      <w:marBottom w:val="0"/>
      <w:divBdr>
        <w:top w:val="none" w:sz="0" w:space="0" w:color="auto"/>
        <w:left w:val="none" w:sz="0" w:space="0" w:color="auto"/>
        <w:bottom w:val="none" w:sz="0" w:space="0" w:color="auto"/>
        <w:right w:val="none" w:sz="0" w:space="0" w:color="auto"/>
      </w:divBdr>
    </w:div>
    <w:div w:id="1942226613">
      <w:bodyDiv w:val="1"/>
      <w:marLeft w:val="0"/>
      <w:marRight w:val="0"/>
      <w:marTop w:val="0"/>
      <w:marBottom w:val="0"/>
      <w:divBdr>
        <w:top w:val="none" w:sz="0" w:space="0" w:color="auto"/>
        <w:left w:val="none" w:sz="0" w:space="0" w:color="auto"/>
        <w:bottom w:val="none" w:sz="0" w:space="0" w:color="auto"/>
        <w:right w:val="none" w:sz="0" w:space="0" w:color="auto"/>
      </w:divBdr>
    </w:div>
    <w:div w:id="1942374076">
      <w:bodyDiv w:val="1"/>
      <w:marLeft w:val="0"/>
      <w:marRight w:val="0"/>
      <w:marTop w:val="0"/>
      <w:marBottom w:val="0"/>
      <w:divBdr>
        <w:top w:val="none" w:sz="0" w:space="0" w:color="auto"/>
        <w:left w:val="none" w:sz="0" w:space="0" w:color="auto"/>
        <w:bottom w:val="none" w:sz="0" w:space="0" w:color="auto"/>
        <w:right w:val="none" w:sz="0" w:space="0" w:color="auto"/>
      </w:divBdr>
    </w:div>
    <w:div w:id="1942493069">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569790">
      <w:bodyDiv w:val="1"/>
      <w:marLeft w:val="0"/>
      <w:marRight w:val="0"/>
      <w:marTop w:val="0"/>
      <w:marBottom w:val="0"/>
      <w:divBdr>
        <w:top w:val="none" w:sz="0" w:space="0" w:color="auto"/>
        <w:left w:val="none" w:sz="0" w:space="0" w:color="auto"/>
        <w:bottom w:val="none" w:sz="0" w:space="0" w:color="auto"/>
        <w:right w:val="none" w:sz="0" w:space="0" w:color="auto"/>
      </w:divBdr>
    </w:div>
    <w:div w:id="1942686137">
      <w:bodyDiv w:val="1"/>
      <w:marLeft w:val="0"/>
      <w:marRight w:val="0"/>
      <w:marTop w:val="0"/>
      <w:marBottom w:val="0"/>
      <w:divBdr>
        <w:top w:val="none" w:sz="0" w:space="0" w:color="auto"/>
        <w:left w:val="none" w:sz="0" w:space="0" w:color="auto"/>
        <w:bottom w:val="none" w:sz="0" w:space="0" w:color="auto"/>
        <w:right w:val="none" w:sz="0" w:space="0" w:color="auto"/>
      </w:divBdr>
    </w:div>
    <w:div w:id="1942714487">
      <w:bodyDiv w:val="1"/>
      <w:marLeft w:val="0"/>
      <w:marRight w:val="0"/>
      <w:marTop w:val="0"/>
      <w:marBottom w:val="0"/>
      <w:divBdr>
        <w:top w:val="none" w:sz="0" w:space="0" w:color="auto"/>
        <w:left w:val="none" w:sz="0" w:space="0" w:color="auto"/>
        <w:bottom w:val="none" w:sz="0" w:space="0" w:color="auto"/>
        <w:right w:val="none" w:sz="0" w:space="0" w:color="auto"/>
      </w:divBdr>
    </w:div>
    <w:div w:id="1942912531">
      <w:bodyDiv w:val="1"/>
      <w:marLeft w:val="0"/>
      <w:marRight w:val="0"/>
      <w:marTop w:val="0"/>
      <w:marBottom w:val="0"/>
      <w:divBdr>
        <w:top w:val="none" w:sz="0" w:space="0" w:color="auto"/>
        <w:left w:val="none" w:sz="0" w:space="0" w:color="auto"/>
        <w:bottom w:val="none" w:sz="0" w:space="0" w:color="auto"/>
        <w:right w:val="none" w:sz="0" w:space="0" w:color="auto"/>
      </w:divBdr>
    </w:div>
    <w:div w:id="1943151144">
      <w:bodyDiv w:val="1"/>
      <w:marLeft w:val="0"/>
      <w:marRight w:val="0"/>
      <w:marTop w:val="0"/>
      <w:marBottom w:val="0"/>
      <w:divBdr>
        <w:top w:val="none" w:sz="0" w:space="0" w:color="auto"/>
        <w:left w:val="none" w:sz="0" w:space="0" w:color="auto"/>
        <w:bottom w:val="none" w:sz="0" w:space="0" w:color="auto"/>
        <w:right w:val="none" w:sz="0" w:space="0" w:color="auto"/>
      </w:divBdr>
    </w:div>
    <w:div w:id="1943492896">
      <w:bodyDiv w:val="1"/>
      <w:marLeft w:val="0"/>
      <w:marRight w:val="0"/>
      <w:marTop w:val="0"/>
      <w:marBottom w:val="0"/>
      <w:divBdr>
        <w:top w:val="none" w:sz="0" w:space="0" w:color="auto"/>
        <w:left w:val="none" w:sz="0" w:space="0" w:color="auto"/>
        <w:bottom w:val="none" w:sz="0" w:space="0" w:color="auto"/>
        <w:right w:val="none" w:sz="0" w:space="0" w:color="auto"/>
      </w:divBdr>
    </w:div>
    <w:div w:id="1943561484">
      <w:bodyDiv w:val="1"/>
      <w:marLeft w:val="0"/>
      <w:marRight w:val="0"/>
      <w:marTop w:val="0"/>
      <w:marBottom w:val="0"/>
      <w:divBdr>
        <w:top w:val="none" w:sz="0" w:space="0" w:color="auto"/>
        <w:left w:val="none" w:sz="0" w:space="0" w:color="auto"/>
        <w:bottom w:val="none" w:sz="0" w:space="0" w:color="auto"/>
        <w:right w:val="none" w:sz="0" w:space="0" w:color="auto"/>
      </w:divBdr>
    </w:div>
    <w:div w:id="1943605485">
      <w:bodyDiv w:val="1"/>
      <w:marLeft w:val="0"/>
      <w:marRight w:val="0"/>
      <w:marTop w:val="0"/>
      <w:marBottom w:val="0"/>
      <w:divBdr>
        <w:top w:val="none" w:sz="0" w:space="0" w:color="auto"/>
        <w:left w:val="none" w:sz="0" w:space="0" w:color="auto"/>
        <w:bottom w:val="none" w:sz="0" w:space="0" w:color="auto"/>
        <w:right w:val="none" w:sz="0" w:space="0" w:color="auto"/>
      </w:divBdr>
    </w:div>
    <w:div w:id="1943684893">
      <w:bodyDiv w:val="1"/>
      <w:marLeft w:val="0"/>
      <w:marRight w:val="0"/>
      <w:marTop w:val="0"/>
      <w:marBottom w:val="0"/>
      <w:divBdr>
        <w:top w:val="none" w:sz="0" w:space="0" w:color="auto"/>
        <w:left w:val="none" w:sz="0" w:space="0" w:color="auto"/>
        <w:bottom w:val="none" w:sz="0" w:space="0" w:color="auto"/>
        <w:right w:val="none" w:sz="0" w:space="0" w:color="auto"/>
      </w:divBdr>
    </w:div>
    <w:div w:id="1943686315">
      <w:bodyDiv w:val="1"/>
      <w:marLeft w:val="0"/>
      <w:marRight w:val="0"/>
      <w:marTop w:val="0"/>
      <w:marBottom w:val="0"/>
      <w:divBdr>
        <w:top w:val="none" w:sz="0" w:space="0" w:color="auto"/>
        <w:left w:val="none" w:sz="0" w:space="0" w:color="auto"/>
        <w:bottom w:val="none" w:sz="0" w:space="0" w:color="auto"/>
        <w:right w:val="none" w:sz="0" w:space="0" w:color="auto"/>
      </w:divBdr>
    </w:div>
    <w:div w:id="1943756694">
      <w:bodyDiv w:val="1"/>
      <w:marLeft w:val="0"/>
      <w:marRight w:val="0"/>
      <w:marTop w:val="0"/>
      <w:marBottom w:val="0"/>
      <w:divBdr>
        <w:top w:val="none" w:sz="0" w:space="0" w:color="auto"/>
        <w:left w:val="none" w:sz="0" w:space="0" w:color="auto"/>
        <w:bottom w:val="none" w:sz="0" w:space="0" w:color="auto"/>
        <w:right w:val="none" w:sz="0" w:space="0" w:color="auto"/>
      </w:divBdr>
    </w:div>
    <w:div w:id="1943799491">
      <w:bodyDiv w:val="1"/>
      <w:marLeft w:val="0"/>
      <w:marRight w:val="0"/>
      <w:marTop w:val="0"/>
      <w:marBottom w:val="0"/>
      <w:divBdr>
        <w:top w:val="none" w:sz="0" w:space="0" w:color="auto"/>
        <w:left w:val="none" w:sz="0" w:space="0" w:color="auto"/>
        <w:bottom w:val="none" w:sz="0" w:space="0" w:color="auto"/>
        <w:right w:val="none" w:sz="0" w:space="0" w:color="auto"/>
      </w:divBdr>
    </w:div>
    <w:div w:id="1943873593">
      <w:bodyDiv w:val="1"/>
      <w:marLeft w:val="0"/>
      <w:marRight w:val="0"/>
      <w:marTop w:val="0"/>
      <w:marBottom w:val="0"/>
      <w:divBdr>
        <w:top w:val="none" w:sz="0" w:space="0" w:color="auto"/>
        <w:left w:val="none" w:sz="0" w:space="0" w:color="auto"/>
        <w:bottom w:val="none" w:sz="0" w:space="0" w:color="auto"/>
        <w:right w:val="none" w:sz="0" w:space="0" w:color="auto"/>
      </w:divBdr>
    </w:div>
    <w:div w:id="1943950894">
      <w:bodyDiv w:val="1"/>
      <w:marLeft w:val="0"/>
      <w:marRight w:val="0"/>
      <w:marTop w:val="0"/>
      <w:marBottom w:val="0"/>
      <w:divBdr>
        <w:top w:val="none" w:sz="0" w:space="0" w:color="auto"/>
        <w:left w:val="none" w:sz="0" w:space="0" w:color="auto"/>
        <w:bottom w:val="none" w:sz="0" w:space="0" w:color="auto"/>
        <w:right w:val="none" w:sz="0" w:space="0" w:color="auto"/>
      </w:divBdr>
    </w:div>
    <w:div w:id="1943994609">
      <w:bodyDiv w:val="1"/>
      <w:marLeft w:val="0"/>
      <w:marRight w:val="0"/>
      <w:marTop w:val="0"/>
      <w:marBottom w:val="0"/>
      <w:divBdr>
        <w:top w:val="none" w:sz="0" w:space="0" w:color="auto"/>
        <w:left w:val="none" w:sz="0" w:space="0" w:color="auto"/>
        <w:bottom w:val="none" w:sz="0" w:space="0" w:color="auto"/>
        <w:right w:val="none" w:sz="0" w:space="0" w:color="auto"/>
      </w:divBdr>
    </w:div>
    <w:div w:id="1943996031">
      <w:bodyDiv w:val="1"/>
      <w:marLeft w:val="0"/>
      <w:marRight w:val="0"/>
      <w:marTop w:val="0"/>
      <w:marBottom w:val="0"/>
      <w:divBdr>
        <w:top w:val="none" w:sz="0" w:space="0" w:color="auto"/>
        <w:left w:val="none" w:sz="0" w:space="0" w:color="auto"/>
        <w:bottom w:val="none" w:sz="0" w:space="0" w:color="auto"/>
        <w:right w:val="none" w:sz="0" w:space="0" w:color="auto"/>
      </w:divBdr>
    </w:div>
    <w:div w:id="1944073741">
      <w:bodyDiv w:val="1"/>
      <w:marLeft w:val="0"/>
      <w:marRight w:val="0"/>
      <w:marTop w:val="0"/>
      <w:marBottom w:val="0"/>
      <w:divBdr>
        <w:top w:val="none" w:sz="0" w:space="0" w:color="auto"/>
        <w:left w:val="none" w:sz="0" w:space="0" w:color="auto"/>
        <w:bottom w:val="none" w:sz="0" w:space="0" w:color="auto"/>
        <w:right w:val="none" w:sz="0" w:space="0" w:color="auto"/>
      </w:divBdr>
    </w:div>
    <w:div w:id="1944409620">
      <w:bodyDiv w:val="1"/>
      <w:marLeft w:val="0"/>
      <w:marRight w:val="0"/>
      <w:marTop w:val="0"/>
      <w:marBottom w:val="0"/>
      <w:divBdr>
        <w:top w:val="none" w:sz="0" w:space="0" w:color="auto"/>
        <w:left w:val="none" w:sz="0" w:space="0" w:color="auto"/>
        <w:bottom w:val="none" w:sz="0" w:space="0" w:color="auto"/>
        <w:right w:val="none" w:sz="0" w:space="0" w:color="auto"/>
      </w:divBdr>
    </w:div>
    <w:div w:id="1944454331">
      <w:bodyDiv w:val="1"/>
      <w:marLeft w:val="0"/>
      <w:marRight w:val="0"/>
      <w:marTop w:val="0"/>
      <w:marBottom w:val="0"/>
      <w:divBdr>
        <w:top w:val="none" w:sz="0" w:space="0" w:color="auto"/>
        <w:left w:val="none" w:sz="0" w:space="0" w:color="auto"/>
        <w:bottom w:val="none" w:sz="0" w:space="0" w:color="auto"/>
        <w:right w:val="none" w:sz="0" w:space="0" w:color="auto"/>
      </w:divBdr>
    </w:div>
    <w:div w:id="1944456601">
      <w:bodyDiv w:val="1"/>
      <w:marLeft w:val="0"/>
      <w:marRight w:val="0"/>
      <w:marTop w:val="0"/>
      <w:marBottom w:val="0"/>
      <w:divBdr>
        <w:top w:val="none" w:sz="0" w:space="0" w:color="auto"/>
        <w:left w:val="none" w:sz="0" w:space="0" w:color="auto"/>
        <w:bottom w:val="none" w:sz="0" w:space="0" w:color="auto"/>
        <w:right w:val="none" w:sz="0" w:space="0" w:color="auto"/>
      </w:divBdr>
    </w:div>
    <w:div w:id="1944534792">
      <w:bodyDiv w:val="1"/>
      <w:marLeft w:val="0"/>
      <w:marRight w:val="0"/>
      <w:marTop w:val="0"/>
      <w:marBottom w:val="0"/>
      <w:divBdr>
        <w:top w:val="none" w:sz="0" w:space="0" w:color="auto"/>
        <w:left w:val="none" w:sz="0" w:space="0" w:color="auto"/>
        <w:bottom w:val="none" w:sz="0" w:space="0" w:color="auto"/>
        <w:right w:val="none" w:sz="0" w:space="0" w:color="auto"/>
      </w:divBdr>
    </w:div>
    <w:div w:id="1944611129">
      <w:bodyDiv w:val="1"/>
      <w:marLeft w:val="0"/>
      <w:marRight w:val="0"/>
      <w:marTop w:val="0"/>
      <w:marBottom w:val="0"/>
      <w:divBdr>
        <w:top w:val="none" w:sz="0" w:space="0" w:color="auto"/>
        <w:left w:val="none" w:sz="0" w:space="0" w:color="auto"/>
        <w:bottom w:val="none" w:sz="0" w:space="0" w:color="auto"/>
        <w:right w:val="none" w:sz="0" w:space="0" w:color="auto"/>
      </w:divBdr>
    </w:div>
    <w:div w:id="1944921457">
      <w:bodyDiv w:val="1"/>
      <w:marLeft w:val="0"/>
      <w:marRight w:val="0"/>
      <w:marTop w:val="0"/>
      <w:marBottom w:val="0"/>
      <w:divBdr>
        <w:top w:val="none" w:sz="0" w:space="0" w:color="auto"/>
        <w:left w:val="none" w:sz="0" w:space="0" w:color="auto"/>
        <w:bottom w:val="none" w:sz="0" w:space="0" w:color="auto"/>
        <w:right w:val="none" w:sz="0" w:space="0" w:color="auto"/>
      </w:divBdr>
    </w:div>
    <w:div w:id="1944990097">
      <w:bodyDiv w:val="1"/>
      <w:marLeft w:val="0"/>
      <w:marRight w:val="0"/>
      <w:marTop w:val="0"/>
      <w:marBottom w:val="0"/>
      <w:divBdr>
        <w:top w:val="none" w:sz="0" w:space="0" w:color="auto"/>
        <w:left w:val="none" w:sz="0" w:space="0" w:color="auto"/>
        <w:bottom w:val="none" w:sz="0" w:space="0" w:color="auto"/>
        <w:right w:val="none" w:sz="0" w:space="0" w:color="auto"/>
      </w:divBdr>
    </w:div>
    <w:div w:id="1945114691">
      <w:bodyDiv w:val="1"/>
      <w:marLeft w:val="0"/>
      <w:marRight w:val="0"/>
      <w:marTop w:val="0"/>
      <w:marBottom w:val="0"/>
      <w:divBdr>
        <w:top w:val="none" w:sz="0" w:space="0" w:color="auto"/>
        <w:left w:val="none" w:sz="0" w:space="0" w:color="auto"/>
        <w:bottom w:val="none" w:sz="0" w:space="0" w:color="auto"/>
        <w:right w:val="none" w:sz="0" w:space="0" w:color="auto"/>
      </w:divBdr>
    </w:div>
    <w:div w:id="1945305166">
      <w:bodyDiv w:val="1"/>
      <w:marLeft w:val="0"/>
      <w:marRight w:val="0"/>
      <w:marTop w:val="0"/>
      <w:marBottom w:val="0"/>
      <w:divBdr>
        <w:top w:val="none" w:sz="0" w:space="0" w:color="auto"/>
        <w:left w:val="none" w:sz="0" w:space="0" w:color="auto"/>
        <w:bottom w:val="none" w:sz="0" w:space="0" w:color="auto"/>
        <w:right w:val="none" w:sz="0" w:space="0" w:color="auto"/>
      </w:divBdr>
    </w:div>
    <w:div w:id="1945725440">
      <w:bodyDiv w:val="1"/>
      <w:marLeft w:val="0"/>
      <w:marRight w:val="0"/>
      <w:marTop w:val="0"/>
      <w:marBottom w:val="0"/>
      <w:divBdr>
        <w:top w:val="none" w:sz="0" w:space="0" w:color="auto"/>
        <w:left w:val="none" w:sz="0" w:space="0" w:color="auto"/>
        <w:bottom w:val="none" w:sz="0" w:space="0" w:color="auto"/>
        <w:right w:val="none" w:sz="0" w:space="0" w:color="auto"/>
      </w:divBdr>
    </w:div>
    <w:div w:id="1946570432">
      <w:bodyDiv w:val="1"/>
      <w:marLeft w:val="0"/>
      <w:marRight w:val="0"/>
      <w:marTop w:val="0"/>
      <w:marBottom w:val="0"/>
      <w:divBdr>
        <w:top w:val="none" w:sz="0" w:space="0" w:color="auto"/>
        <w:left w:val="none" w:sz="0" w:space="0" w:color="auto"/>
        <w:bottom w:val="none" w:sz="0" w:space="0" w:color="auto"/>
        <w:right w:val="none" w:sz="0" w:space="0" w:color="auto"/>
      </w:divBdr>
    </w:div>
    <w:div w:id="1947037128">
      <w:bodyDiv w:val="1"/>
      <w:marLeft w:val="0"/>
      <w:marRight w:val="0"/>
      <w:marTop w:val="0"/>
      <w:marBottom w:val="0"/>
      <w:divBdr>
        <w:top w:val="none" w:sz="0" w:space="0" w:color="auto"/>
        <w:left w:val="none" w:sz="0" w:space="0" w:color="auto"/>
        <w:bottom w:val="none" w:sz="0" w:space="0" w:color="auto"/>
        <w:right w:val="none" w:sz="0" w:space="0" w:color="auto"/>
      </w:divBdr>
    </w:div>
    <w:div w:id="1947539355">
      <w:bodyDiv w:val="1"/>
      <w:marLeft w:val="0"/>
      <w:marRight w:val="0"/>
      <w:marTop w:val="0"/>
      <w:marBottom w:val="0"/>
      <w:divBdr>
        <w:top w:val="none" w:sz="0" w:space="0" w:color="auto"/>
        <w:left w:val="none" w:sz="0" w:space="0" w:color="auto"/>
        <w:bottom w:val="none" w:sz="0" w:space="0" w:color="auto"/>
        <w:right w:val="none" w:sz="0" w:space="0" w:color="auto"/>
      </w:divBdr>
    </w:div>
    <w:div w:id="1947542984">
      <w:bodyDiv w:val="1"/>
      <w:marLeft w:val="0"/>
      <w:marRight w:val="0"/>
      <w:marTop w:val="0"/>
      <w:marBottom w:val="0"/>
      <w:divBdr>
        <w:top w:val="none" w:sz="0" w:space="0" w:color="auto"/>
        <w:left w:val="none" w:sz="0" w:space="0" w:color="auto"/>
        <w:bottom w:val="none" w:sz="0" w:space="0" w:color="auto"/>
        <w:right w:val="none" w:sz="0" w:space="0" w:color="auto"/>
      </w:divBdr>
    </w:div>
    <w:div w:id="1947617210">
      <w:bodyDiv w:val="1"/>
      <w:marLeft w:val="0"/>
      <w:marRight w:val="0"/>
      <w:marTop w:val="0"/>
      <w:marBottom w:val="0"/>
      <w:divBdr>
        <w:top w:val="none" w:sz="0" w:space="0" w:color="auto"/>
        <w:left w:val="none" w:sz="0" w:space="0" w:color="auto"/>
        <w:bottom w:val="none" w:sz="0" w:space="0" w:color="auto"/>
        <w:right w:val="none" w:sz="0" w:space="0" w:color="auto"/>
      </w:divBdr>
    </w:div>
    <w:div w:id="1947617303">
      <w:bodyDiv w:val="1"/>
      <w:marLeft w:val="0"/>
      <w:marRight w:val="0"/>
      <w:marTop w:val="0"/>
      <w:marBottom w:val="0"/>
      <w:divBdr>
        <w:top w:val="none" w:sz="0" w:space="0" w:color="auto"/>
        <w:left w:val="none" w:sz="0" w:space="0" w:color="auto"/>
        <w:bottom w:val="none" w:sz="0" w:space="0" w:color="auto"/>
        <w:right w:val="none" w:sz="0" w:space="0" w:color="auto"/>
      </w:divBdr>
    </w:div>
    <w:div w:id="1947688428">
      <w:bodyDiv w:val="1"/>
      <w:marLeft w:val="0"/>
      <w:marRight w:val="0"/>
      <w:marTop w:val="0"/>
      <w:marBottom w:val="0"/>
      <w:divBdr>
        <w:top w:val="none" w:sz="0" w:space="0" w:color="auto"/>
        <w:left w:val="none" w:sz="0" w:space="0" w:color="auto"/>
        <w:bottom w:val="none" w:sz="0" w:space="0" w:color="auto"/>
        <w:right w:val="none" w:sz="0" w:space="0" w:color="auto"/>
      </w:divBdr>
    </w:div>
    <w:div w:id="1947931614">
      <w:bodyDiv w:val="1"/>
      <w:marLeft w:val="0"/>
      <w:marRight w:val="0"/>
      <w:marTop w:val="0"/>
      <w:marBottom w:val="0"/>
      <w:divBdr>
        <w:top w:val="none" w:sz="0" w:space="0" w:color="auto"/>
        <w:left w:val="none" w:sz="0" w:space="0" w:color="auto"/>
        <w:bottom w:val="none" w:sz="0" w:space="0" w:color="auto"/>
        <w:right w:val="none" w:sz="0" w:space="0" w:color="auto"/>
      </w:divBdr>
    </w:div>
    <w:div w:id="1948200084">
      <w:bodyDiv w:val="1"/>
      <w:marLeft w:val="0"/>
      <w:marRight w:val="0"/>
      <w:marTop w:val="0"/>
      <w:marBottom w:val="0"/>
      <w:divBdr>
        <w:top w:val="none" w:sz="0" w:space="0" w:color="auto"/>
        <w:left w:val="none" w:sz="0" w:space="0" w:color="auto"/>
        <w:bottom w:val="none" w:sz="0" w:space="0" w:color="auto"/>
        <w:right w:val="none" w:sz="0" w:space="0" w:color="auto"/>
      </w:divBdr>
    </w:div>
    <w:div w:id="1948348532">
      <w:bodyDiv w:val="1"/>
      <w:marLeft w:val="0"/>
      <w:marRight w:val="0"/>
      <w:marTop w:val="0"/>
      <w:marBottom w:val="0"/>
      <w:divBdr>
        <w:top w:val="none" w:sz="0" w:space="0" w:color="auto"/>
        <w:left w:val="none" w:sz="0" w:space="0" w:color="auto"/>
        <w:bottom w:val="none" w:sz="0" w:space="0" w:color="auto"/>
        <w:right w:val="none" w:sz="0" w:space="0" w:color="auto"/>
      </w:divBdr>
    </w:div>
    <w:div w:id="1948416691">
      <w:bodyDiv w:val="1"/>
      <w:marLeft w:val="0"/>
      <w:marRight w:val="0"/>
      <w:marTop w:val="0"/>
      <w:marBottom w:val="0"/>
      <w:divBdr>
        <w:top w:val="none" w:sz="0" w:space="0" w:color="auto"/>
        <w:left w:val="none" w:sz="0" w:space="0" w:color="auto"/>
        <w:bottom w:val="none" w:sz="0" w:space="0" w:color="auto"/>
        <w:right w:val="none" w:sz="0" w:space="0" w:color="auto"/>
      </w:divBdr>
    </w:div>
    <w:div w:id="1948468474">
      <w:bodyDiv w:val="1"/>
      <w:marLeft w:val="0"/>
      <w:marRight w:val="0"/>
      <w:marTop w:val="0"/>
      <w:marBottom w:val="0"/>
      <w:divBdr>
        <w:top w:val="none" w:sz="0" w:space="0" w:color="auto"/>
        <w:left w:val="none" w:sz="0" w:space="0" w:color="auto"/>
        <w:bottom w:val="none" w:sz="0" w:space="0" w:color="auto"/>
        <w:right w:val="none" w:sz="0" w:space="0" w:color="auto"/>
      </w:divBdr>
    </w:div>
    <w:div w:id="1948581964">
      <w:bodyDiv w:val="1"/>
      <w:marLeft w:val="0"/>
      <w:marRight w:val="0"/>
      <w:marTop w:val="0"/>
      <w:marBottom w:val="0"/>
      <w:divBdr>
        <w:top w:val="none" w:sz="0" w:space="0" w:color="auto"/>
        <w:left w:val="none" w:sz="0" w:space="0" w:color="auto"/>
        <w:bottom w:val="none" w:sz="0" w:space="0" w:color="auto"/>
        <w:right w:val="none" w:sz="0" w:space="0" w:color="auto"/>
      </w:divBdr>
    </w:div>
    <w:div w:id="1948728461">
      <w:bodyDiv w:val="1"/>
      <w:marLeft w:val="0"/>
      <w:marRight w:val="0"/>
      <w:marTop w:val="0"/>
      <w:marBottom w:val="0"/>
      <w:divBdr>
        <w:top w:val="none" w:sz="0" w:space="0" w:color="auto"/>
        <w:left w:val="none" w:sz="0" w:space="0" w:color="auto"/>
        <w:bottom w:val="none" w:sz="0" w:space="0" w:color="auto"/>
        <w:right w:val="none" w:sz="0" w:space="0" w:color="auto"/>
      </w:divBdr>
    </w:div>
    <w:div w:id="1948998334">
      <w:bodyDiv w:val="1"/>
      <w:marLeft w:val="0"/>
      <w:marRight w:val="0"/>
      <w:marTop w:val="0"/>
      <w:marBottom w:val="0"/>
      <w:divBdr>
        <w:top w:val="none" w:sz="0" w:space="0" w:color="auto"/>
        <w:left w:val="none" w:sz="0" w:space="0" w:color="auto"/>
        <w:bottom w:val="none" w:sz="0" w:space="0" w:color="auto"/>
        <w:right w:val="none" w:sz="0" w:space="0" w:color="auto"/>
      </w:divBdr>
    </w:div>
    <w:div w:id="1949118244">
      <w:bodyDiv w:val="1"/>
      <w:marLeft w:val="0"/>
      <w:marRight w:val="0"/>
      <w:marTop w:val="0"/>
      <w:marBottom w:val="0"/>
      <w:divBdr>
        <w:top w:val="none" w:sz="0" w:space="0" w:color="auto"/>
        <w:left w:val="none" w:sz="0" w:space="0" w:color="auto"/>
        <w:bottom w:val="none" w:sz="0" w:space="0" w:color="auto"/>
        <w:right w:val="none" w:sz="0" w:space="0" w:color="auto"/>
      </w:divBdr>
    </w:div>
    <w:div w:id="1949657919">
      <w:bodyDiv w:val="1"/>
      <w:marLeft w:val="0"/>
      <w:marRight w:val="0"/>
      <w:marTop w:val="0"/>
      <w:marBottom w:val="0"/>
      <w:divBdr>
        <w:top w:val="none" w:sz="0" w:space="0" w:color="auto"/>
        <w:left w:val="none" w:sz="0" w:space="0" w:color="auto"/>
        <w:bottom w:val="none" w:sz="0" w:space="0" w:color="auto"/>
        <w:right w:val="none" w:sz="0" w:space="0" w:color="auto"/>
      </w:divBdr>
    </w:div>
    <w:div w:id="1949851154">
      <w:bodyDiv w:val="1"/>
      <w:marLeft w:val="0"/>
      <w:marRight w:val="0"/>
      <w:marTop w:val="0"/>
      <w:marBottom w:val="0"/>
      <w:divBdr>
        <w:top w:val="none" w:sz="0" w:space="0" w:color="auto"/>
        <w:left w:val="none" w:sz="0" w:space="0" w:color="auto"/>
        <w:bottom w:val="none" w:sz="0" w:space="0" w:color="auto"/>
        <w:right w:val="none" w:sz="0" w:space="0" w:color="auto"/>
      </w:divBdr>
    </w:div>
    <w:div w:id="1949894328">
      <w:bodyDiv w:val="1"/>
      <w:marLeft w:val="0"/>
      <w:marRight w:val="0"/>
      <w:marTop w:val="0"/>
      <w:marBottom w:val="0"/>
      <w:divBdr>
        <w:top w:val="none" w:sz="0" w:space="0" w:color="auto"/>
        <w:left w:val="none" w:sz="0" w:space="0" w:color="auto"/>
        <w:bottom w:val="none" w:sz="0" w:space="0" w:color="auto"/>
        <w:right w:val="none" w:sz="0" w:space="0" w:color="auto"/>
      </w:divBdr>
    </w:div>
    <w:div w:id="1950047358">
      <w:bodyDiv w:val="1"/>
      <w:marLeft w:val="0"/>
      <w:marRight w:val="0"/>
      <w:marTop w:val="0"/>
      <w:marBottom w:val="0"/>
      <w:divBdr>
        <w:top w:val="none" w:sz="0" w:space="0" w:color="auto"/>
        <w:left w:val="none" w:sz="0" w:space="0" w:color="auto"/>
        <w:bottom w:val="none" w:sz="0" w:space="0" w:color="auto"/>
        <w:right w:val="none" w:sz="0" w:space="0" w:color="auto"/>
      </w:divBdr>
    </w:div>
    <w:div w:id="1950507460">
      <w:bodyDiv w:val="1"/>
      <w:marLeft w:val="0"/>
      <w:marRight w:val="0"/>
      <w:marTop w:val="0"/>
      <w:marBottom w:val="0"/>
      <w:divBdr>
        <w:top w:val="none" w:sz="0" w:space="0" w:color="auto"/>
        <w:left w:val="none" w:sz="0" w:space="0" w:color="auto"/>
        <w:bottom w:val="none" w:sz="0" w:space="0" w:color="auto"/>
        <w:right w:val="none" w:sz="0" w:space="0" w:color="auto"/>
      </w:divBdr>
    </w:div>
    <w:div w:id="1951009556">
      <w:bodyDiv w:val="1"/>
      <w:marLeft w:val="0"/>
      <w:marRight w:val="0"/>
      <w:marTop w:val="0"/>
      <w:marBottom w:val="0"/>
      <w:divBdr>
        <w:top w:val="none" w:sz="0" w:space="0" w:color="auto"/>
        <w:left w:val="none" w:sz="0" w:space="0" w:color="auto"/>
        <w:bottom w:val="none" w:sz="0" w:space="0" w:color="auto"/>
        <w:right w:val="none" w:sz="0" w:space="0" w:color="auto"/>
      </w:divBdr>
    </w:div>
    <w:div w:id="1951546099">
      <w:bodyDiv w:val="1"/>
      <w:marLeft w:val="0"/>
      <w:marRight w:val="0"/>
      <w:marTop w:val="0"/>
      <w:marBottom w:val="0"/>
      <w:divBdr>
        <w:top w:val="none" w:sz="0" w:space="0" w:color="auto"/>
        <w:left w:val="none" w:sz="0" w:space="0" w:color="auto"/>
        <w:bottom w:val="none" w:sz="0" w:space="0" w:color="auto"/>
        <w:right w:val="none" w:sz="0" w:space="0" w:color="auto"/>
      </w:divBdr>
    </w:div>
    <w:div w:id="1951617753">
      <w:bodyDiv w:val="1"/>
      <w:marLeft w:val="0"/>
      <w:marRight w:val="0"/>
      <w:marTop w:val="0"/>
      <w:marBottom w:val="0"/>
      <w:divBdr>
        <w:top w:val="none" w:sz="0" w:space="0" w:color="auto"/>
        <w:left w:val="none" w:sz="0" w:space="0" w:color="auto"/>
        <w:bottom w:val="none" w:sz="0" w:space="0" w:color="auto"/>
        <w:right w:val="none" w:sz="0" w:space="0" w:color="auto"/>
      </w:divBdr>
    </w:div>
    <w:div w:id="1951886442">
      <w:bodyDiv w:val="1"/>
      <w:marLeft w:val="0"/>
      <w:marRight w:val="0"/>
      <w:marTop w:val="0"/>
      <w:marBottom w:val="0"/>
      <w:divBdr>
        <w:top w:val="none" w:sz="0" w:space="0" w:color="auto"/>
        <w:left w:val="none" w:sz="0" w:space="0" w:color="auto"/>
        <w:bottom w:val="none" w:sz="0" w:space="0" w:color="auto"/>
        <w:right w:val="none" w:sz="0" w:space="0" w:color="auto"/>
      </w:divBdr>
    </w:div>
    <w:div w:id="1951936625">
      <w:bodyDiv w:val="1"/>
      <w:marLeft w:val="0"/>
      <w:marRight w:val="0"/>
      <w:marTop w:val="0"/>
      <w:marBottom w:val="0"/>
      <w:divBdr>
        <w:top w:val="none" w:sz="0" w:space="0" w:color="auto"/>
        <w:left w:val="none" w:sz="0" w:space="0" w:color="auto"/>
        <w:bottom w:val="none" w:sz="0" w:space="0" w:color="auto"/>
        <w:right w:val="none" w:sz="0" w:space="0" w:color="auto"/>
      </w:divBdr>
    </w:div>
    <w:div w:id="1952123683">
      <w:bodyDiv w:val="1"/>
      <w:marLeft w:val="0"/>
      <w:marRight w:val="0"/>
      <w:marTop w:val="0"/>
      <w:marBottom w:val="0"/>
      <w:divBdr>
        <w:top w:val="none" w:sz="0" w:space="0" w:color="auto"/>
        <w:left w:val="none" w:sz="0" w:space="0" w:color="auto"/>
        <w:bottom w:val="none" w:sz="0" w:space="0" w:color="auto"/>
        <w:right w:val="none" w:sz="0" w:space="0" w:color="auto"/>
      </w:divBdr>
    </w:div>
    <w:div w:id="1952127330">
      <w:bodyDiv w:val="1"/>
      <w:marLeft w:val="0"/>
      <w:marRight w:val="0"/>
      <w:marTop w:val="0"/>
      <w:marBottom w:val="0"/>
      <w:divBdr>
        <w:top w:val="none" w:sz="0" w:space="0" w:color="auto"/>
        <w:left w:val="none" w:sz="0" w:space="0" w:color="auto"/>
        <w:bottom w:val="none" w:sz="0" w:space="0" w:color="auto"/>
        <w:right w:val="none" w:sz="0" w:space="0" w:color="auto"/>
      </w:divBdr>
    </w:div>
    <w:div w:id="1952280132">
      <w:bodyDiv w:val="1"/>
      <w:marLeft w:val="0"/>
      <w:marRight w:val="0"/>
      <w:marTop w:val="0"/>
      <w:marBottom w:val="0"/>
      <w:divBdr>
        <w:top w:val="none" w:sz="0" w:space="0" w:color="auto"/>
        <w:left w:val="none" w:sz="0" w:space="0" w:color="auto"/>
        <w:bottom w:val="none" w:sz="0" w:space="0" w:color="auto"/>
        <w:right w:val="none" w:sz="0" w:space="0" w:color="auto"/>
      </w:divBdr>
    </w:div>
    <w:div w:id="1952517909">
      <w:bodyDiv w:val="1"/>
      <w:marLeft w:val="0"/>
      <w:marRight w:val="0"/>
      <w:marTop w:val="0"/>
      <w:marBottom w:val="0"/>
      <w:divBdr>
        <w:top w:val="none" w:sz="0" w:space="0" w:color="auto"/>
        <w:left w:val="none" w:sz="0" w:space="0" w:color="auto"/>
        <w:bottom w:val="none" w:sz="0" w:space="0" w:color="auto"/>
        <w:right w:val="none" w:sz="0" w:space="0" w:color="auto"/>
      </w:divBdr>
    </w:div>
    <w:div w:id="1952741062">
      <w:bodyDiv w:val="1"/>
      <w:marLeft w:val="0"/>
      <w:marRight w:val="0"/>
      <w:marTop w:val="0"/>
      <w:marBottom w:val="0"/>
      <w:divBdr>
        <w:top w:val="none" w:sz="0" w:space="0" w:color="auto"/>
        <w:left w:val="none" w:sz="0" w:space="0" w:color="auto"/>
        <w:bottom w:val="none" w:sz="0" w:space="0" w:color="auto"/>
        <w:right w:val="none" w:sz="0" w:space="0" w:color="auto"/>
      </w:divBdr>
    </w:div>
    <w:div w:id="1953393374">
      <w:bodyDiv w:val="1"/>
      <w:marLeft w:val="0"/>
      <w:marRight w:val="0"/>
      <w:marTop w:val="0"/>
      <w:marBottom w:val="0"/>
      <w:divBdr>
        <w:top w:val="none" w:sz="0" w:space="0" w:color="auto"/>
        <w:left w:val="none" w:sz="0" w:space="0" w:color="auto"/>
        <w:bottom w:val="none" w:sz="0" w:space="0" w:color="auto"/>
        <w:right w:val="none" w:sz="0" w:space="0" w:color="auto"/>
      </w:divBdr>
    </w:div>
    <w:div w:id="1953509287">
      <w:bodyDiv w:val="1"/>
      <w:marLeft w:val="0"/>
      <w:marRight w:val="0"/>
      <w:marTop w:val="0"/>
      <w:marBottom w:val="0"/>
      <w:divBdr>
        <w:top w:val="none" w:sz="0" w:space="0" w:color="auto"/>
        <w:left w:val="none" w:sz="0" w:space="0" w:color="auto"/>
        <w:bottom w:val="none" w:sz="0" w:space="0" w:color="auto"/>
        <w:right w:val="none" w:sz="0" w:space="0" w:color="auto"/>
      </w:divBdr>
    </w:div>
    <w:div w:id="1953585909">
      <w:bodyDiv w:val="1"/>
      <w:marLeft w:val="0"/>
      <w:marRight w:val="0"/>
      <w:marTop w:val="0"/>
      <w:marBottom w:val="0"/>
      <w:divBdr>
        <w:top w:val="none" w:sz="0" w:space="0" w:color="auto"/>
        <w:left w:val="none" w:sz="0" w:space="0" w:color="auto"/>
        <w:bottom w:val="none" w:sz="0" w:space="0" w:color="auto"/>
        <w:right w:val="none" w:sz="0" w:space="0" w:color="auto"/>
      </w:divBdr>
    </w:div>
    <w:div w:id="1953710562">
      <w:bodyDiv w:val="1"/>
      <w:marLeft w:val="0"/>
      <w:marRight w:val="0"/>
      <w:marTop w:val="0"/>
      <w:marBottom w:val="0"/>
      <w:divBdr>
        <w:top w:val="none" w:sz="0" w:space="0" w:color="auto"/>
        <w:left w:val="none" w:sz="0" w:space="0" w:color="auto"/>
        <w:bottom w:val="none" w:sz="0" w:space="0" w:color="auto"/>
        <w:right w:val="none" w:sz="0" w:space="0" w:color="auto"/>
      </w:divBdr>
    </w:div>
    <w:div w:id="1953828666">
      <w:bodyDiv w:val="1"/>
      <w:marLeft w:val="0"/>
      <w:marRight w:val="0"/>
      <w:marTop w:val="0"/>
      <w:marBottom w:val="0"/>
      <w:divBdr>
        <w:top w:val="none" w:sz="0" w:space="0" w:color="auto"/>
        <w:left w:val="none" w:sz="0" w:space="0" w:color="auto"/>
        <w:bottom w:val="none" w:sz="0" w:space="0" w:color="auto"/>
        <w:right w:val="none" w:sz="0" w:space="0" w:color="auto"/>
      </w:divBdr>
    </w:div>
    <w:div w:id="1953895294">
      <w:bodyDiv w:val="1"/>
      <w:marLeft w:val="0"/>
      <w:marRight w:val="0"/>
      <w:marTop w:val="0"/>
      <w:marBottom w:val="0"/>
      <w:divBdr>
        <w:top w:val="none" w:sz="0" w:space="0" w:color="auto"/>
        <w:left w:val="none" w:sz="0" w:space="0" w:color="auto"/>
        <w:bottom w:val="none" w:sz="0" w:space="0" w:color="auto"/>
        <w:right w:val="none" w:sz="0" w:space="0" w:color="auto"/>
      </w:divBdr>
    </w:div>
    <w:div w:id="1953898324">
      <w:bodyDiv w:val="1"/>
      <w:marLeft w:val="0"/>
      <w:marRight w:val="0"/>
      <w:marTop w:val="0"/>
      <w:marBottom w:val="0"/>
      <w:divBdr>
        <w:top w:val="none" w:sz="0" w:space="0" w:color="auto"/>
        <w:left w:val="none" w:sz="0" w:space="0" w:color="auto"/>
        <w:bottom w:val="none" w:sz="0" w:space="0" w:color="auto"/>
        <w:right w:val="none" w:sz="0" w:space="0" w:color="auto"/>
      </w:divBdr>
    </w:div>
    <w:div w:id="1954048821">
      <w:bodyDiv w:val="1"/>
      <w:marLeft w:val="0"/>
      <w:marRight w:val="0"/>
      <w:marTop w:val="0"/>
      <w:marBottom w:val="0"/>
      <w:divBdr>
        <w:top w:val="none" w:sz="0" w:space="0" w:color="auto"/>
        <w:left w:val="none" w:sz="0" w:space="0" w:color="auto"/>
        <w:bottom w:val="none" w:sz="0" w:space="0" w:color="auto"/>
        <w:right w:val="none" w:sz="0" w:space="0" w:color="auto"/>
      </w:divBdr>
    </w:div>
    <w:div w:id="1954088628">
      <w:bodyDiv w:val="1"/>
      <w:marLeft w:val="0"/>
      <w:marRight w:val="0"/>
      <w:marTop w:val="0"/>
      <w:marBottom w:val="0"/>
      <w:divBdr>
        <w:top w:val="none" w:sz="0" w:space="0" w:color="auto"/>
        <w:left w:val="none" w:sz="0" w:space="0" w:color="auto"/>
        <w:bottom w:val="none" w:sz="0" w:space="0" w:color="auto"/>
        <w:right w:val="none" w:sz="0" w:space="0" w:color="auto"/>
      </w:divBdr>
    </w:div>
    <w:div w:id="1954167667">
      <w:bodyDiv w:val="1"/>
      <w:marLeft w:val="0"/>
      <w:marRight w:val="0"/>
      <w:marTop w:val="0"/>
      <w:marBottom w:val="0"/>
      <w:divBdr>
        <w:top w:val="none" w:sz="0" w:space="0" w:color="auto"/>
        <w:left w:val="none" w:sz="0" w:space="0" w:color="auto"/>
        <w:bottom w:val="none" w:sz="0" w:space="0" w:color="auto"/>
        <w:right w:val="none" w:sz="0" w:space="0" w:color="auto"/>
      </w:divBdr>
    </w:div>
    <w:div w:id="1954438059">
      <w:bodyDiv w:val="1"/>
      <w:marLeft w:val="0"/>
      <w:marRight w:val="0"/>
      <w:marTop w:val="0"/>
      <w:marBottom w:val="0"/>
      <w:divBdr>
        <w:top w:val="none" w:sz="0" w:space="0" w:color="auto"/>
        <w:left w:val="none" w:sz="0" w:space="0" w:color="auto"/>
        <w:bottom w:val="none" w:sz="0" w:space="0" w:color="auto"/>
        <w:right w:val="none" w:sz="0" w:space="0" w:color="auto"/>
      </w:divBdr>
    </w:div>
    <w:div w:id="1954939503">
      <w:bodyDiv w:val="1"/>
      <w:marLeft w:val="0"/>
      <w:marRight w:val="0"/>
      <w:marTop w:val="0"/>
      <w:marBottom w:val="0"/>
      <w:divBdr>
        <w:top w:val="none" w:sz="0" w:space="0" w:color="auto"/>
        <w:left w:val="none" w:sz="0" w:space="0" w:color="auto"/>
        <w:bottom w:val="none" w:sz="0" w:space="0" w:color="auto"/>
        <w:right w:val="none" w:sz="0" w:space="0" w:color="auto"/>
      </w:divBdr>
    </w:div>
    <w:div w:id="1955332104">
      <w:bodyDiv w:val="1"/>
      <w:marLeft w:val="0"/>
      <w:marRight w:val="0"/>
      <w:marTop w:val="0"/>
      <w:marBottom w:val="0"/>
      <w:divBdr>
        <w:top w:val="none" w:sz="0" w:space="0" w:color="auto"/>
        <w:left w:val="none" w:sz="0" w:space="0" w:color="auto"/>
        <w:bottom w:val="none" w:sz="0" w:space="0" w:color="auto"/>
        <w:right w:val="none" w:sz="0" w:space="0" w:color="auto"/>
      </w:divBdr>
    </w:div>
    <w:div w:id="1955361326">
      <w:bodyDiv w:val="1"/>
      <w:marLeft w:val="0"/>
      <w:marRight w:val="0"/>
      <w:marTop w:val="0"/>
      <w:marBottom w:val="0"/>
      <w:divBdr>
        <w:top w:val="none" w:sz="0" w:space="0" w:color="auto"/>
        <w:left w:val="none" w:sz="0" w:space="0" w:color="auto"/>
        <w:bottom w:val="none" w:sz="0" w:space="0" w:color="auto"/>
        <w:right w:val="none" w:sz="0" w:space="0" w:color="auto"/>
      </w:divBdr>
    </w:div>
    <w:div w:id="1955363258">
      <w:bodyDiv w:val="1"/>
      <w:marLeft w:val="0"/>
      <w:marRight w:val="0"/>
      <w:marTop w:val="0"/>
      <w:marBottom w:val="0"/>
      <w:divBdr>
        <w:top w:val="none" w:sz="0" w:space="0" w:color="auto"/>
        <w:left w:val="none" w:sz="0" w:space="0" w:color="auto"/>
        <w:bottom w:val="none" w:sz="0" w:space="0" w:color="auto"/>
        <w:right w:val="none" w:sz="0" w:space="0" w:color="auto"/>
      </w:divBdr>
    </w:div>
    <w:div w:id="1955406320">
      <w:bodyDiv w:val="1"/>
      <w:marLeft w:val="0"/>
      <w:marRight w:val="0"/>
      <w:marTop w:val="0"/>
      <w:marBottom w:val="0"/>
      <w:divBdr>
        <w:top w:val="none" w:sz="0" w:space="0" w:color="auto"/>
        <w:left w:val="none" w:sz="0" w:space="0" w:color="auto"/>
        <w:bottom w:val="none" w:sz="0" w:space="0" w:color="auto"/>
        <w:right w:val="none" w:sz="0" w:space="0" w:color="auto"/>
      </w:divBdr>
    </w:div>
    <w:div w:id="1955938130">
      <w:bodyDiv w:val="1"/>
      <w:marLeft w:val="0"/>
      <w:marRight w:val="0"/>
      <w:marTop w:val="0"/>
      <w:marBottom w:val="0"/>
      <w:divBdr>
        <w:top w:val="none" w:sz="0" w:space="0" w:color="auto"/>
        <w:left w:val="none" w:sz="0" w:space="0" w:color="auto"/>
        <w:bottom w:val="none" w:sz="0" w:space="0" w:color="auto"/>
        <w:right w:val="none" w:sz="0" w:space="0" w:color="auto"/>
      </w:divBdr>
    </w:div>
    <w:div w:id="1956011979">
      <w:bodyDiv w:val="1"/>
      <w:marLeft w:val="0"/>
      <w:marRight w:val="0"/>
      <w:marTop w:val="0"/>
      <w:marBottom w:val="0"/>
      <w:divBdr>
        <w:top w:val="none" w:sz="0" w:space="0" w:color="auto"/>
        <w:left w:val="none" w:sz="0" w:space="0" w:color="auto"/>
        <w:bottom w:val="none" w:sz="0" w:space="0" w:color="auto"/>
        <w:right w:val="none" w:sz="0" w:space="0" w:color="auto"/>
      </w:divBdr>
    </w:div>
    <w:div w:id="1956054766">
      <w:bodyDiv w:val="1"/>
      <w:marLeft w:val="0"/>
      <w:marRight w:val="0"/>
      <w:marTop w:val="0"/>
      <w:marBottom w:val="0"/>
      <w:divBdr>
        <w:top w:val="none" w:sz="0" w:space="0" w:color="auto"/>
        <w:left w:val="none" w:sz="0" w:space="0" w:color="auto"/>
        <w:bottom w:val="none" w:sz="0" w:space="0" w:color="auto"/>
        <w:right w:val="none" w:sz="0" w:space="0" w:color="auto"/>
      </w:divBdr>
    </w:div>
    <w:div w:id="1956983709">
      <w:bodyDiv w:val="1"/>
      <w:marLeft w:val="0"/>
      <w:marRight w:val="0"/>
      <w:marTop w:val="0"/>
      <w:marBottom w:val="0"/>
      <w:divBdr>
        <w:top w:val="none" w:sz="0" w:space="0" w:color="auto"/>
        <w:left w:val="none" w:sz="0" w:space="0" w:color="auto"/>
        <w:bottom w:val="none" w:sz="0" w:space="0" w:color="auto"/>
        <w:right w:val="none" w:sz="0" w:space="0" w:color="auto"/>
      </w:divBdr>
    </w:div>
    <w:div w:id="1957053890">
      <w:bodyDiv w:val="1"/>
      <w:marLeft w:val="0"/>
      <w:marRight w:val="0"/>
      <w:marTop w:val="0"/>
      <w:marBottom w:val="0"/>
      <w:divBdr>
        <w:top w:val="none" w:sz="0" w:space="0" w:color="auto"/>
        <w:left w:val="none" w:sz="0" w:space="0" w:color="auto"/>
        <w:bottom w:val="none" w:sz="0" w:space="0" w:color="auto"/>
        <w:right w:val="none" w:sz="0" w:space="0" w:color="auto"/>
      </w:divBdr>
    </w:div>
    <w:div w:id="1957053950">
      <w:bodyDiv w:val="1"/>
      <w:marLeft w:val="0"/>
      <w:marRight w:val="0"/>
      <w:marTop w:val="0"/>
      <w:marBottom w:val="0"/>
      <w:divBdr>
        <w:top w:val="none" w:sz="0" w:space="0" w:color="auto"/>
        <w:left w:val="none" w:sz="0" w:space="0" w:color="auto"/>
        <w:bottom w:val="none" w:sz="0" w:space="0" w:color="auto"/>
        <w:right w:val="none" w:sz="0" w:space="0" w:color="auto"/>
      </w:divBdr>
    </w:div>
    <w:div w:id="1957132085">
      <w:bodyDiv w:val="1"/>
      <w:marLeft w:val="0"/>
      <w:marRight w:val="0"/>
      <w:marTop w:val="0"/>
      <w:marBottom w:val="0"/>
      <w:divBdr>
        <w:top w:val="none" w:sz="0" w:space="0" w:color="auto"/>
        <w:left w:val="none" w:sz="0" w:space="0" w:color="auto"/>
        <w:bottom w:val="none" w:sz="0" w:space="0" w:color="auto"/>
        <w:right w:val="none" w:sz="0" w:space="0" w:color="auto"/>
      </w:divBdr>
    </w:div>
    <w:div w:id="1957179797">
      <w:bodyDiv w:val="1"/>
      <w:marLeft w:val="0"/>
      <w:marRight w:val="0"/>
      <w:marTop w:val="0"/>
      <w:marBottom w:val="0"/>
      <w:divBdr>
        <w:top w:val="none" w:sz="0" w:space="0" w:color="auto"/>
        <w:left w:val="none" w:sz="0" w:space="0" w:color="auto"/>
        <w:bottom w:val="none" w:sz="0" w:space="0" w:color="auto"/>
        <w:right w:val="none" w:sz="0" w:space="0" w:color="auto"/>
      </w:divBdr>
    </w:div>
    <w:div w:id="1957368517">
      <w:bodyDiv w:val="1"/>
      <w:marLeft w:val="0"/>
      <w:marRight w:val="0"/>
      <w:marTop w:val="0"/>
      <w:marBottom w:val="0"/>
      <w:divBdr>
        <w:top w:val="none" w:sz="0" w:space="0" w:color="auto"/>
        <w:left w:val="none" w:sz="0" w:space="0" w:color="auto"/>
        <w:bottom w:val="none" w:sz="0" w:space="0" w:color="auto"/>
        <w:right w:val="none" w:sz="0" w:space="0" w:color="auto"/>
      </w:divBdr>
    </w:div>
    <w:div w:id="1957441113">
      <w:bodyDiv w:val="1"/>
      <w:marLeft w:val="0"/>
      <w:marRight w:val="0"/>
      <w:marTop w:val="0"/>
      <w:marBottom w:val="0"/>
      <w:divBdr>
        <w:top w:val="none" w:sz="0" w:space="0" w:color="auto"/>
        <w:left w:val="none" w:sz="0" w:space="0" w:color="auto"/>
        <w:bottom w:val="none" w:sz="0" w:space="0" w:color="auto"/>
        <w:right w:val="none" w:sz="0" w:space="0" w:color="auto"/>
      </w:divBdr>
    </w:div>
    <w:div w:id="1957829586">
      <w:bodyDiv w:val="1"/>
      <w:marLeft w:val="0"/>
      <w:marRight w:val="0"/>
      <w:marTop w:val="0"/>
      <w:marBottom w:val="0"/>
      <w:divBdr>
        <w:top w:val="none" w:sz="0" w:space="0" w:color="auto"/>
        <w:left w:val="none" w:sz="0" w:space="0" w:color="auto"/>
        <w:bottom w:val="none" w:sz="0" w:space="0" w:color="auto"/>
        <w:right w:val="none" w:sz="0" w:space="0" w:color="auto"/>
      </w:divBdr>
    </w:div>
    <w:div w:id="1958171354">
      <w:bodyDiv w:val="1"/>
      <w:marLeft w:val="0"/>
      <w:marRight w:val="0"/>
      <w:marTop w:val="0"/>
      <w:marBottom w:val="0"/>
      <w:divBdr>
        <w:top w:val="none" w:sz="0" w:space="0" w:color="auto"/>
        <w:left w:val="none" w:sz="0" w:space="0" w:color="auto"/>
        <w:bottom w:val="none" w:sz="0" w:space="0" w:color="auto"/>
        <w:right w:val="none" w:sz="0" w:space="0" w:color="auto"/>
      </w:divBdr>
    </w:div>
    <w:div w:id="1958292296">
      <w:bodyDiv w:val="1"/>
      <w:marLeft w:val="0"/>
      <w:marRight w:val="0"/>
      <w:marTop w:val="0"/>
      <w:marBottom w:val="0"/>
      <w:divBdr>
        <w:top w:val="none" w:sz="0" w:space="0" w:color="auto"/>
        <w:left w:val="none" w:sz="0" w:space="0" w:color="auto"/>
        <w:bottom w:val="none" w:sz="0" w:space="0" w:color="auto"/>
        <w:right w:val="none" w:sz="0" w:space="0" w:color="auto"/>
      </w:divBdr>
    </w:div>
    <w:div w:id="1958563431">
      <w:bodyDiv w:val="1"/>
      <w:marLeft w:val="0"/>
      <w:marRight w:val="0"/>
      <w:marTop w:val="0"/>
      <w:marBottom w:val="0"/>
      <w:divBdr>
        <w:top w:val="none" w:sz="0" w:space="0" w:color="auto"/>
        <w:left w:val="none" w:sz="0" w:space="0" w:color="auto"/>
        <w:bottom w:val="none" w:sz="0" w:space="0" w:color="auto"/>
        <w:right w:val="none" w:sz="0" w:space="0" w:color="auto"/>
      </w:divBdr>
    </w:div>
    <w:div w:id="1958635991">
      <w:bodyDiv w:val="1"/>
      <w:marLeft w:val="0"/>
      <w:marRight w:val="0"/>
      <w:marTop w:val="0"/>
      <w:marBottom w:val="0"/>
      <w:divBdr>
        <w:top w:val="none" w:sz="0" w:space="0" w:color="auto"/>
        <w:left w:val="none" w:sz="0" w:space="0" w:color="auto"/>
        <w:bottom w:val="none" w:sz="0" w:space="0" w:color="auto"/>
        <w:right w:val="none" w:sz="0" w:space="0" w:color="auto"/>
      </w:divBdr>
    </w:div>
    <w:div w:id="1958640460">
      <w:bodyDiv w:val="1"/>
      <w:marLeft w:val="0"/>
      <w:marRight w:val="0"/>
      <w:marTop w:val="0"/>
      <w:marBottom w:val="0"/>
      <w:divBdr>
        <w:top w:val="none" w:sz="0" w:space="0" w:color="auto"/>
        <w:left w:val="none" w:sz="0" w:space="0" w:color="auto"/>
        <w:bottom w:val="none" w:sz="0" w:space="0" w:color="auto"/>
        <w:right w:val="none" w:sz="0" w:space="0" w:color="auto"/>
      </w:divBdr>
    </w:div>
    <w:div w:id="1958679319">
      <w:bodyDiv w:val="1"/>
      <w:marLeft w:val="0"/>
      <w:marRight w:val="0"/>
      <w:marTop w:val="0"/>
      <w:marBottom w:val="0"/>
      <w:divBdr>
        <w:top w:val="none" w:sz="0" w:space="0" w:color="auto"/>
        <w:left w:val="none" w:sz="0" w:space="0" w:color="auto"/>
        <w:bottom w:val="none" w:sz="0" w:space="0" w:color="auto"/>
        <w:right w:val="none" w:sz="0" w:space="0" w:color="auto"/>
      </w:divBdr>
    </w:div>
    <w:div w:id="1959025625">
      <w:bodyDiv w:val="1"/>
      <w:marLeft w:val="0"/>
      <w:marRight w:val="0"/>
      <w:marTop w:val="0"/>
      <w:marBottom w:val="0"/>
      <w:divBdr>
        <w:top w:val="none" w:sz="0" w:space="0" w:color="auto"/>
        <w:left w:val="none" w:sz="0" w:space="0" w:color="auto"/>
        <w:bottom w:val="none" w:sz="0" w:space="0" w:color="auto"/>
        <w:right w:val="none" w:sz="0" w:space="0" w:color="auto"/>
      </w:divBdr>
    </w:div>
    <w:div w:id="1959137574">
      <w:bodyDiv w:val="1"/>
      <w:marLeft w:val="0"/>
      <w:marRight w:val="0"/>
      <w:marTop w:val="0"/>
      <w:marBottom w:val="0"/>
      <w:divBdr>
        <w:top w:val="none" w:sz="0" w:space="0" w:color="auto"/>
        <w:left w:val="none" w:sz="0" w:space="0" w:color="auto"/>
        <w:bottom w:val="none" w:sz="0" w:space="0" w:color="auto"/>
        <w:right w:val="none" w:sz="0" w:space="0" w:color="auto"/>
      </w:divBdr>
    </w:div>
    <w:div w:id="1959143966">
      <w:bodyDiv w:val="1"/>
      <w:marLeft w:val="0"/>
      <w:marRight w:val="0"/>
      <w:marTop w:val="0"/>
      <w:marBottom w:val="0"/>
      <w:divBdr>
        <w:top w:val="none" w:sz="0" w:space="0" w:color="auto"/>
        <w:left w:val="none" w:sz="0" w:space="0" w:color="auto"/>
        <w:bottom w:val="none" w:sz="0" w:space="0" w:color="auto"/>
        <w:right w:val="none" w:sz="0" w:space="0" w:color="auto"/>
      </w:divBdr>
    </w:div>
    <w:div w:id="1959291655">
      <w:bodyDiv w:val="1"/>
      <w:marLeft w:val="0"/>
      <w:marRight w:val="0"/>
      <w:marTop w:val="0"/>
      <w:marBottom w:val="0"/>
      <w:divBdr>
        <w:top w:val="none" w:sz="0" w:space="0" w:color="auto"/>
        <w:left w:val="none" w:sz="0" w:space="0" w:color="auto"/>
        <w:bottom w:val="none" w:sz="0" w:space="0" w:color="auto"/>
        <w:right w:val="none" w:sz="0" w:space="0" w:color="auto"/>
      </w:divBdr>
    </w:div>
    <w:div w:id="1959481781">
      <w:bodyDiv w:val="1"/>
      <w:marLeft w:val="0"/>
      <w:marRight w:val="0"/>
      <w:marTop w:val="0"/>
      <w:marBottom w:val="0"/>
      <w:divBdr>
        <w:top w:val="none" w:sz="0" w:space="0" w:color="auto"/>
        <w:left w:val="none" w:sz="0" w:space="0" w:color="auto"/>
        <w:bottom w:val="none" w:sz="0" w:space="0" w:color="auto"/>
        <w:right w:val="none" w:sz="0" w:space="0" w:color="auto"/>
      </w:divBdr>
    </w:div>
    <w:div w:id="1959681964">
      <w:bodyDiv w:val="1"/>
      <w:marLeft w:val="0"/>
      <w:marRight w:val="0"/>
      <w:marTop w:val="0"/>
      <w:marBottom w:val="0"/>
      <w:divBdr>
        <w:top w:val="none" w:sz="0" w:space="0" w:color="auto"/>
        <w:left w:val="none" w:sz="0" w:space="0" w:color="auto"/>
        <w:bottom w:val="none" w:sz="0" w:space="0" w:color="auto"/>
        <w:right w:val="none" w:sz="0" w:space="0" w:color="auto"/>
      </w:divBdr>
    </w:div>
    <w:div w:id="1959723319">
      <w:bodyDiv w:val="1"/>
      <w:marLeft w:val="0"/>
      <w:marRight w:val="0"/>
      <w:marTop w:val="0"/>
      <w:marBottom w:val="0"/>
      <w:divBdr>
        <w:top w:val="none" w:sz="0" w:space="0" w:color="auto"/>
        <w:left w:val="none" w:sz="0" w:space="0" w:color="auto"/>
        <w:bottom w:val="none" w:sz="0" w:space="0" w:color="auto"/>
        <w:right w:val="none" w:sz="0" w:space="0" w:color="auto"/>
      </w:divBdr>
    </w:div>
    <w:div w:id="1959952124">
      <w:bodyDiv w:val="1"/>
      <w:marLeft w:val="0"/>
      <w:marRight w:val="0"/>
      <w:marTop w:val="0"/>
      <w:marBottom w:val="0"/>
      <w:divBdr>
        <w:top w:val="none" w:sz="0" w:space="0" w:color="auto"/>
        <w:left w:val="none" w:sz="0" w:space="0" w:color="auto"/>
        <w:bottom w:val="none" w:sz="0" w:space="0" w:color="auto"/>
        <w:right w:val="none" w:sz="0" w:space="0" w:color="auto"/>
      </w:divBdr>
    </w:div>
    <w:div w:id="1960063723">
      <w:bodyDiv w:val="1"/>
      <w:marLeft w:val="0"/>
      <w:marRight w:val="0"/>
      <w:marTop w:val="0"/>
      <w:marBottom w:val="0"/>
      <w:divBdr>
        <w:top w:val="none" w:sz="0" w:space="0" w:color="auto"/>
        <w:left w:val="none" w:sz="0" w:space="0" w:color="auto"/>
        <w:bottom w:val="none" w:sz="0" w:space="0" w:color="auto"/>
        <w:right w:val="none" w:sz="0" w:space="0" w:color="auto"/>
      </w:divBdr>
    </w:div>
    <w:div w:id="1960335219">
      <w:bodyDiv w:val="1"/>
      <w:marLeft w:val="0"/>
      <w:marRight w:val="0"/>
      <w:marTop w:val="0"/>
      <w:marBottom w:val="0"/>
      <w:divBdr>
        <w:top w:val="none" w:sz="0" w:space="0" w:color="auto"/>
        <w:left w:val="none" w:sz="0" w:space="0" w:color="auto"/>
        <w:bottom w:val="none" w:sz="0" w:space="0" w:color="auto"/>
        <w:right w:val="none" w:sz="0" w:space="0" w:color="auto"/>
      </w:divBdr>
    </w:div>
    <w:div w:id="1961110401">
      <w:bodyDiv w:val="1"/>
      <w:marLeft w:val="0"/>
      <w:marRight w:val="0"/>
      <w:marTop w:val="0"/>
      <w:marBottom w:val="0"/>
      <w:divBdr>
        <w:top w:val="none" w:sz="0" w:space="0" w:color="auto"/>
        <w:left w:val="none" w:sz="0" w:space="0" w:color="auto"/>
        <w:bottom w:val="none" w:sz="0" w:space="0" w:color="auto"/>
        <w:right w:val="none" w:sz="0" w:space="0" w:color="auto"/>
      </w:divBdr>
    </w:div>
    <w:div w:id="1961110990">
      <w:bodyDiv w:val="1"/>
      <w:marLeft w:val="0"/>
      <w:marRight w:val="0"/>
      <w:marTop w:val="0"/>
      <w:marBottom w:val="0"/>
      <w:divBdr>
        <w:top w:val="none" w:sz="0" w:space="0" w:color="auto"/>
        <w:left w:val="none" w:sz="0" w:space="0" w:color="auto"/>
        <w:bottom w:val="none" w:sz="0" w:space="0" w:color="auto"/>
        <w:right w:val="none" w:sz="0" w:space="0" w:color="auto"/>
      </w:divBdr>
    </w:div>
    <w:div w:id="1961296093">
      <w:bodyDiv w:val="1"/>
      <w:marLeft w:val="0"/>
      <w:marRight w:val="0"/>
      <w:marTop w:val="0"/>
      <w:marBottom w:val="0"/>
      <w:divBdr>
        <w:top w:val="none" w:sz="0" w:space="0" w:color="auto"/>
        <w:left w:val="none" w:sz="0" w:space="0" w:color="auto"/>
        <w:bottom w:val="none" w:sz="0" w:space="0" w:color="auto"/>
        <w:right w:val="none" w:sz="0" w:space="0" w:color="auto"/>
      </w:divBdr>
    </w:div>
    <w:div w:id="1961689602">
      <w:bodyDiv w:val="1"/>
      <w:marLeft w:val="0"/>
      <w:marRight w:val="0"/>
      <w:marTop w:val="0"/>
      <w:marBottom w:val="0"/>
      <w:divBdr>
        <w:top w:val="none" w:sz="0" w:space="0" w:color="auto"/>
        <w:left w:val="none" w:sz="0" w:space="0" w:color="auto"/>
        <w:bottom w:val="none" w:sz="0" w:space="0" w:color="auto"/>
        <w:right w:val="none" w:sz="0" w:space="0" w:color="auto"/>
      </w:divBdr>
    </w:div>
    <w:div w:id="1961838089">
      <w:bodyDiv w:val="1"/>
      <w:marLeft w:val="0"/>
      <w:marRight w:val="0"/>
      <w:marTop w:val="0"/>
      <w:marBottom w:val="0"/>
      <w:divBdr>
        <w:top w:val="none" w:sz="0" w:space="0" w:color="auto"/>
        <w:left w:val="none" w:sz="0" w:space="0" w:color="auto"/>
        <w:bottom w:val="none" w:sz="0" w:space="0" w:color="auto"/>
        <w:right w:val="none" w:sz="0" w:space="0" w:color="auto"/>
      </w:divBdr>
    </w:div>
    <w:div w:id="1961915892">
      <w:bodyDiv w:val="1"/>
      <w:marLeft w:val="0"/>
      <w:marRight w:val="0"/>
      <w:marTop w:val="0"/>
      <w:marBottom w:val="0"/>
      <w:divBdr>
        <w:top w:val="none" w:sz="0" w:space="0" w:color="auto"/>
        <w:left w:val="none" w:sz="0" w:space="0" w:color="auto"/>
        <w:bottom w:val="none" w:sz="0" w:space="0" w:color="auto"/>
        <w:right w:val="none" w:sz="0" w:space="0" w:color="auto"/>
      </w:divBdr>
    </w:div>
    <w:div w:id="1961917016">
      <w:bodyDiv w:val="1"/>
      <w:marLeft w:val="0"/>
      <w:marRight w:val="0"/>
      <w:marTop w:val="0"/>
      <w:marBottom w:val="0"/>
      <w:divBdr>
        <w:top w:val="none" w:sz="0" w:space="0" w:color="auto"/>
        <w:left w:val="none" w:sz="0" w:space="0" w:color="auto"/>
        <w:bottom w:val="none" w:sz="0" w:space="0" w:color="auto"/>
        <w:right w:val="none" w:sz="0" w:space="0" w:color="auto"/>
      </w:divBdr>
    </w:div>
    <w:div w:id="1961958438">
      <w:bodyDiv w:val="1"/>
      <w:marLeft w:val="0"/>
      <w:marRight w:val="0"/>
      <w:marTop w:val="0"/>
      <w:marBottom w:val="0"/>
      <w:divBdr>
        <w:top w:val="none" w:sz="0" w:space="0" w:color="auto"/>
        <w:left w:val="none" w:sz="0" w:space="0" w:color="auto"/>
        <w:bottom w:val="none" w:sz="0" w:space="0" w:color="auto"/>
        <w:right w:val="none" w:sz="0" w:space="0" w:color="auto"/>
      </w:divBdr>
    </w:div>
    <w:div w:id="1961959803">
      <w:bodyDiv w:val="1"/>
      <w:marLeft w:val="0"/>
      <w:marRight w:val="0"/>
      <w:marTop w:val="0"/>
      <w:marBottom w:val="0"/>
      <w:divBdr>
        <w:top w:val="none" w:sz="0" w:space="0" w:color="auto"/>
        <w:left w:val="none" w:sz="0" w:space="0" w:color="auto"/>
        <w:bottom w:val="none" w:sz="0" w:space="0" w:color="auto"/>
        <w:right w:val="none" w:sz="0" w:space="0" w:color="auto"/>
      </w:divBdr>
    </w:div>
    <w:div w:id="1962036001">
      <w:bodyDiv w:val="1"/>
      <w:marLeft w:val="0"/>
      <w:marRight w:val="0"/>
      <w:marTop w:val="0"/>
      <w:marBottom w:val="0"/>
      <w:divBdr>
        <w:top w:val="none" w:sz="0" w:space="0" w:color="auto"/>
        <w:left w:val="none" w:sz="0" w:space="0" w:color="auto"/>
        <w:bottom w:val="none" w:sz="0" w:space="0" w:color="auto"/>
        <w:right w:val="none" w:sz="0" w:space="0" w:color="auto"/>
      </w:divBdr>
    </w:div>
    <w:div w:id="1962571414">
      <w:bodyDiv w:val="1"/>
      <w:marLeft w:val="0"/>
      <w:marRight w:val="0"/>
      <w:marTop w:val="0"/>
      <w:marBottom w:val="0"/>
      <w:divBdr>
        <w:top w:val="none" w:sz="0" w:space="0" w:color="auto"/>
        <w:left w:val="none" w:sz="0" w:space="0" w:color="auto"/>
        <w:bottom w:val="none" w:sz="0" w:space="0" w:color="auto"/>
        <w:right w:val="none" w:sz="0" w:space="0" w:color="auto"/>
      </w:divBdr>
    </w:div>
    <w:div w:id="1962833978">
      <w:bodyDiv w:val="1"/>
      <w:marLeft w:val="0"/>
      <w:marRight w:val="0"/>
      <w:marTop w:val="0"/>
      <w:marBottom w:val="0"/>
      <w:divBdr>
        <w:top w:val="none" w:sz="0" w:space="0" w:color="auto"/>
        <w:left w:val="none" w:sz="0" w:space="0" w:color="auto"/>
        <w:bottom w:val="none" w:sz="0" w:space="0" w:color="auto"/>
        <w:right w:val="none" w:sz="0" w:space="0" w:color="auto"/>
      </w:divBdr>
    </w:div>
    <w:div w:id="1963145940">
      <w:bodyDiv w:val="1"/>
      <w:marLeft w:val="0"/>
      <w:marRight w:val="0"/>
      <w:marTop w:val="0"/>
      <w:marBottom w:val="0"/>
      <w:divBdr>
        <w:top w:val="none" w:sz="0" w:space="0" w:color="auto"/>
        <w:left w:val="none" w:sz="0" w:space="0" w:color="auto"/>
        <w:bottom w:val="none" w:sz="0" w:space="0" w:color="auto"/>
        <w:right w:val="none" w:sz="0" w:space="0" w:color="auto"/>
      </w:divBdr>
    </w:div>
    <w:div w:id="1963224170">
      <w:bodyDiv w:val="1"/>
      <w:marLeft w:val="0"/>
      <w:marRight w:val="0"/>
      <w:marTop w:val="0"/>
      <w:marBottom w:val="0"/>
      <w:divBdr>
        <w:top w:val="none" w:sz="0" w:space="0" w:color="auto"/>
        <w:left w:val="none" w:sz="0" w:space="0" w:color="auto"/>
        <w:bottom w:val="none" w:sz="0" w:space="0" w:color="auto"/>
        <w:right w:val="none" w:sz="0" w:space="0" w:color="auto"/>
      </w:divBdr>
    </w:div>
    <w:div w:id="1963265551">
      <w:bodyDiv w:val="1"/>
      <w:marLeft w:val="0"/>
      <w:marRight w:val="0"/>
      <w:marTop w:val="0"/>
      <w:marBottom w:val="0"/>
      <w:divBdr>
        <w:top w:val="none" w:sz="0" w:space="0" w:color="auto"/>
        <w:left w:val="none" w:sz="0" w:space="0" w:color="auto"/>
        <w:bottom w:val="none" w:sz="0" w:space="0" w:color="auto"/>
        <w:right w:val="none" w:sz="0" w:space="0" w:color="auto"/>
      </w:divBdr>
    </w:div>
    <w:div w:id="1963267586">
      <w:bodyDiv w:val="1"/>
      <w:marLeft w:val="0"/>
      <w:marRight w:val="0"/>
      <w:marTop w:val="0"/>
      <w:marBottom w:val="0"/>
      <w:divBdr>
        <w:top w:val="none" w:sz="0" w:space="0" w:color="auto"/>
        <w:left w:val="none" w:sz="0" w:space="0" w:color="auto"/>
        <w:bottom w:val="none" w:sz="0" w:space="0" w:color="auto"/>
        <w:right w:val="none" w:sz="0" w:space="0" w:color="auto"/>
      </w:divBdr>
    </w:div>
    <w:div w:id="1963418790">
      <w:bodyDiv w:val="1"/>
      <w:marLeft w:val="0"/>
      <w:marRight w:val="0"/>
      <w:marTop w:val="0"/>
      <w:marBottom w:val="0"/>
      <w:divBdr>
        <w:top w:val="none" w:sz="0" w:space="0" w:color="auto"/>
        <w:left w:val="none" w:sz="0" w:space="0" w:color="auto"/>
        <w:bottom w:val="none" w:sz="0" w:space="0" w:color="auto"/>
        <w:right w:val="none" w:sz="0" w:space="0" w:color="auto"/>
      </w:divBdr>
    </w:div>
    <w:div w:id="1963535077">
      <w:bodyDiv w:val="1"/>
      <w:marLeft w:val="0"/>
      <w:marRight w:val="0"/>
      <w:marTop w:val="0"/>
      <w:marBottom w:val="0"/>
      <w:divBdr>
        <w:top w:val="none" w:sz="0" w:space="0" w:color="auto"/>
        <w:left w:val="none" w:sz="0" w:space="0" w:color="auto"/>
        <w:bottom w:val="none" w:sz="0" w:space="0" w:color="auto"/>
        <w:right w:val="none" w:sz="0" w:space="0" w:color="auto"/>
      </w:divBdr>
    </w:div>
    <w:div w:id="1963729449">
      <w:bodyDiv w:val="1"/>
      <w:marLeft w:val="0"/>
      <w:marRight w:val="0"/>
      <w:marTop w:val="0"/>
      <w:marBottom w:val="0"/>
      <w:divBdr>
        <w:top w:val="none" w:sz="0" w:space="0" w:color="auto"/>
        <w:left w:val="none" w:sz="0" w:space="0" w:color="auto"/>
        <w:bottom w:val="none" w:sz="0" w:space="0" w:color="auto"/>
        <w:right w:val="none" w:sz="0" w:space="0" w:color="auto"/>
      </w:divBdr>
    </w:div>
    <w:div w:id="1964119082">
      <w:bodyDiv w:val="1"/>
      <w:marLeft w:val="0"/>
      <w:marRight w:val="0"/>
      <w:marTop w:val="0"/>
      <w:marBottom w:val="0"/>
      <w:divBdr>
        <w:top w:val="none" w:sz="0" w:space="0" w:color="auto"/>
        <w:left w:val="none" w:sz="0" w:space="0" w:color="auto"/>
        <w:bottom w:val="none" w:sz="0" w:space="0" w:color="auto"/>
        <w:right w:val="none" w:sz="0" w:space="0" w:color="auto"/>
      </w:divBdr>
    </w:div>
    <w:div w:id="1964456307">
      <w:bodyDiv w:val="1"/>
      <w:marLeft w:val="0"/>
      <w:marRight w:val="0"/>
      <w:marTop w:val="0"/>
      <w:marBottom w:val="0"/>
      <w:divBdr>
        <w:top w:val="none" w:sz="0" w:space="0" w:color="auto"/>
        <w:left w:val="none" w:sz="0" w:space="0" w:color="auto"/>
        <w:bottom w:val="none" w:sz="0" w:space="0" w:color="auto"/>
        <w:right w:val="none" w:sz="0" w:space="0" w:color="auto"/>
      </w:divBdr>
    </w:div>
    <w:div w:id="1964772013">
      <w:bodyDiv w:val="1"/>
      <w:marLeft w:val="0"/>
      <w:marRight w:val="0"/>
      <w:marTop w:val="0"/>
      <w:marBottom w:val="0"/>
      <w:divBdr>
        <w:top w:val="none" w:sz="0" w:space="0" w:color="auto"/>
        <w:left w:val="none" w:sz="0" w:space="0" w:color="auto"/>
        <w:bottom w:val="none" w:sz="0" w:space="0" w:color="auto"/>
        <w:right w:val="none" w:sz="0" w:space="0" w:color="auto"/>
      </w:divBdr>
    </w:div>
    <w:div w:id="1964800253">
      <w:bodyDiv w:val="1"/>
      <w:marLeft w:val="0"/>
      <w:marRight w:val="0"/>
      <w:marTop w:val="0"/>
      <w:marBottom w:val="0"/>
      <w:divBdr>
        <w:top w:val="none" w:sz="0" w:space="0" w:color="auto"/>
        <w:left w:val="none" w:sz="0" w:space="0" w:color="auto"/>
        <w:bottom w:val="none" w:sz="0" w:space="0" w:color="auto"/>
        <w:right w:val="none" w:sz="0" w:space="0" w:color="auto"/>
      </w:divBdr>
    </w:div>
    <w:div w:id="1964845251">
      <w:bodyDiv w:val="1"/>
      <w:marLeft w:val="0"/>
      <w:marRight w:val="0"/>
      <w:marTop w:val="0"/>
      <w:marBottom w:val="0"/>
      <w:divBdr>
        <w:top w:val="none" w:sz="0" w:space="0" w:color="auto"/>
        <w:left w:val="none" w:sz="0" w:space="0" w:color="auto"/>
        <w:bottom w:val="none" w:sz="0" w:space="0" w:color="auto"/>
        <w:right w:val="none" w:sz="0" w:space="0" w:color="auto"/>
      </w:divBdr>
    </w:div>
    <w:div w:id="1964917700">
      <w:bodyDiv w:val="1"/>
      <w:marLeft w:val="0"/>
      <w:marRight w:val="0"/>
      <w:marTop w:val="0"/>
      <w:marBottom w:val="0"/>
      <w:divBdr>
        <w:top w:val="none" w:sz="0" w:space="0" w:color="auto"/>
        <w:left w:val="none" w:sz="0" w:space="0" w:color="auto"/>
        <w:bottom w:val="none" w:sz="0" w:space="0" w:color="auto"/>
        <w:right w:val="none" w:sz="0" w:space="0" w:color="auto"/>
      </w:divBdr>
    </w:div>
    <w:div w:id="1965429127">
      <w:bodyDiv w:val="1"/>
      <w:marLeft w:val="0"/>
      <w:marRight w:val="0"/>
      <w:marTop w:val="0"/>
      <w:marBottom w:val="0"/>
      <w:divBdr>
        <w:top w:val="none" w:sz="0" w:space="0" w:color="auto"/>
        <w:left w:val="none" w:sz="0" w:space="0" w:color="auto"/>
        <w:bottom w:val="none" w:sz="0" w:space="0" w:color="auto"/>
        <w:right w:val="none" w:sz="0" w:space="0" w:color="auto"/>
      </w:divBdr>
    </w:div>
    <w:div w:id="1965429171">
      <w:bodyDiv w:val="1"/>
      <w:marLeft w:val="0"/>
      <w:marRight w:val="0"/>
      <w:marTop w:val="0"/>
      <w:marBottom w:val="0"/>
      <w:divBdr>
        <w:top w:val="none" w:sz="0" w:space="0" w:color="auto"/>
        <w:left w:val="none" w:sz="0" w:space="0" w:color="auto"/>
        <w:bottom w:val="none" w:sz="0" w:space="0" w:color="auto"/>
        <w:right w:val="none" w:sz="0" w:space="0" w:color="auto"/>
      </w:divBdr>
    </w:div>
    <w:div w:id="1965497793">
      <w:bodyDiv w:val="1"/>
      <w:marLeft w:val="0"/>
      <w:marRight w:val="0"/>
      <w:marTop w:val="0"/>
      <w:marBottom w:val="0"/>
      <w:divBdr>
        <w:top w:val="none" w:sz="0" w:space="0" w:color="auto"/>
        <w:left w:val="none" w:sz="0" w:space="0" w:color="auto"/>
        <w:bottom w:val="none" w:sz="0" w:space="0" w:color="auto"/>
        <w:right w:val="none" w:sz="0" w:space="0" w:color="auto"/>
      </w:divBdr>
    </w:div>
    <w:div w:id="1965690510">
      <w:bodyDiv w:val="1"/>
      <w:marLeft w:val="0"/>
      <w:marRight w:val="0"/>
      <w:marTop w:val="0"/>
      <w:marBottom w:val="0"/>
      <w:divBdr>
        <w:top w:val="none" w:sz="0" w:space="0" w:color="auto"/>
        <w:left w:val="none" w:sz="0" w:space="0" w:color="auto"/>
        <w:bottom w:val="none" w:sz="0" w:space="0" w:color="auto"/>
        <w:right w:val="none" w:sz="0" w:space="0" w:color="auto"/>
      </w:divBdr>
    </w:div>
    <w:div w:id="1965695206">
      <w:bodyDiv w:val="1"/>
      <w:marLeft w:val="0"/>
      <w:marRight w:val="0"/>
      <w:marTop w:val="0"/>
      <w:marBottom w:val="0"/>
      <w:divBdr>
        <w:top w:val="none" w:sz="0" w:space="0" w:color="auto"/>
        <w:left w:val="none" w:sz="0" w:space="0" w:color="auto"/>
        <w:bottom w:val="none" w:sz="0" w:space="0" w:color="auto"/>
        <w:right w:val="none" w:sz="0" w:space="0" w:color="auto"/>
      </w:divBdr>
    </w:div>
    <w:div w:id="1965698798">
      <w:bodyDiv w:val="1"/>
      <w:marLeft w:val="0"/>
      <w:marRight w:val="0"/>
      <w:marTop w:val="0"/>
      <w:marBottom w:val="0"/>
      <w:divBdr>
        <w:top w:val="none" w:sz="0" w:space="0" w:color="auto"/>
        <w:left w:val="none" w:sz="0" w:space="0" w:color="auto"/>
        <w:bottom w:val="none" w:sz="0" w:space="0" w:color="auto"/>
        <w:right w:val="none" w:sz="0" w:space="0" w:color="auto"/>
      </w:divBdr>
    </w:div>
    <w:div w:id="1966111036">
      <w:bodyDiv w:val="1"/>
      <w:marLeft w:val="0"/>
      <w:marRight w:val="0"/>
      <w:marTop w:val="0"/>
      <w:marBottom w:val="0"/>
      <w:divBdr>
        <w:top w:val="none" w:sz="0" w:space="0" w:color="auto"/>
        <w:left w:val="none" w:sz="0" w:space="0" w:color="auto"/>
        <w:bottom w:val="none" w:sz="0" w:space="0" w:color="auto"/>
        <w:right w:val="none" w:sz="0" w:space="0" w:color="auto"/>
      </w:divBdr>
    </w:div>
    <w:div w:id="1966347146">
      <w:bodyDiv w:val="1"/>
      <w:marLeft w:val="0"/>
      <w:marRight w:val="0"/>
      <w:marTop w:val="0"/>
      <w:marBottom w:val="0"/>
      <w:divBdr>
        <w:top w:val="none" w:sz="0" w:space="0" w:color="auto"/>
        <w:left w:val="none" w:sz="0" w:space="0" w:color="auto"/>
        <w:bottom w:val="none" w:sz="0" w:space="0" w:color="auto"/>
        <w:right w:val="none" w:sz="0" w:space="0" w:color="auto"/>
      </w:divBdr>
    </w:div>
    <w:div w:id="1966501698">
      <w:bodyDiv w:val="1"/>
      <w:marLeft w:val="0"/>
      <w:marRight w:val="0"/>
      <w:marTop w:val="0"/>
      <w:marBottom w:val="0"/>
      <w:divBdr>
        <w:top w:val="none" w:sz="0" w:space="0" w:color="auto"/>
        <w:left w:val="none" w:sz="0" w:space="0" w:color="auto"/>
        <w:bottom w:val="none" w:sz="0" w:space="0" w:color="auto"/>
        <w:right w:val="none" w:sz="0" w:space="0" w:color="auto"/>
      </w:divBdr>
    </w:div>
    <w:div w:id="1966693257">
      <w:bodyDiv w:val="1"/>
      <w:marLeft w:val="0"/>
      <w:marRight w:val="0"/>
      <w:marTop w:val="0"/>
      <w:marBottom w:val="0"/>
      <w:divBdr>
        <w:top w:val="none" w:sz="0" w:space="0" w:color="auto"/>
        <w:left w:val="none" w:sz="0" w:space="0" w:color="auto"/>
        <w:bottom w:val="none" w:sz="0" w:space="0" w:color="auto"/>
        <w:right w:val="none" w:sz="0" w:space="0" w:color="auto"/>
      </w:divBdr>
    </w:div>
    <w:div w:id="1966765865">
      <w:bodyDiv w:val="1"/>
      <w:marLeft w:val="0"/>
      <w:marRight w:val="0"/>
      <w:marTop w:val="0"/>
      <w:marBottom w:val="0"/>
      <w:divBdr>
        <w:top w:val="none" w:sz="0" w:space="0" w:color="auto"/>
        <w:left w:val="none" w:sz="0" w:space="0" w:color="auto"/>
        <w:bottom w:val="none" w:sz="0" w:space="0" w:color="auto"/>
        <w:right w:val="none" w:sz="0" w:space="0" w:color="auto"/>
      </w:divBdr>
    </w:div>
    <w:div w:id="1967076060">
      <w:bodyDiv w:val="1"/>
      <w:marLeft w:val="0"/>
      <w:marRight w:val="0"/>
      <w:marTop w:val="0"/>
      <w:marBottom w:val="0"/>
      <w:divBdr>
        <w:top w:val="none" w:sz="0" w:space="0" w:color="auto"/>
        <w:left w:val="none" w:sz="0" w:space="0" w:color="auto"/>
        <w:bottom w:val="none" w:sz="0" w:space="0" w:color="auto"/>
        <w:right w:val="none" w:sz="0" w:space="0" w:color="auto"/>
      </w:divBdr>
    </w:div>
    <w:div w:id="1967202336">
      <w:bodyDiv w:val="1"/>
      <w:marLeft w:val="0"/>
      <w:marRight w:val="0"/>
      <w:marTop w:val="0"/>
      <w:marBottom w:val="0"/>
      <w:divBdr>
        <w:top w:val="none" w:sz="0" w:space="0" w:color="auto"/>
        <w:left w:val="none" w:sz="0" w:space="0" w:color="auto"/>
        <w:bottom w:val="none" w:sz="0" w:space="0" w:color="auto"/>
        <w:right w:val="none" w:sz="0" w:space="0" w:color="auto"/>
      </w:divBdr>
    </w:div>
    <w:div w:id="1967271493">
      <w:bodyDiv w:val="1"/>
      <w:marLeft w:val="0"/>
      <w:marRight w:val="0"/>
      <w:marTop w:val="0"/>
      <w:marBottom w:val="0"/>
      <w:divBdr>
        <w:top w:val="none" w:sz="0" w:space="0" w:color="auto"/>
        <w:left w:val="none" w:sz="0" w:space="0" w:color="auto"/>
        <w:bottom w:val="none" w:sz="0" w:space="0" w:color="auto"/>
        <w:right w:val="none" w:sz="0" w:space="0" w:color="auto"/>
      </w:divBdr>
    </w:div>
    <w:div w:id="1968461924">
      <w:bodyDiv w:val="1"/>
      <w:marLeft w:val="0"/>
      <w:marRight w:val="0"/>
      <w:marTop w:val="0"/>
      <w:marBottom w:val="0"/>
      <w:divBdr>
        <w:top w:val="none" w:sz="0" w:space="0" w:color="auto"/>
        <w:left w:val="none" w:sz="0" w:space="0" w:color="auto"/>
        <w:bottom w:val="none" w:sz="0" w:space="0" w:color="auto"/>
        <w:right w:val="none" w:sz="0" w:space="0" w:color="auto"/>
      </w:divBdr>
    </w:div>
    <w:div w:id="1968654789">
      <w:bodyDiv w:val="1"/>
      <w:marLeft w:val="0"/>
      <w:marRight w:val="0"/>
      <w:marTop w:val="0"/>
      <w:marBottom w:val="0"/>
      <w:divBdr>
        <w:top w:val="none" w:sz="0" w:space="0" w:color="auto"/>
        <w:left w:val="none" w:sz="0" w:space="0" w:color="auto"/>
        <w:bottom w:val="none" w:sz="0" w:space="0" w:color="auto"/>
        <w:right w:val="none" w:sz="0" w:space="0" w:color="auto"/>
      </w:divBdr>
    </w:div>
    <w:div w:id="1968849045">
      <w:bodyDiv w:val="1"/>
      <w:marLeft w:val="0"/>
      <w:marRight w:val="0"/>
      <w:marTop w:val="0"/>
      <w:marBottom w:val="0"/>
      <w:divBdr>
        <w:top w:val="none" w:sz="0" w:space="0" w:color="auto"/>
        <w:left w:val="none" w:sz="0" w:space="0" w:color="auto"/>
        <w:bottom w:val="none" w:sz="0" w:space="0" w:color="auto"/>
        <w:right w:val="none" w:sz="0" w:space="0" w:color="auto"/>
      </w:divBdr>
    </w:div>
    <w:div w:id="1968851900">
      <w:bodyDiv w:val="1"/>
      <w:marLeft w:val="0"/>
      <w:marRight w:val="0"/>
      <w:marTop w:val="0"/>
      <w:marBottom w:val="0"/>
      <w:divBdr>
        <w:top w:val="none" w:sz="0" w:space="0" w:color="auto"/>
        <w:left w:val="none" w:sz="0" w:space="0" w:color="auto"/>
        <w:bottom w:val="none" w:sz="0" w:space="0" w:color="auto"/>
        <w:right w:val="none" w:sz="0" w:space="0" w:color="auto"/>
      </w:divBdr>
    </w:div>
    <w:div w:id="1969125721">
      <w:bodyDiv w:val="1"/>
      <w:marLeft w:val="0"/>
      <w:marRight w:val="0"/>
      <w:marTop w:val="0"/>
      <w:marBottom w:val="0"/>
      <w:divBdr>
        <w:top w:val="none" w:sz="0" w:space="0" w:color="auto"/>
        <w:left w:val="none" w:sz="0" w:space="0" w:color="auto"/>
        <w:bottom w:val="none" w:sz="0" w:space="0" w:color="auto"/>
        <w:right w:val="none" w:sz="0" w:space="0" w:color="auto"/>
      </w:divBdr>
    </w:div>
    <w:div w:id="1969243313">
      <w:bodyDiv w:val="1"/>
      <w:marLeft w:val="0"/>
      <w:marRight w:val="0"/>
      <w:marTop w:val="0"/>
      <w:marBottom w:val="0"/>
      <w:divBdr>
        <w:top w:val="none" w:sz="0" w:space="0" w:color="auto"/>
        <w:left w:val="none" w:sz="0" w:space="0" w:color="auto"/>
        <w:bottom w:val="none" w:sz="0" w:space="0" w:color="auto"/>
        <w:right w:val="none" w:sz="0" w:space="0" w:color="auto"/>
      </w:divBdr>
    </w:div>
    <w:div w:id="1969319591">
      <w:bodyDiv w:val="1"/>
      <w:marLeft w:val="0"/>
      <w:marRight w:val="0"/>
      <w:marTop w:val="0"/>
      <w:marBottom w:val="0"/>
      <w:divBdr>
        <w:top w:val="none" w:sz="0" w:space="0" w:color="auto"/>
        <w:left w:val="none" w:sz="0" w:space="0" w:color="auto"/>
        <w:bottom w:val="none" w:sz="0" w:space="0" w:color="auto"/>
        <w:right w:val="none" w:sz="0" w:space="0" w:color="auto"/>
      </w:divBdr>
    </w:div>
    <w:div w:id="1969361836">
      <w:bodyDiv w:val="1"/>
      <w:marLeft w:val="0"/>
      <w:marRight w:val="0"/>
      <w:marTop w:val="0"/>
      <w:marBottom w:val="0"/>
      <w:divBdr>
        <w:top w:val="none" w:sz="0" w:space="0" w:color="auto"/>
        <w:left w:val="none" w:sz="0" w:space="0" w:color="auto"/>
        <w:bottom w:val="none" w:sz="0" w:space="0" w:color="auto"/>
        <w:right w:val="none" w:sz="0" w:space="0" w:color="auto"/>
      </w:divBdr>
    </w:div>
    <w:div w:id="1969388992">
      <w:bodyDiv w:val="1"/>
      <w:marLeft w:val="0"/>
      <w:marRight w:val="0"/>
      <w:marTop w:val="0"/>
      <w:marBottom w:val="0"/>
      <w:divBdr>
        <w:top w:val="none" w:sz="0" w:space="0" w:color="auto"/>
        <w:left w:val="none" w:sz="0" w:space="0" w:color="auto"/>
        <w:bottom w:val="none" w:sz="0" w:space="0" w:color="auto"/>
        <w:right w:val="none" w:sz="0" w:space="0" w:color="auto"/>
      </w:divBdr>
    </w:div>
    <w:div w:id="1969818101">
      <w:bodyDiv w:val="1"/>
      <w:marLeft w:val="0"/>
      <w:marRight w:val="0"/>
      <w:marTop w:val="0"/>
      <w:marBottom w:val="0"/>
      <w:divBdr>
        <w:top w:val="none" w:sz="0" w:space="0" w:color="auto"/>
        <w:left w:val="none" w:sz="0" w:space="0" w:color="auto"/>
        <w:bottom w:val="none" w:sz="0" w:space="0" w:color="auto"/>
        <w:right w:val="none" w:sz="0" w:space="0" w:color="auto"/>
      </w:divBdr>
    </w:div>
    <w:div w:id="1969823651">
      <w:bodyDiv w:val="1"/>
      <w:marLeft w:val="0"/>
      <w:marRight w:val="0"/>
      <w:marTop w:val="0"/>
      <w:marBottom w:val="0"/>
      <w:divBdr>
        <w:top w:val="none" w:sz="0" w:space="0" w:color="auto"/>
        <w:left w:val="none" w:sz="0" w:space="0" w:color="auto"/>
        <w:bottom w:val="none" w:sz="0" w:space="0" w:color="auto"/>
        <w:right w:val="none" w:sz="0" w:space="0" w:color="auto"/>
      </w:divBdr>
    </w:div>
    <w:div w:id="1970042799">
      <w:bodyDiv w:val="1"/>
      <w:marLeft w:val="0"/>
      <w:marRight w:val="0"/>
      <w:marTop w:val="0"/>
      <w:marBottom w:val="0"/>
      <w:divBdr>
        <w:top w:val="none" w:sz="0" w:space="0" w:color="auto"/>
        <w:left w:val="none" w:sz="0" w:space="0" w:color="auto"/>
        <w:bottom w:val="none" w:sz="0" w:space="0" w:color="auto"/>
        <w:right w:val="none" w:sz="0" w:space="0" w:color="auto"/>
      </w:divBdr>
    </w:div>
    <w:div w:id="1970239554">
      <w:bodyDiv w:val="1"/>
      <w:marLeft w:val="0"/>
      <w:marRight w:val="0"/>
      <w:marTop w:val="0"/>
      <w:marBottom w:val="0"/>
      <w:divBdr>
        <w:top w:val="none" w:sz="0" w:space="0" w:color="auto"/>
        <w:left w:val="none" w:sz="0" w:space="0" w:color="auto"/>
        <w:bottom w:val="none" w:sz="0" w:space="0" w:color="auto"/>
        <w:right w:val="none" w:sz="0" w:space="0" w:color="auto"/>
      </w:divBdr>
    </w:div>
    <w:div w:id="1970503318">
      <w:bodyDiv w:val="1"/>
      <w:marLeft w:val="0"/>
      <w:marRight w:val="0"/>
      <w:marTop w:val="0"/>
      <w:marBottom w:val="0"/>
      <w:divBdr>
        <w:top w:val="none" w:sz="0" w:space="0" w:color="auto"/>
        <w:left w:val="none" w:sz="0" w:space="0" w:color="auto"/>
        <w:bottom w:val="none" w:sz="0" w:space="0" w:color="auto"/>
        <w:right w:val="none" w:sz="0" w:space="0" w:color="auto"/>
      </w:divBdr>
    </w:div>
    <w:div w:id="1970627439">
      <w:bodyDiv w:val="1"/>
      <w:marLeft w:val="0"/>
      <w:marRight w:val="0"/>
      <w:marTop w:val="0"/>
      <w:marBottom w:val="0"/>
      <w:divBdr>
        <w:top w:val="none" w:sz="0" w:space="0" w:color="auto"/>
        <w:left w:val="none" w:sz="0" w:space="0" w:color="auto"/>
        <w:bottom w:val="none" w:sz="0" w:space="0" w:color="auto"/>
        <w:right w:val="none" w:sz="0" w:space="0" w:color="auto"/>
      </w:divBdr>
    </w:div>
    <w:div w:id="1970669031">
      <w:bodyDiv w:val="1"/>
      <w:marLeft w:val="0"/>
      <w:marRight w:val="0"/>
      <w:marTop w:val="0"/>
      <w:marBottom w:val="0"/>
      <w:divBdr>
        <w:top w:val="none" w:sz="0" w:space="0" w:color="auto"/>
        <w:left w:val="none" w:sz="0" w:space="0" w:color="auto"/>
        <w:bottom w:val="none" w:sz="0" w:space="0" w:color="auto"/>
        <w:right w:val="none" w:sz="0" w:space="0" w:color="auto"/>
      </w:divBdr>
    </w:div>
    <w:div w:id="1970672372">
      <w:bodyDiv w:val="1"/>
      <w:marLeft w:val="0"/>
      <w:marRight w:val="0"/>
      <w:marTop w:val="0"/>
      <w:marBottom w:val="0"/>
      <w:divBdr>
        <w:top w:val="none" w:sz="0" w:space="0" w:color="auto"/>
        <w:left w:val="none" w:sz="0" w:space="0" w:color="auto"/>
        <w:bottom w:val="none" w:sz="0" w:space="0" w:color="auto"/>
        <w:right w:val="none" w:sz="0" w:space="0" w:color="auto"/>
      </w:divBdr>
    </w:div>
    <w:div w:id="1970698166">
      <w:bodyDiv w:val="1"/>
      <w:marLeft w:val="0"/>
      <w:marRight w:val="0"/>
      <w:marTop w:val="0"/>
      <w:marBottom w:val="0"/>
      <w:divBdr>
        <w:top w:val="none" w:sz="0" w:space="0" w:color="auto"/>
        <w:left w:val="none" w:sz="0" w:space="0" w:color="auto"/>
        <w:bottom w:val="none" w:sz="0" w:space="0" w:color="auto"/>
        <w:right w:val="none" w:sz="0" w:space="0" w:color="auto"/>
      </w:divBdr>
    </w:div>
    <w:div w:id="1970822017">
      <w:bodyDiv w:val="1"/>
      <w:marLeft w:val="0"/>
      <w:marRight w:val="0"/>
      <w:marTop w:val="0"/>
      <w:marBottom w:val="0"/>
      <w:divBdr>
        <w:top w:val="none" w:sz="0" w:space="0" w:color="auto"/>
        <w:left w:val="none" w:sz="0" w:space="0" w:color="auto"/>
        <w:bottom w:val="none" w:sz="0" w:space="0" w:color="auto"/>
        <w:right w:val="none" w:sz="0" w:space="0" w:color="auto"/>
      </w:divBdr>
    </w:div>
    <w:div w:id="1971669257">
      <w:bodyDiv w:val="1"/>
      <w:marLeft w:val="0"/>
      <w:marRight w:val="0"/>
      <w:marTop w:val="0"/>
      <w:marBottom w:val="0"/>
      <w:divBdr>
        <w:top w:val="none" w:sz="0" w:space="0" w:color="auto"/>
        <w:left w:val="none" w:sz="0" w:space="0" w:color="auto"/>
        <w:bottom w:val="none" w:sz="0" w:space="0" w:color="auto"/>
        <w:right w:val="none" w:sz="0" w:space="0" w:color="auto"/>
      </w:divBdr>
    </w:div>
    <w:div w:id="1972133642">
      <w:bodyDiv w:val="1"/>
      <w:marLeft w:val="0"/>
      <w:marRight w:val="0"/>
      <w:marTop w:val="0"/>
      <w:marBottom w:val="0"/>
      <w:divBdr>
        <w:top w:val="none" w:sz="0" w:space="0" w:color="auto"/>
        <w:left w:val="none" w:sz="0" w:space="0" w:color="auto"/>
        <w:bottom w:val="none" w:sz="0" w:space="0" w:color="auto"/>
        <w:right w:val="none" w:sz="0" w:space="0" w:color="auto"/>
      </w:divBdr>
    </w:div>
    <w:div w:id="1972786295">
      <w:bodyDiv w:val="1"/>
      <w:marLeft w:val="0"/>
      <w:marRight w:val="0"/>
      <w:marTop w:val="0"/>
      <w:marBottom w:val="0"/>
      <w:divBdr>
        <w:top w:val="none" w:sz="0" w:space="0" w:color="auto"/>
        <w:left w:val="none" w:sz="0" w:space="0" w:color="auto"/>
        <w:bottom w:val="none" w:sz="0" w:space="0" w:color="auto"/>
        <w:right w:val="none" w:sz="0" w:space="0" w:color="auto"/>
      </w:divBdr>
    </w:div>
    <w:div w:id="1972855625">
      <w:bodyDiv w:val="1"/>
      <w:marLeft w:val="0"/>
      <w:marRight w:val="0"/>
      <w:marTop w:val="0"/>
      <w:marBottom w:val="0"/>
      <w:divBdr>
        <w:top w:val="none" w:sz="0" w:space="0" w:color="auto"/>
        <w:left w:val="none" w:sz="0" w:space="0" w:color="auto"/>
        <w:bottom w:val="none" w:sz="0" w:space="0" w:color="auto"/>
        <w:right w:val="none" w:sz="0" w:space="0" w:color="auto"/>
      </w:divBdr>
    </w:div>
    <w:div w:id="1972855633">
      <w:bodyDiv w:val="1"/>
      <w:marLeft w:val="0"/>
      <w:marRight w:val="0"/>
      <w:marTop w:val="0"/>
      <w:marBottom w:val="0"/>
      <w:divBdr>
        <w:top w:val="none" w:sz="0" w:space="0" w:color="auto"/>
        <w:left w:val="none" w:sz="0" w:space="0" w:color="auto"/>
        <w:bottom w:val="none" w:sz="0" w:space="0" w:color="auto"/>
        <w:right w:val="none" w:sz="0" w:space="0" w:color="auto"/>
      </w:divBdr>
    </w:div>
    <w:div w:id="1972974665">
      <w:bodyDiv w:val="1"/>
      <w:marLeft w:val="0"/>
      <w:marRight w:val="0"/>
      <w:marTop w:val="0"/>
      <w:marBottom w:val="0"/>
      <w:divBdr>
        <w:top w:val="none" w:sz="0" w:space="0" w:color="auto"/>
        <w:left w:val="none" w:sz="0" w:space="0" w:color="auto"/>
        <w:bottom w:val="none" w:sz="0" w:space="0" w:color="auto"/>
        <w:right w:val="none" w:sz="0" w:space="0" w:color="auto"/>
      </w:divBdr>
    </w:div>
    <w:div w:id="1972980909">
      <w:bodyDiv w:val="1"/>
      <w:marLeft w:val="0"/>
      <w:marRight w:val="0"/>
      <w:marTop w:val="0"/>
      <w:marBottom w:val="0"/>
      <w:divBdr>
        <w:top w:val="none" w:sz="0" w:space="0" w:color="auto"/>
        <w:left w:val="none" w:sz="0" w:space="0" w:color="auto"/>
        <w:bottom w:val="none" w:sz="0" w:space="0" w:color="auto"/>
        <w:right w:val="none" w:sz="0" w:space="0" w:color="auto"/>
      </w:divBdr>
    </w:div>
    <w:div w:id="1973317784">
      <w:bodyDiv w:val="1"/>
      <w:marLeft w:val="0"/>
      <w:marRight w:val="0"/>
      <w:marTop w:val="0"/>
      <w:marBottom w:val="0"/>
      <w:divBdr>
        <w:top w:val="none" w:sz="0" w:space="0" w:color="auto"/>
        <w:left w:val="none" w:sz="0" w:space="0" w:color="auto"/>
        <w:bottom w:val="none" w:sz="0" w:space="0" w:color="auto"/>
        <w:right w:val="none" w:sz="0" w:space="0" w:color="auto"/>
      </w:divBdr>
    </w:div>
    <w:div w:id="1973516029">
      <w:bodyDiv w:val="1"/>
      <w:marLeft w:val="0"/>
      <w:marRight w:val="0"/>
      <w:marTop w:val="0"/>
      <w:marBottom w:val="0"/>
      <w:divBdr>
        <w:top w:val="none" w:sz="0" w:space="0" w:color="auto"/>
        <w:left w:val="none" w:sz="0" w:space="0" w:color="auto"/>
        <w:bottom w:val="none" w:sz="0" w:space="0" w:color="auto"/>
        <w:right w:val="none" w:sz="0" w:space="0" w:color="auto"/>
      </w:divBdr>
    </w:div>
    <w:div w:id="1973822789">
      <w:bodyDiv w:val="1"/>
      <w:marLeft w:val="0"/>
      <w:marRight w:val="0"/>
      <w:marTop w:val="0"/>
      <w:marBottom w:val="0"/>
      <w:divBdr>
        <w:top w:val="none" w:sz="0" w:space="0" w:color="auto"/>
        <w:left w:val="none" w:sz="0" w:space="0" w:color="auto"/>
        <w:bottom w:val="none" w:sz="0" w:space="0" w:color="auto"/>
        <w:right w:val="none" w:sz="0" w:space="0" w:color="auto"/>
      </w:divBdr>
    </w:div>
    <w:div w:id="1973976112">
      <w:bodyDiv w:val="1"/>
      <w:marLeft w:val="0"/>
      <w:marRight w:val="0"/>
      <w:marTop w:val="0"/>
      <w:marBottom w:val="0"/>
      <w:divBdr>
        <w:top w:val="none" w:sz="0" w:space="0" w:color="auto"/>
        <w:left w:val="none" w:sz="0" w:space="0" w:color="auto"/>
        <w:bottom w:val="none" w:sz="0" w:space="0" w:color="auto"/>
        <w:right w:val="none" w:sz="0" w:space="0" w:color="auto"/>
      </w:divBdr>
    </w:div>
    <w:div w:id="1974015041">
      <w:bodyDiv w:val="1"/>
      <w:marLeft w:val="0"/>
      <w:marRight w:val="0"/>
      <w:marTop w:val="0"/>
      <w:marBottom w:val="0"/>
      <w:divBdr>
        <w:top w:val="none" w:sz="0" w:space="0" w:color="auto"/>
        <w:left w:val="none" w:sz="0" w:space="0" w:color="auto"/>
        <w:bottom w:val="none" w:sz="0" w:space="0" w:color="auto"/>
        <w:right w:val="none" w:sz="0" w:space="0" w:color="auto"/>
      </w:divBdr>
    </w:div>
    <w:div w:id="1974099305">
      <w:bodyDiv w:val="1"/>
      <w:marLeft w:val="0"/>
      <w:marRight w:val="0"/>
      <w:marTop w:val="0"/>
      <w:marBottom w:val="0"/>
      <w:divBdr>
        <w:top w:val="none" w:sz="0" w:space="0" w:color="auto"/>
        <w:left w:val="none" w:sz="0" w:space="0" w:color="auto"/>
        <w:bottom w:val="none" w:sz="0" w:space="0" w:color="auto"/>
        <w:right w:val="none" w:sz="0" w:space="0" w:color="auto"/>
      </w:divBdr>
    </w:div>
    <w:div w:id="1974478627">
      <w:bodyDiv w:val="1"/>
      <w:marLeft w:val="0"/>
      <w:marRight w:val="0"/>
      <w:marTop w:val="0"/>
      <w:marBottom w:val="0"/>
      <w:divBdr>
        <w:top w:val="none" w:sz="0" w:space="0" w:color="auto"/>
        <w:left w:val="none" w:sz="0" w:space="0" w:color="auto"/>
        <w:bottom w:val="none" w:sz="0" w:space="0" w:color="auto"/>
        <w:right w:val="none" w:sz="0" w:space="0" w:color="auto"/>
      </w:divBdr>
    </w:div>
    <w:div w:id="1974603598">
      <w:bodyDiv w:val="1"/>
      <w:marLeft w:val="0"/>
      <w:marRight w:val="0"/>
      <w:marTop w:val="0"/>
      <w:marBottom w:val="0"/>
      <w:divBdr>
        <w:top w:val="none" w:sz="0" w:space="0" w:color="auto"/>
        <w:left w:val="none" w:sz="0" w:space="0" w:color="auto"/>
        <w:bottom w:val="none" w:sz="0" w:space="0" w:color="auto"/>
        <w:right w:val="none" w:sz="0" w:space="0" w:color="auto"/>
      </w:divBdr>
    </w:div>
    <w:div w:id="1974754090">
      <w:bodyDiv w:val="1"/>
      <w:marLeft w:val="0"/>
      <w:marRight w:val="0"/>
      <w:marTop w:val="0"/>
      <w:marBottom w:val="0"/>
      <w:divBdr>
        <w:top w:val="none" w:sz="0" w:space="0" w:color="auto"/>
        <w:left w:val="none" w:sz="0" w:space="0" w:color="auto"/>
        <w:bottom w:val="none" w:sz="0" w:space="0" w:color="auto"/>
        <w:right w:val="none" w:sz="0" w:space="0" w:color="auto"/>
      </w:divBdr>
    </w:div>
    <w:div w:id="1974865055">
      <w:bodyDiv w:val="1"/>
      <w:marLeft w:val="0"/>
      <w:marRight w:val="0"/>
      <w:marTop w:val="0"/>
      <w:marBottom w:val="0"/>
      <w:divBdr>
        <w:top w:val="none" w:sz="0" w:space="0" w:color="auto"/>
        <w:left w:val="none" w:sz="0" w:space="0" w:color="auto"/>
        <w:bottom w:val="none" w:sz="0" w:space="0" w:color="auto"/>
        <w:right w:val="none" w:sz="0" w:space="0" w:color="auto"/>
      </w:divBdr>
    </w:div>
    <w:div w:id="1975019739">
      <w:bodyDiv w:val="1"/>
      <w:marLeft w:val="0"/>
      <w:marRight w:val="0"/>
      <w:marTop w:val="0"/>
      <w:marBottom w:val="0"/>
      <w:divBdr>
        <w:top w:val="none" w:sz="0" w:space="0" w:color="auto"/>
        <w:left w:val="none" w:sz="0" w:space="0" w:color="auto"/>
        <w:bottom w:val="none" w:sz="0" w:space="0" w:color="auto"/>
        <w:right w:val="none" w:sz="0" w:space="0" w:color="auto"/>
      </w:divBdr>
    </w:div>
    <w:div w:id="1975210542">
      <w:bodyDiv w:val="1"/>
      <w:marLeft w:val="0"/>
      <w:marRight w:val="0"/>
      <w:marTop w:val="0"/>
      <w:marBottom w:val="0"/>
      <w:divBdr>
        <w:top w:val="none" w:sz="0" w:space="0" w:color="auto"/>
        <w:left w:val="none" w:sz="0" w:space="0" w:color="auto"/>
        <w:bottom w:val="none" w:sz="0" w:space="0" w:color="auto"/>
        <w:right w:val="none" w:sz="0" w:space="0" w:color="auto"/>
      </w:divBdr>
    </w:div>
    <w:div w:id="1975331847">
      <w:bodyDiv w:val="1"/>
      <w:marLeft w:val="0"/>
      <w:marRight w:val="0"/>
      <w:marTop w:val="0"/>
      <w:marBottom w:val="0"/>
      <w:divBdr>
        <w:top w:val="none" w:sz="0" w:space="0" w:color="auto"/>
        <w:left w:val="none" w:sz="0" w:space="0" w:color="auto"/>
        <w:bottom w:val="none" w:sz="0" w:space="0" w:color="auto"/>
        <w:right w:val="none" w:sz="0" w:space="0" w:color="auto"/>
      </w:divBdr>
    </w:div>
    <w:div w:id="1975717027">
      <w:bodyDiv w:val="1"/>
      <w:marLeft w:val="0"/>
      <w:marRight w:val="0"/>
      <w:marTop w:val="0"/>
      <w:marBottom w:val="0"/>
      <w:divBdr>
        <w:top w:val="none" w:sz="0" w:space="0" w:color="auto"/>
        <w:left w:val="none" w:sz="0" w:space="0" w:color="auto"/>
        <w:bottom w:val="none" w:sz="0" w:space="0" w:color="auto"/>
        <w:right w:val="none" w:sz="0" w:space="0" w:color="auto"/>
      </w:divBdr>
    </w:div>
    <w:div w:id="1975745489">
      <w:bodyDiv w:val="1"/>
      <w:marLeft w:val="0"/>
      <w:marRight w:val="0"/>
      <w:marTop w:val="0"/>
      <w:marBottom w:val="0"/>
      <w:divBdr>
        <w:top w:val="none" w:sz="0" w:space="0" w:color="auto"/>
        <w:left w:val="none" w:sz="0" w:space="0" w:color="auto"/>
        <w:bottom w:val="none" w:sz="0" w:space="0" w:color="auto"/>
        <w:right w:val="none" w:sz="0" w:space="0" w:color="auto"/>
      </w:divBdr>
    </w:div>
    <w:div w:id="1976328327">
      <w:bodyDiv w:val="1"/>
      <w:marLeft w:val="0"/>
      <w:marRight w:val="0"/>
      <w:marTop w:val="0"/>
      <w:marBottom w:val="0"/>
      <w:divBdr>
        <w:top w:val="none" w:sz="0" w:space="0" w:color="auto"/>
        <w:left w:val="none" w:sz="0" w:space="0" w:color="auto"/>
        <w:bottom w:val="none" w:sz="0" w:space="0" w:color="auto"/>
        <w:right w:val="none" w:sz="0" w:space="0" w:color="auto"/>
      </w:divBdr>
    </w:div>
    <w:div w:id="1976331968">
      <w:bodyDiv w:val="1"/>
      <w:marLeft w:val="0"/>
      <w:marRight w:val="0"/>
      <w:marTop w:val="0"/>
      <w:marBottom w:val="0"/>
      <w:divBdr>
        <w:top w:val="none" w:sz="0" w:space="0" w:color="auto"/>
        <w:left w:val="none" w:sz="0" w:space="0" w:color="auto"/>
        <w:bottom w:val="none" w:sz="0" w:space="0" w:color="auto"/>
        <w:right w:val="none" w:sz="0" w:space="0" w:color="auto"/>
      </w:divBdr>
    </w:div>
    <w:div w:id="1976334142">
      <w:bodyDiv w:val="1"/>
      <w:marLeft w:val="0"/>
      <w:marRight w:val="0"/>
      <w:marTop w:val="0"/>
      <w:marBottom w:val="0"/>
      <w:divBdr>
        <w:top w:val="none" w:sz="0" w:space="0" w:color="auto"/>
        <w:left w:val="none" w:sz="0" w:space="0" w:color="auto"/>
        <w:bottom w:val="none" w:sz="0" w:space="0" w:color="auto"/>
        <w:right w:val="none" w:sz="0" w:space="0" w:color="auto"/>
      </w:divBdr>
    </w:div>
    <w:div w:id="1976711762">
      <w:bodyDiv w:val="1"/>
      <w:marLeft w:val="0"/>
      <w:marRight w:val="0"/>
      <w:marTop w:val="0"/>
      <w:marBottom w:val="0"/>
      <w:divBdr>
        <w:top w:val="none" w:sz="0" w:space="0" w:color="auto"/>
        <w:left w:val="none" w:sz="0" w:space="0" w:color="auto"/>
        <w:bottom w:val="none" w:sz="0" w:space="0" w:color="auto"/>
        <w:right w:val="none" w:sz="0" w:space="0" w:color="auto"/>
      </w:divBdr>
    </w:div>
    <w:div w:id="1976904582">
      <w:bodyDiv w:val="1"/>
      <w:marLeft w:val="0"/>
      <w:marRight w:val="0"/>
      <w:marTop w:val="0"/>
      <w:marBottom w:val="0"/>
      <w:divBdr>
        <w:top w:val="none" w:sz="0" w:space="0" w:color="auto"/>
        <w:left w:val="none" w:sz="0" w:space="0" w:color="auto"/>
        <w:bottom w:val="none" w:sz="0" w:space="0" w:color="auto"/>
        <w:right w:val="none" w:sz="0" w:space="0" w:color="auto"/>
      </w:divBdr>
    </w:div>
    <w:div w:id="1977561069">
      <w:bodyDiv w:val="1"/>
      <w:marLeft w:val="0"/>
      <w:marRight w:val="0"/>
      <w:marTop w:val="0"/>
      <w:marBottom w:val="0"/>
      <w:divBdr>
        <w:top w:val="none" w:sz="0" w:space="0" w:color="auto"/>
        <w:left w:val="none" w:sz="0" w:space="0" w:color="auto"/>
        <w:bottom w:val="none" w:sz="0" w:space="0" w:color="auto"/>
        <w:right w:val="none" w:sz="0" w:space="0" w:color="auto"/>
      </w:divBdr>
    </w:div>
    <w:div w:id="1977644147">
      <w:bodyDiv w:val="1"/>
      <w:marLeft w:val="0"/>
      <w:marRight w:val="0"/>
      <w:marTop w:val="0"/>
      <w:marBottom w:val="0"/>
      <w:divBdr>
        <w:top w:val="none" w:sz="0" w:space="0" w:color="auto"/>
        <w:left w:val="none" w:sz="0" w:space="0" w:color="auto"/>
        <w:bottom w:val="none" w:sz="0" w:space="0" w:color="auto"/>
        <w:right w:val="none" w:sz="0" w:space="0" w:color="auto"/>
      </w:divBdr>
    </w:div>
    <w:div w:id="1977836408">
      <w:bodyDiv w:val="1"/>
      <w:marLeft w:val="0"/>
      <w:marRight w:val="0"/>
      <w:marTop w:val="0"/>
      <w:marBottom w:val="0"/>
      <w:divBdr>
        <w:top w:val="none" w:sz="0" w:space="0" w:color="auto"/>
        <w:left w:val="none" w:sz="0" w:space="0" w:color="auto"/>
        <w:bottom w:val="none" w:sz="0" w:space="0" w:color="auto"/>
        <w:right w:val="none" w:sz="0" w:space="0" w:color="auto"/>
      </w:divBdr>
    </w:div>
    <w:div w:id="1978604520">
      <w:bodyDiv w:val="1"/>
      <w:marLeft w:val="0"/>
      <w:marRight w:val="0"/>
      <w:marTop w:val="0"/>
      <w:marBottom w:val="0"/>
      <w:divBdr>
        <w:top w:val="none" w:sz="0" w:space="0" w:color="auto"/>
        <w:left w:val="none" w:sz="0" w:space="0" w:color="auto"/>
        <w:bottom w:val="none" w:sz="0" w:space="0" w:color="auto"/>
        <w:right w:val="none" w:sz="0" w:space="0" w:color="auto"/>
      </w:divBdr>
    </w:div>
    <w:div w:id="1978950039">
      <w:bodyDiv w:val="1"/>
      <w:marLeft w:val="0"/>
      <w:marRight w:val="0"/>
      <w:marTop w:val="0"/>
      <w:marBottom w:val="0"/>
      <w:divBdr>
        <w:top w:val="none" w:sz="0" w:space="0" w:color="auto"/>
        <w:left w:val="none" w:sz="0" w:space="0" w:color="auto"/>
        <w:bottom w:val="none" w:sz="0" w:space="0" w:color="auto"/>
        <w:right w:val="none" w:sz="0" w:space="0" w:color="auto"/>
      </w:divBdr>
    </w:div>
    <w:div w:id="1978991533">
      <w:bodyDiv w:val="1"/>
      <w:marLeft w:val="0"/>
      <w:marRight w:val="0"/>
      <w:marTop w:val="0"/>
      <w:marBottom w:val="0"/>
      <w:divBdr>
        <w:top w:val="none" w:sz="0" w:space="0" w:color="auto"/>
        <w:left w:val="none" w:sz="0" w:space="0" w:color="auto"/>
        <w:bottom w:val="none" w:sz="0" w:space="0" w:color="auto"/>
        <w:right w:val="none" w:sz="0" w:space="0" w:color="auto"/>
      </w:divBdr>
    </w:div>
    <w:div w:id="1979067493">
      <w:bodyDiv w:val="1"/>
      <w:marLeft w:val="0"/>
      <w:marRight w:val="0"/>
      <w:marTop w:val="0"/>
      <w:marBottom w:val="0"/>
      <w:divBdr>
        <w:top w:val="none" w:sz="0" w:space="0" w:color="auto"/>
        <w:left w:val="none" w:sz="0" w:space="0" w:color="auto"/>
        <w:bottom w:val="none" w:sz="0" w:space="0" w:color="auto"/>
        <w:right w:val="none" w:sz="0" w:space="0" w:color="auto"/>
      </w:divBdr>
    </w:div>
    <w:div w:id="1979215993">
      <w:bodyDiv w:val="1"/>
      <w:marLeft w:val="0"/>
      <w:marRight w:val="0"/>
      <w:marTop w:val="0"/>
      <w:marBottom w:val="0"/>
      <w:divBdr>
        <w:top w:val="none" w:sz="0" w:space="0" w:color="auto"/>
        <w:left w:val="none" w:sz="0" w:space="0" w:color="auto"/>
        <w:bottom w:val="none" w:sz="0" w:space="0" w:color="auto"/>
        <w:right w:val="none" w:sz="0" w:space="0" w:color="auto"/>
      </w:divBdr>
    </w:div>
    <w:div w:id="1979527809">
      <w:bodyDiv w:val="1"/>
      <w:marLeft w:val="0"/>
      <w:marRight w:val="0"/>
      <w:marTop w:val="0"/>
      <w:marBottom w:val="0"/>
      <w:divBdr>
        <w:top w:val="none" w:sz="0" w:space="0" w:color="auto"/>
        <w:left w:val="none" w:sz="0" w:space="0" w:color="auto"/>
        <w:bottom w:val="none" w:sz="0" w:space="0" w:color="auto"/>
        <w:right w:val="none" w:sz="0" w:space="0" w:color="auto"/>
      </w:divBdr>
    </w:div>
    <w:div w:id="1979603262">
      <w:bodyDiv w:val="1"/>
      <w:marLeft w:val="0"/>
      <w:marRight w:val="0"/>
      <w:marTop w:val="0"/>
      <w:marBottom w:val="0"/>
      <w:divBdr>
        <w:top w:val="none" w:sz="0" w:space="0" w:color="auto"/>
        <w:left w:val="none" w:sz="0" w:space="0" w:color="auto"/>
        <w:bottom w:val="none" w:sz="0" w:space="0" w:color="auto"/>
        <w:right w:val="none" w:sz="0" w:space="0" w:color="auto"/>
      </w:divBdr>
    </w:div>
    <w:div w:id="1979721981">
      <w:bodyDiv w:val="1"/>
      <w:marLeft w:val="0"/>
      <w:marRight w:val="0"/>
      <w:marTop w:val="0"/>
      <w:marBottom w:val="0"/>
      <w:divBdr>
        <w:top w:val="none" w:sz="0" w:space="0" w:color="auto"/>
        <w:left w:val="none" w:sz="0" w:space="0" w:color="auto"/>
        <w:bottom w:val="none" w:sz="0" w:space="0" w:color="auto"/>
        <w:right w:val="none" w:sz="0" w:space="0" w:color="auto"/>
      </w:divBdr>
    </w:div>
    <w:div w:id="1980106127">
      <w:bodyDiv w:val="1"/>
      <w:marLeft w:val="0"/>
      <w:marRight w:val="0"/>
      <w:marTop w:val="0"/>
      <w:marBottom w:val="0"/>
      <w:divBdr>
        <w:top w:val="none" w:sz="0" w:space="0" w:color="auto"/>
        <w:left w:val="none" w:sz="0" w:space="0" w:color="auto"/>
        <w:bottom w:val="none" w:sz="0" w:space="0" w:color="auto"/>
        <w:right w:val="none" w:sz="0" w:space="0" w:color="auto"/>
      </w:divBdr>
    </w:div>
    <w:div w:id="1980183368">
      <w:bodyDiv w:val="1"/>
      <w:marLeft w:val="0"/>
      <w:marRight w:val="0"/>
      <w:marTop w:val="0"/>
      <w:marBottom w:val="0"/>
      <w:divBdr>
        <w:top w:val="none" w:sz="0" w:space="0" w:color="auto"/>
        <w:left w:val="none" w:sz="0" w:space="0" w:color="auto"/>
        <w:bottom w:val="none" w:sz="0" w:space="0" w:color="auto"/>
        <w:right w:val="none" w:sz="0" w:space="0" w:color="auto"/>
      </w:divBdr>
    </w:div>
    <w:div w:id="1980570694">
      <w:bodyDiv w:val="1"/>
      <w:marLeft w:val="0"/>
      <w:marRight w:val="0"/>
      <w:marTop w:val="0"/>
      <w:marBottom w:val="0"/>
      <w:divBdr>
        <w:top w:val="none" w:sz="0" w:space="0" w:color="auto"/>
        <w:left w:val="none" w:sz="0" w:space="0" w:color="auto"/>
        <w:bottom w:val="none" w:sz="0" w:space="0" w:color="auto"/>
        <w:right w:val="none" w:sz="0" w:space="0" w:color="auto"/>
      </w:divBdr>
    </w:div>
    <w:div w:id="1981113980">
      <w:bodyDiv w:val="1"/>
      <w:marLeft w:val="0"/>
      <w:marRight w:val="0"/>
      <w:marTop w:val="0"/>
      <w:marBottom w:val="0"/>
      <w:divBdr>
        <w:top w:val="none" w:sz="0" w:space="0" w:color="auto"/>
        <w:left w:val="none" w:sz="0" w:space="0" w:color="auto"/>
        <w:bottom w:val="none" w:sz="0" w:space="0" w:color="auto"/>
        <w:right w:val="none" w:sz="0" w:space="0" w:color="auto"/>
      </w:divBdr>
    </w:div>
    <w:div w:id="1981155084">
      <w:bodyDiv w:val="1"/>
      <w:marLeft w:val="0"/>
      <w:marRight w:val="0"/>
      <w:marTop w:val="0"/>
      <w:marBottom w:val="0"/>
      <w:divBdr>
        <w:top w:val="none" w:sz="0" w:space="0" w:color="auto"/>
        <w:left w:val="none" w:sz="0" w:space="0" w:color="auto"/>
        <w:bottom w:val="none" w:sz="0" w:space="0" w:color="auto"/>
        <w:right w:val="none" w:sz="0" w:space="0" w:color="auto"/>
      </w:divBdr>
    </w:div>
    <w:div w:id="1981569110">
      <w:bodyDiv w:val="1"/>
      <w:marLeft w:val="0"/>
      <w:marRight w:val="0"/>
      <w:marTop w:val="0"/>
      <w:marBottom w:val="0"/>
      <w:divBdr>
        <w:top w:val="none" w:sz="0" w:space="0" w:color="auto"/>
        <w:left w:val="none" w:sz="0" w:space="0" w:color="auto"/>
        <w:bottom w:val="none" w:sz="0" w:space="0" w:color="auto"/>
        <w:right w:val="none" w:sz="0" w:space="0" w:color="auto"/>
      </w:divBdr>
    </w:div>
    <w:div w:id="1981573500">
      <w:bodyDiv w:val="1"/>
      <w:marLeft w:val="0"/>
      <w:marRight w:val="0"/>
      <w:marTop w:val="0"/>
      <w:marBottom w:val="0"/>
      <w:divBdr>
        <w:top w:val="none" w:sz="0" w:space="0" w:color="auto"/>
        <w:left w:val="none" w:sz="0" w:space="0" w:color="auto"/>
        <w:bottom w:val="none" w:sz="0" w:space="0" w:color="auto"/>
        <w:right w:val="none" w:sz="0" w:space="0" w:color="auto"/>
      </w:divBdr>
    </w:div>
    <w:div w:id="1981617382">
      <w:bodyDiv w:val="1"/>
      <w:marLeft w:val="0"/>
      <w:marRight w:val="0"/>
      <w:marTop w:val="0"/>
      <w:marBottom w:val="0"/>
      <w:divBdr>
        <w:top w:val="none" w:sz="0" w:space="0" w:color="auto"/>
        <w:left w:val="none" w:sz="0" w:space="0" w:color="auto"/>
        <w:bottom w:val="none" w:sz="0" w:space="0" w:color="auto"/>
        <w:right w:val="none" w:sz="0" w:space="0" w:color="auto"/>
      </w:divBdr>
    </w:div>
    <w:div w:id="1981761185">
      <w:bodyDiv w:val="1"/>
      <w:marLeft w:val="0"/>
      <w:marRight w:val="0"/>
      <w:marTop w:val="0"/>
      <w:marBottom w:val="0"/>
      <w:divBdr>
        <w:top w:val="none" w:sz="0" w:space="0" w:color="auto"/>
        <w:left w:val="none" w:sz="0" w:space="0" w:color="auto"/>
        <w:bottom w:val="none" w:sz="0" w:space="0" w:color="auto"/>
        <w:right w:val="none" w:sz="0" w:space="0" w:color="auto"/>
      </w:divBdr>
    </w:div>
    <w:div w:id="1981837777">
      <w:bodyDiv w:val="1"/>
      <w:marLeft w:val="0"/>
      <w:marRight w:val="0"/>
      <w:marTop w:val="0"/>
      <w:marBottom w:val="0"/>
      <w:divBdr>
        <w:top w:val="none" w:sz="0" w:space="0" w:color="auto"/>
        <w:left w:val="none" w:sz="0" w:space="0" w:color="auto"/>
        <w:bottom w:val="none" w:sz="0" w:space="0" w:color="auto"/>
        <w:right w:val="none" w:sz="0" w:space="0" w:color="auto"/>
      </w:divBdr>
    </w:div>
    <w:div w:id="1981881462">
      <w:bodyDiv w:val="1"/>
      <w:marLeft w:val="0"/>
      <w:marRight w:val="0"/>
      <w:marTop w:val="0"/>
      <w:marBottom w:val="0"/>
      <w:divBdr>
        <w:top w:val="none" w:sz="0" w:space="0" w:color="auto"/>
        <w:left w:val="none" w:sz="0" w:space="0" w:color="auto"/>
        <w:bottom w:val="none" w:sz="0" w:space="0" w:color="auto"/>
        <w:right w:val="none" w:sz="0" w:space="0" w:color="auto"/>
      </w:divBdr>
    </w:div>
    <w:div w:id="1981886964">
      <w:bodyDiv w:val="1"/>
      <w:marLeft w:val="0"/>
      <w:marRight w:val="0"/>
      <w:marTop w:val="0"/>
      <w:marBottom w:val="0"/>
      <w:divBdr>
        <w:top w:val="none" w:sz="0" w:space="0" w:color="auto"/>
        <w:left w:val="none" w:sz="0" w:space="0" w:color="auto"/>
        <w:bottom w:val="none" w:sz="0" w:space="0" w:color="auto"/>
        <w:right w:val="none" w:sz="0" w:space="0" w:color="auto"/>
      </w:divBdr>
    </w:div>
    <w:div w:id="1982005416">
      <w:bodyDiv w:val="1"/>
      <w:marLeft w:val="0"/>
      <w:marRight w:val="0"/>
      <w:marTop w:val="0"/>
      <w:marBottom w:val="0"/>
      <w:divBdr>
        <w:top w:val="none" w:sz="0" w:space="0" w:color="auto"/>
        <w:left w:val="none" w:sz="0" w:space="0" w:color="auto"/>
        <w:bottom w:val="none" w:sz="0" w:space="0" w:color="auto"/>
        <w:right w:val="none" w:sz="0" w:space="0" w:color="auto"/>
      </w:divBdr>
    </w:div>
    <w:div w:id="1982491418">
      <w:bodyDiv w:val="1"/>
      <w:marLeft w:val="0"/>
      <w:marRight w:val="0"/>
      <w:marTop w:val="0"/>
      <w:marBottom w:val="0"/>
      <w:divBdr>
        <w:top w:val="none" w:sz="0" w:space="0" w:color="auto"/>
        <w:left w:val="none" w:sz="0" w:space="0" w:color="auto"/>
        <w:bottom w:val="none" w:sz="0" w:space="0" w:color="auto"/>
        <w:right w:val="none" w:sz="0" w:space="0" w:color="auto"/>
      </w:divBdr>
    </w:div>
    <w:div w:id="1982534879">
      <w:bodyDiv w:val="1"/>
      <w:marLeft w:val="0"/>
      <w:marRight w:val="0"/>
      <w:marTop w:val="0"/>
      <w:marBottom w:val="0"/>
      <w:divBdr>
        <w:top w:val="none" w:sz="0" w:space="0" w:color="auto"/>
        <w:left w:val="none" w:sz="0" w:space="0" w:color="auto"/>
        <w:bottom w:val="none" w:sz="0" w:space="0" w:color="auto"/>
        <w:right w:val="none" w:sz="0" w:space="0" w:color="auto"/>
      </w:divBdr>
    </w:div>
    <w:div w:id="1982539387">
      <w:bodyDiv w:val="1"/>
      <w:marLeft w:val="0"/>
      <w:marRight w:val="0"/>
      <w:marTop w:val="0"/>
      <w:marBottom w:val="0"/>
      <w:divBdr>
        <w:top w:val="none" w:sz="0" w:space="0" w:color="auto"/>
        <w:left w:val="none" w:sz="0" w:space="0" w:color="auto"/>
        <w:bottom w:val="none" w:sz="0" w:space="0" w:color="auto"/>
        <w:right w:val="none" w:sz="0" w:space="0" w:color="auto"/>
      </w:divBdr>
    </w:div>
    <w:div w:id="1982925743">
      <w:bodyDiv w:val="1"/>
      <w:marLeft w:val="0"/>
      <w:marRight w:val="0"/>
      <w:marTop w:val="0"/>
      <w:marBottom w:val="0"/>
      <w:divBdr>
        <w:top w:val="none" w:sz="0" w:space="0" w:color="auto"/>
        <w:left w:val="none" w:sz="0" w:space="0" w:color="auto"/>
        <w:bottom w:val="none" w:sz="0" w:space="0" w:color="auto"/>
        <w:right w:val="none" w:sz="0" w:space="0" w:color="auto"/>
      </w:divBdr>
    </w:div>
    <w:div w:id="1983190280">
      <w:bodyDiv w:val="1"/>
      <w:marLeft w:val="0"/>
      <w:marRight w:val="0"/>
      <w:marTop w:val="0"/>
      <w:marBottom w:val="0"/>
      <w:divBdr>
        <w:top w:val="none" w:sz="0" w:space="0" w:color="auto"/>
        <w:left w:val="none" w:sz="0" w:space="0" w:color="auto"/>
        <w:bottom w:val="none" w:sz="0" w:space="0" w:color="auto"/>
        <w:right w:val="none" w:sz="0" w:space="0" w:color="auto"/>
      </w:divBdr>
    </w:div>
    <w:div w:id="1983191223">
      <w:bodyDiv w:val="1"/>
      <w:marLeft w:val="0"/>
      <w:marRight w:val="0"/>
      <w:marTop w:val="0"/>
      <w:marBottom w:val="0"/>
      <w:divBdr>
        <w:top w:val="none" w:sz="0" w:space="0" w:color="auto"/>
        <w:left w:val="none" w:sz="0" w:space="0" w:color="auto"/>
        <w:bottom w:val="none" w:sz="0" w:space="0" w:color="auto"/>
        <w:right w:val="none" w:sz="0" w:space="0" w:color="auto"/>
      </w:divBdr>
    </w:div>
    <w:div w:id="1983776242">
      <w:bodyDiv w:val="1"/>
      <w:marLeft w:val="0"/>
      <w:marRight w:val="0"/>
      <w:marTop w:val="0"/>
      <w:marBottom w:val="0"/>
      <w:divBdr>
        <w:top w:val="none" w:sz="0" w:space="0" w:color="auto"/>
        <w:left w:val="none" w:sz="0" w:space="0" w:color="auto"/>
        <w:bottom w:val="none" w:sz="0" w:space="0" w:color="auto"/>
        <w:right w:val="none" w:sz="0" w:space="0" w:color="auto"/>
      </w:divBdr>
    </w:div>
    <w:div w:id="1983919060">
      <w:bodyDiv w:val="1"/>
      <w:marLeft w:val="0"/>
      <w:marRight w:val="0"/>
      <w:marTop w:val="0"/>
      <w:marBottom w:val="0"/>
      <w:divBdr>
        <w:top w:val="none" w:sz="0" w:space="0" w:color="auto"/>
        <w:left w:val="none" w:sz="0" w:space="0" w:color="auto"/>
        <w:bottom w:val="none" w:sz="0" w:space="0" w:color="auto"/>
        <w:right w:val="none" w:sz="0" w:space="0" w:color="auto"/>
      </w:divBdr>
    </w:div>
    <w:div w:id="1983997285">
      <w:bodyDiv w:val="1"/>
      <w:marLeft w:val="0"/>
      <w:marRight w:val="0"/>
      <w:marTop w:val="0"/>
      <w:marBottom w:val="0"/>
      <w:divBdr>
        <w:top w:val="none" w:sz="0" w:space="0" w:color="auto"/>
        <w:left w:val="none" w:sz="0" w:space="0" w:color="auto"/>
        <w:bottom w:val="none" w:sz="0" w:space="0" w:color="auto"/>
        <w:right w:val="none" w:sz="0" w:space="0" w:color="auto"/>
      </w:divBdr>
    </w:div>
    <w:div w:id="1984001352">
      <w:bodyDiv w:val="1"/>
      <w:marLeft w:val="0"/>
      <w:marRight w:val="0"/>
      <w:marTop w:val="0"/>
      <w:marBottom w:val="0"/>
      <w:divBdr>
        <w:top w:val="none" w:sz="0" w:space="0" w:color="auto"/>
        <w:left w:val="none" w:sz="0" w:space="0" w:color="auto"/>
        <w:bottom w:val="none" w:sz="0" w:space="0" w:color="auto"/>
        <w:right w:val="none" w:sz="0" w:space="0" w:color="auto"/>
      </w:divBdr>
    </w:div>
    <w:div w:id="1984314761">
      <w:bodyDiv w:val="1"/>
      <w:marLeft w:val="0"/>
      <w:marRight w:val="0"/>
      <w:marTop w:val="0"/>
      <w:marBottom w:val="0"/>
      <w:divBdr>
        <w:top w:val="none" w:sz="0" w:space="0" w:color="auto"/>
        <w:left w:val="none" w:sz="0" w:space="0" w:color="auto"/>
        <w:bottom w:val="none" w:sz="0" w:space="0" w:color="auto"/>
        <w:right w:val="none" w:sz="0" w:space="0" w:color="auto"/>
      </w:divBdr>
    </w:div>
    <w:div w:id="1984655620">
      <w:bodyDiv w:val="1"/>
      <w:marLeft w:val="0"/>
      <w:marRight w:val="0"/>
      <w:marTop w:val="0"/>
      <w:marBottom w:val="0"/>
      <w:divBdr>
        <w:top w:val="none" w:sz="0" w:space="0" w:color="auto"/>
        <w:left w:val="none" w:sz="0" w:space="0" w:color="auto"/>
        <w:bottom w:val="none" w:sz="0" w:space="0" w:color="auto"/>
        <w:right w:val="none" w:sz="0" w:space="0" w:color="auto"/>
      </w:divBdr>
    </w:div>
    <w:div w:id="1984655643">
      <w:bodyDiv w:val="1"/>
      <w:marLeft w:val="0"/>
      <w:marRight w:val="0"/>
      <w:marTop w:val="0"/>
      <w:marBottom w:val="0"/>
      <w:divBdr>
        <w:top w:val="none" w:sz="0" w:space="0" w:color="auto"/>
        <w:left w:val="none" w:sz="0" w:space="0" w:color="auto"/>
        <w:bottom w:val="none" w:sz="0" w:space="0" w:color="auto"/>
        <w:right w:val="none" w:sz="0" w:space="0" w:color="auto"/>
      </w:divBdr>
    </w:div>
    <w:div w:id="1984769526">
      <w:bodyDiv w:val="1"/>
      <w:marLeft w:val="0"/>
      <w:marRight w:val="0"/>
      <w:marTop w:val="0"/>
      <w:marBottom w:val="0"/>
      <w:divBdr>
        <w:top w:val="none" w:sz="0" w:space="0" w:color="auto"/>
        <w:left w:val="none" w:sz="0" w:space="0" w:color="auto"/>
        <w:bottom w:val="none" w:sz="0" w:space="0" w:color="auto"/>
        <w:right w:val="none" w:sz="0" w:space="0" w:color="auto"/>
      </w:divBdr>
    </w:div>
    <w:div w:id="1984843482">
      <w:bodyDiv w:val="1"/>
      <w:marLeft w:val="0"/>
      <w:marRight w:val="0"/>
      <w:marTop w:val="0"/>
      <w:marBottom w:val="0"/>
      <w:divBdr>
        <w:top w:val="none" w:sz="0" w:space="0" w:color="auto"/>
        <w:left w:val="none" w:sz="0" w:space="0" w:color="auto"/>
        <w:bottom w:val="none" w:sz="0" w:space="0" w:color="auto"/>
        <w:right w:val="none" w:sz="0" w:space="0" w:color="auto"/>
      </w:divBdr>
    </w:div>
    <w:div w:id="1985086608">
      <w:bodyDiv w:val="1"/>
      <w:marLeft w:val="0"/>
      <w:marRight w:val="0"/>
      <w:marTop w:val="0"/>
      <w:marBottom w:val="0"/>
      <w:divBdr>
        <w:top w:val="none" w:sz="0" w:space="0" w:color="auto"/>
        <w:left w:val="none" w:sz="0" w:space="0" w:color="auto"/>
        <w:bottom w:val="none" w:sz="0" w:space="0" w:color="auto"/>
        <w:right w:val="none" w:sz="0" w:space="0" w:color="auto"/>
      </w:divBdr>
    </w:div>
    <w:div w:id="1985117261">
      <w:bodyDiv w:val="1"/>
      <w:marLeft w:val="0"/>
      <w:marRight w:val="0"/>
      <w:marTop w:val="0"/>
      <w:marBottom w:val="0"/>
      <w:divBdr>
        <w:top w:val="none" w:sz="0" w:space="0" w:color="auto"/>
        <w:left w:val="none" w:sz="0" w:space="0" w:color="auto"/>
        <w:bottom w:val="none" w:sz="0" w:space="0" w:color="auto"/>
        <w:right w:val="none" w:sz="0" w:space="0" w:color="auto"/>
      </w:divBdr>
    </w:div>
    <w:div w:id="1985117975">
      <w:bodyDiv w:val="1"/>
      <w:marLeft w:val="0"/>
      <w:marRight w:val="0"/>
      <w:marTop w:val="0"/>
      <w:marBottom w:val="0"/>
      <w:divBdr>
        <w:top w:val="none" w:sz="0" w:space="0" w:color="auto"/>
        <w:left w:val="none" w:sz="0" w:space="0" w:color="auto"/>
        <w:bottom w:val="none" w:sz="0" w:space="0" w:color="auto"/>
        <w:right w:val="none" w:sz="0" w:space="0" w:color="auto"/>
      </w:divBdr>
    </w:div>
    <w:div w:id="1985159166">
      <w:bodyDiv w:val="1"/>
      <w:marLeft w:val="0"/>
      <w:marRight w:val="0"/>
      <w:marTop w:val="0"/>
      <w:marBottom w:val="0"/>
      <w:divBdr>
        <w:top w:val="none" w:sz="0" w:space="0" w:color="auto"/>
        <w:left w:val="none" w:sz="0" w:space="0" w:color="auto"/>
        <w:bottom w:val="none" w:sz="0" w:space="0" w:color="auto"/>
        <w:right w:val="none" w:sz="0" w:space="0" w:color="auto"/>
      </w:divBdr>
    </w:div>
    <w:div w:id="1985230045">
      <w:bodyDiv w:val="1"/>
      <w:marLeft w:val="0"/>
      <w:marRight w:val="0"/>
      <w:marTop w:val="0"/>
      <w:marBottom w:val="0"/>
      <w:divBdr>
        <w:top w:val="none" w:sz="0" w:space="0" w:color="auto"/>
        <w:left w:val="none" w:sz="0" w:space="0" w:color="auto"/>
        <w:bottom w:val="none" w:sz="0" w:space="0" w:color="auto"/>
        <w:right w:val="none" w:sz="0" w:space="0" w:color="auto"/>
      </w:divBdr>
    </w:div>
    <w:div w:id="1985350975">
      <w:bodyDiv w:val="1"/>
      <w:marLeft w:val="0"/>
      <w:marRight w:val="0"/>
      <w:marTop w:val="0"/>
      <w:marBottom w:val="0"/>
      <w:divBdr>
        <w:top w:val="none" w:sz="0" w:space="0" w:color="auto"/>
        <w:left w:val="none" w:sz="0" w:space="0" w:color="auto"/>
        <w:bottom w:val="none" w:sz="0" w:space="0" w:color="auto"/>
        <w:right w:val="none" w:sz="0" w:space="0" w:color="auto"/>
      </w:divBdr>
    </w:div>
    <w:div w:id="1985432220">
      <w:bodyDiv w:val="1"/>
      <w:marLeft w:val="0"/>
      <w:marRight w:val="0"/>
      <w:marTop w:val="0"/>
      <w:marBottom w:val="0"/>
      <w:divBdr>
        <w:top w:val="none" w:sz="0" w:space="0" w:color="auto"/>
        <w:left w:val="none" w:sz="0" w:space="0" w:color="auto"/>
        <w:bottom w:val="none" w:sz="0" w:space="0" w:color="auto"/>
        <w:right w:val="none" w:sz="0" w:space="0" w:color="auto"/>
      </w:divBdr>
    </w:div>
    <w:div w:id="1986003771">
      <w:bodyDiv w:val="1"/>
      <w:marLeft w:val="0"/>
      <w:marRight w:val="0"/>
      <w:marTop w:val="0"/>
      <w:marBottom w:val="0"/>
      <w:divBdr>
        <w:top w:val="none" w:sz="0" w:space="0" w:color="auto"/>
        <w:left w:val="none" w:sz="0" w:space="0" w:color="auto"/>
        <w:bottom w:val="none" w:sz="0" w:space="0" w:color="auto"/>
        <w:right w:val="none" w:sz="0" w:space="0" w:color="auto"/>
      </w:divBdr>
    </w:div>
    <w:div w:id="1986157837">
      <w:bodyDiv w:val="1"/>
      <w:marLeft w:val="0"/>
      <w:marRight w:val="0"/>
      <w:marTop w:val="0"/>
      <w:marBottom w:val="0"/>
      <w:divBdr>
        <w:top w:val="none" w:sz="0" w:space="0" w:color="auto"/>
        <w:left w:val="none" w:sz="0" w:space="0" w:color="auto"/>
        <w:bottom w:val="none" w:sz="0" w:space="0" w:color="auto"/>
        <w:right w:val="none" w:sz="0" w:space="0" w:color="auto"/>
      </w:divBdr>
    </w:div>
    <w:div w:id="1986161532">
      <w:bodyDiv w:val="1"/>
      <w:marLeft w:val="0"/>
      <w:marRight w:val="0"/>
      <w:marTop w:val="0"/>
      <w:marBottom w:val="0"/>
      <w:divBdr>
        <w:top w:val="none" w:sz="0" w:space="0" w:color="auto"/>
        <w:left w:val="none" w:sz="0" w:space="0" w:color="auto"/>
        <w:bottom w:val="none" w:sz="0" w:space="0" w:color="auto"/>
        <w:right w:val="none" w:sz="0" w:space="0" w:color="auto"/>
      </w:divBdr>
    </w:div>
    <w:div w:id="1986469303">
      <w:bodyDiv w:val="1"/>
      <w:marLeft w:val="0"/>
      <w:marRight w:val="0"/>
      <w:marTop w:val="0"/>
      <w:marBottom w:val="0"/>
      <w:divBdr>
        <w:top w:val="none" w:sz="0" w:space="0" w:color="auto"/>
        <w:left w:val="none" w:sz="0" w:space="0" w:color="auto"/>
        <w:bottom w:val="none" w:sz="0" w:space="0" w:color="auto"/>
        <w:right w:val="none" w:sz="0" w:space="0" w:color="auto"/>
      </w:divBdr>
    </w:div>
    <w:div w:id="1986619283">
      <w:bodyDiv w:val="1"/>
      <w:marLeft w:val="0"/>
      <w:marRight w:val="0"/>
      <w:marTop w:val="0"/>
      <w:marBottom w:val="0"/>
      <w:divBdr>
        <w:top w:val="none" w:sz="0" w:space="0" w:color="auto"/>
        <w:left w:val="none" w:sz="0" w:space="0" w:color="auto"/>
        <w:bottom w:val="none" w:sz="0" w:space="0" w:color="auto"/>
        <w:right w:val="none" w:sz="0" w:space="0" w:color="auto"/>
      </w:divBdr>
    </w:div>
    <w:div w:id="1986736909">
      <w:bodyDiv w:val="1"/>
      <w:marLeft w:val="0"/>
      <w:marRight w:val="0"/>
      <w:marTop w:val="0"/>
      <w:marBottom w:val="0"/>
      <w:divBdr>
        <w:top w:val="none" w:sz="0" w:space="0" w:color="auto"/>
        <w:left w:val="none" w:sz="0" w:space="0" w:color="auto"/>
        <w:bottom w:val="none" w:sz="0" w:space="0" w:color="auto"/>
        <w:right w:val="none" w:sz="0" w:space="0" w:color="auto"/>
      </w:divBdr>
    </w:div>
    <w:div w:id="1986935505">
      <w:bodyDiv w:val="1"/>
      <w:marLeft w:val="0"/>
      <w:marRight w:val="0"/>
      <w:marTop w:val="0"/>
      <w:marBottom w:val="0"/>
      <w:divBdr>
        <w:top w:val="none" w:sz="0" w:space="0" w:color="auto"/>
        <w:left w:val="none" w:sz="0" w:space="0" w:color="auto"/>
        <w:bottom w:val="none" w:sz="0" w:space="0" w:color="auto"/>
        <w:right w:val="none" w:sz="0" w:space="0" w:color="auto"/>
      </w:divBdr>
    </w:div>
    <w:div w:id="1987005212">
      <w:bodyDiv w:val="1"/>
      <w:marLeft w:val="0"/>
      <w:marRight w:val="0"/>
      <w:marTop w:val="0"/>
      <w:marBottom w:val="0"/>
      <w:divBdr>
        <w:top w:val="none" w:sz="0" w:space="0" w:color="auto"/>
        <w:left w:val="none" w:sz="0" w:space="0" w:color="auto"/>
        <w:bottom w:val="none" w:sz="0" w:space="0" w:color="auto"/>
        <w:right w:val="none" w:sz="0" w:space="0" w:color="auto"/>
      </w:divBdr>
    </w:div>
    <w:div w:id="1987077899">
      <w:bodyDiv w:val="1"/>
      <w:marLeft w:val="0"/>
      <w:marRight w:val="0"/>
      <w:marTop w:val="0"/>
      <w:marBottom w:val="0"/>
      <w:divBdr>
        <w:top w:val="none" w:sz="0" w:space="0" w:color="auto"/>
        <w:left w:val="none" w:sz="0" w:space="0" w:color="auto"/>
        <w:bottom w:val="none" w:sz="0" w:space="0" w:color="auto"/>
        <w:right w:val="none" w:sz="0" w:space="0" w:color="auto"/>
      </w:divBdr>
    </w:div>
    <w:div w:id="1987080170">
      <w:bodyDiv w:val="1"/>
      <w:marLeft w:val="0"/>
      <w:marRight w:val="0"/>
      <w:marTop w:val="0"/>
      <w:marBottom w:val="0"/>
      <w:divBdr>
        <w:top w:val="none" w:sz="0" w:space="0" w:color="auto"/>
        <w:left w:val="none" w:sz="0" w:space="0" w:color="auto"/>
        <w:bottom w:val="none" w:sz="0" w:space="0" w:color="auto"/>
        <w:right w:val="none" w:sz="0" w:space="0" w:color="auto"/>
      </w:divBdr>
    </w:div>
    <w:div w:id="1987081827">
      <w:bodyDiv w:val="1"/>
      <w:marLeft w:val="0"/>
      <w:marRight w:val="0"/>
      <w:marTop w:val="0"/>
      <w:marBottom w:val="0"/>
      <w:divBdr>
        <w:top w:val="none" w:sz="0" w:space="0" w:color="auto"/>
        <w:left w:val="none" w:sz="0" w:space="0" w:color="auto"/>
        <w:bottom w:val="none" w:sz="0" w:space="0" w:color="auto"/>
        <w:right w:val="none" w:sz="0" w:space="0" w:color="auto"/>
      </w:divBdr>
    </w:div>
    <w:div w:id="1987195885">
      <w:bodyDiv w:val="1"/>
      <w:marLeft w:val="0"/>
      <w:marRight w:val="0"/>
      <w:marTop w:val="0"/>
      <w:marBottom w:val="0"/>
      <w:divBdr>
        <w:top w:val="none" w:sz="0" w:space="0" w:color="auto"/>
        <w:left w:val="none" w:sz="0" w:space="0" w:color="auto"/>
        <w:bottom w:val="none" w:sz="0" w:space="0" w:color="auto"/>
        <w:right w:val="none" w:sz="0" w:space="0" w:color="auto"/>
      </w:divBdr>
    </w:div>
    <w:div w:id="1987199923">
      <w:bodyDiv w:val="1"/>
      <w:marLeft w:val="0"/>
      <w:marRight w:val="0"/>
      <w:marTop w:val="0"/>
      <w:marBottom w:val="0"/>
      <w:divBdr>
        <w:top w:val="none" w:sz="0" w:space="0" w:color="auto"/>
        <w:left w:val="none" w:sz="0" w:space="0" w:color="auto"/>
        <w:bottom w:val="none" w:sz="0" w:space="0" w:color="auto"/>
        <w:right w:val="none" w:sz="0" w:space="0" w:color="auto"/>
      </w:divBdr>
    </w:div>
    <w:div w:id="1987316885">
      <w:bodyDiv w:val="1"/>
      <w:marLeft w:val="0"/>
      <w:marRight w:val="0"/>
      <w:marTop w:val="0"/>
      <w:marBottom w:val="0"/>
      <w:divBdr>
        <w:top w:val="none" w:sz="0" w:space="0" w:color="auto"/>
        <w:left w:val="none" w:sz="0" w:space="0" w:color="auto"/>
        <w:bottom w:val="none" w:sz="0" w:space="0" w:color="auto"/>
        <w:right w:val="none" w:sz="0" w:space="0" w:color="auto"/>
      </w:divBdr>
    </w:div>
    <w:div w:id="1987466180">
      <w:bodyDiv w:val="1"/>
      <w:marLeft w:val="0"/>
      <w:marRight w:val="0"/>
      <w:marTop w:val="0"/>
      <w:marBottom w:val="0"/>
      <w:divBdr>
        <w:top w:val="none" w:sz="0" w:space="0" w:color="auto"/>
        <w:left w:val="none" w:sz="0" w:space="0" w:color="auto"/>
        <w:bottom w:val="none" w:sz="0" w:space="0" w:color="auto"/>
        <w:right w:val="none" w:sz="0" w:space="0" w:color="auto"/>
      </w:divBdr>
    </w:div>
    <w:div w:id="1987511028">
      <w:bodyDiv w:val="1"/>
      <w:marLeft w:val="0"/>
      <w:marRight w:val="0"/>
      <w:marTop w:val="0"/>
      <w:marBottom w:val="0"/>
      <w:divBdr>
        <w:top w:val="none" w:sz="0" w:space="0" w:color="auto"/>
        <w:left w:val="none" w:sz="0" w:space="0" w:color="auto"/>
        <w:bottom w:val="none" w:sz="0" w:space="0" w:color="auto"/>
        <w:right w:val="none" w:sz="0" w:space="0" w:color="auto"/>
      </w:divBdr>
    </w:div>
    <w:div w:id="1987587812">
      <w:bodyDiv w:val="1"/>
      <w:marLeft w:val="0"/>
      <w:marRight w:val="0"/>
      <w:marTop w:val="0"/>
      <w:marBottom w:val="0"/>
      <w:divBdr>
        <w:top w:val="none" w:sz="0" w:space="0" w:color="auto"/>
        <w:left w:val="none" w:sz="0" w:space="0" w:color="auto"/>
        <w:bottom w:val="none" w:sz="0" w:space="0" w:color="auto"/>
        <w:right w:val="none" w:sz="0" w:space="0" w:color="auto"/>
      </w:divBdr>
    </w:div>
    <w:div w:id="1987736715">
      <w:bodyDiv w:val="1"/>
      <w:marLeft w:val="0"/>
      <w:marRight w:val="0"/>
      <w:marTop w:val="0"/>
      <w:marBottom w:val="0"/>
      <w:divBdr>
        <w:top w:val="none" w:sz="0" w:space="0" w:color="auto"/>
        <w:left w:val="none" w:sz="0" w:space="0" w:color="auto"/>
        <w:bottom w:val="none" w:sz="0" w:space="0" w:color="auto"/>
        <w:right w:val="none" w:sz="0" w:space="0" w:color="auto"/>
      </w:divBdr>
    </w:div>
    <w:div w:id="1987737579">
      <w:bodyDiv w:val="1"/>
      <w:marLeft w:val="0"/>
      <w:marRight w:val="0"/>
      <w:marTop w:val="0"/>
      <w:marBottom w:val="0"/>
      <w:divBdr>
        <w:top w:val="none" w:sz="0" w:space="0" w:color="auto"/>
        <w:left w:val="none" w:sz="0" w:space="0" w:color="auto"/>
        <w:bottom w:val="none" w:sz="0" w:space="0" w:color="auto"/>
        <w:right w:val="none" w:sz="0" w:space="0" w:color="auto"/>
      </w:divBdr>
    </w:div>
    <w:div w:id="1987776758">
      <w:bodyDiv w:val="1"/>
      <w:marLeft w:val="0"/>
      <w:marRight w:val="0"/>
      <w:marTop w:val="0"/>
      <w:marBottom w:val="0"/>
      <w:divBdr>
        <w:top w:val="none" w:sz="0" w:space="0" w:color="auto"/>
        <w:left w:val="none" w:sz="0" w:space="0" w:color="auto"/>
        <w:bottom w:val="none" w:sz="0" w:space="0" w:color="auto"/>
        <w:right w:val="none" w:sz="0" w:space="0" w:color="auto"/>
      </w:divBdr>
    </w:div>
    <w:div w:id="1987784172">
      <w:bodyDiv w:val="1"/>
      <w:marLeft w:val="0"/>
      <w:marRight w:val="0"/>
      <w:marTop w:val="0"/>
      <w:marBottom w:val="0"/>
      <w:divBdr>
        <w:top w:val="none" w:sz="0" w:space="0" w:color="auto"/>
        <w:left w:val="none" w:sz="0" w:space="0" w:color="auto"/>
        <w:bottom w:val="none" w:sz="0" w:space="0" w:color="auto"/>
        <w:right w:val="none" w:sz="0" w:space="0" w:color="auto"/>
      </w:divBdr>
    </w:div>
    <w:div w:id="1988169117">
      <w:bodyDiv w:val="1"/>
      <w:marLeft w:val="0"/>
      <w:marRight w:val="0"/>
      <w:marTop w:val="0"/>
      <w:marBottom w:val="0"/>
      <w:divBdr>
        <w:top w:val="none" w:sz="0" w:space="0" w:color="auto"/>
        <w:left w:val="none" w:sz="0" w:space="0" w:color="auto"/>
        <w:bottom w:val="none" w:sz="0" w:space="0" w:color="auto"/>
        <w:right w:val="none" w:sz="0" w:space="0" w:color="auto"/>
      </w:divBdr>
    </w:div>
    <w:div w:id="1988781738">
      <w:bodyDiv w:val="1"/>
      <w:marLeft w:val="0"/>
      <w:marRight w:val="0"/>
      <w:marTop w:val="0"/>
      <w:marBottom w:val="0"/>
      <w:divBdr>
        <w:top w:val="none" w:sz="0" w:space="0" w:color="auto"/>
        <w:left w:val="none" w:sz="0" w:space="0" w:color="auto"/>
        <w:bottom w:val="none" w:sz="0" w:space="0" w:color="auto"/>
        <w:right w:val="none" w:sz="0" w:space="0" w:color="auto"/>
      </w:divBdr>
    </w:div>
    <w:div w:id="1989430255">
      <w:bodyDiv w:val="1"/>
      <w:marLeft w:val="0"/>
      <w:marRight w:val="0"/>
      <w:marTop w:val="0"/>
      <w:marBottom w:val="0"/>
      <w:divBdr>
        <w:top w:val="none" w:sz="0" w:space="0" w:color="auto"/>
        <w:left w:val="none" w:sz="0" w:space="0" w:color="auto"/>
        <w:bottom w:val="none" w:sz="0" w:space="0" w:color="auto"/>
        <w:right w:val="none" w:sz="0" w:space="0" w:color="auto"/>
      </w:divBdr>
    </w:div>
    <w:div w:id="1989476761">
      <w:bodyDiv w:val="1"/>
      <w:marLeft w:val="0"/>
      <w:marRight w:val="0"/>
      <w:marTop w:val="0"/>
      <w:marBottom w:val="0"/>
      <w:divBdr>
        <w:top w:val="none" w:sz="0" w:space="0" w:color="auto"/>
        <w:left w:val="none" w:sz="0" w:space="0" w:color="auto"/>
        <w:bottom w:val="none" w:sz="0" w:space="0" w:color="auto"/>
        <w:right w:val="none" w:sz="0" w:space="0" w:color="auto"/>
      </w:divBdr>
    </w:div>
    <w:div w:id="1989548509">
      <w:bodyDiv w:val="1"/>
      <w:marLeft w:val="0"/>
      <w:marRight w:val="0"/>
      <w:marTop w:val="0"/>
      <w:marBottom w:val="0"/>
      <w:divBdr>
        <w:top w:val="none" w:sz="0" w:space="0" w:color="auto"/>
        <w:left w:val="none" w:sz="0" w:space="0" w:color="auto"/>
        <w:bottom w:val="none" w:sz="0" w:space="0" w:color="auto"/>
        <w:right w:val="none" w:sz="0" w:space="0" w:color="auto"/>
      </w:divBdr>
    </w:div>
    <w:div w:id="1989699109">
      <w:bodyDiv w:val="1"/>
      <w:marLeft w:val="0"/>
      <w:marRight w:val="0"/>
      <w:marTop w:val="0"/>
      <w:marBottom w:val="0"/>
      <w:divBdr>
        <w:top w:val="none" w:sz="0" w:space="0" w:color="auto"/>
        <w:left w:val="none" w:sz="0" w:space="0" w:color="auto"/>
        <w:bottom w:val="none" w:sz="0" w:space="0" w:color="auto"/>
        <w:right w:val="none" w:sz="0" w:space="0" w:color="auto"/>
      </w:divBdr>
    </w:div>
    <w:div w:id="1989703215">
      <w:bodyDiv w:val="1"/>
      <w:marLeft w:val="0"/>
      <w:marRight w:val="0"/>
      <w:marTop w:val="0"/>
      <w:marBottom w:val="0"/>
      <w:divBdr>
        <w:top w:val="none" w:sz="0" w:space="0" w:color="auto"/>
        <w:left w:val="none" w:sz="0" w:space="0" w:color="auto"/>
        <w:bottom w:val="none" w:sz="0" w:space="0" w:color="auto"/>
        <w:right w:val="none" w:sz="0" w:space="0" w:color="auto"/>
      </w:divBdr>
    </w:div>
    <w:div w:id="1990092483">
      <w:bodyDiv w:val="1"/>
      <w:marLeft w:val="0"/>
      <w:marRight w:val="0"/>
      <w:marTop w:val="0"/>
      <w:marBottom w:val="0"/>
      <w:divBdr>
        <w:top w:val="none" w:sz="0" w:space="0" w:color="auto"/>
        <w:left w:val="none" w:sz="0" w:space="0" w:color="auto"/>
        <w:bottom w:val="none" w:sz="0" w:space="0" w:color="auto"/>
        <w:right w:val="none" w:sz="0" w:space="0" w:color="auto"/>
      </w:divBdr>
    </w:div>
    <w:div w:id="1990280474">
      <w:bodyDiv w:val="1"/>
      <w:marLeft w:val="0"/>
      <w:marRight w:val="0"/>
      <w:marTop w:val="0"/>
      <w:marBottom w:val="0"/>
      <w:divBdr>
        <w:top w:val="none" w:sz="0" w:space="0" w:color="auto"/>
        <w:left w:val="none" w:sz="0" w:space="0" w:color="auto"/>
        <w:bottom w:val="none" w:sz="0" w:space="0" w:color="auto"/>
        <w:right w:val="none" w:sz="0" w:space="0" w:color="auto"/>
      </w:divBdr>
    </w:div>
    <w:div w:id="1990356334">
      <w:bodyDiv w:val="1"/>
      <w:marLeft w:val="0"/>
      <w:marRight w:val="0"/>
      <w:marTop w:val="0"/>
      <w:marBottom w:val="0"/>
      <w:divBdr>
        <w:top w:val="none" w:sz="0" w:space="0" w:color="auto"/>
        <w:left w:val="none" w:sz="0" w:space="0" w:color="auto"/>
        <w:bottom w:val="none" w:sz="0" w:space="0" w:color="auto"/>
        <w:right w:val="none" w:sz="0" w:space="0" w:color="auto"/>
      </w:divBdr>
    </w:div>
    <w:div w:id="1990396495">
      <w:bodyDiv w:val="1"/>
      <w:marLeft w:val="0"/>
      <w:marRight w:val="0"/>
      <w:marTop w:val="0"/>
      <w:marBottom w:val="0"/>
      <w:divBdr>
        <w:top w:val="none" w:sz="0" w:space="0" w:color="auto"/>
        <w:left w:val="none" w:sz="0" w:space="0" w:color="auto"/>
        <w:bottom w:val="none" w:sz="0" w:space="0" w:color="auto"/>
        <w:right w:val="none" w:sz="0" w:space="0" w:color="auto"/>
      </w:divBdr>
    </w:div>
    <w:div w:id="1990404791">
      <w:bodyDiv w:val="1"/>
      <w:marLeft w:val="0"/>
      <w:marRight w:val="0"/>
      <w:marTop w:val="0"/>
      <w:marBottom w:val="0"/>
      <w:divBdr>
        <w:top w:val="none" w:sz="0" w:space="0" w:color="auto"/>
        <w:left w:val="none" w:sz="0" w:space="0" w:color="auto"/>
        <w:bottom w:val="none" w:sz="0" w:space="0" w:color="auto"/>
        <w:right w:val="none" w:sz="0" w:space="0" w:color="auto"/>
      </w:divBdr>
    </w:div>
    <w:div w:id="1990475971">
      <w:bodyDiv w:val="1"/>
      <w:marLeft w:val="0"/>
      <w:marRight w:val="0"/>
      <w:marTop w:val="0"/>
      <w:marBottom w:val="0"/>
      <w:divBdr>
        <w:top w:val="none" w:sz="0" w:space="0" w:color="auto"/>
        <w:left w:val="none" w:sz="0" w:space="0" w:color="auto"/>
        <w:bottom w:val="none" w:sz="0" w:space="0" w:color="auto"/>
        <w:right w:val="none" w:sz="0" w:space="0" w:color="auto"/>
      </w:divBdr>
    </w:div>
    <w:div w:id="1990673836">
      <w:bodyDiv w:val="1"/>
      <w:marLeft w:val="0"/>
      <w:marRight w:val="0"/>
      <w:marTop w:val="0"/>
      <w:marBottom w:val="0"/>
      <w:divBdr>
        <w:top w:val="none" w:sz="0" w:space="0" w:color="auto"/>
        <w:left w:val="none" w:sz="0" w:space="0" w:color="auto"/>
        <w:bottom w:val="none" w:sz="0" w:space="0" w:color="auto"/>
        <w:right w:val="none" w:sz="0" w:space="0" w:color="auto"/>
      </w:divBdr>
    </w:div>
    <w:div w:id="1990745267">
      <w:bodyDiv w:val="1"/>
      <w:marLeft w:val="0"/>
      <w:marRight w:val="0"/>
      <w:marTop w:val="0"/>
      <w:marBottom w:val="0"/>
      <w:divBdr>
        <w:top w:val="none" w:sz="0" w:space="0" w:color="auto"/>
        <w:left w:val="none" w:sz="0" w:space="0" w:color="auto"/>
        <w:bottom w:val="none" w:sz="0" w:space="0" w:color="auto"/>
        <w:right w:val="none" w:sz="0" w:space="0" w:color="auto"/>
      </w:divBdr>
    </w:div>
    <w:div w:id="1990749527">
      <w:bodyDiv w:val="1"/>
      <w:marLeft w:val="0"/>
      <w:marRight w:val="0"/>
      <w:marTop w:val="0"/>
      <w:marBottom w:val="0"/>
      <w:divBdr>
        <w:top w:val="none" w:sz="0" w:space="0" w:color="auto"/>
        <w:left w:val="none" w:sz="0" w:space="0" w:color="auto"/>
        <w:bottom w:val="none" w:sz="0" w:space="0" w:color="auto"/>
        <w:right w:val="none" w:sz="0" w:space="0" w:color="auto"/>
      </w:divBdr>
    </w:div>
    <w:div w:id="1991246027">
      <w:bodyDiv w:val="1"/>
      <w:marLeft w:val="0"/>
      <w:marRight w:val="0"/>
      <w:marTop w:val="0"/>
      <w:marBottom w:val="0"/>
      <w:divBdr>
        <w:top w:val="none" w:sz="0" w:space="0" w:color="auto"/>
        <w:left w:val="none" w:sz="0" w:space="0" w:color="auto"/>
        <w:bottom w:val="none" w:sz="0" w:space="0" w:color="auto"/>
        <w:right w:val="none" w:sz="0" w:space="0" w:color="auto"/>
      </w:divBdr>
    </w:div>
    <w:div w:id="1992442806">
      <w:bodyDiv w:val="1"/>
      <w:marLeft w:val="0"/>
      <w:marRight w:val="0"/>
      <w:marTop w:val="0"/>
      <w:marBottom w:val="0"/>
      <w:divBdr>
        <w:top w:val="none" w:sz="0" w:space="0" w:color="auto"/>
        <w:left w:val="none" w:sz="0" w:space="0" w:color="auto"/>
        <w:bottom w:val="none" w:sz="0" w:space="0" w:color="auto"/>
        <w:right w:val="none" w:sz="0" w:space="0" w:color="auto"/>
      </w:divBdr>
    </w:div>
    <w:div w:id="1992900300">
      <w:bodyDiv w:val="1"/>
      <w:marLeft w:val="0"/>
      <w:marRight w:val="0"/>
      <w:marTop w:val="0"/>
      <w:marBottom w:val="0"/>
      <w:divBdr>
        <w:top w:val="none" w:sz="0" w:space="0" w:color="auto"/>
        <w:left w:val="none" w:sz="0" w:space="0" w:color="auto"/>
        <w:bottom w:val="none" w:sz="0" w:space="0" w:color="auto"/>
        <w:right w:val="none" w:sz="0" w:space="0" w:color="auto"/>
      </w:divBdr>
    </w:div>
    <w:div w:id="1992905450">
      <w:bodyDiv w:val="1"/>
      <w:marLeft w:val="0"/>
      <w:marRight w:val="0"/>
      <w:marTop w:val="0"/>
      <w:marBottom w:val="0"/>
      <w:divBdr>
        <w:top w:val="none" w:sz="0" w:space="0" w:color="auto"/>
        <w:left w:val="none" w:sz="0" w:space="0" w:color="auto"/>
        <w:bottom w:val="none" w:sz="0" w:space="0" w:color="auto"/>
        <w:right w:val="none" w:sz="0" w:space="0" w:color="auto"/>
      </w:divBdr>
    </w:div>
    <w:div w:id="1993020721">
      <w:bodyDiv w:val="1"/>
      <w:marLeft w:val="0"/>
      <w:marRight w:val="0"/>
      <w:marTop w:val="0"/>
      <w:marBottom w:val="0"/>
      <w:divBdr>
        <w:top w:val="none" w:sz="0" w:space="0" w:color="auto"/>
        <w:left w:val="none" w:sz="0" w:space="0" w:color="auto"/>
        <w:bottom w:val="none" w:sz="0" w:space="0" w:color="auto"/>
        <w:right w:val="none" w:sz="0" w:space="0" w:color="auto"/>
      </w:divBdr>
    </w:div>
    <w:div w:id="1993023947">
      <w:bodyDiv w:val="1"/>
      <w:marLeft w:val="0"/>
      <w:marRight w:val="0"/>
      <w:marTop w:val="0"/>
      <w:marBottom w:val="0"/>
      <w:divBdr>
        <w:top w:val="none" w:sz="0" w:space="0" w:color="auto"/>
        <w:left w:val="none" w:sz="0" w:space="0" w:color="auto"/>
        <w:bottom w:val="none" w:sz="0" w:space="0" w:color="auto"/>
        <w:right w:val="none" w:sz="0" w:space="0" w:color="auto"/>
      </w:divBdr>
    </w:div>
    <w:div w:id="1993295876">
      <w:bodyDiv w:val="1"/>
      <w:marLeft w:val="0"/>
      <w:marRight w:val="0"/>
      <w:marTop w:val="0"/>
      <w:marBottom w:val="0"/>
      <w:divBdr>
        <w:top w:val="none" w:sz="0" w:space="0" w:color="auto"/>
        <w:left w:val="none" w:sz="0" w:space="0" w:color="auto"/>
        <w:bottom w:val="none" w:sz="0" w:space="0" w:color="auto"/>
        <w:right w:val="none" w:sz="0" w:space="0" w:color="auto"/>
      </w:divBdr>
    </w:div>
    <w:div w:id="1993871102">
      <w:bodyDiv w:val="1"/>
      <w:marLeft w:val="0"/>
      <w:marRight w:val="0"/>
      <w:marTop w:val="0"/>
      <w:marBottom w:val="0"/>
      <w:divBdr>
        <w:top w:val="none" w:sz="0" w:space="0" w:color="auto"/>
        <w:left w:val="none" w:sz="0" w:space="0" w:color="auto"/>
        <w:bottom w:val="none" w:sz="0" w:space="0" w:color="auto"/>
        <w:right w:val="none" w:sz="0" w:space="0" w:color="auto"/>
      </w:divBdr>
    </w:div>
    <w:div w:id="1994022066">
      <w:bodyDiv w:val="1"/>
      <w:marLeft w:val="0"/>
      <w:marRight w:val="0"/>
      <w:marTop w:val="0"/>
      <w:marBottom w:val="0"/>
      <w:divBdr>
        <w:top w:val="none" w:sz="0" w:space="0" w:color="auto"/>
        <w:left w:val="none" w:sz="0" w:space="0" w:color="auto"/>
        <w:bottom w:val="none" w:sz="0" w:space="0" w:color="auto"/>
        <w:right w:val="none" w:sz="0" w:space="0" w:color="auto"/>
      </w:divBdr>
    </w:div>
    <w:div w:id="1994218642">
      <w:bodyDiv w:val="1"/>
      <w:marLeft w:val="0"/>
      <w:marRight w:val="0"/>
      <w:marTop w:val="0"/>
      <w:marBottom w:val="0"/>
      <w:divBdr>
        <w:top w:val="none" w:sz="0" w:space="0" w:color="auto"/>
        <w:left w:val="none" w:sz="0" w:space="0" w:color="auto"/>
        <w:bottom w:val="none" w:sz="0" w:space="0" w:color="auto"/>
        <w:right w:val="none" w:sz="0" w:space="0" w:color="auto"/>
      </w:divBdr>
    </w:div>
    <w:div w:id="1994219407">
      <w:bodyDiv w:val="1"/>
      <w:marLeft w:val="0"/>
      <w:marRight w:val="0"/>
      <w:marTop w:val="0"/>
      <w:marBottom w:val="0"/>
      <w:divBdr>
        <w:top w:val="none" w:sz="0" w:space="0" w:color="auto"/>
        <w:left w:val="none" w:sz="0" w:space="0" w:color="auto"/>
        <w:bottom w:val="none" w:sz="0" w:space="0" w:color="auto"/>
        <w:right w:val="none" w:sz="0" w:space="0" w:color="auto"/>
      </w:divBdr>
    </w:div>
    <w:div w:id="1994292614">
      <w:bodyDiv w:val="1"/>
      <w:marLeft w:val="0"/>
      <w:marRight w:val="0"/>
      <w:marTop w:val="0"/>
      <w:marBottom w:val="0"/>
      <w:divBdr>
        <w:top w:val="none" w:sz="0" w:space="0" w:color="auto"/>
        <w:left w:val="none" w:sz="0" w:space="0" w:color="auto"/>
        <w:bottom w:val="none" w:sz="0" w:space="0" w:color="auto"/>
        <w:right w:val="none" w:sz="0" w:space="0" w:color="auto"/>
      </w:divBdr>
    </w:div>
    <w:div w:id="1994944928">
      <w:bodyDiv w:val="1"/>
      <w:marLeft w:val="0"/>
      <w:marRight w:val="0"/>
      <w:marTop w:val="0"/>
      <w:marBottom w:val="0"/>
      <w:divBdr>
        <w:top w:val="none" w:sz="0" w:space="0" w:color="auto"/>
        <w:left w:val="none" w:sz="0" w:space="0" w:color="auto"/>
        <w:bottom w:val="none" w:sz="0" w:space="0" w:color="auto"/>
        <w:right w:val="none" w:sz="0" w:space="0" w:color="auto"/>
      </w:divBdr>
    </w:div>
    <w:div w:id="1994991638">
      <w:bodyDiv w:val="1"/>
      <w:marLeft w:val="0"/>
      <w:marRight w:val="0"/>
      <w:marTop w:val="0"/>
      <w:marBottom w:val="0"/>
      <w:divBdr>
        <w:top w:val="none" w:sz="0" w:space="0" w:color="auto"/>
        <w:left w:val="none" w:sz="0" w:space="0" w:color="auto"/>
        <w:bottom w:val="none" w:sz="0" w:space="0" w:color="auto"/>
        <w:right w:val="none" w:sz="0" w:space="0" w:color="auto"/>
      </w:divBdr>
    </w:div>
    <w:div w:id="1995209442">
      <w:bodyDiv w:val="1"/>
      <w:marLeft w:val="0"/>
      <w:marRight w:val="0"/>
      <w:marTop w:val="0"/>
      <w:marBottom w:val="0"/>
      <w:divBdr>
        <w:top w:val="none" w:sz="0" w:space="0" w:color="auto"/>
        <w:left w:val="none" w:sz="0" w:space="0" w:color="auto"/>
        <w:bottom w:val="none" w:sz="0" w:space="0" w:color="auto"/>
        <w:right w:val="none" w:sz="0" w:space="0" w:color="auto"/>
      </w:divBdr>
    </w:div>
    <w:div w:id="1995450629">
      <w:bodyDiv w:val="1"/>
      <w:marLeft w:val="0"/>
      <w:marRight w:val="0"/>
      <w:marTop w:val="0"/>
      <w:marBottom w:val="0"/>
      <w:divBdr>
        <w:top w:val="none" w:sz="0" w:space="0" w:color="auto"/>
        <w:left w:val="none" w:sz="0" w:space="0" w:color="auto"/>
        <w:bottom w:val="none" w:sz="0" w:space="0" w:color="auto"/>
        <w:right w:val="none" w:sz="0" w:space="0" w:color="auto"/>
      </w:divBdr>
    </w:div>
    <w:div w:id="1995911562">
      <w:bodyDiv w:val="1"/>
      <w:marLeft w:val="0"/>
      <w:marRight w:val="0"/>
      <w:marTop w:val="0"/>
      <w:marBottom w:val="0"/>
      <w:divBdr>
        <w:top w:val="none" w:sz="0" w:space="0" w:color="auto"/>
        <w:left w:val="none" w:sz="0" w:space="0" w:color="auto"/>
        <w:bottom w:val="none" w:sz="0" w:space="0" w:color="auto"/>
        <w:right w:val="none" w:sz="0" w:space="0" w:color="auto"/>
      </w:divBdr>
    </w:div>
    <w:div w:id="1996373324">
      <w:bodyDiv w:val="1"/>
      <w:marLeft w:val="0"/>
      <w:marRight w:val="0"/>
      <w:marTop w:val="0"/>
      <w:marBottom w:val="0"/>
      <w:divBdr>
        <w:top w:val="none" w:sz="0" w:space="0" w:color="auto"/>
        <w:left w:val="none" w:sz="0" w:space="0" w:color="auto"/>
        <w:bottom w:val="none" w:sz="0" w:space="0" w:color="auto"/>
        <w:right w:val="none" w:sz="0" w:space="0" w:color="auto"/>
      </w:divBdr>
    </w:div>
    <w:div w:id="1996451177">
      <w:bodyDiv w:val="1"/>
      <w:marLeft w:val="0"/>
      <w:marRight w:val="0"/>
      <w:marTop w:val="0"/>
      <w:marBottom w:val="0"/>
      <w:divBdr>
        <w:top w:val="none" w:sz="0" w:space="0" w:color="auto"/>
        <w:left w:val="none" w:sz="0" w:space="0" w:color="auto"/>
        <w:bottom w:val="none" w:sz="0" w:space="0" w:color="auto"/>
        <w:right w:val="none" w:sz="0" w:space="0" w:color="auto"/>
      </w:divBdr>
    </w:div>
    <w:div w:id="1996571239">
      <w:bodyDiv w:val="1"/>
      <w:marLeft w:val="0"/>
      <w:marRight w:val="0"/>
      <w:marTop w:val="0"/>
      <w:marBottom w:val="0"/>
      <w:divBdr>
        <w:top w:val="none" w:sz="0" w:space="0" w:color="auto"/>
        <w:left w:val="none" w:sz="0" w:space="0" w:color="auto"/>
        <w:bottom w:val="none" w:sz="0" w:space="0" w:color="auto"/>
        <w:right w:val="none" w:sz="0" w:space="0" w:color="auto"/>
      </w:divBdr>
    </w:div>
    <w:div w:id="1996641202">
      <w:bodyDiv w:val="1"/>
      <w:marLeft w:val="0"/>
      <w:marRight w:val="0"/>
      <w:marTop w:val="0"/>
      <w:marBottom w:val="0"/>
      <w:divBdr>
        <w:top w:val="none" w:sz="0" w:space="0" w:color="auto"/>
        <w:left w:val="none" w:sz="0" w:space="0" w:color="auto"/>
        <w:bottom w:val="none" w:sz="0" w:space="0" w:color="auto"/>
        <w:right w:val="none" w:sz="0" w:space="0" w:color="auto"/>
      </w:divBdr>
    </w:div>
    <w:div w:id="1997368459">
      <w:bodyDiv w:val="1"/>
      <w:marLeft w:val="0"/>
      <w:marRight w:val="0"/>
      <w:marTop w:val="0"/>
      <w:marBottom w:val="0"/>
      <w:divBdr>
        <w:top w:val="none" w:sz="0" w:space="0" w:color="auto"/>
        <w:left w:val="none" w:sz="0" w:space="0" w:color="auto"/>
        <w:bottom w:val="none" w:sz="0" w:space="0" w:color="auto"/>
        <w:right w:val="none" w:sz="0" w:space="0" w:color="auto"/>
      </w:divBdr>
    </w:div>
    <w:div w:id="1997564420">
      <w:bodyDiv w:val="1"/>
      <w:marLeft w:val="0"/>
      <w:marRight w:val="0"/>
      <w:marTop w:val="0"/>
      <w:marBottom w:val="0"/>
      <w:divBdr>
        <w:top w:val="none" w:sz="0" w:space="0" w:color="auto"/>
        <w:left w:val="none" w:sz="0" w:space="0" w:color="auto"/>
        <w:bottom w:val="none" w:sz="0" w:space="0" w:color="auto"/>
        <w:right w:val="none" w:sz="0" w:space="0" w:color="auto"/>
      </w:divBdr>
    </w:div>
    <w:div w:id="1997567844">
      <w:bodyDiv w:val="1"/>
      <w:marLeft w:val="0"/>
      <w:marRight w:val="0"/>
      <w:marTop w:val="0"/>
      <w:marBottom w:val="0"/>
      <w:divBdr>
        <w:top w:val="none" w:sz="0" w:space="0" w:color="auto"/>
        <w:left w:val="none" w:sz="0" w:space="0" w:color="auto"/>
        <w:bottom w:val="none" w:sz="0" w:space="0" w:color="auto"/>
        <w:right w:val="none" w:sz="0" w:space="0" w:color="auto"/>
      </w:divBdr>
    </w:div>
    <w:div w:id="1997803193">
      <w:bodyDiv w:val="1"/>
      <w:marLeft w:val="0"/>
      <w:marRight w:val="0"/>
      <w:marTop w:val="0"/>
      <w:marBottom w:val="0"/>
      <w:divBdr>
        <w:top w:val="none" w:sz="0" w:space="0" w:color="auto"/>
        <w:left w:val="none" w:sz="0" w:space="0" w:color="auto"/>
        <w:bottom w:val="none" w:sz="0" w:space="0" w:color="auto"/>
        <w:right w:val="none" w:sz="0" w:space="0" w:color="auto"/>
      </w:divBdr>
    </w:div>
    <w:div w:id="1997831436">
      <w:bodyDiv w:val="1"/>
      <w:marLeft w:val="0"/>
      <w:marRight w:val="0"/>
      <w:marTop w:val="0"/>
      <w:marBottom w:val="0"/>
      <w:divBdr>
        <w:top w:val="none" w:sz="0" w:space="0" w:color="auto"/>
        <w:left w:val="none" w:sz="0" w:space="0" w:color="auto"/>
        <w:bottom w:val="none" w:sz="0" w:space="0" w:color="auto"/>
        <w:right w:val="none" w:sz="0" w:space="0" w:color="auto"/>
      </w:divBdr>
    </w:div>
    <w:div w:id="1998267680">
      <w:bodyDiv w:val="1"/>
      <w:marLeft w:val="0"/>
      <w:marRight w:val="0"/>
      <w:marTop w:val="0"/>
      <w:marBottom w:val="0"/>
      <w:divBdr>
        <w:top w:val="none" w:sz="0" w:space="0" w:color="auto"/>
        <w:left w:val="none" w:sz="0" w:space="0" w:color="auto"/>
        <w:bottom w:val="none" w:sz="0" w:space="0" w:color="auto"/>
        <w:right w:val="none" w:sz="0" w:space="0" w:color="auto"/>
      </w:divBdr>
    </w:div>
    <w:div w:id="1998606345">
      <w:bodyDiv w:val="1"/>
      <w:marLeft w:val="0"/>
      <w:marRight w:val="0"/>
      <w:marTop w:val="0"/>
      <w:marBottom w:val="0"/>
      <w:divBdr>
        <w:top w:val="none" w:sz="0" w:space="0" w:color="auto"/>
        <w:left w:val="none" w:sz="0" w:space="0" w:color="auto"/>
        <w:bottom w:val="none" w:sz="0" w:space="0" w:color="auto"/>
        <w:right w:val="none" w:sz="0" w:space="0" w:color="auto"/>
      </w:divBdr>
    </w:div>
    <w:div w:id="1998610565">
      <w:bodyDiv w:val="1"/>
      <w:marLeft w:val="0"/>
      <w:marRight w:val="0"/>
      <w:marTop w:val="0"/>
      <w:marBottom w:val="0"/>
      <w:divBdr>
        <w:top w:val="none" w:sz="0" w:space="0" w:color="auto"/>
        <w:left w:val="none" w:sz="0" w:space="0" w:color="auto"/>
        <w:bottom w:val="none" w:sz="0" w:space="0" w:color="auto"/>
        <w:right w:val="none" w:sz="0" w:space="0" w:color="auto"/>
      </w:divBdr>
    </w:div>
    <w:div w:id="1999184239">
      <w:bodyDiv w:val="1"/>
      <w:marLeft w:val="0"/>
      <w:marRight w:val="0"/>
      <w:marTop w:val="0"/>
      <w:marBottom w:val="0"/>
      <w:divBdr>
        <w:top w:val="none" w:sz="0" w:space="0" w:color="auto"/>
        <w:left w:val="none" w:sz="0" w:space="0" w:color="auto"/>
        <w:bottom w:val="none" w:sz="0" w:space="0" w:color="auto"/>
        <w:right w:val="none" w:sz="0" w:space="0" w:color="auto"/>
      </w:divBdr>
    </w:div>
    <w:div w:id="1999385907">
      <w:bodyDiv w:val="1"/>
      <w:marLeft w:val="0"/>
      <w:marRight w:val="0"/>
      <w:marTop w:val="0"/>
      <w:marBottom w:val="0"/>
      <w:divBdr>
        <w:top w:val="none" w:sz="0" w:space="0" w:color="auto"/>
        <w:left w:val="none" w:sz="0" w:space="0" w:color="auto"/>
        <w:bottom w:val="none" w:sz="0" w:space="0" w:color="auto"/>
        <w:right w:val="none" w:sz="0" w:space="0" w:color="auto"/>
      </w:divBdr>
    </w:div>
    <w:div w:id="1999918311">
      <w:bodyDiv w:val="1"/>
      <w:marLeft w:val="0"/>
      <w:marRight w:val="0"/>
      <w:marTop w:val="0"/>
      <w:marBottom w:val="0"/>
      <w:divBdr>
        <w:top w:val="none" w:sz="0" w:space="0" w:color="auto"/>
        <w:left w:val="none" w:sz="0" w:space="0" w:color="auto"/>
        <w:bottom w:val="none" w:sz="0" w:space="0" w:color="auto"/>
        <w:right w:val="none" w:sz="0" w:space="0" w:color="auto"/>
      </w:divBdr>
    </w:div>
    <w:div w:id="2000378612">
      <w:bodyDiv w:val="1"/>
      <w:marLeft w:val="0"/>
      <w:marRight w:val="0"/>
      <w:marTop w:val="0"/>
      <w:marBottom w:val="0"/>
      <w:divBdr>
        <w:top w:val="none" w:sz="0" w:space="0" w:color="auto"/>
        <w:left w:val="none" w:sz="0" w:space="0" w:color="auto"/>
        <w:bottom w:val="none" w:sz="0" w:space="0" w:color="auto"/>
        <w:right w:val="none" w:sz="0" w:space="0" w:color="auto"/>
      </w:divBdr>
    </w:div>
    <w:div w:id="2000383759">
      <w:bodyDiv w:val="1"/>
      <w:marLeft w:val="0"/>
      <w:marRight w:val="0"/>
      <w:marTop w:val="0"/>
      <w:marBottom w:val="0"/>
      <w:divBdr>
        <w:top w:val="none" w:sz="0" w:space="0" w:color="auto"/>
        <w:left w:val="none" w:sz="0" w:space="0" w:color="auto"/>
        <w:bottom w:val="none" w:sz="0" w:space="0" w:color="auto"/>
        <w:right w:val="none" w:sz="0" w:space="0" w:color="auto"/>
      </w:divBdr>
    </w:div>
    <w:div w:id="2000425129">
      <w:bodyDiv w:val="1"/>
      <w:marLeft w:val="0"/>
      <w:marRight w:val="0"/>
      <w:marTop w:val="0"/>
      <w:marBottom w:val="0"/>
      <w:divBdr>
        <w:top w:val="none" w:sz="0" w:space="0" w:color="auto"/>
        <w:left w:val="none" w:sz="0" w:space="0" w:color="auto"/>
        <w:bottom w:val="none" w:sz="0" w:space="0" w:color="auto"/>
        <w:right w:val="none" w:sz="0" w:space="0" w:color="auto"/>
      </w:divBdr>
    </w:div>
    <w:div w:id="2001033620">
      <w:bodyDiv w:val="1"/>
      <w:marLeft w:val="0"/>
      <w:marRight w:val="0"/>
      <w:marTop w:val="0"/>
      <w:marBottom w:val="0"/>
      <w:divBdr>
        <w:top w:val="none" w:sz="0" w:space="0" w:color="auto"/>
        <w:left w:val="none" w:sz="0" w:space="0" w:color="auto"/>
        <w:bottom w:val="none" w:sz="0" w:space="0" w:color="auto"/>
        <w:right w:val="none" w:sz="0" w:space="0" w:color="auto"/>
      </w:divBdr>
    </w:div>
    <w:div w:id="2001155010">
      <w:bodyDiv w:val="1"/>
      <w:marLeft w:val="0"/>
      <w:marRight w:val="0"/>
      <w:marTop w:val="0"/>
      <w:marBottom w:val="0"/>
      <w:divBdr>
        <w:top w:val="none" w:sz="0" w:space="0" w:color="auto"/>
        <w:left w:val="none" w:sz="0" w:space="0" w:color="auto"/>
        <w:bottom w:val="none" w:sz="0" w:space="0" w:color="auto"/>
        <w:right w:val="none" w:sz="0" w:space="0" w:color="auto"/>
      </w:divBdr>
    </w:div>
    <w:div w:id="2002082415">
      <w:bodyDiv w:val="1"/>
      <w:marLeft w:val="0"/>
      <w:marRight w:val="0"/>
      <w:marTop w:val="0"/>
      <w:marBottom w:val="0"/>
      <w:divBdr>
        <w:top w:val="none" w:sz="0" w:space="0" w:color="auto"/>
        <w:left w:val="none" w:sz="0" w:space="0" w:color="auto"/>
        <w:bottom w:val="none" w:sz="0" w:space="0" w:color="auto"/>
        <w:right w:val="none" w:sz="0" w:space="0" w:color="auto"/>
      </w:divBdr>
    </w:div>
    <w:div w:id="2002197991">
      <w:bodyDiv w:val="1"/>
      <w:marLeft w:val="0"/>
      <w:marRight w:val="0"/>
      <w:marTop w:val="0"/>
      <w:marBottom w:val="0"/>
      <w:divBdr>
        <w:top w:val="none" w:sz="0" w:space="0" w:color="auto"/>
        <w:left w:val="none" w:sz="0" w:space="0" w:color="auto"/>
        <w:bottom w:val="none" w:sz="0" w:space="0" w:color="auto"/>
        <w:right w:val="none" w:sz="0" w:space="0" w:color="auto"/>
      </w:divBdr>
    </w:div>
    <w:div w:id="2002345884">
      <w:bodyDiv w:val="1"/>
      <w:marLeft w:val="0"/>
      <w:marRight w:val="0"/>
      <w:marTop w:val="0"/>
      <w:marBottom w:val="0"/>
      <w:divBdr>
        <w:top w:val="none" w:sz="0" w:space="0" w:color="auto"/>
        <w:left w:val="none" w:sz="0" w:space="0" w:color="auto"/>
        <w:bottom w:val="none" w:sz="0" w:space="0" w:color="auto"/>
        <w:right w:val="none" w:sz="0" w:space="0" w:color="auto"/>
      </w:divBdr>
    </w:div>
    <w:div w:id="2002732841">
      <w:bodyDiv w:val="1"/>
      <w:marLeft w:val="0"/>
      <w:marRight w:val="0"/>
      <w:marTop w:val="0"/>
      <w:marBottom w:val="0"/>
      <w:divBdr>
        <w:top w:val="none" w:sz="0" w:space="0" w:color="auto"/>
        <w:left w:val="none" w:sz="0" w:space="0" w:color="auto"/>
        <w:bottom w:val="none" w:sz="0" w:space="0" w:color="auto"/>
        <w:right w:val="none" w:sz="0" w:space="0" w:color="auto"/>
      </w:divBdr>
    </w:div>
    <w:div w:id="2002929642">
      <w:bodyDiv w:val="1"/>
      <w:marLeft w:val="0"/>
      <w:marRight w:val="0"/>
      <w:marTop w:val="0"/>
      <w:marBottom w:val="0"/>
      <w:divBdr>
        <w:top w:val="none" w:sz="0" w:space="0" w:color="auto"/>
        <w:left w:val="none" w:sz="0" w:space="0" w:color="auto"/>
        <w:bottom w:val="none" w:sz="0" w:space="0" w:color="auto"/>
        <w:right w:val="none" w:sz="0" w:space="0" w:color="auto"/>
      </w:divBdr>
    </w:div>
    <w:div w:id="2003000896">
      <w:bodyDiv w:val="1"/>
      <w:marLeft w:val="0"/>
      <w:marRight w:val="0"/>
      <w:marTop w:val="0"/>
      <w:marBottom w:val="0"/>
      <w:divBdr>
        <w:top w:val="none" w:sz="0" w:space="0" w:color="auto"/>
        <w:left w:val="none" w:sz="0" w:space="0" w:color="auto"/>
        <w:bottom w:val="none" w:sz="0" w:space="0" w:color="auto"/>
        <w:right w:val="none" w:sz="0" w:space="0" w:color="auto"/>
      </w:divBdr>
    </w:div>
    <w:div w:id="2003507523">
      <w:bodyDiv w:val="1"/>
      <w:marLeft w:val="0"/>
      <w:marRight w:val="0"/>
      <w:marTop w:val="0"/>
      <w:marBottom w:val="0"/>
      <w:divBdr>
        <w:top w:val="none" w:sz="0" w:space="0" w:color="auto"/>
        <w:left w:val="none" w:sz="0" w:space="0" w:color="auto"/>
        <w:bottom w:val="none" w:sz="0" w:space="0" w:color="auto"/>
        <w:right w:val="none" w:sz="0" w:space="0" w:color="auto"/>
      </w:divBdr>
    </w:div>
    <w:div w:id="2004157775">
      <w:bodyDiv w:val="1"/>
      <w:marLeft w:val="0"/>
      <w:marRight w:val="0"/>
      <w:marTop w:val="0"/>
      <w:marBottom w:val="0"/>
      <w:divBdr>
        <w:top w:val="none" w:sz="0" w:space="0" w:color="auto"/>
        <w:left w:val="none" w:sz="0" w:space="0" w:color="auto"/>
        <w:bottom w:val="none" w:sz="0" w:space="0" w:color="auto"/>
        <w:right w:val="none" w:sz="0" w:space="0" w:color="auto"/>
      </w:divBdr>
    </w:div>
    <w:div w:id="2004431896">
      <w:bodyDiv w:val="1"/>
      <w:marLeft w:val="0"/>
      <w:marRight w:val="0"/>
      <w:marTop w:val="0"/>
      <w:marBottom w:val="0"/>
      <w:divBdr>
        <w:top w:val="none" w:sz="0" w:space="0" w:color="auto"/>
        <w:left w:val="none" w:sz="0" w:space="0" w:color="auto"/>
        <w:bottom w:val="none" w:sz="0" w:space="0" w:color="auto"/>
        <w:right w:val="none" w:sz="0" w:space="0" w:color="auto"/>
      </w:divBdr>
    </w:div>
    <w:div w:id="2004695784">
      <w:bodyDiv w:val="1"/>
      <w:marLeft w:val="0"/>
      <w:marRight w:val="0"/>
      <w:marTop w:val="0"/>
      <w:marBottom w:val="0"/>
      <w:divBdr>
        <w:top w:val="none" w:sz="0" w:space="0" w:color="auto"/>
        <w:left w:val="none" w:sz="0" w:space="0" w:color="auto"/>
        <w:bottom w:val="none" w:sz="0" w:space="0" w:color="auto"/>
        <w:right w:val="none" w:sz="0" w:space="0" w:color="auto"/>
      </w:divBdr>
    </w:div>
    <w:div w:id="2004697129">
      <w:bodyDiv w:val="1"/>
      <w:marLeft w:val="0"/>
      <w:marRight w:val="0"/>
      <w:marTop w:val="0"/>
      <w:marBottom w:val="0"/>
      <w:divBdr>
        <w:top w:val="none" w:sz="0" w:space="0" w:color="auto"/>
        <w:left w:val="none" w:sz="0" w:space="0" w:color="auto"/>
        <w:bottom w:val="none" w:sz="0" w:space="0" w:color="auto"/>
        <w:right w:val="none" w:sz="0" w:space="0" w:color="auto"/>
      </w:divBdr>
    </w:div>
    <w:div w:id="2004813467">
      <w:bodyDiv w:val="1"/>
      <w:marLeft w:val="0"/>
      <w:marRight w:val="0"/>
      <w:marTop w:val="0"/>
      <w:marBottom w:val="0"/>
      <w:divBdr>
        <w:top w:val="none" w:sz="0" w:space="0" w:color="auto"/>
        <w:left w:val="none" w:sz="0" w:space="0" w:color="auto"/>
        <w:bottom w:val="none" w:sz="0" w:space="0" w:color="auto"/>
        <w:right w:val="none" w:sz="0" w:space="0" w:color="auto"/>
      </w:divBdr>
    </w:div>
    <w:div w:id="2004815492">
      <w:bodyDiv w:val="1"/>
      <w:marLeft w:val="0"/>
      <w:marRight w:val="0"/>
      <w:marTop w:val="0"/>
      <w:marBottom w:val="0"/>
      <w:divBdr>
        <w:top w:val="none" w:sz="0" w:space="0" w:color="auto"/>
        <w:left w:val="none" w:sz="0" w:space="0" w:color="auto"/>
        <w:bottom w:val="none" w:sz="0" w:space="0" w:color="auto"/>
        <w:right w:val="none" w:sz="0" w:space="0" w:color="auto"/>
      </w:divBdr>
    </w:div>
    <w:div w:id="2004889970">
      <w:bodyDiv w:val="1"/>
      <w:marLeft w:val="0"/>
      <w:marRight w:val="0"/>
      <w:marTop w:val="0"/>
      <w:marBottom w:val="0"/>
      <w:divBdr>
        <w:top w:val="none" w:sz="0" w:space="0" w:color="auto"/>
        <w:left w:val="none" w:sz="0" w:space="0" w:color="auto"/>
        <w:bottom w:val="none" w:sz="0" w:space="0" w:color="auto"/>
        <w:right w:val="none" w:sz="0" w:space="0" w:color="auto"/>
      </w:divBdr>
    </w:div>
    <w:div w:id="2005429323">
      <w:bodyDiv w:val="1"/>
      <w:marLeft w:val="0"/>
      <w:marRight w:val="0"/>
      <w:marTop w:val="0"/>
      <w:marBottom w:val="0"/>
      <w:divBdr>
        <w:top w:val="none" w:sz="0" w:space="0" w:color="auto"/>
        <w:left w:val="none" w:sz="0" w:space="0" w:color="auto"/>
        <w:bottom w:val="none" w:sz="0" w:space="0" w:color="auto"/>
        <w:right w:val="none" w:sz="0" w:space="0" w:color="auto"/>
      </w:divBdr>
    </w:div>
    <w:div w:id="2005471266">
      <w:bodyDiv w:val="1"/>
      <w:marLeft w:val="0"/>
      <w:marRight w:val="0"/>
      <w:marTop w:val="0"/>
      <w:marBottom w:val="0"/>
      <w:divBdr>
        <w:top w:val="none" w:sz="0" w:space="0" w:color="auto"/>
        <w:left w:val="none" w:sz="0" w:space="0" w:color="auto"/>
        <w:bottom w:val="none" w:sz="0" w:space="0" w:color="auto"/>
        <w:right w:val="none" w:sz="0" w:space="0" w:color="auto"/>
      </w:divBdr>
    </w:div>
    <w:div w:id="2005471535">
      <w:bodyDiv w:val="1"/>
      <w:marLeft w:val="0"/>
      <w:marRight w:val="0"/>
      <w:marTop w:val="0"/>
      <w:marBottom w:val="0"/>
      <w:divBdr>
        <w:top w:val="none" w:sz="0" w:space="0" w:color="auto"/>
        <w:left w:val="none" w:sz="0" w:space="0" w:color="auto"/>
        <w:bottom w:val="none" w:sz="0" w:space="0" w:color="auto"/>
        <w:right w:val="none" w:sz="0" w:space="0" w:color="auto"/>
      </w:divBdr>
    </w:div>
    <w:div w:id="2005739181">
      <w:bodyDiv w:val="1"/>
      <w:marLeft w:val="0"/>
      <w:marRight w:val="0"/>
      <w:marTop w:val="0"/>
      <w:marBottom w:val="0"/>
      <w:divBdr>
        <w:top w:val="none" w:sz="0" w:space="0" w:color="auto"/>
        <w:left w:val="none" w:sz="0" w:space="0" w:color="auto"/>
        <w:bottom w:val="none" w:sz="0" w:space="0" w:color="auto"/>
        <w:right w:val="none" w:sz="0" w:space="0" w:color="auto"/>
      </w:divBdr>
    </w:div>
    <w:div w:id="2005744723">
      <w:bodyDiv w:val="1"/>
      <w:marLeft w:val="0"/>
      <w:marRight w:val="0"/>
      <w:marTop w:val="0"/>
      <w:marBottom w:val="0"/>
      <w:divBdr>
        <w:top w:val="none" w:sz="0" w:space="0" w:color="auto"/>
        <w:left w:val="none" w:sz="0" w:space="0" w:color="auto"/>
        <w:bottom w:val="none" w:sz="0" w:space="0" w:color="auto"/>
        <w:right w:val="none" w:sz="0" w:space="0" w:color="auto"/>
      </w:divBdr>
    </w:div>
    <w:div w:id="2006080375">
      <w:bodyDiv w:val="1"/>
      <w:marLeft w:val="0"/>
      <w:marRight w:val="0"/>
      <w:marTop w:val="0"/>
      <w:marBottom w:val="0"/>
      <w:divBdr>
        <w:top w:val="none" w:sz="0" w:space="0" w:color="auto"/>
        <w:left w:val="none" w:sz="0" w:space="0" w:color="auto"/>
        <w:bottom w:val="none" w:sz="0" w:space="0" w:color="auto"/>
        <w:right w:val="none" w:sz="0" w:space="0" w:color="auto"/>
      </w:divBdr>
    </w:div>
    <w:div w:id="2006277222">
      <w:bodyDiv w:val="1"/>
      <w:marLeft w:val="0"/>
      <w:marRight w:val="0"/>
      <w:marTop w:val="0"/>
      <w:marBottom w:val="0"/>
      <w:divBdr>
        <w:top w:val="none" w:sz="0" w:space="0" w:color="auto"/>
        <w:left w:val="none" w:sz="0" w:space="0" w:color="auto"/>
        <w:bottom w:val="none" w:sz="0" w:space="0" w:color="auto"/>
        <w:right w:val="none" w:sz="0" w:space="0" w:color="auto"/>
      </w:divBdr>
    </w:div>
    <w:div w:id="2006325104">
      <w:bodyDiv w:val="1"/>
      <w:marLeft w:val="0"/>
      <w:marRight w:val="0"/>
      <w:marTop w:val="0"/>
      <w:marBottom w:val="0"/>
      <w:divBdr>
        <w:top w:val="none" w:sz="0" w:space="0" w:color="auto"/>
        <w:left w:val="none" w:sz="0" w:space="0" w:color="auto"/>
        <w:bottom w:val="none" w:sz="0" w:space="0" w:color="auto"/>
        <w:right w:val="none" w:sz="0" w:space="0" w:color="auto"/>
      </w:divBdr>
    </w:div>
    <w:div w:id="2006933741">
      <w:bodyDiv w:val="1"/>
      <w:marLeft w:val="0"/>
      <w:marRight w:val="0"/>
      <w:marTop w:val="0"/>
      <w:marBottom w:val="0"/>
      <w:divBdr>
        <w:top w:val="none" w:sz="0" w:space="0" w:color="auto"/>
        <w:left w:val="none" w:sz="0" w:space="0" w:color="auto"/>
        <w:bottom w:val="none" w:sz="0" w:space="0" w:color="auto"/>
        <w:right w:val="none" w:sz="0" w:space="0" w:color="auto"/>
      </w:divBdr>
    </w:div>
    <w:div w:id="2007051346">
      <w:bodyDiv w:val="1"/>
      <w:marLeft w:val="0"/>
      <w:marRight w:val="0"/>
      <w:marTop w:val="0"/>
      <w:marBottom w:val="0"/>
      <w:divBdr>
        <w:top w:val="none" w:sz="0" w:space="0" w:color="auto"/>
        <w:left w:val="none" w:sz="0" w:space="0" w:color="auto"/>
        <w:bottom w:val="none" w:sz="0" w:space="0" w:color="auto"/>
        <w:right w:val="none" w:sz="0" w:space="0" w:color="auto"/>
      </w:divBdr>
    </w:div>
    <w:div w:id="2007509852">
      <w:bodyDiv w:val="1"/>
      <w:marLeft w:val="0"/>
      <w:marRight w:val="0"/>
      <w:marTop w:val="0"/>
      <w:marBottom w:val="0"/>
      <w:divBdr>
        <w:top w:val="none" w:sz="0" w:space="0" w:color="auto"/>
        <w:left w:val="none" w:sz="0" w:space="0" w:color="auto"/>
        <w:bottom w:val="none" w:sz="0" w:space="0" w:color="auto"/>
        <w:right w:val="none" w:sz="0" w:space="0" w:color="auto"/>
      </w:divBdr>
    </w:div>
    <w:div w:id="2007589670">
      <w:bodyDiv w:val="1"/>
      <w:marLeft w:val="0"/>
      <w:marRight w:val="0"/>
      <w:marTop w:val="0"/>
      <w:marBottom w:val="0"/>
      <w:divBdr>
        <w:top w:val="none" w:sz="0" w:space="0" w:color="auto"/>
        <w:left w:val="none" w:sz="0" w:space="0" w:color="auto"/>
        <w:bottom w:val="none" w:sz="0" w:space="0" w:color="auto"/>
        <w:right w:val="none" w:sz="0" w:space="0" w:color="auto"/>
      </w:divBdr>
    </w:div>
    <w:div w:id="2007702587">
      <w:bodyDiv w:val="1"/>
      <w:marLeft w:val="0"/>
      <w:marRight w:val="0"/>
      <w:marTop w:val="0"/>
      <w:marBottom w:val="0"/>
      <w:divBdr>
        <w:top w:val="none" w:sz="0" w:space="0" w:color="auto"/>
        <w:left w:val="none" w:sz="0" w:space="0" w:color="auto"/>
        <w:bottom w:val="none" w:sz="0" w:space="0" w:color="auto"/>
        <w:right w:val="none" w:sz="0" w:space="0" w:color="auto"/>
      </w:divBdr>
    </w:div>
    <w:div w:id="2007897860">
      <w:bodyDiv w:val="1"/>
      <w:marLeft w:val="0"/>
      <w:marRight w:val="0"/>
      <w:marTop w:val="0"/>
      <w:marBottom w:val="0"/>
      <w:divBdr>
        <w:top w:val="none" w:sz="0" w:space="0" w:color="auto"/>
        <w:left w:val="none" w:sz="0" w:space="0" w:color="auto"/>
        <w:bottom w:val="none" w:sz="0" w:space="0" w:color="auto"/>
        <w:right w:val="none" w:sz="0" w:space="0" w:color="auto"/>
      </w:divBdr>
    </w:div>
    <w:div w:id="2007975984">
      <w:bodyDiv w:val="1"/>
      <w:marLeft w:val="0"/>
      <w:marRight w:val="0"/>
      <w:marTop w:val="0"/>
      <w:marBottom w:val="0"/>
      <w:divBdr>
        <w:top w:val="none" w:sz="0" w:space="0" w:color="auto"/>
        <w:left w:val="none" w:sz="0" w:space="0" w:color="auto"/>
        <w:bottom w:val="none" w:sz="0" w:space="0" w:color="auto"/>
        <w:right w:val="none" w:sz="0" w:space="0" w:color="auto"/>
      </w:divBdr>
    </w:div>
    <w:div w:id="2008170453">
      <w:bodyDiv w:val="1"/>
      <w:marLeft w:val="0"/>
      <w:marRight w:val="0"/>
      <w:marTop w:val="0"/>
      <w:marBottom w:val="0"/>
      <w:divBdr>
        <w:top w:val="none" w:sz="0" w:space="0" w:color="auto"/>
        <w:left w:val="none" w:sz="0" w:space="0" w:color="auto"/>
        <w:bottom w:val="none" w:sz="0" w:space="0" w:color="auto"/>
        <w:right w:val="none" w:sz="0" w:space="0" w:color="auto"/>
      </w:divBdr>
    </w:div>
    <w:div w:id="2008823074">
      <w:bodyDiv w:val="1"/>
      <w:marLeft w:val="0"/>
      <w:marRight w:val="0"/>
      <w:marTop w:val="0"/>
      <w:marBottom w:val="0"/>
      <w:divBdr>
        <w:top w:val="none" w:sz="0" w:space="0" w:color="auto"/>
        <w:left w:val="none" w:sz="0" w:space="0" w:color="auto"/>
        <w:bottom w:val="none" w:sz="0" w:space="0" w:color="auto"/>
        <w:right w:val="none" w:sz="0" w:space="0" w:color="auto"/>
      </w:divBdr>
    </w:div>
    <w:div w:id="2009356986">
      <w:bodyDiv w:val="1"/>
      <w:marLeft w:val="0"/>
      <w:marRight w:val="0"/>
      <w:marTop w:val="0"/>
      <w:marBottom w:val="0"/>
      <w:divBdr>
        <w:top w:val="none" w:sz="0" w:space="0" w:color="auto"/>
        <w:left w:val="none" w:sz="0" w:space="0" w:color="auto"/>
        <w:bottom w:val="none" w:sz="0" w:space="0" w:color="auto"/>
        <w:right w:val="none" w:sz="0" w:space="0" w:color="auto"/>
      </w:divBdr>
    </w:div>
    <w:div w:id="2009360887">
      <w:bodyDiv w:val="1"/>
      <w:marLeft w:val="0"/>
      <w:marRight w:val="0"/>
      <w:marTop w:val="0"/>
      <w:marBottom w:val="0"/>
      <w:divBdr>
        <w:top w:val="none" w:sz="0" w:space="0" w:color="auto"/>
        <w:left w:val="none" w:sz="0" w:space="0" w:color="auto"/>
        <w:bottom w:val="none" w:sz="0" w:space="0" w:color="auto"/>
        <w:right w:val="none" w:sz="0" w:space="0" w:color="auto"/>
      </w:divBdr>
    </w:div>
    <w:div w:id="2009477687">
      <w:bodyDiv w:val="1"/>
      <w:marLeft w:val="0"/>
      <w:marRight w:val="0"/>
      <w:marTop w:val="0"/>
      <w:marBottom w:val="0"/>
      <w:divBdr>
        <w:top w:val="none" w:sz="0" w:space="0" w:color="auto"/>
        <w:left w:val="none" w:sz="0" w:space="0" w:color="auto"/>
        <w:bottom w:val="none" w:sz="0" w:space="0" w:color="auto"/>
        <w:right w:val="none" w:sz="0" w:space="0" w:color="auto"/>
      </w:divBdr>
    </w:div>
    <w:div w:id="2009556994">
      <w:bodyDiv w:val="1"/>
      <w:marLeft w:val="0"/>
      <w:marRight w:val="0"/>
      <w:marTop w:val="0"/>
      <w:marBottom w:val="0"/>
      <w:divBdr>
        <w:top w:val="none" w:sz="0" w:space="0" w:color="auto"/>
        <w:left w:val="none" w:sz="0" w:space="0" w:color="auto"/>
        <w:bottom w:val="none" w:sz="0" w:space="0" w:color="auto"/>
        <w:right w:val="none" w:sz="0" w:space="0" w:color="auto"/>
      </w:divBdr>
    </w:div>
    <w:div w:id="2009745773">
      <w:bodyDiv w:val="1"/>
      <w:marLeft w:val="0"/>
      <w:marRight w:val="0"/>
      <w:marTop w:val="0"/>
      <w:marBottom w:val="0"/>
      <w:divBdr>
        <w:top w:val="none" w:sz="0" w:space="0" w:color="auto"/>
        <w:left w:val="none" w:sz="0" w:space="0" w:color="auto"/>
        <w:bottom w:val="none" w:sz="0" w:space="0" w:color="auto"/>
        <w:right w:val="none" w:sz="0" w:space="0" w:color="auto"/>
      </w:divBdr>
    </w:div>
    <w:div w:id="2010018164">
      <w:bodyDiv w:val="1"/>
      <w:marLeft w:val="0"/>
      <w:marRight w:val="0"/>
      <w:marTop w:val="0"/>
      <w:marBottom w:val="0"/>
      <w:divBdr>
        <w:top w:val="none" w:sz="0" w:space="0" w:color="auto"/>
        <w:left w:val="none" w:sz="0" w:space="0" w:color="auto"/>
        <w:bottom w:val="none" w:sz="0" w:space="0" w:color="auto"/>
        <w:right w:val="none" w:sz="0" w:space="0" w:color="auto"/>
      </w:divBdr>
    </w:div>
    <w:div w:id="2010060160">
      <w:bodyDiv w:val="1"/>
      <w:marLeft w:val="0"/>
      <w:marRight w:val="0"/>
      <w:marTop w:val="0"/>
      <w:marBottom w:val="0"/>
      <w:divBdr>
        <w:top w:val="none" w:sz="0" w:space="0" w:color="auto"/>
        <w:left w:val="none" w:sz="0" w:space="0" w:color="auto"/>
        <w:bottom w:val="none" w:sz="0" w:space="0" w:color="auto"/>
        <w:right w:val="none" w:sz="0" w:space="0" w:color="auto"/>
      </w:divBdr>
    </w:div>
    <w:div w:id="2010794758">
      <w:bodyDiv w:val="1"/>
      <w:marLeft w:val="0"/>
      <w:marRight w:val="0"/>
      <w:marTop w:val="0"/>
      <w:marBottom w:val="0"/>
      <w:divBdr>
        <w:top w:val="none" w:sz="0" w:space="0" w:color="auto"/>
        <w:left w:val="none" w:sz="0" w:space="0" w:color="auto"/>
        <w:bottom w:val="none" w:sz="0" w:space="0" w:color="auto"/>
        <w:right w:val="none" w:sz="0" w:space="0" w:color="auto"/>
      </w:divBdr>
    </w:div>
    <w:div w:id="2011442567">
      <w:bodyDiv w:val="1"/>
      <w:marLeft w:val="0"/>
      <w:marRight w:val="0"/>
      <w:marTop w:val="0"/>
      <w:marBottom w:val="0"/>
      <w:divBdr>
        <w:top w:val="none" w:sz="0" w:space="0" w:color="auto"/>
        <w:left w:val="none" w:sz="0" w:space="0" w:color="auto"/>
        <w:bottom w:val="none" w:sz="0" w:space="0" w:color="auto"/>
        <w:right w:val="none" w:sz="0" w:space="0" w:color="auto"/>
      </w:divBdr>
    </w:div>
    <w:div w:id="2011447209">
      <w:bodyDiv w:val="1"/>
      <w:marLeft w:val="0"/>
      <w:marRight w:val="0"/>
      <w:marTop w:val="0"/>
      <w:marBottom w:val="0"/>
      <w:divBdr>
        <w:top w:val="none" w:sz="0" w:space="0" w:color="auto"/>
        <w:left w:val="none" w:sz="0" w:space="0" w:color="auto"/>
        <w:bottom w:val="none" w:sz="0" w:space="0" w:color="auto"/>
        <w:right w:val="none" w:sz="0" w:space="0" w:color="auto"/>
      </w:divBdr>
    </w:div>
    <w:div w:id="2011717681">
      <w:bodyDiv w:val="1"/>
      <w:marLeft w:val="0"/>
      <w:marRight w:val="0"/>
      <w:marTop w:val="0"/>
      <w:marBottom w:val="0"/>
      <w:divBdr>
        <w:top w:val="none" w:sz="0" w:space="0" w:color="auto"/>
        <w:left w:val="none" w:sz="0" w:space="0" w:color="auto"/>
        <w:bottom w:val="none" w:sz="0" w:space="0" w:color="auto"/>
        <w:right w:val="none" w:sz="0" w:space="0" w:color="auto"/>
      </w:divBdr>
    </w:div>
    <w:div w:id="2011760539">
      <w:bodyDiv w:val="1"/>
      <w:marLeft w:val="0"/>
      <w:marRight w:val="0"/>
      <w:marTop w:val="0"/>
      <w:marBottom w:val="0"/>
      <w:divBdr>
        <w:top w:val="none" w:sz="0" w:space="0" w:color="auto"/>
        <w:left w:val="none" w:sz="0" w:space="0" w:color="auto"/>
        <w:bottom w:val="none" w:sz="0" w:space="0" w:color="auto"/>
        <w:right w:val="none" w:sz="0" w:space="0" w:color="auto"/>
      </w:divBdr>
    </w:div>
    <w:div w:id="2011828003">
      <w:bodyDiv w:val="1"/>
      <w:marLeft w:val="0"/>
      <w:marRight w:val="0"/>
      <w:marTop w:val="0"/>
      <w:marBottom w:val="0"/>
      <w:divBdr>
        <w:top w:val="none" w:sz="0" w:space="0" w:color="auto"/>
        <w:left w:val="none" w:sz="0" w:space="0" w:color="auto"/>
        <w:bottom w:val="none" w:sz="0" w:space="0" w:color="auto"/>
        <w:right w:val="none" w:sz="0" w:space="0" w:color="auto"/>
      </w:divBdr>
    </w:div>
    <w:div w:id="2011828826">
      <w:bodyDiv w:val="1"/>
      <w:marLeft w:val="0"/>
      <w:marRight w:val="0"/>
      <w:marTop w:val="0"/>
      <w:marBottom w:val="0"/>
      <w:divBdr>
        <w:top w:val="none" w:sz="0" w:space="0" w:color="auto"/>
        <w:left w:val="none" w:sz="0" w:space="0" w:color="auto"/>
        <w:bottom w:val="none" w:sz="0" w:space="0" w:color="auto"/>
        <w:right w:val="none" w:sz="0" w:space="0" w:color="auto"/>
      </w:divBdr>
    </w:div>
    <w:div w:id="2012101483">
      <w:bodyDiv w:val="1"/>
      <w:marLeft w:val="0"/>
      <w:marRight w:val="0"/>
      <w:marTop w:val="0"/>
      <w:marBottom w:val="0"/>
      <w:divBdr>
        <w:top w:val="none" w:sz="0" w:space="0" w:color="auto"/>
        <w:left w:val="none" w:sz="0" w:space="0" w:color="auto"/>
        <w:bottom w:val="none" w:sz="0" w:space="0" w:color="auto"/>
        <w:right w:val="none" w:sz="0" w:space="0" w:color="auto"/>
      </w:divBdr>
    </w:div>
    <w:div w:id="2012105203">
      <w:bodyDiv w:val="1"/>
      <w:marLeft w:val="0"/>
      <w:marRight w:val="0"/>
      <w:marTop w:val="0"/>
      <w:marBottom w:val="0"/>
      <w:divBdr>
        <w:top w:val="none" w:sz="0" w:space="0" w:color="auto"/>
        <w:left w:val="none" w:sz="0" w:space="0" w:color="auto"/>
        <w:bottom w:val="none" w:sz="0" w:space="0" w:color="auto"/>
        <w:right w:val="none" w:sz="0" w:space="0" w:color="auto"/>
      </w:divBdr>
    </w:div>
    <w:div w:id="2012219026">
      <w:bodyDiv w:val="1"/>
      <w:marLeft w:val="0"/>
      <w:marRight w:val="0"/>
      <w:marTop w:val="0"/>
      <w:marBottom w:val="0"/>
      <w:divBdr>
        <w:top w:val="none" w:sz="0" w:space="0" w:color="auto"/>
        <w:left w:val="none" w:sz="0" w:space="0" w:color="auto"/>
        <w:bottom w:val="none" w:sz="0" w:space="0" w:color="auto"/>
        <w:right w:val="none" w:sz="0" w:space="0" w:color="auto"/>
      </w:divBdr>
    </w:div>
    <w:div w:id="2012221370">
      <w:bodyDiv w:val="1"/>
      <w:marLeft w:val="0"/>
      <w:marRight w:val="0"/>
      <w:marTop w:val="0"/>
      <w:marBottom w:val="0"/>
      <w:divBdr>
        <w:top w:val="none" w:sz="0" w:space="0" w:color="auto"/>
        <w:left w:val="none" w:sz="0" w:space="0" w:color="auto"/>
        <w:bottom w:val="none" w:sz="0" w:space="0" w:color="auto"/>
        <w:right w:val="none" w:sz="0" w:space="0" w:color="auto"/>
      </w:divBdr>
    </w:div>
    <w:div w:id="2012368111">
      <w:bodyDiv w:val="1"/>
      <w:marLeft w:val="0"/>
      <w:marRight w:val="0"/>
      <w:marTop w:val="0"/>
      <w:marBottom w:val="0"/>
      <w:divBdr>
        <w:top w:val="none" w:sz="0" w:space="0" w:color="auto"/>
        <w:left w:val="none" w:sz="0" w:space="0" w:color="auto"/>
        <w:bottom w:val="none" w:sz="0" w:space="0" w:color="auto"/>
        <w:right w:val="none" w:sz="0" w:space="0" w:color="auto"/>
      </w:divBdr>
    </w:div>
    <w:div w:id="2012486521">
      <w:bodyDiv w:val="1"/>
      <w:marLeft w:val="0"/>
      <w:marRight w:val="0"/>
      <w:marTop w:val="0"/>
      <w:marBottom w:val="0"/>
      <w:divBdr>
        <w:top w:val="none" w:sz="0" w:space="0" w:color="auto"/>
        <w:left w:val="none" w:sz="0" w:space="0" w:color="auto"/>
        <w:bottom w:val="none" w:sz="0" w:space="0" w:color="auto"/>
        <w:right w:val="none" w:sz="0" w:space="0" w:color="auto"/>
      </w:divBdr>
    </w:div>
    <w:div w:id="2012486917">
      <w:bodyDiv w:val="1"/>
      <w:marLeft w:val="0"/>
      <w:marRight w:val="0"/>
      <w:marTop w:val="0"/>
      <w:marBottom w:val="0"/>
      <w:divBdr>
        <w:top w:val="none" w:sz="0" w:space="0" w:color="auto"/>
        <w:left w:val="none" w:sz="0" w:space="0" w:color="auto"/>
        <w:bottom w:val="none" w:sz="0" w:space="0" w:color="auto"/>
        <w:right w:val="none" w:sz="0" w:space="0" w:color="auto"/>
      </w:divBdr>
    </w:div>
    <w:div w:id="2012759192">
      <w:bodyDiv w:val="1"/>
      <w:marLeft w:val="0"/>
      <w:marRight w:val="0"/>
      <w:marTop w:val="0"/>
      <w:marBottom w:val="0"/>
      <w:divBdr>
        <w:top w:val="none" w:sz="0" w:space="0" w:color="auto"/>
        <w:left w:val="none" w:sz="0" w:space="0" w:color="auto"/>
        <w:bottom w:val="none" w:sz="0" w:space="0" w:color="auto"/>
        <w:right w:val="none" w:sz="0" w:space="0" w:color="auto"/>
      </w:divBdr>
    </w:div>
    <w:div w:id="2012946197">
      <w:bodyDiv w:val="1"/>
      <w:marLeft w:val="0"/>
      <w:marRight w:val="0"/>
      <w:marTop w:val="0"/>
      <w:marBottom w:val="0"/>
      <w:divBdr>
        <w:top w:val="none" w:sz="0" w:space="0" w:color="auto"/>
        <w:left w:val="none" w:sz="0" w:space="0" w:color="auto"/>
        <w:bottom w:val="none" w:sz="0" w:space="0" w:color="auto"/>
        <w:right w:val="none" w:sz="0" w:space="0" w:color="auto"/>
      </w:divBdr>
    </w:div>
    <w:div w:id="2012953570">
      <w:bodyDiv w:val="1"/>
      <w:marLeft w:val="0"/>
      <w:marRight w:val="0"/>
      <w:marTop w:val="0"/>
      <w:marBottom w:val="0"/>
      <w:divBdr>
        <w:top w:val="none" w:sz="0" w:space="0" w:color="auto"/>
        <w:left w:val="none" w:sz="0" w:space="0" w:color="auto"/>
        <w:bottom w:val="none" w:sz="0" w:space="0" w:color="auto"/>
        <w:right w:val="none" w:sz="0" w:space="0" w:color="auto"/>
      </w:divBdr>
    </w:div>
    <w:div w:id="2013332118">
      <w:bodyDiv w:val="1"/>
      <w:marLeft w:val="0"/>
      <w:marRight w:val="0"/>
      <w:marTop w:val="0"/>
      <w:marBottom w:val="0"/>
      <w:divBdr>
        <w:top w:val="none" w:sz="0" w:space="0" w:color="auto"/>
        <w:left w:val="none" w:sz="0" w:space="0" w:color="auto"/>
        <w:bottom w:val="none" w:sz="0" w:space="0" w:color="auto"/>
        <w:right w:val="none" w:sz="0" w:space="0" w:color="auto"/>
      </w:divBdr>
    </w:div>
    <w:div w:id="2013334984">
      <w:bodyDiv w:val="1"/>
      <w:marLeft w:val="0"/>
      <w:marRight w:val="0"/>
      <w:marTop w:val="0"/>
      <w:marBottom w:val="0"/>
      <w:divBdr>
        <w:top w:val="none" w:sz="0" w:space="0" w:color="auto"/>
        <w:left w:val="none" w:sz="0" w:space="0" w:color="auto"/>
        <w:bottom w:val="none" w:sz="0" w:space="0" w:color="auto"/>
        <w:right w:val="none" w:sz="0" w:space="0" w:color="auto"/>
      </w:divBdr>
    </w:div>
    <w:div w:id="2014144342">
      <w:bodyDiv w:val="1"/>
      <w:marLeft w:val="0"/>
      <w:marRight w:val="0"/>
      <w:marTop w:val="0"/>
      <w:marBottom w:val="0"/>
      <w:divBdr>
        <w:top w:val="none" w:sz="0" w:space="0" w:color="auto"/>
        <w:left w:val="none" w:sz="0" w:space="0" w:color="auto"/>
        <w:bottom w:val="none" w:sz="0" w:space="0" w:color="auto"/>
        <w:right w:val="none" w:sz="0" w:space="0" w:color="auto"/>
      </w:divBdr>
    </w:div>
    <w:div w:id="2014184192">
      <w:bodyDiv w:val="1"/>
      <w:marLeft w:val="0"/>
      <w:marRight w:val="0"/>
      <w:marTop w:val="0"/>
      <w:marBottom w:val="0"/>
      <w:divBdr>
        <w:top w:val="none" w:sz="0" w:space="0" w:color="auto"/>
        <w:left w:val="none" w:sz="0" w:space="0" w:color="auto"/>
        <w:bottom w:val="none" w:sz="0" w:space="0" w:color="auto"/>
        <w:right w:val="none" w:sz="0" w:space="0" w:color="auto"/>
      </w:divBdr>
    </w:div>
    <w:div w:id="2014531778">
      <w:bodyDiv w:val="1"/>
      <w:marLeft w:val="0"/>
      <w:marRight w:val="0"/>
      <w:marTop w:val="0"/>
      <w:marBottom w:val="0"/>
      <w:divBdr>
        <w:top w:val="none" w:sz="0" w:space="0" w:color="auto"/>
        <w:left w:val="none" w:sz="0" w:space="0" w:color="auto"/>
        <w:bottom w:val="none" w:sz="0" w:space="0" w:color="auto"/>
        <w:right w:val="none" w:sz="0" w:space="0" w:color="auto"/>
      </w:divBdr>
    </w:div>
    <w:div w:id="2014602333">
      <w:bodyDiv w:val="1"/>
      <w:marLeft w:val="0"/>
      <w:marRight w:val="0"/>
      <w:marTop w:val="0"/>
      <w:marBottom w:val="0"/>
      <w:divBdr>
        <w:top w:val="none" w:sz="0" w:space="0" w:color="auto"/>
        <w:left w:val="none" w:sz="0" w:space="0" w:color="auto"/>
        <w:bottom w:val="none" w:sz="0" w:space="0" w:color="auto"/>
        <w:right w:val="none" w:sz="0" w:space="0" w:color="auto"/>
      </w:divBdr>
    </w:div>
    <w:div w:id="2014649441">
      <w:bodyDiv w:val="1"/>
      <w:marLeft w:val="0"/>
      <w:marRight w:val="0"/>
      <w:marTop w:val="0"/>
      <w:marBottom w:val="0"/>
      <w:divBdr>
        <w:top w:val="none" w:sz="0" w:space="0" w:color="auto"/>
        <w:left w:val="none" w:sz="0" w:space="0" w:color="auto"/>
        <w:bottom w:val="none" w:sz="0" w:space="0" w:color="auto"/>
        <w:right w:val="none" w:sz="0" w:space="0" w:color="auto"/>
      </w:divBdr>
    </w:div>
    <w:div w:id="2014797572">
      <w:bodyDiv w:val="1"/>
      <w:marLeft w:val="0"/>
      <w:marRight w:val="0"/>
      <w:marTop w:val="0"/>
      <w:marBottom w:val="0"/>
      <w:divBdr>
        <w:top w:val="none" w:sz="0" w:space="0" w:color="auto"/>
        <w:left w:val="none" w:sz="0" w:space="0" w:color="auto"/>
        <w:bottom w:val="none" w:sz="0" w:space="0" w:color="auto"/>
        <w:right w:val="none" w:sz="0" w:space="0" w:color="auto"/>
      </w:divBdr>
    </w:div>
    <w:div w:id="2015035531">
      <w:bodyDiv w:val="1"/>
      <w:marLeft w:val="0"/>
      <w:marRight w:val="0"/>
      <w:marTop w:val="0"/>
      <w:marBottom w:val="0"/>
      <w:divBdr>
        <w:top w:val="none" w:sz="0" w:space="0" w:color="auto"/>
        <w:left w:val="none" w:sz="0" w:space="0" w:color="auto"/>
        <w:bottom w:val="none" w:sz="0" w:space="0" w:color="auto"/>
        <w:right w:val="none" w:sz="0" w:space="0" w:color="auto"/>
      </w:divBdr>
    </w:div>
    <w:div w:id="2015110396">
      <w:bodyDiv w:val="1"/>
      <w:marLeft w:val="0"/>
      <w:marRight w:val="0"/>
      <w:marTop w:val="0"/>
      <w:marBottom w:val="0"/>
      <w:divBdr>
        <w:top w:val="none" w:sz="0" w:space="0" w:color="auto"/>
        <w:left w:val="none" w:sz="0" w:space="0" w:color="auto"/>
        <w:bottom w:val="none" w:sz="0" w:space="0" w:color="auto"/>
        <w:right w:val="none" w:sz="0" w:space="0" w:color="auto"/>
      </w:divBdr>
    </w:div>
    <w:div w:id="2015375973">
      <w:bodyDiv w:val="1"/>
      <w:marLeft w:val="0"/>
      <w:marRight w:val="0"/>
      <w:marTop w:val="0"/>
      <w:marBottom w:val="0"/>
      <w:divBdr>
        <w:top w:val="none" w:sz="0" w:space="0" w:color="auto"/>
        <w:left w:val="none" w:sz="0" w:space="0" w:color="auto"/>
        <w:bottom w:val="none" w:sz="0" w:space="0" w:color="auto"/>
        <w:right w:val="none" w:sz="0" w:space="0" w:color="auto"/>
      </w:divBdr>
    </w:div>
    <w:div w:id="2015449165">
      <w:bodyDiv w:val="1"/>
      <w:marLeft w:val="0"/>
      <w:marRight w:val="0"/>
      <w:marTop w:val="0"/>
      <w:marBottom w:val="0"/>
      <w:divBdr>
        <w:top w:val="none" w:sz="0" w:space="0" w:color="auto"/>
        <w:left w:val="none" w:sz="0" w:space="0" w:color="auto"/>
        <w:bottom w:val="none" w:sz="0" w:space="0" w:color="auto"/>
        <w:right w:val="none" w:sz="0" w:space="0" w:color="auto"/>
      </w:divBdr>
    </w:div>
    <w:div w:id="2015720572">
      <w:bodyDiv w:val="1"/>
      <w:marLeft w:val="0"/>
      <w:marRight w:val="0"/>
      <w:marTop w:val="0"/>
      <w:marBottom w:val="0"/>
      <w:divBdr>
        <w:top w:val="none" w:sz="0" w:space="0" w:color="auto"/>
        <w:left w:val="none" w:sz="0" w:space="0" w:color="auto"/>
        <w:bottom w:val="none" w:sz="0" w:space="0" w:color="auto"/>
        <w:right w:val="none" w:sz="0" w:space="0" w:color="auto"/>
      </w:divBdr>
    </w:div>
    <w:div w:id="2015954516">
      <w:bodyDiv w:val="1"/>
      <w:marLeft w:val="0"/>
      <w:marRight w:val="0"/>
      <w:marTop w:val="0"/>
      <w:marBottom w:val="0"/>
      <w:divBdr>
        <w:top w:val="none" w:sz="0" w:space="0" w:color="auto"/>
        <w:left w:val="none" w:sz="0" w:space="0" w:color="auto"/>
        <w:bottom w:val="none" w:sz="0" w:space="0" w:color="auto"/>
        <w:right w:val="none" w:sz="0" w:space="0" w:color="auto"/>
      </w:divBdr>
    </w:div>
    <w:div w:id="2016419386">
      <w:bodyDiv w:val="1"/>
      <w:marLeft w:val="0"/>
      <w:marRight w:val="0"/>
      <w:marTop w:val="0"/>
      <w:marBottom w:val="0"/>
      <w:divBdr>
        <w:top w:val="none" w:sz="0" w:space="0" w:color="auto"/>
        <w:left w:val="none" w:sz="0" w:space="0" w:color="auto"/>
        <w:bottom w:val="none" w:sz="0" w:space="0" w:color="auto"/>
        <w:right w:val="none" w:sz="0" w:space="0" w:color="auto"/>
      </w:divBdr>
    </w:div>
    <w:div w:id="2016764929">
      <w:bodyDiv w:val="1"/>
      <w:marLeft w:val="0"/>
      <w:marRight w:val="0"/>
      <w:marTop w:val="0"/>
      <w:marBottom w:val="0"/>
      <w:divBdr>
        <w:top w:val="none" w:sz="0" w:space="0" w:color="auto"/>
        <w:left w:val="none" w:sz="0" w:space="0" w:color="auto"/>
        <w:bottom w:val="none" w:sz="0" w:space="0" w:color="auto"/>
        <w:right w:val="none" w:sz="0" w:space="0" w:color="auto"/>
      </w:divBdr>
    </w:div>
    <w:div w:id="2016805142">
      <w:bodyDiv w:val="1"/>
      <w:marLeft w:val="0"/>
      <w:marRight w:val="0"/>
      <w:marTop w:val="0"/>
      <w:marBottom w:val="0"/>
      <w:divBdr>
        <w:top w:val="none" w:sz="0" w:space="0" w:color="auto"/>
        <w:left w:val="none" w:sz="0" w:space="0" w:color="auto"/>
        <w:bottom w:val="none" w:sz="0" w:space="0" w:color="auto"/>
        <w:right w:val="none" w:sz="0" w:space="0" w:color="auto"/>
      </w:divBdr>
    </w:div>
    <w:div w:id="2017074497">
      <w:bodyDiv w:val="1"/>
      <w:marLeft w:val="0"/>
      <w:marRight w:val="0"/>
      <w:marTop w:val="0"/>
      <w:marBottom w:val="0"/>
      <w:divBdr>
        <w:top w:val="none" w:sz="0" w:space="0" w:color="auto"/>
        <w:left w:val="none" w:sz="0" w:space="0" w:color="auto"/>
        <w:bottom w:val="none" w:sz="0" w:space="0" w:color="auto"/>
        <w:right w:val="none" w:sz="0" w:space="0" w:color="auto"/>
      </w:divBdr>
    </w:div>
    <w:div w:id="2017225753">
      <w:bodyDiv w:val="1"/>
      <w:marLeft w:val="0"/>
      <w:marRight w:val="0"/>
      <w:marTop w:val="0"/>
      <w:marBottom w:val="0"/>
      <w:divBdr>
        <w:top w:val="none" w:sz="0" w:space="0" w:color="auto"/>
        <w:left w:val="none" w:sz="0" w:space="0" w:color="auto"/>
        <w:bottom w:val="none" w:sz="0" w:space="0" w:color="auto"/>
        <w:right w:val="none" w:sz="0" w:space="0" w:color="auto"/>
      </w:divBdr>
    </w:div>
    <w:div w:id="2017270292">
      <w:bodyDiv w:val="1"/>
      <w:marLeft w:val="0"/>
      <w:marRight w:val="0"/>
      <w:marTop w:val="0"/>
      <w:marBottom w:val="0"/>
      <w:divBdr>
        <w:top w:val="none" w:sz="0" w:space="0" w:color="auto"/>
        <w:left w:val="none" w:sz="0" w:space="0" w:color="auto"/>
        <w:bottom w:val="none" w:sz="0" w:space="0" w:color="auto"/>
        <w:right w:val="none" w:sz="0" w:space="0" w:color="auto"/>
      </w:divBdr>
    </w:div>
    <w:div w:id="2017420382">
      <w:bodyDiv w:val="1"/>
      <w:marLeft w:val="0"/>
      <w:marRight w:val="0"/>
      <w:marTop w:val="0"/>
      <w:marBottom w:val="0"/>
      <w:divBdr>
        <w:top w:val="none" w:sz="0" w:space="0" w:color="auto"/>
        <w:left w:val="none" w:sz="0" w:space="0" w:color="auto"/>
        <w:bottom w:val="none" w:sz="0" w:space="0" w:color="auto"/>
        <w:right w:val="none" w:sz="0" w:space="0" w:color="auto"/>
      </w:divBdr>
    </w:div>
    <w:div w:id="2017464648">
      <w:bodyDiv w:val="1"/>
      <w:marLeft w:val="0"/>
      <w:marRight w:val="0"/>
      <w:marTop w:val="0"/>
      <w:marBottom w:val="0"/>
      <w:divBdr>
        <w:top w:val="none" w:sz="0" w:space="0" w:color="auto"/>
        <w:left w:val="none" w:sz="0" w:space="0" w:color="auto"/>
        <w:bottom w:val="none" w:sz="0" w:space="0" w:color="auto"/>
        <w:right w:val="none" w:sz="0" w:space="0" w:color="auto"/>
      </w:divBdr>
    </w:div>
    <w:div w:id="2018537050">
      <w:bodyDiv w:val="1"/>
      <w:marLeft w:val="0"/>
      <w:marRight w:val="0"/>
      <w:marTop w:val="0"/>
      <w:marBottom w:val="0"/>
      <w:divBdr>
        <w:top w:val="none" w:sz="0" w:space="0" w:color="auto"/>
        <w:left w:val="none" w:sz="0" w:space="0" w:color="auto"/>
        <w:bottom w:val="none" w:sz="0" w:space="0" w:color="auto"/>
        <w:right w:val="none" w:sz="0" w:space="0" w:color="auto"/>
      </w:divBdr>
    </w:div>
    <w:div w:id="2018539918">
      <w:bodyDiv w:val="1"/>
      <w:marLeft w:val="0"/>
      <w:marRight w:val="0"/>
      <w:marTop w:val="0"/>
      <w:marBottom w:val="0"/>
      <w:divBdr>
        <w:top w:val="none" w:sz="0" w:space="0" w:color="auto"/>
        <w:left w:val="none" w:sz="0" w:space="0" w:color="auto"/>
        <w:bottom w:val="none" w:sz="0" w:space="0" w:color="auto"/>
        <w:right w:val="none" w:sz="0" w:space="0" w:color="auto"/>
      </w:divBdr>
    </w:div>
    <w:div w:id="2018582726">
      <w:bodyDiv w:val="1"/>
      <w:marLeft w:val="0"/>
      <w:marRight w:val="0"/>
      <w:marTop w:val="0"/>
      <w:marBottom w:val="0"/>
      <w:divBdr>
        <w:top w:val="none" w:sz="0" w:space="0" w:color="auto"/>
        <w:left w:val="none" w:sz="0" w:space="0" w:color="auto"/>
        <w:bottom w:val="none" w:sz="0" w:space="0" w:color="auto"/>
        <w:right w:val="none" w:sz="0" w:space="0" w:color="auto"/>
      </w:divBdr>
    </w:div>
    <w:div w:id="2018993575">
      <w:bodyDiv w:val="1"/>
      <w:marLeft w:val="0"/>
      <w:marRight w:val="0"/>
      <w:marTop w:val="0"/>
      <w:marBottom w:val="0"/>
      <w:divBdr>
        <w:top w:val="none" w:sz="0" w:space="0" w:color="auto"/>
        <w:left w:val="none" w:sz="0" w:space="0" w:color="auto"/>
        <w:bottom w:val="none" w:sz="0" w:space="0" w:color="auto"/>
        <w:right w:val="none" w:sz="0" w:space="0" w:color="auto"/>
      </w:divBdr>
    </w:div>
    <w:div w:id="2019039427">
      <w:bodyDiv w:val="1"/>
      <w:marLeft w:val="0"/>
      <w:marRight w:val="0"/>
      <w:marTop w:val="0"/>
      <w:marBottom w:val="0"/>
      <w:divBdr>
        <w:top w:val="none" w:sz="0" w:space="0" w:color="auto"/>
        <w:left w:val="none" w:sz="0" w:space="0" w:color="auto"/>
        <w:bottom w:val="none" w:sz="0" w:space="0" w:color="auto"/>
        <w:right w:val="none" w:sz="0" w:space="0" w:color="auto"/>
      </w:divBdr>
    </w:div>
    <w:div w:id="2019041836">
      <w:bodyDiv w:val="1"/>
      <w:marLeft w:val="0"/>
      <w:marRight w:val="0"/>
      <w:marTop w:val="0"/>
      <w:marBottom w:val="0"/>
      <w:divBdr>
        <w:top w:val="none" w:sz="0" w:space="0" w:color="auto"/>
        <w:left w:val="none" w:sz="0" w:space="0" w:color="auto"/>
        <w:bottom w:val="none" w:sz="0" w:space="0" w:color="auto"/>
        <w:right w:val="none" w:sz="0" w:space="0" w:color="auto"/>
      </w:divBdr>
    </w:div>
    <w:div w:id="2019042284">
      <w:bodyDiv w:val="1"/>
      <w:marLeft w:val="0"/>
      <w:marRight w:val="0"/>
      <w:marTop w:val="0"/>
      <w:marBottom w:val="0"/>
      <w:divBdr>
        <w:top w:val="none" w:sz="0" w:space="0" w:color="auto"/>
        <w:left w:val="none" w:sz="0" w:space="0" w:color="auto"/>
        <w:bottom w:val="none" w:sz="0" w:space="0" w:color="auto"/>
        <w:right w:val="none" w:sz="0" w:space="0" w:color="auto"/>
      </w:divBdr>
    </w:div>
    <w:div w:id="2019261562">
      <w:bodyDiv w:val="1"/>
      <w:marLeft w:val="0"/>
      <w:marRight w:val="0"/>
      <w:marTop w:val="0"/>
      <w:marBottom w:val="0"/>
      <w:divBdr>
        <w:top w:val="none" w:sz="0" w:space="0" w:color="auto"/>
        <w:left w:val="none" w:sz="0" w:space="0" w:color="auto"/>
        <w:bottom w:val="none" w:sz="0" w:space="0" w:color="auto"/>
        <w:right w:val="none" w:sz="0" w:space="0" w:color="auto"/>
      </w:divBdr>
    </w:div>
    <w:div w:id="2019502360">
      <w:bodyDiv w:val="1"/>
      <w:marLeft w:val="0"/>
      <w:marRight w:val="0"/>
      <w:marTop w:val="0"/>
      <w:marBottom w:val="0"/>
      <w:divBdr>
        <w:top w:val="none" w:sz="0" w:space="0" w:color="auto"/>
        <w:left w:val="none" w:sz="0" w:space="0" w:color="auto"/>
        <w:bottom w:val="none" w:sz="0" w:space="0" w:color="auto"/>
        <w:right w:val="none" w:sz="0" w:space="0" w:color="auto"/>
      </w:divBdr>
    </w:div>
    <w:div w:id="2019775257">
      <w:bodyDiv w:val="1"/>
      <w:marLeft w:val="0"/>
      <w:marRight w:val="0"/>
      <w:marTop w:val="0"/>
      <w:marBottom w:val="0"/>
      <w:divBdr>
        <w:top w:val="none" w:sz="0" w:space="0" w:color="auto"/>
        <w:left w:val="none" w:sz="0" w:space="0" w:color="auto"/>
        <w:bottom w:val="none" w:sz="0" w:space="0" w:color="auto"/>
        <w:right w:val="none" w:sz="0" w:space="0" w:color="auto"/>
      </w:divBdr>
    </w:div>
    <w:div w:id="2019893209">
      <w:bodyDiv w:val="1"/>
      <w:marLeft w:val="0"/>
      <w:marRight w:val="0"/>
      <w:marTop w:val="0"/>
      <w:marBottom w:val="0"/>
      <w:divBdr>
        <w:top w:val="none" w:sz="0" w:space="0" w:color="auto"/>
        <w:left w:val="none" w:sz="0" w:space="0" w:color="auto"/>
        <w:bottom w:val="none" w:sz="0" w:space="0" w:color="auto"/>
        <w:right w:val="none" w:sz="0" w:space="0" w:color="auto"/>
      </w:divBdr>
    </w:div>
    <w:div w:id="2019968384">
      <w:bodyDiv w:val="1"/>
      <w:marLeft w:val="0"/>
      <w:marRight w:val="0"/>
      <w:marTop w:val="0"/>
      <w:marBottom w:val="0"/>
      <w:divBdr>
        <w:top w:val="none" w:sz="0" w:space="0" w:color="auto"/>
        <w:left w:val="none" w:sz="0" w:space="0" w:color="auto"/>
        <w:bottom w:val="none" w:sz="0" w:space="0" w:color="auto"/>
        <w:right w:val="none" w:sz="0" w:space="0" w:color="auto"/>
      </w:divBdr>
    </w:div>
    <w:div w:id="2020041866">
      <w:bodyDiv w:val="1"/>
      <w:marLeft w:val="0"/>
      <w:marRight w:val="0"/>
      <w:marTop w:val="0"/>
      <w:marBottom w:val="0"/>
      <w:divBdr>
        <w:top w:val="none" w:sz="0" w:space="0" w:color="auto"/>
        <w:left w:val="none" w:sz="0" w:space="0" w:color="auto"/>
        <w:bottom w:val="none" w:sz="0" w:space="0" w:color="auto"/>
        <w:right w:val="none" w:sz="0" w:space="0" w:color="auto"/>
      </w:divBdr>
    </w:div>
    <w:div w:id="2020548067">
      <w:bodyDiv w:val="1"/>
      <w:marLeft w:val="0"/>
      <w:marRight w:val="0"/>
      <w:marTop w:val="0"/>
      <w:marBottom w:val="0"/>
      <w:divBdr>
        <w:top w:val="none" w:sz="0" w:space="0" w:color="auto"/>
        <w:left w:val="none" w:sz="0" w:space="0" w:color="auto"/>
        <w:bottom w:val="none" w:sz="0" w:space="0" w:color="auto"/>
        <w:right w:val="none" w:sz="0" w:space="0" w:color="auto"/>
      </w:divBdr>
    </w:div>
    <w:div w:id="2020739548">
      <w:bodyDiv w:val="1"/>
      <w:marLeft w:val="0"/>
      <w:marRight w:val="0"/>
      <w:marTop w:val="0"/>
      <w:marBottom w:val="0"/>
      <w:divBdr>
        <w:top w:val="none" w:sz="0" w:space="0" w:color="auto"/>
        <w:left w:val="none" w:sz="0" w:space="0" w:color="auto"/>
        <w:bottom w:val="none" w:sz="0" w:space="0" w:color="auto"/>
        <w:right w:val="none" w:sz="0" w:space="0" w:color="auto"/>
      </w:divBdr>
    </w:div>
    <w:div w:id="2020811256">
      <w:bodyDiv w:val="1"/>
      <w:marLeft w:val="0"/>
      <w:marRight w:val="0"/>
      <w:marTop w:val="0"/>
      <w:marBottom w:val="0"/>
      <w:divBdr>
        <w:top w:val="none" w:sz="0" w:space="0" w:color="auto"/>
        <w:left w:val="none" w:sz="0" w:space="0" w:color="auto"/>
        <w:bottom w:val="none" w:sz="0" w:space="0" w:color="auto"/>
        <w:right w:val="none" w:sz="0" w:space="0" w:color="auto"/>
      </w:divBdr>
    </w:div>
    <w:div w:id="2021159728">
      <w:bodyDiv w:val="1"/>
      <w:marLeft w:val="0"/>
      <w:marRight w:val="0"/>
      <w:marTop w:val="0"/>
      <w:marBottom w:val="0"/>
      <w:divBdr>
        <w:top w:val="none" w:sz="0" w:space="0" w:color="auto"/>
        <w:left w:val="none" w:sz="0" w:space="0" w:color="auto"/>
        <w:bottom w:val="none" w:sz="0" w:space="0" w:color="auto"/>
        <w:right w:val="none" w:sz="0" w:space="0" w:color="auto"/>
      </w:divBdr>
    </w:div>
    <w:div w:id="2021663940">
      <w:bodyDiv w:val="1"/>
      <w:marLeft w:val="0"/>
      <w:marRight w:val="0"/>
      <w:marTop w:val="0"/>
      <w:marBottom w:val="0"/>
      <w:divBdr>
        <w:top w:val="none" w:sz="0" w:space="0" w:color="auto"/>
        <w:left w:val="none" w:sz="0" w:space="0" w:color="auto"/>
        <w:bottom w:val="none" w:sz="0" w:space="0" w:color="auto"/>
        <w:right w:val="none" w:sz="0" w:space="0" w:color="auto"/>
      </w:divBdr>
    </w:div>
    <w:div w:id="2021810901">
      <w:bodyDiv w:val="1"/>
      <w:marLeft w:val="0"/>
      <w:marRight w:val="0"/>
      <w:marTop w:val="0"/>
      <w:marBottom w:val="0"/>
      <w:divBdr>
        <w:top w:val="none" w:sz="0" w:space="0" w:color="auto"/>
        <w:left w:val="none" w:sz="0" w:space="0" w:color="auto"/>
        <w:bottom w:val="none" w:sz="0" w:space="0" w:color="auto"/>
        <w:right w:val="none" w:sz="0" w:space="0" w:color="auto"/>
      </w:divBdr>
    </w:div>
    <w:div w:id="2022276035">
      <w:bodyDiv w:val="1"/>
      <w:marLeft w:val="0"/>
      <w:marRight w:val="0"/>
      <w:marTop w:val="0"/>
      <w:marBottom w:val="0"/>
      <w:divBdr>
        <w:top w:val="none" w:sz="0" w:space="0" w:color="auto"/>
        <w:left w:val="none" w:sz="0" w:space="0" w:color="auto"/>
        <w:bottom w:val="none" w:sz="0" w:space="0" w:color="auto"/>
        <w:right w:val="none" w:sz="0" w:space="0" w:color="auto"/>
      </w:divBdr>
    </w:div>
    <w:div w:id="2022388150">
      <w:bodyDiv w:val="1"/>
      <w:marLeft w:val="0"/>
      <w:marRight w:val="0"/>
      <w:marTop w:val="0"/>
      <w:marBottom w:val="0"/>
      <w:divBdr>
        <w:top w:val="none" w:sz="0" w:space="0" w:color="auto"/>
        <w:left w:val="none" w:sz="0" w:space="0" w:color="auto"/>
        <w:bottom w:val="none" w:sz="0" w:space="0" w:color="auto"/>
        <w:right w:val="none" w:sz="0" w:space="0" w:color="auto"/>
      </w:divBdr>
    </w:div>
    <w:div w:id="2022468177">
      <w:bodyDiv w:val="1"/>
      <w:marLeft w:val="0"/>
      <w:marRight w:val="0"/>
      <w:marTop w:val="0"/>
      <w:marBottom w:val="0"/>
      <w:divBdr>
        <w:top w:val="none" w:sz="0" w:space="0" w:color="auto"/>
        <w:left w:val="none" w:sz="0" w:space="0" w:color="auto"/>
        <w:bottom w:val="none" w:sz="0" w:space="0" w:color="auto"/>
        <w:right w:val="none" w:sz="0" w:space="0" w:color="auto"/>
      </w:divBdr>
    </w:div>
    <w:div w:id="2022470588">
      <w:bodyDiv w:val="1"/>
      <w:marLeft w:val="0"/>
      <w:marRight w:val="0"/>
      <w:marTop w:val="0"/>
      <w:marBottom w:val="0"/>
      <w:divBdr>
        <w:top w:val="none" w:sz="0" w:space="0" w:color="auto"/>
        <w:left w:val="none" w:sz="0" w:space="0" w:color="auto"/>
        <w:bottom w:val="none" w:sz="0" w:space="0" w:color="auto"/>
        <w:right w:val="none" w:sz="0" w:space="0" w:color="auto"/>
      </w:divBdr>
    </w:div>
    <w:div w:id="2022849722">
      <w:bodyDiv w:val="1"/>
      <w:marLeft w:val="0"/>
      <w:marRight w:val="0"/>
      <w:marTop w:val="0"/>
      <w:marBottom w:val="0"/>
      <w:divBdr>
        <w:top w:val="none" w:sz="0" w:space="0" w:color="auto"/>
        <w:left w:val="none" w:sz="0" w:space="0" w:color="auto"/>
        <w:bottom w:val="none" w:sz="0" w:space="0" w:color="auto"/>
        <w:right w:val="none" w:sz="0" w:space="0" w:color="auto"/>
      </w:divBdr>
    </w:div>
    <w:div w:id="2022971814">
      <w:bodyDiv w:val="1"/>
      <w:marLeft w:val="0"/>
      <w:marRight w:val="0"/>
      <w:marTop w:val="0"/>
      <w:marBottom w:val="0"/>
      <w:divBdr>
        <w:top w:val="none" w:sz="0" w:space="0" w:color="auto"/>
        <w:left w:val="none" w:sz="0" w:space="0" w:color="auto"/>
        <w:bottom w:val="none" w:sz="0" w:space="0" w:color="auto"/>
        <w:right w:val="none" w:sz="0" w:space="0" w:color="auto"/>
      </w:divBdr>
    </w:div>
    <w:div w:id="2023121923">
      <w:bodyDiv w:val="1"/>
      <w:marLeft w:val="0"/>
      <w:marRight w:val="0"/>
      <w:marTop w:val="0"/>
      <w:marBottom w:val="0"/>
      <w:divBdr>
        <w:top w:val="none" w:sz="0" w:space="0" w:color="auto"/>
        <w:left w:val="none" w:sz="0" w:space="0" w:color="auto"/>
        <w:bottom w:val="none" w:sz="0" w:space="0" w:color="auto"/>
        <w:right w:val="none" w:sz="0" w:space="0" w:color="auto"/>
      </w:divBdr>
    </w:div>
    <w:div w:id="2023123026">
      <w:bodyDiv w:val="1"/>
      <w:marLeft w:val="0"/>
      <w:marRight w:val="0"/>
      <w:marTop w:val="0"/>
      <w:marBottom w:val="0"/>
      <w:divBdr>
        <w:top w:val="none" w:sz="0" w:space="0" w:color="auto"/>
        <w:left w:val="none" w:sz="0" w:space="0" w:color="auto"/>
        <w:bottom w:val="none" w:sz="0" w:space="0" w:color="auto"/>
        <w:right w:val="none" w:sz="0" w:space="0" w:color="auto"/>
      </w:divBdr>
    </w:div>
    <w:div w:id="2023167127">
      <w:bodyDiv w:val="1"/>
      <w:marLeft w:val="0"/>
      <w:marRight w:val="0"/>
      <w:marTop w:val="0"/>
      <w:marBottom w:val="0"/>
      <w:divBdr>
        <w:top w:val="none" w:sz="0" w:space="0" w:color="auto"/>
        <w:left w:val="none" w:sz="0" w:space="0" w:color="auto"/>
        <w:bottom w:val="none" w:sz="0" w:space="0" w:color="auto"/>
        <w:right w:val="none" w:sz="0" w:space="0" w:color="auto"/>
      </w:divBdr>
    </w:div>
    <w:div w:id="2023431719">
      <w:bodyDiv w:val="1"/>
      <w:marLeft w:val="0"/>
      <w:marRight w:val="0"/>
      <w:marTop w:val="0"/>
      <w:marBottom w:val="0"/>
      <w:divBdr>
        <w:top w:val="none" w:sz="0" w:space="0" w:color="auto"/>
        <w:left w:val="none" w:sz="0" w:space="0" w:color="auto"/>
        <w:bottom w:val="none" w:sz="0" w:space="0" w:color="auto"/>
        <w:right w:val="none" w:sz="0" w:space="0" w:color="auto"/>
      </w:divBdr>
    </w:div>
    <w:div w:id="2023434468">
      <w:bodyDiv w:val="1"/>
      <w:marLeft w:val="0"/>
      <w:marRight w:val="0"/>
      <w:marTop w:val="0"/>
      <w:marBottom w:val="0"/>
      <w:divBdr>
        <w:top w:val="none" w:sz="0" w:space="0" w:color="auto"/>
        <w:left w:val="none" w:sz="0" w:space="0" w:color="auto"/>
        <w:bottom w:val="none" w:sz="0" w:space="0" w:color="auto"/>
        <w:right w:val="none" w:sz="0" w:space="0" w:color="auto"/>
      </w:divBdr>
    </w:div>
    <w:div w:id="2023698547">
      <w:bodyDiv w:val="1"/>
      <w:marLeft w:val="0"/>
      <w:marRight w:val="0"/>
      <w:marTop w:val="0"/>
      <w:marBottom w:val="0"/>
      <w:divBdr>
        <w:top w:val="none" w:sz="0" w:space="0" w:color="auto"/>
        <w:left w:val="none" w:sz="0" w:space="0" w:color="auto"/>
        <w:bottom w:val="none" w:sz="0" w:space="0" w:color="auto"/>
        <w:right w:val="none" w:sz="0" w:space="0" w:color="auto"/>
      </w:divBdr>
    </w:div>
    <w:div w:id="2023823958">
      <w:bodyDiv w:val="1"/>
      <w:marLeft w:val="0"/>
      <w:marRight w:val="0"/>
      <w:marTop w:val="0"/>
      <w:marBottom w:val="0"/>
      <w:divBdr>
        <w:top w:val="none" w:sz="0" w:space="0" w:color="auto"/>
        <w:left w:val="none" w:sz="0" w:space="0" w:color="auto"/>
        <w:bottom w:val="none" w:sz="0" w:space="0" w:color="auto"/>
        <w:right w:val="none" w:sz="0" w:space="0" w:color="auto"/>
      </w:divBdr>
    </w:div>
    <w:div w:id="2024814896">
      <w:bodyDiv w:val="1"/>
      <w:marLeft w:val="0"/>
      <w:marRight w:val="0"/>
      <w:marTop w:val="0"/>
      <w:marBottom w:val="0"/>
      <w:divBdr>
        <w:top w:val="none" w:sz="0" w:space="0" w:color="auto"/>
        <w:left w:val="none" w:sz="0" w:space="0" w:color="auto"/>
        <w:bottom w:val="none" w:sz="0" w:space="0" w:color="auto"/>
        <w:right w:val="none" w:sz="0" w:space="0" w:color="auto"/>
      </w:divBdr>
    </w:div>
    <w:div w:id="2025009491">
      <w:bodyDiv w:val="1"/>
      <w:marLeft w:val="0"/>
      <w:marRight w:val="0"/>
      <w:marTop w:val="0"/>
      <w:marBottom w:val="0"/>
      <w:divBdr>
        <w:top w:val="none" w:sz="0" w:space="0" w:color="auto"/>
        <w:left w:val="none" w:sz="0" w:space="0" w:color="auto"/>
        <w:bottom w:val="none" w:sz="0" w:space="0" w:color="auto"/>
        <w:right w:val="none" w:sz="0" w:space="0" w:color="auto"/>
      </w:divBdr>
    </w:div>
    <w:div w:id="2025084895">
      <w:bodyDiv w:val="1"/>
      <w:marLeft w:val="0"/>
      <w:marRight w:val="0"/>
      <w:marTop w:val="0"/>
      <w:marBottom w:val="0"/>
      <w:divBdr>
        <w:top w:val="none" w:sz="0" w:space="0" w:color="auto"/>
        <w:left w:val="none" w:sz="0" w:space="0" w:color="auto"/>
        <w:bottom w:val="none" w:sz="0" w:space="0" w:color="auto"/>
        <w:right w:val="none" w:sz="0" w:space="0" w:color="auto"/>
      </w:divBdr>
    </w:div>
    <w:div w:id="2025130294">
      <w:bodyDiv w:val="1"/>
      <w:marLeft w:val="0"/>
      <w:marRight w:val="0"/>
      <w:marTop w:val="0"/>
      <w:marBottom w:val="0"/>
      <w:divBdr>
        <w:top w:val="none" w:sz="0" w:space="0" w:color="auto"/>
        <w:left w:val="none" w:sz="0" w:space="0" w:color="auto"/>
        <w:bottom w:val="none" w:sz="0" w:space="0" w:color="auto"/>
        <w:right w:val="none" w:sz="0" w:space="0" w:color="auto"/>
      </w:divBdr>
    </w:div>
    <w:div w:id="2025399663">
      <w:bodyDiv w:val="1"/>
      <w:marLeft w:val="0"/>
      <w:marRight w:val="0"/>
      <w:marTop w:val="0"/>
      <w:marBottom w:val="0"/>
      <w:divBdr>
        <w:top w:val="none" w:sz="0" w:space="0" w:color="auto"/>
        <w:left w:val="none" w:sz="0" w:space="0" w:color="auto"/>
        <w:bottom w:val="none" w:sz="0" w:space="0" w:color="auto"/>
        <w:right w:val="none" w:sz="0" w:space="0" w:color="auto"/>
      </w:divBdr>
    </w:div>
    <w:div w:id="2025473501">
      <w:bodyDiv w:val="1"/>
      <w:marLeft w:val="0"/>
      <w:marRight w:val="0"/>
      <w:marTop w:val="0"/>
      <w:marBottom w:val="0"/>
      <w:divBdr>
        <w:top w:val="none" w:sz="0" w:space="0" w:color="auto"/>
        <w:left w:val="none" w:sz="0" w:space="0" w:color="auto"/>
        <w:bottom w:val="none" w:sz="0" w:space="0" w:color="auto"/>
        <w:right w:val="none" w:sz="0" w:space="0" w:color="auto"/>
      </w:divBdr>
    </w:div>
    <w:div w:id="2025545517">
      <w:bodyDiv w:val="1"/>
      <w:marLeft w:val="0"/>
      <w:marRight w:val="0"/>
      <w:marTop w:val="0"/>
      <w:marBottom w:val="0"/>
      <w:divBdr>
        <w:top w:val="none" w:sz="0" w:space="0" w:color="auto"/>
        <w:left w:val="none" w:sz="0" w:space="0" w:color="auto"/>
        <w:bottom w:val="none" w:sz="0" w:space="0" w:color="auto"/>
        <w:right w:val="none" w:sz="0" w:space="0" w:color="auto"/>
      </w:divBdr>
    </w:div>
    <w:div w:id="2025664675">
      <w:bodyDiv w:val="1"/>
      <w:marLeft w:val="0"/>
      <w:marRight w:val="0"/>
      <w:marTop w:val="0"/>
      <w:marBottom w:val="0"/>
      <w:divBdr>
        <w:top w:val="none" w:sz="0" w:space="0" w:color="auto"/>
        <w:left w:val="none" w:sz="0" w:space="0" w:color="auto"/>
        <w:bottom w:val="none" w:sz="0" w:space="0" w:color="auto"/>
        <w:right w:val="none" w:sz="0" w:space="0" w:color="auto"/>
      </w:divBdr>
    </w:div>
    <w:div w:id="2025664796">
      <w:bodyDiv w:val="1"/>
      <w:marLeft w:val="0"/>
      <w:marRight w:val="0"/>
      <w:marTop w:val="0"/>
      <w:marBottom w:val="0"/>
      <w:divBdr>
        <w:top w:val="none" w:sz="0" w:space="0" w:color="auto"/>
        <w:left w:val="none" w:sz="0" w:space="0" w:color="auto"/>
        <w:bottom w:val="none" w:sz="0" w:space="0" w:color="auto"/>
        <w:right w:val="none" w:sz="0" w:space="0" w:color="auto"/>
      </w:divBdr>
    </w:div>
    <w:div w:id="2025667290">
      <w:bodyDiv w:val="1"/>
      <w:marLeft w:val="0"/>
      <w:marRight w:val="0"/>
      <w:marTop w:val="0"/>
      <w:marBottom w:val="0"/>
      <w:divBdr>
        <w:top w:val="none" w:sz="0" w:space="0" w:color="auto"/>
        <w:left w:val="none" w:sz="0" w:space="0" w:color="auto"/>
        <w:bottom w:val="none" w:sz="0" w:space="0" w:color="auto"/>
        <w:right w:val="none" w:sz="0" w:space="0" w:color="auto"/>
      </w:divBdr>
    </w:div>
    <w:div w:id="2026325174">
      <w:bodyDiv w:val="1"/>
      <w:marLeft w:val="0"/>
      <w:marRight w:val="0"/>
      <w:marTop w:val="0"/>
      <w:marBottom w:val="0"/>
      <w:divBdr>
        <w:top w:val="none" w:sz="0" w:space="0" w:color="auto"/>
        <w:left w:val="none" w:sz="0" w:space="0" w:color="auto"/>
        <w:bottom w:val="none" w:sz="0" w:space="0" w:color="auto"/>
        <w:right w:val="none" w:sz="0" w:space="0" w:color="auto"/>
      </w:divBdr>
    </w:div>
    <w:div w:id="2026328032">
      <w:bodyDiv w:val="1"/>
      <w:marLeft w:val="0"/>
      <w:marRight w:val="0"/>
      <w:marTop w:val="0"/>
      <w:marBottom w:val="0"/>
      <w:divBdr>
        <w:top w:val="none" w:sz="0" w:space="0" w:color="auto"/>
        <w:left w:val="none" w:sz="0" w:space="0" w:color="auto"/>
        <w:bottom w:val="none" w:sz="0" w:space="0" w:color="auto"/>
        <w:right w:val="none" w:sz="0" w:space="0" w:color="auto"/>
      </w:divBdr>
    </w:div>
    <w:div w:id="2026589902">
      <w:bodyDiv w:val="1"/>
      <w:marLeft w:val="0"/>
      <w:marRight w:val="0"/>
      <w:marTop w:val="0"/>
      <w:marBottom w:val="0"/>
      <w:divBdr>
        <w:top w:val="none" w:sz="0" w:space="0" w:color="auto"/>
        <w:left w:val="none" w:sz="0" w:space="0" w:color="auto"/>
        <w:bottom w:val="none" w:sz="0" w:space="0" w:color="auto"/>
        <w:right w:val="none" w:sz="0" w:space="0" w:color="auto"/>
      </w:divBdr>
    </w:div>
    <w:div w:id="2026714027">
      <w:bodyDiv w:val="1"/>
      <w:marLeft w:val="0"/>
      <w:marRight w:val="0"/>
      <w:marTop w:val="0"/>
      <w:marBottom w:val="0"/>
      <w:divBdr>
        <w:top w:val="none" w:sz="0" w:space="0" w:color="auto"/>
        <w:left w:val="none" w:sz="0" w:space="0" w:color="auto"/>
        <w:bottom w:val="none" w:sz="0" w:space="0" w:color="auto"/>
        <w:right w:val="none" w:sz="0" w:space="0" w:color="auto"/>
      </w:divBdr>
    </w:div>
    <w:div w:id="2026974945">
      <w:bodyDiv w:val="1"/>
      <w:marLeft w:val="0"/>
      <w:marRight w:val="0"/>
      <w:marTop w:val="0"/>
      <w:marBottom w:val="0"/>
      <w:divBdr>
        <w:top w:val="none" w:sz="0" w:space="0" w:color="auto"/>
        <w:left w:val="none" w:sz="0" w:space="0" w:color="auto"/>
        <w:bottom w:val="none" w:sz="0" w:space="0" w:color="auto"/>
        <w:right w:val="none" w:sz="0" w:space="0" w:color="auto"/>
      </w:divBdr>
    </w:div>
    <w:div w:id="2027125263">
      <w:bodyDiv w:val="1"/>
      <w:marLeft w:val="0"/>
      <w:marRight w:val="0"/>
      <w:marTop w:val="0"/>
      <w:marBottom w:val="0"/>
      <w:divBdr>
        <w:top w:val="none" w:sz="0" w:space="0" w:color="auto"/>
        <w:left w:val="none" w:sz="0" w:space="0" w:color="auto"/>
        <w:bottom w:val="none" w:sz="0" w:space="0" w:color="auto"/>
        <w:right w:val="none" w:sz="0" w:space="0" w:color="auto"/>
      </w:divBdr>
    </w:div>
    <w:div w:id="2027367405">
      <w:bodyDiv w:val="1"/>
      <w:marLeft w:val="0"/>
      <w:marRight w:val="0"/>
      <w:marTop w:val="0"/>
      <w:marBottom w:val="0"/>
      <w:divBdr>
        <w:top w:val="none" w:sz="0" w:space="0" w:color="auto"/>
        <w:left w:val="none" w:sz="0" w:space="0" w:color="auto"/>
        <w:bottom w:val="none" w:sz="0" w:space="0" w:color="auto"/>
        <w:right w:val="none" w:sz="0" w:space="0" w:color="auto"/>
      </w:divBdr>
    </w:div>
    <w:div w:id="2027516030">
      <w:bodyDiv w:val="1"/>
      <w:marLeft w:val="0"/>
      <w:marRight w:val="0"/>
      <w:marTop w:val="0"/>
      <w:marBottom w:val="0"/>
      <w:divBdr>
        <w:top w:val="none" w:sz="0" w:space="0" w:color="auto"/>
        <w:left w:val="none" w:sz="0" w:space="0" w:color="auto"/>
        <w:bottom w:val="none" w:sz="0" w:space="0" w:color="auto"/>
        <w:right w:val="none" w:sz="0" w:space="0" w:color="auto"/>
      </w:divBdr>
    </w:div>
    <w:div w:id="2027554018">
      <w:bodyDiv w:val="1"/>
      <w:marLeft w:val="0"/>
      <w:marRight w:val="0"/>
      <w:marTop w:val="0"/>
      <w:marBottom w:val="0"/>
      <w:divBdr>
        <w:top w:val="none" w:sz="0" w:space="0" w:color="auto"/>
        <w:left w:val="none" w:sz="0" w:space="0" w:color="auto"/>
        <w:bottom w:val="none" w:sz="0" w:space="0" w:color="auto"/>
        <w:right w:val="none" w:sz="0" w:space="0" w:color="auto"/>
      </w:divBdr>
    </w:div>
    <w:div w:id="2027713054">
      <w:bodyDiv w:val="1"/>
      <w:marLeft w:val="0"/>
      <w:marRight w:val="0"/>
      <w:marTop w:val="0"/>
      <w:marBottom w:val="0"/>
      <w:divBdr>
        <w:top w:val="none" w:sz="0" w:space="0" w:color="auto"/>
        <w:left w:val="none" w:sz="0" w:space="0" w:color="auto"/>
        <w:bottom w:val="none" w:sz="0" w:space="0" w:color="auto"/>
        <w:right w:val="none" w:sz="0" w:space="0" w:color="auto"/>
      </w:divBdr>
    </w:div>
    <w:div w:id="2028218407">
      <w:bodyDiv w:val="1"/>
      <w:marLeft w:val="0"/>
      <w:marRight w:val="0"/>
      <w:marTop w:val="0"/>
      <w:marBottom w:val="0"/>
      <w:divBdr>
        <w:top w:val="none" w:sz="0" w:space="0" w:color="auto"/>
        <w:left w:val="none" w:sz="0" w:space="0" w:color="auto"/>
        <w:bottom w:val="none" w:sz="0" w:space="0" w:color="auto"/>
        <w:right w:val="none" w:sz="0" w:space="0" w:color="auto"/>
      </w:divBdr>
    </w:div>
    <w:div w:id="2028364021">
      <w:bodyDiv w:val="1"/>
      <w:marLeft w:val="0"/>
      <w:marRight w:val="0"/>
      <w:marTop w:val="0"/>
      <w:marBottom w:val="0"/>
      <w:divBdr>
        <w:top w:val="none" w:sz="0" w:space="0" w:color="auto"/>
        <w:left w:val="none" w:sz="0" w:space="0" w:color="auto"/>
        <w:bottom w:val="none" w:sz="0" w:space="0" w:color="auto"/>
        <w:right w:val="none" w:sz="0" w:space="0" w:color="auto"/>
      </w:divBdr>
    </w:div>
    <w:div w:id="2028410978">
      <w:bodyDiv w:val="1"/>
      <w:marLeft w:val="0"/>
      <w:marRight w:val="0"/>
      <w:marTop w:val="0"/>
      <w:marBottom w:val="0"/>
      <w:divBdr>
        <w:top w:val="none" w:sz="0" w:space="0" w:color="auto"/>
        <w:left w:val="none" w:sz="0" w:space="0" w:color="auto"/>
        <w:bottom w:val="none" w:sz="0" w:space="0" w:color="auto"/>
        <w:right w:val="none" w:sz="0" w:space="0" w:color="auto"/>
      </w:divBdr>
    </w:div>
    <w:div w:id="2028485476">
      <w:bodyDiv w:val="1"/>
      <w:marLeft w:val="0"/>
      <w:marRight w:val="0"/>
      <w:marTop w:val="0"/>
      <w:marBottom w:val="0"/>
      <w:divBdr>
        <w:top w:val="none" w:sz="0" w:space="0" w:color="auto"/>
        <w:left w:val="none" w:sz="0" w:space="0" w:color="auto"/>
        <w:bottom w:val="none" w:sz="0" w:space="0" w:color="auto"/>
        <w:right w:val="none" w:sz="0" w:space="0" w:color="auto"/>
      </w:divBdr>
    </w:div>
    <w:div w:id="2028823840">
      <w:bodyDiv w:val="1"/>
      <w:marLeft w:val="0"/>
      <w:marRight w:val="0"/>
      <w:marTop w:val="0"/>
      <w:marBottom w:val="0"/>
      <w:divBdr>
        <w:top w:val="none" w:sz="0" w:space="0" w:color="auto"/>
        <w:left w:val="none" w:sz="0" w:space="0" w:color="auto"/>
        <w:bottom w:val="none" w:sz="0" w:space="0" w:color="auto"/>
        <w:right w:val="none" w:sz="0" w:space="0" w:color="auto"/>
      </w:divBdr>
    </w:div>
    <w:div w:id="2028825531">
      <w:bodyDiv w:val="1"/>
      <w:marLeft w:val="0"/>
      <w:marRight w:val="0"/>
      <w:marTop w:val="0"/>
      <w:marBottom w:val="0"/>
      <w:divBdr>
        <w:top w:val="none" w:sz="0" w:space="0" w:color="auto"/>
        <w:left w:val="none" w:sz="0" w:space="0" w:color="auto"/>
        <w:bottom w:val="none" w:sz="0" w:space="0" w:color="auto"/>
        <w:right w:val="none" w:sz="0" w:space="0" w:color="auto"/>
      </w:divBdr>
    </w:div>
    <w:div w:id="2028943678">
      <w:bodyDiv w:val="1"/>
      <w:marLeft w:val="0"/>
      <w:marRight w:val="0"/>
      <w:marTop w:val="0"/>
      <w:marBottom w:val="0"/>
      <w:divBdr>
        <w:top w:val="none" w:sz="0" w:space="0" w:color="auto"/>
        <w:left w:val="none" w:sz="0" w:space="0" w:color="auto"/>
        <w:bottom w:val="none" w:sz="0" w:space="0" w:color="auto"/>
        <w:right w:val="none" w:sz="0" w:space="0" w:color="auto"/>
      </w:divBdr>
    </w:div>
    <w:div w:id="2029209814">
      <w:bodyDiv w:val="1"/>
      <w:marLeft w:val="0"/>
      <w:marRight w:val="0"/>
      <w:marTop w:val="0"/>
      <w:marBottom w:val="0"/>
      <w:divBdr>
        <w:top w:val="none" w:sz="0" w:space="0" w:color="auto"/>
        <w:left w:val="none" w:sz="0" w:space="0" w:color="auto"/>
        <w:bottom w:val="none" w:sz="0" w:space="0" w:color="auto"/>
        <w:right w:val="none" w:sz="0" w:space="0" w:color="auto"/>
      </w:divBdr>
    </w:div>
    <w:div w:id="2029212020">
      <w:bodyDiv w:val="1"/>
      <w:marLeft w:val="0"/>
      <w:marRight w:val="0"/>
      <w:marTop w:val="0"/>
      <w:marBottom w:val="0"/>
      <w:divBdr>
        <w:top w:val="none" w:sz="0" w:space="0" w:color="auto"/>
        <w:left w:val="none" w:sz="0" w:space="0" w:color="auto"/>
        <w:bottom w:val="none" w:sz="0" w:space="0" w:color="auto"/>
        <w:right w:val="none" w:sz="0" w:space="0" w:color="auto"/>
      </w:divBdr>
    </w:div>
    <w:div w:id="2029212597">
      <w:bodyDiv w:val="1"/>
      <w:marLeft w:val="0"/>
      <w:marRight w:val="0"/>
      <w:marTop w:val="0"/>
      <w:marBottom w:val="0"/>
      <w:divBdr>
        <w:top w:val="none" w:sz="0" w:space="0" w:color="auto"/>
        <w:left w:val="none" w:sz="0" w:space="0" w:color="auto"/>
        <w:bottom w:val="none" w:sz="0" w:space="0" w:color="auto"/>
        <w:right w:val="none" w:sz="0" w:space="0" w:color="auto"/>
      </w:divBdr>
    </w:div>
    <w:div w:id="2029257369">
      <w:bodyDiv w:val="1"/>
      <w:marLeft w:val="0"/>
      <w:marRight w:val="0"/>
      <w:marTop w:val="0"/>
      <w:marBottom w:val="0"/>
      <w:divBdr>
        <w:top w:val="none" w:sz="0" w:space="0" w:color="auto"/>
        <w:left w:val="none" w:sz="0" w:space="0" w:color="auto"/>
        <w:bottom w:val="none" w:sz="0" w:space="0" w:color="auto"/>
        <w:right w:val="none" w:sz="0" w:space="0" w:color="auto"/>
      </w:divBdr>
    </w:div>
    <w:div w:id="2029718342">
      <w:bodyDiv w:val="1"/>
      <w:marLeft w:val="0"/>
      <w:marRight w:val="0"/>
      <w:marTop w:val="0"/>
      <w:marBottom w:val="0"/>
      <w:divBdr>
        <w:top w:val="none" w:sz="0" w:space="0" w:color="auto"/>
        <w:left w:val="none" w:sz="0" w:space="0" w:color="auto"/>
        <w:bottom w:val="none" w:sz="0" w:space="0" w:color="auto"/>
        <w:right w:val="none" w:sz="0" w:space="0" w:color="auto"/>
      </w:divBdr>
    </w:div>
    <w:div w:id="2029747978">
      <w:bodyDiv w:val="1"/>
      <w:marLeft w:val="0"/>
      <w:marRight w:val="0"/>
      <w:marTop w:val="0"/>
      <w:marBottom w:val="0"/>
      <w:divBdr>
        <w:top w:val="none" w:sz="0" w:space="0" w:color="auto"/>
        <w:left w:val="none" w:sz="0" w:space="0" w:color="auto"/>
        <w:bottom w:val="none" w:sz="0" w:space="0" w:color="auto"/>
        <w:right w:val="none" w:sz="0" w:space="0" w:color="auto"/>
      </w:divBdr>
    </w:div>
    <w:div w:id="2029913729">
      <w:bodyDiv w:val="1"/>
      <w:marLeft w:val="0"/>
      <w:marRight w:val="0"/>
      <w:marTop w:val="0"/>
      <w:marBottom w:val="0"/>
      <w:divBdr>
        <w:top w:val="none" w:sz="0" w:space="0" w:color="auto"/>
        <w:left w:val="none" w:sz="0" w:space="0" w:color="auto"/>
        <w:bottom w:val="none" w:sz="0" w:space="0" w:color="auto"/>
        <w:right w:val="none" w:sz="0" w:space="0" w:color="auto"/>
      </w:divBdr>
    </w:div>
    <w:div w:id="2030062882">
      <w:bodyDiv w:val="1"/>
      <w:marLeft w:val="0"/>
      <w:marRight w:val="0"/>
      <w:marTop w:val="0"/>
      <w:marBottom w:val="0"/>
      <w:divBdr>
        <w:top w:val="none" w:sz="0" w:space="0" w:color="auto"/>
        <w:left w:val="none" w:sz="0" w:space="0" w:color="auto"/>
        <w:bottom w:val="none" w:sz="0" w:space="0" w:color="auto"/>
        <w:right w:val="none" w:sz="0" w:space="0" w:color="auto"/>
      </w:divBdr>
    </w:div>
    <w:div w:id="2030251573">
      <w:bodyDiv w:val="1"/>
      <w:marLeft w:val="0"/>
      <w:marRight w:val="0"/>
      <w:marTop w:val="0"/>
      <w:marBottom w:val="0"/>
      <w:divBdr>
        <w:top w:val="none" w:sz="0" w:space="0" w:color="auto"/>
        <w:left w:val="none" w:sz="0" w:space="0" w:color="auto"/>
        <w:bottom w:val="none" w:sz="0" w:space="0" w:color="auto"/>
        <w:right w:val="none" w:sz="0" w:space="0" w:color="auto"/>
      </w:divBdr>
    </w:div>
    <w:div w:id="2030259636">
      <w:bodyDiv w:val="1"/>
      <w:marLeft w:val="0"/>
      <w:marRight w:val="0"/>
      <w:marTop w:val="0"/>
      <w:marBottom w:val="0"/>
      <w:divBdr>
        <w:top w:val="none" w:sz="0" w:space="0" w:color="auto"/>
        <w:left w:val="none" w:sz="0" w:space="0" w:color="auto"/>
        <w:bottom w:val="none" w:sz="0" w:space="0" w:color="auto"/>
        <w:right w:val="none" w:sz="0" w:space="0" w:color="auto"/>
      </w:divBdr>
    </w:div>
    <w:div w:id="2030377017">
      <w:bodyDiv w:val="1"/>
      <w:marLeft w:val="0"/>
      <w:marRight w:val="0"/>
      <w:marTop w:val="0"/>
      <w:marBottom w:val="0"/>
      <w:divBdr>
        <w:top w:val="none" w:sz="0" w:space="0" w:color="auto"/>
        <w:left w:val="none" w:sz="0" w:space="0" w:color="auto"/>
        <w:bottom w:val="none" w:sz="0" w:space="0" w:color="auto"/>
        <w:right w:val="none" w:sz="0" w:space="0" w:color="auto"/>
      </w:divBdr>
    </w:div>
    <w:div w:id="2030597710">
      <w:bodyDiv w:val="1"/>
      <w:marLeft w:val="0"/>
      <w:marRight w:val="0"/>
      <w:marTop w:val="0"/>
      <w:marBottom w:val="0"/>
      <w:divBdr>
        <w:top w:val="none" w:sz="0" w:space="0" w:color="auto"/>
        <w:left w:val="none" w:sz="0" w:space="0" w:color="auto"/>
        <w:bottom w:val="none" w:sz="0" w:space="0" w:color="auto"/>
        <w:right w:val="none" w:sz="0" w:space="0" w:color="auto"/>
      </w:divBdr>
    </w:div>
    <w:div w:id="2030718611">
      <w:bodyDiv w:val="1"/>
      <w:marLeft w:val="0"/>
      <w:marRight w:val="0"/>
      <w:marTop w:val="0"/>
      <w:marBottom w:val="0"/>
      <w:divBdr>
        <w:top w:val="none" w:sz="0" w:space="0" w:color="auto"/>
        <w:left w:val="none" w:sz="0" w:space="0" w:color="auto"/>
        <w:bottom w:val="none" w:sz="0" w:space="0" w:color="auto"/>
        <w:right w:val="none" w:sz="0" w:space="0" w:color="auto"/>
      </w:divBdr>
    </w:div>
    <w:div w:id="2030790184">
      <w:bodyDiv w:val="1"/>
      <w:marLeft w:val="0"/>
      <w:marRight w:val="0"/>
      <w:marTop w:val="0"/>
      <w:marBottom w:val="0"/>
      <w:divBdr>
        <w:top w:val="none" w:sz="0" w:space="0" w:color="auto"/>
        <w:left w:val="none" w:sz="0" w:space="0" w:color="auto"/>
        <w:bottom w:val="none" w:sz="0" w:space="0" w:color="auto"/>
        <w:right w:val="none" w:sz="0" w:space="0" w:color="auto"/>
      </w:divBdr>
    </w:div>
    <w:div w:id="2030984346">
      <w:bodyDiv w:val="1"/>
      <w:marLeft w:val="0"/>
      <w:marRight w:val="0"/>
      <w:marTop w:val="0"/>
      <w:marBottom w:val="0"/>
      <w:divBdr>
        <w:top w:val="none" w:sz="0" w:space="0" w:color="auto"/>
        <w:left w:val="none" w:sz="0" w:space="0" w:color="auto"/>
        <w:bottom w:val="none" w:sz="0" w:space="0" w:color="auto"/>
        <w:right w:val="none" w:sz="0" w:space="0" w:color="auto"/>
      </w:divBdr>
    </w:div>
    <w:div w:id="2031636281">
      <w:bodyDiv w:val="1"/>
      <w:marLeft w:val="0"/>
      <w:marRight w:val="0"/>
      <w:marTop w:val="0"/>
      <w:marBottom w:val="0"/>
      <w:divBdr>
        <w:top w:val="none" w:sz="0" w:space="0" w:color="auto"/>
        <w:left w:val="none" w:sz="0" w:space="0" w:color="auto"/>
        <w:bottom w:val="none" w:sz="0" w:space="0" w:color="auto"/>
        <w:right w:val="none" w:sz="0" w:space="0" w:color="auto"/>
      </w:divBdr>
    </w:div>
    <w:div w:id="2032219420">
      <w:bodyDiv w:val="1"/>
      <w:marLeft w:val="0"/>
      <w:marRight w:val="0"/>
      <w:marTop w:val="0"/>
      <w:marBottom w:val="0"/>
      <w:divBdr>
        <w:top w:val="none" w:sz="0" w:space="0" w:color="auto"/>
        <w:left w:val="none" w:sz="0" w:space="0" w:color="auto"/>
        <w:bottom w:val="none" w:sz="0" w:space="0" w:color="auto"/>
        <w:right w:val="none" w:sz="0" w:space="0" w:color="auto"/>
      </w:divBdr>
    </w:div>
    <w:div w:id="2032339044">
      <w:bodyDiv w:val="1"/>
      <w:marLeft w:val="0"/>
      <w:marRight w:val="0"/>
      <w:marTop w:val="0"/>
      <w:marBottom w:val="0"/>
      <w:divBdr>
        <w:top w:val="none" w:sz="0" w:space="0" w:color="auto"/>
        <w:left w:val="none" w:sz="0" w:space="0" w:color="auto"/>
        <w:bottom w:val="none" w:sz="0" w:space="0" w:color="auto"/>
        <w:right w:val="none" w:sz="0" w:space="0" w:color="auto"/>
      </w:divBdr>
    </w:div>
    <w:div w:id="2033190163">
      <w:bodyDiv w:val="1"/>
      <w:marLeft w:val="0"/>
      <w:marRight w:val="0"/>
      <w:marTop w:val="0"/>
      <w:marBottom w:val="0"/>
      <w:divBdr>
        <w:top w:val="none" w:sz="0" w:space="0" w:color="auto"/>
        <w:left w:val="none" w:sz="0" w:space="0" w:color="auto"/>
        <w:bottom w:val="none" w:sz="0" w:space="0" w:color="auto"/>
        <w:right w:val="none" w:sz="0" w:space="0" w:color="auto"/>
      </w:divBdr>
    </w:div>
    <w:div w:id="2033218608">
      <w:bodyDiv w:val="1"/>
      <w:marLeft w:val="0"/>
      <w:marRight w:val="0"/>
      <w:marTop w:val="0"/>
      <w:marBottom w:val="0"/>
      <w:divBdr>
        <w:top w:val="none" w:sz="0" w:space="0" w:color="auto"/>
        <w:left w:val="none" w:sz="0" w:space="0" w:color="auto"/>
        <w:bottom w:val="none" w:sz="0" w:space="0" w:color="auto"/>
        <w:right w:val="none" w:sz="0" w:space="0" w:color="auto"/>
      </w:divBdr>
    </w:div>
    <w:div w:id="2033606326">
      <w:bodyDiv w:val="1"/>
      <w:marLeft w:val="0"/>
      <w:marRight w:val="0"/>
      <w:marTop w:val="0"/>
      <w:marBottom w:val="0"/>
      <w:divBdr>
        <w:top w:val="none" w:sz="0" w:space="0" w:color="auto"/>
        <w:left w:val="none" w:sz="0" w:space="0" w:color="auto"/>
        <w:bottom w:val="none" w:sz="0" w:space="0" w:color="auto"/>
        <w:right w:val="none" w:sz="0" w:space="0" w:color="auto"/>
      </w:divBdr>
    </w:div>
    <w:div w:id="2033726544">
      <w:bodyDiv w:val="1"/>
      <w:marLeft w:val="0"/>
      <w:marRight w:val="0"/>
      <w:marTop w:val="0"/>
      <w:marBottom w:val="0"/>
      <w:divBdr>
        <w:top w:val="none" w:sz="0" w:space="0" w:color="auto"/>
        <w:left w:val="none" w:sz="0" w:space="0" w:color="auto"/>
        <w:bottom w:val="none" w:sz="0" w:space="0" w:color="auto"/>
        <w:right w:val="none" w:sz="0" w:space="0" w:color="auto"/>
      </w:divBdr>
    </w:div>
    <w:div w:id="2033995896">
      <w:bodyDiv w:val="1"/>
      <w:marLeft w:val="0"/>
      <w:marRight w:val="0"/>
      <w:marTop w:val="0"/>
      <w:marBottom w:val="0"/>
      <w:divBdr>
        <w:top w:val="none" w:sz="0" w:space="0" w:color="auto"/>
        <w:left w:val="none" w:sz="0" w:space="0" w:color="auto"/>
        <w:bottom w:val="none" w:sz="0" w:space="0" w:color="auto"/>
        <w:right w:val="none" w:sz="0" w:space="0" w:color="auto"/>
      </w:divBdr>
    </w:div>
    <w:div w:id="2034068895">
      <w:bodyDiv w:val="1"/>
      <w:marLeft w:val="0"/>
      <w:marRight w:val="0"/>
      <w:marTop w:val="0"/>
      <w:marBottom w:val="0"/>
      <w:divBdr>
        <w:top w:val="none" w:sz="0" w:space="0" w:color="auto"/>
        <w:left w:val="none" w:sz="0" w:space="0" w:color="auto"/>
        <w:bottom w:val="none" w:sz="0" w:space="0" w:color="auto"/>
        <w:right w:val="none" w:sz="0" w:space="0" w:color="auto"/>
      </w:divBdr>
    </w:div>
    <w:div w:id="2034184336">
      <w:bodyDiv w:val="1"/>
      <w:marLeft w:val="0"/>
      <w:marRight w:val="0"/>
      <w:marTop w:val="0"/>
      <w:marBottom w:val="0"/>
      <w:divBdr>
        <w:top w:val="none" w:sz="0" w:space="0" w:color="auto"/>
        <w:left w:val="none" w:sz="0" w:space="0" w:color="auto"/>
        <w:bottom w:val="none" w:sz="0" w:space="0" w:color="auto"/>
        <w:right w:val="none" w:sz="0" w:space="0" w:color="auto"/>
      </w:divBdr>
    </w:div>
    <w:div w:id="2034920629">
      <w:bodyDiv w:val="1"/>
      <w:marLeft w:val="0"/>
      <w:marRight w:val="0"/>
      <w:marTop w:val="0"/>
      <w:marBottom w:val="0"/>
      <w:divBdr>
        <w:top w:val="none" w:sz="0" w:space="0" w:color="auto"/>
        <w:left w:val="none" w:sz="0" w:space="0" w:color="auto"/>
        <w:bottom w:val="none" w:sz="0" w:space="0" w:color="auto"/>
        <w:right w:val="none" w:sz="0" w:space="0" w:color="auto"/>
      </w:divBdr>
    </w:div>
    <w:div w:id="2035224494">
      <w:bodyDiv w:val="1"/>
      <w:marLeft w:val="0"/>
      <w:marRight w:val="0"/>
      <w:marTop w:val="0"/>
      <w:marBottom w:val="0"/>
      <w:divBdr>
        <w:top w:val="none" w:sz="0" w:space="0" w:color="auto"/>
        <w:left w:val="none" w:sz="0" w:space="0" w:color="auto"/>
        <w:bottom w:val="none" w:sz="0" w:space="0" w:color="auto"/>
        <w:right w:val="none" w:sz="0" w:space="0" w:color="auto"/>
      </w:divBdr>
    </w:div>
    <w:div w:id="2035227378">
      <w:bodyDiv w:val="1"/>
      <w:marLeft w:val="0"/>
      <w:marRight w:val="0"/>
      <w:marTop w:val="0"/>
      <w:marBottom w:val="0"/>
      <w:divBdr>
        <w:top w:val="none" w:sz="0" w:space="0" w:color="auto"/>
        <w:left w:val="none" w:sz="0" w:space="0" w:color="auto"/>
        <w:bottom w:val="none" w:sz="0" w:space="0" w:color="auto"/>
        <w:right w:val="none" w:sz="0" w:space="0" w:color="auto"/>
      </w:divBdr>
    </w:div>
    <w:div w:id="2035420433">
      <w:bodyDiv w:val="1"/>
      <w:marLeft w:val="0"/>
      <w:marRight w:val="0"/>
      <w:marTop w:val="0"/>
      <w:marBottom w:val="0"/>
      <w:divBdr>
        <w:top w:val="none" w:sz="0" w:space="0" w:color="auto"/>
        <w:left w:val="none" w:sz="0" w:space="0" w:color="auto"/>
        <w:bottom w:val="none" w:sz="0" w:space="0" w:color="auto"/>
        <w:right w:val="none" w:sz="0" w:space="0" w:color="auto"/>
      </w:divBdr>
    </w:div>
    <w:div w:id="2035494673">
      <w:bodyDiv w:val="1"/>
      <w:marLeft w:val="0"/>
      <w:marRight w:val="0"/>
      <w:marTop w:val="0"/>
      <w:marBottom w:val="0"/>
      <w:divBdr>
        <w:top w:val="none" w:sz="0" w:space="0" w:color="auto"/>
        <w:left w:val="none" w:sz="0" w:space="0" w:color="auto"/>
        <w:bottom w:val="none" w:sz="0" w:space="0" w:color="auto"/>
        <w:right w:val="none" w:sz="0" w:space="0" w:color="auto"/>
      </w:divBdr>
    </w:div>
    <w:div w:id="2035957096">
      <w:bodyDiv w:val="1"/>
      <w:marLeft w:val="0"/>
      <w:marRight w:val="0"/>
      <w:marTop w:val="0"/>
      <w:marBottom w:val="0"/>
      <w:divBdr>
        <w:top w:val="none" w:sz="0" w:space="0" w:color="auto"/>
        <w:left w:val="none" w:sz="0" w:space="0" w:color="auto"/>
        <w:bottom w:val="none" w:sz="0" w:space="0" w:color="auto"/>
        <w:right w:val="none" w:sz="0" w:space="0" w:color="auto"/>
      </w:divBdr>
    </w:div>
    <w:div w:id="2035962676">
      <w:bodyDiv w:val="1"/>
      <w:marLeft w:val="0"/>
      <w:marRight w:val="0"/>
      <w:marTop w:val="0"/>
      <w:marBottom w:val="0"/>
      <w:divBdr>
        <w:top w:val="none" w:sz="0" w:space="0" w:color="auto"/>
        <w:left w:val="none" w:sz="0" w:space="0" w:color="auto"/>
        <w:bottom w:val="none" w:sz="0" w:space="0" w:color="auto"/>
        <w:right w:val="none" w:sz="0" w:space="0" w:color="auto"/>
      </w:divBdr>
    </w:div>
    <w:div w:id="2036346104">
      <w:bodyDiv w:val="1"/>
      <w:marLeft w:val="0"/>
      <w:marRight w:val="0"/>
      <w:marTop w:val="0"/>
      <w:marBottom w:val="0"/>
      <w:divBdr>
        <w:top w:val="none" w:sz="0" w:space="0" w:color="auto"/>
        <w:left w:val="none" w:sz="0" w:space="0" w:color="auto"/>
        <w:bottom w:val="none" w:sz="0" w:space="0" w:color="auto"/>
        <w:right w:val="none" w:sz="0" w:space="0" w:color="auto"/>
      </w:divBdr>
    </w:div>
    <w:div w:id="2036419825">
      <w:bodyDiv w:val="1"/>
      <w:marLeft w:val="0"/>
      <w:marRight w:val="0"/>
      <w:marTop w:val="0"/>
      <w:marBottom w:val="0"/>
      <w:divBdr>
        <w:top w:val="none" w:sz="0" w:space="0" w:color="auto"/>
        <w:left w:val="none" w:sz="0" w:space="0" w:color="auto"/>
        <w:bottom w:val="none" w:sz="0" w:space="0" w:color="auto"/>
        <w:right w:val="none" w:sz="0" w:space="0" w:color="auto"/>
      </w:divBdr>
    </w:div>
    <w:div w:id="2036423612">
      <w:bodyDiv w:val="1"/>
      <w:marLeft w:val="0"/>
      <w:marRight w:val="0"/>
      <w:marTop w:val="0"/>
      <w:marBottom w:val="0"/>
      <w:divBdr>
        <w:top w:val="none" w:sz="0" w:space="0" w:color="auto"/>
        <w:left w:val="none" w:sz="0" w:space="0" w:color="auto"/>
        <w:bottom w:val="none" w:sz="0" w:space="0" w:color="auto"/>
        <w:right w:val="none" w:sz="0" w:space="0" w:color="auto"/>
      </w:divBdr>
    </w:div>
    <w:div w:id="2036615556">
      <w:bodyDiv w:val="1"/>
      <w:marLeft w:val="0"/>
      <w:marRight w:val="0"/>
      <w:marTop w:val="0"/>
      <w:marBottom w:val="0"/>
      <w:divBdr>
        <w:top w:val="none" w:sz="0" w:space="0" w:color="auto"/>
        <w:left w:val="none" w:sz="0" w:space="0" w:color="auto"/>
        <w:bottom w:val="none" w:sz="0" w:space="0" w:color="auto"/>
        <w:right w:val="none" w:sz="0" w:space="0" w:color="auto"/>
      </w:divBdr>
    </w:div>
    <w:div w:id="2036880109">
      <w:bodyDiv w:val="1"/>
      <w:marLeft w:val="0"/>
      <w:marRight w:val="0"/>
      <w:marTop w:val="0"/>
      <w:marBottom w:val="0"/>
      <w:divBdr>
        <w:top w:val="none" w:sz="0" w:space="0" w:color="auto"/>
        <w:left w:val="none" w:sz="0" w:space="0" w:color="auto"/>
        <w:bottom w:val="none" w:sz="0" w:space="0" w:color="auto"/>
        <w:right w:val="none" w:sz="0" w:space="0" w:color="auto"/>
      </w:divBdr>
    </w:div>
    <w:div w:id="2036883257">
      <w:bodyDiv w:val="1"/>
      <w:marLeft w:val="0"/>
      <w:marRight w:val="0"/>
      <w:marTop w:val="0"/>
      <w:marBottom w:val="0"/>
      <w:divBdr>
        <w:top w:val="none" w:sz="0" w:space="0" w:color="auto"/>
        <w:left w:val="none" w:sz="0" w:space="0" w:color="auto"/>
        <w:bottom w:val="none" w:sz="0" w:space="0" w:color="auto"/>
        <w:right w:val="none" w:sz="0" w:space="0" w:color="auto"/>
      </w:divBdr>
    </w:div>
    <w:div w:id="2036925191">
      <w:bodyDiv w:val="1"/>
      <w:marLeft w:val="0"/>
      <w:marRight w:val="0"/>
      <w:marTop w:val="0"/>
      <w:marBottom w:val="0"/>
      <w:divBdr>
        <w:top w:val="none" w:sz="0" w:space="0" w:color="auto"/>
        <w:left w:val="none" w:sz="0" w:space="0" w:color="auto"/>
        <w:bottom w:val="none" w:sz="0" w:space="0" w:color="auto"/>
        <w:right w:val="none" w:sz="0" w:space="0" w:color="auto"/>
      </w:divBdr>
    </w:div>
    <w:div w:id="2037001420">
      <w:bodyDiv w:val="1"/>
      <w:marLeft w:val="0"/>
      <w:marRight w:val="0"/>
      <w:marTop w:val="0"/>
      <w:marBottom w:val="0"/>
      <w:divBdr>
        <w:top w:val="none" w:sz="0" w:space="0" w:color="auto"/>
        <w:left w:val="none" w:sz="0" w:space="0" w:color="auto"/>
        <w:bottom w:val="none" w:sz="0" w:space="0" w:color="auto"/>
        <w:right w:val="none" w:sz="0" w:space="0" w:color="auto"/>
      </w:divBdr>
    </w:div>
    <w:div w:id="2037001449">
      <w:bodyDiv w:val="1"/>
      <w:marLeft w:val="0"/>
      <w:marRight w:val="0"/>
      <w:marTop w:val="0"/>
      <w:marBottom w:val="0"/>
      <w:divBdr>
        <w:top w:val="none" w:sz="0" w:space="0" w:color="auto"/>
        <w:left w:val="none" w:sz="0" w:space="0" w:color="auto"/>
        <w:bottom w:val="none" w:sz="0" w:space="0" w:color="auto"/>
        <w:right w:val="none" w:sz="0" w:space="0" w:color="auto"/>
      </w:divBdr>
    </w:div>
    <w:div w:id="2037077024">
      <w:bodyDiv w:val="1"/>
      <w:marLeft w:val="0"/>
      <w:marRight w:val="0"/>
      <w:marTop w:val="0"/>
      <w:marBottom w:val="0"/>
      <w:divBdr>
        <w:top w:val="none" w:sz="0" w:space="0" w:color="auto"/>
        <w:left w:val="none" w:sz="0" w:space="0" w:color="auto"/>
        <w:bottom w:val="none" w:sz="0" w:space="0" w:color="auto"/>
        <w:right w:val="none" w:sz="0" w:space="0" w:color="auto"/>
      </w:divBdr>
    </w:div>
    <w:div w:id="2037077354">
      <w:bodyDiv w:val="1"/>
      <w:marLeft w:val="0"/>
      <w:marRight w:val="0"/>
      <w:marTop w:val="0"/>
      <w:marBottom w:val="0"/>
      <w:divBdr>
        <w:top w:val="none" w:sz="0" w:space="0" w:color="auto"/>
        <w:left w:val="none" w:sz="0" w:space="0" w:color="auto"/>
        <w:bottom w:val="none" w:sz="0" w:space="0" w:color="auto"/>
        <w:right w:val="none" w:sz="0" w:space="0" w:color="auto"/>
      </w:divBdr>
    </w:div>
    <w:div w:id="2037122779">
      <w:bodyDiv w:val="1"/>
      <w:marLeft w:val="0"/>
      <w:marRight w:val="0"/>
      <w:marTop w:val="0"/>
      <w:marBottom w:val="0"/>
      <w:divBdr>
        <w:top w:val="none" w:sz="0" w:space="0" w:color="auto"/>
        <w:left w:val="none" w:sz="0" w:space="0" w:color="auto"/>
        <w:bottom w:val="none" w:sz="0" w:space="0" w:color="auto"/>
        <w:right w:val="none" w:sz="0" w:space="0" w:color="auto"/>
      </w:divBdr>
    </w:div>
    <w:div w:id="2037146716">
      <w:bodyDiv w:val="1"/>
      <w:marLeft w:val="0"/>
      <w:marRight w:val="0"/>
      <w:marTop w:val="0"/>
      <w:marBottom w:val="0"/>
      <w:divBdr>
        <w:top w:val="none" w:sz="0" w:space="0" w:color="auto"/>
        <w:left w:val="none" w:sz="0" w:space="0" w:color="auto"/>
        <w:bottom w:val="none" w:sz="0" w:space="0" w:color="auto"/>
        <w:right w:val="none" w:sz="0" w:space="0" w:color="auto"/>
      </w:divBdr>
    </w:div>
    <w:div w:id="2037152609">
      <w:bodyDiv w:val="1"/>
      <w:marLeft w:val="0"/>
      <w:marRight w:val="0"/>
      <w:marTop w:val="0"/>
      <w:marBottom w:val="0"/>
      <w:divBdr>
        <w:top w:val="none" w:sz="0" w:space="0" w:color="auto"/>
        <w:left w:val="none" w:sz="0" w:space="0" w:color="auto"/>
        <w:bottom w:val="none" w:sz="0" w:space="0" w:color="auto"/>
        <w:right w:val="none" w:sz="0" w:space="0" w:color="auto"/>
      </w:divBdr>
    </w:div>
    <w:div w:id="2037341122">
      <w:bodyDiv w:val="1"/>
      <w:marLeft w:val="0"/>
      <w:marRight w:val="0"/>
      <w:marTop w:val="0"/>
      <w:marBottom w:val="0"/>
      <w:divBdr>
        <w:top w:val="none" w:sz="0" w:space="0" w:color="auto"/>
        <w:left w:val="none" w:sz="0" w:space="0" w:color="auto"/>
        <w:bottom w:val="none" w:sz="0" w:space="0" w:color="auto"/>
        <w:right w:val="none" w:sz="0" w:space="0" w:color="auto"/>
      </w:divBdr>
    </w:div>
    <w:div w:id="2037778848">
      <w:bodyDiv w:val="1"/>
      <w:marLeft w:val="0"/>
      <w:marRight w:val="0"/>
      <w:marTop w:val="0"/>
      <w:marBottom w:val="0"/>
      <w:divBdr>
        <w:top w:val="none" w:sz="0" w:space="0" w:color="auto"/>
        <w:left w:val="none" w:sz="0" w:space="0" w:color="auto"/>
        <w:bottom w:val="none" w:sz="0" w:space="0" w:color="auto"/>
        <w:right w:val="none" w:sz="0" w:space="0" w:color="auto"/>
      </w:divBdr>
    </w:div>
    <w:div w:id="2037802627">
      <w:bodyDiv w:val="1"/>
      <w:marLeft w:val="0"/>
      <w:marRight w:val="0"/>
      <w:marTop w:val="0"/>
      <w:marBottom w:val="0"/>
      <w:divBdr>
        <w:top w:val="none" w:sz="0" w:space="0" w:color="auto"/>
        <w:left w:val="none" w:sz="0" w:space="0" w:color="auto"/>
        <w:bottom w:val="none" w:sz="0" w:space="0" w:color="auto"/>
        <w:right w:val="none" w:sz="0" w:space="0" w:color="auto"/>
      </w:divBdr>
    </w:div>
    <w:div w:id="2038189865">
      <w:bodyDiv w:val="1"/>
      <w:marLeft w:val="0"/>
      <w:marRight w:val="0"/>
      <w:marTop w:val="0"/>
      <w:marBottom w:val="0"/>
      <w:divBdr>
        <w:top w:val="none" w:sz="0" w:space="0" w:color="auto"/>
        <w:left w:val="none" w:sz="0" w:space="0" w:color="auto"/>
        <w:bottom w:val="none" w:sz="0" w:space="0" w:color="auto"/>
        <w:right w:val="none" w:sz="0" w:space="0" w:color="auto"/>
      </w:divBdr>
    </w:div>
    <w:div w:id="2038235529">
      <w:bodyDiv w:val="1"/>
      <w:marLeft w:val="0"/>
      <w:marRight w:val="0"/>
      <w:marTop w:val="0"/>
      <w:marBottom w:val="0"/>
      <w:divBdr>
        <w:top w:val="none" w:sz="0" w:space="0" w:color="auto"/>
        <w:left w:val="none" w:sz="0" w:space="0" w:color="auto"/>
        <w:bottom w:val="none" w:sz="0" w:space="0" w:color="auto"/>
        <w:right w:val="none" w:sz="0" w:space="0" w:color="auto"/>
      </w:divBdr>
    </w:div>
    <w:div w:id="2038387202">
      <w:bodyDiv w:val="1"/>
      <w:marLeft w:val="0"/>
      <w:marRight w:val="0"/>
      <w:marTop w:val="0"/>
      <w:marBottom w:val="0"/>
      <w:divBdr>
        <w:top w:val="none" w:sz="0" w:space="0" w:color="auto"/>
        <w:left w:val="none" w:sz="0" w:space="0" w:color="auto"/>
        <w:bottom w:val="none" w:sz="0" w:space="0" w:color="auto"/>
        <w:right w:val="none" w:sz="0" w:space="0" w:color="auto"/>
      </w:divBdr>
    </w:div>
    <w:div w:id="2038458773">
      <w:bodyDiv w:val="1"/>
      <w:marLeft w:val="0"/>
      <w:marRight w:val="0"/>
      <w:marTop w:val="0"/>
      <w:marBottom w:val="0"/>
      <w:divBdr>
        <w:top w:val="none" w:sz="0" w:space="0" w:color="auto"/>
        <w:left w:val="none" w:sz="0" w:space="0" w:color="auto"/>
        <w:bottom w:val="none" w:sz="0" w:space="0" w:color="auto"/>
        <w:right w:val="none" w:sz="0" w:space="0" w:color="auto"/>
      </w:divBdr>
    </w:div>
    <w:div w:id="2038500375">
      <w:bodyDiv w:val="1"/>
      <w:marLeft w:val="0"/>
      <w:marRight w:val="0"/>
      <w:marTop w:val="0"/>
      <w:marBottom w:val="0"/>
      <w:divBdr>
        <w:top w:val="none" w:sz="0" w:space="0" w:color="auto"/>
        <w:left w:val="none" w:sz="0" w:space="0" w:color="auto"/>
        <w:bottom w:val="none" w:sz="0" w:space="0" w:color="auto"/>
        <w:right w:val="none" w:sz="0" w:space="0" w:color="auto"/>
      </w:divBdr>
    </w:div>
    <w:div w:id="2038509018">
      <w:bodyDiv w:val="1"/>
      <w:marLeft w:val="0"/>
      <w:marRight w:val="0"/>
      <w:marTop w:val="0"/>
      <w:marBottom w:val="0"/>
      <w:divBdr>
        <w:top w:val="none" w:sz="0" w:space="0" w:color="auto"/>
        <w:left w:val="none" w:sz="0" w:space="0" w:color="auto"/>
        <w:bottom w:val="none" w:sz="0" w:space="0" w:color="auto"/>
        <w:right w:val="none" w:sz="0" w:space="0" w:color="auto"/>
      </w:divBdr>
    </w:div>
    <w:div w:id="2038969144">
      <w:bodyDiv w:val="1"/>
      <w:marLeft w:val="0"/>
      <w:marRight w:val="0"/>
      <w:marTop w:val="0"/>
      <w:marBottom w:val="0"/>
      <w:divBdr>
        <w:top w:val="none" w:sz="0" w:space="0" w:color="auto"/>
        <w:left w:val="none" w:sz="0" w:space="0" w:color="auto"/>
        <w:bottom w:val="none" w:sz="0" w:space="0" w:color="auto"/>
        <w:right w:val="none" w:sz="0" w:space="0" w:color="auto"/>
      </w:divBdr>
    </w:div>
    <w:div w:id="2039040180">
      <w:bodyDiv w:val="1"/>
      <w:marLeft w:val="0"/>
      <w:marRight w:val="0"/>
      <w:marTop w:val="0"/>
      <w:marBottom w:val="0"/>
      <w:divBdr>
        <w:top w:val="none" w:sz="0" w:space="0" w:color="auto"/>
        <w:left w:val="none" w:sz="0" w:space="0" w:color="auto"/>
        <w:bottom w:val="none" w:sz="0" w:space="0" w:color="auto"/>
        <w:right w:val="none" w:sz="0" w:space="0" w:color="auto"/>
      </w:divBdr>
    </w:div>
    <w:div w:id="2039045066">
      <w:bodyDiv w:val="1"/>
      <w:marLeft w:val="0"/>
      <w:marRight w:val="0"/>
      <w:marTop w:val="0"/>
      <w:marBottom w:val="0"/>
      <w:divBdr>
        <w:top w:val="none" w:sz="0" w:space="0" w:color="auto"/>
        <w:left w:val="none" w:sz="0" w:space="0" w:color="auto"/>
        <w:bottom w:val="none" w:sz="0" w:space="0" w:color="auto"/>
        <w:right w:val="none" w:sz="0" w:space="0" w:color="auto"/>
      </w:divBdr>
    </w:div>
    <w:div w:id="2039116007">
      <w:bodyDiv w:val="1"/>
      <w:marLeft w:val="0"/>
      <w:marRight w:val="0"/>
      <w:marTop w:val="0"/>
      <w:marBottom w:val="0"/>
      <w:divBdr>
        <w:top w:val="none" w:sz="0" w:space="0" w:color="auto"/>
        <w:left w:val="none" w:sz="0" w:space="0" w:color="auto"/>
        <w:bottom w:val="none" w:sz="0" w:space="0" w:color="auto"/>
        <w:right w:val="none" w:sz="0" w:space="0" w:color="auto"/>
      </w:divBdr>
    </w:div>
    <w:div w:id="2039314923">
      <w:bodyDiv w:val="1"/>
      <w:marLeft w:val="0"/>
      <w:marRight w:val="0"/>
      <w:marTop w:val="0"/>
      <w:marBottom w:val="0"/>
      <w:divBdr>
        <w:top w:val="none" w:sz="0" w:space="0" w:color="auto"/>
        <w:left w:val="none" w:sz="0" w:space="0" w:color="auto"/>
        <w:bottom w:val="none" w:sz="0" w:space="0" w:color="auto"/>
        <w:right w:val="none" w:sz="0" w:space="0" w:color="auto"/>
      </w:divBdr>
    </w:div>
    <w:div w:id="2039428856">
      <w:bodyDiv w:val="1"/>
      <w:marLeft w:val="0"/>
      <w:marRight w:val="0"/>
      <w:marTop w:val="0"/>
      <w:marBottom w:val="0"/>
      <w:divBdr>
        <w:top w:val="none" w:sz="0" w:space="0" w:color="auto"/>
        <w:left w:val="none" w:sz="0" w:space="0" w:color="auto"/>
        <w:bottom w:val="none" w:sz="0" w:space="0" w:color="auto"/>
        <w:right w:val="none" w:sz="0" w:space="0" w:color="auto"/>
      </w:divBdr>
    </w:div>
    <w:div w:id="2039550816">
      <w:bodyDiv w:val="1"/>
      <w:marLeft w:val="0"/>
      <w:marRight w:val="0"/>
      <w:marTop w:val="0"/>
      <w:marBottom w:val="0"/>
      <w:divBdr>
        <w:top w:val="none" w:sz="0" w:space="0" w:color="auto"/>
        <w:left w:val="none" w:sz="0" w:space="0" w:color="auto"/>
        <w:bottom w:val="none" w:sz="0" w:space="0" w:color="auto"/>
        <w:right w:val="none" w:sz="0" w:space="0" w:color="auto"/>
      </w:divBdr>
    </w:div>
    <w:div w:id="2039551271">
      <w:bodyDiv w:val="1"/>
      <w:marLeft w:val="0"/>
      <w:marRight w:val="0"/>
      <w:marTop w:val="0"/>
      <w:marBottom w:val="0"/>
      <w:divBdr>
        <w:top w:val="none" w:sz="0" w:space="0" w:color="auto"/>
        <w:left w:val="none" w:sz="0" w:space="0" w:color="auto"/>
        <w:bottom w:val="none" w:sz="0" w:space="0" w:color="auto"/>
        <w:right w:val="none" w:sz="0" w:space="0" w:color="auto"/>
      </w:divBdr>
    </w:div>
    <w:div w:id="2039698549">
      <w:bodyDiv w:val="1"/>
      <w:marLeft w:val="0"/>
      <w:marRight w:val="0"/>
      <w:marTop w:val="0"/>
      <w:marBottom w:val="0"/>
      <w:divBdr>
        <w:top w:val="none" w:sz="0" w:space="0" w:color="auto"/>
        <w:left w:val="none" w:sz="0" w:space="0" w:color="auto"/>
        <w:bottom w:val="none" w:sz="0" w:space="0" w:color="auto"/>
        <w:right w:val="none" w:sz="0" w:space="0" w:color="auto"/>
      </w:divBdr>
      <w:divsChild>
        <w:div w:id="639531175">
          <w:marLeft w:val="0"/>
          <w:marRight w:val="0"/>
          <w:marTop w:val="0"/>
          <w:marBottom w:val="0"/>
          <w:divBdr>
            <w:top w:val="none" w:sz="0" w:space="0" w:color="auto"/>
            <w:left w:val="none" w:sz="0" w:space="0" w:color="auto"/>
            <w:bottom w:val="none" w:sz="0" w:space="0" w:color="auto"/>
            <w:right w:val="none" w:sz="0" w:space="0" w:color="auto"/>
          </w:divBdr>
          <w:divsChild>
            <w:div w:id="332033102">
              <w:marLeft w:val="0"/>
              <w:marRight w:val="0"/>
              <w:marTop w:val="0"/>
              <w:marBottom w:val="0"/>
              <w:divBdr>
                <w:top w:val="none" w:sz="0" w:space="0" w:color="auto"/>
                <w:left w:val="none" w:sz="0" w:space="0" w:color="auto"/>
                <w:bottom w:val="none" w:sz="0" w:space="0" w:color="auto"/>
                <w:right w:val="none" w:sz="0" w:space="0" w:color="auto"/>
              </w:divBdr>
            </w:div>
          </w:divsChild>
        </w:div>
        <w:div w:id="1427505348">
          <w:marLeft w:val="0"/>
          <w:marRight w:val="0"/>
          <w:marTop w:val="0"/>
          <w:marBottom w:val="0"/>
          <w:divBdr>
            <w:top w:val="none" w:sz="0" w:space="0" w:color="auto"/>
            <w:left w:val="none" w:sz="0" w:space="0" w:color="auto"/>
            <w:bottom w:val="none" w:sz="0" w:space="0" w:color="auto"/>
            <w:right w:val="none" w:sz="0" w:space="0" w:color="auto"/>
          </w:divBdr>
          <w:divsChild>
            <w:div w:id="1697080441">
              <w:marLeft w:val="0"/>
              <w:marRight w:val="0"/>
              <w:marTop w:val="0"/>
              <w:marBottom w:val="0"/>
              <w:divBdr>
                <w:top w:val="none" w:sz="0" w:space="0" w:color="auto"/>
                <w:left w:val="none" w:sz="0" w:space="0" w:color="auto"/>
                <w:bottom w:val="none" w:sz="0" w:space="0" w:color="auto"/>
                <w:right w:val="none" w:sz="0" w:space="0" w:color="auto"/>
              </w:divBdr>
            </w:div>
            <w:div w:id="568998376">
              <w:marLeft w:val="0"/>
              <w:marRight w:val="0"/>
              <w:marTop w:val="0"/>
              <w:marBottom w:val="0"/>
              <w:divBdr>
                <w:top w:val="none" w:sz="0" w:space="0" w:color="auto"/>
                <w:left w:val="none" w:sz="0" w:space="0" w:color="auto"/>
                <w:bottom w:val="none" w:sz="0" w:space="0" w:color="auto"/>
                <w:right w:val="none" w:sz="0" w:space="0" w:color="auto"/>
              </w:divBdr>
            </w:div>
            <w:div w:id="1913732090">
              <w:marLeft w:val="0"/>
              <w:marRight w:val="0"/>
              <w:marTop w:val="0"/>
              <w:marBottom w:val="0"/>
              <w:divBdr>
                <w:top w:val="none" w:sz="0" w:space="0" w:color="auto"/>
                <w:left w:val="none" w:sz="0" w:space="0" w:color="auto"/>
                <w:bottom w:val="none" w:sz="0" w:space="0" w:color="auto"/>
                <w:right w:val="none" w:sz="0" w:space="0" w:color="auto"/>
              </w:divBdr>
            </w:div>
            <w:div w:id="2140099210">
              <w:marLeft w:val="0"/>
              <w:marRight w:val="0"/>
              <w:marTop w:val="0"/>
              <w:marBottom w:val="0"/>
              <w:divBdr>
                <w:top w:val="none" w:sz="0" w:space="0" w:color="auto"/>
                <w:left w:val="none" w:sz="0" w:space="0" w:color="auto"/>
                <w:bottom w:val="none" w:sz="0" w:space="0" w:color="auto"/>
                <w:right w:val="none" w:sz="0" w:space="0" w:color="auto"/>
              </w:divBdr>
            </w:div>
            <w:div w:id="523517233">
              <w:marLeft w:val="0"/>
              <w:marRight w:val="0"/>
              <w:marTop w:val="0"/>
              <w:marBottom w:val="0"/>
              <w:divBdr>
                <w:top w:val="none" w:sz="0" w:space="0" w:color="auto"/>
                <w:left w:val="none" w:sz="0" w:space="0" w:color="auto"/>
                <w:bottom w:val="none" w:sz="0" w:space="0" w:color="auto"/>
                <w:right w:val="none" w:sz="0" w:space="0" w:color="auto"/>
              </w:divBdr>
            </w:div>
            <w:div w:id="347684499">
              <w:marLeft w:val="0"/>
              <w:marRight w:val="0"/>
              <w:marTop w:val="0"/>
              <w:marBottom w:val="0"/>
              <w:divBdr>
                <w:top w:val="none" w:sz="0" w:space="0" w:color="auto"/>
                <w:left w:val="none" w:sz="0" w:space="0" w:color="auto"/>
                <w:bottom w:val="none" w:sz="0" w:space="0" w:color="auto"/>
                <w:right w:val="none" w:sz="0" w:space="0" w:color="auto"/>
              </w:divBdr>
            </w:div>
            <w:div w:id="408693948">
              <w:marLeft w:val="0"/>
              <w:marRight w:val="0"/>
              <w:marTop w:val="0"/>
              <w:marBottom w:val="0"/>
              <w:divBdr>
                <w:top w:val="none" w:sz="0" w:space="0" w:color="auto"/>
                <w:left w:val="none" w:sz="0" w:space="0" w:color="auto"/>
                <w:bottom w:val="none" w:sz="0" w:space="0" w:color="auto"/>
                <w:right w:val="none" w:sz="0" w:space="0" w:color="auto"/>
              </w:divBdr>
            </w:div>
            <w:div w:id="796459621">
              <w:marLeft w:val="0"/>
              <w:marRight w:val="0"/>
              <w:marTop w:val="0"/>
              <w:marBottom w:val="0"/>
              <w:divBdr>
                <w:top w:val="none" w:sz="0" w:space="0" w:color="auto"/>
                <w:left w:val="none" w:sz="0" w:space="0" w:color="auto"/>
                <w:bottom w:val="none" w:sz="0" w:space="0" w:color="auto"/>
                <w:right w:val="none" w:sz="0" w:space="0" w:color="auto"/>
              </w:divBdr>
            </w:div>
            <w:div w:id="1661494240">
              <w:marLeft w:val="0"/>
              <w:marRight w:val="0"/>
              <w:marTop w:val="0"/>
              <w:marBottom w:val="0"/>
              <w:divBdr>
                <w:top w:val="none" w:sz="0" w:space="0" w:color="auto"/>
                <w:left w:val="none" w:sz="0" w:space="0" w:color="auto"/>
                <w:bottom w:val="none" w:sz="0" w:space="0" w:color="auto"/>
                <w:right w:val="none" w:sz="0" w:space="0" w:color="auto"/>
              </w:divBdr>
            </w:div>
            <w:div w:id="883256028">
              <w:marLeft w:val="0"/>
              <w:marRight w:val="0"/>
              <w:marTop w:val="0"/>
              <w:marBottom w:val="0"/>
              <w:divBdr>
                <w:top w:val="none" w:sz="0" w:space="0" w:color="auto"/>
                <w:left w:val="none" w:sz="0" w:space="0" w:color="auto"/>
                <w:bottom w:val="none" w:sz="0" w:space="0" w:color="auto"/>
                <w:right w:val="none" w:sz="0" w:space="0" w:color="auto"/>
              </w:divBdr>
            </w:div>
            <w:div w:id="1235164296">
              <w:marLeft w:val="0"/>
              <w:marRight w:val="0"/>
              <w:marTop w:val="0"/>
              <w:marBottom w:val="0"/>
              <w:divBdr>
                <w:top w:val="none" w:sz="0" w:space="0" w:color="auto"/>
                <w:left w:val="none" w:sz="0" w:space="0" w:color="auto"/>
                <w:bottom w:val="none" w:sz="0" w:space="0" w:color="auto"/>
                <w:right w:val="none" w:sz="0" w:space="0" w:color="auto"/>
              </w:divBdr>
            </w:div>
            <w:div w:id="749276394">
              <w:marLeft w:val="0"/>
              <w:marRight w:val="0"/>
              <w:marTop w:val="0"/>
              <w:marBottom w:val="0"/>
              <w:divBdr>
                <w:top w:val="none" w:sz="0" w:space="0" w:color="auto"/>
                <w:left w:val="none" w:sz="0" w:space="0" w:color="auto"/>
                <w:bottom w:val="none" w:sz="0" w:space="0" w:color="auto"/>
                <w:right w:val="none" w:sz="0" w:space="0" w:color="auto"/>
              </w:divBdr>
            </w:div>
            <w:div w:id="2132093448">
              <w:marLeft w:val="0"/>
              <w:marRight w:val="0"/>
              <w:marTop w:val="0"/>
              <w:marBottom w:val="0"/>
              <w:divBdr>
                <w:top w:val="none" w:sz="0" w:space="0" w:color="auto"/>
                <w:left w:val="none" w:sz="0" w:space="0" w:color="auto"/>
                <w:bottom w:val="none" w:sz="0" w:space="0" w:color="auto"/>
                <w:right w:val="none" w:sz="0" w:space="0" w:color="auto"/>
              </w:divBdr>
            </w:div>
            <w:div w:id="2035419161">
              <w:marLeft w:val="0"/>
              <w:marRight w:val="0"/>
              <w:marTop w:val="0"/>
              <w:marBottom w:val="0"/>
              <w:divBdr>
                <w:top w:val="none" w:sz="0" w:space="0" w:color="auto"/>
                <w:left w:val="none" w:sz="0" w:space="0" w:color="auto"/>
                <w:bottom w:val="none" w:sz="0" w:space="0" w:color="auto"/>
                <w:right w:val="none" w:sz="0" w:space="0" w:color="auto"/>
              </w:divBdr>
            </w:div>
            <w:div w:id="1060909273">
              <w:marLeft w:val="0"/>
              <w:marRight w:val="0"/>
              <w:marTop w:val="0"/>
              <w:marBottom w:val="0"/>
              <w:divBdr>
                <w:top w:val="none" w:sz="0" w:space="0" w:color="auto"/>
                <w:left w:val="none" w:sz="0" w:space="0" w:color="auto"/>
                <w:bottom w:val="none" w:sz="0" w:space="0" w:color="auto"/>
                <w:right w:val="none" w:sz="0" w:space="0" w:color="auto"/>
              </w:divBdr>
            </w:div>
            <w:div w:id="21293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8424">
      <w:bodyDiv w:val="1"/>
      <w:marLeft w:val="0"/>
      <w:marRight w:val="0"/>
      <w:marTop w:val="0"/>
      <w:marBottom w:val="0"/>
      <w:divBdr>
        <w:top w:val="none" w:sz="0" w:space="0" w:color="auto"/>
        <w:left w:val="none" w:sz="0" w:space="0" w:color="auto"/>
        <w:bottom w:val="none" w:sz="0" w:space="0" w:color="auto"/>
        <w:right w:val="none" w:sz="0" w:space="0" w:color="auto"/>
      </w:divBdr>
    </w:div>
    <w:div w:id="2040354108">
      <w:bodyDiv w:val="1"/>
      <w:marLeft w:val="0"/>
      <w:marRight w:val="0"/>
      <w:marTop w:val="0"/>
      <w:marBottom w:val="0"/>
      <w:divBdr>
        <w:top w:val="none" w:sz="0" w:space="0" w:color="auto"/>
        <w:left w:val="none" w:sz="0" w:space="0" w:color="auto"/>
        <w:bottom w:val="none" w:sz="0" w:space="0" w:color="auto"/>
        <w:right w:val="none" w:sz="0" w:space="0" w:color="auto"/>
      </w:divBdr>
    </w:div>
    <w:div w:id="2040542256">
      <w:bodyDiv w:val="1"/>
      <w:marLeft w:val="0"/>
      <w:marRight w:val="0"/>
      <w:marTop w:val="0"/>
      <w:marBottom w:val="0"/>
      <w:divBdr>
        <w:top w:val="none" w:sz="0" w:space="0" w:color="auto"/>
        <w:left w:val="none" w:sz="0" w:space="0" w:color="auto"/>
        <w:bottom w:val="none" w:sz="0" w:space="0" w:color="auto"/>
        <w:right w:val="none" w:sz="0" w:space="0" w:color="auto"/>
      </w:divBdr>
    </w:div>
    <w:div w:id="2040545882">
      <w:bodyDiv w:val="1"/>
      <w:marLeft w:val="0"/>
      <w:marRight w:val="0"/>
      <w:marTop w:val="0"/>
      <w:marBottom w:val="0"/>
      <w:divBdr>
        <w:top w:val="none" w:sz="0" w:space="0" w:color="auto"/>
        <w:left w:val="none" w:sz="0" w:space="0" w:color="auto"/>
        <w:bottom w:val="none" w:sz="0" w:space="0" w:color="auto"/>
        <w:right w:val="none" w:sz="0" w:space="0" w:color="auto"/>
      </w:divBdr>
    </w:div>
    <w:div w:id="2040546986">
      <w:bodyDiv w:val="1"/>
      <w:marLeft w:val="0"/>
      <w:marRight w:val="0"/>
      <w:marTop w:val="0"/>
      <w:marBottom w:val="0"/>
      <w:divBdr>
        <w:top w:val="none" w:sz="0" w:space="0" w:color="auto"/>
        <w:left w:val="none" w:sz="0" w:space="0" w:color="auto"/>
        <w:bottom w:val="none" w:sz="0" w:space="0" w:color="auto"/>
        <w:right w:val="none" w:sz="0" w:space="0" w:color="auto"/>
      </w:divBdr>
    </w:div>
    <w:div w:id="2040550284">
      <w:bodyDiv w:val="1"/>
      <w:marLeft w:val="0"/>
      <w:marRight w:val="0"/>
      <w:marTop w:val="0"/>
      <w:marBottom w:val="0"/>
      <w:divBdr>
        <w:top w:val="none" w:sz="0" w:space="0" w:color="auto"/>
        <w:left w:val="none" w:sz="0" w:space="0" w:color="auto"/>
        <w:bottom w:val="none" w:sz="0" w:space="0" w:color="auto"/>
        <w:right w:val="none" w:sz="0" w:space="0" w:color="auto"/>
      </w:divBdr>
    </w:div>
    <w:div w:id="2040734199">
      <w:bodyDiv w:val="1"/>
      <w:marLeft w:val="0"/>
      <w:marRight w:val="0"/>
      <w:marTop w:val="0"/>
      <w:marBottom w:val="0"/>
      <w:divBdr>
        <w:top w:val="none" w:sz="0" w:space="0" w:color="auto"/>
        <w:left w:val="none" w:sz="0" w:space="0" w:color="auto"/>
        <w:bottom w:val="none" w:sz="0" w:space="0" w:color="auto"/>
        <w:right w:val="none" w:sz="0" w:space="0" w:color="auto"/>
      </w:divBdr>
    </w:div>
    <w:div w:id="2040813633">
      <w:bodyDiv w:val="1"/>
      <w:marLeft w:val="0"/>
      <w:marRight w:val="0"/>
      <w:marTop w:val="0"/>
      <w:marBottom w:val="0"/>
      <w:divBdr>
        <w:top w:val="none" w:sz="0" w:space="0" w:color="auto"/>
        <w:left w:val="none" w:sz="0" w:space="0" w:color="auto"/>
        <w:bottom w:val="none" w:sz="0" w:space="0" w:color="auto"/>
        <w:right w:val="none" w:sz="0" w:space="0" w:color="auto"/>
      </w:divBdr>
    </w:div>
    <w:div w:id="2040935885">
      <w:bodyDiv w:val="1"/>
      <w:marLeft w:val="0"/>
      <w:marRight w:val="0"/>
      <w:marTop w:val="0"/>
      <w:marBottom w:val="0"/>
      <w:divBdr>
        <w:top w:val="none" w:sz="0" w:space="0" w:color="auto"/>
        <w:left w:val="none" w:sz="0" w:space="0" w:color="auto"/>
        <w:bottom w:val="none" w:sz="0" w:space="0" w:color="auto"/>
        <w:right w:val="none" w:sz="0" w:space="0" w:color="auto"/>
      </w:divBdr>
    </w:div>
    <w:div w:id="2041008676">
      <w:bodyDiv w:val="1"/>
      <w:marLeft w:val="0"/>
      <w:marRight w:val="0"/>
      <w:marTop w:val="0"/>
      <w:marBottom w:val="0"/>
      <w:divBdr>
        <w:top w:val="none" w:sz="0" w:space="0" w:color="auto"/>
        <w:left w:val="none" w:sz="0" w:space="0" w:color="auto"/>
        <w:bottom w:val="none" w:sz="0" w:space="0" w:color="auto"/>
        <w:right w:val="none" w:sz="0" w:space="0" w:color="auto"/>
      </w:divBdr>
    </w:div>
    <w:div w:id="2041202996">
      <w:bodyDiv w:val="1"/>
      <w:marLeft w:val="0"/>
      <w:marRight w:val="0"/>
      <w:marTop w:val="0"/>
      <w:marBottom w:val="0"/>
      <w:divBdr>
        <w:top w:val="none" w:sz="0" w:space="0" w:color="auto"/>
        <w:left w:val="none" w:sz="0" w:space="0" w:color="auto"/>
        <w:bottom w:val="none" w:sz="0" w:space="0" w:color="auto"/>
        <w:right w:val="none" w:sz="0" w:space="0" w:color="auto"/>
      </w:divBdr>
    </w:div>
    <w:div w:id="2041709861">
      <w:bodyDiv w:val="1"/>
      <w:marLeft w:val="0"/>
      <w:marRight w:val="0"/>
      <w:marTop w:val="0"/>
      <w:marBottom w:val="0"/>
      <w:divBdr>
        <w:top w:val="none" w:sz="0" w:space="0" w:color="auto"/>
        <w:left w:val="none" w:sz="0" w:space="0" w:color="auto"/>
        <w:bottom w:val="none" w:sz="0" w:space="0" w:color="auto"/>
        <w:right w:val="none" w:sz="0" w:space="0" w:color="auto"/>
      </w:divBdr>
    </w:div>
    <w:div w:id="2041973955">
      <w:bodyDiv w:val="1"/>
      <w:marLeft w:val="0"/>
      <w:marRight w:val="0"/>
      <w:marTop w:val="0"/>
      <w:marBottom w:val="0"/>
      <w:divBdr>
        <w:top w:val="none" w:sz="0" w:space="0" w:color="auto"/>
        <w:left w:val="none" w:sz="0" w:space="0" w:color="auto"/>
        <w:bottom w:val="none" w:sz="0" w:space="0" w:color="auto"/>
        <w:right w:val="none" w:sz="0" w:space="0" w:color="auto"/>
      </w:divBdr>
    </w:div>
    <w:div w:id="2042123697">
      <w:bodyDiv w:val="1"/>
      <w:marLeft w:val="0"/>
      <w:marRight w:val="0"/>
      <w:marTop w:val="0"/>
      <w:marBottom w:val="0"/>
      <w:divBdr>
        <w:top w:val="none" w:sz="0" w:space="0" w:color="auto"/>
        <w:left w:val="none" w:sz="0" w:space="0" w:color="auto"/>
        <w:bottom w:val="none" w:sz="0" w:space="0" w:color="auto"/>
        <w:right w:val="none" w:sz="0" w:space="0" w:color="auto"/>
      </w:divBdr>
    </w:div>
    <w:div w:id="2042128422">
      <w:bodyDiv w:val="1"/>
      <w:marLeft w:val="0"/>
      <w:marRight w:val="0"/>
      <w:marTop w:val="0"/>
      <w:marBottom w:val="0"/>
      <w:divBdr>
        <w:top w:val="none" w:sz="0" w:space="0" w:color="auto"/>
        <w:left w:val="none" w:sz="0" w:space="0" w:color="auto"/>
        <w:bottom w:val="none" w:sz="0" w:space="0" w:color="auto"/>
        <w:right w:val="none" w:sz="0" w:space="0" w:color="auto"/>
      </w:divBdr>
    </w:div>
    <w:div w:id="2042316837">
      <w:bodyDiv w:val="1"/>
      <w:marLeft w:val="0"/>
      <w:marRight w:val="0"/>
      <w:marTop w:val="0"/>
      <w:marBottom w:val="0"/>
      <w:divBdr>
        <w:top w:val="none" w:sz="0" w:space="0" w:color="auto"/>
        <w:left w:val="none" w:sz="0" w:space="0" w:color="auto"/>
        <w:bottom w:val="none" w:sz="0" w:space="0" w:color="auto"/>
        <w:right w:val="none" w:sz="0" w:space="0" w:color="auto"/>
      </w:divBdr>
    </w:div>
    <w:div w:id="2042628148">
      <w:bodyDiv w:val="1"/>
      <w:marLeft w:val="0"/>
      <w:marRight w:val="0"/>
      <w:marTop w:val="0"/>
      <w:marBottom w:val="0"/>
      <w:divBdr>
        <w:top w:val="none" w:sz="0" w:space="0" w:color="auto"/>
        <w:left w:val="none" w:sz="0" w:space="0" w:color="auto"/>
        <w:bottom w:val="none" w:sz="0" w:space="0" w:color="auto"/>
        <w:right w:val="none" w:sz="0" w:space="0" w:color="auto"/>
      </w:divBdr>
    </w:div>
    <w:div w:id="2042971221">
      <w:bodyDiv w:val="1"/>
      <w:marLeft w:val="0"/>
      <w:marRight w:val="0"/>
      <w:marTop w:val="0"/>
      <w:marBottom w:val="0"/>
      <w:divBdr>
        <w:top w:val="none" w:sz="0" w:space="0" w:color="auto"/>
        <w:left w:val="none" w:sz="0" w:space="0" w:color="auto"/>
        <w:bottom w:val="none" w:sz="0" w:space="0" w:color="auto"/>
        <w:right w:val="none" w:sz="0" w:space="0" w:color="auto"/>
      </w:divBdr>
    </w:div>
    <w:div w:id="2043089895">
      <w:bodyDiv w:val="1"/>
      <w:marLeft w:val="0"/>
      <w:marRight w:val="0"/>
      <w:marTop w:val="0"/>
      <w:marBottom w:val="0"/>
      <w:divBdr>
        <w:top w:val="none" w:sz="0" w:space="0" w:color="auto"/>
        <w:left w:val="none" w:sz="0" w:space="0" w:color="auto"/>
        <w:bottom w:val="none" w:sz="0" w:space="0" w:color="auto"/>
        <w:right w:val="none" w:sz="0" w:space="0" w:color="auto"/>
      </w:divBdr>
    </w:div>
    <w:div w:id="2043437169">
      <w:bodyDiv w:val="1"/>
      <w:marLeft w:val="0"/>
      <w:marRight w:val="0"/>
      <w:marTop w:val="0"/>
      <w:marBottom w:val="0"/>
      <w:divBdr>
        <w:top w:val="none" w:sz="0" w:space="0" w:color="auto"/>
        <w:left w:val="none" w:sz="0" w:space="0" w:color="auto"/>
        <w:bottom w:val="none" w:sz="0" w:space="0" w:color="auto"/>
        <w:right w:val="none" w:sz="0" w:space="0" w:color="auto"/>
      </w:divBdr>
    </w:div>
    <w:div w:id="2043551703">
      <w:bodyDiv w:val="1"/>
      <w:marLeft w:val="0"/>
      <w:marRight w:val="0"/>
      <w:marTop w:val="0"/>
      <w:marBottom w:val="0"/>
      <w:divBdr>
        <w:top w:val="none" w:sz="0" w:space="0" w:color="auto"/>
        <w:left w:val="none" w:sz="0" w:space="0" w:color="auto"/>
        <w:bottom w:val="none" w:sz="0" w:space="0" w:color="auto"/>
        <w:right w:val="none" w:sz="0" w:space="0" w:color="auto"/>
      </w:divBdr>
    </w:div>
    <w:div w:id="2043626134">
      <w:bodyDiv w:val="1"/>
      <w:marLeft w:val="0"/>
      <w:marRight w:val="0"/>
      <w:marTop w:val="0"/>
      <w:marBottom w:val="0"/>
      <w:divBdr>
        <w:top w:val="none" w:sz="0" w:space="0" w:color="auto"/>
        <w:left w:val="none" w:sz="0" w:space="0" w:color="auto"/>
        <w:bottom w:val="none" w:sz="0" w:space="0" w:color="auto"/>
        <w:right w:val="none" w:sz="0" w:space="0" w:color="auto"/>
      </w:divBdr>
    </w:div>
    <w:div w:id="2043699566">
      <w:bodyDiv w:val="1"/>
      <w:marLeft w:val="0"/>
      <w:marRight w:val="0"/>
      <w:marTop w:val="0"/>
      <w:marBottom w:val="0"/>
      <w:divBdr>
        <w:top w:val="none" w:sz="0" w:space="0" w:color="auto"/>
        <w:left w:val="none" w:sz="0" w:space="0" w:color="auto"/>
        <w:bottom w:val="none" w:sz="0" w:space="0" w:color="auto"/>
        <w:right w:val="none" w:sz="0" w:space="0" w:color="auto"/>
      </w:divBdr>
    </w:div>
    <w:div w:id="2043701770">
      <w:bodyDiv w:val="1"/>
      <w:marLeft w:val="0"/>
      <w:marRight w:val="0"/>
      <w:marTop w:val="0"/>
      <w:marBottom w:val="0"/>
      <w:divBdr>
        <w:top w:val="none" w:sz="0" w:space="0" w:color="auto"/>
        <w:left w:val="none" w:sz="0" w:space="0" w:color="auto"/>
        <w:bottom w:val="none" w:sz="0" w:space="0" w:color="auto"/>
        <w:right w:val="none" w:sz="0" w:space="0" w:color="auto"/>
      </w:divBdr>
    </w:div>
    <w:div w:id="2043707067">
      <w:bodyDiv w:val="1"/>
      <w:marLeft w:val="0"/>
      <w:marRight w:val="0"/>
      <w:marTop w:val="0"/>
      <w:marBottom w:val="0"/>
      <w:divBdr>
        <w:top w:val="none" w:sz="0" w:space="0" w:color="auto"/>
        <w:left w:val="none" w:sz="0" w:space="0" w:color="auto"/>
        <w:bottom w:val="none" w:sz="0" w:space="0" w:color="auto"/>
        <w:right w:val="none" w:sz="0" w:space="0" w:color="auto"/>
      </w:divBdr>
    </w:div>
    <w:div w:id="2043968102">
      <w:bodyDiv w:val="1"/>
      <w:marLeft w:val="0"/>
      <w:marRight w:val="0"/>
      <w:marTop w:val="0"/>
      <w:marBottom w:val="0"/>
      <w:divBdr>
        <w:top w:val="none" w:sz="0" w:space="0" w:color="auto"/>
        <w:left w:val="none" w:sz="0" w:space="0" w:color="auto"/>
        <w:bottom w:val="none" w:sz="0" w:space="0" w:color="auto"/>
        <w:right w:val="none" w:sz="0" w:space="0" w:color="auto"/>
      </w:divBdr>
    </w:div>
    <w:div w:id="2044211533">
      <w:bodyDiv w:val="1"/>
      <w:marLeft w:val="0"/>
      <w:marRight w:val="0"/>
      <w:marTop w:val="0"/>
      <w:marBottom w:val="0"/>
      <w:divBdr>
        <w:top w:val="none" w:sz="0" w:space="0" w:color="auto"/>
        <w:left w:val="none" w:sz="0" w:space="0" w:color="auto"/>
        <w:bottom w:val="none" w:sz="0" w:space="0" w:color="auto"/>
        <w:right w:val="none" w:sz="0" w:space="0" w:color="auto"/>
      </w:divBdr>
    </w:div>
    <w:div w:id="2044859464">
      <w:bodyDiv w:val="1"/>
      <w:marLeft w:val="0"/>
      <w:marRight w:val="0"/>
      <w:marTop w:val="0"/>
      <w:marBottom w:val="0"/>
      <w:divBdr>
        <w:top w:val="none" w:sz="0" w:space="0" w:color="auto"/>
        <w:left w:val="none" w:sz="0" w:space="0" w:color="auto"/>
        <w:bottom w:val="none" w:sz="0" w:space="0" w:color="auto"/>
        <w:right w:val="none" w:sz="0" w:space="0" w:color="auto"/>
      </w:divBdr>
    </w:div>
    <w:div w:id="2045472879">
      <w:bodyDiv w:val="1"/>
      <w:marLeft w:val="0"/>
      <w:marRight w:val="0"/>
      <w:marTop w:val="0"/>
      <w:marBottom w:val="0"/>
      <w:divBdr>
        <w:top w:val="none" w:sz="0" w:space="0" w:color="auto"/>
        <w:left w:val="none" w:sz="0" w:space="0" w:color="auto"/>
        <w:bottom w:val="none" w:sz="0" w:space="0" w:color="auto"/>
        <w:right w:val="none" w:sz="0" w:space="0" w:color="auto"/>
      </w:divBdr>
    </w:div>
    <w:div w:id="2045641178">
      <w:bodyDiv w:val="1"/>
      <w:marLeft w:val="0"/>
      <w:marRight w:val="0"/>
      <w:marTop w:val="0"/>
      <w:marBottom w:val="0"/>
      <w:divBdr>
        <w:top w:val="none" w:sz="0" w:space="0" w:color="auto"/>
        <w:left w:val="none" w:sz="0" w:space="0" w:color="auto"/>
        <w:bottom w:val="none" w:sz="0" w:space="0" w:color="auto"/>
        <w:right w:val="none" w:sz="0" w:space="0" w:color="auto"/>
      </w:divBdr>
    </w:div>
    <w:div w:id="2045862369">
      <w:bodyDiv w:val="1"/>
      <w:marLeft w:val="0"/>
      <w:marRight w:val="0"/>
      <w:marTop w:val="0"/>
      <w:marBottom w:val="0"/>
      <w:divBdr>
        <w:top w:val="none" w:sz="0" w:space="0" w:color="auto"/>
        <w:left w:val="none" w:sz="0" w:space="0" w:color="auto"/>
        <w:bottom w:val="none" w:sz="0" w:space="0" w:color="auto"/>
        <w:right w:val="none" w:sz="0" w:space="0" w:color="auto"/>
      </w:divBdr>
    </w:div>
    <w:div w:id="2045863637">
      <w:bodyDiv w:val="1"/>
      <w:marLeft w:val="0"/>
      <w:marRight w:val="0"/>
      <w:marTop w:val="0"/>
      <w:marBottom w:val="0"/>
      <w:divBdr>
        <w:top w:val="none" w:sz="0" w:space="0" w:color="auto"/>
        <w:left w:val="none" w:sz="0" w:space="0" w:color="auto"/>
        <w:bottom w:val="none" w:sz="0" w:space="0" w:color="auto"/>
        <w:right w:val="none" w:sz="0" w:space="0" w:color="auto"/>
      </w:divBdr>
    </w:div>
    <w:div w:id="2045866436">
      <w:bodyDiv w:val="1"/>
      <w:marLeft w:val="0"/>
      <w:marRight w:val="0"/>
      <w:marTop w:val="0"/>
      <w:marBottom w:val="0"/>
      <w:divBdr>
        <w:top w:val="none" w:sz="0" w:space="0" w:color="auto"/>
        <w:left w:val="none" w:sz="0" w:space="0" w:color="auto"/>
        <w:bottom w:val="none" w:sz="0" w:space="0" w:color="auto"/>
        <w:right w:val="none" w:sz="0" w:space="0" w:color="auto"/>
      </w:divBdr>
    </w:div>
    <w:div w:id="2046058599">
      <w:bodyDiv w:val="1"/>
      <w:marLeft w:val="0"/>
      <w:marRight w:val="0"/>
      <w:marTop w:val="0"/>
      <w:marBottom w:val="0"/>
      <w:divBdr>
        <w:top w:val="none" w:sz="0" w:space="0" w:color="auto"/>
        <w:left w:val="none" w:sz="0" w:space="0" w:color="auto"/>
        <w:bottom w:val="none" w:sz="0" w:space="0" w:color="auto"/>
        <w:right w:val="none" w:sz="0" w:space="0" w:color="auto"/>
      </w:divBdr>
    </w:div>
    <w:div w:id="2046060807">
      <w:bodyDiv w:val="1"/>
      <w:marLeft w:val="0"/>
      <w:marRight w:val="0"/>
      <w:marTop w:val="0"/>
      <w:marBottom w:val="0"/>
      <w:divBdr>
        <w:top w:val="none" w:sz="0" w:space="0" w:color="auto"/>
        <w:left w:val="none" w:sz="0" w:space="0" w:color="auto"/>
        <w:bottom w:val="none" w:sz="0" w:space="0" w:color="auto"/>
        <w:right w:val="none" w:sz="0" w:space="0" w:color="auto"/>
      </w:divBdr>
    </w:div>
    <w:div w:id="2046103344">
      <w:bodyDiv w:val="1"/>
      <w:marLeft w:val="0"/>
      <w:marRight w:val="0"/>
      <w:marTop w:val="0"/>
      <w:marBottom w:val="0"/>
      <w:divBdr>
        <w:top w:val="none" w:sz="0" w:space="0" w:color="auto"/>
        <w:left w:val="none" w:sz="0" w:space="0" w:color="auto"/>
        <w:bottom w:val="none" w:sz="0" w:space="0" w:color="auto"/>
        <w:right w:val="none" w:sz="0" w:space="0" w:color="auto"/>
      </w:divBdr>
    </w:div>
    <w:div w:id="2046251398">
      <w:bodyDiv w:val="1"/>
      <w:marLeft w:val="0"/>
      <w:marRight w:val="0"/>
      <w:marTop w:val="0"/>
      <w:marBottom w:val="0"/>
      <w:divBdr>
        <w:top w:val="none" w:sz="0" w:space="0" w:color="auto"/>
        <w:left w:val="none" w:sz="0" w:space="0" w:color="auto"/>
        <w:bottom w:val="none" w:sz="0" w:space="0" w:color="auto"/>
        <w:right w:val="none" w:sz="0" w:space="0" w:color="auto"/>
      </w:divBdr>
    </w:div>
    <w:div w:id="2046632187">
      <w:bodyDiv w:val="1"/>
      <w:marLeft w:val="0"/>
      <w:marRight w:val="0"/>
      <w:marTop w:val="0"/>
      <w:marBottom w:val="0"/>
      <w:divBdr>
        <w:top w:val="none" w:sz="0" w:space="0" w:color="auto"/>
        <w:left w:val="none" w:sz="0" w:space="0" w:color="auto"/>
        <w:bottom w:val="none" w:sz="0" w:space="0" w:color="auto"/>
        <w:right w:val="none" w:sz="0" w:space="0" w:color="auto"/>
      </w:divBdr>
    </w:div>
    <w:div w:id="2046635465">
      <w:bodyDiv w:val="1"/>
      <w:marLeft w:val="0"/>
      <w:marRight w:val="0"/>
      <w:marTop w:val="0"/>
      <w:marBottom w:val="0"/>
      <w:divBdr>
        <w:top w:val="none" w:sz="0" w:space="0" w:color="auto"/>
        <w:left w:val="none" w:sz="0" w:space="0" w:color="auto"/>
        <w:bottom w:val="none" w:sz="0" w:space="0" w:color="auto"/>
        <w:right w:val="none" w:sz="0" w:space="0" w:color="auto"/>
      </w:divBdr>
    </w:div>
    <w:div w:id="2046709496">
      <w:bodyDiv w:val="1"/>
      <w:marLeft w:val="0"/>
      <w:marRight w:val="0"/>
      <w:marTop w:val="0"/>
      <w:marBottom w:val="0"/>
      <w:divBdr>
        <w:top w:val="none" w:sz="0" w:space="0" w:color="auto"/>
        <w:left w:val="none" w:sz="0" w:space="0" w:color="auto"/>
        <w:bottom w:val="none" w:sz="0" w:space="0" w:color="auto"/>
        <w:right w:val="none" w:sz="0" w:space="0" w:color="auto"/>
      </w:divBdr>
    </w:div>
    <w:div w:id="2046830832">
      <w:bodyDiv w:val="1"/>
      <w:marLeft w:val="0"/>
      <w:marRight w:val="0"/>
      <w:marTop w:val="0"/>
      <w:marBottom w:val="0"/>
      <w:divBdr>
        <w:top w:val="none" w:sz="0" w:space="0" w:color="auto"/>
        <w:left w:val="none" w:sz="0" w:space="0" w:color="auto"/>
        <w:bottom w:val="none" w:sz="0" w:space="0" w:color="auto"/>
        <w:right w:val="none" w:sz="0" w:space="0" w:color="auto"/>
      </w:divBdr>
    </w:div>
    <w:div w:id="2047217079">
      <w:bodyDiv w:val="1"/>
      <w:marLeft w:val="0"/>
      <w:marRight w:val="0"/>
      <w:marTop w:val="0"/>
      <w:marBottom w:val="0"/>
      <w:divBdr>
        <w:top w:val="none" w:sz="0" w:space="0" w:color="auto"/>
        <w:left w:val="none" w:sz="0" w:space="0" w:color="auto"/>
        <w:bottom w:val="none" w:sz="0" w:space="0" w:color="auto"/>
        <w:right w:val="none" w:sz="0" w:space="0" w:color="auto"/>
      </w:divBdr>
    </w:div>
    <w:div w:id="2048019981">
      <w:bodyDiv w:val="1"/>
      <w:marLeft w:val="0"/>
      <w:marRight w:val="0"/>
      <w:marTop w:val="0"/>
      <w:marBottom w:val="0"/>
      <w:divBdr>
        <w:top w:val="none" w:sz="0" w:space="0" w:color="auto"/>
        <w:left w:val="none" w:sz="0" w:space="0" w:color="auto"/>
        <w:bottom w:val="none" w:sz="0" w:space="0" w:color="auto"/>
        <w:right w:val="none" w:sz="0" w:space="0" w:color="auto"/>
      </w:divBdr>
    </w:div>
    <w:div w:id="2048213413">
      <w:bodyDiv w:val="1"/>
      <w:marLeft w:val="0"/>
      <w:marRight w:val="0"/>
      <w:marTop w:val="0"/>
      <w:marBottom w:val="0"/>
      <w:divBdr>
        <w:top w:val="none" w:sz="0" w:space="0" w:color="auto"/>
        <w:left w:val="none" w:sz="0" w:space="0" w:color="auto"/>
        <w:bottom w:val="none" w:sz="0" w:space="0" w:color="auto"/>
        <w:right w:val="none" w:sz="0" w:space="0" w:color="auto"/>
      </w:divBdr>
    </w:div>
    <w:div w:id="2048486414">
      <w:bodyDiv w:val="1"/>
      <w:marLeft w:val="0"/>
      <w:marRight w:val="0"/>
      <w:marTop w:val="0"/>
      <w:marBottom w:val="0"/>
      <w:divBdr>
        <w:top w:val="none" w:sz="0" w:space="0" w:color="auto"/>
        <w:left w:val="none" w:sz="0" w:space="0" w:color="auto"/>
        <w:bottom w:val="none" w:sz="0" w:space="0" w:color="auto"/>
        <w:right w:val="none" w:sz="0" w:space="0" w:color="auto"/>
      </w:divBdr>
    </w:div>
    <w:div w:id="2048487409">
      <w:bodyDiv w:val="1"/>
      <w:marLeft w:val="0"/>
      <w:marRight w:val="0"/>
      <w:marTop w:val="0"/>
      <w:marBottom w:val="0"/>
      <w:divBdr>
        <w:top w:val="none" w:sz="0" w:space="0" w:color="auto"/>
        <w:left w:val="none" w:sz="0" w:space="0" w:color="auto"/>
        <w:bottom w:val="none" w:sz="0" w:space="0" w:color="auto"/>
        <w:right w:val="none" w:sz="0" w:space="0" w:color="auto"/>
      </w:divBdr>
    </w:div>
    <w:div w:id="2048527398">
      <w:bodyDiv w:val="1"/>
      <w:marLeft w:val="0"/>
      <w:marRight w:val="0"/>
      <w:marTop w:val="0"/>
      <w:marBottom w:val="0"/>
      <w:divBdr>
        <w:top w:val="none" w:sz="0" w:space="0" w:color="auto"/>
        <w:left w:val="none" w:sz="0" w:space="0" w:color="auto"/>
        <w:bottom w:val="none" w:sz="0" w:space="0" w:color="auto"/>
        <w:right w:val="none" w:sz="0" w:space="0" w:color="auto"/>
      </w:divBdr>
    </w:div>
    <w:div w:id="2048722767">
      <w:bodyDiv w:val="1"/>
      <w:marLeft w:val="0"/>
      <w:marRight w:val="0"/>
      <w:marTop w:val="0"/>
      <w:marBottom w:val="0"/>
      <w:divBdr>
        <w:top w:val="none" w:sz="0" w:space="0" w:color="auto"/>
        <w:left w:val="none" w:sz="0" w:space="0" w:color="auto"/>
        <w:bottom w:val="none" w:sz="0" w:space="0" w:color="auto"/>
        <w:right w:val="none" w:sz="0" w:space="0" w:color="auto"/>
      </w:divBdr>
    </w:div>
    <w:div w:id="2048792669">
      <w:bodyDiv w:val="1"/>
      <w:marLeft w:val="0"/>
      <w:marRight w:val="0"/>
      <w:marTop w:val="0"/>
      <w:marBottom w:val="0"/>
      <w:divBdr>
        <w:top w:val="none" w:sz="0" w:space="0" w:color="auto"/>
        <w:left w:val="none" w:sz="0" w:space="0" w:color="auto"/>
        <w:bottom w:val="none" w:sz="0" w:space="0" w:color="auto"/>
        <w:right w:val="none" w:sz="0" w:space="0" w:color="auto"/>
      </w:divBdr>
    </w:div>
    <w:div w:id="2048947593">
      <w:bodyDiv w:val="1"/>
      <w:marLeft w:val="0"/>
      <w:marRight w:val="0"/>
      <w:marTop w:val="0"/>
      <w:marBottom w:val="0"/>
      <w:divBdr>
        <w:top w:val="none" w:sz="0" w:space="0" w:color="auto"/>
        <w:left w:val="none" w:sz="0" w:space="0" w:color="auto"/>
        <w:bottom w:val="none" w:sz="0" w:space="0" w:color="auto"/>
        <w:right w:val="none" w:sz="0" w:space="0" w:color="auto"/>
      </w:divBdr>
    </w:div>
    <w:div w:id="2049210835">
      <w:bodyDiv w:val="1"/>
      <w:marLeft w:val="0"/>
      <w:marRight w:val="0"/>
      <w:marTop w:val="0"/>
      <w:marBottom w:val="0"/>
      <w:divBdr>
        <w:top w:val="none" w:sz="0" w:space="0" w:color="auto"/>
        <w:left w:val="none" w:sz="0" w:space="0" w:color="auto"/>
        <w:bottom w:val="none" w:sz="0" w:space="0" w:color="auto"/>
        <w:right w:val="none" w:sz="0" w:space="0" w:color="auto"/>
      </w:divBdr>
    </w:div>
    <w:div w:id="2049332065">
      <w:bodyDiv w:val="1"/>
      <w:marLeft w:val="0"/>
      <w:marRight w:val="0"/>
      <w:marTop w:val="0"/>
      <w:marBottom w:val="0"/>
      <w:divBdr>
        <w:top w:val="none" w:sz="0" w:space="0" w:color="auto"/>
        <w:left w:val="none" w:sz="0" w:space="0" w:color="auto"/>
        <w:bottom w:val="none" w:sz="0" w:space="0" w:color="auto"/>
        <w:right w:val="none" w:sz="0" w:space="0" w:color="auto"/>
      </w:divBdr>
    </w:div>
    <w:div w:id="2049333933">
      <w:bodyDiv w:val="1"/>
      <w:marLeft w:val="0"/>
      <w:marRight w:val="0"/>
      <w:marTop w:val="0"/>
      <w:marBottom w:val="0"/>
      <w:divBdr>
        <w:top w:val="none" w:sz="0" w:space="0" w:color="auto"/>
        <w:left w:val="none" w:sz="0" w:space="0" w:color="auto"/>
        <w:bottom w:val="none" w:sz="0" w:space="0" w:color="auto"/>
        <w:right w:val="none" w:sz="0" w:space="0" w:color="auto"/>
      </w:divBdr>
    </w:div>
    <w:div w:id="2049603453">
      <w:bodyDiv w:val="1"/>
      <w:marLeft w:val="0"/>
      <w:marRight w:val="0"/>
      <w:marTop w:val="0"/>
      <w:marBottom w:val="0"/>
      <w:divBdr>
        <w:top w:val="none" w:sz="0" w:space="0" w:color="auto"/>
        <w:left w:val="none" w:sz="0" w:space="0" w:color="auto"/>
        <w:bottom w:val="none" w:sz="0" w:space="0" w:color="auto"/>
        <w:right w:val="none" w:sz="0" w:space="0" w:color="auto"/>
      </w:divBdr>
    </w:div>
    <w:div w:id="2049604394">
      <w:bodyDiv w:val="1"/>
      <w:marLeft w:val="0"/>
      <w:marRight w:val="0"/>
      <w:marTop w:val="0"/>
      <w:marBottom w:val="0"/>
      <w:divBdr>
        <w:top w:val="none" w:sz="0" w:space="0" w:color="auto"/>
        <w:left w:val="none" w:sz="0" w:space="0" w:color="auto"/>
        <w:bottom w:val="none" w:sz="0" w:space="0" w:color="auto"/>
        <w:right w:val="none" w:sz="0" w:space="0" w:color="auto"/>
      </w:divBdr>
    </w:div>
    <w:div w:id="2049720244">
      <w:bodyDiv w:val="1"/>
      <w:marLeft w:val="0"/>
      <w:marRight w:val="0"/>
      <w:marTop w:val="0"/>
      <w:marBottom w:val="0"/>
      <w:divBdr>
        <w:top w:val="none" w:sz="0" w:space="0" w:color="auto"/>
        <w:left w:val="none" w:sz="0" w:space="0" w:color="auto"/>
        <w:bottom w:val="none" w:sz="0" w:space="0" w:color="auto"/>
        <w:right w:val="none" w:sz="0" w:space="0" w:color="auto"/>
      </w:divBdr>
    </w:div>
    <w:div w:id="2049913731">
      <w:bodyDiv w:val="1"/>
      <w:marLeft w:val="0"/>
      <w:marRight w:val="0"/>
      <w:marTop w:val="0"/>
      <w:marBottom w:val="0"/>
      <w:divBdr>
        <w:top w:val="none" w:sz="0" w:space="0" w:color="auto"/>
        <w:left w:val="none" w:sz="0" w:space="0" w:color="auto"/>
        <w:bottom w:val="none" w:sz="0" w:space="0" w:color="auto"/>
        <w:right w:val="none" w:sz="0" w:space="0" w:color="auto"/>
      </w:divBdr>
    </w:div>
    <w:div w:id="2050301458">
      <w:bodyDiv w:val="1"/>
      <w:marLeft w:val="0"/>
      <w:marRight w:val="0"/>
      <w:marTop w:val="0"/>
      <w:marBottom w:val="0"/>
      <w:divBdr>
        <w:top w:val="none" w:sz="0" w:space="0" w:color="auto"/>
        <w:left w:val="none" w:sz="0" w:space="0" w:color="auto"/>
        <w:bottom w:val="none" w:sz="0" w:space="0" w:color="auto"/>
        <w:right w:val="none" w:sz="0" w:space="0" w:color="auto"/>
      </w:divBdr>
    </w:div>
    <w:div w:id="2050374390">
      <w:bodyDiv w:val="1"/>
      <w:marLeft w:val="0"/>
      <w:marRight w:val="0"/>
      <w:marTop w:val="0"/>
      <w:marBottom w:val="0"/>
      <w:divBdr>
        <w:top w:val="none" w:sz="0" w:space="0" w:color="auto"/>
        <w:left w:val="none" w:sz="0" w:space="0" w:color="auto"/>
        <w:bottom w:val="none" w:sz="0" w:space="0" w:color="auto"/>
        <w:right w:val="none" w:sz="0" w:space="0" w:color="auto"/>
      </w:divBdr>
    </w:div>
    <w:div w:id="2050646560">
      <w:bodyDiv w:val="1"/>
      <w:marLeft w:val="0"/>
      <w:marRight w:val="0"/>
      <w:marTop w:val="0"/>
      <w:marBottom w:val="0"/>
      <w:divBdr>
        <w:top w:val="none" w:sz="0" w:space="0" w:color="auto"/>
        <w:left w:val="none" w:sz="0" w:space="0" w:color="auto"/>
        <w:bottom w:val="none" w:sz="0" w:space="0" w:color="auto"/>
        <w:right w:val="none" w:sz="0" w:space="0" w:color="auto"/>
      </w:divBdr>
    </w:div>
    <w:div w:id="2050832620">
      <w:bodyDiv w:val="1"/>
      <w:marLeft w:val="0"/>
      <w:marRight w:val="0"/>
      <w:marTop w:val="0"/>
      <w:marBottom w:val="0"/>
      <w:divBdr>
        <w:top w:val="none" w:sz="0" w:space="0" w:color="auto"/>
        <w:left w:val="none" w:sz="0" w:space="0" w:color="auto"/>
        <w:bottom w:val="none" w:sz="0" w:space="0" w:color="auto"/>
        <w:right w:val="none" w:sz="0" w:space="0" w:color="auto"/>
      </w:divBdr>
    </w:div>
    <w:div w:id="2051414674">
      <w:bodyDiv w:val="1"/>
      <w:marLeft w:val="0"/>
      <w:marRight w:val="0"/>
      <w:marTop w:val="0"/>
      <w:marBottom w:val="0"/>
      <w:divBdr>
        <w:top w:val="none" w:sz="0" w:space="0" w:color="auto"/>
        <w:left w:val="none" w:sz="0" w:space="0" w:color="auto"/>
        <w:bottom w:val="none" w:sz="0" w:space="0" w:color="auto"/>
        <w:right w:val="none" w:sz="0" w:space="0" w:color="auto"/>
      </w:divBdr>
    </w:div>
    <w:div w:id="2051490139">
      <w:bodyDiv w:val="1"/>
      <w:marLeft w:val="0"/>
      <w:marRight w:val="0"/>
      <w:marTop w:val="0"/>
      <w:marBottom w:val="0"/>
      <w:divBdr>
        <w:top w:val="none" w:sz="0" w:space="0" w:color="auto"/>
        <w:left w:val="none" w:sz="0" w:space="0" w:color="auto"/>
        <w:bottom w:val="none" w:sz="0" w:space="0" w:color="auto"/>
        <w:right w:val="none" w:sz="0" w:space="0" w:color="auto"/>
      </w:divBdr>
    </w:div>
    <w:div w:id="2051490949">
      <w:bodyDiv w:val="1"/>
      <w:marLeft w:val="0"/>
      <w:marRight w:val="0"/>
      <w:marTop w:val="0"/>
      <w:marBottom w:val="0"/>
      <w:divBdr>
        <w:top w:val="none" w:sz="0" w:space="0" w:color="auto"/>
        <w:left w:val="none" w:sz="0" w:space="0" w:color="auto"/>
        <w:bottom w:val="none" w:sz="0" w:space="0" w:color="auto"/>
        <w:right w:val="none" w:sz="0" w:space="0" w:color="auto"/>
      </w:divBdr>
    </w:div>
    <w:div w:id="2051570383">
      <w:bodyDiv w:val="1"/>
      <w:marLeft w:val="0"/>
      <w:marRight w:val="0"/>
      <w:marTop w:val="0"/>
      <w:marBottom w:val="0"/>
      <w:divBdr>
        <w:top w:val="none" w:sz="0" w:space="0" w:color="auto"/>
        <w:left w:val="none" w:sz="0" w:space="0" w:color="auto"/>
        <w:bottom w:val="none" w:sz="0" w:space="0" w:color="auto"/>
        <w:right w:val="none" w:sz="0" w:space="0" w:color="auto"/>
      </w:divBdr>
    </w:div>
    <w:div w:id="2051681527">
      <w:bodyDiv w:val="1"/>
      <w:marLeft w:val="0"/>
      <w:marRight w:val="0"/>
      <w:marTop w:val="0"/>
      <w:marBottom w:val="0"/>
      <w:divBdr>
        <w:top w:val="none" w:sz="0" w:space="0" w:color="auto"/>
        <w:left w:val="none" w:sz="0" w:space="0" w:color="auto"/>
        <w:bottom w:val="none" w:sz="0" w:space="0" w:color="auto"/>
        <w:right w:val="none" w:sz="0" w:space="0" w:color="auto"/>
      </w:divBdr>
    </w:div>
    <w:div w:id="2051687279">
      <w:bodyDiv w:val="1"/>
      <w:marLeft w:val="0"/>
      <w:marRight w:val="0"/>
      <w:marTop w:val="0"/>
      <w:marBottom w:val="0"/>
      <w:divBdr>
        <w:top w:val="none" w:sz="0" w:space="0" w:color="auto"/>
        <w:left w:val="none" w:sz="0" w:space="0" w:color="auto"/>
        <w:bottom w:val="none" w:sz="0" w:space="0" w:color="auto"/>
        <w:right w:val="none" w:sz="0" w:space="0" w:color="auto"/>
      </w:divBdr>
    </w:div>
    <w:div w:id="2052149292">
      <w:bodyDiv w:val="1"/>
      <w:marLeft w:val="0"/>
      <w:marRight w:val="0"/>
      <w:marTop w:val="0"/>
      <w:marBottom w:val="0"/>
      <w:divBdr>
        <w:top w:val="none" w:sz="0" w:space="0" w:color="auto"/>
        <w:left w:val="none" w:sz="0" w:space="0" w:color="auto"/>
        <w:bottom w:val="none" w:sz="0" w:space="0" w:color="auto"/>
        <w:right w:val="none" w:sz="0" w:space="0" w:color="auto"/>
      </w:divBdr>
    </w:div>
    <w:div w:id="2052416306">
      <w:bodyDiv w:val="1"/>
      <w:marLeft w:val="0"/>
      <w:marRight w:val="0"/>
      <w:marTop w:val="0"/>
      <w:marBottom w:val="0"/>
      <w:divBdr>
        <w:top w:val="none" w:sz="0" w:space="0" w:color="auto"/>
        <w:left w:val="none" w:sz="0" w:space="0" w:color="auto"/>
        <w:bottom w:val="none" w:sz="0" w:space="0" w:color="auto"/>
        <w:right w:val="none" w:sz="0" w:space="0" w:color="auto"/>
      </w:divBdr>
    </w:div>
    <w:div w:id="2052604944">
      <w:bodyDiv w:val="1"/>
      <w:marLeft w:val="0"/>
      <w:marRight w:val="0"/>
      <w:marTop w:val="0"/>
      <w:marBottom w:val="0"/>
      <w:divBdr>
        <w:top w:val="none" w:sz="0" w:space="0" w:color="auto"/>
        <w:left w:val="none" w:sz="0" w:space="0" w:color="auto"/>
        <w:bottom w:val="none" w:sz="0" w:space="0" w:color="auto"/>
        <w:right w:val="none" w:sz="0" w:space="0" w:color="auto"/>
      </w:divBdr>
    </w:div>
    <w:div w:id="2053185846">
      <w:bodyDiv w:val="1"/>
      <w:marLeft w:val="0"/>
      <w:marRight w:val="0"/>
      <w:marTop w:val="0"/>
      <w:marBottom w:val="0"/>
      <w:divBdr>
        <w:top w:val="none" w:sz="0" w:space="0" w:color="auto"/>
        <w:left w:val="none" w:sz="0" w:space="0" w:color="auto"/>
        <w:bottom w:val="none" w:sz="0" w:space="0" w:color="auto"/>
        <w:right w:val="none" w:sz="0" w:space="0" w:color="auto"/>
      </w:divBdr>
    </w:div>
    <w:div w:id="2053378204">
      <w:bodyDiv w:val="1"/>
      <w:marLeft w:val="0"/>
      <w:marRight w:val="0"/>
      <w:marTop w:val="0"/>
      <w:marBottom w:val="0"/>
      <w:divBdr>
        <w:top w:val="none" w:sz="0" w:space="0" w:color="auto"/>
        <w:left w:val="none" w:sz="0" w:space="0" w:color="auto"/>
        <w:bottom w:val="none" w:sz="0" w:space="0" w:color="auto"/>
        <w:right w:val="none" w:sz="0" w:space="0" w:color="auto"/>
      </w:divBdr>
    </w:div>
    <w:div w:id="2053458519">
      <w:bodyDiv w:val="1"/>
      <w:marLeft w:val="0"/>
      <w:marRight w:val="0"/>
      <w:marTop w:val="0"/>
      <w:marBottom w:val="0"/>
      <w:divBdr>
        <w:top w:val="none" w:sz="0" w:space="0" w:color="auto"/>
        <w:left w:val="none" w:sz="0" w:space="0" w:color="auto"/>
        <w:bottom w:val="none" w:sz="0" w:space="0" w:color="auto"/>
        <w:right w:val="none" w:sz="0" w:space="0" w:color="auto"/>
      </w:divBdr>
    </w:div>
    <w:div w:id="2054160491">
      <w:bodyDiv w:val="1"/>
      <w:marLeft w:val="0"/>
      <w:marRight w:val="0"/>
      <w:marTop w:val="0"/>
      <w:marBottom w:val="0"/>
      <w:divBdr>
        <w:top w:val="none" w:sz="0" w:space="0" w:color="auto"/>
        <w:left w:val="none" w:sz="0" w:space="0" w:color="auto"/>
        <w:bottom w:val="none" w:sz="0" w:space="0" w:color="auto"/>
        <w:right w:val="none" w:sz="0" w:space="0" w:color="auto"/>
      </w:divBdr>
    </w:div>
    <w:div w:id="2054232432">
      <w:bodyDiv w:val="1"/>
      <w:marLeft w:val="0"/>
      <w:marRight w:val="0"/>
      <w:marTop w:val="0"/>
      <w:marBottom w:val="0"/>
      <w:divBdr>
        <w:top w:val="none" w:sz="0" w:space="0" w:color="auto"/>
        <w:left w:val="none" w:sz="0" w:space="0" w:color="auto"/>
        <w:bottom w:val="none" w:sz="0" w:space="0" w:color="auto"/>
        <w:right w:val="none" w:sz="0" w:space="0" w:color="auto"/>
      </w:divBdr>
    </w:div>
    <w:div w:id="2054427095">
      <w:bodyDiv w:val="1"/>
      <w:marLeft w:val="0"/>
      <w:marRight w:val="0"/>
      <w:marTop w:val="0"/>
      <w:marBottom w:val="0"/>
      <w:divBdr>
        <w:top w:val="none" w:sz="0" w:space="0" w:color="auto"/>
        <w:left w:val="none" w:sz="0" w:space="0" w:color="auto"/>
        <w:bottom w:val="none" w:sz="0" w:space="0" w:color="auto"/>
        <w:right w:val="none" w:sz="0" w:space="0" w:color="auto"/>
      </w:divBdr>
    </w:div>
    <w:div w:id="2054497620">
      <w:bodyDiv w:val="1"/>
      <w:marLeft w:val="0"/>
      <w:marRight w:val="0"/>
      <w:marTop w:val="0"/>
      <w:marBottom w:val="0"/>
      <w:divBdr>
        <w:top w:val="none" w:sz="0" w:space="0" w:color="auto"/>
        <w:left w:val="none" w:sz="0" w:space="0" w:color="auto"/>
        <w:bottom w:val="none" w:sz="0" w:space="0" w:color="auto"/>
        <w:right w:val="none" w:sz="0" w:space="0" w:color="auto"/>
      </w:divBdr>
    </w:div>
    <w:div w:id="2054694433">
      <w:bodyDiv w:val="1"/>
      <w:marLeft w:val="0"/>
      <w:marRight w:val="0"/>
      <w:marTop w:val="0"/>
      <w:marBottom w:val="0"/>
      <w:divBdr>
        <w:top w:val="none" w:sz="0" w:space="0" w:color="auto"/>
        <w:left w:val="none" w:sz="0" w:space="0" w:color="auto"/>
        <w:bottom w:val="none" w:sz="0" w:space="0" w:color="auto"/>
        <w:right w:val="none" w:sz="0" w:space="0" w:color="auto"/>
      </w:divBdr>
    </w:div>
    <w:div w:id="2054764263">
      <w:bodyDiv w:val="1"/>
      <w:marLeft w:val="0"/>
      <w:marRight w:val="0"/>
      <w:marTop w:val="0"/>
      <w:marBottom w:val="0"/>
      <w:divBdr>
        <w:top w:val="none" w:sz="0" w:space="0" w:color="auto"/>
        <w:left w:val="none" w:sz="0" w:space="0" w:color="auto"/>
        <w:bottom w:val="none" w:sz="0" w:space="0" w:color="auto"/>
        <w:right w:val="none" w:sz="0" w:space="0" w:color="auto"/>
      </w:divBdr>
    </w:div>
    <w:div w:id="2054766490">
      <w:bodyDiv w:val="1"/>
      <w:marLeft w:val="0"/>
      <w:marRight w:val="0"/>
      <w:marTop w:val="0"/>
      <w:marBottom w:val="0"/>
      <w:divBdr>
        <w:top w:val="none" w:sz="0" w:space="0" w:color="auto"/>
        <w:left w:val="none" w:sz="0" w:space="0" w:color="auto"/>
        <w:bottom w:val="none" w:sz="0" w:space="0" w:color="auto"/>
        <w:right w:val="none" w:sz="0" w:space="0" w:color="auto"/>
      </w:divBdr>
    </w:div>
    <w:div w:id="2054768277">
      <w:bodyDiv w:val="1"/>
      <w:marLeft w:val="0"/>
      <w:marRight w:val="0"/>
      <w:marTop w:val="0"/>
      <w:marBottom w:val="0"/>
      <w:divBdr>
        <w:top w:val="none" w:sz="0" w:space="0" w:color="auto"/>
        <w:left w:val="none" w:sz="0" w:space="0" w:color="auto"/>
        <w:bottom w:val="none" w:sz="0" w:space="0" w:color="auto"/>
        <w:right w:val="none" w:sz="0" w:space="0" w:color="auto"/>
      </w:divBdr>
    </w:div>
    <w:div w:id="2054770578">
      <w:bodyDiv w:val="1"/>
      <w:marLeft w:val="0"/>
      <w:marRight w:val="0"/>
      <w:marTop w:val="0"/>
      <w:marBottom w:val="0"/>
      <w:divBdr>
        <w:top w:val="none" w:sz="0" w:space="0" w:color="auto"/>
        <w:left w:val="none" w:sz="0" w:space="0" w:color="auto"/>
        <w:bottom w:val="none" w:sz="0" w:space="0" w:color="auto"/>
        <w:right w:val="none" w:sz="0" w:space="0" w:color="auto"/>
      </w:divBdr>
    </w:div>
    <w:div w:id="2054771875">
      <w:bodyDiv w:val="1"/>
      <w:marLeft w:val="0"/>
      <w:marRight w:val="0"/>
      <w:marTop w:val="0"/>
      <w:marBottom w:val="0"/>
      <w:divBdr>
        <w:top w:val="none" w:sz="0" w:space="0" w:color="auto"/>
        <w:left w:val="none" w:sz="0" w:space="0" w:color="auto"/>
        <w:bottom w:val="none" w:sz="0" w:space="0" w:color="auto"/>
        <w:right w:val="none" w:sz="0" w:space="0" w:color="auto"/>
      </w:divBdr>
    </w:div>
    <w:div w:id="2054961571">
      <w:bodyDiv w:val="1"/>
      <w:marLeft w:val="0"/>
      <w:marRight w:val="0"/>
      <w:marTop w:val="0"/>
      <w:marBottom w:val="0"/>
      <w:divBdr>
        <w:top w:val="none" w:sz="0" w:space="0" w:color="auto"/>
        <w:left w:val="none" w:sz="0" w:space="0" w:color="auto"/>
        <w:bottom w:val="none" w:sz="0" w:space="0" w:color="auto"/>
        <w:right w:val="none" w:sz="0" w:space="0" w:color="auto"/>
      </w:divBdr>
    </w:div>
    <w:div w:id="2055035367">
      <w:bodyDiv w:val="1"/>
      <w:marLeft w:val="0"/>
      <w:marRight w:val="0"/>
      <w:marTop w:val="0"/>
      <w:marBottom w:val="0"/>
      <w:divBdr>
        <w:top w:val="none" w:sz="0" w:space="0" w:color="auto"/>
        <w:left w:val="none" w:sz="0" w:space="0" w:color="auto"/>
        <w:bottom w:val="none" w:sz="0" w:space="0" w:color="auto"/>
        <w:right w:val="none" w:sz="0" w:space="0" w:color="auto"/>
      </w:divBdr>
    </w:div>
    <w:div w:id="2055231537">
      <w:bodyDiv w:val="1"/>
      <w:marLeft w:val="0"/>
      <w:marRight w:val="0"/>
      <w:marTop w:val="0"/>
      <w:marBottom w:val="0"/>
      <w:divBdr>
        <w:top w:val="none" w:sz="0" w:space="0" w:color="auto"/>
        <w:left w:val="none" w:sz="0" w:space="0" w:color="auto"/>
        <w:bottom w:val="none" w:sz="0" w:space="0" w:color="auto"/>
        <w:right w:val="none" w:sz="0" w:space="0" w:color="auto"/>
      </w:divBdr>
    </w:div>
    <w:div w:id="2055303881">
      <w:bodyDiv w:val="1"/>
      <w:marLeft w:val="0"/>
      <w:marRight w:val="0"/>
      <w:marTop w:val="0"/>
      <w:marBottom w:val="0"/>
      <w:divBdr>
        <w:top w:val="none" w:sz="0" w:space="0" w:color="auto"/>
        <w:left w:val="none" w:sz="0" w:space="0" w:color="auto"/>
        <w:bottom w:val="none" w:sz="0" w:space="0" w:color="auto"/>
        <w:right w:val="none" w:sz="0" w:space="0" w:color="auto"/>
      </w:divBdr>
    </w:div>
    <w:div w:id="2055808174">
      <w:bodyDiv w:val="1"/>
      <w:marLeft w:val="0"/>
      <w:marRight w:val="0"/>
      <w:marTop w:val="0"/>
      <w:marBottom w:val="0"/>
      <w:divBdr>
        <w:top w:val="none" w:sz="0" w:space="0" w:color="auto"/>
        <w:left w:val="none" w:sz="0" w:space="0" w:color="auto"/>
        <w:bottom w:val="none" w:sz="0" w:space="0" w:color="auto"/>
        <w:right w:val="none" w:sz="0" w:space="0" w:color="auto"/>
      </w:divBdr>
    </w:div>
    <w:div w:id="2055882423">
      <w:bodyDiv w:val="1"/>
      <w:marLeft w:val="0"/>
      <w:marRight w:val="0"/>
      <w:marTop w:val="0"/>
      <w:marBottom w:val="0"/>
      <w:divBdr>
        <w:top w:val="none" w:sz="0" w:space="0" w:color="auto"/>
        <w:left w:val="none" w:sz="0" w:space="0" w:color="auto"/>
        <w:bottom w:val="none" w:sz="0" w:space="0" w:color="auto"/>
        <w:right w:val="none" w:sz="0" w:space="0" w:color="auto"/>
      </w:divBdr>
    </w:div>
    <w:div w:id="2055888511">
      <w:bodyDiv w:val="1"/>
      <w:marLeft w:val="0"/>
      <w:marRight w:val="0"/>
      <w:marTop w:val="0"/>
      <w:marBottom w:val="0"/>
      <w:divBdr>
        <w:top w:val="none" w:sz="0" w:space="0" w:color="auto"/>
        <w:left w:val="none" w:sz="0" w:space="0" w:color="auto"/>
        <w:bottom w:val="none" w:sz="0" w:space="0" w:color="auto"/>
        <w:right w:val="none" w:sz="0" w:space="0" w:color="auto"/>
      </w:divBdr>
    </w:div>
    <w:div w:id="2055957317">
      <w:bodyDiv w:val="1"/>
      <w:marLeft w:val="0"/>
      <w:marRight w:val="0"/>
      <w:marTop w:val="0"/>
      <w:marBottom w:val="0"/>
      <w:divBdr>
        <w:top w:val="none" w:sz="0" w:space="0" w:color="auto"/>
        <w:left w:val="none" w:sz="0" w:space="0" w:color="auto"/>
        <w:bottom w:val="none" w:sz="0" w:space="0" w:color="auto"/>
        <w:right w:val="none" w:sz="0" w:space="0" w:color="auto"/>
      </w:divBdr>
    </w:div>
    <w:div w:id="2056267478">
      <w:bodyDiv w:val="1"/>
      <w:marLeft w:val="0"/>
      <w:marRight w:val="0"/>
      <w:marTop w:val="0"/>
      <w:marBottom w:val="0"/>
      <w:divBdr>
        <w:top w:val="none" w:sz="0" w:space="0" w:color="auto"/>
        <w:left w:val="none" w:sz="0" w:space="0" w:color="auto"/>
        <w:bottom w:val="none" w:sz="0" w:space="0" w:color="auto"/>
        <w:right w:val="none" w:sz="0" w:space="0" w:color="auto"/>
      </w:divBdr>
    </w:div>
    <w:div w:id="2056270721">
      <w:bodyDiv w:val="1"/>
      <w:marLeft w:val="0"/>
      <w:marRight w:val="0"/>
      <w:marTop w:val="0"/>
      <w:marBottom w:val="0"/>
      <w:divBdr>
        <w:top w:val="none" w:sz="0" w:space="0" w:color="auto"/>
        <w:left w:val="none" w:sz="0" w:space="0" w:color="auto"/>
        <w:bottom w:val="none" w:sz="0" w:space="0" w:color="auto"/>
        <w:right w:val="none" w:sz="0" w:space="0" w:color="auto"/>
      </w:divBdr>
    </w:div>
    <w:div w:id="2056392264">
      <w:bodyDiv w:val="1"/>
      <w:marLeft w:val="0"/>
      <w:marRight w:val="0"/>
      <w:marTop w:val="0"/>
      <w:marBottom w:val="0"/>
      <w:divBdr>
        <w:top w:val="none" w:sz="0" w:space="0" w:color="auto"/>
        <w:left w:val="none" w:sz="0" w:space="0" w:color="auto"/>
        <w:bottom w:val="none" w:sz="0" w:space="0" w:color="auto"/>
        <w:right w:val="none" w:sz="0" w:space="0" w:color="auto"/>
      </w:divBdr>
    </w:div>
    <w:div w:id="2056464312">
      <w:bodyDiv w:val="1"/>
      <w:marLeft w:val="0"/>
      <w:marRight w:val="0"/>
      <w:marTop w:val="0"/>
      <w:marBottom w:val="0"/>
      <w:divBdr>
        <w:top w:val="none" w:sz="0" w:space="0" w:color="auto"/>
        <w:left w:val="none" w:sz="0" w:space="0" w:color="auto"/>
        <w:bottom w:val="none" w:sz="0" w:space="0" w:color="auto"/>
        <w:right w:val="none" w:sz="0" w:space="0" w:color="auto"/>
      </w:divBdr>
    </w:div>
    <w:div w:id="2056587583">
      <w:bodyDiv w:val="1"/>
      <w:marLeft w:val="0"/>
      <w:marRight w:val="0"/>
      <w:marTop w:val="0"/>
      <w:marBottom w:val="0"/>
      <w:divBdr>
        <w:top w:val="none" w:sz="0" w:space="0" w:color="auto"/>
        <w:left w:val="none" w:sz="0" w:space="0" w:color="auto"/>
        <w:bottom w:val="none" w:sz="0" w:space="0" w:color="auto"/>
        <w:right w:val="none" w:sz="0" w:space="0" w:color="auto"/>
      </w:divBdr>
    </w:div>
    <w:div w:id="2056655058">
      <w:bodyDiv w:val="1"/>
      <w:marLeft w:val="0"/>
      <w:marRight w:val="0"/>
      <w:marTop w:val="0"/>
      <w:marBottom w:val="0"/>
      <w:divBdr>
        <w:top w:val="none" w:sz="0" w:space="0" w:color="auto"/>
        <w:left w:val="none" w:sz="0" w:space="0" w:color="auto"/>
        <w:bottom w:val="none" w:sz="0" w:space="0" w:color="auto"/>
        <w:right w:val="none" w:sz="0" w:space="0" w:color="auto"/>
      </w:divBdr>
    </w:div>
    <w:div w:id="2056731376">
      <w:bodyDiv w:val="1"/>
      <w:marLeft w:val="0"/>
      <w:marRight w:val="0"/>
      <w:marTop w:val="0"/>
      <w:marBottom w:val="0"/>
      <w:divBdr>
        <w:top w:val="none" w:sz="0" w:space="0" w:color="auto"/>
        <w:left w:val="none" w:sz="0" w:space="0" w:color="auto"/>
        <w:bottom w:val="none" w:sz="0" w:space="0" w:color="auto"/>
        <w:right w:val="none" w:sz="0" w:space="0" w:color="auto"/>
      </w:divBdr>
    </w:div>
    <w:div w:id="2056808704">
      <w:bodyDiv w:val="1"/>
      <w:marLeft w:val="0"/>
      <w:marRight w:val="0"/>
      <w:marTop w:val="0"/>
      <w:marBottom w:val="0"/>
      <w:divBdr>
        <w:top w:val="none" w:sz="0" w:space="0" w:color="auto"/>
        <w:left w:val="none" w:sz="0" w:space="0" w:color="auto"/>
        <w:bottom w:val="none" w:sz="0" w:space="0" w:color="auto"/>
        <w:right w:val="none" w:sz="0" w:space="0" w:color="auto"/>
      </w:divBdr>
    </w:div>
    <w:div w:id="2056850242">
      <w:bodyDiv w:val="1"/>
      <w:marLeft w:val="0"/>
      <w:marRight w:val="0"/>
      <w:marTop w:val="0"/>
      <w:marBottom w:val="0"/>
      <w:divBdr>
        <w:top w:val="none" w:sz="0" w:space="0" w:color="auto"/>
        <w:left w:val="none" w:sz="0" w:space="0" w:color="auto"/>
        <w:bottom w:val="none" w:sz="0" w:space="0" w:color="auto"/>
        <w:right w:val="none" w:sz="0" w:space="0" w:color="auto"/>
      </w:divBdr>
    </w:div>
    <w:div w:id="2057003837">
      <w:bodyDiv w:val="1"/>
      <w:marLeft w:val="0"/>
      <w:marRight w:val="0"/>
      <w:marTop w:val="0"/>
      <w:marBottom w:val="0"/>
      <w:divBdr>
        <w:top w:val="none" w:sz="0" w:space="0" w:color="auto"/>
        <w:left w:val="none" w:sz="0" w:space="0" w:color="auto"/>
        <w:bottom w:val="none" w:sz="0" w:space="0" w:color="auto"/>
        <w:right w:val="none" w:sz="0" w:space="0" w:color="auto"/>
      </w:divBdr>
    </w:div>
    <w:div w:id="2057073932">
      <w:bodyDiv w:val="1"/>
      <w:marLeft w:val="0"/>
      <w:marRight w:val="0"/>
      <w:marTop w:val="0"/>
      <w:marBottom w:val="0"/>
      <w:divBdr>
        <w:top w:val="none" w:sz="0" w:space="0" w:color="auto"/>
        <w:left w:val="none" w:sz="0" w:space="0" w:color="auto"/>
        <w:bottom w:val="none" w:sz="0" w:space="0" w:color="auto"/>
        <w:right w:val="none" w:sz="0" w:space="0" w:color="auto"/>
      </w:divBdr>
    </w:div>
    <w:div w:id="2057317582">
      <w:bodyDiv w:val="1"/>
      <w:marLeft w:val="0"/>
      <w:marRight w:val="0"/>
      <w:marTop w:val="0"/>
      <w:marBottom w:val="0"/>
      <w:divBdr>
        <w:top w:val="none" w:sz="0" w:space="0" w:color="auto"/>
        <w:left w:val="none" w:sz="0" w:space="0" w:color="auto"/>
        <w:bottom w:val="none" w:sz="0" w:space="0" w:color="auto"/>
        <w:right w:val="none" w:sz="0" w:space="0" w:color="auto"/>
      </w:divBdr>
    </w:div>
    <w:div w:id="2057389481">
      <w:bodyDiv w:val="1"/>
      <w:marLeft w:val="0"/>
      <w:marRight w:val="0"/>
      <w:marTop w:val="0"/>
      <w:marBottom w:val="0"/>
      <w:divBdr>
        <w:top w:val="none" w:sz="0" w:space="0" w:color="auto"/>
        <w:left w:val="none" w:sz="0" w:space="0" w:color="auto"/>
        <w:bottom w:val="none" w:sz="0" w:space="0" w:color="auto"/>
        <w:right w:val="none" w:sz="0" w:space="0" w:color="auto"/>
      </w:divBdr>
    </w:div>
    <w:div w:id="2057391557">
      <w:bodyDiv w:val="1"/>
      <w:marLeft w:val="0"/>
      <w:marRight w:val="0"/>
      <w:marTop w:val="0"/>
      <w:marBottom w:val="0"/>
      <w:divBdr>
        <w:top w:val="none" w:sz="0" w:space="0" w:color="auto"/>
        <w:left w:val="none" w:sz="0" w:space="0" w:color="auto"/>
        <w:bottom w:val="none" w:sz="0" w:space="0" w:color="auto"/>
        <w:right w:val="none" w:sz="0" w:space="0" w:color="auto"/>
      </w:divBdr>
    </w:div>
    <w:div w:id="2057466349">
      <w:bodyDiv w:val="1"/>
      <w:marLeft w:val="0"/>
      <w:marRight w:val="0"/>
      <w:marTop w:val="0"/>
      <w:marBottom w:val="0"/>
      <w:divBdr>
        <w:top w:val="none" w:sz="0" w:space="0" w:color="auto"/>
        <w:left w:val="none" w:sz="0" w:space="0" w:color="auto"/>
        <w:bottom w:val="none" w:sz="0" w:space="0" w:color="auto"/>
        <w:right w:val="none" w:sz="0" w:space="0" w:color="auto"/>
      </w:divBdr>
    </w:div>
    <w:div w:id="2057511226">
      <w:bodyDiv w:val="1"/>
      <w:marLeft w:val="0"/>
      <w:marRight w:val="0"/>
      <w:marTop w:val="0"/>
      <w:marBottom w:val="0"/>
      <w:divBdr>
        <w:top w:val="none" w:sz="0" w:space="0" w:color="auto"/>
        <w:left w:val="none" w:sz="0" w:space="0" w:color="auto"/>
        <w:bottom w:val="none" w:sz="0" w:space="0" w:color="auto"/>
        <w:right w:val="none" w:sz="0" w:space="0" w:color="auto"/>
      </w:divBdr>
    </w:div>
    <w:div w:id="2058047553">
      <w:bodyDiv w:val="1"/>
      <w:marLeft w:val="0"/>
      <w:marRight w:val="0"/>
      <w:marTop w:val="0"/>
      <w:marBottom w:val="0"/>
      <w:divBdr>
        <w:top w:val="none" w:sz="0" w:space="0" w:color="auto"/>
        <w:left w:val="none" w:sz="0" w:space="0" w:color="auto"/>
        <w:bottom w:val="none" w:sz="0" w:space="0" w:color="auto"/>
        <w:right w:val="none" w:sz="0" w:space="0" w:color="auto"/>
      </w:divBdr>
    </w:div>
    <w:div w:id="2058118680">
      <w:bodyDiv w:val="1"/>
      <w:marLeft w:val="0"/>
      <w:marRight w:val="0"/>
      <w:marTop w:val="0"/>
      <w:marBottom w:val="0"/>
      <w:divBdr>
        <w:top w:val="none" w:sz="0" w:space="0" w:color="auto"/>
        <w:left w:val="none" w:sz="0" w:space="0" w:color="auto"/>
        <w:bottom w:val="none" w:sz="0" w:space="0" w:color="auto"/>
        <w:right w:val="none" w:sz="0" w:space="0" w:color="auto"/>
      </w:divBdr>
    </w:div>
    <w:div w:id="2058233689">
      <w:bodyDiv w:val="1"/>
      <w:marLeft w:val="0"/>
      <w:marRight w:val="0"/>
      <w:marTop w:val="0"/>
      <w:marBottom w:val="0"/>
      <w:divBdr>
        <w:top w:val="none" w:sz="0" w:space="0" w:color="auto"/>
        <w:left w:val="none" w:sz="0" w:space="0" w:color="auto"/>
        <w:bottom w:val="none" w:sz="0" w:space="0" w:color="auto"/>
        <w:right w:val="none" w:sz="0" w:space="0" w:color="auto"/>
      </w:divBdr>
    </w:div>
    <w:div w:id="2058236714">
      <w:bodyDiv w:val="1"/>
      <w:marLeft w:val="0"/>
      <w:marRight w:val="0"/>
      <w:marTop w:val="0"/>
      <w:marBottom w:val="0"/>
      <w:divBdr>
        <w:top w:val="none" w:sz="0" w:space="0" w:color="auto"/>
        <w:left w:val="none" w:sz="0" w:space="0" w:color="auto"/>
        <w:bottom w:val="none" w:sz="0" w:space="0" w:color="auto"/>
        <w:right w:val="none" w:sz="0" w:space="0" w:color="auto"/>
      </w:divBdr>
    </w:div>
    <w:div w:id="2058385293">
      <w:bodyDiv w:val="1"/>
      <w:marLeft w:val="0"/>
      <w:marRight w:val="0"/>
      <w:marTop w:val="0"/>
      <w:marBottom w:val="0"/>
      <w:divBdr>
        <w:top w:val="none" w:sz="0" w:space="0" w:color="auto"/>
        <w:left w:val="none" w:sz="0" w:space="0" w:color="auto"/>
        <w:bottom w:val="none" w:sz="0" w:space="0" w:color="auto"/>
        <w:right w:val="none" w:sz="0" w:space="0" w:color="auto"/>
      </w:divBdr>
    </w:div>
    <w:div w:id="2058506319">
      <w:bodyDiv w:val="1"/>
      <w:marLeft w:val="0"/>
      <w:marRight w:val="0"/>
      <w:marTop w:val="0"/>
      <w:marBottom w:val="0"/>
      <w:divBdr>
        <w:top w:val="none" w:sz="0" w:space="0" w:color="auto"/>
        <w:left w:val="none" w:sz="0" w:space="0" w:color="auto"/>
        <w:bottom w:val="none" w:sz="0" w:space="0" w:color="auto"/>
        <w:right w:val="none" w:sz="0" w:space="0" w:color="auto"/>
      </w:divBdr>
    </w:div>
    <w:div w:id="2058510982">
      <w:bodyDiv w:val="1"/>
      <w:marLeft w:val="0"/>
      <w:marRight w:val="0"/>
      <w:marTop w:val="0"/>
      <w:marBottom w:val="0"/>
      <w:divBdr>
        <w:top w:val="none" w:sz="0" w:space="0" w:color="auto"/>
        <w:left w:val="none" w:sz="0" w:space="0" w:color="auto"/>
        <w:bottom w:val="none" w:sz="0" w:space="0" w:color="auto"/>
        <w:right w:val="none" w:sz="0" w:space="0" w:color="auto"/>
      </w:divBdr>
    </w:div>
    <w:div w:id="2058813686">
      <w:bodyDiv w:val="1"/>
      <w:marLeft w:val="0"/>
      <w:marRight w:val="0"/>
      <w:marTop w:val="0"/>
      <w:marBottom w:val="0"/>
      <w:divBdr>
        <w:top w:val="none" w:sz="0" w:space="0" w:color="auto"/>
        <w:left w:val="none" w:sz="0" w:space="0" w:color="auto"/>
        <w:bottom w:val="none" w:sz="0" w:space="0" w:color="auto"/>
        <w:right w:val="none" w:sz="0" w:space="0" w:color="auto"/>
      </w:divBdr>
    </w:div>
    <w:div w:id="2059091122">
      <w:bodyDiv w:val="1"/>
      <w:marLeft w:val="0"/>
      <w:marRight w:val="0"/>
      <w:marTop w:val="0"/>
      <w:marBottom w:val="0"/>
      <w:divBdr>
        <w:top w:val="none" w:sz="0" w:space="0" w:color="auto"/>
        <w:left w:val="none" w:sz="0" w:space="0" w:color="auto"/>
        <w:bottom w:val="none" w:sz="0" w:space="0" w:color="auto"/>
        <w:right w:val="none" w:sz="0" w:space="0" w:color="auto"/>
      </w:divBdr>
    </w:div>
    <w:div w:id="2059160127">
      <w:bodyDiv w:val="1"/>
      <w:marLeft w:val="0"/>
      <w:marRight w:val="0"/>
      <w:marTop w:val="0"/>
      <w:marBottom w:val="0"/>
      <w:divBdr>
        <w:top w:val="none" w:sz="0" w:space="0" w:color="auto"/>
        <w:left w:val="none" w:sz="0" w:space="0" w:color="auto"/>
        <w:bottom w:val="none" w:sz="0" w:space="0" w:color="auto"/>
        <w:right w:val="none" w:sz="0" w:space="0" w:color="auto"/>
      </w:divBdr>
    </w:div>
    <w:div w:id="2059282488">
      <w:bodyDiv w:val="1"/>
      <w:marLeft w:val="0"/>
      <w:marRight w:val="0"/>
      <w:marTop w:val="0"/>
      <w:marBottom w:val="0"/>
      <w:divBdr>
        <w:top w:val="none" w:sz="0" w:space="0" w:color="auto"/>
        <w:left w:val="none" w:sz="0" w:space="0" w:color="auto"/>
        <w:bottom w:val="none" w:sz="0" w:space="0" w:color="auto"/>
        <w:right w:val="none" w:sz="0" w:space="0" w:color="auto"/>
      </w:divBdr>
    </w:div>
    <w:div w:id="2059815521">
      <w:bodyDiv w:val="1"/>
      <w:marLeft w:val="0"/>
      <w:marRight w:val="0"/>
      <w:marTop w:val="0"/>
      <w:marBottom w:val="0"/>
      <w:divBdr>
        <w:top w:val="none" w:sz="0" w:space="0" w:color="auto"/>
        <w:left w:val="none" w:sz="0" w:space="0" w:color="auto"/>
        <w:bottom w:val="none" w:sz="0" w:space="0" w:color="auto"/>
        <w:right w:val="none" w:sz="0" w:space="0" w:color="auto"/>
      </w:divBdr>
    </w:div>
    <w:div w:id="2059939852">
      <w:bodyDiv w:val="1"/>
      <w:marLeft w:val="0"/>
      <w:marRight w:val="0"/>
      <w:marTop w:val="0"/>
      <w:marBottom w:val="0"/>
      <w:divBdr>
        <w:top w:val="none" w:sz="0" w:space="0" w:color="auto"/>
        <w:left w:val="none" w:sz="0" w:space="0" w:color="auto"/>
        <w:bottom w:val="none" w:sz="0" w:space="0" w:color="auto"/>
        <w:right w:val="none" w:sz="0" w:space="0" w:color="auto"/>
      </w:divBdr>
    </w:div>
    <w:div w:id="2060088886">
      <w:bodyDiv w:val="1"/>
      <w:marLeft w:val="0"/>
      <w:marRight w:val="0"/>
      <w:marTop w:val="0"/>
      <w:marBottom w:val="0"/>
      <w:divBdr>
        <w:top w:val="none" w:sz="0" w:space="0" w:color="auto"/>
        <w:left w:val="none" w:sz="0" w:space="0" w:color="auto"/>
        <w:bottom w:val="none" w:sz="0" w:space="0" w:color="auto"/>
        <w:right w:val="none" w:sz="0" w:space="0" w:color="auto"/>
      </w:divBdr>
    </w:div>
    <w:div w:id="2060276746">
      <w:bodyDiv w:val="1"/>
      <w:marLeft w:val="0"/>
      <w:marRight w:val="0"/>
      <w:marTop w:val="0"/>
      <w:marBottom w:val="0"/>
      <w:divBdr>
        <w:top w:val="none" w:sz="0" w:space="0" w:color="auto"/>
        <w:left w:val="none" w:sz="0" w:space="0" w:color="auto"/>
        <w:bottom w:val="none" w:sz="0" w:space="0" w:color="auto"/>
        <w:right w:val="none" w:sz="0" w:space="0" w:color="auto"/>
      </w:divBdr>
    </w:div>
    <w:div w:id="2060277902">
      <w:bodyDiv w:val="1"/>
      <w:marLeft w:val="0"/>
      <w:marRight w:val="0"/>
      <w:marTop w:val="0"/>
      <w:marBottom w:val="0"/>
      <w:divBdr>
        <w:top w:val="none" w:sz="0" w:space="0" w:color="auto"/>
        <w:left w:val="none" w:sz="0" w:space="0" w:color="auto"/>
        <w:bottom w:val="none" w:sz="0" w:space="0" w:color="auto"/>
        <w:right w:val="none" w:sz="0" w:space="0" w:color="auto"/>
      </w:divBdr>
    </w:div>
    <w:div w:id="2060548490">
      <w:bodyDiv w:val="1"/>
      <w:marLeft w:val="0"/>
      <w:marRight w:val="0"/>
      <w:marTop w:val="0"/>
      <w:marBottom w:val="0"/>
      <w:divBdr>
        <w:top w:val="none" w:sz="0" w:space="0" w:color="auto"/>
        <w:left w:val="none" w:sz="0" w:space="0" w:color="auto"/>
        <w:bottom w:val="none" w:sz="0" w:space="0" w:color="auto"/>
        <w:right w:val="none" w:sz="0" w:space="0" w:color="auto"/>
      </w:divBdr>
    </w:div>
    <w:div w:id="2060661734">
      <w:bodyDiv w:val="1"/>
      <w:marLeft w:val="0"/>
      <w:marRight w:val="0"/>
      <w:marTop w:val="0"/>
      <w:marBottom w:val="0"/>
      <w:divBdr>
        <w:top w:val="none" w:sz="0" w:space="0" w:color="auto"/>
        <w:left w:val="none" w:sz="0" w:space="0" w:color="auto"/>
        <w:bottom w:val="none" w:sz="0" w:space="0" w:color="auto"/>
        <w:right w:val="none" w:sz="0" w:space="0" w:color="auto"/>
      </w:divBdr>
    </w:div>
    <w:div w:id="2060737751">
      <w:bodyDiv w:val="1"/>
      <w:marLeft w:val="0"/>
      <w:marRight w:val="0"/>
      <w:marTop w:val="0"/>
      <w:marBottom w:val="0"/>
      <w:divBdr>
        <w:top w:val="none" w:sz="0" w:space="0" w:color="auto"/>
        <w:left w:val="none" w:sz="0" w:space="0" w:color="auto"/>
        <w:bottom w:val="none" w:sz="0" w:space="0" w:color="auto"/>
        <w:right w:val="none" w:sz="0" w:space="0" w:color="auto"/>
      </w:divBdr>
    </w:div>
    <w:div w:id="2061055029">
      <w:bodyDiv w:val="1"/>
      <w:marLeft w:val="0"/>
      <w:marRight w:val="0"/>
      <w:marTop w:val="0"/>
      <w:marBottom w:val="0"/>
      <w:divBdr>
        <w:top w:val="none" w:sz="0" w:space="0" w:color="auto"/>
        <w:left w:val="none" w:sz="0" w:space="0" w:color="auto"/>
        <w:bottom w:val="none" w:sz="0" w:space="0" w:color="auto"/>
        <w:right w:val="none" w:sz="0" w:space="0" w:color="auto"/>
      </w:divBdr>
    </w:div>
    <w:div w:id="2061321107">
      <w:bodyDiv w:val="1"/>
      <w:marLeft w:val="0"/>
      <w:marRight w:val="0"/>
      <w:marTop w:val="0"/>
      <w:marBottom w:val="0"/>
      <w:divBdr>
        <w:top w:val="none" w:sz="0" w:space="0" w:color="auto"/>
        <w:left w:val="none" w:sz="0" w:space="0" w:color="auto"/>
        <w:bottom w:val="none" w:sz="0" w:space="0" w:color="auto"/>
        <w:right w:val="none" w:sz="0" w:space="0" w:color="auto"/>
      </w:divBdr>
    </w:div>
    <w:div w:id="2061392824">
      <w:bodyDiv w:val="1"/>
      <w:marLeft w:val="0"/>
      <w:marRight w:val="0"/>
      <w:marTop w:val="0"/>
      <w:marBottom w:val="0"/>
      <w:divBdr>
        <w:top w:val="none" w:sz="0" w:space="0" w:color="auto"/>
        <w:left w:val="none" w:sz="0" w:space="0" w:color="auto"/>
        <w:bottom w:val="none" w:sz="0" w:space="0" w:color="auto"/>
        <w:right w:val="none" w:sz="0" w:space="0" w:color="auto"/>
      </w:divBdr>
    </w:div>
    <w:div w:id="2061778690">
      <w:bodyDiv w:val="1"/>
      <w:marLeft w:val="0"/>
      <w:marRight w:val="0"/>
      <w:marTop w:val="0"/>
      <w:marBottom w:val="0"/>
      <w:divBdr>
        <w:top w:val="none" w:sz="0" w:space="0" w:color="auto"/>
        <w:left w:val="none" w:sz="0" w:space="0" w:color="auto"/>
        <w:bottom w:val="none" w:sz="0" w:space="0" w:color="auto"/>
        <w:right w:val="none" w:sz="0" w:space="0" w:color="auto"/>
      </w:divBdr>
    </w:div>
    <w:div w:id="2061778906">
      <w:bodyDiv w:val="1"/>
      <w:marLeft w:val="0"/>
      <w:marRight w:val="0"/>
      <w:marTop w:val="0"/>
      <w:marBottom w:val="0"/>
      <w:divBdr>
        <w:top w:val="none" w:sz="0" w:space="0" w:color="auto"/>
        <w:left w:val="none" w:sz="0" w:space="0" w:color="auto"/>
        <w:bottom w:val="none" w:sz="0" w:space="0" w:color="auto"/>
        <w:right w:val="none" w:sz="0" w:space="0" w:color="auto"/>
      </w:divBdr>
    </w:div>
    <w:div w:id="2061782044">
      <w:bodyDiv w:val="1"/>
      <w:marLeft w:val="0"/>
      <w:marRight w:val="0"/>
      <w:marTop w:val="0"/>
      <w:marBottom w:val="0"/>
      <w:divBdr>
        <w:top w:val="none" w:sz="0" w:space="0" w:color="auto"/>
        <w:left w:val="none" w:sz="0" w:space="0" w:color="auto"/>
        <w:bottom w:val="none" w:sz="0" w:space="0" w:color="auto"/>
        <w:right w:val="none" w:sz="0" w:space="0" w:color="auto"/>
      </w:divBdr>
    </w:div>
    <w:div w:id="2062097614">
      <w:bodyDiv w:val="1"/>
      <w:marLeft w:val="0"/>
      <w:marRight w:val="0"/>
      <w:marTop w:val="0"/>
      <w:marBottom w:val="0"/>
      <w:divBdr>
        <w:top w:val="none" w:sz="0" w:space="0" w:color="auto"/>
        <w:left w:val="none" w:sz="0" w:space="0" w:color="auto"/>
        <w:bottom w:val="none" w:sz="0" w:space="0" w:color="auto"/>
        <w:right w:val="none" w:sz="0" w:space="0" w:color="auto"/>
      </w:divBdr>
    </w:div>
    <w:div w:id="2062437859">
      <w:bodyDiv w:val="1"/>
      <w:marLeft w:val="0"/>
      <w:marRight w:val="0"/>
      <w:marTop w:val="0"/>
      <w:marBottom w:val="0"/>
      <w:divBdr>
        <w:top w:val="none" w:sz="0" w:space="0" w:color="auto"/>
        <w:left w:val="none" w:sz="0" w:space="0" w:color="auto"/>
        <w:bottom w:val="none" w:sz="0" w:space="0" w:color="auto"/>
        <w:right w:val="none" w:sz="0" w:space="0" w:color="auto"/>
      </w:divBdr>
    </w:div>
    <w:div w:id="2062943491">
      <w:bodyDiv w:val="1"/>
      <w:marLeft w:val="0"/>
      <w:marRight w:val="0"/>
      <w:marTop w:val="0"/>
      <w:marBottom w:val="0"/>
      <w:divBdr>
        <w:top w:val="none" w:sz="0" w:space="0" w:color="auto"/>
        <w:left w:val="none" w:sz="0" w:space="0" w:color="auto"/>
        <w:bottom w:val="none" w:sz="0" w:space="0" w:color="auto"/>
        <w:right w:val="none" w:sz="0" w:space="0" w:color="auto"/>
      </w:divBdr>
    </w:div>
    <w:div w:id="2063018746">
      <w:bodyDiv w:val="1"/>
      <w:marLeft w:val="0"/>
      <w:marRight w:val="0"/>
      <w:marTop w:val="0"/>
      <w:marBottom w:val="0"/>
      <w:divBdr>
        <w:top w:val="none" w:sz="0" w:space="0" w:color="auto"/>
        <w:left w:val="none" w:sz="0" w:space="0" w:color="auto"/>
        <w:bottom w:val="none" w:sz="0" w:space="0" w:color="auto"/>
        <w:right w:val="none" w:sz="0" w:space="0" w:color="auto"/>
      </w:divBdr>
    </w:div>
    <w:div w:id="2063211299">
      <w:bodyDiv w:val="1"/>
      <w:marLeft w:val="0"/>
      <w:marRight w:val="0"/>
      <w:marTop w:val="0"/>
      <w:marBottom w:val="0"/>
      <w:divBdr>
        <w:top w:val="none" w:sz="0" w:space="0" w:color="auto"/>
        <w:left w:val="none" w:sz="0" w:space="0" w:color="auto"/>
        <w:bottom w:val="none" w:sz="0" w:space="0" w:color="auto"/>
        <w:right w:val="none" w:sz="0" w:space="0" w:color="auto"/>
      </w:divBdr>
    </w:div>
    <w:div w:id="2063677580">
      <w:bodyDiv w:val="1"/>
      <w:marLeft w:val="0"/>
      <w:marRight w:val="0"/>
      <w:marTop w:val="0"/>
      <w:marBottom w:val="0"/>
      <w:divBdr>
        <w:top w:val="none" w:sz="0" w:space="0" w:color="auto"/>
        <w:left w:val="none" w:sz="0" w:space="0" w:color="auto"/>
        <w:bottom w:val="none" w:sz="0" w:space="0" w:color="auto"/>
        <w:right w:val="none" w:sz="0" w:space="0" w:color="auto"/>
      </w:divBdr>
    </w:div>
    <w:div w:id="2064253800">
      <w:bodyDiv w:val="1"/>
      <w:marLeft w:val="0"/>
      <w:marRight w:val="0"/>
      <w:marTop w:val="0"/>
      <w:marBottom w:val="0"/>
      <w:divBdr>
        <w:top w:val="none" w:sz="0" w:space="0" w:color="auto"/>
        <w:left w:val="none" w:sz="0" w:space="0" w:color="auto"/>
        <w:bottom w:val="none" w:sz="0" w:space="0" w:color="auto"/>
        <w:right w:val="none" w:sz="0" w:space="0" w:color="auto"/>
      </w:divBdr>
    </w:div>
    <w:div w:id="2064330945">
      <w:bodyDiv w:val="1"/>
      <w:marLeft w:val="0"/>
      <w:marRight w:val="0"/>
      <w:marTop w:val="0"/>
      <w:marBottom w:val="0"/>
      <w:divBdr>
        <w:top w:val="none" w:sz="0" w:space="0" w:color="auto"/>
        <w:left w:val="none" w:sz="0" w:space="0" w:color="auto"/>
        <w:bottom w:val="none" w:sz="0" w:space="0" w:color="auto"/>
        <w:right w:val="none" w:sz="0" w:space="0" w:color="auto"/>
      </w:divBdr>
    </w:div>
    <w:div w:id="2064524365">
      <w:bodyDiv w:val="1"/>
      <w:marLeft w:val="0"/>
      <w:marRight w:val="0"/>
      <w:marTop w:val="0"/>
      <w:marBottom w:val="0"/>
      <w:divBdr>
        <w:top w:val="none" w:sz="0" w:space="0" w:color="auto"/>
        <w:left w:val="none" w:sz="0" w:space="0" w:color="auto"/>
        <w:bottom w:val="none" w:sz="0" w:space="0" w:color="auto"/>
        <w:right w:val="none" w:sz="0" w:space="0" w:color="auto"/>
      </w:divBdr>
    </w:div>
    <w:div w:id="2064596363">
      <w:bodyDiv w:val="1"/>
      <w:marLeft w:val="0"/>
      <w:marRight w:val="0"/>
      <w:marTop w:val="0"/>
      <w:marBottom w:val="0"/>
      <w:divBdr>
        <w:top w:val="none" w:sz="0" w:space="0" w:color="auto"/>
        <w:left w:val="none" w:sz="0" w:space="0" w:color="auto"/>
        <w:bottom w:val="none" w:sz="0" w:space="0" w:color="auto"/>
        <w:right w:val="none" w:sz="0" w:space="0" w:color="auto"/>
      </w:divBdr>
    </w:div>
    <w:div w:id="2064987158">
      <w:bodyDiv w:val="1"/>
      <w:marLeft w:val="0"/>
      <w:marRight w:val="0"/>
      <w:marTop w:val="0"/>
      <w:marBottom w:val="0"/>
      <w:divBdr>
        <w:top w:val="none" w:sz="0" w:space="0" w:color="auto"/>
        <w:left w:val="none" w:sz="0" w:space="0" w:color="auto"/>
        <w:bottom w:val="none" w:sz="0" w:space="0" w:color="auto"/>
        <w:right w:val="none" w:sz="0" w:space="0" w:color="auto"/>
      </w:divBdr>
    </w:div>
    <w:div w:id="2065105941">
      <w:bodyDiv w:val="1"/>
      <w:marLeft w:val="0"/>
      <w:marRight w:val="0"/>
      <w:marTop w:val="0"/>
      <w:marBottom w:val="0"/>
      <w:divBdr>
        <w:top w:val="none" w:sz="0" w:space="0" w:color="auto"/>
        <w:left w:val="none" w:sz="0" w:space="0" w:color="auto"/>
        <w:bottom w:val="none" w:sz="0" w:space="0" w:color="auto"/>
        <w:right w:val="none" w:sz="0" w:space="0" w:color="auto"/>
      </w:divBdr>
    </w:div>
    <w:div w:id="2065441747">
      <w:bodyDiv w:val="1"/>
      <w:marLeft w:val="0"/>
      <w:marRight w:val="0"/>
      <w:marTop w:val="0"/>
      <w:marBottom w:val="0"/>
      <w:divBdr>
        <w:top w:val="none" w:sz="0" w:space="0" w:color="auto"/>
        <w:left w:val="none" w:sz="0" w:space="0" w:color="auto"/>
        <w:bottom w:val="none" w:sz="0" w:space="0" w:color="auto"/>
        <w:right w:val="none" w:sz="0" w:space="0" w:color="auto"/>
      </w:divBdr>
    </w:div>
    <w:div w:id="2065595200">
      <w:bodyDiv w:val="1"/>
      <w:marLeft w:val="0"/>
      <w:marRight w:val="0"/>
      <w:marTop w:val="0"/>
      <w:marBottom w:val="0"/>
      <w:divBdr>
        <w:top w:val="none" w:sz="0" w:space="0" w:color="auto"/>
        <w:left w:val="none" w:sz="0" w:space="0" w:color="auto"/>
        <w:bottom w:val="none" w:sz="0" w:space="0" w:color="auto"/>
        <w:right w:val="none" w:sz="0" w:space="0" w:color="auto"/>
      </w:divBdr>
    </w:div>
    <w:div w:id="2065712682">
      <w:bodyDiv w:val="1"/>
      <w:marLeft w:val="0"/>
      <w:marRight w:val="0"/>
      <w:marTop w:val="0"/>
      <w:marBottom w:val="0"/>
      <w:divBdr>
        <w:top w:val="none" w:sz="0" w:space="0" w:color="auto"/>
        <w:left w:val="none" w:sz="0" w:space="0" w:color="auto"/>
        <w:bottom w:val="none" w:sz="0" w:space="0" w:color="auto"/>
        <w:right w:val="none" w:sz="0" w:space="0" w:color="auto"/>
      </w:divBdr>
    </w:div>
    <w:div w:id="2066248938">
      <w:bodyDiv w:val="1"/>
      <w:marLeft w:val="0"/>
      <w:marRight w:val="0"/>
      <w:marTop w:val="0"/>
      <w:marBottom w:val="0"/>
      <w:divBdr>
        <w:top w:val="none" w:sz="0" w:space="0" w:color="auto"/>
        <w:left w:val="none" w:sz="0" w:space="0" w:color="auto"/>
        <w:bottom w:val="none" w:sz="0" w:space="0" w:color="auto"/>
        <w:right w:val="none" w:sz="0" w:space="0" w:color="auto"/>
      </w:divBdr>
    </w:div>
    <w:div w:id="2066251300">
      <w:bodyDiv w:val="1"/>
      <w:marLeft w:val="0"/>
      <w:marRight w:val="0"/>
      <w:marTop w:val="0"/>
      <w:marBottom w:val="0"/>
      <w:divBdr>
        <w:top w:val="none" w:sz="0" w:space="0" w:color="auto"/>
        <w:left w:val="none" w:sz="0" w:space="0" w:color="auto"/>
        <w:bottom w:val="none" w:sz="0" w:space="0" w:color="auto"/>
        <w:right w:val="none" w:sz="0" w:space="0" w:color="auto"/>
      </w:divBdr>
    </w:div>
    <w:div w:id="2066447251">
      <w:bodyDiv w:val="1"/>
      <w:marLeft w:val="0"/>
      <w:marRight w:val="0"/>
      <w:marTop w:val="0"/>
      <w:marBottom w:val="0"/>
      <w:divBdr>
        <w:top w:val="none" w:sz="0" w:space="0" w:color="auto"/>
        <w:left w:val="none" w:sz="0" w:space="0" w:color="auto"/>
        <w:bottom w:val="none" w:sz="0" w:space="0" w:color="auto"/>
        <w:right w:val="none" w:sz="0" w:space="0" w:color="auto"/>
      </w:divBdr>
    </w:div>
    <w:div w:id="2066486752">
      <w:bodyDiv w:val="1"/>
      <w:marLeft w:val="0"/>
      <w:marRight w:val="0"/>
      <w:marTop w:val="0"/>
      <w:marBottom w:val="0"/>
      <w:divBdr>
        <w:top w:val="none" w:sz="0" w:space="0" w:color="auto"/>
        <w:left w:val="none" w:sz="0" w:space="0" w:color="auto"/>
        <w:bottom w:val="none" w:sz="0" w:space="0" w:color="auto"/>
        <w:right w:val="none" w:sz="0" w:space="0" w:color="auto"/>
      </w:divBdr>
    </w:div>
    <w:div w:id="2066560624">
      <w:bodyDiv w:val="1"/>
      <w:marLeft w:val="0"/>
      <w:marRight w:val="0"/>
      <w:marTop w:val="0"/>
      <w:marBottom w:val="0"/>
      <w:divBdr>
        <w:top w:val="none" w:sz="0" w:space="0" w:color="auto"/>
        <w:left w:val="none" w:sz="0" w:space="0" w:color="auto"/>
        <w:bottom w:val="none" w:sz="0" w:space="0" w:color="auto"/>
        <w:right w:val="none" w:sz="0" w:space="0" w:color="auto"/>
      </w:divBdr>
    </w:div>
    <w:div w:id="2066567374">
      <w:bodyDiv w:val="1"/>
      <w:marLeft w:val="0"/>
      <w:marRight w:val="0"/>
      <w:marTop w:val="0"/>
      <w:marBottom w:val="0"/>
      <w:divBdr>
        <w:top w:val="none" w:sz="0" w:space="0" w:color="auto"/>
        <w:left w:val="none" w:sz="0" w:space="0" w:color="auto"/>
        <w:bottom w:val="none" w:sz="0" w:space="0" w:color="auto"/>
        <w:right w:val="none" w:sz="0" w:space="0" w:color="auto"/>
      </w:divBdr>
    </w:div>
    <w:div w:id="2066753921">
      <w:bodyDiv w:val="1"/>
      <w:marLeft w:val="0"/>
      <w:marRight w:val="0"/>
      <w:marTop w:val="0"/>
      <w:marBottom w:val="0"/>
      <w:divBdr>
        <w:top w:val="none" w:sz="0" w:space="0" w:color="auto"/>
        <w:left w:val="none" w:sz="0" w:space="0" w:color="auto"/>
        <w:bottom w:val="none" w:sz="0" w:space="0" w:color="auto"/>
        <w:right w:val="none" w:sz="0" w:space="0" w:color="auto"/>
      </w:divBdr>
    </w:div>
    <w:div w:id="2066757415">
      <w:bodyDiv w:val="1"/>
      <w:marLeft w:val="0"/>
      <w:marRight w:val="0"/>
      <w:marTop w:val="0"/>
      <w:marBottom w:val="0"/>
      <w:divBdr>
        <w:top w:val="none" w:sz="0" w:space="0" w:color="auto"/>
        <w:left w:val="none" w:sz="0" w:space="0" w:color="auto"/>
        <w:bottom w:val="none" w:sz="0" w:space="0" w:color="auto"/>
        <w:right w:val="none" w:sz="0" w:space="0" w:color="auto"/>
      </w:divBdr>
    </w:div>
    <w:div w:id="2066758487">
      <w:bodyDiv w:val="1"/>
      <w:marLeft w:val="0"/>
      <w:marRight w:val="0"/>
      <w:marTop w:val="0"/>
      <w:marBottom w:val="0"/>
      <w:divBdr>
        <w:top w:val="none" w:sz="0" w:space="0" w:color="auto"/>
        <w:left w:val="none" w:sz="0" w:space="0" w:color="auto"/>
        <w:bottom w:val="none" w:sz="0" w:space="0" w:color="auto"/>
        <w:right w:val="none" w:sz="0" w:space="0" w:color="auto"/>
      </w:divBdr>
    </w:div>
    <w:div w:id="2066875736">
      <w:bodyDiv w:val="1"/>
      <w:marLeft w:val="0"/>
      <w:marRight w:val="0"/>
      <w:marTop w:val="0"/>
      <w:marBottom w:val="0"/>
      <w:divBdr>
        <w:top w:val="none" w:sz="0" w:space="0" w:color="auto"/>
        <w:left w:val="none" w:sz="0" w:space="0" w:color="auto"/>
        <w:bottom w:val="none" w:sz="0" w:space="0" w:color="auto"/>
        <w:right w:val="none" w:sz="0" w:space="0" w:color="auto"/>
      </w:divBdr>
    </w:div>
    <w:div w:id="2067142523">
      <w:bodyDiv w:val="1"/>
      <w:marLeft w:val="0"/>
      <w:marRight w:val="0"/>
      <w:marTop w:val="0"/>
      <w:marBottom w:val="0"/>
      <w:divBdr>
        <w:top w:val="none" w:sz="0" w:space="0" w:color="auto"/>
        <w:left w:val="none" w:sz="0" w:space="0" w:color="auto"/>
        <w:bottom w:val="none" w:sz="0" w:space="0" w:color="auto"/>
        <w:right w:val="none" w:sz="0" w:space="0" w:color="auto"/>
      </w:divBdr>
    </w:div>
    <w:div w:id="2067146535">
      <w:bodyDiv w:val="1"/>
      <w:marLeft w:val="0"/>
      <w:marRight w:val="0"/>
      <w:marTop w:val="0"/>
      <w:marBottom w:val="0"/>
      <w:divBdr>
        <w:top w:val="none" w:sz="0" w:space="0" w:color="auto"/>
        <w:left w:val="none" w:sz="0" w:space="0" w:color="auto"/>
        <w:bottom w:val="none" w:sz="0" w:space="0" w:color="auto"/>
        <w:right w:val="none" w:sz="0" w:space="0" w:color="auto"/>
      </w:divBdr>
    </w:div>
    <w:div w:id="2067220871">
      <w:bodyDiv w:val="1"/>
      <w:marLeft w:val="0"/>
      <w:marRight w:val="0"/>
      <w:marTop w:val="0"/>
      <w:marBottom w:val="0"/>
      <w:divBdr>
        <w:top w:val="none" w:sz="0" w:space="0" w:color="auto"/>
        <w:left w:val="none" w:sz="0" w:space="0" w:color="auto"/>
        <w:bottom w:val="none" w:sz="0" w:space="0" w:color="auto"/>
        <w:right w:val="none" w:sz="0" w:space="0" w:color="auto"/>
      </w:divBdr>
    </w:div>
    <w:div w:id="2067483724">
      <w:bodyDiv w:val="1"/>
      <w:marLeft w:val="0"/>
      <w:marRight w:val="0"/>
      <w:marTop w:val="0"/>
      <w:marBottom w:val="0"/>
      <w:divBdr>
        <w:top w:val="none" w:sz="0" w:space="0" w:color="auto"/>
        <w:left w:val="none" w:sz="0" w:space="0" w:color="auto"/>
        <w:bottom w:val="none" w:sz="0" w:space="0" w:color="auto"/>
        <w:right w:val="none" w:sz="0" w:space="0" w:color="auto"/>
      </w:divBdr>
    </w:div>
    <w:div w:id="2068217418">
      <w:bodyDiv w:val="1"/>
      <w:marLeft w:val="0"/>
      <w:marRight w:val="0"/>
      <w:marTop w:val="0"/>
      <w:marBottom w:val="0"/>
      <w:divBdr>
        <w:top w:val="none" w:sz="0" w:space="0" w:color="auto"/>
        <w:left w:val="none" w:sz="0" w:space="0" w:color="auto"/>
        <w:bottom w:val="none" w:sz="0" w:space="0" w:color="auto"/>
        <w:right w:val="none" w:sz="0" w:space="0" w:color="auto"/>
      </w:divBdr>
    </w:div>
    <w:div w:id="2068264222">
      <w:bodyDiv w:val="1"/>
      <w:marLeft w:val="0"/>
      <w:marRight w:val="0"/>
      <w:marTop w:val="0"/>
      <w:marBottom w:val="0"/>
      <w:divBdr>
        <w:top w:val="none" w:sz="0" w:space="0" w:color="auto"/>
        <w:left w:val="none" w:sz="0" w:space="0" w:color="auto"/>
        <w:bottom w:val="none" w:sz="0" w:space="0" w:color="auto"/>
        <w:right w:val="none" w:sz="0" w:space="0" w:color="auto"/>
      </w:divBdr>
    </w:div>
    <w:div w:id="2068382185">
      <w:bodyDiv w:val="1"/>
      <w:marLeft w:val="0"/>
      <w:marRight w:val="0"/>
      <w:marTop w:val="0"/>
      <w:marBottom w:val="0"/>
      <w:divBdr>
        <w:top w:val="none" w:sz="0" w:space="0" w:color="auto"/>
        <w:left w:val="none" w:sz="0" w:space="0" w:color="auto"/>
        <w:bottom w:val="none" w:sz="0" w:space="0" w:color="auto"/>
        <w:right w:val="none" w:sz="0" w:space="0" w:color="auto"/>
      </w:divBdr>
    </w:div>
    <w:div w:id="2068409468">
      <w:bodyDiv w:val="1"/>
      <w:marLeft w:val="0"/>
      <w:marRight w:val="0"/>
      <w:marTop w:val="0"/>
      <w:marBottom w:val="0"/>
      <w:divBdr>
        <w:top w:val="none" w:sz="0" w:space="0" w:color="auto"/>
        <w:left w:val="none" w:sz="0" w:space="0" w:color="auto"/>
        <w:bottom w:val="none" w:sz="0" w:space="0" w:color="auto"/>
        <w:right w:val="none" w:sz="0" w:space="0" w:color="auto"/>
      </w:divBdr>
    </w:div>
    <w:div w:id="2068600325">
      <w:bodyDiv w:val="1"/>
      <w:marLeft w:val="0"/>
      <w:marRight w:val="0"/>
      <w:marTop w:val="0"/>
      <w:marBottom w:val="0"/>
      <w:divBdr>
        <w:top w:val="none" w:sz="0" w:space="0" w:color="auto"/>
        <w:left w:val="none" w:sz="0" w:space="0" w:color="auto"/>
        <w:bottom w:val="none" w:sz="0" w:space="0" w:color="auto"/>
        <w:right w:val="none" w:sz="0" w:space="0" w:color="auto"/>
      </w:divBdr>
    </w:div>
    <w:div w:id="2068644384">
      <w:bodyDiv w:val="1"/>
      <w:marLeft w:val="0"/>
      <w:marRight w:val="0"/>
      <w:marTop w:val="0"/>
      <w:marBottom w:val="0"/>
      <w:divBdr>
        <w:top w:val="none" w:sz="0" w:space="0" w:color="auto"/>
        <w:left w:val="none" w:sz="0" w:space="0" w:color="auto"/>
        <w:bottom w:val="none" w:sz="0" w:space="0" w:color="auto"/>
        <w:right w:val="none" w:sz="0" w:space="0" w:color="auto"/>
      </w:divBdr>
    </w:div>
    <w:div w:id="2068920515">
      <w:bodyDiv w:val="1"/>
      <w:marLeft w:val="0"/>
      <w:marRight w:val="0"/>
      <w:marTop w:val="0"/>
      <w:marBottom w:val="0"/>
      <w:divBdr>
        <w:top w:val="none" w:sz="0" w:space="0" w:color="auto"/>
        <w:left w:val="none" w:sz="0" w:space="0" w:color="auto"/>
        <w:bottom w:val="none" w:sz="0" w:space="0" w:color="auto"/>
        <w:right w:val="none" w:sz="0" w:space="0" w:color="auto"/>
      </w:divBdr>
    </w:div>
    <w:div w:id="2069645861">
      <w:bodyDiv w:val="1"/>
      <w:marLeft w:val="0"/>
      <w:marRight w:val="0"/>
      <w:marTop w:val="0"/>
      <w:marBottom w:val="0"/>
      <w:divBdr>
        <w:top w:val="none" w:sz="0" w:space="0" w:color="auto"/>
        <w:left w:val="none" w:sz="0" w:space="0" w:color="auto"/>
        <w:bottom w:val="none" w:sz="0" w:space="0" w:color="auto"/>
        <w:right w:val="none" w:sz="0" w:space="0" w:color="auto"/>
      </w:divBdr>
    </w:div>
    <w:div w:id="2069693528">
      <w:bodyDiv w:val="1"/>
      <w:marLeft w:val="0"/>
      <w:marRight w:val="0"/>
      <w:marTop w:val="0"/>
      <w:marBottom w:val="0"/>
      <w:divBdr>
        <w:top w:val="none" w:sz="0" w:space="0" w:color="auto"/>
        <w:left w:val="none" w:sz="0" w:space="0" w:color="auto"/>
        <w:bottom w:val="none" w:sz="0" w:space="0" w:color="auto"/>
        <w:right w:val="none" w:sz="0" w:space="0" w:color="auto"/>
      </w:divBdr>
    </w:div>
    <w:div w:id="2069719408">
      <w:bodyDiv w:val="1"/>
      <w:marLeft w:val="0"/>
      <w:marRight w:val="0"/>
      <w:marTop w:val="0"/>
      <w:marBottom w:val="0"/>
      <w:divBdr>
        <w:top w:val="none" w:sz="0" w:space="0" w:color="auto"/>
        <w:left w:val="none" w:sz="0" w:space="0" w:color="auto"/>
        <w:bottom w:val="none" w:sz="0" w:space="0" w:color="auto"/>
        <w:right w:val="none" w:sz="0" w:space="0" w:color="auto"/>
      </w:divBdr>
    </w:div>
    <w:div w:id="2069721031">
      <w:bodyDiv w:val="1"/>
      <w:marLeft w:val="0"/>
      <w:marRight w:val="0"/>
      <w:marTop w:val="0"/>
      <w:marBottom w:val="0"/>
      <w:divBdr>
        <w:top w:val="none" w:sz="0" w:space="0" w:color="auto"/>
        <w:left w:val="none" w:sz="0" w:space="0" w:color="auto"/>
        <w:bottom w:val="none" w:sz="0" w:space="0" w:color="auto"/>
        <w:right w:val="none" w:sz="0" w:space="0" w:color="auto"/>
      </w:divBdr>
    </w:div>
    <w:div w:id="2070179142">
      <w:bodyDiv w:val="1"/>
      <w:marLeft w:val="0"/>
      <w:marRight w:val="0"/>
      <w:marTop w:val="0"/>
      <w:marBottom w:val="0"/>
      <w:divBdr>
        <w:top w:val="none" w:sz="0" w:space="0" w:color="auto"/>
        <w:left w:val="none" w:sz="0" w:space="0" w:color="auto"/>
        <w:bottom w:val="none" w:sz="0" w:space="0" w:color="auto"/>
        <w:right w:val="none" w:sz="0" w:space="0" w:color="auto"/>
      </w:divBdr>
    </w:div>
    <w:div w:id="2070229959">
      <w:bodyDiv w:val="1"/>
      <w:marLeft w:val="0"/>
      <w:marRight w:val="0"/>
      <w:marTop w:val="0"/>
      <w:marBottom w:val="0"/>
      <w:divBdr>
        <w:top w:val="none" w:sz="0" w:space="0" w:color="auto"/>
        <w:left w:val="none" w:sz="0" w:space="0" w:color="auto"/>
        <w:bottom w:val="none" w:sz="0" w:space="0" w:color="auto"/>
        <w:right w:val="none" w:sz="0" w:space="0" w:color="auto"/>
      </w:divBdr>
    </w:div>
    <w:div w:id="2070768333">
      <w:bodyDiv w:val="1"/>
      <w:marLeft w:val="0"/>
      <w:marRight w:val="0"/>
      <w:marTop w:val="0"/>
      <w:marBottom w:val="0"/>
      <w:divBdr>
        <w:top w:val="none" w:sz="0" w:space="0" w:color="auto"/>
        <w:left w:val="none" w:sz="0" w:space="0" w:color="auto"/>
        <w:bottom w:val="none" w:sz="0" w:space="0" w:color="auto"/>
        <w:right w:val="none" w:sz="0" w:space="0" w:color="auto"/>
      </w:divBdr>
    </w:div>
    <w:div w:id="2070952261">
      <w:bodyDiv w:val="1"/>
      <w:marLeft w:val="0"/>
      <w:marRight w:val="0"/>
      <w:marTop w:val="0"/>
      <w:marBottom w:val="0"/>
      <w:divBdr>
        <w:top w:val="none" w:sz="0" w:space="0" w:color="auto"/>
        <w:left w:val="none" w:sz="0" w:space="0" w:color="auto"/>
        <w:bottom w:val="none" w:sz="0" w:space="0" w:color="auto"/>
        <w:right w:val="none" w:sz="0" w:space="0" w:color="auto"/>
      </w:divBdr>
    </w:div>
    <w:div w:id="2071221341">
      <w:bodyDiv w:val="1"/>
      <w:marLeft w:val="0"/>
      <w:marRight w:val="0"/>
      <w:marTop w:val="0"/>
      <w:marBottom w:val="0"/>
      <w:divBdr>
        <w:top w:val="none" w:sz="0" w:space="0" w:color="auto"/>
        <w:left w:val="none" w:sz="0" w:space="0" w:color="auto"/>
        <w:bottom w:val="none" w:sz="0" w:space="0" w:color="auto"/>
        <w:right w:val="none" w:sz="0" w:space="0" w:color="auto"/>
      </w:divBdr>
    </w:div>
    <w:div w:id="2071222572">
      <w:bodyDiv w:val="1"/>
      <w:marLeft w:val="0"/>
      <w:marRight w:val="0"/>
      <w:marTop w:val="0"/>
      <w:marBottom w:val="0"/>
      <w:divBdr>
        <w:top w:val="none" w:sz="0" w:space="0" w:color="auto"/>
        <w:left w:val="none" w:sz="0" w:space="0" w:color="auto"/>
        <w:bottom w:val="none" w:sz="0" w:space="0" w:color="auto"/>
        <w:right w:val="none" w:sz="0" w:space="0" w:color="auto"/>
      </w:divBdr>
    </w:div>
    <w:div w:id="2072069160">
      <w:bodyDiv w:val="1"/>
      <w:marLeft w:val="0"/>
      <w:marRight w:val="0"/>
      <w:marTop w:val="0"/>
      <w:marBottom w:val="0"/>
      <w:divBdr>
        <w:top w:val="none" w:sz="0" w:space="0" w:color="auto"/>
        <w:left w:val="none" w:sz="0" w:space="0" w:color="auto"/>
        <w:bottom w:val="none" w:sz="0" w:space="0" w:color="auto"/>
        <w:right w:val="none" w:sz="0" w:space="0" w:color="auto"/>
      </w:divBdr>
    </w:div>
    <w:div w:id="2072382453">
      <w:bodyDiv w:val="1"/>
      <w:marLeft w:val="0"/>
      <w:marRight w:val="0"/>
      <w:marTop w:val="0"/>
      <w:marBottom w:val="0"/>
      <w:divBdr>
        <w:top w:val="none" w:sz="0" w:space="0" w:color="auto"/>
        <w:left w:val="none" w:sz="0" w:space="0" w:color="auto"/>
        <w:bottom w:val="none" w:sz="0" w:space="0" w:color="auto"/>
        <w:right w:val="none" w:sz="0" w:space="0" w:color="auto"/>
      </w:divBdr>
    </w:div>
    <w:div w:id="2072383297">
      <w:bodyDiv w:val="1"/>
      <w:marLeft w:val="0"/>
      <w:marRight w:val="0"/>
      <w:marTop w:val="0"/>
      <w:marBottom w:val="0"/>
      <w:divBdr>
        <w:top w:val="none" w:sz="0" w:space="0" w:color="auto"/>
        <w:left w:val="none" w:sz="0" w:space="0" w:color="auto"/>
        <w:bottom w:val="none" w:sz="0" w:space="0" w:color="auto"/>
        <w:right w:val="none" w:sz="0" w:space="0" w:color="auto"/>
      </w:divBdr>
    </w:div>
    <w:div w:id="2072924415">
      <w:bodyDiv w:val="1"/>
      <w:marLeft w:val="0"/>
      <w:marRight w:val="0"/>
      <w:marTop w:val="0"/>
      <w:marBottom w:val="0"/>
      <w:divBdr>
        <w:top w:val="none" w:sz="0" w:space="0" w:color="auto"/>
        <w:left w:val="none" w:sz="0" w:space="0" w:color="auto"/>
        <w:bottom w:val="none" w:sz="0" w:space="0" w:color="auto"/>
        <w:right w:val="none" w:sz="0" w:space="0" w:color="auto"/>
      </w:divBdr>
    </w:div>
    <w:div w:id="2072997587">
      <w:bodyDiv w:val="1"/>
      <w:marLeft w:val="0"/>
      <w:marRight w:val="0"/>
      <w:marTop w:val="0"/>
      <w:marBottom w:val="0"/>
      <w:divBdr>
        <w:top w:val="none" w:sz="0" w:space="0" w:color="auto"/>
        <w:left w:val="none" w:sz="0" w:space="0" w:color="auto"/>
        <w:bottom w:val="none" w:sz="0" w:space="0" w:color="auto"/>
        <w:right w:val="none" w:sz="0" w:space="0" w:color="auto"/>
      </w:divBdr>
    </w:div>
    <w:div w:id="2072998288">
      <w:bodyDiv w:val="1"/>
      <w:marLeft w:val="0"/>
      <w:marRight w:val="0"/>
      <w:marTop w:val="0"/>
      <w:marBottom w:val="0"/>
      <w:divBdr>
        <w:top w:val="none" w:sz="0" w:space="0" w:color="auto"/>
        <w:left w:val="none" w:sz="0" w:space="0" w:color="auto"/>
        <w:bottom w:val="none" w:sz="0" w:space="0" w:color="auto"/>
        <w:right w:val="none" w:sz="0" w:space="0" w:color="auto"/>
      </w:divBdr>
    </w:div>
    <w:div w:id="2073114570">
      <w:bodyDiv w:val="1"/>
      <w:marLeft w:val="0"/>
      <w:marRight w:val="0"/>
      <w:marTop w:val="0"/>
      <w:marBottom w:val="0"/>
      <w:divBdr>
        <w:top w:val="none" w:sz="0" w:space="0" w:color="auto"/>
        <w:left w:val="none" w:sz="0" w:space="0" w:color="auto"/>
        <w:bottom w:val="none" w:sz="0" w:space="0" w:color="auto"/>
        <w:right w:val="none" w:sz="0" w:space="0" w:color="auto"/>
      </w:divBdr>
    </w:div>
    <w:div w:id="2073187223">
      <w:bodyDiv w:val="1"/>
      <w:marLeft w:val="0"/>
      <w:marRight w:val="0"/>
      <w:marTop w:val="0"/>
      <w:marBottom w:val="0"/>
      <w:divBdr>
        <w:top w:val="none" w:sz="0" w:space="0" w:color="auto"/>
        <w:left w:val="none" w:sz="0" w:space="0" w:color="auto"/>
        <w:bottom w:val="none" w:sz="0" w:space="0" w:color="auto"/>
        <w:right w:val="none" w:sz="0" w:space="0" w:color="auto"/>
      </w:divBdr>
    </w:div>
    <w:div w:id="2073310700">
      <w:bodyDiv w:val="1"/>
      <w:marLeft w:val="0"/>
      <w:marRight w:val="0"/>
      <w:marTop w:val="0"/>
      <w:marBottom w:val="0"/>
      <w:divBdr>
        <w:top w:val="none" w:sz="0" w:space="0" w:color="auto"/>
        <w:left w:val="none" w:sz="0" w:space="0" w:color="auto"/>
        <w:bottom w:val="none" w:sz="0" w:space="0" w:color="auto"/>
        <w:right w:val="none" w:sz="0" w:space="0" w:color="auto"/>
      </w:divBdr>
    </w:div>
    <w:div w:id="2073383392">
      <w:bodyDiv w:val="1"/>
      <w:marLeft w:val="0"/>
      <w:marRight w:val="0"/>
      <w:marTop w:val="0"/>
      <w:marBottom w:val="0"/>
      <w:divBdr>
        <w:top w:val="none" w:sz="0" w:space="0" w:color="auto"/>
        <w:left w:val="none" w:sz="0" w:space="0" w:color="auto"/>
        <w:bottom w:val="none" w:sz="0" w:space="0" w:color="auto"/>
        <w:right w:val="none" w:sz="0" w:space="0" w:color="auto"/>
      </w:divBdr>
    </w:div>
    <w:div w:id="2073502046">
      <w:bodyDiv w:val="1"/>
      <w:marLeft w:val="0"/>
      <w:marRight w:val="0"/>
      <w:marTop w:val="0"/>
      <w:marBottom w:val="0"/>
      <w:divBdr>
        <w:top w:val="none" w:sz="0" w:space="0" w:color="auto"/>
        <w:left w:val="none" w:sz="0" w:space="0" w:color="auto"/>
        <w:bottom w:val="none" w:sz="0" w:space="0" w:color="auto"/>
        <w:right w:val="none" w:sz="0" w:space="0" w:color="auto"/>
      </w:divBdr>
    </w:div>
    <w:div w:id="2073578023">
      <w:bodyDiv w:val="1"/>
      <w:marLeft w:val="0"/>
      <w:marRight w:val="0"/>
      <w:marTop w:val="0"/>
      <w:marBottom w:val="0"/>
      <w:divBdr>
        <w:top w:val="none" w:sz="0" w:space="0" w:color="auto"/>
        <w:left w:val="none" w:sz="0" w:space="0" w:color="auto"/>
        <w:bottom w:val="none" w:sz="0" w:space="0" w:color="auto"/>
        <w:right w:val="none" w:sz="0" w:space="0" w:color="auto"/>
      </w:divBdr>
    </w:div>
    <w:div w:id="2073890496">
      <w:bodyDiv w:val="1"/>
      <w:marLeft w:val="0"/>
      <w:marRight w:val="0"/>
      <w:marTop w:val="0"/>
      <w:marBottom w:val="0"/>
      <w:divBdr>
        <w:top w:val="none" w:sz="0" w:space="0" w:color="auto"/>
        <w:left w:val="none" w:sz="0" w:space="0" w:color="auto"/>
        <w:bottom w:val="none" w:sz="0" w:space="0" w:color="auto"/>
        <w:right w:val="none" w:sz="0" w:space="0" w:color="auto"/>
      </w:divBdr>
    </w:div>
    <w:div w:id="2074157100">
      <w:bodyDiv w:val="1"/>
      <w:marLeft w:val="0"/>
      <w:marRight w:val="0"/>
      <w:marTop w:val="0"/>
      <w:marBottom w:val="0"/>
      <w:divBdr>
        <w:top w:val="none" w:sz="0" w:space="0" w:color="auto"/>
        <w:left w:val="none" w:sz="0" w:space="0" w:color="auto"/>
        <w:bottom w:val="none" w:sz="0" w:space="0" w:color="auto"/>
        <w:right w:val="none" w:sz="0" w:space="0" w:color="auto"/>
      </w:divBdr>
    </w:div>
    <w:div w:id="2074505664">
      <w:bodyDiv w:val="1"/>
      <w:marLeft w:val="0"/>
      <w:marRight w:val="0"/>
      <w:marTop w:val="0"/>
      <w:marBottom w:val="0"/>
      <w:divBdr>
        <w:top w:val="none" w:sz="0" w:space="0" w:color="auto"/>
        <w:left w:val="none" w:sz="0" w:space="0" w:color="auto"/>
        <w:bottom w:val="none" w:sz="0" w:space="0" w:color="auto"/>
        <w:right w:val="none" w:sz="0" w:space="0" w:color="auto"/>
      </w:divBdr>
    </w:div>
    <w:div w:id="2074884749">
      <w:bodyDiv w:val="1"/>
      <w:marLeft w:val="0"/>
      <w:marRight w:val="0"/>
      <w:marTop w:val="0"/>
      <w:marBottom w:val="0"/>
      <w:divBdr>
        <w:top w:val="none" w:sz="0" w:space="0" w:color="auto"/>
        <w:left w:val="none" w:sz="0" w:space="0" w:color="auto"/>
        <w:bottom w:val="none" w:sz="0" w:space="0" w:color="auto"/>
        <w:right w:val="none" w:sz="0" w:space="0" w:color="auto"/>
      </w:divBdr>
    </w:div>
    <w:div w:id="2074890265">
      <w:bodyDiv w:val="1"/>
      <w:marLeft w:val="0"/>
      <w:marRight w:val="0"/>
      <w:marTop w:val="0"/>
      <w:marBottom w:val="0"/>
      <w:divBdr>
        <w:top w:val="none" w:sz="0" w:space="0" w:color="auto"/>
        <w:left w:val="none" w:sz="0" w:space="0" w:color="auto"/>
        <w:bottom w:val="none" w:sz="0" w:space="0" w:color="auto"/>
        <w:right w:val="none" w:sz="0" w:space="0" w:color="auto"/>
      </w:divBdr>
    </w:div>
    <w:div w:id="2074965750">
      <w:bodyDiv w:val="1"/>
      <w:marLeft w:val="0"/>
      <w:marRight w:val="0"/>
      <w:marTop w:val="0"/>
      <w:marBottom w:val="0"/>
      <w:divBdr>
        <w:top w:val="none" w:sz="0" w:space="0" w:color="auto"/>
        <w:left w:val="none" w:sz="0" w:space="0" w:color="auto"/>
        <w:bottom w:val="none" w:sz="0" w:space="0" w:color="auto"/>
        <w:right w:val="none" w:sz="0" w:space="0" w:color="auto"/>
      </w:divBdr>
    </w:div>
    <w:div w:id="2075002008">
      <w:bodyDiv w:val="1"/>
      <w:marLeft w:val="0"/>
      <w:marRight w:val="0"/>
      <w:marTop w:val="0"/>
      <w:marBottom w:val="0"/>
      <w:divBdr>
        <w:top w:val="none" w:sz="0" w:space="0" w:color="auto"/>
        <w:left w:val="none" w:sz="0" w:space="0" w:color="auto"/>
        <w:bottom w:val="none" w:sz="0" w:space="0" w:color="auto"/>
        <w:right w:val="none" w:sz="0" w:space="0" w:color="auto"/>
      </w:divBdr>
    </w:div>
    <w:div w:id="2075614151">
      <w:bodyDiv w:val="1"/>
      <w:marLeft w:val="0"/>
      <w:marRight w:val="0"/>
      <w:marTop w:val="0"/>
      <w:marBottom w:val="0"/>
      <w:divBdr>
        <w:top w:val="none" w:sz="0" w:space="0" w:color="auto"/>
        <w:left w:val="none" w:sz="0" w:space="0" w:color="auto"/>
        <w:bottom w:val="none" w:sz="0" w:space="0" w:color="auto"/>
        <w:right w:val="none" w:sz="0" w:space="0" w:color="auto"/>
      </w:divBdr>
    </w:div>
    <w:div w:id="2075737750">
      <w:bodyDiv w:val="1"/>
      <w:marLeft w:val="0"/>
      <w:marRight w:val="0"/>
      <w:marTop w:val="0"/>
      <w:marBottom w:val="0"/>
      <w:divBdr>
        <w:top w:val="none" w:sz="0" w:space="0" w:color="auto"/>
        <w:left w:val="none" w:sz="0" w:space="0" w:color="auto"/>
        <w:bottom w:val="none" w:sz="0" w:space="0" w:color="auto"/>
        <w:right w:val="none" w:sz="0" w:space="0" w:color="auto"/>
      </w:divBdr>
    </w:div>
    <w:div w:id="2075858272">
      <w:bodyDiv w:val="1"/>
      <w:marLeft w:val="0"/>
      <w:marRight w:val="0"/>
      <w:marTop w:val="0"/>
      <w:marBottom w:val="0"/>
      <w:divBdr>
        <w:top w:val="none" w:sz="0" w:space="0" w:color="auto"/>
        <w:left w:val="none" w:sz="0" w:space="0" w:color="auto"/>
        <w:bottom w:val="none" w:sz="0" w:space="0" w:color="auto"/>
        <w:right w:val="none" w:sz="0" w:space="0" w:color="auto"/>
      </w:divBdr>
    </w:div>
    <w:div w:id="2076051129">
      <w:bodyDiv w:val="1"/>
      <w:marLeft w:val="0"/>
      <w:marRight w:val="0"/>
      <w:marTop w:val="0"/>
      <w:marBottom w:val="0"/>
      <w:divBdr>
        <w:top w:val="none" w:sz="0" w:space="0" w:color="auto"/>
        <w:left w:val="none" w:sz="0" w:space="0" w:color="auto"/>
        <w:bottom w:val="none" w:sz="0" w:space="0" w:color="auto"/>
        <w:right w:val="none" w:sz="0" w:space="0" w:color="auto"/>
      </w:divBdr>
    </w:div>
    <w:div w:id="2076312897">
      <w:bodyDiv w:val="1"/>
      <w:marLeft w:val="0"/>
      <w:marRight w:val="0"/>
      <w:marTop w:val="0"/>
      <w:marBottom w:val="0"/>
      <w:divBdr>
        <w:top w:val="none" w:sz="0" w:space="0" w:color="auto"/>
        <w:left w:val="none" w:sz="0" w:space="0" w:color="auto"/>
        <w:bottom w:val="none" w:sz="0" w:space="0" w:color="auto"/>
        <w:right w:val="none" w:sz="0" w:space="0" w:color="auto"/>
      </w:divBdr>
    </w:div>
    <w:div w:id="2076779703">
      <w:bodyDiv w:val="1"/>
      <w:marLeft w:val="0"/>
      <w:marRight w:val="0"/>
      <w:marTop w:val="0"/>
      <w:marBottom w:val="0"/>
      <w:divBdr>
        <w:top w:val="none" w:sz="0" w:space="0" w:color="auto"/>
        <w:left w:val="none" w:sz="0" w:space="0" w:color="auto"/>
        <w:bottom w:val="none" w:sz="0" w:space="0" w:color="auto"/>
        <w:right w:val="none" w:sz="0" w:space="0" w:color="auto"/>
      </w:divBdr>
    </w:div>
    <w:div w:id="2077237690">
      <w:bodyDiv w:val="1"/>
      <w:marLeft w:val="0"/>
      <w:marRight w:val="0"/>
      <w:marTop w:val="0"/>
      <w:marBottom w:val="0"/>
      <w:divBdr>
        <w:top w:val="none" w:sz="0" w:space="0" w:color="auto"/>
        <w:left w:val="none" w:sz="0" w:space="0" w:color="auto"/>
        <w:bottom w:val="none" w:sz="0" w:space="0" w:color="auto"/>
        <w:right w:val="none" w:sz="0" w:space="0" w:color="auto"/>
      </w:divBdr>
    </w:div>
    <w:div w:id="2077314332">
      <w:bodyDiv w:val="1"/>
      <w:marLeft w:val="0"/>
      <w:marRight w:val="0"/>
      <w:marTop w:val="0"/>
      <w:marBottom w:val="0"/>
      <w:divBdr>
        <w:top w:val="none" w:sz="0" w:space="0" w:color="auto"/>
        <w:left w:val="none" w:sz="0" w:space="0" w:color="auto"/>
        <w:bottom w:val="none" w:sz="0" w:space="0" w:color="auto"/>
        <w:right w:val="none" w:sz="0" w:space="0" w:color="auto"/>
      </w:divBdr>
    </w:div>
    <w:div w:id="2077391302">
      <w:bodyDiv w:val="1"/>
      <w:marLeft w:val="0"/>
      <w:marRight w:val="0"/>
      <w:marTop w:val="0"/>
      <w:marBottom w:val="0"/>
      <w:divBdr>
        <w:top w:val="none" w:sz="0" w:space="0" w:color="auto"/>
        <w:left w:val="none" w:sz="0" w:space="0" w:color="auto"/>
        <w:bottom w:val="none" w:sz="0" w:space="0" w:color="auto"/>
        <w:right w:val="none" w:sz="0" w:space="0" w:color="auto"/>
      </w:divBdr>
    </w:div>
    <w:div w:id="2077706948">
      <w:bodyDiv w:val="1"/>
      <w:marLeft w:val="0"/>
      <w:marRight w:val="0"/>
      <w:marTop w:val="0"/>
      <w:marBottom w:val="0"/>
      <w:divBdr>
        <w:top w:val="none" w:sz="0" w:space="0" w:color="auto"/>
        <w:left w:val="none" w:sz="0" w:space="0" w:color="auto"/>
        <w:bottom w:val="none" w:sz="0" w:space="0" w:color="auto"/>
        <w:right w:val="none" w:sz="0" w:space="0" w:color="auto"/>
      </w:divBdr>
    </w:div>
    <w:div w:id="2078017955">
      <w:bodyDiv w:val="1"/>
      <w:marLeft w:val="0"/>
      <w:marRight w:val="0"/>
      <w:marTop w:val="0"/>
      <w:marBottom w:val="0"/>
      <w:divBdr>
        <w:top w:val="none" w:sz="0" w:space="0" w:color="auto"/>
        <w:left w:val="none" w:sz="0" w:space="0" w:color="auto"/>
        <w:bottom w:val="none" w:sz="0" w:space="0" w:color="auto"/>
        <w:right w:val="none" w:sz="0" w:space="0" w:color="auto"/>
      </w:divBdr>
    </w:div>
    <w:div w:id="2078242910">
      <w:bodyDiv w:val="1"/>
      <w:marLeft w:val="0"/>
      <w:marRight w:val="0"/>
      <w:marTop w:val="0"/>
      <w:marBottom w:val="0"/>
      <w:divBdr>
        <w:top w:val="none" w:sz="0" w:space="0" w:color="auto"/>
        <w:left w:val="none" w:sz="0" w:space="0" w:color="auto"/>
        <w:bottom w:val="none" w:sz="0" w:space="0" w:color="auto"/>
        <w:right w:val="none" w:sz="0" w:space="0" w:color="auto"/>
      </w:divBdr>
    </w:div>
    <w:div w:id="2078354084">
      <w:bodyDiv w:val="1"/>
      <w:marLeft w:val="0"/>
      <w:marRight w:val="0"/>
      <w:marTop w:val="0"/>
      <w:marBottom w:val="0"/>
      <w:divBdr>
        <w:top w:val="none" w:sz="0" w:space="0" w:color="auto"/>
        <w:left w:val="none" w:sz="0" w:space="0" w:color="auto"/>
        <w:bottom w:val="none" w:sz="0" w:space="0" w:color="auto"/>
        <w:right w:val="none" w:sz="0" w:space="0" w:color="auto"/>
      </w:divBdr>
    </w:div>
    <w:div w:id="2078354157">
      <w:bodyDiv w:val="1"/>
      <w:marLeft w:val="0"/>
      <w:marRight w:val="0"/>
      <w:marTop w:val="0"/>
      <w:marBottom w:val="0"/>
      <w:divBdr>
        <w:top w:val="none" w:sz="0" w:space="0" w:color="auto"/>
        <w:left w:val="none" w:sz="0" w:space="0" w:color="auto"/>
        <w:bottom w:val="none" w:sz="0" w:space="0" w:color="auto"/>
        <w:right w:val="none" w:sz="0" w:space="0" w:color="auto"/>
      </w:divBdr>
    </w:div>
    <w:div w:id="2078362613">
      <w:bodyDiv w:val="1"/>
      <w:marLeft w:val="0"/>
      <w:marRight w:val="0"/>
      <w:marTop w:val="0"/>
      <w:marBottom w:val="0"/>
      <w:divBdr>
        <w:top w:val="none" w:sz="0" w:space="0" w:color="auto"/>
        <w:left w:val="none" w:sz="0" w:space="0" w:color="auto"/>
        <w:bottom w:val="none" w:sz="0" w:space="0" w:color="auto"/>
        <w:right w:val="none" w:sz="0" w:space="0" w:color="auto"/>
      </w:divBdr>
    </w:div>
    <w:div w:id="2078548977">
      <w:bodyDiv w:val="1"/>
      <w:marLeft w:val="0"/>
      <w:marRight w:val="0"/>
      <w:marTop w:val="0"/>
      <w:marBottom w:val="0"/>
      <w:divBdr>
        <w:top w:val="none" w:sz="0" w:space="0" w:color="auto"/>
        <w:left w:val="none" w:sz="0" w:space="0" w:color="auto"/>
        <w:bottom w:val="none" w:sz="0" w:space="0" w:color="auto"/>
        <w:right w:val="none" w:sz="0" w:space="0" w:color="auto"/>
      </w:divBdr>
    </w:div>
    <w:div w:id="2078699621">
      <w:bodyDiv w:val="1"/>
      <w:marLeft w:val="0"/>
      <w:marRight w:val="0"/>
      <w:marTop w:val="0"/>
      <w:marBottom w:val="0"/>
      <w:divBdr>
        <w:top w:val="none" w:sz="0" w:space="0" w:color="auto"/>
        <w:left w:val="none" w:sz="0" w:space="0" w:color="auto"/>
        <w:bottom w:val="none" w:sz="0" w:space="0" w:color="auto"/>
        <w:right w:val="none" w:sz="0" w:space="0" w:color="auto"/>
      </w:divBdr>
    </w:div>
    <w:div w:id="2078899472">
      <w:bodyDiv w:val="1"/>
      <w:marLeft w:val="0"/>
      <w:marRight w:val="0"/>
      <w:marTop w:val="0"/>
      <w:marBottom w:val="0"/>
      <w:divBdr>
        <w:top w:val="none" w:sz="0" w:space="0" w:color="auto"/>
        <w:left w:val="none" w:sz="0" w:space="0" w:color="auto"/>
        <w:bottom w:val="none" w:sz="0" w:space="0" w:color="auto"/>
        <w:right w:val="none" w:sz="0" w:space="0" w:color="auto"/>
      </w:divBdr>
    </w:div>
    <w:div w:id="2078934123">
      <w:bodyDiv w:val="1"/>
      <w:marLeft w:val="0"/>
      <w:marRight w:val="0"/>
      <w:marTop w:val="0"/>
      <w:marBottom w:val="0"/>
      <w:divBdr>
        <w:top w:val="none" w:sz="0" w:space="0" w:color="auto"/>
        <w:left w:val="none" w:sz="0" w:space="0" w:color="auto"/>
        <w:bottom w:val="none" w:sz="0" w:space="0" w:color="auto"/>
        <w:right w:val="none" w:sz="0" w:space="0" w:color="auto"/>
      </w:divBdr>
    </w:div>
    <w:div w:id="2079135659">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128108">
      <w:bodyDiv w:val="1"/>
      <w:marLeft w:val="0"/>
      <w:marRight w:val="0"/>
      <w:marTop w:val="0"/>
      <w:marBottom w:val="0"/>
      <w:divBdr>
        <w:top w:val="none" w:sz="0" w:space="0" w:color="auto"/>
        <w:left w:val="none" w:sz="0" w:space="0" w:color="auto"/>
        <w:bottom w:val="none" w:sz="0" w:space="0" w:color="auto"/>
        <w:right w:val="none" w:sz="0" w:space="0" w:color="auto"/>
      </w:divBdr>
    </w:div>
    <w:div w:id="2080131019">
      <w:bodyDiv w:val="1"/>
      <w:marLeft w:val="0"/>
      <w:marRight w:val="0"/>
      <w:marTop w:val="0"/>
      <w:marBottom w:val="0"/>
      <w:divBdr>
        <w:top w:val="none" w:sz="0" w:space="0" w:color="auto"/>
        <w:left w:val="none" w:sz="0" w:space="0" w:color="auto"/>
        <w:bottom w:val="none" w:sz="0" w:space="0" w:color="auto"/>
        <w:right w:val="none" w:sz="0" w:space="0" w:color="auto"/>
      </w:divBdr>
    </w:div>
    <w:div w:id="2080203797">
      <w:bodyDiv w:val="1"/>
      <w:marLeft w:val="0"/>
      <w:marRight w:val="0"/>
      <w:marTop w:val="0"/>
      <w:marBottom w:val="0"/>
      <w:divBdr>
        <w:top w:val="none" w:sz="0" w:space="0" w:color="auto"/>
        <w:left w:val="none" w:sz="0" w:space="0" w:color="auto"/>
        <w:bottom w:val="none" w:sz="0" w:space="0" w:color="auto"/>
        <w:right w:val="none" w:sz="0" w:space="0" w:color="auto"/>
      </w:divBdr>
    </w:div>
    <w:div w:id="2080326106">
      <w:bodyDiv w:val="1"/>
      <w:marLeft w:val="0"/>
      <w:marRight w:val="0"/>
      <w:marTop w:val="0"/>
      <w:marBottom w:val="0"/>
      <w:divBdr>
        <w:top w:val="none" w:sz="0" w:space="0" w:color="auto"/>
        <w:left w:val="none" w:sz="0" w:space="0" w:color="auto"/>
        <w:bottom w:val="none" w:sz="0" w:space="0" w:color="auto"/>
        <w:right w:val="none" w:sz="0" w:space="0" w:color="auto"/>
      </w:divBdr>
    </w:div>
    <w:div w:id="2080440453">
      <w:bodyDiv w:val="1"/>
      <w:marLeft w:val="0"/>
      <w:marRight w:val="0"/>
      <w:marTop w:val="0"/>
      <w:marBottom w:val="0"/>
      <w:divBdr>
        <w:top w:val="none" w:sz="0" w:space="0" w:color="auto"/>
        <w:left w:val="none" w:sz="0" w:space="0" w:color="auto"/>
        <w:bottom w:val="none" w:sz="0" w:space="0" w:color="auto"/>
        <w:right w:val="none" w:sz="0" w:space="0" w:color="auto"/>
      </w:divBdr>
    </w:div>
    <w:div w:id="2081244520">
      <w:bodyDiv w:val="1"/>
      <w:marLeft w:val="0"/>
      <w:marRight w:val="0"/>
      <w:marTop w:val="0"/>
      <w:marBottom w:val="0"/>
      <w:divBdr>
        <w:top w:val="none" w:sz="0" w:space="0" w:color="auto"/>
        <w:left w:val="none" w:sz="0" w:space="0" w:color="auto"/>
        <w:bottom w:val="none" w:sz="0" w:space="0" w:color="auto"/>
        <w:right w:val="none" w:sz="0" w:space="0" w:color="auto"/>
      </w:divBdr>
    </w:div>
    <w:div w:id="2081318874">
      <w:bodyDiv w:val="1"/>
      <w:marLeft w:val="0"/>
      <w:marRight w:val="0"/>
      <w:marTop w:val="0"/>
      <w:marBottom w:val="0"/>
      <w:divBdr>
        <w:top w:val="none" w:sz="0" w:space="0" w:color="auto"/>
        <w:left w:val="none" w:sz="0" w:space="0" w:color="auto"/>
        <w:bottom w:val="none" w:sz="0" w:space="0" w:color="auto"/>
        <w:right w:val="none" w:sz="0" w:space="0" w:color="auto"/>
      </w:divBdr>
    </w:div>
    <w:div w:id="2081443020">
      <w:bodyDiv w:val="1"/>
      <w:marLeft w:val="0"/>
      <w:marRight w:val="0"/>
      <w:marTop w:val="0"/>
      <w:marBottom w:val="0"/>
      <w:divBdr>
        <w:top w:val="none" w:sz="0" w:space="0" w:color="auto"/>
        <w:left w:val="none" w:sz="0" w:space="0" w:color="auto"/>
        <w:bottom w:val="none" w:sz="0" w:space="0" w:color="auto"/>
        <w:right w:val="none" w:sz="0" w:space="0" w:color="auto"/>
      </w:divBdr>
    </w:div>
    <w:div w:id="2081557562">
      <w:bodyDiv w:val="1"/>
      <w:marLeft w:val="0"/>
      <w:marRight w:val="0"/>
      <w:marTop w:val="0"/>
      <w:marBottom w:val="0"/>
      <w:divBdr>
        <w:top w:val="none" w:sz="0" w:space="0" w:color="auto"/>
        <w:left w:val="none" w:sz="0" w:space="0" w:color="auto"/>
        <w:bottom w:val="none" w:sz="0" w:space="0" w:color="auto"/>
        <w:right w:val="none" w:sz="0" w:space="0" w:color="auto"/>
      </w:divBdr>
    </w:div>
    <w:div w:id="2081949610">
      <w:bodyDiv w:val="1"/>
      <w:marLeft w:val="0"/>
      <w:marRight w:val="0"/>
      <w:marTop w:val="0"/>
      <w:marBottom w:val="0"/>
      <w:divBdr>
        <w:top w:val="none" w:sz="0" w:space="0" w:color="auto"/>
        <w:left w:val="none" w:sz="0" w:space="0" w:color="auto"/>
        <w:bottom w:val="none" w:sz="0" w:space="0" w:color="auto"/>
        <w:right w:val="none" w:sz="0" w:space="0" w:color="auto"/>
      </w:divBdr>
    </w:div>
    <w:div w:id="2082019326">
      <w:bodyDiv w:val="1"/>
      <w:marLeft w:val="0"/>
      <w:marRight w:val="0"/>
      <w:marTop w:val="0"/>
      <w:marBottom w:val="0"/>
      <w:divBdr>
        <w:top w:val="none" w:sz="0" w:space="0" w:color="auto"/>
        <w:left w:val="none" w:sz="0" w:space="0" w:color="auto"/>
        <w:bottom w:val="none" w:sz="0" w:space="0" w:color="auto"/>
        <w:right w:val="none" w:sz="0" w:space="0" w:color="auto"/>
      </w:divBdr>
    </w:div>
    <w:div w:id="2082095425">
      <w:bodyDiv w:val="1"/>
      <w:marLeft w:val="0"/>
      <w:marRight w:val="0"/>
      <w:marTop w:val="0"/>
      <w:marBottom w:val="0"/>
      <w:divBdr>
        <w:top w:val="none" w:sz="0" w:space="0" w:color="auto"/>
        <w:left w:val="none" w:sz="0" w:space="0" w:color="auto"/>
        <w:bottom w:val="none" w:sz="0" w:space="0" w:color="auto"/>
        <w:right w:val="none" w:sz="0" w:space="0" w:color="auto"/>
      </w:divBdr>
    </w:div>
    <w:div w:id="2082100785">
      <w:bodyDiv w:val="1"/>
      <w:marLeft w:val="0"/>
      <w:marRight w:val="0"/>
      <w:marTop w:val="0"/>
      <w:marBottom w:val="0"/>
      <w:divBdr>
        <w:top w:val="none" w:sz="0" w:space="0" w:color="auto"/>
        <w:left w:val="none" w:sz="0" w:space="0" w:color="auto"/>
        <w:bottom w:val="none" w:sz="0" w:space="0" w:color="auto"/>
        <w:right w:val="none" w:sz="0" w:space="0" w:color="auto"/>
      </w:divBdr>
    </w:div>
    <w:div w:id="2082171111">
      <w:bodyDiv w:val="1"/>
      <w:marLeft w:val="0"/>
      <w:marRight w:val="0"/>
      <w:marTop w:val="0"/>
      <w:marBottom w:val="0"/>
      <w:divBdr>
        <w:top w:val="none" w:sz="0" w:space="0" w:color="auto"/>
        <w:left w:val="none" w:sz="0" w:space="0" w:color="auto"/>
        <w:bottom w:val="none" w:sz="0" w:space="0" w:color="auto"/>
        <w:right w:val="none" w:sz="0" w:space="0" w:color="auto"/>
      </w:divBdr>
    </w:div>
    <w:div w:id="2082411016">
      <w:bodyDiv w:val="1"/>
      <w:marLeft w:val="0"/>
      <w:marRight w:val="0"/>
      <w:marTop w:val="0"/>
      <w:marBottom w:val="0"/>
      <w:divBdr>
        <w:top w:val="none" w:sz="0" w:space="0" w:color="auto"/>
        <w:left w:val="none" w:sz="0" w:space="0" w:color="auto"/>
        <w:bottom w:val="none" w:sz="0" w:space="0" w:color="auto"/>
        <w:right w:val="none" w:sz="0" w:space="0" w:color="auto"/>
      </w:divBdr>
    </w:div>
    <w:div w:id="2082679239">
      <w:bodyDiv w:val="1"/>
      <w:marLeft w:val="0"/>
      <w:marRight w:val="0"/>
      <w:marTop w:val="0"/>
      <w:marBottom w:val="0"/>
      <w:divBdr>
        <w:top w:val="none" w:sz="0" w:space="0" w:color="auto"/>
        <w:left w:val="none" w:sz="0" w:space="0" w:color="auto"/>
        <w:bottom w:val="none" w:sz="0" w:space="0" w:color="auto"/>
        <w:right w:val="none" w:sz="0" w:space="0" w:color="auto"/>
      </w:divBdr>
    </w:div>
    <w:div w:id="2083211135">
      <w:bodyDiv w:val="1"/>
      <w:marLeft w:val="0"/>
      <w:marRight w:val="0"/>
      <w:marTop w:val="0"/>
      <w:marBottom w:val="0"/>
      <w:divBdr>
        <w:top w:val="none" w:sz="0" w:space="0" w:color="auto"/>
        <w:left w:val="none" w:sz="0" w:space="0" w:color="auto"/>
        <w:bottom w:val="none" w:sz="0" w:space="0" w:color="auto"/>
        <w:right w:val="none" w:sz="0" w:space="0" w:color="auto"/>
      </w:divBdr>
    </w:div>
    <w:div w:id="2083601893">
      <w:bodyDiv w:val="1"/>
      <w:marLeft w:val="0"/>
      <w:marRight w:val="0"/>
      <w:marTop w:val="0"/>
      <w:marBottom w:val="0"/>
      <w:divBdr>
        <w:top w:val="none" w:sz="0" w:space="0" w:color="auto"/>
        <w:left w:val="none" w:sz="0" w:space="0" w:color="auto"/>
        <w:bottom w:val="none" w:sz="0" w:space="0" w:color="auto"/>
        <w:right w:val="none" w:sz="0" w:space="0" w:color="auto"/>
      </w:divBdr>
    </w:div>
    <w:div w:id="2083604758">
      <w:bodyDiv w:val="1"/>
      <w:marLeft w:val="0"/>
      <w:marRight w:val="0"/>
      <w:marTop w:val="0"/>
      <w:marBottom w:val="0"/>
      <w:divBdr>
        <w:top w:val="none" w:sz="0" w:space="0" w:color="auto"/>
        <w:left w:val="none" w:sz="0" w:space="0" w:color="auto"/>
        <w:bottom w:val="none" w:sz="0" w:space="0" w:color="auto"/>
        <w:right w:val="none" w:sz="0" w:space="0" w:color="auto"/>
      </w:divBdr>
    </w:div>
    <w:div w:id="2083673455">
      <w:bodyDiv w:val="1"/>
      <w:marLeft w:val="0"/>
      <w:marRight w:val="0"/>
      <w:marTop w:val="0"/>
      <w:marBottom w:val="0"/>
      <w:divBdr>
        <w:top w:val="none" w:sz="0" w:space="0" w:color="auto"/>
        <w:left w:val="none" w:sz="0" w:space="0" w:color="auto"/>
        <w:bottom w:val="none" w:sz="0" w:space="0" w:color="auto"/>
        <w:right w:val="none" w:sz="0" w:space="0" w:color="auto"/>
      </w:divBdr>
    </w:div>
    <w:div w:id="2083678729">
      <w:bodyDiv w:val="1"/>
      <w:marLeft w:val="0"/>
      <w:marRight w:val="0"/>
      <w:marTop w:val="0"/>
      <w:marBottom w:val="0"/>
      <w:divBdr>
        <w:top w:val="none" w:sz="0" w:space="0" w:color="auto"/>
        <w:left w:val="none" w:sz="0" w:space="0" w:color="auto"/>
        <w:bottom w:val="none" w:sz="0" w:space="0" w:color="auto"/>
        <w:right w:val="none" w:sz="0" w:space="0" w:color="auto"/>
      </w:divBdr>
    </w:div>
    <w:div w:id="2084178226">
      <w:bodyDiv w:val="1"/>
      <w:marLeft w:val="0"/>
      <w:marRight w:val="0"/>
      <w:marTop w:val="0"/>
      <w:marBottom w:val="0"/>
      <w:divBdr>
        <w:top w:val="none" w:sz="0" w:space="0" w:color="auto"/>
        <w:left w:val="none" w:sz="0" w:space="0" w:color="auto"/>
        <w:bottom w:val="none" w:sz="0" w:space="0" w:color="auto"/>
        <w:right w:val="none" w:sz="0" w:space="0" w:color="auto"/>
      </w:divBdr>
    </w:div>
    <w:div w:id="2084906610">
      <w:bodyDiv w:val="1"/>
      <w:marLeft w:val="0"/>
      <w:marRight w:val="0"/>
      <w:marTop w:val="0"/>
      <w:marBottom w:val="0"/>
      <w:divBdr>
        <w:top w:val="none" w:sz="0" w:space="0" w:color="auto"/>
        <w:left w:val="none" w:sz="0" w:space="0" w:color="auto"/>
        <w:bottom w:val="none" w:sz="0" w:space="0" w:color="auto"/>
        <w:right w:val="none" w:sz="0" w:space="0" w:color="auto"/>
      </w:divBdr>
    </w:div>
    <w:div w:id="2084909207">
      <w:bodyDiv w:val="1"/>
      <w:marLeft w:val="0"/>
      <w:marRight w:val="0"/>
      <w:marTop w:val="0"/>
      <w:marBottom w:val="0"/>
      <w:divBdr>
        <w:top w:val="none" w:sz="0" w:space="0" w:color="auto"/>
        <w:left w:val="none" w:sz="0" w:space="0" w:color="auto"/>
        <w:bottom w:val="none" w:sz="0" w:space="0" w:color="auto"/>
        <w:right w:val="none" w:sz="0" w:space="0" w:color="auto"/>
      </w:divBdr>
    </w:div>
    <w:div w:id="2084985351">
      <w:bodyDiv w:val="1"/>
      <w:marLeft w:val="0"/>
      <w:marRight w:val="0"/>
      <w:marTop w:val="0"/>
      <w:marBottom w:val="0"/>
      <w:divBdr>
        <w:top w:val="none" w:sz="0" w:space="0" w:color="auto"/>
        <w:left w:val="none" w:sz="0" w:space="0" w:color="auto"/>
        <w:bottom w:val="none" w:sz="0" w:space="0" w:color="auto"/>
        <w:right w:val="none" w:sz="0" w:space="0" w:color="auto"/>
      </w:divBdr>
    </w:div>
    <w:div w:id="2085030232">
      <w:bodyDiv w:val="1"/>
      <w:marLeft w:val="0"/>
      <w:marRight w:val="0"/>
      <w:marTop w:val="0"/>
      <w:marBottom w:val="0"/>
      <w:divBdr>
        <w:top w:val="none" w:sz="0" w:space="0" w:color="auto"/>
        <w:left w:val="none" w:sz="0" w:space="0" w:color="auto"/>
        <w:bottom w:val="none" w:sz="0" w:space="0" w:color="auto"/>
        <w:right w:val="none" w:sz="0" w:space="0" w:color="auto"/>
      </w:divBdr>
    </w:div>
    <w:div w:id="2085174493">
      <w:bodyDiv w:val="1"/>
      <w:marLeft w:val="0"/>
      <w:marRight w:val="0"/>
      <w:marTop w:val="0"/>
      <w:marBottom w:val="0"/>
      <w:divBdr>
        <w:top w:val="none" w:sz="0" w:space="0" w:color="auto"/>
        <w:left w:val="none" w:sz="0" w:space="0" w:color="auto"/>
        <w:bottom w:val="none" w:sz="0" w:space="0" w:color="auto"/>
        <w:right w:val="none" w:sz="0" w:space="0" w:color="auto"/>
      </w:divBdr>
    </w:div>
    <w:div w:id="2085177591">
      <w:bodyDiv w:val="1"/>
      <w:marLeft w:val="0"/>
      <w:marRight w:val="0"/>
      <w:marTop w:val="0"/>
      <w:marBottom w:val="0"/>
      <w:divBdr>
        <w:top w:val="none" w:sz="0" w:space="0" w:color="auto"/>
        <w:left w:val="none" w:sz="0" w:space="0" w:color="auto"/>
        <w:bottom w:val="none" w:sz="0" w:space="0" w:color="auto"/>
        <w:right w:val="none" w:sz="0" w:space="0" w:color="auto"/>
      </w:divBdr>
    </w:div>
    <w:div w:id="2085181559">
      <w:bodyDiv w:val="1"/>
      <w:marLeft w:val="0"/>
      <w:marRight w:val="0"/>
      <w:marTop w:val="0"/>
      <w:marBottom w:val="0"/>
      <w:divBdr>
        <w:top w:val="none" w:sz="0" w:space="0" w:color="auto"/>
        <w:left w:val="none" w:sz="0" w:space="0" w:color="auto"/>
        <w:bottom w:val="none" w:sz="0" w:space="0" w:color="auto"/>
        <w:right w:val="none" w:sz="0" w:space="0" w:color="auto"/>
      </w:divBdr>
    </w:div>
    <w:div w:id="2085369171">
      <w:bodyDiv w:val="1"/>
      <w:marLeft w:val="0"/>
      <w:marRight w:val="0"/>
      <w:marTop w:val="0"/>
      <w:marBottom w:val="0"/>
      <w:divBdr>
        <w:top w:val="none" w:sz="0" w:space="0" w:color="auto"/>
        <w:left w:val="none" w:sz="0" w:space="0" w:color="auto"/>
        <w:bottom w:val="none" w:sz="0" w:space="0" w:color="auto"/>
        <w:right w:val="none" w:sz="0" w:space="0" w:color="auto"/>
      </w:divBdr>
    </w:div>
    <w:div w:id="2085487112">
      <w:bodyDiv w:val="1"/>
      <w:marLeft w:val="0"/>
      <w:marRight w:val="0"/>
      <w:marTop w:val="0"/>
      <w:marBottom w:val="0"/>
      <w:divBdr>
        <w:top w:val="none" w:sz="0" w:space="0" w:color="auto"/>
        <w:left w:val="none" w:sz="0" w:space="0" w:color="auto"/>
        <w:bottom w:val="none" w:sz="0" w:space="0" w:color="auto"/>
        <w:right w:val="none" w:sz="0" w:space="0" w:color="auto"/>
      </w:divBdr>
    </w:div>
    <w:div w:id="2085758851">
      <w:bodyDiv w:val="1"/>
      <w:marLeft w:val="0"/>
      <w:marRight w:val="0"/>
      <w:marTop w:val="0"/>
      <w:marBottom w:val="0"/>
      <w:divBdr>
        <w:top w:val="none" w:sz="0" w:space="0" w:color="auto"/>
        <w:left w:val="none" w:sz="0" w:space="0" w:color="auto"/>
        <w:bottom w:val="none" w:sz="0" w:space="0" w:color="auto"/>
        <w:right w:val="none" w:sz="0" w:space="0" w:color="auto"/>
      </w:divBdr>
    </w:div>
    <w:div w:id="2085911816">
      <w:bodyDiv w:val="1"/>
      <w:marLeft w:val="0"/>
      <w:marRight w:val="0"/>
      <w:marTop w:val="0"/>
      <w:marBottom w:val="0"/>
      <w:divBdr>
        <w:top w:val="none" w:sz="0" w:space="0" w:color="auto"/>
        <w:left w:val="none" w:sz="0" w:space="0" w:color="auto"/>
        <w:bottom w:val="none" w:sz="0" w:space="0" w:color="auto"/>
        <w:right w:val="none" w:sz="0" w:space="0" w:color="auto"/>
      </w:divBdr>
    </w:div>
    <w:div w:id="2086174182">
      <w:bodyDiv w:val="1"/>
      <w:marLeft w:val="0"/>
      <w:marRight w:val="0"/>
      <w:marTop w:val="0"/>
      <w:marBottom w:val="0"/>
      <w:divBdr>
        <w:top w:val="none" w:sz="0" w:space="0" w:color="auto"/>
        <w:left w:val="none" w:sz="0" w:space="0" w:color="auto"/>
        <w:bottom w:val="none" w:sz="0" w:space="0" w:color="auto"/>
        <w:right w:val="none" w:sz="0" w:space="0" w:color="auto"/>
      </w:divBdr>
    </w:div>
    <w:div w:id="2086295629">
      <w:bodyDiv w:val="1"/>
      <w:marLeft w:val="0"/>
      <w:marRight w:val="0"/>
      <w:marTop w:val="0"/>
      <w:marBottom w:val="0"/>
      <w:divBdr>
        <w:top w:val="none" w:sz="0" w:space="0" w:color="auto"/>
        <w:left w:val="none" w:sz="0" w:space="0" w:color="auto"/>
        <w:bottom w:val="none" w:sz="0" w:space="0" w:color="auto"/>
        <w:right w:val="none" w:sz="0" w:space="0" w:color="auto"/>
      </w:divBdr>
    </w:div>
    <w:div w:id="2086682982">
      <w:bodyDiv w:val="1"/>
      <w:marLeft w:val="0"/>
      <w:marRight w:val="0"/>
      <w:marTop w:val="0"/>
      <w:marBottom w:val="0"/>
      <w:divBdr>
        <w:top w:val="none" w:sz="0" w:space="0" w:color="auto"/>
        <w:left w:val="none" w:sz="0" w:space="0" w:color="auto"/>
        <w:bottom w:val="none" w:sz="0" w:space="0" w:color="auto"/>
        <w:right w:val="none" w:sz="0" w:space="0" w:color="auto"/>
      </w:divBdr>
    </w:div>
    <w:div w:id="2086798790">
      <w:bodyDiv w:val="1"/>
      <w:marLeft w:val="0"/>
      <w:marRight w:val="0"/>
      <w:marTop w:val="0"/>
      <w:marBottom w:val="0"/>
      <w:divBdr>
        <w:top w:val="none" w:sz="0" w:space="0" w:color="auto"/>
        <w:left w:val="none" w:sz="0" w:space="0" w:color="auto"/>
        <w:bottom w:val="none" w:sz="0" w:space="0" w:color="auto"/>
        <w:right w:val="none" w:sz="0" w:space="0" w:color="auto"/>
      </w:divBdr>
    </w:div>
    <w:div w:id="2087264861">
      <w:bodyDiv w:val="1"/>
      <w:marLeft w:val="0"/>
      <w:marRight w:val="0"/>
      <w:marTop w:val="0"/>
      <w:marBottom w:val="0"/>
      <w:divBdr>
        <w:top w:val="none" w:sz="0" w:space="0" w:color="auto"/>
        <w:left w:val="none" w:sz="0" w:space="0" w:color="auto"/>
        <w:bottom w:val="none" w:sz="0" w:space="0" w:color="auto"/>
        <w:right w:val="none" w:sz="0" w:space="0" w:color="auto"/>
      </w:divBdr>
    </w:div>
    <w:div w:id="2087603819">
      <w:bodyDiv w:val="1"/>
      <w:marLeft w:val="0"/>
      <w:marRight w:val="0"/>
      <w:marTop w:val="0"/>
      <w:marBottom w:val="0"/>
      <w:divBdr>
        <w:top w:val="none" w:sz="0" w:space="0" w:color="auto"/>
        <w:left w:val="none" w:sz="0" w:space="0" w:color="auto"/>
        <w:bottom w:val="none" w:sz="0" w:space="0" w:color="auto"/>
        <w:right w:val="none" w:sz="0" w:space="0" w:color="auto"/>
      </w:divBdr>
    </w:div>
    <w:div w:id="2087872278">
      <w:bodyDiv w:val="1"/>
      <w:marLeft w:val="0"/>
      <w:marRight w:val="0"/>
      <w:marTop w:val="0"/>
      <w:marBottom w:val="0"/>
      <w:divBdr>
        <w:top w:val="none" w:sz="0" w:space="0" w:color="auto"/>
        <w:left w:val="none" w:sz="0" w:space="0" w:color="auto"/>
        <w:bottom w:val="none" w:sz="0" w:space="0" w:color="auto"/>
        <w:right w:val="none" w:sz="0" w:space="0" w:color="auto"/>
      </w:divBdr>
    </w:div>
    <w:div w:id="2087918228">
      <w:bodyDiv w:val="1"/>
      <w:marLeft w:val="0"/>
      <w:marRight w:val="0"/>
      <w:marTop w:val="0"/>
      <w:marBottom w:val="0"/>
      <w:divBdr>
        <w:top w:val="none" w:sz="0" w:space="0" w:color="auto"/>
        <w:left w:val="none" w:sz="0" w:space="0" w:color="auto"/>
        <w:bottom w:val="none" w:sz="0" w:space="0" w:color="auto"/>
        <w:right w:val="none" w:sz="0" w:space="0" w:color="auto"/>
      </w:divBdr>
    </w:div>
    <w:div w:id="2087992404">
      <w:bodyDiv w:val="1"/>
      <w:marLeft w:val="0"/>
      <w:marRight w:val="0"/>
      <w:marTop w:val="0"/>
      <w:marBottom w:val="0"/>
      <w:divBdr>
        <w:top w:val="none" w:sz="0" w:space="0" w:color="auto"/>
        <w:left w:val="none" w:sz="0" w:space="0" w:color="auto"/>
        <w:bottom w:val="none" w:sz="0" w:space="0" w:color="auto"/>
        <w:right w:val="none" w:sz="0" w:space="0" w:color="auto"/>
      </w:divBdr>
    </w:div>
    <w:div w:id="2088644726">
      <w:bodyDiv w:val="1"/>
      <w:marLeft w:val="0"/>
      <w:marRight w:val="0"/>
      <w:marTop w:val="0"/>
      <w:marBottom w:val="0"/>
      <w:divBdr>
        <w:top w:val="none" w:sz="0" w:space="0" w:color="auto"/>
        <w:left w:val="none" w:sz="0" w:space="0" w:color="auto"/>
        <w:bottom w:val="none" w:sz="0" w:space="0" w:color="auto"/>
        <w:right w:val="none" w:sz="0" w:space="0" w:color="auto"/>
      </w:divBdr>
    </w:div>
    <w:div w:id="2088651671">
      <w:bodyDiv w:val="1"/>
      <w:marLeft w:val="0"/>
      <w:marRight w:val="0"/>
      <w:marTop w:val="0"/>
      <w:marBottom w:val="0"/>
      <w:divBdr>
        <w:top w:val="none" w:sz="0" w:space="0" w:color="auto"/>
        <w:left w:val="none" w:sz="0" w:space="0" w:color="auto"/>
        <w:bottom w:val="none" w:sz="0" w:space="0" w:color="auto"/>
        <w:right w:val="none" w:sz="0" w:space="0" w:color="auto"/>
      </w:divBdr>
    </w:div>
    <w:div w:id="2089115211">
      <w:bodyDiv w:val="1"/>
      <w:marLeft w:val="0"/>
      <w:marRight w:val="0"/>
      <w:marTop w:val="0"/>
      <w:marBottom w:val="0"/>
      <w:divBdr>
        <w:top w:val="none" w:sz="0" w:space="0" w:color="auto"/>
        <w:left w:val="none" w:sz="0" w:space="0" w:color="auto"/>
        <w:bottom w:val="none" w:sz="0" w:space="0" w:color="auto"/>
        <w:right w:val="none" w:sz="0" w:space="0" w:color="auto"/>
      </w:divBdr>
    </w:div>
    <w:div w:id="2089233765">
      <w:bodyDiv w:val="1"/>
      <w:marLeft w:val="0"/>
      <w:marRight w:val="0"/>
      <w:marTop w:val="0"/>
      <w:marBottom w:val="0"/>
      <w:divBdr>
        <w:top w:val="none" w:sz="0" w:space="0" w:color="auto"/>
        <w:left w:val="none" w:sz="0" w:space="0" w:color="auto"/>
        <w:bottom w:val="none" w:sz="0" w:space="0" w:color="auto"/>
        <w:right w:val="none" w:sz="0" w:space="0" w:color="auto"/>
      </w:divBdr>
    </w:div>
    <w:div w:id="2089377319">
      <w:bodyDiv w:val="1"/>
      <w:marLeft w:val="0"/>
      <w:marRight w:val="0"/>
      <w:marTop w:val="0"/>
      <w:marBottom w:val="0"/>
      <w:divBdr>
        <w:top w:val="none" w:sz="0" w:space="0" w:color="auto"/>
        <w:left w:val="none" w:sz="0" w:space="0" w:color="auto"/>
        <w:bottom w:val="none" w:sz="0" w:space="0" w:color="auto"/>
        <w:right w:val="none" w:sz="0" w:space="0" w:color="auto"/>
      </w:divBdr>
    </w:div>
    <w:div w:id="2089377526">
      <w:bodyDiv w:val="1"/>
      <w:marLeft w:val="0"/>
      <w:marRight w:val="0"/>
      <w:marTop w:val="0"/>
      <w:marBottom w:val="0"/>
      <w:divBdr>
        <w:top w:val="none" w:sz="0" w:space="0" w:color="auto"/>
        <w:left w:val="none" w:sz="0" w:space="0" w:color="auto"/>
        <w:bottom w:val="none" w:sz="0" w:space="0" w:color="auto"/>
        <w:right w:val="none" w:sz="0" w:space="0" w:color="auto"/>
      </w:divBdr>
    </w:div>
    <w:div w:id="2089382581">
      <w:bodyDiv w:val="1"/>
      <w:marLeft w:val="0"/>
      <w:marRight w:val="0"/>
      <w:marTop w:val="0"/>
      <w:marBottom w:val="0"/>
      <w:divBdr>
        <w:top w:val="none" w:sz="0" w:space="0" w:color="auto"/>
        <w:left w:val="none" w:sz="0" w:space="0" w:color="auto"/>
        <w:bottom w:val="none" w:sz="0" w:space="0" w:color="auto"/>
        <w:right w:val="none" w:sz="0" w:space="0" w:color="auto"/>
      </w:divBdr>
    </w:div>
    <w:div w:id="2089421927">
      <w:bodyDiv w:val="1"/>
      <w:marLeft w:val="0"/>
      <w:marRight w:val="0"/>
      <w:marTop w:val="0"/>
      <w:marBottom w:val="0"/>
      <w:divBdr>
        <w:top w:val="none" w:sz="0" w:space="0" w:color="auto"/>
        <w:left w:val="none" w:sz="0" w:space="0" w:color="auto"/>
        <w:bottom w:val="none" w:sz="0" w:space="0" w:color="auto"/>
        <w:right w:val="none" w:sz="0" w:space="0" w:color="auto"/>
      </w:divBdr>
    </w:div>
    <w:div w:id="2090075283">
      <w:bodyDiv w:val="1"/>
      <w:marLeft w:val="0"/>
      <w:marRight w:val="0"/>
      <w:marTop w:val="0"/>
      <w:marBottom w:val="0"/>
      <w:divBdr>
        <w:top w:val="none" w:sz="0" w:space="0" w:color="auto"/>
        <w:left w:val="none" w:sz="0" w:space="0" w:color="auto"/>
        <w:bottom w:val="none" w:sz="0" w:space="0" w:color="auto"/>
        <w:right w:val="none" w:sz="0" w:space="0" w:color="auto"/>
      </w:divBdr>
    </w:div>
    <w:div w:id="2090078295">
      <w:bodyDiv w:val="1"/>
      <w:marLeft w:val="0"/>
      <w:marRight w:val="0"/>
      <w:marTop w:val="0"/>
      <w:marBottom w:val="0"/>
      <w:divBdr>
        <w:top w:val="none" w:sz="0" w:space="0" w:color="auto"/>
        <w:left w:val="none" w:sz="0" w:space="0" w:color="auto"/>
        <w:bottom w:val="none" w:sz="0" w:space="0" w:color="auto"/>
        <w:right w:val="none" w:sz="0" w:space="0" w:color="auto"/>
      </w:divBdr>
    </w:div>
    <w:div w:id="2090155224">
      <w:bodyDiv w:val="1"/>
      <w:marLeft w:val="0"/>
      <w:marRight w:val="0"/>
      <w:marTop w:val="0"/>
      <w:marBottom w:val="0"/>
      <w:divBdr>
        <w:top w:val="none" w:sz="0" w:space="0" w:color="auto"/>
        <w:left w:val="none" w:sz="0" w:space="0" w:color="auto"/>
        <w:bottom w:val="none" w:sz="0" w:space="0" w:color="auto"/>
        <w:right w:val="none" w:sz="0" w:space="0" w:color="auto"/>
      </w:divBdr>
    </w:div>
    <w:div w:id="2090225277">
      <w:bodyDiv w:val="1"/>
      <w:marLeft w:val="0"/>
      <w:marRight w:val="0"/>
      <w:marTop w:val="0"/>
      <w:marBottom w:val="0"/>
      <w:divBdr>
        <w:top w:val="none" w:sz="0" w:space="0" w:color="auto"/>
        <w:left w:val="none" w:sz="0" w:space="0" w:color="auto"/>
        <w:bottom w:val="none" w:sz="0" w:space="0" w:color="auto"/>
        <w:right w:val="none" w:sz="0" w:space="0" w:color="auto"/>
      </w:divBdr>
    </w:div>
    <w:div w:id="2091002015">
      <w:bodyDiv w:val="1"/>
      <w:marLeft w:val="0"/>
      <w:marRight w:val="0"/>
      <w:marTop w:val="0"/>
      <w:marBottom w:val="0"/>
      <w:divBdr>
        <w:top w:val="none" w:sz="0" w:space="0" w:color="auto"/>
        <w:left w:val="none" w:sz="0" w:space="0" w:color="auto"/>
        <w:bottom w:val="none" w:sz="0" w:space="0" w:color="auto"/>
        <w:right w:val="none" w:sz="0" w:space="0" w:color="auto"/>
      </w:divBdr>
    </w:div>
    <w:div w:id="2091075436">
      <w:bodyDiv w:val="1"/>
      <w:marLeft w:val="0"/>
      <w:marRight w:val="0"/>
      <w:marTop w:val="0"/>
      <w:marBottom w:val="0"/>
      <w:divBdr>
        <w:top w:val="none" w:sz="0" w:space="0" w:color="auto"/>
        <w:left w:val="none" w:sz="0" w:space="0" w:color="auto"/>
        <w:bottom w:val="none" w:sz="0" w:space="0" w:color="auto"/>
        <w:right w:val="none" w:sz="0" w:space="0" w:color="auto"/>
      </w:divBdr>
    </w:div>
    <w:div w:id="2091076684">
      <w:bodyDiv w:val="1"/>
      <w:marLeft w:val="0"/>
      <w:marRight w:val="0"/>
      <w:marTop w:val="0"/>
      <w:marBottom w:val="0"/>
      <w:divBdr>
        <w:top w:val="none" w:sz="0" w:space="0" w:color="auto"/>
        <w:left w:val="none" w:sz="0" w:space="0" w:color="auto"/>
        <w:bottom w:val="none" w:sz="0" w:space="0" w:color="auto"/>
        <w:right w:val="none" w:sz="0" w:space="0" w:color="auto"/>
      </w:divBdr>
    </w:div>
    <w:div w:id="2091194682">
      <w:bodyDiv w:val="1"/>
      <w:marLeft w:val="0"/>
      <w:marRight w:val="0"/>
      <w:marTop w:val="0"/>
      <w:marBottom w:val="0"/>
      <w:divBdr>
        <w:top w:val="none" w:sz="0" w:space="0" w:color="auto"/>
        <w:left w:val="none" w:sz="0" w:space="0" w:color="auto"/>
        <w:bottom w:val="none" w:sz="0" w:space="0" w:color="auto"/>
        <w:right w:val="none" w:sz="0" w:space="0" w:color="auto"/>
      </w:divBdr>
    </w:div>
    <w:div w:id="2091343634">
      <w:bodyDiv w:val="1"/>
      <w:marLeft w:val="0"/>
      <w:marRight w:val="0"/>
      <w:marTop w:val="0"/>
      <w:marBottom w:val="0"/>
      <w:divBdr>
        <w:top w:val="none" w:sz="0" w:space="0" w:color="auto"/>
        <w:left w:val="none" w:sz="0" w:space="0" w:color="auto"/>
        <w:bottom w:val="none" w:sz="0" w:space="0" w:color="auto"/>
        <w:right w:val="none" w:sz="0" w:space="0" w:color="auto"/>
      </w:divBdr>
    </w:div>
    <w:div w:id="2091387428">
      <w:bodyDiv w:val="1"/>
      <w:marLeft w:val="0"/>
      <w:marRight w:val="0"/>
      <w:marTop w:val="0"/>
      <w:marBottom w:val="0"/>
      <w:divBdr>
        <w:top w:val="none" w:sz="0" w:space="0" w:color="auto"/>
        <w:left w:val="none" w:sz="0" w:space="0" w:color="auto"/>
        <w:bottom w:val="none" w:sz="0" w:space="0" w:color="auto"/>
        <w:right w:val="none" w:sz="0" w:space="0" w:color="auto"/>
      </w:divBdr>
    </w:div>
    <w:div w:id="2091462236">
      <w:bodyDiv w:val="1"/>
      <w:marLeft w:val="0"/>
      <w:marRight w:val="0"/>
      <w:marTop w:val="0"/>
      <w:marBottom w:val="0"/>
      <w:divBdr>
        <w:top w:val="none" w:sz="0" w:space="0" w:color="auto"/>
        <w:left w:val="none" w:sz="0" w:space="0" w:color="auto"/>
        <w:bottom w:val="none" w:sz="0" w:space="0" w:color="auto"/>
        <w:right w:val="none" w:sz="0" w:space="0" w:color="auto"/>
      </w:divBdr>
    </w:div>
    <w:div w:id="2091462984">
      <w:bodyDiv w:val="1"/>
      <w:marLeft w:val="0"/>
      <w:marRight w:val="0"/>
      <w:marTop w:val="0"/>
      <w:marBottom w:val="0"/>
      <w:divBdr>
        <w:top w:val="none" w:sz="0" w:space="0" w:color="auto"/>
        <w:left w:val="none" w:sz="0" w:space="0" w:color="auto"/>
        <w:bottom w:val="none" w:sz="0" w:space="0" w:color="auto"/>
        <w:right w:val="none" w:sz="0" w:space="0" w:color="auto"/>
      </w:divBdr>
    </w:div>
    <w:div w:id="2091536661">
      <w:bodyDiv w:val="1"/>
      <w:marLeft w:val="0"/>
      <w:marRight w:val="0"/>
      <w:marTop w:val="0"/>
      <w:marBottom w:val="0"/>
      <w:divBdr>
        <w:top w:val="none" w:sz="0" w:space="0" w:color="auto"/>
        <w:left w:val="none" w:sz="0" w:space="0" w:color="auto"/>
        <w:bottom w:val="none" w:sz="0" w:space="0" w:color="auto"/>
        <w:right w:val="none" w:sz="0" w:space="0" w:color="auto"/>
      </w:divBdr>
    </w:div>
    <w:div w:id="2091728664">
      <w:bodyDiv w:val="1"/>
      <w:marLeft w:val="0"/>
      <w:marRight w:val="0"/>
      <w:marTop w:val="0"/>
      <w:marBottom w:val="0"/>
      <w:divBdr>
        <w:top w:val="none" w:sz="0" w:space="0" w:color="auto"/>
        <w:left w:val="none" w:sz="0" w:space="0" w:color="auto"/>
        <w:bottom w:val="none" w:sz="0" w:space="0" w:color="auto"/>
        <w:right w:val="none" w:sz="0" w:space="0" w:color="auto"/>
      </w:divBdr>
    </w:div>
    <w:div w:id="2091846156">
      <w:bodyDiv w:val="1"/>
      <w:marLeft w:val="0"/>
      <w:marRight w:val="0"/>
      <w:marTop w:val="0"/>
      <w:marBottom w:val="0"/>
      <w:divBdr>
        <w:top w:val="none" w:sz="0" w:space="0" w:color="auto"/>
        <w:left w:val="none" w:sz="0" w:space="0" w:color="auto"/>
        <w:bottom w:val="none" w:sz="0" w:space="0" w:color="auto"/>
        <w:right w:val="none" w:sz="0" w:space="0" w:color="auto"/>
      </w:divBdr>
    </w:div>
    <w:div w:id="2092307312">
      <w:bodyDiv w:val="1"/>
      <w:marLeft w:val="0"/>
      <w:marRight w:val="0"/>
      <w:marTop w:val="0"/>
      <w:marBottom w:val="0"/>
      <w:divBdr>
        <w:top w:val="none" w:sz="0" w:space="0" w:color="auto"/>
        <w:left w:val="none" w:sz="0" w:space="0" w:color="auto"/>
        <w:bottom w:val="none" w:sz="0" w:space="0" w:color="auto"/>
        <w:right w:val="none" w:sz="0" w:space="0" w:color="auto"/>
      </w:divBdr>
    </w:div>
    <w:div w:id="2092311010">
      <w:bodyDiv w:val="1"/>
      <w:marLeft w:val="0"/>
      <w:marRight w:val="0"/>
      <w:marTop w:val="0"/>
      <w:marBottom w:val="0"/>
      <w:divBdr>
        <w:top w:val="none" w:sz="0" w:space="0" w:color="auto"/>
        <w:left w:val="none" w:sz="0" w:space="0" w:color="auto"/>
        <w:bottom w:val="none" w:sz="0" w:space="0" w:color="auto"/>
        <w:right w:val="none" w:sz="0" w:space="0" w:color="auto"/>
      </w:divBdr>
    </w:div>
    <w:div w:id="2092578726">
      <w:bodyDiv w:val="1"/>
      <w:marLeft w:val="0"/>
      <w:marRight w:val="0"/>
      <w:marTop w:val="0"/>
      <w:marBottom w:val="0"/>
      <w:divBdr>
        <w:top w:val="none" w:sz="0" w:space="0" w:color="auto"/>
        <w:left w:val="none" w:sz="0" w:space="0" w:color="auto"/>
        <w:bottom w:val="none" w:sz="0" w:space="0" w:color="auto"/>
        <w:right w:val="none" w:sz="0" w:space="0" w:color="auto"/>
      </w:divBdr>
    </w:div>
    <w:div w:id="2093119041">
      <w:bodyDiv w:val="1"/>
      <w:marLeft w:val="0"/>
      <w:marRight w:val="0"/>
      <w:marTop w:val="0"/>
      <w:marBottom w:val="0"/>
      <w:divBdr>
        <w:top w:val="none" w:sz="0" w:space="0" w:color="auto"/>
        <w:left w:val="none" w:sz="0" w:space="0" w:color="auto"/>
        <w:bottom w:val="none" w:sz="0" w:space="0" w:color="auto"/>
        <w:right w:val="none" w:sz="0" w:space="0" w:color="auto"/>
      </w:divBdr>
    </w:div>
    <w:div w:id="2093312760">
      <w:bodyDiv w:val="1"/>
      <w:marLeft w:val="0"/>
      <w:marRight w:val="0"/>
      <w:marTop w:val="0"/>
      <w:marBottom w:val="0"/>
      <w:divBdr>
        <w:top w:val="none" w:sz="0" w:space="0" w:color="auto"/>
        <w:left w:val="none" w:sz="0" w:space="0" w:color="auto"/>
        <w:bottom w:val="none" w:sz="0" w:space="0" w:color="auto"/>
        <w:right w:val="none" w:sz="0" w:space="0" w:color="auto"/>
      </w:divBdr>
    </w:div>
    <w:div w:id="2093428520">
      <w:bodyDiv w:val="1"/>
      <w:marLeft w:val="0"/>
      <w:marRight w:val="0"/>
      <w:marTop w:val="0"/>
      <w:marBottom w:val="0"/>
      <w:divBdr>
        <w:top w:val="none" w:sz="0" w:space="0" w:color="auto"/>
        <w:left w:val="none" w:sz="0" w:space="0" w:color="auto"/>
        <w:bottom w:val="none" w:sz="0" w:space="0" w:color="auto"/>
        <w:right w:val="none" w:sz="0" w:space="0" w:color="auto"/>
      </w:divBdr>
    </w:div>
    <w:div w:id="2093623244">
      <w:bodyDiv w:val="1"/>
      <w:marLeft w:val="0"/>
      <w:marRight w:val="0"/>
      <w:marTop w:val="0"/>
      <w:marBottom w:val="0"/>
      <w:divBdr>
        <w:top w:val="none" w:sz="0" w:space="0" w:color="auto"/>
        <w:left w:val="none" w:sz="0" w:space="0" w:color="auto"/>
        <w:bottom w:val="none" w:sz="0" w:space="0" w:color="auto"/>
        <w:right w:val="none" w:sz="0" w:space="0" w:color="auto"/>
      </w:divBdr>
    </w:div>
    <w:div w:id="2093820245">
      <w:bodyDiv w:val="1"/>
      <w:marLeft w:val="0"/>
      <w:marRight w:val="0"/>
      <w:marTop w:val="0"/>
      <w:marBottom w:val="0"/>
      <w:divBdr>
        <w:top w:val="none" w:sz="0" w:space="0" w:color="auto"/>
        <w:left w:val="none" w:sz="0" w:space="0" w:color="auto"/>
        <w:bottom w:val="none" w:sz="0" w:space="0" w:color="auto"/>
        <w:right w:val="none" w:sz="0" w:space="0" w:color="auto"/>
      </w:divBdr>
    </w:div>
    <w:div w:id="2094202940">
      <w:bodyDiv w:val="1"/>
      <w:marLeft w:val="0"/>
      <w:marRight w:val="0"/>
      <w:marTop w:val="0"/>
      <w:marBottom w:val="0"/>
      <w:divBdr>
        <w:top w:val="none" w:sz="0" w:space="0" w:color="auto"/>
        <w:left w:val="none" w:sz="0" w:space="0" w:color="auto"/>
        <w:bottom w:val="none" w:sz="0" w:space="0" w:color="auto"/>
        <w:right w:val="none" w:sz="0" w:space="0" w:color="auto"/>
      </w:divBdr>
    </w:div>
    <w:div w:id="2094467572">
      <w:bodyDiv w:val="1"/>
      <w:marLeft w:val="0"/>
      <w:marRight w:val="0"/>
      <w:marTop w:val="0"/>
      <w:marBottom w:val="0"/>
      <w:divBdr>
        <w:top w:val="none" w:sz="0" w:space="0" w:color="auto"/>
        <w:left w:val="none" w:sz="0" w:space="0" w:color="auto"/>
        <w:bottom w:val="none" w:sz="0" w:space="0" w:color="auto"/>
        <w:right w:val="none" w:sz="0" w:space="0" w:color="auto"/>
      </w:divBdr>
    </w:div>
    <w:div w:id="2094934775">
      <w:bodyDiv w:val="1"/>
      <w:marLeft w:val="0"/>
      <w:marRight w:val="0"/>
      <w:marTop w:val="0"/>
      <w:marBottom w:val="0"/>
      <w:divBdr>
        <w:top w:val="none" w:sz="0" w:space="0" w:color="auto"/>
        <w:left w:val="none" w:sz="0" w:space="0" w:color="auto"/>
        <w:bottom w:val="none" w:sz="0" w:space="0" w:color="auto"/>
        <w:right w:val="none" w:sz="0" w:space="0" w:color="auto"/>
      </w:divBdr>
    </w:div>
    <w:div w:id="2095085208">
      <w:bodyDiv w:val="1"/>
      <w:marLeft w:val="0"/>
      <w:marRight w:val="0"/>
      <w:marTop w:val="0"/>
      <w:marBottom w:val="0"/>
      <w:divBdr>
        <w:top w:val="none" w:sz="0" w:space="0" w:color="auto"/>
        <w:left w:val="none" w:sz="0" w:space="0" w:color="auto"/>
        <w:bottom w:val="none" w:sz="0" w:space="0" w:color="auto"/>
        <w:right w:val="none" w:sz="0" w:space="0" w:color="auto"/>
      </w:divBdr>
    </w:div>
    <w:div w:id="2095206593">
      <w:bodyDiv w:val="1"/>
      <w:marLeft w:val="0"/>
      <w:marRight w:val="0"/>
      <w:marTop w:val="0"/>
      <w:marBottom w:val="0"/>
      <w:divBdr>
        <w:top w:val="none" w:sz="0" w:space="0" w:color="auto"/>
        <w:left w:val="none" w:sz="0" w:space="0" w:color="auto"/>
        <w:bottom w:val="none" w:sz="0" w:space="0" w:color="auto"/>
        <w:right w:val="none" w:sz="0" w:space="0" w:color="auto"/>
      </w:divBdr>
    </w:div>
    <w:div w:id="2095277125">
      <w:bodyDiv w:val="1"/>
      <w:marLeft w:val="0"/>
      <w:marRight w:val="0"/>
      <w:marTop w:val="0"/>
      <w:marBottom w:val="0"/>
      <w:divBdr>
        <w:top w:val="none" w:sz="0" w:space="0" w:color="auto"/>
        <w:left w:val="none" w:sz="0" w:space="0" w:color="auto"/>
        <w:bottom w:val="none" w:sz="0" w:space="0" w:color="auto"/>
        <w:right w:val="none" w:sz="0" w:space="0" w:color="auto"/>
      </w:divBdr>
    </w:div>
    <w:div w:id="2095466485">
      <w:bodyDiv w:val="1"/>
      <w:marLeft w:val="0"/>
      <w:marRight w:val="0"/>
      <w:marTop w:val="0"/>
      <w:marBottom w:val="0"/>
      <w:divBdr>
        <w:top w:val="none" w:sz="0" w:space="0" w:color="auto"/>
        <w:left w:val="none" w:sz="0" w:space="0" w:color="auto"/>
        <w:bottom w:val="none" w:sz="0" w:space="0" w:color="auto"/>
        <w:right w:val="none" w:sz="0" w:space="0" w:color="auto"/>
      </w:divBdr>
    </w:div>
    <w:div w:id="2095472680">
      <w:bodyDiv w:val="1"/>
      <w:marLeft w:val="0"/>
      <w:marRight w:val="0"/>
      <w:marTop w:val="0"/>
      <w:marBottom w:val="0"/>
      <w:divBdr>
        <w:top w:val="none" w:sz="0" w:space="0" w:color="auto"/>
        <w:left w:val="none" w:sz="0" w:space="0" w:color="auto"/>
        <w:bottom w:val="none" w:sz="0" w:space="0" w:color="auto"/>
        <w:right w:val="none" w:sz="0" w:space="0" w:color="auto"/>
      </w:divBdr>
    </w:div>
    <w:div w:id="2095738597">
      <w:bodyDiv w:val="1"/>
      <w:marLeft w:val="0"/>
      <w:marRight w:val="0"/>
      <w:marTop w:val="0"/>
      <w:marBottom w:val="0"/>
      <w:divBdr>
        <w:top w:val="none" w:sz="0" w:space="0" w:color="auto"/>
        <w:left w:val="none" w:sz="0" w:space="0" w:color="auto"/>
        <w:bottom w:val="none" w:sz="0" w:space="0" w:color="auto"/>
        <w:right w:val="none" w:sz="0" w:space="0" w:color="auto"/>
      </w:divBdr>
    </w:div>
    <w:div w:id="2096045427">
      <w:bodyDiv w:val="1"/>
      <w:marLeft w:val="0"/>
      <w:marRight w:val="0"/>
      <w:marTop w:val="0"/>
      <w:marBottom w:val="0"/>
      <w:divBdr>
        <w:top w:val="none" w:sz="0" w:space="0" w:color="auto"/>
        <w:left w:val="none" w:sz="0" w:space="0" w:color="auto"/>
        <w:bottom w:val="none" w:sz="0" w:space="0" w:color="auto"/>
        <w:right w:val="none" w:sz="0" w:space="0" w:color="auto"/>
      </w:divBdr>
    </w:div>
    <w:div w:id="2096121229">
      <w:bodyDiv w:val="1"/>
      <w:marLeft w:val="0"/>
      <w:marRight w:val="0"/>
      <w:marTop w:val="0"/>
      <w:marBottom w:val="0"/>
      <w:divBdr>
        <w:top w:val="none" w:sz="0" w:space="0" w:color="auto"/>
        <w:left w:val="none" w:sz="0" w:space="0" w:color="auto"/>
        <w:bottom w:val="none" w:sz="0" w:space="0" w:color="auto"/>
        <w:right w:val="none" w:sz="0" w:space="0" w:color="auto"/>
      </w:divBdr>
    </w:div>
    <w:div w:id="2096395712">
      <w:bodyDiv w:val="1"/>
      <w:marLeft w:val="0"/>
      <w:marRight w:val="0"/>
      <w:marTop w:val="0"/>
      <w:marBottom w:val="0"/>
      <w:divBdr>
        <w:top w:val="none" w:sz="0" w:space="0" w:color="auto"/>
        <w:left w:val="none" w:sz="0" w:space="0" w:color="auto"/>
        <w:bottom w:val="none" w:sz="0" w:space="0" w:color="auto"/>
        <w:right w:val="none" w:sz="0" w:space="0" w:color="auto"/>
      </w:divBdr>
    </w:div>
    <w:div w:id="2096784746">
      <w:bodyDiv w:val="1"/>
      <w:marLeft w:val="0"/>
      <w:marRight w:val="0"/>
      <w:marTop w:val="0"/>
      <w:marBottom w:val="0"/>
      <w:divBdr>
        <w:top w:val="none" w:sz="0" w:space="0" w:color="auto"/>
        <w:left w:val="none" w:sz="0" w:space="0" w:color="auto"/>
        <w:bottom w:val="none" w:sz="0" w:space="0" w:color="auto"/>
        <w:right w:val="none" w:sz="0" w:space="0" w:color="auto"/>
      </w:divBdr>
    </w:div>
    <w:div w:id="2097240457">
      <w:bodyDiv w:val="1"/>
      <w:marLeft w:val="0"/>
      <w:marRight w:val="0"/>
      <w:marTop w:val="0"/>
      <w:marBottom w:val="0"/>
      <w:divBdr>
        <w:top w:val="none" w:sz="0" w:space="0" w:color="auto"/>
        <w:left w:val="none" w:sz="0" w:space="0" w:color="auto"/>
        <w:bottom w:val="none" w:sz="0" w:space="0" w:color="auto"/>
        <w:right w:val="none" w:sz="0" w:space="0" w:color="auto"/>
      </w:divBdr>
    </w:div>
    <w:div w:id="2097288862">
      <w:bodyDiv w:val="1"/>
      <w:marLeft w:val="0"/>
      <w:marRight w:val="0"/>
      <w:marTop w:val="0"/>
      <w:marBottom w:val="0"/>
      <w:divBdr>
        <w:top w:val="none" w:sz="0" w:space="0" w:color="auto"/>
        <w:left w:val="none" w:sz="0" w:space="0" w:color="auto"/>
        <w:bottom w:val="none" w:sz="0" w:space="0" w:color="auto"/>
        <w:right w:val="none" w:sz="0" w:space="0" w:color="auto"/>
      </w:divBdr>
    </w:div>
    <w:div w:id="2097628925">
      <w:bodyDiv w:val="1"/>
      <w:marLeft w:val="0"/>
      <w:marRight w:val="0"/>
      <w:marTop w:val="0"/>
      <w:marBottom w:val="0"/>
      <w:divBdr>
        <w:top w:val="none" w:sz="0" w:space="0" w:color="auto"/>
        <w:left w:val="none" w:sz="0" w:space="0" w:color="auto"/>
        <w:bottom w:val="none" w:sz="0" w:space="0" w:color="auto"/>
        <w:right w:val="none" w:sz="0" w:space="0" w:color="auto"/>
      </w:divBdr>
    </w:div>
    <w:div w:id="2097633064">
      <w:bodyDiv w:val="1"/>
      <w:marLeft w:val="0"/>
      <w:marRight w:val="0"/>
      <w:marTop w:val="0"/>
      <w:marBottom w:val="0"/>
      <w:divBdr>
        <w:top w:val="none" w:sz="0" w:space="0" w:color="auto"/>
        <w:left w:val="none" w:sz="0" w:space="0" w:color="auto"/>
        <w:bottom w:val="none" w:sz="0" w:space="0" w:color="auto"/>
        <w:right w:val="none" w:sz="0" w:space="0" w:color="auto"/>
      </w:divBdr>
    </w:div>
    <w:div w:id="2097895701">
      <w:bodyDiv w:val="1"/>
      <w:marLeft w:val="0"/>
      <w:marRight w:val="0"/>
      <w:marTop w:val="0"/>
      <w:marBottom w:val="0"/>
      <w:divBdr>
        <w:top w:val="none" w:sz="0" w:space="0" w:color="auto"/>
        <w:left w:val="none" w:sz="0" w:space="0" w:color="auto"/>
        <w:bottom w:val="none" w:sz="0" w:space="0" w:color="auto"/>
        <w:right w:val="none" w:sz="0" w:space="0" w:color="auto"/>
      </w:divBdr>
    </w:div>
    <w:div w:id="2097898042">
      <w:bodyDiv w:val="1"/>
      <w:marLeft w:val="0"/>
      <w:marRight w:val="0"/>
      <w:marTop w:val="0"/>
      <w:marBottom w:val="0"/>
      <w:divBdr>
        <w:top w:val="none" w:sz="0" w:space="0" w:color="auto"/>
        <w:left w:val="none" w:sz="0" w:space="0" w:color="auto"/>
        <w:bottom w:val="none" w:sz="0" w:space="0" w:color="auto"/>
        <w:right w:val="none" w:sz="0" w:space="0" w:color="auto"/>
      </w:divBdr>
    </w:div>
    <w:div w:id="2098135393">
      <w:bodyDiv w:val="1"/>
      <w:marLeft w:val="0"/>
      <w:marRight w:val="0"/>
      <w:marTop w:val="0"/>
      <w:marBottom w:val="0"/>
      <w:divBdr>
        <w:top w:val="none" w:sz="0" w:space="0" w:color="auto"/>
        <w:left w:val="none" w:sz="0" w:space="0" w:color="auto"/>
        <w:bottom w:val="none" w:sz="0" w:space="0" w:color="auto"/>
        <w:right w:val="none" w:sz="0" w:space="0" w:color="auto"/>
      </w:divBdr>
    </w:div>
    <w:div w:id="2098281783">
      <w:bodyDiv w:val="1"/>
      <w:marLeft w:val="0"/>
      <w:marRight w:val="0"/>
      <w:marTop w:val="0"/>
      <w:marBottom w:val="0"/>
      <w:divBdr>
        <w:top w:val="none" w:sz="0" w:space="0" w:color="auto"/>
        <w:left w:val="none" w:sz="0" w:space="0" w:color="auto"/>
        <w:bottom w:val="none" w:sz="0" w:space="0" w:color="auto"/>
        <w:right w:val="none" w:sz="0" w:space="0" w:color="auto"/>
      </w:divBdr>
    </w:div>
    <w:div w:id="2098667948">
      <w:bodyDiv w:val="1"/>
      <w:marLeft w:val="0"/>
      <w:marRight w:val="0"/>
      <w:marTop w:val="0"/>
      <w:marBottom w:val="0"/>
      <w:divBdr>
        <w:top w:val="none" w:sz="0" w:space="0" w:color="auto"/>
        <w:left w:val="none" w:sz="0" w:space="0" w:color="auto"/>
        <w:bottom w:val="none" w:sz="0" w:space="0" w:color="auto"/>
        <w:right w:val="none" w:sz="0" w:space="0" w:color="auto"/>
      </w:divBdr>
    </w:div>
    <w:div w:id="2099016876">
      <w:bodyDiv w:val="1"/>
      <w:marLeft w:val="0"/>
      <w:marRight w:val="0"/>
      <w:marTop w:val="0"/>
      <w:marBottom w:val="0"/>
      <w:divBdr>
        <w:top w:val="none" w:sz="0" w:space="0" w:color="auto"/>
        <w:left w:val="none" w:sz="0" w:space="0" w:color="auto"/>
        <w:bottom w:val="none" w:sz="0" w:space="0" w:color="auto"/>
        <w:right w:val="none" w:sz="0" w:space="0" w:color="auto"/>
      </w:divBdr>
    </w:div>
    <w:div w:id="2099210730">
      <w:bodyDiv w:val="1"/>
      <w:marLeft w:val="0"/>
      <w:marRight w:val="0"/>
      <w:marTop w:val="0"/>
      <w:marBottom w:val="0"/>
      <w:divBdr>
        <w:top w:val="none" w:sz="0" w:space="0" w:color="auto"/>
        <w:left w:val="none" w:sz="0" w:space="0" w:color="auto"/>
        <w:bottom w:val="none" w:sz="0" w:space="0" w:color="auto"/>
        <w:right w:val="none" w:sz="0" w:space="0" w:color="auto"/>
      </w:divBdr>
    </w:div>
    <w:div w:id="2099472632">
      <w:bodyDiv w:val="1"/>
      <w:marLeft w:val="0"/>
      <w:marRight w:val="0"/>
      <w:marTop w:val="0"/>
      <w:marBottom w:val="0"/>
      <w:divBdr>
        <w:top w:val="none" w:sz="0" w:space="0" w:color="auto"/>
        <w:left w:val="none" w:sz="0" w:space="0" w:color="auto"/>
        <w:bottom w:val="none" w:sz="0" w:space="0" w:color="auto"/>
        <w:right w:val="none" w:sz="0" w:space="0" w:color="auto"/>
      </w:divBdr>
    </w:div>
    <w:div w:id="2099861617">
      <w:bodyDiv w:val="1"/>
      <w:marLeft w:val="0"/>
      <w:marRight w:val="0"/>
      <w:marTop w:val="0"/>
      <w:marBottom w:val="0"/>
      <w:divBdr>
        <w:top w:val="none" w:sz="0" w:space="0" w:color="auto"/>
        <w:left w:val="none" w:sz="0" w:space="0" w:color="auto"/>
        <w:bottom w:val="none" w:sz="0" w:space="0" w:color="auto"/>
        <w:right w:val="none" w:sz="0" w:space="0" w:color="auto"/>
      </w:divBdr>
    </w:div>
    <w:div w:id="2099866588">
      <w:bodyDiv w:val="1"/>
      <w:marLeft w:val="0"/>
      <w:marRight w:val="0"/>
      <w:marTop w:val="0"/>
      <w:marBottom w:val="0"/>
      <w:divBdr>
        <w:top w:val="none" w:sz="0" w:space="0" w:color="auto"/>
        <w:left w:val="none" w:sz="0" w:space="0" w:color="auto"/>
        <w:bottom w:val="none" w:sz="0" w:space="0" w:color="auto"/>
        <w:right w:val="none" w:sz="0" w:space="0" w:color="auto"/>
      </w:divBdr>
    </w:div>
    <w:div w:id="2100298034">
      <w:bodyDiv w:val="1"/>
      <w:marLeft w:val="0"/>
      <w:marRight w:val="0"/>
      <w:marTop w:val="0"/>
      <w:marBottom w:val="0"/>
      <w:divBdr>
        <w:top w:val="none" w:sz="0" w:space="0" w:color="auto"/>
        <w:left w:val="none" w:sz="0" w:space="0" w:color="auto"/>
        <w:bottom w:val="none" w:sz="0" w:space="0" w:color="auto"/>
        <w:right w:val="none" w:sz="0" w:space="0" w:color="auto"/>
      </w:divBdr>
    </w:div>
    <w:div w:id="2100321759">
      <w:bodyDiv w:val="1"/>
      <w:marLeft w:val="0"/>
      <w:marRight w:val="0"/>
      <w:marTop w:val="0"/>
      <w:marBottom w:val="0"/>
      <w:divBdr>
        <w:top w:val="none" w:sz="0" w:space="0" w:color="auto"/>
        <w:left w:val="none" w:sz="0" w:space="0" w:color="auto"/>
        <w:bottom w:val="none" w:sz="0" w:space="0" w:color="auto"/>
        <w:right w:val="none" w:sz="0" w:space="0" w:color="auto"/>
      </w:divBdr>
    </w:div>
    <w:div w:id="2100324235">
      <w:bodyDiv w:val="1"/>
      <w:marLeft w:val="0"/>
      <w:marRight w:val="0"/>
      <w:marTop w:val="0"/>
      <w:marBottom w:val="0"/>
      <w:divBdr>
        <w:top w:val="none" w:sz="0" w:space="0" w:color="auto"/>
        <w:left w:val="none" w:sz="0" w:space="0" w:color="auto"/>
        <w:bottom w:val="none" w:sz="0" w:space="0" w:color="auto"/>
        <w:right w:val="none" w:sz="0" w:space="0" w:color="auto"/>
      </w:divBdr>
    </w:div>
    <w:div w:id="2100439899">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788089">
      <w:bodyDiv w:val="1"/>
      <w:marLeft w:val="0"/>
      <w:marRight w:val="0"/>
      <w:marTop w:val="0"/>
      <w:marBottom w:val="0"/>
      <w:divBdr>
        <w:top w:val="none" w:sz="0" w:space="0" w:color="auto"/>
        <w:left w:val="none" w:sz="0" w:space="0" w:color="auto"/>
        <w:bottom w:val="none" w:sz="0" w:space="0" w:color="auto"/>
        <w:right w:val="none" w:sz="0" w:space="0" w:color="auto"/>
      </w:divBdr>
    </w:div>
    <w:div w:id="2101294406">
      <w:bodyDiv w:val="1"/>
      <w:marLeft w:val="0"/>
      <w:marRight w:val="0"/>
      <w:marTop w:val="0"/>
      <w:marBottom w:val="0"/>
      <w:divBdr>
        <w:top w:val="none" w:sz="0" w:space="0" w:color="auto"/>
        <w:left w:val="none" w:sz="0" w:space="0" w:color="auto"/>
        <w:bottom w:val="none" w:sz="0" w:space="0" w:color="auto"/>
        <w:right w:val="none" w:sz="0" w:space="0" w:color="auto"/>
      </w:divBdr>
    </w:div>
    <w:div w:id="2101365248">
      <w:bodyDiv w:val="1"/>
      <w:marLeft w:val="0"/>
      <w:marRight w:val="0"/>
      <w:marTop w:val="0"/>
      <w:marBottom w:val="0"/>
      <w:divBdr>
        <w:top w:val="none" w:sz="0" w:space="0" w:color="auto"/>
        <w:left w:val="none" w:sz="0" w:space="0" w:color="auto"/>
        <w:bottom w:val="none" w:sz="0" w:space="0" w:color="auto"/>
        <w:right w:val="none" w:sz="0" w:space="0" w:color="auto"/>
      </w:divBdr>
    </w:div>
    <w:div w:id="2101635527">
      <w:bodyDiv w:val="1"/>
      <w:marLeft w:val="0"/>
      <w:marRight w:val="0"/>
      <w:marTop w:val="0"/>
      <w:marBottom w:val="0"/>
      <w:divBdr>
        <w:top w:val="none" w:sz="0" w:space="0" w:color="auto"/>
        <w:left w:val="none" w:sz="0" w:space="0" w:color="auto"/>
        <w:bottom w:val="none" w:sz="0" w:space="0" w:color="auto"/>
        <w:right w:val="none" w:sz="0" w:space="0" w:color="auto"/>
      </w:divBdr>
    </w:div>
    <w:div w:id="2101638129">
      <w:bodyDiv w:val="1"/>
      <w:marLeft w:val="0"/>
      <w:marRight w:val="0"/>
      <w:marTop w:val="0"/>
      <w:marBottom w:val="0"/>
      <w:divBdr>
        <w:top w:val="none" w:sz="0" w:space="0" w:color="auto"/>
        <w:left w:val="none" w:sz="0" w:space="0" w:color="auto"/>
        <w:bottom w:val="none" w:sz="0" w:space="0" w:color="auto"/>
        <w:right w:val="none" w:sz="0" w:space="0" w:color="auto"/>
      </w:divBdr>
    </w:div>
    <w:div w:id="2102338908">
      <w:bodyDiv w:val="1"/>
      <w:marLeft w:val="0"/>
      <w:marRight w:val="0"/>
      <w:marTop w:val="0"/>
      <w:marBottom w:val="0"/>
      <w:divBdr>
        <w:top w:val="none" w:sz="0" w:space="0" w:color="auto"/>
        <w:left w:val="none" w:sz="0" w:space="0" w:color="auto"/>
        <w:bottom w:val="none" w:sz="0" w:space="0" w:color="auto"/>
        <w:right w:val="none" w:sz="0" w:space="0" w:color="auto"/>
      </w:divBdr>
    </w:div>
    <w:div w:id="2102724979">
      <w:bodyDiv w:val="1"/>
      <w:marLeft w:val="0"/>
      <w:marRight w:val="0"/>
      <w:marTop w:val="0"/>
      <w:marBottom w:val="0"/>
      <w:divBdr>
        <w:top w:val="none" w:sz="0" w:space="0" w:color="auto"/>
        <w:left w:val="none" w:sz="0" w:space="0" w:color="auto"/>
        <w:bottom w:val="none" w:sz="0" w:space="0" w:color="auto"/>
        <w:right w:val="none" w:sz="0" w:space="0" w:color="auto"/>
      </w:divBdr>
    </w:div>
    <w:div w:id="2102754584">
      <w:bodyDiv w:val="1"/>
      <w:marLeft w:val="0"/>
      <w:marRight w:val="0"/>
      <w:marTop w:val="0"/>
      <w:marBottom w:val="0"/>
      <w:divBdr>
        <w:top w:val="none" w:sz="0" w:space="0" w:color="auto"/>
        <w:left w:val="none" w:sz="0" w:space="0" w:color="auto"/>
        <w:bottom w:val="none" w:sz="0" w:space="0" w:color="auto"/>
        <w:right w:val="none" w:sz="0" w:space="0" w:color="auto"/>
      </w:divBdr>
    </w:div>
    <w:div w:id="2103140949">
      <w:bodyDiv w:val="1"/>
      <w:marLeft w:val="0"/>
      <w:marRight w:val="0"/>
      <w:marTop w:val="0"/>
      <w:marBottom w:val="0"/>
      <w:divBdr>
        <w:top w:val="none" w:sz="0" w:space="0" w:color="auto"/>
        <w:left w:val="none" w:sz="0" w:space="0" w:color="auto"/>
        <w:bottom w:val="none" w:sz="0" w:space="0" w:color="auto"/>
        <w:right w:val="none" w:sz="0" w:space="0" w:color="auto"/>
      </w:divBdr>
    </w:div>
    <w:div w:id="2103141655">
      <w:bodyDiv w:val="1"/>
      <w:marLeft w:val="0"/>
      <w:marRight w:val="0"/>
      <w:marTop w:val="0"/>
      <w:marBottom w:val="0"/>
      <w:divBdr>
        <w:top w:val="none" w:sz="0" w:space="0" w:color="auto"/>
        <w:left w:val="none" w:sz="0" w:space="0" w:color="auto"/>
        <w:bottom w:val="none" w:sz="0" w:space="0" w:color="auto"/>
        <w:right w:val="none" w:sz="0" w:space="0" w:color="auto"/>
      </w:divBdr>
    </w:div>
    <w:div w:id="2103211614">
      <w:bodyDiv w:val="1"/>
      <w:marLeft w:val="0"/>
      <w:marRight w:val="0"/>
      <w:marTop w:val="0"/>
      <w:marBottom w:val="0"/>
      <w:divBdr>
        <w:top w:val="none" w:sz="0" w:space="0" w:color="auto"/>
        <w:left w:val="none" w:sz="0" w:space="0" w:color="auto"/>
        <w:bottom w:val="none" w:sz="0" w:space="0" w:color="auto"/>
        <w:right w:val="none" w:sz="0" w:space="0" w:color="auto"/>
      </w:divBdr>
    </w:div>
    <w:div w:id="2103254712">
      <w:bodyDiv w:val="1"/>
      <w:marLeft w:val="0"/>
      <w:marRight w:val="0"/>
      <w:marTop w:val="0"/>
      <w:marBottom w:val="0"/>
      <w:divBdr>
        <w:top w:val="none" w:sz="0" w:space="0" w:color="auto"/>
        <w:left w:val="none" w:sz="0" w:space="0" w:color="auto"/>
        <w:bottom w:val="none" w:sz="0" w:space="0" w:color="auto"/>
        <w:right w:val="none" w:sz="0" w:space="0" w:color="auto"/>
      </w:divBdr>
    </w:div>
    <w:div w:id="2103527248">
      <w:bodyDiv w:val="1"/>
      <w:marLeft w:val="0"/>
      <w:marRight w:val="0"/>
      <w:marTop w:val="0"/>
      <w:marBottom w:val="0"/>
      <w:divBdr>
        <w:top w:val="none" w:sz="0" w:space="0" w:color="auto"/>
        <w:left w:val="none" w:sz="0" w:space="0" w:color="auto"/>
        <w:bottom w:val="none" w:sz="0" w:space="0" w:color="auto"/>
        <w:right w:val="none" w:sz="0" w:space="0" w:color="auto"/>
      </w:divBdr>
    </w:div>
    <w:div w:id="2103790907">
      <w:bodyDiv w:val="1"/>
      <w:marLeft w:val="0"/>
      <w:marRight w:val="0"/>
      <w:marTop w:val="0"/>
      <w:marBottom w:val="0"/>
      <w:divBdr>
        <w:top w:val="none" w:sz="0" w:space="0" w:color="auto"/>
        <w:left w:val="none" w:sz="0" w:space="0" w:color="auto"/>
        <w:bottom w:val="none" w:sz="0" w:space="0" w:color="auto"/>
        <w:right w:val="none" w:sz="0" w:space="0" w:color="auto"/>
      </w:divBdr>
    </w:div>
    <w:div w:id="2103839855">
      <w:bodyDiv w:val="1"/>
      <w:marLeft w:val="0"/>
      <w:marRight w:val="0"/>
      <w:marTop w:val="0"/>
      <w:marBottom w:val="0"/>
      <w:divBdr>
        <w:top w:val="none" w:sz="0" w:space="0" w:color="auto"/>
        <w:left w:val="none" w:sz="0" w:space="0" w:color="auto"/>
        <w:bottom w:val="none" w:sz="0" w:space="0" w:color="auto"/>
        <w:right w:val="none" w:sz="0" w:space="0" w:color="auto"/>
      </w:divBdr>
    </w:div>
    <w:div w:id="2104034460">
      <w:bodyDiv w:val="1"/>
      <w:marLeft w:val="0"/>
      <w:marRight w:val="0"/>
      <w:marTop w:val="0"/>
      <w:marBottom w:val="0"/>
      <w:divBdr>
        <w:top w:val="none" w:sz="0" w:space="0" w:color="auto"/>
        <w:left w:val="none" w:sz="0" w:space="0" w:color="auto"/>
        <w:bottom w:val="none" w:sz="0" w:space="0" w:color="auto"/>
        <w:right w:val="none" w:sz="0" w:space="0" w:color="auto"/>
      </w:divBdr>
    </w:div>
    <w:div w:id="2104376652">
      <w:bodyDiv w:val="1"/>
      <w:marLeft w:val="0"/>
      <w:marRight w:val="0"/>
      <w:marTop w:val="0"/>
      <w:marBottom w:val="0"/>
      <w:divBdr>
        <w:top w:val="none" w:sz="0" w:space="0" w:color="auto"/>
        <w:left w:val="none" w:sz="0" w:space="0" w:color="auto"/>
        <w:bottom w:val="none" w:sz="0" w:space="0" w:color="auto"/>
        <w:right w:val="none" w:sz="0" w:space="0" w:color="auto"/>
      </w:divBdr>
    </w:div>
    <w:div w:id="2104715347">
      <w:bodyDiv w:val="1"/>
      <w:marLeft w:val="0"/>
      <w:marRight w:val="0"/>
      <w:marTop w:val="0"/>
      <w:marBottom w:val="0"/>
      <w:divBdr>
        <w:top w:val="none" w:sz="0" w:space="0" w:color="auto"/>
        <w:left w:val="none" w:sz="0" w:space="0" w:color="auto"/>
        <w:bottom w:val="none" w:sz="0" w:space="0" w:color="auto"/>
        <w:right w:val="none" w:sz="0" w:space="0" w:color="auto"/>
      </w:divBdr>
    </w:div>
    <w:div w:id="2104719493">
      <w:bodyDiv w:val="1"/>
      <w:marLeft w:val="0"/>
      <w:marRight w:val="0"/>
      <w:marTop w:val="0"/>
      <w:marBottom w:val="0"/>
      <w:divBdr>
        <w:top w:val="none" w:sz="0" w:space="0" w:color="auto"/>
        <w:left w:val="none" w:sz="0" w:space="0" w:color="auto"/>
        <w:bottom w:val="none" w:sz="0" w:space="0" w:color="auto"/>
        <w:right w:val="none" w:sz="0" w:space="0" w:color="auto"/>
      </w:divBdr>
    </w:div>
    <w:div w:id="2104760734">
      <w:bodyDiv w:val="1"/>
      <w:marLeft w:val="0"/>
      <w:marRight w:val="0"/>
      <w:marTop w:val="0"/>
      <w:marBottom w:val="0"/>
      <w:divBdr>
        <w:top w:val="none" w:sz="0" w:space="0" w:color="auto"/>
        <w:left w:val="none" w:sz="0" w:space="0" w:color="auto"/>
        <w:bottom w:val="none" w:sz="0" w:space="0" w:color="auto"/>
        <w:right w:val="none" w:sz="0" w:space="0" w:color="auto"/>
      </w:divBdr>
    </w:div>
    <w:div w:id="2104959779">
      <w:bodyDiv w:val="1"/>
      <w:marLeft w:val="0"/>
      <w:marRight w:val="0"/>
      <w:marTop w:val="0"/>
      <w:marBottom w:val="0"/>
      <w:divBdr>
        <w:top w:val="none" w:sz="0" w:space="0" w:color="auto"/>
        <w:left w:val="none" w:sz="0" w:space="0" w:color="auto"/>
        <w:bottom w:val="none" w:sz="0" w:space="0" w:color="auto"/>
        <w:right w:val="none" w:sz="0" w:space="0" w:color="auto"/>
      </w:divBdr>
    </w:div>
    <w:div w:id="2105371038">
      <w:bodyDiv w:val="1"/>
      <w:marLeft w:val="0"/>
      <w:marRight w:val="0"/>
      <w:marTop w:val="0"/>
      <w:marBottom w:val="0"/>
      <w:divBdr>
        <w:top w:val="none" w:sz="0" w:space="0" w:color="auto"/>
        <w:left w:val="none" w:sz="0" w:space="0" w:color="auto"/>
        <w:bottom w:val="none" w:sz="0" w:space="0" w:color="auto"/>
        <w:right w:val="none" w:sz="0" w:space="0" w:color="auto"/>
      </w:divBdr>
    </w:div>
    <w:div w:id="2105414618">
      <w:bodyDiv w:val="1"/>
      <w:marLeft w:val="0"/>
      <w:marRight w:val="0"/>
      <w:marTop w:val="0"/>
      <w:marBottom w:val="0"/>
      <w:divBdr>
        <w:top w:val="none" w:sz="0" w:space="0" w:color="auto"/>
        <w:left w:val="none" w:sz="0" w:space="0" w:color="auto"/>
        <w:bottom w:val="none" w:sz="0" w:space="0" w:color="auto"/>
        <w:right w:val="none" w:sz="0" w:space="0" w:color="auto"/>
      </w:divBdr>
    </w:div>
    <w:div w:id="2105570183">
      <w:bodyDiv w:val="1"/>
      <w:marLeft w:val="0"/>
      <w:marRight w:val="0"/>
      <w:marTop w:val="0"/>
      <w:marBottom w:val="0"/>
      <w:divBdr>
        <w:top w:val="none" w:sz="0" w:space="0" w:color="auto"/>
        <w:left w:val="none" w:sz="0" w:space="0" w:color="auto"/>
        <w:bottom w:val="none" w:sz="0" w:space="0" w:color="auto"/>
        <w:right w:val="none" w:sz="0" w:space="0" w:color="auto"/>
      </w:divBdr>
    </w:div>
    <w:div w:id="2106143610">
      <w:bodyDiv w:val="1"/>
      <w:marLeft w:val="0"/>
      <w:marRight w:val="0"/>
      <w:marTop w:val="0"/>
      <w:marBottom w:val="0"/>
      <w:divBdr>
        <w:top w:val="none" w:sz="0" w:space="0" w:color="auto"/>
        <w:left w:val="none" w:sz="0" w:space="0" w:color="auto"/>
        <w:bottom w:val="none" w:sz="0" w:space="0" w:color="auto"/>
        <w:right w:val="none" w:sz="0" w:space="0" w:color="auto"/>
      </w:divBdr>
    </w:div>
    <w:div w:id="2106267279">
      <w:bodyDiv w:val="1"/>
      <w:marLeft w:val="0"/>
      <w:marRight w:val="0"/>
      <w:marTop w:val="0"/>
      <w:marBottom w:val="0"/>
      <w:divBdr>
        <w:top w:val="none" w:sz="0" w:space="0" w:color="auto"/>
        <w:left w:val="none" w:sz="0" w:space="0" w:color="auto"/>
        <w:bottom w:val="none" w:sz="0" w:space="0" w:color="auto"/>
        <w:right w:val="none" w:sz="0" w:space="0" w:color="auto"/>
      </w:divBdr>
    </w:div>
    <w:div w:id="2106268288">
      <w:bodyDiv w:val="1"/>
      <w:marLeft w:val="0"/>
      <w:marRight w:val="0"/>
      <w:marTop w:val="0"/>
      <w:marBottom w:val="0"/>
      <w:divBdr>
        <w:top w:val="none" w:sz="0" w:space="0" w:color="auto"/>
        <w:left w:val="none" w:sz="0" w:space="0" w:color="auto"/>
        <w:bottom w:val="none" w:sz="0" w:space="0" w:color="auto"/>
        <w:right w:val="none" w:sz="0" w:space="0" w:color="auto"/>
      </w:divBdr>
    </w:div>
    <w:div w:id="2106487161">
      <w:bodyDiv w:val="1"/>
      <w:marLeft w:val="0"/>
      <w:marRight w:val="0"/>
      <w:marTop w:val="0"/>
      <w:marBottom w:val="0"/>
      <w:divBdr>
        <w:top w:val="none" w:sz="0" w:space="0" w:color="auto"/>
        <w:left w:val="none" w:sz="0" w:space="0" w:color="auto"/>
        <w:bottom w:val="none" w:sz="0" w:space="0" w:color="auto"/>
        <w:right w:val="none" w:sz="0" w:space="0" w:color="auto"/>
      </w:divBdr>
    </w:div>
    <w:div w:id="2106536329">
      <w:bodyDiv w:val="1"/>
      <w:marLeft w:val="0"/>
      <w:marRight w:val="0"/>
      <w:marTop w:val="0"/>
      <w:marBottom w:val="0"/>
      <w:divBdr>
        <w:top w:val="none" w:sz="0" w:space="0" w:color="auto"/>
        <w:left w:val="none" w:sz="0" w:space="0" w:color="auto"/>
        <w:bottom w:val="none" w:sz="0" w:space="0" w:color="auto"/>
        <w:right w:val="none" w:sz="0" w:space="0" w:color="auto"/>
      </w:divBdr>
    </w:div>
    <w:div w:id="2107187124">
      <w:bodyDiv w:val="1"/>
      <w:marLeft w:val="0"/>
      <w:marRight w:val="0"/>
      <w:marTop w:val="0"/>
      <w:marBottom w:val="0"/>
      <w:divBdr>
        <w:top w:val="none" w:sz="0" w:space="0" w:color="auto"/>
        <w:left w:val="none" w:sz="0" w:space="0" w:color="auto"/>
        <w:bottom w:val="none" w:sz="0" w:space="0" w:color="auto"/>
        <w:right w:val="none" w:sz="0" w:space="0" w:color="auto"/>
      </w:divBdr>
    </w:div>
    <w:div w:id="2107534194">
      <w:bodyDiv w:val="1"/>
      <w:marLeft w:val="0"/>
      <w:marRight w:val="0"/>
      <w:marTop w:val="0"/>
      <w:marBottom w:val="0"/>
      <w:divBdr>
        <w:top w:val="none" w:sz="0" w:space="0" w:color="auto"/>
        <w:left w:val="none" w:sz="0" w:space="0" w:color="auto"/>
        <w:bottom w:val="none" w:sz="0" w:space="0" w:color="auto"/>
        <w:right w:val="none" w:sz="0" w:space="0" w:color="auto"/>
      </w:divBdr>
    </w:div>
    <w:div w:id="2107848515">
      <w:bodyDiv w:val="1"/>
      <w:marLeft w:val="0"/>
      <w:marRight w:val="0"/>
      <w:marTop w:val="0"/>
      <w:marBottom w:val="0"/>
      <w:divBdr>
        <w:top w:val="none" w:sz="0" w:space="0" w:color="auto"/>
        <w:left w:val="none" w:sz="0" w:space="0" w:color="auto"/>
        <w:bottom w:val="none" w:sz="0" w:space="0" w:color="auto"/>
        <w:right w:val="none" w:sz="0" w:space="0" w:color="auto"/>
      </w:divBdr>
    </w:div>
    <w:div w:id="2107919933">
      <w:bodyDiv w:val="1"/>
      <w:marLeft w:val="0"/>
      <w:marRight w:val="0"/>
      <w:marTop w:val="0"/>
      <w:marBottom w:val="0"/>
      <w:divBdr>
        <w:top w:val="none" w:sz="0" w:space="0" w:color="auto"/>
        <w:left w:val="none" w:sz="0" w:space="0" w:color="auto"/>
        <w:bottom w:val="none" w:sz="0" w:space="0" w:color="auto"/>
        <w:right w:val="none" w:sz="0" w:space="0" w:color="auto"/>
      </w:divBdr>
    </w:div>
    <w:div w:id="2108311762">
      <w:bodyDiv w:val="1"/>
      <w:marLeft w:val="0"/>
      <w:marRight w:val="0"/>
      <w:marTop w:val="0"/>
      <w:marBottom w:val="0"/>
      <w:divBdr>
        <w:top w:val="none" w:sz="0" w:space="0" w:color="auto"/>
        <w:left w:val="none" w:sz="0" w:space="0" w:color="auto"/>
        <w:bottom w:val="none" w:sz="0" w:space="0" w:color="auto"/>
        <w:right w:val="none" w:sz="0" w:space="0" w:color="auto"/>
      </w:divBdr>
    </w:div>
    <w:div w:id="2108456275">
      <w:bodyDiv w:val="1"/>
      <w:marLeft w:val="0"/>
      <w:marRight w:val="0"/>
      <w:marTop w:val="0"/>
      <w:marBottom w:val="0"/>
      <w:divBdr>
        <w:top w:val="none" w:sz="0" w:space="0" w:color="auto"/>
        <w:left w:val="none" w:sz="0" w:space="0" w:color="auto"/>
        <w:bottom w:val="none" w:sz="0" w:space="0" w:color="auto"/>
        <w:right w:val="none" w:sz="0" w:space="0" w:color="auto"/>
      </w:divBdr>
    </w:div>
    <w:div w:id="2108623004">
      <w:bodyDiv w:val="1"/>
      <w:marLeft w:val="0"/>
      <w:marRight w:val="0"/>
      <w:marTop w:val="0"/>
      <w:marBottom w:val="0"/>
      <w:divBdr>
        <w:top w:val="none" w:sz="0" w:space="0" w:color="auto"/>
        <w:left w:val="none" w:sz="0" w:space="0" w:color="auto"/>
        <w:bottom w:val="none" w:sz="0" w:space="0" w:color="auto"/>
        <w:right w:val="none" w:sz="0" w:space="0" w:color="auto"/>
      </w:divBdr>
    </w:div>
    <w:div w:id="2108769193">
      <w:bodyDiv w:val="1"/>
      <w:marLeft w:val="0"/>
      <w:marRight w:val="0"/>
      <w:marTop w:val="0"/>
      <w:marBottom w:val="0"/>
      <w:divBdr>
        <w:top w:val="none" w:sz="0" w:space="0" w:color="auto"/>
        <w:left w:val="none" w:sz="0" w:space="0" w:color="auto"/>
        <w:bottom w:val="none" w:sz="0" w:space="0" w:color="auto"/>
        <w:right w:val="none" w:sz="0" w:space="0" w:color="auto"/>
      </w:divBdr>
    </w:div>
    <w:div w:id="2108891202">
      <w:bodyDiv w:val="1"/>
      <w:marLeft w:val="0"/>
      <w:marRight w:val="0"/>
      <w:marTop w:val="0"/>
      <w:marBottom w:val="0"/>
      <w:divBdr>
        <w:top w:val="none" w:sz="0" w:space="0" w:color="auto"/>
        <w:left w:val="none" w:sz="0" w:space="0" w:color="auto"/>
        <w:bottom w:val="none" w:sz="0" w:space="0" w:color="auto"/>
        <w:right w:val="none" w:sz="0" w:space="0" w:color="auto"/>
      </w:divBdr>
    </w:div>
    <w:div w:id="2109034672">
      <w:bodyDiv w:val="1"/>
      <w:marLeft w:val="0"/>
      <w:marRight w:val="0"/>
      <w:marTop w:val="0"/>
      <w:marBottom w:val="0"/>
      <w:divBdr>
        <w:top w:val="none" w:sz="0" w:space="0" w:color="auto"/>
        <w:left w:val="none" w:sz="0" w:space="0" w:color="auto"/>
        <w:bottom w:val="none" w:sz="0" w:space="0" w:color="auto"/>
        <w:right w:val="none" w:sz="0" w:space="0" w:color="auto"/>
      </w:divBdr>
    </w:div>
    <w:div w:id="2109232368">
      <w:bodyDiv w:val="1"/>
      <w:marLeft w:val="0"/>
      <w:marRight w:val="0"/>
      <w:marTop w:val="0"/>
      <w:marBottom w:val="0"/>
      <w:divBdr>
        <w:top w:val="none" w:sz="0" w:space="0" w:color="auto"/>
        <w:left w:val="none" w:sz="0" w:space="0" w:color="auto"/>
        <w:bottom w:val="none" w:sz="0" w:space="0" w:color="auto"/>
        <w:right w:val="none" w:sz="0" w:space="0" w:color="auto"/>
      </w:divBdr>
    </w:div>
    <w:div w:id="2109497668">
      <w:bodyDiv w:val="1"/>
      <w:marLeft w:val="0"/>
      <w:marRight w:val="0"/>
      <w:marTop w:val="0"/>
      <w:marBottom w:val="0"/>
      <w:divBdr>
        <w:top w:val="none" w:sz="0" w:space="0" w:color="auto"/>
        <w:left w:val="none" w:sz="0" w:space="0" w:color="auto"/>
        <w:bottom w:val="none" w:sz="0" w:space="0" w:color="auto"/>
        <w:right w:val="none" w:sz="0" w:space="0" w:color="auto"/>
      </w:divBdr>
    </w:div>
    <w:div w:id="2109499107">
      <w:bodyDiv w:val="1"/>
      <w:marLeft w:val="0"/>
      <w:marRight w:val="0"/>
      <w:marTop w:val="0"/>
      <w:marBottom w:val="0"/>
      <w:divBdr>
        <w:top w:val="none" w:sz="0" w:space="0" w:color="auto"/>
        <w:left w:val="none" w:sz="0" w:space="0" w:color="auto"/>
        <w:bottom w:val="none" w:sz="0" w:space="0" w:color="auto"/>
        <w:right w:val="none" w:sz="0" w:space="0" w:color="auto"/>
      </w:divBdr>
    </w:div>
    <w:div w:id="2109540442">
      <w:bodyDiv w:val="1"/>
      <w:marLeft w:val="0"/>
      <w:marRight w:val="0"/>
      <w:marTop w:val="0"/>
      <w:marBottom w:val="0"/>
      <w:divBdr>
        <w:top w:val="none" w:sz="0" w:space="0" w:color="auto"/>
        <w:left w:val="none" w:sz="0" w:space="0" w:color="auto"/>
        <w:bottom w:val="none" w:sz="0" w:space="0" w:color="auto"/>
        <w:right w:val="none" w:sz="0" w:space="0" w:color="auto"/>
      </w:divBdr>
    </w:div>
    <w:div w:id="2109737565">
      <w:bodyDiv w:val="1"/>
      <w:marLeft w:val="0"/>
      <w:marRight w:val="0"/>
      <w:marTop w:val="0"/>
      <w:marBottom w:val="0"/>
      <w:divBdr>
        <w:top w:val="none" w:sz="0" w:space="0" w:color="auto"/>
        <w:left w:val="none" w:sz="0" w:space="0" w:color="auto"/>
        <w:bottom w:val="none" w:sz="0" w:space="0" w:color="auto"/>
        <w:right w:val="none" w:sz="0" w:space="0" w:color="auto"/>
      </w:divBdr>
    </w:div>
    <w:div w:id="2109999619">
      <w:bodyDiv w:val="1"/>
      <w:marLeft w:val="0"/>
      <w:marRight w:val="0"/>
      <w:marTop w:val="0"/>
      <w:marBottom w:val="0"/>
      <w:divBdr>
        <w:top w:val="none" w:sz="0" w:space="0" w:color="auto"/>
        <w:left w:val="none" w:sz="0" w:space="0" w:color="auto"/>
        <w:bottom w:val="none" w:sz="0" w:space="0" w:color="auto"/>
        <w:right w:val="none" w:sz="0" w:space="0" w:color="auto"/>
      </w:divBdr>
    </w:div>
    <w:div w:id="2110273901">
      <w:bodyDiv w:val="1"/>
      <w:marLeft w:val="0"/>
      <w:marRight w:val="0"/>
      <w:marTop w:val="0"/>
      <w:marBottom w:val="0"/>
      <w:divBdr>
        <w:top w:val="none" w:sz="0" w:space="0" w:color="auto"/>
        <w:left w:val="none" w:sz="0" w:space="0" w:color="auto"/>
        <w:bottom w:val="none" w:sz="0" w:space="0" w:color="auto"/>
        <w:right w:val="none" w:sz="0" w:space="0" w:color="auto"/>
      </w:divBdr>
    </w:div>
    <w:div w:id="2110345180">
      <w:bodyDiv w:val="1"/>
      <w:marLeft w:val="0"/>
      <w:marRight w:val="0"/>
      <w:marTop w:val="0"/>
      <w:marBottom w:val="0"/>
      <w:divBdr>
        <w:top w:val="none" w:sz="0" w:space="0" w:color="auto"/>
        <w:left w:val="none" w:sz="0" w:space="0" w:color="auto"/>
        <w:bottom w:val="none" w:sz="0" w:space="0" w:color="auto"/>
        <w:right w:val="none" w:sz="0" w:space="0" w:color="auto"/>
      </w:divBdr>
    </w:div>
    <w:div w:id="2110661218">
      <w:bodyDiv w:val="1"/>
      <w:marLeft w:val="0"/>
      <w:marRight w:val="0"/>
      <w:marTop w:val="0"/>
      <w:marBottom w:val="0"/>
      <w:divBdr>
        <w:top w:val="none" w:sz="0" w:space="0" w:color="auto"/>
        <w:left w:val="none" w:sz="0" w:space="0" w:color="auto"/>
        <w:bottom w:val="none" w:sz="0" w:space="0" w:color="auto"/>
        <w:right w:val="none" w:sz="0" w:space="0" w:color="auto"/>
      </w:divBdr>
    </w:div>
    <w:div w:id="2110662758">
      <w:bodyDiv w:val="1"/>
      <w:marLeft w:val="0"/>
      <w:marRight w:val="0"/>
      <w:marTop w:val="0"/>
      <w:marBottom w:val="0"/>
      <w:divBdr>
        <w:top w:val="none" w:sz="0" w:space="0" w:color="auto"/>
        <w:left w:val="none" w:sz="0" w:space="0" w:color="auto"/>
        <w:bottom w:val="none" w:sz="0" w:space="0" w:color="auto"/>
        <w:right w:val="none" w:sz="0" w:space="0" w:color="auto"/>
      </w:divBdr>
    </w:div>
    <w:div w:id="2110737715">
      <w:bodyDiv w:val="1"/>
      <w:marLeft w:val="0"/>
      <w:marRight w:val="0"/>
      <w:marTop w:val="0"/>
      <w:marBottom w:val="0"/>
      <w:divBdr>
        <w:top w:val="none" w:sz="0" w:space="0" w:color="auto"/>
        <w:left w:val="none" w:sz="0" w:space="0" w:color="auto"/>
        <w:bottom w:val="none" w:sz="0" w:space="0" w:color="auto"/>
        <w:right w:val="none" w:sz="0" w:space="0" w:color="auto"/>
      </w:divBdr>
    </w:div>
    <w:div w:id="2110809888">
      <w:bodyDiv w:val="1"/>
      <w:marLeft w:val="0"/>
      <w:marRight w:val="0"/>
      <w:marTop w:val="0"/>
      <w:marBottom w:val="0"/>
      <w:divBdr>
        <w:top w:val="none" w:sz="0" w:space="0" w:color="auto"/>
        <w:left w:val="none" w:sz="0" w:space="0" w:color="auto"/>
        <w:bottom w:val="none" w:sz="0" w:space="0" w:color="auto"/>
        <w:right w:val="none" w:sz="0" w:space="0" w:color="auto"/>
      </w:divBdr>
    </w:div>
    <w:div w:id="2110810889">
      <w:bodyDiv w:val="1"/>
      <w:marLeft w:val="0"/>
      <w:marRight w:val="0"/>
      <w:marTop w:val="0"/>
      <w:marBottom w:val="0"/>
      <w:divBdr>
        <w:top w:val="none" w:sz="0" w:space="0" w:color="auto"/>
        <w:left w:val="none" w:sz="0" w:space="0" w:color="auto"/>
        <w:bottom w:val="none" w:sz="0" w:space="0" w:color="auto"/>
        <w:right w:val="none" w:sz="0" w:space="0" w:color="auto"/>
      </w:divBdr>
    </w:div>
    <w:div w:id="2111002748">
      <w:bodyDiv w:val="1"/>
      <w:marLeft w:val="0"/>
      <w:marRight w:val="0"/>
      <w:marTop w:val="0"/>
      <w:marBottom w:val="0"/>
      <w:divBdr>
        <w:top w:val="none" w:sz="0" w:space="0" w:color="auto"/>
        <w:left w:val="none" w:sz="0" w:space="0" w:color="auto"/>
        <w:bottom w:val="none" w:sz="0" w:space="0" w:color="auto"/>
        <w:right w:val="none" w:sz="0" w:space="0" w:color="auto"/>
      </w:divBdr>
    </w:div>
    <w:div w:id="2111313848">
      <w:bodyDiv w:val="1"/>
      <w:marLeft w:val="0"/>
      <w:marRight w:val="0"/>
      <w:marTop w:val="0"/>
      <w:marBottom w:val="0"/>
      <w:divBdr>
        <w:top w:val="none" w:sz="0" w:space="0" w:color="auto"/>
        <w:left w:val="none" w:sz="0" w:space="0" w:color="auto"/>
        <w:bottom w:val="none" w:sz="0" w:space="0" w:color="auto"/>
        <w:right w:val="none" w:sz="0" w:space="0" w:color="auto"/>
      </w:divBdr>
    </w:div>
    <w:div w:id="2111316790">
      <w:bodyDiv w:val="1"/>
      <w:marLeft w:val="0"/>
      <w:marRight w:val="0"/>
      <w:marTop w:val="0"/>
      <w:marBottom w:val="0"/>
      <w:divBdr>
        <w:top w:val="none" w:sz="0" w:space="0" w:color="auto"/>
        <w:left w:val="none" w:sz="0" w:space="0" w:color="auto"/>
        <w:bottom w:val="none" w:sz="0" w:space="0" w:color="auto"/>
        <w:right w:val="none" w:sz="0" w:space="0" w:color="auto"/>
      </w:divBdr>
    </w:div>
    <w:div w:id="2111387794">
      <w:bodyDiv w:val="1"/>
      <w:marLeft w:val="0"/>
      <w:marRight w:val="0"/>
      <w:marTop w:val="0"/>
      <w:marBottom w:val="0"/>
      <w:divBdr>
        <w:top w:val="none" w:sz="0" w:space="0" w:color="auto"/>
        <w:left w:val="none" w:sz="0" w:space="0" w:color="auto"/>
        <w:bottom w:val="none" w:sz="0" w:space="0" w:color="auto"/>
        <w:right w:val="none" w:sz="0" w:space="0" w:color="auto"/>
      </w:divBdr>
    </w:div>
    <w:div w:id="2111582539">
      <w:bodyDiv w:val="1"/>
      <w:marLeft w:val="0"/>
      <w:marRight w:val="0"/>
      <w:marTop w:val="0"/>
      <w:marBottom w:val="0"/>
      <w:divBdr>
        <w:top w:val="none" w:sz="0" w:space="0" w:color="auto"/>
        <w:left w:val="none" w:sz="0" w:space="0" w:color="auto"/>
        <w:bottom w:val="none" w:sz="0" w:space="0" w:color="auto"/>
        <w:right w:val="none" w:sz="0" w:space="0" w:color="auto"/>
      </w:divBdr>
    </w:div>
    <w:div w:id="2111588022">
      <w:bodyDiv w:val="1"/>
      <w:marLeft w:val="0"/>
      <w:marRight w:val="0"/>
      <w:marTop w:val="0"/>
      <w:marBottom w:val="0"/>
      <w:divBdr>
        <w:top w:val="none" w:sz="0" w:space="0" w:color="auto"/>
        <w:left w:val="none" w:sz="0" w:space="0" w:color="auto"/>
        <w:bottom w:val="none" w:sz="0" w:space="0" w:color="auto"/>
        <w:right w:val="none" w:sz="0" w:space="0" w:color="auto"/>
      </w:divBdr>
    </w:div>
    <w:div w:id="2111849921">
      <w:bodyDiv w:val="1"/>
      <w:marLeft w:val="0"/>
      <w:marRight w:val="0"/>
      <w:marTop w:val="0"/>
      <w:marBottom w:val="0"/>
      <w:divBdr>
        <w:top w:val="none" w:sz="0" w:space="0" w:color="auto"/>
        <w:left w:val="none" w:sz="0" w:space="0" w:color="auto"/>
        <w:bottom w:val="none" w:sz="0" w:space="0" w:color="auto"/>
        <w:right w:val="none" w:sz="0" w:space="0" w:color="auto"/>
      </w:divBdr>
    </w:div>
    <w:div w:id="2111853928">
      <w:bodyDiv w:val="1"/>
      <w:marLeft w:val="0"/>
      <w:marRight w:val="0"/>
      <w:marTop w:val="0"/>
      <w:marBottom w:val="0"/>
      <w:divBdr>
        <w:top w:val="none" w:sz="0" w:space="0" w:color="auto"/>
        <w:left w:val="none" w:sz="0" w:space="0" w:color="auto"/>
        <w:bottom w:val="none" w:sz="0" w:space="0" w:color="auto"/>
        <w:right w:val="none" w:sz="0" w:space="0" w:color="auto"/>
      </w:divBdr>
    </w:div>
    <w:div w:id="2112163041">
      <w:bodyDiv w:val="1"/>
      <w:marLeft w:val="0"/>
      <w:marRight w:val="0"/>
      <w:marTop w:val="0"/>
      <w:marBottom w:val="0"/>
      <w:divBdr>
        <w:top w:val="none" w:sz="0" w:space="0" w:color="auto"/>
        <w:left w:val="none" w:sz="0" w:space="0" w:color="auto"/>
        <w:bottom w:val="none" w:sz="0" w:space="0" w:color="auto"/>
        <w:right w:val="none" w:sz="0" w:space="0" w:color="auto"/>
      </w:divBdr>
    </w:div>
    <w:div w:id="2112314357">
      <w:bodyDiv w:val="1"/>
      <w:marLeft w:val="0"/>
      <w:marRight w:val="0"/>
      <w:marTop w:val="0"/>
      <w:marBottom w:val="0"/>
      <w:divBdr>
        <w:top w:val="none" w:sz="0" w:space="0" w:color="auto"/>
        <w:left w:val="none" w:sz="0" w:space="0" w:color="auto"/>
        <w:bottom w:val="none" w:sz="0" w:space="0" w:color="auto"/>
        <w:right w:val="none" w:sz="0" w:space="0" w:color="auto"/>
      </w:divBdr>
    </w:div>
    <w:div w:id="2112432958">
      <w:bodyDiv w:val="1"/>
      <w:marLeft w:val="0"/>
      <w:marRight w:val="0"/>
      <w:marTop w:val="0"/>
      <w:marBottom w:val="0"/>
      <w:divBdr>
        <w:top w:val="none" w:sz="0" w:space="0" w:color="auto"/>
        <w:left w:val="none" w:sz="0" w:space="0" w:color="auto"/>
        <w:bottom w:val="none" w:sz="0" w:space="0" w:color="auto"/>
        <w:right w:val="none" w:sz="0" w:space="0" w:color="auto"/>
      </w:divBdr>
    </w:div>
    <w:div w:id="2112628765">
      <w:bodyDiv w:val="1"/>
      <w:marLeft w:val="0"/>
      <w:marRight w:val="0"/>
      <w:marTop w:val="0"/>
      <w:marBottom w:val="0"/>
      <w:divBdr>
        <w:top w:val="none" w:sz="0" w:space="0" w:color="auto"/>
        <w:left w:val="none" w:sz="0" w:space="0" w:color="auto"/>
        <w:bottom w:val="none" w:sz="0" w:space="0" w:color="auto"/>
        <w:right w:val="none" w:sz="0" w:space="0" w:color="auto"/>
      </w:divBdr>
    </w:div>
    <w:div w:id="2112696829">
      <w:bodyDiv w:val="1"/>
      <w:marLeft w:val="0"/>
      <w:marRight w:val="0"/>
      <w:marTop w:val="0"/>
      <w:marBottom w:val="0"/>
      <w:divBdr>
        <w:top w:val="none" w:sz="0" w:space="0" w:color="auto"/>
        <w:left w:val="none" w:sz="0" w:space="0" w:color="auto"/>
        <w:bottom w:val="none" w:sz="0" w:space="0" w:color="auto"/>
        <w:right w:val="none" w:sz="0" w:space="0" w:color="auto"/>
      </w:divBdr>
    </w:div>
    <w:div w:id="2112847436">
      <w:bodyDiv w:val="1"/>
      <w:marLeft w:val="0"/>
      <w:marRight w:val="0"/>
      <w:marTop w:val="0"/>
      <w:marBottom w:val="0"/>
      <w:divBdr>
        <w:top w:val="none" w:sz="0" w:space="0" w:color="auto"/>
        <w:left w:val="none" w:sz="0" w:space="0" w:color="auto"/>
        <w:bottom w:val="none" w:sz="0" w:space="0" w:color="auto"/>
        <w:right w:val="none" w:sz="0" w:space="0" w:color="auto"/>
      </w:divBdr>
    </w:div>
    <w:div w:id="2112969852">
      <w:bodyDiv w:val="1"/>
      <w:marLeft w:val="0"/>
      <w:marRight w:val="0"/>
      <w:marTop w:val="0"/>
      <w:marBottom w:val="0"/>
      <w:divBdr>
        <w:top w:val="none" w:sz="0" w:space="0" w:color="auto"/>
        <w:left w:val="none" w:sz="0" w:space="0" w:color="auto"/>
        <w:bottom w:val="none" w:sz="0" w:space="0" w:color="auto"/>
        <w:right w:val="none" w:sz="0" w:space="0" w:color="auto"/>
      </w:divBdr>
    </w:div>
    <w:div w:id="2113160221">
      <w:bodyDiv w:val="1"/>
      <w:marLeft w:val="0"/>
      <w:marRight w:val="0"/>
      <w:marTop w:val="0"/>
      <w:marBottom w:val="0"/>
      <w:divBdr>
        <w:top w:val="none" w:sz="0" w:space="0" w:color="auto"/>
        <w:left w:val="none" w:sz="0" w:space="0" w:color="auto"/>
        <w:bottom w:val="none" w:sz="0" w:space="0" w:color="auto"/>
        <w:right w:val="none" w:sz="0" w:space="0" w:color="auto"/>
      </w:divBdr>
    </w:div>
    <w:div w:id="2113167446">
      <w:bodyDiv w:val="1"/>
      <w:marLeft w:val="0"/>
      <w:marRight w:val="0"/>
      <w:marTop w:val="0"/>
      <w:marBottom w:val="0"/>
      <w:divBdr>
        <w:top w:val="none" w:sz="0" w:space="0" w:color="auto"/>
        <w:left w:val="none" w:sz="0" w:space="0" w:color="auto"/>
        <w:bottom w:val="none" w:sz="0" w:space="0" w:color="auto"/>
        <w:right w:val="none" w:sz="0" w:space="0" w:color="auto"/>
      </w:divBdr>
    </w:div>
    <w:div w:id="2113237115">
      <w:bodyDiv w:val="1"/>
      <w:marLeft w:val="0"/>
      <w:marRight w:val="0"/>
      <w:marTop w:val="0"/>
      <w:marBottom w:val="0"/>
      <w:divBdr>
        <w:top w:val="none" w:sz="0" w:space="0" w:color="auto"/>
        <w:left w:val="none" w:sz="0" w:space="0" w:color="auto"/>
        <w:bottom w:val="none" w:sz="0" w:space="0" w:color="auto"/>
        <w:right w:val="none" w:sz="0" w:space="0" w:color="auto"/>
      </w:divBdr>
    </w:div>
    <w:div w:id="2113358033">
      <w:bodyDiv w:val="1"/>
      <w:marLeft w:val="0"/>
      <w:marRight w:val="0"/>
      <w:marTop w:val="0"/>
      <w:marBottom w:val="0"/>
      <w:divBdr>
        <w:top w:val="none" w:sz="0" w:space="0" w:color="auto"/>
        <w:left w:val="none" w:sz="0" w:space="0" w:color="auto"/>
        <w:bottom w:val="none" w:sz="0" w:space="0" w:color="auto"/>
        <w:right w:val="none" w:sz="0" w:space="0" w:color="auto"/>
      </w:divBdr>
    </w:div>
    <w:div w:id="2113476434">
      <w:bodyDiv w:val="1"/>
      <w:marLeft w:val="0"/>
      <w:marRight w:val="0"/>
      <w:marTop w:val="0"/>
      <w:marBottom w:val="0"/>
      <w:divBdr>
        <w:top w:val="none" w:sz="0" w:space="0" w:color="auto"/>
        <w:left w:val="none" w:sz="0" w:space="0" w:color="auto"/>
        <w:bottom w:val="none" w:sz="0" w:space="0" w:color="auto"/>
        <w:right w:val="none" w:sz="0" w:space="0" w:color="auto"/>
      </w:divBdr>
    </w:div>
    <w:div w:id="2113746615">
      <w:bodyDiv w:val="1"/>
      <w:marLeft w:val="0"/>
      <w:marRight w:val="0"/>
      <w:marTop w:val="0"/>
      <w:marBottom w:val="0"/>
      <w:divBdr>
        <w:top w:val="none" w:sz="0" w:space="0" w:color="auto"/>
        <w:left w:val="none" w:sz="0" w:space="0" w:color="auto"/>
        <w:bottom w:val="none" w:sz="0" w:space="0" w:color="auto"/>
        <w:right w:val="none" w:sz="0" w:space="0" w:color="auto"/>
      </w:divBdr>
    </w:div>
    <w:div w:id="2114207623">
      <w:bodyDiv w:val="1"/>
      <w:marLeft w:val="0"/>
      <w:marRight w:val="0"/>
      <w:marTop w:val="0"/>
      <w:marBottom w:val="0"/>
      <w:divBdr>
        <w:top w:val="none" w:sz="0" w:space="0" w:color="auto"/>
        <w:left w:val="none" w:sz="0" w:space="0" w:color="auto"/>
        <w:bottom w:val="none" w:sz="0" w:space="0" w:color="auto"/>
        <w:right w:val="none" w:sz="0" w:space="0" w:color="auto"/>
      </w:divBdr>
    </w:div>
    <w:div w:id="2114665692">
      <w:bodyDiv w:val="1"/>
      <w:marLeft w:val="0"/>
      <w:marRight w:val="0"/>
      <w:marTop w:val="0"/>
      <w:marBottom w:val="0"/>
      <w:divBdr>
        <w:top w:val="none" w:sz="0" w:space="0" w:color="auto"/>
        <w:left w:val="none" w:sz="0" w:space="0" w:color="auto"/>
        <w:bottom w:val="none" w:sz="0" w:space="0" w:color="auto"/>
        <w:right w:val="none" w:sz="0" w:space="0" w:color="auto"/>
      </w:divBdr>
    </w:div>
    <w:div w:id="2114742672">
      <w:bodyDiv w:val="1"/>
      <w:marLeft w:val="0"/>
      <w:marRight w:val="0"/>
      <w:marTop w:val="0"/>
      <w:marBottom w:val="0"/>
      <w:divBdr>
        <w:top w:val="none" w:sz="0" w:space="0" w:color="auto"/>
        <w:left w:val="none" w:sz="0" w:space="0" w:color="auto"/>
        <w:bottom w:val="none" w:sz="0" w:space="0" w:color="auto"/>
        <w:right w:val="none" w:sz="0" w:space="0" w:color="auto"/>
      </w:divBdr>
    </w:div>
    <w:div w:id="2114788515">
      <w:bodyDiv w:val="1"/>
      <w:marLeft w:val="0"/>
      <w:marRight w:val="0"/>
      <w:marTop w:val="0"/>
      <w:marBottom w:val="0"/>
      <w:divBdr>
        <w:top w:val="none" w:sz="0" w:space="0" w:color="auto"/>
        <w:left w:val="none" w:sz="0" w:space="0" w:color="auto"/>
        <w:bottom w:val="none" w:sz="0" w:space="0" w:color="auto"/>
        <w:right w:val="none" w:sz="0" w:space="0" w:color="auto"/>
      </w:divBdr>
    </w:div>
    <w:div w:id="2114813101">
      <w:bodyDiv w:val="1"/>
      <w:marLeft w:val="0"/>
      <w:marRight w:val="0"/>
      <w:marTop w:val="0"/>
      <w:marBottom w:val="0"/>
      <w:divBdr>
        <w:top w:val="none" w:sz="0" w:space="0" w:color="auto"/>
        <w:left w:val="none" w:sz="0" w:space="0" w:color="auto"/>
        <w:bottom w:val="none" w:sz="0" w:space="0" w:color="auto"/>
        <w:right w:val="none" w:sz="0" w:space="0" w:color="auto"/>
      </w:divBdr>
    </w:div>
    <w:div w:id="2114813812">
      <w:bodyDiv w:val="1"/>
      <w:marLeft w:val="0"/>
      <w:marRight w:val="0"/>
      <w:marTop w:val="0"/>
      <w:marBottom w:val="0"/>
      <w:divBdr>
        <w:top w:val="none" w:sz="0" w:space="0" w:color="auto"/>
        <w:left w:val="none" w:sz="0" w:space="0" w:color="auto"/>
        <w:bottom w:val="none" w:sz="0" w:space="0" w:color="auto"/>
        <w:right w:val="none" w:sz="0" w:space="0" w:color="auto"/>
      </w:divBdr>
    </w:div>
    <w:div w:id="2115322558">
      <w:bodyDiv w:val="1"/>
      <w:marLeft w:val="0"/>
      <w:marRight w:val="0"/>
      <w:marTop w:val="0"/>
      <w:marBottom w:val="0"/>
      <w:divBdr>
        <w:top w:val="none" w:sz="0" w:space="0" w:color="auto"/>
        <w:left w:val="none" w:sz="0" w:space="0" w:color="auto"/>
        <w:bottom w:val="none" w:sz="0" w:space="0" w:color="auto"/>
        <w:right w:val="none" w:sz="0" w:space="0" w:color="auto"/>
      </w:divBdr>
    </w:div>
    <w:div w:id="2115514699">
      <w:bodyDiv w:val="1"/>
      <w:marLeft w:val="0"/>
      <w:marRight w:val="0"/>
      <w:marTop w:val="0"/>
      <w:marBottom w:val="0"/>
      <w:divBdr>
        <w:top w:val="none" w:sz="0" w:space="0" w:color="auto"/>
        <w:left w:val="none" w:sz="0" w:space="0" w:color="auto"/>
        <w:bottom w:val="none" w:sz="0" w:space="0" w:color="auto"/>
        <w:right w:val="none" w:sz="0" w:space="0" w:color="auto"/>
      </w:divBdr>
    </w:div>
    <w:div w:id="2115636624">
      <w:bodyDiv w:val="1"/>
      <w:marLeft w:val="0"/>
      <w:marRight w:val="0"/>
      <w:marTop w:val="0"/>
      <w:marBottom w:val="0"/>
      <w:divBdr>
        <w:top w:val="none" w:sz="0" w:space="0" w:color="auto"/>
        <w:left w:val="none" w:sz="0" w:space="0" w:color="auto"/>
        <w:bottom w:val="none" w:sz="0" w:space="0" w:color="auto"/>
        <w:right w:val="none" w:sz="0" w:space="0" w:color="auto"/>
      </w:divBdr>
    </w:div>
    <w:div w:id="2115897858">
      <w:bodyDiv w:val="1"/>
      <w:marLeft w:val="0"/>
      <w:marRight w:val="0"/>
      <w:marTop w:val="0"/>
      <w:marBottom w:val="0"/>
      <w:divBdr>
        <w:top w:val="none" w:sz="0" w:space="0" w:color="auto"/>
        <w:left w:val="none" w:sz="0" w:space="0" w:color="auto"/>
        <w:bottom w:val="none" w:sz="0" w:space="0" w:color="auto"/>
        <w:right w:val="none" w:sz="0" w:space="0" w:color="auto"/>
      </w:divBdr>
    </w:div>
    <w:div w:id="2116053636">
      <w:bodyDiv w:val="1"/>
      <w:marLeft w:val="0"/>
      <w:marRight w:val="0"/>
      <w:marTop w:val="0"/>
      <w:marBottom w:val="0"/>
      <w:divBdr>
        <w:top w:val="none" w:sz="0" w:space="0" w:color="auto"/>
        <w:left w:val="none" w:sz="0" w:space="0" w:color="auto"/>
        <w:bottom w:val="none" w:sz="0" w:space="0" w:color="auto"/>
        <w:right w:val="none" w:sz="0" w:space="0" w:color="auto"/>
      </w:divBdr>
    </w:div>
    <w:div w:id="2116055729">
      <w:bodyDiv w:val="1"/>
      <w:marLeft w:val="0"/>
      <w:marRight w:val="0"/>
      <w:marTop w:val="0"/>
      <w:marBottom w:val="0"/>
      <w:divBdr>
        <w:top w:val="none" w:sz="0" w:space="0" w:color="auto"/>
        <w:left w:val="none" w:sz="0" w:space="0" w:color="auto"/>
        <w:bottom w:val="none" w:sz="0" w:space="0" w:color="auto"/>
        <w:right w:val="none" w:sz="0" w:space="0" w:color="auto"/>
      </w:divBdr>
    </w:div>
    <w:div w:id="2116093388">
      <w:bodyDiv w:val="1"/>
      <w:marLeft w:val="0"/>
      <w:marRight w:val="0"/>
      <w:marTop w:val="0"/>
      <w:marBottom w:val="0"/>
      <w:divBdr>
        <w:top w:val="none" w:sz="0" w:space="0" w:color="auto"/>
        <w:left w:val="none" w:sz="0" w:space="0" w:color="auto"/>
        <w:bottom w:val="none" w:sz="0" w:space="0" w:color="auto"/>
        <w:right w:val="none" w:sz="0" w:space="0" w:color="auto"/>
      </w:divBdr>
    </w:div>
    <w:div w:id="2116245579">
      <w:bodyDiv w:val="1"/>
      <w:marLeft w:val="0"/>
      <w:marRight w:val="0"/>
      <w:marTop w:val="0"/>
      <w:marBottom w:val="0"/>
      <w:divBdr>
        <w:top w:val="none" w:sz="0" w:space="0" w:color="auto"/>
        <w:left w:val="none" w:sz="0" w:space="0" w:color="auto"/>
        <w:bottom w:val="none" w:sz="0" w:space="0" w:color="auto"/>
        <w:right w:val="none" w:sz="0" w:space="0" w:color="auto"/>
      </w:divBdr>
    </w:div>
    <w:div w:id="2116366999">
      <w:bodyDiv w:val="1"/>
      <w:marLeft w:val="0"/>
      <w:marRight w:val="0"/>
      <w:marTop w:val="0"/>
      <w:marBottom w:val="0"/>
      <w:divBdr>
        <w:top w:val="none" w:sz="0" w:space="0" w:color="auto"/>
        <w:left w:val="none" w:sz="0" w:space="0" w:color="auto"/>
        <w:bottom w:val="none" w:sz="0" w:space="0" w:color="auto"/>
        <w:right w:val="none" w:sz="0" w:space="0" w:color="auto"/>
      </w:divBdr>
    </w:div>
    <w:div w:id="2116435270">
      <w:bodyDiv w:val="1"/>
      <w:marLeft w:val="0"/>
      <w:marRight w:val="0"/>
      <w:marTop w:val="0"/>
      <w:marBottom w:val="0"/>
      <w:divBdr>
        <w:top w:val="none" w:sz="0" w:space="0" w:color="auto"/>
        <w:left w:val="none" w:sz="0" w:space="0" w:color="auto"/>
        <w:bottom w:val="none" w:sz="0" w:space="0" w:color="auto"/>
        <w:right w:val="none" w:sz="0" w:space="0" w:color="auto"/>
      </w:divBdr>
    </w:div>
    <w:div w:id="2116436987">
      <w:bodyDiv w:val="1"/>
      <w:marLeft w:val="0"/>
      <w:marRight w:val="0"/>
      <w:marTop w:val="0"/>
      <w:marBottom w:val="0"/>
      <w:divBdr>
        <w:top w:val="none" w:sz="0" w:space="0" w:color="auto"/>
        <w:left w:val="none" w:sz="0" w:space="0" w:color="auto"/>
        <w:bottom w:val="none" w:sz="0" w:space="0" w:color="auto"/>
        <w:right w:val="none" w:sz="0" w:space="0" w:color="auto"/>
      </w:divBdr>
    </w:div>
    <w:div w:id="2116709444">
      <w:bodyDiv w:val="1"/>
      <w:marLeft w:val="0"/>
      <w:marRight w:val="0"/>
      <w:marTop w:val="0"/>
      <w:marBottom w:val="0"/>
      <w:divBdr>
        <w:top w:val="none" w:sz="0" w:space="0" w:color="auto"/>
        <w:left w:val="none" w:sz="0" w:space="0" w:color="auto"/>
        <w:bottom w:val="none" w:sz="0" w:space="0" w:color="auto"/>
        <w:right w:val="none" w:sz="0" w:space="0" w:color="auto"/>
      </w:divBdr>
    </w:div>
    <w:div w:id="2116754554">
      <w:bodyDiv w:val="1"/>
      <w:marLeft w:val="0"/>
      <w:marRight w:val="0"/>
      <w:marTop w:val="0"/>
      <w:marBottom w:val="0"/>
      <w:divBdr>
        <w:top w:val="none" w:sz="0" w:space="0" w:color="auto"/>
        <w:left w:val="none" w:sz="0" w:space="0" w:color="auto"/>
        <w:bottom w:val="none" w:sz="0" w:space="0" w:color="auto"/>
        <w:right w:val="none" w:sz="0" w:space="0" w:color="auto"/>
      </w:divBdr>
    </w:div>
    <w:div w:id="2117403521">
      <w:bodyDiv w:val="1"/>
      <w:marLeft w:val="0"/>
      <w:marRight w:val="0"/>
      <w:marTop w:val="0"/>
      <w:marBottom w:val="0"/>
      <w:divBdr>
        <w:top w:val="none" w:sz="0" w:space="0" w:color="auto"/>
        <w:left w:val="none" w:sz="0" w:space="0" w:color="auto"/>
        <w:bottom w:val="none" w:sz="0" w:space="0" w:color="auto"/>
        <w:right w:val="none" w:sz="0" w:space="0" w:color="auto"/>
      </w:divBdr>
    </w:div>
    <w:div w:id="2117405855">
      <w:bodyDiv w:val="1"/>
      <w:marLeft w:val="0"/>
      <w:marRight w:val="0"/>
      <w:marTop w:val="0"/>
      <w:marBottom w:val="0"/>
      <w:divBdr>
        <w:top w:val="none" w:sz="0" w:space="0" w:color="auto"/>
        <w:left w:val="none" w:sz="0" w:space="0" w:color="auto"/>
        <w:bottom w:val="none" w:sz="0" w:space="0" w:color="auto"/>
        <w:right w:val="none" w:sz="0" w:space="0" w:color="auto"/>
      </w:divBdr>
    </w:div>
    <w:div w:id="2117556788">
      <w:bodyDiv w:val="1"/>
      <w:marLeft w:val="0"/>
      <w:marRight w:val="0"/>
      <w:marTop w:val="0"/>
      <w:marBottom w:val="0"/>
      <w:divBdr>
        <w:top w:val="none" w:sz="0" w:space="0" w:color="auto"/>
        <w:left w:val="none" w:sz="0" w:space="0" w:color="auto"/>
        <w:bottom w:val="none" w:sz="0" w:space="0" w:color="auto"/>
        <w:right w:val="none" w:sz="0" w:space="0" w:color="auto"/>
      </w:divBdr>
    </w:div>
    <w:div w:id="2117671304">
      <w:bodyDiv w:val="1"/>
      <w:marLeft w:val="0"/>
      <w:marRight w:val="0"/>
      <w:marTop w:val="0"/>
      <w:marBottom w:val="0"/>
      <w:divBdr>
        <w:top w:val="none" w:sz="0" w:space="0" w:color="auto"/>
        <w:left w:val="none" w:sz="0" w:space="0" w:color="auto"/>
        <w:bottom w:val="none" w:sz="0" w:space="0" w:color="auto"/>
        <w:right w:val="none" w:sz="0" w:space="0" w:color="auto"/>
      </w:divBdr>
    </w:div>
    <w:div w:id="2117671966">
      <w:bodyDiv w:val="1"/>
      <w:marLeft w:val="0"/>
      <w:marRight w:val="0"/>
      <w:marTop w:val="0"/>
      <w:marBottom w:val="0"/>
      <w:divBdr>
        <w:top w:val="none" w:sz="0" w:space="0" w:color="auto"/>
        <w:left w:val="none" w:sz="0" w:space="0" w:color="auto"/>
        <w:bottom w:val="none" w:sz="0" w:space="0" w:color="auto"/>
        <w:right w:val="none" w:sz="0" w:space="0" w:color="auto"/>
      </w:divBdr>
    </w:div>
    <w:div w:id="2117824933">
      <w:bodyDiv w:val="1"/>
      <w:marLeft w:val="0"/>
      <w:marRight w:val="0"/>
      <w:marTop w:val="0"/>
      <w:marBottom w:val="0"/>
      <w:divBdr>
        <w:top w:val="none" w:sz="0" w:space="0" w:color="auto"/>
        <w:left w:val="none" w:sz="0" w:space="0" w:color="auto"/>
        <w:bottom w:val="none" w:sz="0" w:space="0" w:color="auto"/>
        <w:right w:val="none" w:sz="0" w:space="0" w:color="auto"/>
      </w:divBdr>
    </w:div>
    <w:div w:id="2118063902">
      <w:bodyDiv w:val="1"/>
      <w:marLeft w:val="0"/>
      <w:marRight w:val="0"/>
      <w:marTop w:val="0"/>
      <w:marBottom w:val="0"/>
      <w:divBdr>
        <w:top w:val="none" w:sz="0" w:space="0" w:color="auto"/>
        <w:left w:val="none" w:sz="0" w:space="0" w:color="auto"/>
        <w:bottom w:val="none" w:sz="0" w:space="0" w:color="auto"/>
        <w:right w:val="none" w:sz="0" w:space="0" w:color="auto"/>
      </w:divBdr>
    </w:div>
    <w:div w:id="2118525171">
      <w:bodyDiv w:val="1"/>
      <w:marLeft w:val="0"/>
      <w:marRight w:val="0"/>
      <w:marTop w:val="0"/>
      <w:marBottom w:val="0"/>
      <w:divBdr>
        <w:top w:val="none" w:sz="0" w:space="0" w:color="auto"/>
        <w:left w:val="none" w:sz="0" w:space="0" w:color="auto"/>
        <w:bottom w:val="none" w:sz="0" w:space="0" w:color="auto"/>
        <w:right w:val="none" w:sz="0" w:space="0" w:color="auto"/>
      </w:divBdr>
    </w:div>
    <w:div w:id="2118597902">
      <w:bodyDiv w:val="1"/>
      <w:marLeft w:val="0"/>
      <w:marRight w:val="0"/>
      <w:marTop w:val="0"/>
      <w:marBottom w:val="0"/>
      <w:divBdr>
        <w:top w:val="none" w:sz="0" w:space="0" w:color="auto"/>
        <w:left w:val="none" w:sz="0" w:space="0" w:color="auto"/>
        <w:bottom w:val="none" w:sz="0" w:space="0" w:color="auto"/>
        <w:right w:val="none" w:sz="0" w:space="0" w:color="auto"/>
      </w:divBdr>
    </w:div>
    <w:div w:id="2118673965">
      <w:bodyDiv w:val="1"/>
      <w:marLeft w:val="0"/>
      <w:marRight w:val="0"/>
      <w:marTop w:val="0"/>
      <w:marBottom w:val="0"/>
      <w:divBdr>
        <w:top w:val="none" w:sz="0" w:space="0" w:color="auto"/>
        <w:left w:val="none" w:sz="0" w:space="0" w:color="auto"/>
        <w:bottom w:val="none" w:sz="0" w:space="0" w:color="auto"/>
        <w:right w:val="none" w:sz="0" w:space="0" w:color="auto"/>
      </w:divBdr>
    </w:div>
    <w:div w:id="2118794174">
      <w:bodyDiv w:val="1"/>
      <w:marLeft w:val="0"/>
      <w:marRight w:val="0"/>
      <w:marTop w:val="0"/>
      <w:marBottom w:val="0"/>
      <w:divBdr>
        <w:top w:val="none" w:sz="0" w:space="0" w:color="auto"/>
        <w:left w:val="none" w:sz="0" w:space="0" w:color="auto"/>
        <w:bottom w:val="none" w:sz="0" w:space="0" w:color="auto"/>
        <w:right w:val="none" w:sz="0" w:space="0" w:color="auto"/>
      </w:divBdr>
    </w:div>
    <w:div w:id="2119131908">
      <w:bodyDiv w:val="1"/>
      <w:marLeft w:val="0"/>
      <w:marRight w:val="0"/>
      <w:marTop w:val="0"/>
      <w:marBottom w:val="0"/>
      <w:divBdr>
        <w:top w:val="none" w:sz="0" w:space="0" w:color="auto"/>
        <w:left w:val="none" w:sz="0" w:space="0" w:color="auto"/>
        <w:bottom w:val="none" w:sz="0" w:space="0" w:color="auto"/>
        <w:right w:val="none" w:sz="0" w:space="0" w:color="auto"/>
      </w:divBdr>
    </w:div>
    <w:div w:id="2119253187">
      <w:bodyDiv w:val="1"/>
      <w:marLeft w:val="0"/>
      <w:marRight w:val="0"/>
      <w:marTop w:val="0"/>
      <w:marBottom w:val="0"/>
      <w:divBdr>
        <w:top w:val="none" w:sz="0" w:space="0" w:color="auto"/>
        <w:left w:val="none" w:sz="0" w:space="0" w:color="auto"/>
        <w:bottom w:val="none" w:sz="0" w:space="0" w:color="auto"/>
        <w:right w:val="none" w:sz="0" w:space="0" w:color="auto"/>
      </w:divBdr>
    </w:div>
    <w:div w:id="2119400337">
      <w:bodyDiv w:val="1"/>
      <w:marLeft w:val="0"/>
      <w:marRight w:val="0"/>
      <w:marTop w:val="0"/>
      <w:marBottom w:val="0"/>
      <w:divBdr>
        <w:top w:val="none" w:sz="0" w:space="0" w:color="auto"/>
        <w:left w:val="none" w:sz="0" w:space="0" w:color="auto"/>
        <w:bottom w:val="none" w:sz="0" w:space="0" w:color="auto"/>
        <w:right w:val="none" w:sz="0" w:space="0" w:color="auto"/>
      </w:divBdr>
    </w:div>
    <w:div w:id="2119451194">
      <w:bodyDiv w:val="1"/>
      <w:marLeft w:val="0"/>
      <w:marRight w:val="0"/>
      <w:marTop w:val="0"/>
      <w:marBottom w:val="0"/>
      <w:divBdr>
        <w:top w:val="none" w:sz="0" w:space="0" w:color="auto"/>
        <w:left w:val="none" w:sz="0" w:space="0" w:color="auto"/>
        <w:bottom w:val="none" w:sz="0" w:space="0" w:color="auto"/>
        <w:right w:val="none" w:sz="0" w:space="0" w:color="auto"/>
      </w:divBdr>
    </w:div>
    <w:div w:id="2119597873">
      <w:bodyDiv w:val="1"/>
      <w:marLeft w:val="0"/>
      <w:marRight w:val="0"/>
      <w:marTop w:val="0"/>
      <w:marBottom w:val="0"/>
      <w:divBdr>
        <w:top w:val="none" w:sz="0" w:space="0" w:color="auto"/>
        <w:left w:val="none" w:sz="0" w:space="0" w:color="auto"/>
        <w:bottom w:val="none" w:sz="0" w:space="0" w:color="auto"/>
        <w:right w:val="none" w:sz="0" w:space="0" w:color="auto"/>
      </w:divBdr>
    </w:div>
    <w:div w:id="2119638402">
      <w:bodyDiv w:val="1"/>
      <w:marLeft w:val="0"/>
      <w:marRight w:val="0"/>
      <w:marTop w:val="0"/>
      <w:marBottom w:val="0"/>
      <w:divBdr>
        <w:top w:val="none" w:sz="0" w:space="0" w:color="auto"/>
        <w:left w:val="none" w:sz="0" w:space="0" w:color="auto"/>
        <w:bottom w:val="none" w:sz="0" w:space="0" w:color="auto"/>
        <w:right w:val="none" w:sz="0" w:space="0" w:color="auto"/>
      </w:divBdr>
    </w:div>
    <w:div w:id="2119638446">
      <w:bodyDiv w:val="1"/>
      <w:marLeft w:val="0"/>
      <w:marRight w:val="0"/>
      <w:marTop w:val="0"/>
      <w:marBottom w:val="0"/>
      <w:divBdr>
        <w:top w:val="none" w:sz="0" w:space="0" w:color="auto"/>
        <w:left w:val="none" w:sz="0" w:space="0" w:color="auto"/>
        <w:bottom w:val="none" w:sz="0" w:space="0" w:color="auto"/>
        <w:right w:val="none" w:sz="0" w:space="0" w:color="auto"/>
      </w:divBdr>
    </w:div>
    <w:div w:id="2119710474">
      <w:bodyDiv w:val="1"/>
      <w:marLeft w:val="0"/>
      <w:marRight w:val="0"/>
      <w:marTop w:val="0"/>
      <w:marBottom w:val="0"/>
      <w:divBdr>
        <w:top w:val="none" w:sz="0" w:space="0" w:color="auto"/>
        <w:left w:val="none" w:sz="0" w:space="0" w:color="auto"/>
        <w:bottom w:val="none" w:sz="0" w:space="0" w:color="auto"/>
        <w:right w:val="none" w:sz="0" w:space="0" w:color="auto"/>
      </w:divBdr>
    </w:div>
    <w:div w:id="2119835866">
      <w:bodyDiv w:val="1"/>
      <w:marLeft w:val="0"/>
      <w:marRight w:val="0"/>
      <w:marTop w:val="0"/>
      <w:marBottom w:val="0"/>
      <w:divBdr>
        <w:top w:val="none" w:sz="0" w:space="0" w:color="auto"/>
        <w:left w:val="none" w:sz="0" w:space="0" w:color="auto"/>
        <w:bottom w:val="none" w:sz="0" w:space="0" w:color="auto"/>
        <w:right w:val="none" w:sz="0" w:space="0" w:color="auto"/>
      </w:divBdr>
    </w:div>
    <w:div w:id="2120106646">
      <w:bodyDiv w:val="1"/>
      <w:marLeft w:val="0"/>
      <w:marRight w:val="0"/>
      <w:marTop w:val="0"/>
      <w:marBottom w:val="0"/>
      <w:divBdr>
        <w:top w:val="none" w:sz="0" w:space="0" w:color="auto"/>
        <w:left w:val="none" w:sz="0" w:space="0" w:color="auto"/>
        <w:bottom w:val="none" w:sz="0" w:space="0" w:color="auto"/>
        <w:right w:val="none" w:sz="0" w:space="0" w:color="auto"/>
      </w:divBdr>
    </w:div>
    <w:div w:id="2120179686">
      <w:bodyDiv w:val="1"/>
      <w:marLeft w:val="0"/>
      <w:marRight w:val="0"/>
      <w:marTop w:val="0"/>
      <w:marBottom w:val="0"/>
      <w:divBdr>
        <w:top w:val="none" w:sz="0" w:space="0" w:color="auto"/>
        <w:left w:val="none" w:sz="0" w:space="0" w:color="auto"/>
        <w:bottom w:val="none" w:sz="0" w:space="0" w:color="auto"/>
        <w:right w:val="none" w:sz="0" w:space="0" w:color="auto"/>
      </w:divBdr>
    </w:div>
    <w:div w:id="2120222081">
      <w:bodyDiv w:val="1"/>
      <w:marLeft w:val="0"/>
      <w:marRight w:val="0"/>
      <w:marTop w:val="0"/>
      <w:marBottom w:val="0"/>
      <w:divBdr>
        <w:top w:val="none" w:sz="0" w:space="0" w:color="auto"/>
        <w:left w:val="none" w:sz="0" w:space="0" w:color="auto"/>
        <w:bottom w:val="none" w:sz="0" w:space="0" w:color="auto"/>
        <w:right w:val="none" w:sz="0" w:space="0" w:color="auto"/>
      </w:divBdr>
    </w:div>
    <w:div w:id="2120449395">
      <w:bodyDiv w:val="1"/>
      <w:marLeft w:val="0"/>
      <w:marRight w:val="0"/>
      <w:marTop w:val="0"/>
      <w:marBottom w:val="0"/>
      <w:divBdr>
        <w:top w:val="none" w:sz="0" w:space="0" w:color="auto"/>
        <w:left w:val="none" w:sz="0" w:space="0" w:color="auto"/>
        <w:bottom w:val="none" w:sz="0" w:space="0" w:color="auto"/>
        <w:right w:val="none" w:sz="0" w:space="0" w:color="auto"/>
      </w:divBdr>
    </w:div>
    <w:div w:id="2120827881">
      <w:bodyDiv w:val="1"/>
      <w:marLeft w:val="0"/>
      <w:marRight w:val="0"/>
      <w:marTop w:val="0"/>
      <w:marBottom w:val="0"/>
      <w:divBdr>
        <w:top w:val="none" w:sz="0" w:space="0" w:color="auto"/>
        <w:left w:val="none" w:sz="0" w:space="0" w:color="auto"/>
        <w:bottom w:val="none" w:sz="0" w:space="0" w:color="auto"/>
        <w:right w:val="none" w:sz="0" w:space="0" w:color="auto"/>
      </w:divBdr>
    </w:div>
    <w:div w:id="2120954469">
      <w:bodyDiv w:val="1"/>
      <w:marLeft w:val="0"/>
      <w:marRight w:val="0"/>
      <w:marTop w:val="0"/>
      <w:marBottom w:val="0"/>
      <w:divBdr>
        <w:top w:val="none" w:sz="0" w:space="0" w:color="auto"/>
        <w:left w:val="none" w:sz="0" w:space="0" w:color="auto"/>
        <w:bottom w:val="none" w:sz="0" w:space="0" w:color="auto"/>
        <w:right w:val="none" w:sz="0" w:space="0" w:color="auto"/>
      </w:divBdr>
    </w:div>
    <w:div w:id="2121290564">
      <w:bodyDiv w:val="1"/>
      <w:marLeft w:val="0"/>
      <w:marRight w:val="0"/>
      <w:marTop w:val="0"/>
      <w:marBottom w:val="0"/>
      <w:divBdr>
        <w:top w:val="none" w:sz="0" w:space="0" w:color="auto"/>
        <w:left w:val="none" w:sz="0" w:space="0" w:color="auto"/>
        <w:bottom w:val="none" w:sz="0" w:space="0" w:color="auto"/>
        <w:right w:val="none" w:sz="0" w:space="0" w:color="auto"/>
      </w:divBdr>
    </w:div>
    <w:div w:id="2121340902">
      <w:bodyDiv w:val="1"/>
      <w:marLeft w:val="0"/>
      <w:marRight w:val="0"/>
      <w:marTop w:val="0"/>
      <w:marBottom w:val="0"/>
      <w:divBdr>
        <w:top w:val="none" w:sz="0" w:space="0" w:color="auto"/>
        <w:left w:val="none" w:sz="0" w:space="0" w:color="auto"/>
        <w:bottom w:val="none" w:sz="0" w:space="0" w:color="auto"/>
        <w:right w:val="none" w:sz="0" w:space="0" w:color="auto"/>
      </w:divBdr>
    </w:div>
    <w:div w:id="2121341531">
      <w:bodyDiv w:val="1"/>
      <w:marLeft w:val="0"/>
      <w:marRight w:val="0"/>
      <w:marTop w:val="0"/>
      <w:marBottom w:val="0"/>
      <w:divBdr>
        <w:top w:val="none" w:sz="0" w:space="0" w:color="auto"/>
        <w:left w:val="none" w:sz="0" w:space="0" w:color="auto"/>
        <w:bottom w:val="none" w:sz="0" w:space="0" w:color="auto"/>
        <w:right w:val="none" w:sz="0" w:space="0" w:color="auto"/>
      </w:divBdr>
    </w:div>
    <w:div w:id="2121407931">
      <w:bodyDiv w:val="1"/>
      <w:marLeft w:val="0"/>
      <w:marRight w:val="0"/>
      <w:marTop w:val="0"/>
      <w:marBottom w:val="0"/>
      <w:divBdr>
        <w:top w:val="none" w:sz="0" w:space="0" w:color="auto"/>
        <w:left w:val="none" w:sz="0" w:space="0" w:color="auto"/>
        <w:bottom w:val="none" w:sz="0" w:space="0" w:color="auto"/>
        <w:right w:val="none" w:sz="0" w:space="0" w:color="auto"/>
      </w:divBdr>
    </w:div>
    <w:div w:id="2121414689">
      <w:bodyDiv w:val="1"/>
      <w:marLeft w:val="0"/>
      <w:marRight w:val="0"/>
      <w:marTop w:val="0"/>
      <w:marBottom w:val="0"/>
      <w:divBdr>
        <w:top w:val="none" w:sz="0" w:space="0" w:color="auto"/>
        <w:left w:val="none" w:sz="0" w:space="0" w:color="auto"/>
        <w:bottom w:val="none" w:sz="0" w:space="0" w:color="auto"/>
        <w:right w:val="none" w:sz="0" w:space="0" w:color="auto"/>
      </w:divBdr>
    </w:div>
    <w:div w:id="2121485018">
      <w:bodyDiv w:val="1"/>
      <w:marLeft w:val="0"/>
      <w:marRight w:val="0"/>
      <w:marTop w:val="0"/>
      <w:marBottom w:val="0"/>
      <w:divBdr>
        <w:top w:val="none" w:sz="0" w:space="0" w:color="auto"/>
        <w:left w:val="none" w:sz="0" w:space="0" w:color="auto"/>
        <w:bottom w:val="none" w:sz="0" w:space="0" w:color="auto"/>
        <w:right w:val="none" w:sz="0" w:space="0" w:color="auto"/>
      </w:divBdr>
    </w:div>
    <w:div w:id="2121490044">
      <w:bodyDiv w:val="1"/>
      <w:marLeft w:val="0"/>
      <w:marRight w:val="0"/>
      <w:marTop w:val="0"/>
      <w:marBottom w:val="0"/>
      <w:divBdr>
        <w:top w:val="none" w:sz="0" w:space="0" w:color="auto"/>
        <w:left w:val="none" w:sz="0" w:space="0" w:color="auto"/>
        <w:bottom w:val="none" w:sz="0" w:space="0" w:color="auto"/>
        <w:right w:val="none" w:sz="0" w:space="0" w:color="auto"/>
      </w:divBdr>
    </w:div>
    <w:div w:id="2122409048">
      <w:bodyDiv w:val="1"/>
      <w:marLeft w:val="0"/>
      <w:marRight w:val="0"/>
      <w:marTop w:val="0"/>
      <w:marBottom w:val="0"/>
      <w:divBdr>
        <w:top w:val="none" w:sz="0" w:space="0" w:color="auto"/>
        <w:left w:val="none" w:sz="0" w:space="0" w:color="auto"/>
        <w:bottom w:val="none" w:sz="0" w:space="0" w:color="auto"/>
        <w:right w:val="none" w:sz="0" w:space="0" w:color="auto"/>
      </w:divBdr>
    </w:div>
    <w:div w:id="2122456631">
      <w:bodyDiv w:val="1"/>
      <w:marLeft w:val="0"/>
      <w:marRight w:val="0"/>
      <w:marTop w:val="0"/>
      <w:marBottom w:val="0"/>
      <w:divBdr>
        <w:top w:val="none" w:sz="0" w:space="0" w:color="auto"/>
        <w:left w:val="none" w:sz="0" w:space="0" w:color="auto"/>
        <w:bottom w:val="none" w:sz="0" w:space="0" w:color="auto"/>
        <w:right w:val="none" w:sz="0" w:space="0" w:color="auto"/>
      </w:divBdr>
    </w:div>
    <w:div w:id="2122604562">
      <w:bodyDiv w:val="1"/>
      <w:marLeft w:val="0"/>
      <w:marRight w:val="0"/>
      <w:marTop w:val="0"/>
      <w:marBottom w:val="0"/>
      <w:divBdr>
        <w:top w:val="none" w:sz="0" w:space="0" w:color="auto"/>
        <w:left w:val="none" w:sz="0" w:space="0" w:color="auto"/>
        <w:bottom w:val="none" w:sz="0" w:space="0" w:color="auto"/>
        <w:right w:val="none" w:sz="0" w:space="0" w:color="auto"/>
      </w:divBdr>
    </w:div>
    <w:div w:id="2122725870">
      <w:bodyDiv w:val="1"/>
      <w:marLeft w:val="0"/>
      <w:marRight w:val="0"/>
      <w:marTop w:val="0"/>
      <w:marBottom w:val="0"/>
      <w:divBdr>
        <w:top w:val="none" w:sz="0" w:space="0" w:color="auto"/>
        <w:left w:val="none" w:sz="0" w:space="0" w:color="auto"/>
        <w:bottom w:val="none" w:sz="0" w:space="0" w:color="auto"/>
        <w:right w:val="none" w:sz="0" w:space="0" w:color="auto"/>
      </w:divBdr>
    </w:div>
    <w:div w:id="2122870234">
      <w:bodyDiv w:val="1"/>
      <w:marLeft w:val="0"/>
      <w:marRight w:val="0"/>
      <w:marTop w:val="0"/>
      <w:marBottom w:val="0"/>
      <w:divBdr>
        <w:top w:val="none" w:sz="0" w:space="0" w:color="auto"/>
        <w:left w:val="none" w:sz="0" w:space="0" w:color="auto"/>
        <w:bottom w:val="none" w:sz="0" w:space="0" w:color="auto"/>
        <w:right w:val="none" w:sz="0" w:space="0" w:color="auto"/>
      </w:divBdr>
    </w:div>
    <w:div w:id="2123067257">
      <w:bodyDiv w:val="1"/>
      <w:marLeft w:val="0"/>
      <w:marRight w:val="0"/>
      <w:marTop w:val="0"/>
      <w:marBottom w:val="0"/>
      <w:divBdr>
        <w:top w:val="none" w:sz="0" w:space="0" w:color="auto"/>
        <w:left w:val="none" w:sz="0" w:space="0" w:color="auto"/>
        <w:bottom w:val="none" w:sz="0" w:space="0" w:color="auto"/>
        <w:right w:val="none" w:sz="0" w:space="0" w:color="auto"/>
      </w:divBdr>
    </w:div>
    <w:div w:id="2123498098">
      <w:bodyDiv w:val="1"/>
      <w:marLeft w:val="0"/>
      <w:marRight w:val="0"/>
      <w:marTop w:val="0"/>
      <w:marBottom w:val="0"/>
      <w:divBdr>
        <w:top w:val="none" w:sz="0" w:space="0" w:color="auto"/>
        <w:left w:val="none" w:sz="0" w:space="0" w:color="auto"/>
        <w:bottom w:val="none" w:sz="0" w:space="0" w:color="auto"/>
        <w:right w:val="none" w:sz="0" w:space="0" w:color="auto"/>
      </w:divBdr>
    </w:div>
    <w:div w:id="2123644691">
      <w:bodyDiv w:val="1"/>
      <w:marLeft w:val="0"/>
      <w:marRight w:val="0"/>
      <w:marTop w:val="0"/>
      <w:marBottom w:val="0"/>
      <w:divBdr>
        <w:top w:val="none" w:sz="0" w:space="0" w:color="auto"/>
        <w:left w:val="none" w:sz="0" w:space="0" w:color="auto"/>
        <w:bottom w:val="none" w:sz="0" w:space="0" w:color="auto"/>
        <w:right w:val="none" w:sz="0" w:space="0" w:color="auto"/>
      </w:divBdr>
    </w:div>
    <w:div w:id="2123719027">
      <w:bodyDiv w:val="1"/>
      <w:marLeft w:val="0"/>
      <w:marRight w:val="0"/>
      <w:marTop w:val="0"/>
      <w:marBottom w:val="0"/>
      <w:divBdr>
        <w:top w:val="none" w:sz="0" w:space="0" w:color="auto"/>
        <w:left w:val="none" w:sz="0" w:space="0" w:color="auto"/>
        <w:bottom w:val="none" w:sz="0" w:space="0" w:color="auto"/>
        <w:right w:val="none" w:sz="0" w:space="0" w:color="auto"/>
      </w:divBdr>
    </w:div>
    <w:div w:id="2124155615">
      <w:bodyDiv w:val="1"/>
      <w:marLeft w:val="0"/>
      <w:marRight w:val="0"/>
      <w:marTop w:val="0"/>
      <w:marBottom w:val="0"/>
      <w:divBdr>
        <w:top w:val="none" w:sz="0" w:space="0" w:color="auto"/>
        <w:left w:val="none" w:sz="0" w:space="0" w:color="auto"/>
        <w:bottom w:val="none" w:sz="0" w:space="0" w:color="auto"/>
        <w:right w:val="none" w:sz="0" w:space="0" w:color="auto"/>
      </w:divBdr>
    </w:div>
    <w:div w:id="2124416131">
      <w:bodyDiv w:val="1"/>
      <w:marLeft w:val="0"/>
      <w:marRight w:val="0"/>
      <w:marTop w:val="0"/>
      <w:marBottom w:val="0"/>
      <w:divBdr>
        <w:top w:val="none" w:sz="0" w:space="0" w:color="auto"/>
        <w:left w:val="none" w:sz="0" w:space="0" w:color="auto"/>
        <w:bottom w:val="none" w:sz="0" w:space="0" w:color="auto"/>
        <w:right w:val="none" w:sz="0" w:space="0" w:color="auto"/>
      </w:divBdr>
    </w:div>
    <w:div w:id="2124689853">
      <w:bodyDiv w:val="1"/>
      <w:marLeft w:val="0"/>
      <w:marRight w:val="0"/>
      <w:marTop w:val="0"/>
      <w:marBottom w:val="0"/>
      <w:divBdr>
        <w:top w:val="none" w:sz="0" w:space="0" w:color="auto"/>
        <w:left w:val="none" w:sz="0" w:space="0" w:color="auto"/>
        <w:bottom w:val="none" w:sz="0" w:space="0" w:color="auto"/>
        <w:right w:val="none" w:sz="0" w:space="0" w:color="auto"/>
      </w:divBdr>
    </w:div>
    <w:div w:id="2124881639">
      <w:bodyDiv w:val="1"/>
      <w:marLeft w:val="0"/>
      <w:marRight w:val="0"/>
      <w:marTop w:val="0"/>
      <w:marBottom w:val="0"/>
      <w:divBdr>
        <w:top w:val="none" w:sz="0" w:space="0" w:color="auto"/>
        <w:left w:val="none" w:sz="0" w:space="0" w:color="auto"/>
        <w:bottom w:val="none" w:sz="0" w:space="0" w:color="auto"/>
        <w:right w:val="none" w:sz="0" w:space="0" w:color="auto"/>
      </w:divBdr>
    </w:div>
    <w:div w:id="2124884194">
      <w:bodyDiv w:val="1"/>
      <w:marLeft w:val="0"/>
      <w:marRight w:val="0"/>
      <w:marTop w:val="0"/>
      <w:marBottom w:val="0"/>
      <w:divBdr>
        <w:top w:val="none" w:sz="0" w:space="0" w:color="auto"/>
        <w:left w:val="none" w:sz="0" w:space="0" w:color="auto"/>
        <w:bottom w:val="none" w:sz="0" w:space="0" w:color="auto"/>
        <w:right w:val="none" w:sz="0" w:space="0" w:color="auto"/>
      </w:divBdr>
    </w:div>
    <w:div w:id="2125221843">
      <w:bodyDiv w:val="1"/>
      <w:marLeft w:val="0"/>
      <w:marRight w:val="0"/>
      <w:marTop w:val="0"/>
      <w:marBottom w:val="0"/>
      <w:divBdr>
        <w:top w:val="none" w:sz="0" w:space="0" w:color="auto"/>
        <w:left w:val="none" w:sz="0" w:space="0" w:color="auto"/>
        <w:bottom w:val="none" w:sz="0" w:space="0" w:color="auto"/>
        <w:right w:val="none" w:sz="0" w:space="0" w:color="auto"/>
      </w:divBdr>
    </w:div>
    <w:div w:id="2125494505">
      <w:bodyDiv w:val="1"/>
      <w:marLeft w:val="0"/>
      <w:marRight w:val="0"/>
      <w:marTop w:val="0"/>
      <w:marBottom w:val="0"/>
      <w:divBdr>
        <w:top w:val="none" w:sz="0" w:space="0" w:color="auto"/>
        <w:left w:val="none" w:sz="0" w:space="0" w:color="auto"/>
        <w:bottom w:val="none" w:sz="0" w:space="0" w:color="auto"/>
        <w:right w:val="none" w:sz="0" w:space="0" w:color="auto"/>
      </w:divBdr>
    </w:div>
    <w:div w:id="2125534661">
      <w:bodyDiv w:val="1"/>
      <w:marLeft w:val="0"/>
      <w:marRight w:val="0"/>
      <w:marTop w:val="0"/>
      <w:marBottom w:val="0"/>
      <w:divBdr>
        <w:top w:val="none" w:sz="0" w:space="0" w:color="auto"/>
        <w:left w:val="none" w:sz="0" w:space="0" w:color="auto"/>
        <w:bottom w:val="none" w:sz="0" w:space="0" w:color="auto"/>
        <w:right w:val="none" w:sz="0" w:space="0" w:color="auto"/>
      </w:divBdr>
    </w:div>
    <w:div w:id="2125687627">
      <w:bodyDiv w:val="1"/>
      <w:marLeft w:val="0"/>
      <w:marRight w:val="0"/>
      <w:marTop w:val="0"/>
      <w:marBottom w:val="0"/>
      <w:divBdr>
        <w:top w:val="none" w:sz="0" w:space="0" w:color="auto"/>
        <w:left w:val="none" w:sz="0" w:space="0" w:color="auto"/>
        <w:bottom w:val="none" w:sz="0" w:space="0" w:color="auto"/>
        <w:right w:val="none" w:sz="0" w:space="0" w:color="auto"/>
      </w:divBdr>
    </w:div>
    <w:div w:id="2125883639">
      <w:bodyDiv w:val="1"/>
      <w:marLeft w:val="0"/>
      <w:marRight w:val="0"/>
      <w:marTop w:val="0"/>
      <w:marBottom w:val="0"/>
      <w:divBdr>
        <w:top w:val="none" w:sz="0" w:space="0" w:color="auto"/>
        <w:left w:val="none" w:sz="0" w:space="0" w:color="auto"/>
        <w:bottom w:val="none" w:sz="0" w:space="0" w:color="auto"/>
        <w:right w:val="none" w:sz="0" w:space="0" w:color="auto"/>
      </w:divBdr>
    </w:div>
    <w:div w:id="2125952414">
      <w:bodyDiv w:val="1"/>
      <w:marLeft w:val="0"/>
      <w:marRight w:val="0"/>
      <w:marTop w:val="0"/>
      <w:marBottom w:val="0"/>
      <w:divBdr>
        <w:top w:val="none" w:sz="0" w:space="0" w:color="auto"/>
        <w:left w:val="none" w:sz="0" w:space="0" w:color="auto"/>
        <w:bottom w:val="none" w:sz="0" w:space="0" w:color="auto"/>
        <w:right w:val="none" w:sz="0" w:space="0" w:color="auto"/>
      </w:divBdr>
    </w:div>
    <w:div w:id="2125998949">
      <w:bodyDiv w:val="1"/>
      <w:marLeft w:val="0"/>
      <w:marRight w:val="0"/>
      <w:marTop w:val="0"/>
      <w:marBottom w:val="0"/>
      <w:divBdr>
        <w:top w:val="none" w:sz="0" w:space="0" w:color="auto"/>
        <w:left w:val="none" w:sz="0" w:space="0" w:color="auto"/>
        <w:bottom w:val="none" w:sz="0" w:space="0" w:color="auto"/>
        <w:right w:val="none" w:sz="0" w:space="0" w:color="auto"/>
      </w:divBdr>
    </w:div>
    <w:div w:id="2126656076">
      <w:bodyDiv w:val="1"/>
      <w:marLeft w:val="0"/>
      <w:marRight w:val="0"/>
      <w:marTop w:val="0"/>
      <w:marBottom w:val="0"/>
      <w:divBdr>
        <w:top w:val="none" w:sz="0" w:space="0" w:color="auto"/>
        <w:left w:val="none" w:sz="0" w:space="0" w:color="auto"/>
        <w:bottom w:val="none" w:sz="0" w:space="0" w:color="auto"/>
        <w:right w:val="none" w:sz="0" w:space="0" w:color="auto"/>
      </w:divBdr>
    </w:div>
    <w:div w:id="2127192686">
      <w:bodyDiv w:val="1"/>
      <w:marLeft w:val="0"/>
      <w:marRight w:val="0"/>
      <w:marTop w:val="0"/>
      <w:marBottom w:val="0"/>
      <w:divBdr>
        <w:top w:val="none" w:sz="0" w:space="0" w:color="auto"/>
        <w:left w:val="none" w:sz="0" w:space="0" w:color="auto"/>
        <w:bottom w:val="none" w:sz="0" w:space="0" w:color="auto"/>
        <w:right w:val="none" w:sz="0" w:space="0" w:color="auto"/>
      </w:divBdr>
    </w:div>
    <w:div w:id="2127193773">
      <w:bodyDiv w:val="1"/>
      <w:marLeft w:val="0"/>
      <w:marRight w:val="0"/>
      <w:marTop w:val="0"/>
      <w:marBottom w:val="0"/>
      <w:divBdr>
        <w:top w:val="none" w:sz="0" w:space="0" w:color="auto"/>
        <w:left w:val="none" w:sz="0" w:space="0" w:color="auto"/>
        <w:bottom w:val="none" w:sz="0" w:space="0" w:color="auto"/>
        <w:right w:val="none" w:sz="0" w:space="0" w:color="auto"/>
      </w:divBdr>
    </w:div>
    <w:div w:id="2127236903">
      <w:bodyDiv w:val="1"/>
      <w:marLeft w:val="0"/>
      <w:marRight w:val="0"/>
      <w:marTop w:val="0"/>
      <w:marBottom w:val="0"/>
      <w:divBdr>
        <w:top w:val="none" w:sz="0" w:space="0" w:color="auto"/>
        <w:left w:val="none" w:sz="0" w:space="0" w:color="auto"/>
        <w:bottom w:val="none" w:sz="0" w:space="0" w:color="auto"/>
        <w:right w:val="none" w:sz="0" w:space="0" w:color="auto"/>
      </w:divBdr>
    </w:div>
    <w:div w:id="2127380688">
      <w:bodyDiv w:val="1"/>
      <w:marLeft w:val="0"/>
      <w:marRight w:val="0"/>
      <w:marTop w:val="0"/>
      <w:marBottom w:val="0"/>
      <w:divBdr>
        <w:top w:val="none" w:sz="0" w:space="0" w:color="auto"/>
        <w:left w:val="none" w:sz="0" w:space="0" w:color="auto"/>
        <w:bottom w:val="none" w:sz="0" w:space="0" w:color="auto"/>
        <w:right w:val="none" w:sz="0" w:space="0" w:color="auto"/>
      </w:divBdr>
    </w:div>
    <w:div w:id="2127966734">
      <w:bodyDiv w:val="1"/>
      <w:marLeft w:val="0"/>
      <w:marRight w:val="0"/>
      <w:marTop w:val="0"/>
      <w:marBottom w:val="0"/>
      <w:divBdr>
        <w:top w:val="none" w:sz="0" w:space="0" w:color="auto"/>
        <w:left w:val="none" w:sz="0" w:space="0" w:color="auto"/>
        <w:bottom w:val="none" w:sz="0" w:space="0" w:color="auto"/>
        <w:right w:val="none" w:sz="0" w:space="0" w:color="auto"/>
      </w:divBdr>
    </w:div>
    <w:div w:id="2128087591">
      <w:bodyDiv w:val="1"/>
      <w:marLeft w:val="0"/>
      <w:marRight w:val="0"/>
      <w:marTop w:val="0"/>
      <w:marBottom w:val="0"/>
      <w:divBdr>
        <w:top w:val="none" w:sz="0" w:space="0" w:color="auto"/>
        <w:left w:val="none" w:sz="0" w:space="0" w:color="auto"/>
        <w:bottom w:val="none" w:sz="0" w:space="0" w:color="auto"/>
        <w:right w:val="none" w:sz="0" w:space="0" w:color="auto"/>
      </w:divBdr>
    </w:div>
    <w:div w:id="2128155329">
      <w:bodyDiv w:val="1"/>
      <w:marLeft w:val="0"/>
      <w:marRight w:val="0"/>
      <w:marTop w:val="0"/>
      <w:marBottom w:val="0"/>
      <w:divBdr>
        <w:top w:val="none" w:sz="0" w:space="0" w:color="auto"/>
        <w:left w:val="none" w:sz="0" w:space="0" w:color="auto"/>
        <w:bottom w:val="none" w:sz="0" w:space="0" w:color="auto"/>
        <w:right w:val="none" w:sz="0" w:space="0" w:color="auto"/>
      </w:divBdr>
    </w:div>
    <w:div w:id="2128305498">
      <w:bodyDiv w:val="1"/>
      <w:marLeft w:val="0"/>
      <w:marRight w:val="0"/>
      <w:marTop w:val="0"/>
      <w:marBottom w:val="0"/>
      <w:divBdr>
        <w:top w:val="none" w:sz="0" w:space="0" w:color="auto"/>
        <w:left w:val="none" w:sz="0" w:space="0" w:color="auto"/>
        <w:bottom w:val="none" w:sz="0" w:space="0" w:color="auto"/>
        <w:right w:val="none" w:sz="0" w:space="0" w:color="auto"/>
      </w:divBdr>
    </w:div>
    <w:div w:id="2128961281">
      <w:bodyDiv w:val="1"/>
      <w:marLeft w:val="0"/>
      <w:marRight w:val="0"/>
      <w:marTop w:val="0"/>
      <w:marBottom w:val="0"/>
      <w:divBdr>
        <w:top w:val="none" w:sz="0" w:space="0" w:color="auto"/>
        <w:left w:val="none" w:sz="0" w:space="0" w:color="auto"/>
        <w:bottom w:val="none" w:sz="0" w:space="0" w:color="auto"/>
        <w:right w:val="none" w:sz="0" w:space="0" w:color="auto"/>
      </w:divBdr>
    </w:div>
    <w:div w:id="2129347029">
      <w:bodyDiv w:val="1"/>
      <w:marLeft w:val="0"/>
      <w:marRight w:val="0"/>
      <w:marTop w:val="0"/>
      <w:marBottom w:val="0"/>
      <w:divBdr>
        <w:top w:val="none" w:sz="0" w:space="0" w:color="auto"/>
        <w:left w:val="none" w:sz="0" w:space="0" w:color="auto"/>
        <w:bottom w:val="none" w:sz="0" w:space="0" w:color="auto"/>
        <w:right w:val="none" w:sz="0" w:space="0" w:color="auto"/>
      </w:divBdr>
    </w:div>
    <w:div w:id="2129539936">
      <w:bodyDiv w:val="1"/>
      <w:marLeft w:val="0"/>
      <w:marRight w:val="0"/>
      <w:marTop w:val="0"/>
      <w:marBottom w:val="0"/>
      <w:divBdr>
        <w:top w:val="none" w:sz="0" w:space="0" w:color="auto"/>
        <w:left w:val="none" w:sz="0" w:space="0" w:color="auto"/>
        <w:bottom w:val="none" w:sz="0" w:space="0" w:color="auto"/>
        <w:right w:val="none" w:sz="0" w:space="0" w:color="auto"/>
      </w:divBdr>
    </w:div>
    <w:div w:id="2129666335">
      <w:bodyDiv w:val="1"/>
      <w:marLeft w:val="0"/>
      <w:marRight w:val="0"/>
      <w:marTop w:val="0"/>
      <w:marBottom w:val="0"/>
      <w:divBdr>
        <w:top w:val="none" w:sz="0" w:space="0" w:color="auto"/>
        <w:left w:val="none" w:sz="0" w:space="0" w:color="auto"/>
        <w:bottom w:val="none" w:sz="0" w:space="0" w:color="auto"/>
        <w:right w:val="none" w:sz="0" w:space="0" w:color="auto"/>
      </w:divBdr>
    </w:div>
    <w:div w:id="2129810025">
      <w:bodyDiv w:val="1"/>
      <w:marLeft w:val="0"/>
      <w:marRight w:val="0"/>
      <w:marTop w:val="0"/>
      <w:marBottom w:val="0"/>
      <w:divBdr>
        <w:top w:val="none" w:sz="0" w:space="0" w:color="auto"/>
        <w:left w:val="none" w:sz="0" w:space="0" w:color="auto"/>
        <w:bottom w:val="none" w:sz="0" w:space="0" w:color="auto"/>
        <w:right w:val="none" w:sz="0" w:space="0" w:color="auto"/>
      </w:divBdr>
    </w:div>
    <w:div w:id="2129931812">
      <w:bodyDiv w:val="1"/>
      <w:marLeft w:val="0"/>
      <w:marRight w:val="0"/>
      <w:marTop w:val="0"/>
      <w:marBottom w:val="0"/>
      <w:divBdr>
        <w:top w:val="none" w:sz="0" w:space="0" w:color="auto"/>
        <w:left w:val="none" w:sz="0" w:space="0" w:color="auto"/>
        <w:bottom w:val="none" w:sz="0" w:space="0" w:color="auto"/>
        <w:right w:val="none" w:sz="0" w:space="0" w:color="auto"/>
      </w:divBdr>
    </w:div>
    <w:div w:id="2130278615">
      <w:bodyDiv w:val="1"/>
      <w:marLeft w:val="0"/>
      <w:marRight w:val="0"/>
      <w:marTop w:val="0"/>
      <w:marBottom w:val="0"/>
      <w:divBdr>
        <w:top w:val="none" w:sz="0" w:space="0" w:color="auto"/>
        <w:left w:val="none" w:sz="0" w:space="0" w:color="auto"/>
        <w:bottom w:val="none" w:sz="0" w:space="0" w:color="auto"/>
        <w:right w:val="none" w:sz="0" w:space="0" w:color="auto"/>
      </w:divBdr>
    </w:div>
    <w:div w:id="2130393486">
      <w:bodyDiv w:val="1"/>
      <w:marLeft w:val="0"/>
      <w:marRight w:val="0"/>
      <w:marTop w:val="0"/>
      <w:marBottom w:val="0"/>
      <w:divBdr>
        <w:top w:val="none" w:sz="0" w:space="0" w:color="auto"/>
        <w:left w:val="none" w:sz="0" w:space="0" w:color="auto"/>
        <w:bottom w:val="none" w:sz="0" w:space="0" w:color="auto"/>
        <w:right w:val="none" w:sz="0" w:space="0" w:color="auto"/>
      </w:divBdr>
    </w:div>
    <w:div w:id="2130511528">
      <w:bodyDiv w:val="1"/>
      <w:marLeft w:val="0"/>
      <w:marRight w:val="0"/>
      <w:marTop w:val="0"/>
      <w:marBottom w:val="0"/>
      <w:divBdr>
        <w:top w:val="none" w:sz="0" w:space="0" w:color="auto"/>
        <w:left w:val="none" w:sz="0" w:space="0" w:color="auto"/>
        <w:bottom w:val="none" w:sz="0" w:space="0" w:color="auto"/>
        <w:right w:val="none" w:sz="0" w:space="0" w:color="auto"/>
      </w:divBdr>
    </w:div>
    <w:div w:id="2130584784">
      <w:bodyDiv w:val="1"/>
      <w:marLeft w:val="0"/>
      <w:marRight w:val="0"/>
      <w:marTop w:val="0"/>
      <w:marBottom w:val="0"/>
      <w:divBdr>
        <w:top w:val="none" w:sz="0" w:space="0" w:color="auto"/>
        <w:left w:val="none" w:sz="0" w:space="0" w:color="auto"/>
        <w:bottom w:val="none" w:sz="0" w:space="0" w:color="auto"/>
        <w:right w:val="none" w:sz="0" w:space="0" w:color="auto"/>
      </w:divBdr>
    </w:div>
    <w:div w:id="2130782402">
      <w:bodyDiv w:val="1"/>
      <w:marLeft w:val="0"/>
      <w:marRight w:val="0"/>
      <w:marTop w:val="0"/>
      <w:marBottom w:val="0"/>
      <w:divBdr>
        <w:top w:val="none" w:sz="0" w:space="0" w:color="auto"/>
        <w:left w:val="none" w:sz="0" w:space="0" w:color="auto"/>
        <w:bottom w:val="none" w:sz="0" w:space="0" w:color="auto"/>
        <w:right w:val="none" w:sz="0" w:space="0" w:color="auto"/>
      </w:divBdr>
    </w:div>
    <w:div w:id="2131043899">
      <w:bodyDiv w:val="1"/>
      <w:marLeft w:val="0"/>
      <w:marRight w:val="0"/>
      <w:marTop w:val="0"/>
      <w:marBottom w:val="0"/>
      <w:divBdr>
        <w:top w:val="none" w:sz="0" w:space="0" w:color="auto"/>
        <w:left w:val="none" w:sz="0" w:space="0" w:color="auto"/>
        <w:bottom w:val="none" w:sz="0" w:space="0" w:color="auto"/>
        <w:right w:val="none" w:sz="0" w:space="0" w:color="auto"/>
      </w:divBdr>
    </w:div>
    <w:div w:id="2131312278">
      <w:bodyDiv w:val="1"/>
      <w:marLeft w:val="0"/>
      <w:marRight w:val="0"/>
      <w:marTop w:val="0"/>
      <w:marBottom w:val="0"/>
      <w:divBdr>
        <w:top w:val="none" w:sz="0" w:space="0" w:color="auto"/>
        <w:left w:val="none" w:sz="0" w:space="0" w:color="auto"/>
        <w:bottom w:val="none" w:sz="0" w:space="0" w:color="auto"/>
        <w:right w:val="none" w:sz="0" w:space="0" w:color="auto"/>
      </w:divBdr>
    </w:div>
    <w:div w:id="2131316164">
      <w:bodyDiv w:val="1"/>
      <w:marLeft w:val="0"/>
      <w:marRight w:val="0"/>
      <w:marTop w:val="0"/>
      <w:marBottom w:val="0"/>
      <w:divBdr>
        <w:top w:val="none" w:sz="0" w:space="0" w:color="auto"/>
        <w:left w:val="none" w:sz="0" w:space="0" w:color="auto"/>
        <w:bottom w:val="none" w:sz="0" w:space="0" w:color="auto"/>
        <w:right w:val="none" w:sz="0" w:space="0" w:color="auto"/>
      </w:divBdr>
    </w:div>
    <w:div w:id="2131433789">
      <w:bodyDiv w:val="1"/>
      <w:marLeft w:val="0"/>
      <w:marRight w:val="0"/>
      <w:marTop w:val="0"/>
      <w:marBottom w:val="0"/>
      <w:divBdr>
        <w:top w:val="none" w:sz="0" w:space="0" w:color="auto"/>
        <w:left w:val="none" w:sz="0" w:space="0" w:color="auto"/>
        <w:bottom w:val="none" w:sz="0" w:space="0" w:color="auto"/>
        <w:right w:val="none" w:sz="0" w:space="0" w:color="auto"/>
      </w:divBdr>
    </w:div>
    <w:div w:id="2131626388">
      <w:bodyDiv w:val="1"/>
      <w:marLeft w:val="0"/>
      <w:marRight w:val="0"/>
      <w:marTop w:val="0"/>
      <w:marBottom w:val="0"/>
      <w:divBdr>
        <w:top w:val="none" w:sz="0" w:space="0" w:color="auto"/>
        <w:left w:val="none" w:sz="0" w:space="0" w:color="auto"/>
        <w:bottom w:val="none" w:sz="0" w:space="0" w:color="auto"/>
        <w:right w:val="none" w:sz="0" w:space="0" w:color="auto"/>
      </w:divBdr>
    </w:div>
    <w:div w:id="2131821871">
      <w:bodyDiv w:val="1"/>
      <w:marLeft w:val="0"/>
      <w:marRight w:val="0"/>
      <w:marTop w:val="0"/>
      <w:marBottom w:val="0"/>
      <w:divBdr>
        <w:top w:val="none" w:sz="0" w:space="0" w:color="auto"/>
        <w:left w:val="none" w:sz="0" w:space="0" w:color="auto"/>
        <w:bottom w:val="none" w:sz="0" w:space="0" w:color="auto"/>
        <w:right w:val="none" w:sz="0" w:space="0" w:color="auto"/>
      </w:divBdr>
    </w:div>
    <w:div w:id="2131825421">
      <w:bodyDiv w:val="1"/>
      <w:marLeft w:val="0"/>
      <w:marRight w:val="0"/>
      <w:marTop w:val="0"/>
      <w:marBottom w:val="0"/>
      <w:divBdr>
        <w:top w:val="none" w:sz="0" w:space="0" w:color="auto"/>
        <w:left w:val="none" w:sz="0" w:space="0" w:color="auto"/>
        <w:bottom w:val="none" w:sz="0" w:space="0" w:color="auto"/>
        <w:right w:val="none" w:sz="0" w:space="0" w:color="auto"/>
      </w:divBdr>
    </w:div>
    <w:div w:id="2131892546">
      <w:bodyDiv w:val="1"/>
      <w:marLeft w:val="0"/>
      <w:marRight w:val="0"/>
      <w:marTop w:val="0"/>
      <w:marBottom w:val="0"/>
      <w:divBdr>
        <w:top w:val="none" w:sz="0" w:space="0" w:color="auto"/>
        <w:left w:val="none" w:sz="0" w:space="0" w:color="auto"/>
        <w:bottom w:val="none" w:sz="0" w:space="0" w:color="auto"/>
        <w:right w:val="none" w:sz="0" w:space="0" w:color="auto"/>
      </w:divBdr>
    </w:div>
    <w:div w:id="2132236296">
      <w:bodyDiv w:val="1"/>
      <w:marLeft w:val="0"/>
      <w:marRight w:val="0"/>
      <w:marTop w:val="0"/>
      <w:marBottom w:val="0"/>
      <w:divBdr>
        <w:top w:val="none" w:sz="0" w:space="0" w:color="auto"/>
        <w:left w:val="none" w:sz="0" w:space="0" w:color="auto"/>
        <w:bottom w:val="none" w:sz="0" w:space="0" w:color="auto"/>
        <w:right w:val="none" w:sz="0" w:space="0" w:color="auto"/>
      </w:divBdr>
    </w:div>
    <w:div w:id="2132242133">
      <w:bodyDiv w:val="1"/>
      <w:marLeft w:val="0"/>
      <w:marRight w:val="0"/>
      <w:marTop w:val="0"/>
      <w:marBottom w:val="0"/>
      <w:divBdr>
        <w:top w:val="none" w:sz="0" w:space="0" w:color="auto"/>
        <w:left w:val="none" w:sz="0" w:space="0" w:color="auto"/>
        <w:bottom w:val="none" w:sz="0" w:space="0" w:color="auto"/>
        <w:right w:val="none" w:sz="0" w:space="0" w:color="auto"/>
      </w:divBdr>
    </w:div>
    <w:div w:id="2132356741">
      <w:bodyDiv w:val="1"/>
      <w:marLeft w:val="0"/>
      <w:marRight w:val="0"/>
      <w:marTop w:val="0"/>
      <w:marBottom w:val="0"/>
      <w:divBdr>
        <w:top w:val="none" w:sz="0" w:space="0" w:color="auto"/>
        <w:left w:val="none" w:sz="0" w:space="0" w:color="auto"/>
        <w:bottom w:val="none" w:sz="0" w:space="0" w:color="auto"/>
        <w:right w:val="none" w:sz="0" w:space="0" w:color="auto"/>
      </w:divBdr>
    </w:div>
    <w:div w:id="2132480866">
      <w:bodyDiv w:val="1"/>
      <w:marLeft w:val="0"/>
      <w:marRight w:val="0"/>
      <w:marTop w:val="0"/>
      <w:marBottom w:val="0"/>
      <w:divBdr>
        <w:top w:val="none" w:sz="0" w:space="0" w:color="auto"/>
        <w:left w:val="none" w:sz="0" w:space="0" w:color="auto"/>
        <w:bottom w:val="none" w:sz="0" w:space="0" w:color="auto"/>
        <w:right w:val="none" w:sz="0" w:space="0" w:color="auto"/>
      </w:divBdr>
    </w:div>
    <w:div w:id="2132553944">
      <w:bodyDiv w:val="1"/>
      <w:marLeft w:val="0"/>
      <w:marRight w:val="0"/>
      <w:marTop w:val="0"/>
      <w:marBottom w:val="0"/>
      <w:divBdr>
        <w:top w:val="none" w:sz="0" w:space="0" w:color="auto"/>
        <w:left w:val="none" w:sz="0" w:space="0" w:color="auto"/>
        <w:bottom w:val="none" w:sz="0" w:space="0" w:color="auto"/>
        <w:right w:val="none" w:sz="0" w:space="0" w:color="auto"/>
      </w:divBdr>
    </w:div>
    <w:div w:id="2132750104">
      <w:bodyDiv w:val="1"/>
      <w:marLeft w:val="0"/>
      <w:marRight w:val="0"/>
      <w:marTop w:val="0"/>
      <w:marBottom w:val="0"/>
      <w:divBdr>
        <w:top w:val="none" w:sz="0" w:space="0" w:color="auto"/>
        <w:left w:val="none" w:sz="0" w:space="0" w:color="auto"/>
        <w:bottom w:val="none" w:sz="0" w:space="0" w:color="auto"/>
        <w:right w:val="none" w:sz="0" w:space="0" w:color="auto"/>
      </w:divBdr>
    </w:div>
    <w:div w:id="2132894758">
      <w:bodyDiv w:val="1"/>
      <w:marLeft w:val="0"/>
      <w:marRight w:val="0"/>
      <w:marTop w:val="0"/>
      <w:marBottom w:val="0"/>
      <w:divBdr>
        <w:top w:val="none" w:sz="0" w:space="0" w:color="auto"/>
        <w:left w:val="none" w:sz="0" w:space="0" w:color="auto"/>
        <w:bottom w:val="none" w:sz="0" w:space="0" w:color="auto"/>
        <w:right w:val="none" w:sz="0" w:space="0" w:color="auto"/>
      </w:divBdr>
    </w:div>
    <w:div w:id="2132939273">
      <w:bodyDiv w:val="1"/>
      <w:marLeft w:val="0"/>
      <w:marRight w:val="0"/>
      <w:marTop w:val="0"/>
      <w:marBottom w:val="0"/>
      <w:divBdr>
        <w:top w:val="none" w:sz="0" w:space="0" w:color="auto"/>
        <w:left w:val="none" w:sz="0" w:space="0" w:color="auto"/>
        <w:bottom w:val="none" w:sz="0" w:space="0" w:color="auto"/>
        <w:right w:val="none" w:sz="0" w:space="0" w:color="auto"/>
      </w:divBdr>
    </w:div>
    <w:div w:id="2133013134">
      <w:bodyDiv w:val="1"/>
      <w:marLeft w:val="0"/>
      <w:marRight w:val="0"/>
      <w:marTop w:val="0"/>
      <w:marBottom w:val="0"/>
      <w:divBdr>
        <w:top w:val="none" w:sz="0" w:space="0" w:color="auto"/>
        <w:left w:val="none" w:sz="0" w:space="0" w:color="auto"/>
        <w:bottom w:val="none" w:sz="0" w:space="0" w:color="auto"/>
        <w:right w:val="none" w:sz="0" w:space="0" w:color="auto"/>
      </w:divBdr>
    </w:div>
    <w:div w:id="2133086602">
      <w:bodyDiv w:val="1"/>
      <w:marLeft w:val="0"/>
      <w:marRight w:val="0"/>
      <w:marTop w:val="0"/>
      <w:marBottom w:val="0"/>
      <w:divBdr>
        <w:top w:val="none" w:sz="0" w:space="0" w:color="auto"/>
        <w:left w:val="none" w:sz="0" w:space="0" w:color="auto"/>
        <w:bottom w:val="none" w:sz="0" w:space="0" w:color="auto"/>
        <w:right w:val="none" w:sz="0" w:space="0" w:color="auto"/>
      </w:divBdr>
    </w:div>
    <w:div w:id="2133396227">
      <w:bodyDiv w:val="1"/>
      <w:marLeft w:val="0"/>
      <w:marRight w:val="0"/>
      <w:marTop w:val="0"/>
      <w:marBottom w:val="0"/>
      <w:divBdr>
        <w:top w:val="none" w:sz="0" w:space="0" w:color="auto"/>
        <w:left w:val="none" w:sz="0" w:space="0" w:color="auto"/>
        <w:bottom w:val="none" w:sz="0" w:space="0" w:color="auto"/>
        <w:right w:val="none" w:sz="0" w:space="0" w:color="auto"/>
      </w:divBdr>
    </w:div>
    <w:div w:id="2133593759">
      <w:bodyDiv w:val="1"/>
      <w:marLeft w:val="0"/>
      <w:marRight w:val="0"/>
      <w:marTop w:val="0"/>
      <w:marBottom w:val="0"/>
      <w:divBdr>
        <w:top w:val="none" w:sz="0" w:space="0" w:color="auto"/>
        <w:left w:val="none" w:sz="0" w:space="0" w:color="auto"/>
        <w:bottom w:val="none" w:sz="0" w:space="0" w:color="auto"/>
        <w:right w:val="none" w:sz="0" w:space="0" w:color="auto"/>
      </w:divBdr>
    </w:div>
    <w:div w:id="2133937920">
      <w:bodyDiv w:val="1"/>
      <w:marLeft w:val="0"/>
      <w:marRight w:val="0"/>
      <w:marTop w:val="0"/>
      <w:marBottom w:val="0"/>
      <w:divBdr>
        <w:top w:val="none" w:sz="0" w:space="0" w:color="auto"/>
        <w:left w:val="none" w:sz="0" w:space="0" w:color="auto"/>
        <w:bottom w:val="none" w:sz="0" w:space="0" w:color="auto"/>
        <w:right w:val="none" w:sz="0" w:space="0" w:color="auto"/>
      </w:divBdr>
    </w:div>
    <w:div w:id="2134252549">
      <w:bodyDiv w:val="1"/>
      <w:marLeft w:val="0"/>
      <w:marRight w:val="0"/>
      <w:marTop w:val="0"/>
      <w:marBottom w:val="0"/>
      <w:divBdr>
        <w:top w:val="none" w:sz="0" w:space="0" w:color="auto"/>
        <w:left w:val="none" w:sz="0" w:space="0" w:color="auto"/>
        <w:bottom w:val="none" w:sz="0" w:space="0" w:color="auto"/>
        <w:right w:val="none" w:sz="0" w:space="0" w:color="auto"/>
      </w:divBdr>
    </w:div>
    <w:div w:id="2134277649">
      <w:bodyDiv w:val="1"/>
      <w:marLeft w:val="0"/>
      <w:marRight w:val="0"/>
      <w:marTop w:val="0"/>
      <w:marBottom w:val="0"/>
      <w:divBdr>
        <w:top w:val="none" w:sz="0" w:space="0" w:color="auto"/>
        <w:left w:val="none" w:sz="0" w:space="0" w:color="auto"/>
        <w:bottom w:val="none" w:sz="0" w:space="0" w:color="auto"/>
        <w:right w:val="none" w:sz="0" w:space="0" w:color="auto"/>
      </w:divBdr>
    </w:div>
    <w:div w:id="2134320723">
      <w:bodyDiv w:val="1"/>
      <w:marLeft w:val="0"/>
      <w:marRight w:val="0"/>
      <w:marTop w:val="0"/>
      <w:marBottom w:val="0"/>
      <w:divBdr>
        <w:top w:val="none" w:sz="0" w:space="0" w:color="auto"/>
        <w:left w:val="none" w:sz="0" w:space="0" w:color="auto"/>
        <w:bottom w:val="none" w:sz="0" w:space="0" w:color="auto"/>
        <w:right w:val="none" w:sz="0" w:space="0" w:color="auto"/>
      </w:divBdr>
    </w:div>
    <w:div w:id="2134444047">
      <w:bodyDiv w:val="1"/>
      <w:marLeft w:val="0"/>
      <w:marRight w:val="0"/>
      <w:marTop w:val="0"/>
      <w:marBottom w:val="0"/>
      <w:divBdr>
        <w:top w:val="none" w:sz="0" w:space="0" w:color="auto"/>
        <w:left w:val="none" w:sz="0" w:space="0" w:color="auto"/>
        <w:bottom w:val="none" w:sz="0" w:space="0" w:color="auto"/>
        <w:right w:val="none" w:sz="0" w:space="0" w:color="auto"/>
      </w:divBdr>
    </w:div>
    <w:div w:id="2134787008">
      <w:bodyDiv w:val="1"/>
      <w:marLeft w:val="0"/>
      <w:marRight w:val="0"/>
      <w:marTop w:val="0"/>
      <w:marBottom w:val="0"/>
      <w:divBdr>
        <w:top w:val="none" w:sz="0" w:space="0" w:color="auto"/>
        <w:left w:val="none" w:sz="0" w:space="0" w:color="auto"/>
        <w:bottom w:val="none" w:sz="0" w:space="0" w:color="auto"/>
        <w:right w:val="none" w:sz="0" w:space="0" w:color="auto"/>
      </w:divBdr>
    </w:div>
    <w:div w:id="2134858139">
      <w:bodyDiv w:val="1"/>
      <w:marLeft w:val="0"/>
      <w:marRight w:val="0"/>
      <w:marTop w:val="0"/>
      <w:marBottom w:val="0"/>
      <w:divBdr>
        <w:top w:val="none" w:sz="0" w:space="0" w:color="auto"/>
        <w:left w:val="none" w:sz="0" w:space="0" w:color="auto"/>
        <w:bottom w:val="none" w:sz="0" w:space="0" w:color="auto"/>
        <w:right w:val="none" w:sz="0" w:space="0" w:color="auto"/>
      </w:divBdr>
    </w:div>
    <w:div w:id="2135055885">
      <w:bodyDiv w:val="1"/>
      <w:marLeft w:val="0"/>
      <w:marRight w:val="0"/>
      <w:marTop w:val="0"/>
      <w:marBottom w:val="0"/>
      <w:divBdr>
        <w:top w:val="none" w:sz="0" w:space="0" w:color="auto"/>
        <w:left w:val="none" w:sz="0" w:space="0" w:color="auto"/>
        <w:bottom w:val="none" w:sz="0" w:space="0" w:color="auto"/>
        <w:right w:val="none" w:sz="0" w:space="0" w:color="auto"/>
      </w:divBdr>
    </w:div>
    <w:div w:id="2135129549">
      <w:bodyDiv w:val="1"/>
      <w:marLeft w:val="0"/>
      <w:marRight w:val="0"/>
      <w:marTop w:val="0"/>
      <w:marBottom w:val="0"/>
      <w:divBdr>
        <w:top w:val="none" w:sz="0" w:space="0" w:color="auto"/>
        <w:left w:val="none" w:sz="0" w:space="0" w:color="auto"/>
        <w:bottom w:val="none" w:sz="0" w:space="0" w:color="auto"/>
        <w:right w:val="none" w:sz="0" w:space="0" w:color="auto"/>
      </w:divBdr>
    </w:div>
    <w:div w:id="2135244624">
      <w:bodyDiv w:val="1"/>
      <w:marLeft w:val="0"/>
      <w:marRight w:val="0"/>
      <w:marTop w:val="0"/>
      <w:marBottom w:val="0"/>
      <w:divBdr>
        <w:top w:val="none" w:sz="0" w:space="0" w:color="auto"/>
        <w:left w:val="none" w:sz="0" w:space="0" w:color="auto"/>
        <w:bottom w:val="none" w:sz="0" w:space="0" w:color="auto"/>
        <w:right w:val="none" w:sz="0" w:space="0" w:color="auto"/>
      </w:divBdr>
    </w:div>
    <w:div w:id="2135439472">
      <w:bodyDiv w:val="1"/>
      <w:marLeft w:val="0"/>
      <w:marRight w:val="0"/>
      <w:marTop w:val="0"/>
      <w:marBottom w:val="0"/>
      <w:divBdr>
        <w:top w:val="none" w:sz="0" w:space="0" w:color="auto"/>
        <w:left w:val="none" w:sz="0" w:space="0" w:color="auto"/>
        <w:bottom w:val="none" w:sz="0" w:space="0" w:color="auto"/>
        <w:right w:val="none" w:sz="0" w:space="0" w:color="auto"/>
      </w:divBdr>
    </w:div>
    <w:div w:id="2135753095">
      <w:bodyDiv w:val="1"/>
      <w:marLeft w:val="0"/>
      <w:marRight w:val="0"/>
      <w:marTop w:val="0"/>
      <w:marBottom w:val="0"/>
      <w:divBdr>
        <w:top w:val="none" w:sz="0" w:space="0" w:color="auto"/>
        <w:left w:val="none" w:sz="0" w:space="0" w:color="auto"/>
        <w:bottom w:val="none" w:sz="0" w:space="0" w:color="auto"/>
        <w:right w:val="none" w:sz="0" w:space="0" w:color="auto"/>
      </w:divBdr>
    </w:div>
    <w:div w:id="2135824801">
      <w:bodyDiv w:val="1"/>
      <w:marLeft w:val="0"/>
      <w:marRight w:val="0"/>
      <w:marTop w:val="0"/>
      <w:marBottom w:val="0"/>
      <w:divBdr>
        <w:top w:val="none" w:sz="0" w:space="0" w:color="auto"/>
        <w:left w:val="none" w:sz="0" w:space="0" w:color="auto"/>
        <w:bottom w:val="none" w:sz="0" w:space="0" w:color="auto"/>
        <w:right w:val="none" w:sz="0" w:space="0" w:color="auto"/>
      </w:divBdr>
    </w:div>
    <w:div w:id="2135827762">
      <w:bodyDiv w:val="1"/>
      <w:marLeft w:val="0"/>
      <w:marRight w:val="0"/>
      <w:marTop w:val="0"/>
      <w:marBottom w:val="0"/>
      <w:divBdr>
        <w:top w:val="none" w:sz="0" w:space="0" w:color="auto"/>
        <w:left w:val="none" w:sz="0" w:space="0" w:color="auto"/>
        <w:bottom w:val="none" w:sz="0" w:space="0" w:color="auto"/>
        <w:right w:val="none" w:sz="0" w:space="0" w:color="auto"/>
      </w:divBdr>
    </w:div>
    <w:div w:id="2135899023">
      <w:bodyDiv w:val="1"/>
      <w:marLeft w:val="0"/>
      <w:marRight w:val="0"/>
      <w:marTop w:val="0"/>
      <w:marBottom w:val="0"/>
      <w:divBdr>
        <w:top w:val="none" w:sz="0" w:space="0" w:color="auto"/>
        <w:left w:val="none" w:sz="0" w:space="0" w:color="auto"/>
        <w:bottom w:val="none" w:sz="0" w:space="0" w:color="auto"/>
        <w:right w:val="none" w:sz="0" w:space="0" w:color="auto"/>
      </w:divBdr>
    </w:div>
    <w:div w:id="2136288839">
      <w:bodyDiv w:val="1"/>
      <w:marLeft w:val="0"/>
      <w:marRight w:val="0"/>
      <w:marTop w:val="0"/>
      <w:marBottom w:val="0"/>
      <w:divBdr>
        <w:top w:val="none" w:sz="0" w:space="0" w:color="auto"/>
        <w:left w:val="none" w:sz="0" w:space="0" w:color="auto"/>
        <w:bottom w:val="none" w:sz="0" w:space="0" w:color="auto"/>
        <w:right w:val="none" w:sz="0" w:space="0" w:color="auto"/>
      </w:divBdr>
    </w:div>
    <w:div w:id="2136289122">
      <w:bodyDiv w:val="1"/>
      <w:marLeft w:val="0"/>
      <w:marRight w:val="0"/>
      <w:marTop w:val="0"/>
      <w:marBottom w:val="0"/>
      <w:divBdr>
        <w:top w:val="none" w:sz="0" w:space="0" w:color="auto"/>
        <w:left w:val="none" w:sz="0" w:space="0" w:color="auto"/>
        <w:bottom w:val="none" w:sz="0" w:space="0" w:color="auto"/>
        <w:right w:val="none" w:sz="0" w:space="0" w:color="auto"/>
      </w:divBdr>
    </w:div>
    <w:div w:id="2136362316">
      <w:bodyDiv w:val="1"/>
      <w:marLeft w:val="0"/>
      <w:marRight w:val="0"/>
      <w:marTop w:val="0"/>
      <w:marBottom w:val="0"/>
      <w:divBdr>
        <w:top w:val="none" w:sz="0" w:space="0" w:color="auto"/>
        <w:left w:val="none" w:sz="0" w:space="0" w:color="auto"/>
        <w:bottom w:val="none" w:sz="0" w:space="0" w:color="auto"/>
        <w:right w:val="none" w:sz="0" w:space="0" w:color="auto"/>
      </w:divBdr>
    </w:div>
    <w:div w:id="2136872055">
      <w:bodyDiv w:val="1"/>
      <w:marLeft w:val="0"/>
      <w:marRight w:val="0"/>
      <w:marTop w:val="0"/>
      <w:marBottom w:val="0"/>
      <w:divBdr>
        <w:top w:val="none" w:sz="0" w:space="0" w:color="auto"/>
        <w:left w:val="none" w:sz="0" w:space="0" w:color="auto"/>
        <w:bottom w:val="none" w:sz="0" w:space="0" w:color="auto"/>
        <w:right w:val="none" w:sz="0" w:space="0" w:color="auto"/>
      </w:divBdr>
    </w:div>
    <w:div w:id="2136950068">
      <w:bodyDiv w:val="1"/>
      <w:marLeft w:val="0"/>
      <w:marRight w:val="0"/>
      <w:marTop w:val="0"/>
      <w:marBottom w:val="0"/>
      <w:divBdr>
        <w:top w:val="none" w:sz="0" w:space="0" w:color="auto"/>
        <w:left w:val="none" w:sz="0" w:space="0" w:color="auto"/>
        <w:bottom w:val="none" w:sz="0" w:space="0" w:color="auto"/>
        <w:right w:val="none" w:sz="0" w:space="0" w:color="auto"/>
      </w:divBdr>
    </w:div>
    <w:div w:id="2137210058">
      <w:bodyDiv w:val="1"/>
      <w:marLeft w:val="0"/>
      <w:marRight w:val="0"/>
      <w:marTop w:val="0"/>
      <w:marBottom w:val="0"/>
      <w:divBdr>
        <w:top w:val="none" w:sz="0" w:space="0" w:color="auto"/>
        <w:left w:val="none" w:sz="0" w:space="0" w:color="auto"/>
        <w:bottom w:val="none" w:sz="0" w:space="0" w:color="auto"/>
        <w:right w:val="none" w:sz="0" w:space="0" w:color="auto"/>
      </w:divBdr>
    </w:div>
    <w:div w:id="2137723294">
      <w:bodyDiv w:val="1"/>
      <w:marLeft w:val="0"/>
      <w:marRight w:val="0"/>
      <w:marTop w:val="0"/>
      <w:marBottom w:val="0"/>
      <w:divBdr>
        <w:top w:val="none" w:sz="0" w:space="0" w:color="auto"/>
        <w:left w:val="none" w:sz="0" w:space="0" w:color="auto"/>
        <w:bottom w:val="none" w:sz="0" w:space="0" w:color="auto"/>
        <w:right w:val="none" w:sz="0" w:space="0" w:color="auto"/>
      </w:divBdr>
    </w:div>
    <w:div w:id="2137723719">
      <w:bodyDiv w:val="1"/>
      <w:marLeft w:val="0"/>
      <w:marRight w:val="0"/>
      <w:marTop w:val="0"/>
      <w:marBottom w:val="0"/>
      <w:divBdr>
        <w:top w:val="none" w:sz="0" w:space="0" w:color="auto"/>
        <w:left w:val="none" w:sz="0" w:space="0" w:color="auto"/>
        <w:bottom w:val="none" w:sz="0" w:space="0" w:color="auto"/>
        <w:right w:val="none" w:sz="0" w:space="0" w:color="auto"/>
      </w:divBdr>
    </w:div>
    <w:div w:id="2138063517">
      <w:bodyDiv w:val="1"/>
      <w:marLeft w:val="0"/>
      <w:marRight w:val="0"/>
      <w:marTop w:val="0"/>
      <w:marBottom w:val="0"/>
      <w:divBdr>
        <w:top w:val="none" w:sz="0" w:space="0" w:color="auto"/>
        <w:left w:val="none" w:sz="0" w:space="0" w:color="auto"/>
        <w:bottom w:val="none" w:sz="0" w:space="0" w:color="auto"/>
        <w:right w:val="none" w:sz="0" w:space="0" w:color="auto"/>
      </w:divBdr>
    </w:div>
    <w:div w:id="2138596425">
      <w:bodyDiv w:val="1"/>
      <w:marLeft w:val="0"/>
      <w:marRight w:val="0"/>
      <w:marTop w:val="0"/>
      <w:marBottom w:val="0"/>
      <w:divBdr>
        <w:top w:val="none" w:sz="0" w:space="0" w:color="auto"/>
        <w:left w:val="none" w:sz="0" w:space="0" w:color="auto"/>
        <w:bottom w:val="none" w:sz="0" w:space="0" w:color="auto"/>
        <w:right w:val="none" w:sz="0" w:space="0" w:color="auto"/>
      </w:divBdr>
    </w:div>
    <w:div w:id="2138601214">
      <w:bodyDiv w:val="1"/>
      <w:marLeft w:val="0"/>
      <w:marRight w:val="0"/>
      <w:marTop w:val="0"/>
      <w:marBottom w:val="0"/>
      <w:divBdr>
        <w:top w:val="none" w:sz="0" w:space="0" w:color="auto"/>
        <w:left w:val="none" w:sz="0" w:space="0" w:color="auto"/>
        <w:bottom w:val="none" w:sz="0" w:space="0" w:color="auto"/>
        <w:right w:val="none" w:sz="0" w:space="0" w:color="auto"/>
      </w:divBdr>
    </w:div>
    <w:div w:id="2138840948">
      <w:bodyDiv w:val="1"/>
      <w:marLeft w:val="0"/>
      <w:marRight w:val="0"/>
      <w:marTop w:val="0"/>
      <w:marBottom w:val="0"/>
      <w:divBdr>
        <w:top w:val="none" w:sz="0" w:space="0" w:color="auto"/>
        <w:left w:val="none" w:sz="0" w:space="0" w:color="auto"/>
        <w:bottom w:val="none" w:sz="0" w:space="0" w:color="auto"/>
        <w:right w:val="none" w:sz="0" w:space="0" w:color="auto"/>
      </w:divBdr>
    </w:div>
    <w:div w:id="2138991515">
      <w:bodyDiv w:val="1"/>
      <w:marLeft w:val="0"/>
      <w:marRight w:val="0"/>
      <w:marTop w:val="0"/>
      <w:marBottom w:val="0"/>
      <w:divBdr>
        <w:top w:val="none" w:sz="0" w:space="0" w:color="auto"/>
        <w:left w:val="none" w:sz="0" w:space="0" w:color="auto"/>
        <w:bottom w:val="none" w:sz="0" w:space="0" w:color="auto"/>
        <w:right w:val="none" w:sz="0" w:space="0" w:color="auto"/>
      </w:divBdr>
    </w:div>
    <w:div w:id="2139180217">
      <w:bodyDiv w:val="1"/>
      <w:marLeft w:val="0"/>
      <w:marRight w:val="0"/>
      <w:marTop w:val="0"/>
      <w:marBottom w:val="0"/>
      <w:divBdr>
        <w:top w:val="none" w:sz="0" w:space="0" w:color="auto"/>
        <w:left w:val="none" w:sz="0" w:space="0" w:color="auto"/>
        <w:bottom w:val="none" w:sz="0" w:space="0" w:color="auto"/>
        <w:right w:val="none" w:sz="0" w:space="0" w:color="auto"/>
      </w:divBdr>
    </w:div>
    <w:div w:id="2139717515">
      <w:bodyDiv w:val="1"/>
      <w:marLeft w:val="0"/>
      <w:marRight w:val="0"/>
      <w:marTop w:val="0"/>
      <w:marBottom w:val="0"/>
      <w:divBdr>
        <w:top w:val="none" w:sz="0" w:space="0" w:color="auto"/>
        <w:left w:val="none" w:sz="0" w:space="0" w:color="auto"/>
        <w:bottom w:val="none" w:sz="0" w:space="0" w:color="auto"/>
        <w:right w:val="none" w:sz="0" w:space="0" w:color="auto"/>
      </w:divBdr>
    </w:div>
    <w:div w:id="2139836778">
      <w:bodyDiv w:val="1"/>
      <w:marLeft w:val="0"/>
      <w:marRight w:val="0"/>
      <w:marTop w:val="0"/>
      <w:marBottom w:val="0"/>
      <w:divBdr>
        <w:top w:val="none" w:sz="0" w:space="0" w:color="auto"/>
        <w:left w:val="none" w:sz="0" w:space="0" w:color="auto"/>
        <w:bottom w:val="none" w:sz="0" w:space="0" w:color="auto"/>
        <w:right w:val="none" w:sz="0" w:space="0" w:color="auto"/>
      </w:divBdr>
    </w:div>
    <w:div w:id="2139956080">
      <w:bodyDiv w:val="1"/>
      <w:marLeft w:val="0"/>
      <w:marRight w:val="0"/>
      <w:marTop w:val="0"/>
      <w:marBottom w:val="0"/>
      <w:divBdr>
        <w:top w:val="none" w:sz="0" w:space="0" w:color="auto"/>
        <w:left w:val="none" w:sz="0" w:space="0" w:color="auto"/>
        <w:bottom w:val="none" w:sz="0" w:space="0" w:color="auto"/>
        <w:right w:val="none" w:sz="0" w:space="0" w:color="auto"/>
      </w:divBdr>
    </w:div>
    <w:div w:id="2140031656">
      <w:bodyDiv w:val="1"/>
      <w:marLeft w:val="0"/>
      <w:marRight w:val="0"/>
      <w:marTop w:val="0"/>
      <w:marBottom w:val="0"/>
      <w:divBdr>
        <w:top w:val="none" w:sz="0" w:space="0" w:color="auto"/>
        <w:left w:val="none" w:sz="0" w:space="0" w:color="auto"/>
        <w:bottom w:val="none" w:sz="0" w:space="0" w:color="auto"/>
        <w:right w:val="none" w:sz="0" w:space="0" w:color="auto"/>
      </w:divBdr>
    </w:div>
    <w:div w:id="2140341486">
      <w:bodyDiv w:val="1"/>
      <w:marLeft w:val="0"/>
      <w:marRight w:val="0"/>
      <w:marTop w:val="0"/>
      <w:marBottom w:val="0"/>
      <w:divBdr>
        <w:top w:val="none" w:sz="0" w:space="0" w:color="auto"/>
        <w:left w:val="none" w:sz="0" w:space="0" w:color="auto"/>
        <w:bottom w:val="none" w:sz="0" w:space="0" w:color="auto"/>
        <w:right w:val="none" w:sz="0" w:space="0" w:color="auto"/>
      </w:divBdr>
    </w:div>
    <w:div w:id="2140419708">
      <w:bodyDiv w:val="1"/>
      <w:marLeft w:val="0"/>
      <w:marRight w:val="0"/>
      <w:marTop w:val="0"/>
      <w:marBottom w:val="0"/>
      <w:divBdr>
        <w:top w:val="none" w:sz="0" w:space="0" w:color="auto"/>
        <w:left w:val="none" w:sz="0" w:space="0" w:color="auto"/>
        <w:bottom w:val="none" w:sz="0" w:space="0" w:color="auto"/>
        <w:right w:val="none" w:sz="0" w:space="0" w:color="auto"/>
      </w:divBdr>
    </w:div>
    <w:div w:id="2140947861">
      <w:bodyDiv w:val="1"/>
      <w:marLeft w:val="0"/>
      <w:marRight w:val="0"/>
      <w:marTop w:val="0"/>
      <w:marBottom w:val="0"/>
      <w:divBdr>
        <w:top w:val="none" w:sz="0" w:space="0" w:color="auto"/>
        <w:left w:val="none" w:sz="0" w:space="0" w:color="auto"/>
        <w:bottom w:val="none" w:sz="0" w:space="0" w:color="auto"/>
        <w:right w:val="none" w:sz="0" w:space="0" w:color="auto"/>
      </w:divBdr>
    </w:div>
    <w:div w:id="2140949458">
      <w:bodyDiv w:val="1"/>
      <w:marLeft w:val="0"/>
      <w:marRight w:val="0"/>
      <w:marTop w:val="0"/>
      <w:marBottom w:val="0"/>
      <w:divBdr>
        <w:top w:val="none" w:sz="0" w:space="0" w:color="auto"/>
        <w:left w:val="none" w:sz="0" w:space="0" w:color="auto"/>
        <w:bottom w:val="none" w:sz="0" w:space="0" w:color="auto"/>
        <w:right w:val="none" w:sz="0" w:space="0" w:color="auto"/>
      </w:divBdr>
    </w:div>
    <w:div w:id="2140996642">
      <w:bodyDiv w:val="1"/>
      <w:marLeft w:val="0"/>
      <w:marRight w:val="0"/>
      <w:marTop w:val="0"/>
      <w:marBottom w:val="0"/>
      <w:divBdr>
        <w:top w:val="none" w:sz="0" w:space="0" w:color="auto"/>
        <w:left w:val="none" w:sz="0" w:space="0" w:color="auto"/>
        <w:bottom w:val="none" w:sz="0" w:space="0" w:color="auto"/>
        <w:right w:val="none" w:sz="0" w:space="0" w:color="auto"/>
      </w:divBdr>
    </w:div>
    <w:div w:id="2141266458">
      <w:bodyDiv w:val="1"/>
      <w:marLeft w:val="0"/>
      <w:marRight w:val="0"/>
      <w:marTop w:val="0"/>
      <w:marBottom w:val="0"/>
      <w:divBdr>
        <w:top w:val="none" w:sz="0" w:space="0" w:color="auto"/>
        <w:left w:val="none" w:sz="0" w:space="0" w:color="auto"/>
        <w:bottom w:val="none" w:sz="0" w:space="0" w:color="auto"/>
        <w:right w:val="none" w:sz="0" w:space="0" w:color="auto"/>
      </w:divBdr>
    </w:div>
    <w:div w:id="2141342424">
      <w:bodyDiv w:val="1"/>
      <w:marLeft w:val="0"/>
      <w:marRight w:val="0"/>
      <w:marTop w:val="0"/>
      <w:marBottom w:val="0"/>
      <w:divBdr>
        <w:top w:val="none" w:sz="0" w:space="0" w:color="auto"/>
        <w:left w:val="none" w:sz="0" w:space="0" w:color="auto"/>
        <w:bottom w:val="none" w:sz="0" w:space="0" w:color="auto"/>
        <w:right w:val="none" w:sz="0" w:space="0" w:color="auto"/>
      </w:divBdr>
    </w:div>
    <w:div w:id="2141916674">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11437">
      <w:bodyDiv w:val="1"/>
      <w:marLeft w:val="0"/>
      <w:marRight w:val="0"/>
      <w:marTop w:val="0"/>
      <w:marBottom w:val="0"/>
      <w:divBdr>
        <w:top w:val="none" w:sz="0" w:space="0" w:color="auto"/>
        <w:left w:val="none" w:sz="0" w:space="0" w:color="auto"/>
        <w:bottom w:val="none" w:sz="0" w:space="0" w:color="auto"/>
        <w:right w:val="none" w:sz="0" w:space="0" w:color="auto"/>
      </w:divBdr>
    </w:div>
    <w:div w:id="2142838869">
      <w:bodyDiv w:val="1"/>
      <w:marLeft w:val="0"/>
      <w:marRight w:val="0"/>
      <w:marTop w:val="0"/>
      <w:marBottom w:val="0"/>
      <w:divBdr>
        <w:top w:val="none" w:sz="0" w:space="0" w:color="auto"/>
        <w:left w:val="none" w:sz="0" w:space="0" w:color="auto"/>
        <w:bottom w:val="none" w:sz="0" w:space="0" w:color="auto"/>
        <w:right w:val="none" w:sz="0" w:space="0" w:color="auto"/>
      </w:divBdr>
    </w:div>
    <w:div w:id="2142921658">
      <w:bodyDiv w:val="1"/>
      <w:marLeft w:val="0"/>
      <w:marRight w:val="0"/>
      <w:marTop w:val="0"/>
      <w:marBottom w:val="0"/>
      <w:divBdr>
        <w:top w:val="none" w:sz="0" w:space="0" w:color="auto"/>
        <w:left w:val="none" w:sz="0" w:space="0" w:color="auto"/>
        <w:bottom w:val="none" w:sz="0" w:space="0" w:color="auto"/>
        <w:right w:val="none" w:sz="0" w:space="0" w:color="auto"/>
      </w:divBdr>
    </w:div>
    <w:div w:id="2143182414">
      <w:bodyDiv w:val="1"/>
      <w:marLeft w:val="0"/>
      <w:marRight w:val="0"/>
      <w:marTop w:val="0"/>
      <w:marBottom w:val="0"/>
      <w:divBdr>
        <w:top w:val="none" w:sz="0" w:space="0" w:color="auto"/>
        <w:left w:val="none" w:sz="0" w:space="0" w:color="auto"/>
        <w:bottom w:val="none" w:sz="0" w:space="0" w:color="auto"/>
        <w:right w:val="none" w:sz="0" w:space="0" w:color="auto"/>
      </w:divBdr>
    </w:div>
    <w:div w:id="2143494113">
      <w:bodyDiv w:val="1"/>
      <w:marLeft w:val="0"/>
      <w:marRight w:val="0"/>
      <w:marTop w:val="0"/>
      <w:marBottom w:val="0"/>
      <w:divBdr>
        <w:top w:val="none" w:sz="0" w:space="0" w:color="auto"/>
        <w:left w:val="none" w:sz="0" w:space="0" w:color="auto"/>
        <w:bottom w:val="none" w:sz="0" w:space="0" w:color="auto"/>
        <w:right w:val="none" w:sz="0" w:space="0" w:color="auto"/>
      </w:divBdr>
    </w:div>
    <w:div w:id="2144078927">
      <w:bodyDiv w:val="1"/>
      <w:marLeft w:val="0"/>
      <w:marRight w:val="0"/>
      <w:marTop w:val="0"/>
      <w:marBottom w:val="0"/>
      <w:divBdr>
        <w:top w:val="none" w:sz="0" w:space="0" w:color="auto"/>
        <w:left w:val="none" w:sz="0" w:space="0" w:color="auto"/>
        <w:bottom w:val="none" w:sz="0" w:space="0" w:color="auto"/>
        <w:right w:val="none" w:sz="0" w:space="0" w:color="auto"/>
      </w:divBdr>
    </w:div>
    <w:div w:id="2144080682">
      <w:bodyDiv w:val="1"/>
      <w:marLeft w:val="0"/>
      <w:marRight w:val="0"/>
      <w:marTop w:val="0"/>
      <w:marBottom w:val="0"/>
      <w:divBdr>
        <w:top w:val="none" w:sz="0" w:space="0" w:color="auto"/>
        <w:left w:val="none" w:sz="0" w:space="0" w:color="auto"/>
        <w:bottom w:val="none" w:sz="0" w:space="0" w:color="auto"/>
        <w:right w:val="none" w:sz="0" w:space="0" w:color="auto"/>
      </w:divBdr>
    </w:div>
    <w:div w:id="2144156531">
      <w:bodyDiv w:val="1"/>
      <w:marLeft w:val="0"/>
      <w:marRight w:val="0"/>
      <w:marTop w:val="0"/>
      <w:marBottom w:val="0"/>
      <w:divBdr>
        <w:top w:val="none" w:sz="0" w:space="0" w:color="auto"/>
        <w:left w:val="none" w:sz="0" w:space="0" w:color="auto"/>
        <w:bottom w:val="none" w:sz="0" w:space="0" w:color="auto"/>
        <w:right w:val="none" w:sz="0" w:space="0" w:color="auto"/>
      </w:divBdr>
    </w:div>
    <w:div w:id="2145152889">
      <w:bodyDiv w:val="1"/>
      <w:marLeft w:val="0"/>
      <w:marRight w:val="0"/>
      <w:marTop w:val="0"/>
      <w:marBottom w:val="0"/>
      <w:divBdr>
        <w:top w:val="none" w:sz="0" w:space="0" w:color="auto"/>
        <w:left w:val="none" w:sz="0" w:space="0" w:color="auto"/>
        <w:bottom w:val="none" w:sz="0" w:space="0" w:color="auto"/>
        <w:right w:val="none" w:sz="0" w:space="0" w:color="auto"/>
      </w:divBdr>
    </w:div>
    <w:div w:id="2145193520">
      <w:bodyDiv w:val="1"/>
      <w:marLeft w:val="0"/>
      <w:marRight w:val="0"/>
      <w:marTop w:val="0"/>
      <w:marBottom w:val="0"/>
      <w:divBdr>
        <w:top w:val="none" w:sz="0" w:space="0" w:color="auto"/>
        <w:left w:val="none" w:sz="0" w:space="0" w:color="auto"/>
        <w:bottom w:val="none" w:sz="0" w:space="0" w:color="auto"/>
        <w:right w:val="none" w:sz="0" w:space="0" w:color="auto"/>
      </w:divBdr>
    </w:div>
    <w:div w:id="2145195306">
      <w:bodyDiv w:val="1"/>
      <w:marLeft w:val="0"/>
      <w:marRight w:val="0"/>
      <w:marTop w:val="0"/>
      <w:marBottom w:val="0"/>
      <w:divBdr>
        <w:top w:val="none" w:sz="0" w:space="0" w:color="auto"/>
        <w:left w:val="none" w:sz="0" w:space="0" w:color="auto"/>
        <w:bottom w:val="none" w:sz="0" w:space="0" w:color="auto"/>
        <w:right w:val="none" w:sz="0" w:space="0" w:color="auto"/>
      </w:divBdr>
    </w:div>
    <w:div w:id="2145270604">
      <w:bodyDiv w:val="1"/>
      <w:marLeft w:val="0"/>
      <w:marRight w:val="0"/>
      <w:marTop w:val="0"/>
      <w:marBottom w:val="0"/>
      <w:divBdr>
        <w:top w:val="none" w:sz="0" w:space="0" w:color="auto"/>
        <w:left w:val="none" w:sz="0" w:space="0" w:color="auto"/>
        <w:bottom w:val="none" w:sz="0" w:space="0" w:color="auto"/>
        <w:right w:val="none" w:sz="0" w:space="0" w:color="auto"/>
      </w:divBdr>
    </w:div>
    <w:div w:id="2145271528">
      <w:bodyDiv w:val="1"/>
      <w:marLeft w:val="0"/>
      <w:marRight w:val="0"/>
      <w:marTop w:val="0"/>
      <w:marBottom w:val="0"/>
      <w:divBdr>
        <w:top w:val="none" w:sz="0" w:space="0" w:color="auto"/>
        <w:left w:val="none" w:sz="0" w:space="0" w:color="auto"/>
        <w:bottom w:val="none" w:sz="0" w:space="0" w:color="auto"/>
        <w:right w:val="none" w:sz="0" w:space="0" w:color="auto"/>
      </w:divBdr>
    </w:div>
    <w:div w:id="2145464313">
      <w:bodyDiv w:val="1"/>
      <w:marLeft w:val="0"/>
      <w:marRight w:val="0"/>
      <w:marTop w:val="0"/>
      <w:marBottom w:val="0"/>
      <w:divBdr>
        <w:top w:val="none" w:sz="0" w:space="0" w:color="auto"/>
        <w:left w:val="none" w:sz="0" w:space="0" w:color="auto"/>
        <w:bottom w:val="none" w:sz="0" w:space="0" w:color="auto"/>
        <w:right w:val="none" w:sz="0" w:space="0" w:color="auto"/>
      </w:divBdr>
    </w:div>
    <w:div w:id="2146042067">
      <w:bodyDiv w:val="1"/>
      <w:marLeft w:val="0"/>
      <w:marRight w:val="0"/>
      <w:marTop w:val="0"/>
      <w:marBottom w:val="0"/>
      <w:divBdr>
        <w:top w:val="none" w:sz="0" w:space="0" w:color="auto"/>
        <w:left w:val="none" w:sz="0" w:space="0" w:color="auto"/>
        <w:bottom w:val="none" w:sz="0" w:space="0" w:color="auto"/>
        <w:right w:val="none" w:sz="0" w:space="0" w:color="auto"/>
      </w:divBdr>
    </w:div>
    <w:div w:id="2146072908">
      <w:bodyDiv w:val="1"/>
      <w:marLeft w:val="0"/>
      <w:marRight w:val="0"/>
      <w:marTop w:val="0"/>
      <w:marBottom w:val="0"/>
      <w:divBdr>
        <w:top w:val="none" w:sz="0" w:space="0" w:color="auto"/>
        <w:left w:val="none" w:sz="0" w:space="0" w:color="auto"/>
        <w:bottom w:val="none" w:sz="0" w:space="0" w:color="auto"/>
        <w:right w:val="none" w:sz="0" w:space="0" w:color="auto"/>
      </w:divBdr>
    </w:div>
    <w:div w:id="2146122312">
      <w:bodyDiv w:val="1"/>
      <w:marLeft w:val="0"/>
      <w:marRight w:val="0"/>
      <w:marTop w:val="0"/>
      <w:marBottom w:val="0"/>
      <w:divBdr>
        <w:top w:val="none" w:sz="0" w:space="0" w:color="auto"/>
        <w:left w:val="none" w:sz="0" w:space="0" w:color="auto"/>
        <w:bottom w:val="none" w:sz="0" w:space="0" w:color="auto"/>
        <w:right w:val="none" w:sz="0" w:space="0" w:color="auto"/>
      </w:divBdr>
    </w:div>
    <w:div w:id="2146195029">
      <w:bodyDiv w:val="1"/>
      <w:marLeft w:val="0"/>
      <w:marRight w:val="0"/>
      <w:marTop w:val="0"/>
      <w:marBottom w:val="0"/>
      <w:divBdr>
        <w:top w:val="none" w:sz="0" w:space="0" w:color="auto"/>
        <w:left w:val="none" w:sz="0" w:space="0" w:color="auto"/>
        <w:bottom w:val="none" w:sz="0" w:space="0" w:color="auto"/>
        <w:right w:val="none" w:sz="0" w:space="0" w:color="auto"/>
      </w:divBdr>
    </w:div>
    <w:div w:id="2146313215">
      <w:bodyDiv w:val="1"/>
      <w:marLeft w:val="0"/>
      <w:marRight w:val="0"/>
      <w:marTop w:val="0"/>
      <w:marBottom w:val="0"/>
      <w:divBdr>
        <w:top w:val="none" w:sz="0" w:space="0" w:color="auto"/>
        <w:left w:val="none" w:sz="0" w:space="0" w:color="auto"/>
        <w:bottom w:val="none" w:sz="0" w:space="0" w:color="auto"/>
        <w:right w:val="none" w:sz="0" w:space="0" w:color="auto"/>
      </w:divBdr>
    </w:div>
    <w:div w:id="2146389867">
      <w:bodyDiv w:val="1"/>
      <w:marLeft w:val="0"/>
      <w:marRight w:val="0"/>
      <w:marTop w:val="0"/>
      <w:marBottom w:val="0"/>
      <w:divBdr>
        <w:top w:val="none" w:sz="0" w:space="0" w:color="auto"/>
        <w:left w:val="none" w:sz="0" w:space="0" w:color="auto"/>
        <w:bottom w:val="none" w:sz="0" w:space="0" w:color="auto"/>
        <w:right w:val="none" w:sz="0" w:space="0" w:color="auto"/>
      </w:divBdr>
    </w:div>
    <w:div w:id="2146510398">
      <w:bodyDiv w:val="1"/>
      <w:marLeft w:val="0"/>
      <w:marRight w:val="0"/>
      <w:marTop w:val="0"/>
      <w:marBottom w:val="0"/>
      <w:divBdr>
        <w:top w:val="none" w:sz="0" w:space="0" w:color="auto"/>
        <w:left w:val="none" w:sz="0" w:space="0" w:color="auto"/>
        <w:bottom w:val="none" w:sz="0" w:space="0" w:color="auto"/>
        <w:right w:val="none" w:sz="0" w:space="0" w:color="auto"/>
      </w:divBdr>
    </w:div>
    <w:div w:id="2147046967">
      <w:bodyDiv w:val="1"/>
      <w:marLeft w:val="0"/>
      <w:marRight w:val="0"/>
      <w:marTop w:val="0"/>
      <w:marBottom w:val="0"/>
      <w:divBdr>
        <w:top w:val="none" w:sz="0" w:space="0" w:color="auto"/>
        <w:left w:val="none" w:sz="0" w:space="0" w:color="auto"/>
        <w:bottom w:val="none" w:sz="0" w:space="0" w:color="auto"/>
        <w:right w:val="none" w:sz="0" w:space="0" w:color="auto"/>
      </w:divBdr>
    </w:div>
    <w:div w:id="2147114196">
      <w:bodyDiv w:val="1"/>
      <w:marLeft w:val="0"/>
      <w:marRight w:val="0"/>
      <w:marTop w:val="0"/>
      <w:marBottom w:val="0"/>
      <w:divBdr>
        <w:top w:val="none" w:sz="0" w:space="0" w:color="auto"/>
        <w:left w:val="none" w:sz="0" w:space="0" w:color="auto"/>
        <w:bottom w:val="none" w:sz="0" w:space="0" w:color="auto"/>
        <w:right w:val="none" w:sz="0" w:space="0" w:color="auto"/>
      </w:divBdr>
    </w:div>
    <w:div w:id="2147114618">
      <w:bodyDiv w:val="1"/>
      <w:marLeft w:val="0"/>
      <w:marRight w:val="0"/>
      <w:marTop w:val="0"/>
      <w:marBottom w:val="0"/>
      <w:divBdr>
        <w:top w:val="none" w:sz="0" w:space="0" w:color="auto"/>
        <w:left w:val="none" w:sz="0" w:space="0" w:color="auto"/>
        <w:bottom w:val="none" w:sz="0" w:space="0" w:color="auto"/>
        <w:right w:val="none" w:sz="0" w:space="0" w:color="auto"/>
      </w:divBdr>
    </w:div>
    <w:div w:id="2147121945">
      <w:bodyDiv w:val="1"/>
      <w:marLeft w:val="0"/>
      <w:marRight w:val="0"/>
      <w:marTop w:val="0"/>
      <w:marBottom w:val="0"/>
      <w:divBdr>
        <w:top w:val="none" w:sz="0" w:space="0" w:color="auto"/>
        <w:left w:val="none" w:sz="0" w:space="0" w:color="auto"/>
        <w:bottom w:val="none" w:sz="0" w:space="0" w:color="auto"/>
        <w:right w:val="none" w:sz="0" w:space="0" w:color="auto"/>
      </w:divBdr>
    </w:div>
    <w:div w:id="2147161403">
      <w:bodyDiv w:val="1"/>
      <w:marLeft w:val="0"/>
      <w:marRight w:val="0"/>
      <w:marTop w:val="0"/>
      <w:marBottom w:val="0"/>
      <w:divBdr>
        <w:top w:val="none" w:sz="0" w:space="0" w:color="auto"/>
        <w:left w:val="none" w:sz="0" w:space="0" w:color="auto"/>
        <w:bottom w:val="none" w:sz="0" w:space="0" w:color="auto"/>
        <w:right w:val="none" w:sz="0" w:space="0" w:color="auto"/>
      </w:divBdr>
    </w:div>
    <w:div w:id="214723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litgrid.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itgri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67147386A75A664999F8F93C6C994854" ma:contentTypeVersion="1" ma:contentTypeDescription="" ma:contentTypeScope="" ma:versionID="17481ade5864ee02cd5e780ef9ce7e70">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df97fe796543106d6c62fedaef82c1ba"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https://projektai.intranet.litgrid.eu/PWA/Mažeikių%20TP/_layouts/15/DocIdRedir.aspx?ID=PVIS-752475601-9</Url>
      <Description>PVIS-752475601-9</Description>
    </_dlc_DocIdUrl>
    <Nuoseklūs xmlns="58896280-883f-49e1-8f2c-86b01e3ff616">
      <UserInfo>
        <DisplayName/>
        <AccountId xsi:nil="true"/>
        <AccountType/>
      </UserInfo>
    </Nuoseklūs>
    <_dlc_DocId xmlns="58896280-883f-49e1-8f2c-86b01e3ff616">PVIS-752475601-9</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b:Source>
    <b:Tag>RAA5</b:Tag>
    <b:SourceType>Book</b:SourceType>
    <b:Guid>{581B9BA0-D7BD-4151-8BEA-776E6FB153B0}</b:Guid>
    <b:Title>Standartiniai techniniai reikalavimai relinės apsaugos ir automatikos vidaus spintoms, 7 lapai</b:Title>
    <b:RefOrder>40</b:RefOrder>
  </b:Source>
  <b:Source>
    <b:Tag>RAA6</b:Tag>
    <b:SourceType>Book</b:SourceType>
    <b:Guid>{8424F1FA-EAC6-460B-B44B-34285AD6CC55}</b:Guid>
    <b:Title>Pagrindinių ir kitų RAA įrenginių sąrankos RAA vidaus spintose Užsakovo patikrinimo protokolas gamyklinių bandymų metu, 10 lapų</b:Title>
    <b:RefOrder>41</b:RefOrder>
  </b:Source>
  <b:Source>
    <b:Tag>RAA8</b:Tag>
    <b:SourceType>Book</b:SourceType>
    <b:Guid>{60B3415C-D9AE-4B80-B651-9BB24863AA71}</b:Guid>
    <b:Title>Pagrindinių ir kitų RAA įrenginių sąrankos lauko tarpinių gnybtynų spintose Užsakovo patikrinimo protokolas gamyklinių bandymų metu</b:Title>
    <b:RefOrder>43</b:RefOrder>
  </b:Source>
  <b:Source>
    <b:Tag>TSPI</b:Tag>
    <b:SourceType>Book</b:SourceType>
    <b:Guid>{134820D3-2E61-481D-9DAB-464E31E8DE80}</b:Guid>
    <b:Title>Standartiniai techniniai reikalavimai teleinformacijos surinkimo ir perdavimo įrenginiams, 7 lapai</b:Title>
    <b:RefOrder>60</b:RefOrder>
  </b:Source>
  <b:Source>
    <b:Tag>ER2</b:Tag>
    <b:SourceType>Book</b:SourceType>
    <b:Guid>{35196B30-F85D-43D6-B900-41100A9431C5}</b:Guid>
    <b:Title>Standardiniai techniniai reiklavimai jungiamiesiams šviesolaidiniams kabeliams, 2 lapai </b:Title>
    <b:RefOrder>61</b:RefOrder>
  </b:Source>
  <b:Source>
    <b:Tag>ER8</b:Tag>
    <b:SourceType>Book</b:SourceType>
    <b:Guid>{6152FEB6-2656-4F88-BB2E-CAEC3A384603}</b:Guid>
    <b:Title>Standartiniai techniniai reiklavimai pastotės duomenų tinklo komutatoriams, 5 lapai</b:Title>
    <b:RefOrder>62</b:RefOrder>
  </b:Source>
  <b:Source>
    <b:Tag>ER10</b:Tag>
    <b:SourceType>Book</b:SourceType>
    <b:Guid>{401B79B6-FABE-4F90-A9D2-6F29C0098EE0}</b:Guid>
    <b:Title>Tipinė Litgrid Ab transformatorių pastotės duomenų tinklo struktūrinė schema, 1 lapas</b:Title>
    <b:RefOrder>63</b:RefOrder>
  </b:Source>
  <b:Source>
    <b:Tag>ER3</b:Tag>
    <b:SourceType>Book</b:SourceType>
    <b:Guid>{D02886AB-B618-4E6F-990C-BCE6A72FAD1F}</b:Guid>
    <b:Title>Tipiniai reikalavimai skaidulų paskirstymo įrenginio projektavimui, 2 lapai</b:Title>
    <b:RefOrder>64</b:RefOrder>
  </b:Source>
  <b:Source>
    <b:Tag>ER1</b:Tag>
    <b:SourceType>Book</b:SourceType>
    <b:Guid>{F1C34DE7-4F3F-464A-82AC-B46BBACF3EC4}</b:Guid>
    <b:Title>Tipiniai reikalavimai šviesolaidiniam kabelio projektavimui, 2 lapai </b:Title>
    <b:RefOrder>65</b:RefOrder>
  </b:Source>
  <b:Source>
    <b:Tag>TSPĮ1</b:Tag>
    <b:SourceType>Book</b:SourceType>
    <b:Guid>{CED76028-7435-41AE-9C9B-484FD7A9F628}</b:Guid>
    <b:Title>Standartiniai techniniai reikalavimai šviesolaidiniams- elektriniams keitikliams</b:Title>
    <b:RefOrder>66</b:RefOrder>
  </b:Source>
  <b:Source>
    <b:Tag>ESO</b:Tag>
    <b:SourceType>Book</b:SourceType>
    <b:Guid>{AFD5AA0D-2832-4D96-A420-E014DF577BA1}</b:Guid>
    <b:Title>ESO prijungimo/techninės sąlygos, 2 lapai.</b:Title>
    <b:RefOrder>67</b:RefOrder>
  </b:Source>
  <b:Source>
    <b:Tag>TSPĮ_ESO</b:Tag>
    <b:SourceType>Book</b:SourceType>
    <b:Guid>{EC53D675-541C-4C46-90E9-972BABF1259C}</b:Guid>
    <b:Title>Teleinformacijos mainų principų ir apimčių tvarkos aprašas</b:Title>
    <b:RefOrder>68</b:RefOrder>
  </b:Source>
  <b:Source>
    <b:Tag>TK_TSPĮ_maitin_NSSRS</b:Tag>
    <b:SourceType>Book</b:SourceType>
    <b:Guid>{76DB5C27-C8A0-40CE-ABC2-1B10E27E51D9}</b:Guid>
    <b:Title>Reikalavimai telekomunikacijų ir TSPĮ elektrinio maitinimo nuo NSSRS projektavimui</b:Title>
    <b:RefOrder>69</b:RefOrder>
  </b:Source>
  <b:Source>
    <b:Tag>Bendras0</b:Tag>
    <b:SourceType>Book</b:SourceType>
    <b:Guid>{1A99DC3A-EA30-4C28-BDA0-163391063494}</b:Guid>
    <b:Title>LITGRID AB reikalavimai techninių projektų sudėčiai.</b:Title>
    <b:RefOrder>70</b:RefOrder>
  </b:Source>
  <b:Source>
    <b:Tag>Statyba2</b:Tag>
    <b:SourceType>Book</b:SourceType>
    <b:Guid>{0EC6985A-4C54-42DD-A9D8-7F052629E1AC}</b:Guid>
    <b:Title>330-110 KV įtampos transformatorių pastočių valdymo pulto standartiniai techniniai reikalavimai.</b:Title>
    <b:RefOrder>71</b:RefOrder>
  </b:Source>
  <b:Source>
    <b:Tag>Statyba3</b:Tag>
    <b:SourceType>Book</b:SourceType>
    <b:Guid>{65F20944-48DC-489B-898A-C4DC40347907}</b:Guid>
    <b:Title>400-110 kv įtampos transformatorių pastočių kondicionierių ir jų jungiamųjų dalių įrangos standartiniai techniniai reikalavimai.</b:Title>
    <b:RefOrder>72</b:RefOrder>
  </b:Source>
  <b:Source>
    <b:Tag>Statyba9</b:Tag>
    <b:SourceType>Book</b:SourceType>
    <b:Guid>{D7318BF7-E521-47F7-87B4-8301741596CC}</b:Guid>
    <b:Title>330-110 kV įtampos transformatorinių pastočių ir atvirų skirstyklų gelžbetoninių antžeminių kabelių kanalų standartiniai techniniai reikalavimai.</b:Title>
    <b:RefOrder>7</b:RefOrder>
  </b:Source>
  <b:Source>
    <b:Tag>Statyba10</b:Tag>
    <b:SourceType>Book</b:SourceType>
    <b:Guid>{42D6D533-889A-47A9-8DAE-042A83DDC486}</b:Guid>
    <b:Title>330-110 kV įtampos transformatorių pastočių atvirų skirstyklų ir kabelinių linijų įgilintų gelžbetoninių kabelinių kanalų standartiniai techniniai reikalavimai.</b:Title>
    <b:RefOrder>73</b:RefOrder>
  </b:Source>
  <b:Source>
    <b:Tag>Satyba5</b:Tag>
    <b:SourceType>Book</b:SourceType>
    <b:Guid>{13B2C681-8700-4A25-9016-2C16BA6B9182}</b:Guid>
    <b:Title>Standartiniai techniniai reikalavimai lauke ir žemėje įrengiamų žemosios įtampos kabelių apsauginiams vamzdžiams.</b:Title>
    <b:RefOrder>74</b:RefOrder>
  </b:Source>
  <b:Source>
    <b:Tag>SP</b:Tag>
    <b:SourceType>Book</b:SourceType>
    <b:Guid>{163A4234-1A59-49C1-8258-99A2ED1F9C29}</b:Guid>
    <b:Title>400-110 kV TP ir AS sklypo plano projektinių sprendinių tipiniai mazgai.</b:Title>
    <b:RefOrder>75</b:RefOrder>
  </b:Source>
  <b:Source>
    <b:Tag>Placeholder5</b:Tag>
    <b:SourceType>Book</b:SourceType>
    <b:Guid>{F1DC128B-0771-464D-A6EA-4FC061526BB0}</b:Guid>
    <b:Title>Skirstyklos demontuojamų įrenginių, perduodamų į LITGRID AB avarinį rezervą, sąrašas.</b:Title>
    <b:RefOrder>76</b:RefOrder>
  </b:Source>
  <b:Source>
    <b:Tag>Eskyrikliai</b:Tag>
    <b:SourceType>Book</b:SourceType>
    <b:Guid>{4BC62537-053D-45BA-A70C-55A6E3E6BDE2}</b:Guid>
    <b:Title>Standartiniai techniniai reikalavimai 110 kV įtampos skyrikliams.</b:Title>
    <b:RefOrder>77</b:RefOrder>
  </b:Source>
  <b:Source>
    <b:Tag>ERIB</b:Tag>
    <b:SourceType>Book</b:SourceType>
    <b:Guid>{AD235E9F-D7AB-427A-8555-55FB3D856F75}</b:Guid>
    <b:Title>Apibendrinti reikalavimai viršįtampių ribotuvų įrengimui 110 kV transformatorių pastotėse.</b:Title>
    <b:RefOrder>78</b:RefOrder>
  </b:Source>
  <b:Source>
    <b:Tag>ERIB2kl</b:Tag>
    <b:SourceType>Book</b:SourceType>
    <b:Guid>{5DBC1C1C-9C8F-4F7F-A455-049C1E008DD7}</b:Guid>
    <b:Title>Standartiniai techniniai reikalavimai 110 kV įtampos viršįtampių ribotuvams 2 linijos iškrovos klasės.</b:Title>
    <b:RefOrder>79</b:RefOrder>
  </b:Source>
  <b:Source>
    <b:Tag>ERIB3kl</b:Tag>
    <b:SourceType>Book</b:SourceType>
    <b:Guid>{B4DC05C8-79ED-49FC-90C2-CE643AE1DEDF}</b:Guid>
    <b:Title>Standartiniai techniniai reikalavimai 110 kV įtampos viršįtampių ribotuvams 3 linijos iškrovos klasės.</b:Title>
    <b:RefOrder>80</b:RefOrder>
  </b:Source>
  <b:Source>
    <b:Tag>Esavosreikmės</b:Tag>
    <b:SourceType>Book</b:SourceType>
    <b:Guid>{5A26C598-D708-4A47-BFFB-33B1635C78F8}</b:Guid>
    <b:Title>Perdavimo tinklo transformatorių pastočių ir skirstyklų savųjų reikmių maitinimo techniniai reikalavimai.</b:Title>
    <b:RefOrder>81</b:RefOrder>
  </b:Source>
  <b:Source>
    <b:Tag>E_nssrs</b:Tag>
    <b:SourceType>Book</b:SourceType>
    <b:Guid>{09F4E80C-4EE6-4379-88E2-A5D057A81D5D}</b:Guid>
    <b:Title>Standartiniai techniniai reikalavimai nuolatinės srovės savųjų reikmių skydui.</b:Title>
    <b:RefOrder>82</b:RefOrder>
  </b:Source>
  <b:Source>
    <b:Tag>E_akum</b:Tag>
    <b:SourceType>Book</b:SourceType>
    <b:Guid>{4ECEC04C-CAAD-4BE8-B5D8-A1B16050B82F}</b:Guid>
    <b:Title>Standartiniai techniniai reikalavimai stacionarioms akumuliatorių baterijoms.</b:Title>
    <b:RefOrder>83</b:RefOrder>
  </b:Source>
  <b:Source>
    <b:Tag>E_ikrov</b:Tag>
    <b:SourceType>Book</b:SourceType>
    <b:Guid>{52145DE8-F34F-473B-A401-6B0A2E287801}</b:Guid>
    <b:Title>Standartiniai techniniai reikalavimai akumuliatorių baterijų įkrovikliams.</b:Title>
    <b:RefOrder>84</b:RefOrder>
  </b:Source>
  <b:Source>
    <b:Tag>E_kssrs</b:Tag>
    <b:SourceType>Book</b:SourceType>
    <b:Guid>{17E46488-B784-4948-9042-C492C48A197E}</b:Guid>
    <b:Title>Standartiniai techniniai reikalavimai kintamos srovės savųjų reikmių skydui.</b:Title>
    <b:RefOrder>85</b:RefOrder>
  </b:Source>
  <b:Source>
    <b:Tag>E_SE_kssrs</b:Tag>
    <b:SourceType>Book</b:SourceType>
    <b:Guid>{B3F6CCD7-44F0-4A87-B7B5-D92AF114DD3E}</b:Guid>
    <b:Title>Saulė elektrinės KSSRS schema.</b:Title>
    <b:RefOrder>86</b:RefOrder>
  </b:Source>
  <b:Source>
    <b:Tag>E_saule</b:Tag>
    <b:SourceType>Book</b:SourceType>
    <b:Guid>{687BF917-B96E-4770-91D9-498352074B78}</b:Guid>
    <b:Title>Techniniai reikalavimai saulės elektrinei.</b:Title>
    <b:RefOrder>87</b:RefOrder>
  </b:Source>
  <b:Source>
    <b:Tag>vam_laid</b:Tag>
    <b:SourceType>Book</b:SourceType>
    <b:Guid>{1C960BD5-222D-4CA9-92FF-D553F0C89596}</b:Guid>
    <b:Title>Standartiniai techniniai reikalavimai 110 kV vamzdiniams laidininkams.</b:Title>
    <b:RefOrder>88</b:RefOrder>
  </b:Source>
  <b:Source>
    <b:Tag>ol_laid</b:Tag>
    <b:SourceType>Book</b:SourceType>
    <b:Guid>{AADA74E8-B2E4-48CA-B50F-610BD13D1ABD}</b:Guid>
    <b:Title>Standartiniai techniniai reikalavimai 400-110 kV pastotėse naudojamiems lankstiems srovėlaidžiams (laidams).</b:Title>
    <b:RefOrder>89</b:RefOrder>
  </b:Source>
  <b:Source>
    <b:Tag>ED_stikl_izol</b:Tag>
    <b:SourceType>Book</b:SourceType>
    <b:Guid>{3B733DE4-0191-4D0D-8EAD-ED4EF61C0779}</b:Guid>
    <b:Title>110kV polimerinaims strypiniams izoliatoriams.</b:Title>
    <b:RefOrder>90</b:RefOrder>
  </b:Source>
  <b:Source>
    <b:Tag>Sta5</b:Tag>
    <b:SourceType>Book</b:SourceType>
    <b:Guid>{EF41D900-A2BF-4637-AC9A-09185CFB69B5}</b:Guid>
    <b:Title>Standartiniai techniniai reikalavimai 110 kV įtampos atraminiams izoliatoriams.</b:Title>
    <b:RefOrder>91</b:RefOrder>
  </b:Source>
  <b:Source>
    <b:Tag>1004</b:Tag>
    <b:SourceType>Book</b:SourceType>
    <b:Guid>{861CFBD3-EEC8-4801-B2D4-CEC27F364127}</b:Guid>
    <b:Title>Standartiniai techniniai reikalavimai 400-330-110 kV pirminių įrenginių prijungimo gnybtams.</b:Title>
    <b:RefOrder>92</b:RefOrder>
  </b:Source>
  <b:Source>
    <b:Tag>El_įž_kon</b:Tag>
    <b:SourceType>Book</b:SourceType>
    <b:Guid>{5F358858-9087-48BE-8C94-7967335CC82A}</b:Guid>
    <b:Title>Reikalavimai 400-330-110 kV įtampos transformatorių pastočių įžeminimo kontūro įrengimui.</b:Title>
    <b:RefOrder>93</b:RefOrder>
  </b:Source>
  <b:Source>
    <b:Tag>El_st_įž_kon</b:Tag>
    <b:SourceType>Book</b:SourceType>
    <b:Guid>{E89AB0AA-2FC2-4EB9-97D4-0AB157A8E349}</b:Guid>
    <b:Title>Standartiniai techniniai reikalavimai 400-330-110 kV įtampos transformatorių pastočių įžeminimo kontūro elementams.</b:Title>
    <b:RefOrder>94</b:RefOrder>
  </b:Source>
  <b:Source>
    <b:Tag>Per1</b:Tag>
    <b:SourceType>Book</b:SourceType>
    <b:Guid>{3B999A75-FEFC-4F38-836B-BA185425DEFD}</b:Guid>
    <b:Title>Perdavimo tinklo operatyvinių ir techninių pavadinimų sudarymo ir žymėjimo tvarkos aprašas.</b:Title>
    <b:RefOrder>95</b:RefOrder>
  </b:Source>
  <b:Source>
    <b:Tag>Sta6</b:Tag>
    <b:SourceType>Book</b:SourceType>
    <b:Guid>{CC3D08E5-CC1D-487F-809D-E229D5EDECC6}</b:Guid>
    <b:Title>Standartiniai techniniai reikalavimai pirminių įrenginių techninių duomenų lentelėms.</b:Title>
    <b:RefOrder>96</b:RefOrder>
  </b:Source>
  <b:Source>
    <b:Tag>Placeholder4</b:Tag>
    <b:SourceType>Book</b:SourceType>
    <b:Guid>{E1935417-11FD-448F-B9D9-E53E022C04A3}</b:Guid>
    <b:Title>Perdavimo tinklo transformatorinių pastočių ir skirstyklų relinės apsaugos ir automatikos (RAA) įrangos kompleksinių bandymų reikalavimų aprašas.</b:Title>
    <b:RefOrder>97</b:RefOrder>
  </b:Source>
  <b:Source>
    <b:Tag>RAA1</b:Tag>
    <b:SourceType>Book</b:SourceType>
    <b:Guid>{B2AE9284-0965-4BC5-A21E-5869D4EFD805}</b:Guid>
    <b:Title>Standartiniai techniniai reikalavimai 330/110/10 kV TP mikroprocesorinėms relinės apsaugos ir automatikos relėms ir valdikliams.</b:Title>
    <b:RefOrder>36</b:RefOrder>
  </b:Source>
  <b:Source>
    <b:Tag>RAA3</b:Tag>
    <b:SourceType>Book</b:SourceType>
    <b:Guid>{6B29E62B-ECCE-485A-845C-9BAB3B0E1901}</b:Guid>
    <b:Title>Standartiniai techniniai reikalavimai kontroliniams kabeliams jungiantiems relinės apsaugos/automatikos ir atviros skirstyklos pirminius įrenginius.</b:Title>
    <b:RefOrder>38</b:RefOrder>
  </b:Source>
  <b:Source>
    <b:Tag>RAA4</b:Tag>
    <b:SourceType>Book</b:SourceType>
    <b:Guid>{92FBA0C1-313B-496A-A81A-F0DED44883ED}</b:Guid>
    <b:Title>Standartiniai techniniai reikalavimai lauko ir vidaus spintų vidinio montažo laidams.</b:Title>
    <b:RefOrder>39</b:RefOrder>
  </b:Source>
  <b:Source>
    <b:Tag>EEA2</b:Tag>
    <b:SourceType>Book</b:SourceType>
    <b:Guid>{ADC3FD63-0837-4C99-8D9F-E0A86C33AA3B}</b:Guid>
    <b:Title>Standartiniai techniniai reikalvimai elektros skaitiklių komercinių duomenų nuskaitymo valdikliams (KDV).</b:Title>
    <b:RefOrder>98</b:RefOrder>
  </b:Source>
  <b:Source>
    <b:Tag>EEA3</b:Tag>
    <b:SourceType>Book</b:SourceType>
    <b:Guid>{4C7BF4E8-9BDC-466C-A340-04A6824F8788}</b:Guid>
    <b:Title>Standartiniai techniniai reiklavimai elektros skaitiklių momentinių duomenų nustatymo valdikliams (MDV).</b:Title>
    <b:RefOrder>99</b:RefOrder>
  </b:Source>
  <b:Source>
    <b:Tag>AS</b:Tag>
    <b:SourceType>Book</b:SourceType>
    <b:Guid>{0F705051-C14A-486C-9731-969B8609E2EC}</b:Guid>
    <b:Title>Standartiniai techniniai reikalavimai apsauginės siganalizacijos centralei.</b:Title>
    <b:RefOrder>100</b:RefOrder>
  </b:Source>
  <b:Source>
    <b:Tag>AS4</b:Tag>
    <b:SourceType>Book</b:SourceType>
    <b:Guid>{B2301CCD-6522-41C9-ADB3-C6708724C548}</b:Guid>
    <b:Title>Standartiniai techniniai reikalavimai įeigos kontrolės kortelių skaitytuvui.</b:Title>
    <b:RefOrder>101</b:RefOrder>
  </b:Source>
  <b:Source>
    <b:Tag>AS14</b:Tag>
    <b:SourceType>Book</b:SourceType>
    <b:Guid>{5633F6C6-86A9-48D7-BAEA-6ED84D348FF4}</b:Guid>
    <b:Title>Standartiniai techniniai reikalavimai įeigos kontrolės valdikliui.</b:Title>
    <b:RefOrder>102</b:RefOrder>
  </b:Source>
  <b:Source>
    <b:Tag>AS5</b:Tag>
    <b:SourceType>Book</b:SourceType>
    <b:Guid>{C4873193-47AA-40B9-A7B9-9DB346EFF911}</b:Guid>
    <b:Title>Standartiniai techniniai reikalavimai valdomai vaizdo kamerai.</b:Title>
    <b:RefOrder>103</b:RefOrder>
  </b:Source>
  <b:Source>
    <b:Tag>AS6</b:Tag>
    <b:SourceType>Book</b:SourceType>
    <b:Guid>{7B5E7EC4-6D84-4CF2-97C7-A4CF6703C371}</b:Guid>
    <b:Title>Standartiniai techniniai reikalavimai fiksuotai vidaus vaizdo kamerai.</b:Title>
    <b:RefOrder>104</b:RefOrder>
  </b:Source>
  <b:Source>
    <b:Tag>AS7</b:Tag>
    <b:SourceType>Book</b:SourceType>
    <b:Guid>{1DF0B535-8AC7-498F-8AF8-913B3DB7EA3D}</b:Guid>
    <b:Title>Standartiniai techniniai reikalavimai fiksuotai lauko vaizdo kamerai.</b:Title>
    <b:RefOrder>105</b:RefOrder>
  </b:Source>
  <b:Source>
    <b:Tag>AS15</b:Tag>
    <b:SourceType>Book</b:SourceType>
    <b:Guid>{50EECA7C-96F4-4DEE-ABD2-568347A9473E}</b:Guid>
    <b:Title>Standartiniai techniniai reikalavimai gaisro aptikimo centralei.</b:Title>
    <b:RefOrder>106</b:RefOrder>
  </b:Source>
  <b:Source>
    <b:Tag>AS10</b:Tag>
    <b:SourceType>Book</b:SourceType>
    <b:Guid>{FFF6F41A-5735-420E-8576-496C693B5143}</b:Guid>
    <b:Title>Standartiniai techniniai reiklavimai serijinio rakinimo sistemos cilindrams.</b:Title>
    <b:RefOrder>107</b:RefOrder>
  </b:Source>
  <b:Source>
    <b:Tag>AS16</b:Tag>
    <b:SourceType>Book</b:SourceType>
    <b:Guid>{B7004F27-7D81-4C2E-88F9-00656DE2760A}</b:Guid>
    <b:Title>Standartiniai techniniai reikalavimai serijinio rankinimo sistemos pakabinamoms spynoms.</b:Title>
    <b:RefOrder>108</b:RefOrder>
  </b:Source>
  <b:Source>
    <b:Tag>Nacsaugumas</b:Tag>
    <b:SourceType>Book</b:SourceType>
    <b:Guid>{D102F75E-7CAA-48C7-9971-21DD127B51E1}</b:Guid>
    <b:Title>Reikalavimai pirkimo objekto atitikčiai nacionalinio saugumo interesams.</b:Title>
    <b:RefOrder>109</b:RefOrder>
  </b:Source>
  <b:Source>
    <b:Tag>ER_apsauginiaivamzdziai</b:Tag>
    <b:SourceType>Book</b:SourceType>
    <b:Guid>{45A106FF-DAE1-4277-8D8D-C008E1357348}</b:Guid>
    <b:Title>Tipiniai reikalavimai ryšių apsauginiams vamzdžiams.</b:Title>
    <b:RefOrder>110</b:RefOrder>
  </b:Source>
  <b:Source>
    <b:Tag>ER_rysiosuliniai</b:Tag>
    <b:SourceType>Book</b:SourceType>
    <b:Guid>{19FD5550-E321-448C-BE3B-2290AB3D8858}</b:Guid>
    <b:Title>Tipiniai reikalavimai ryšio šuliniams.</b:Title>
    <b:RefOrder>111</b:RefOrder>
  </b:Source>
  <b:Source>
    <b:Tag>ER_mait_saltinis</b:Tag>
    <b:SourceType>Book</b:SourceType>
    <b:Guid>{2875EC86-B3AB-4251-B7FB-1DAADB54FD98}</b:Guid>
    <b:Title>Standartiniai techniniai reikalavimai telekomunikacijų maitinimo šaltiniui.</b:Title>
    <b:RefOrder>112</b:RefOrder>
  </b:Source>
  <b:Source>
    <b:Tag>EEA_ethernetketikliai</b:Tag>
    <b:SourceType>Book</b:SourceType>
    <b:Guid>{FC0A3E7F-2406-4CE1-A249-D1F4FD485D61}</b:Guid>
    <b:Title>Standartiniai techniniai reikalavimai ethernet terpės keitikliams.</b:Title>
    <b:RefOrder>113</b:RefOrder>
  </b:Source>
  <b:Source>
    <b:Tag>RAA2</b:Tag>
    <b:SourceType>Book</b:SourceType>
    <b:Guid>{81774AD0-3D33-438D-8B5F-0A8D85767760}</b:Guid>
    <b:Title>LITGRID AB Perdavimo tinklo 110 kV transformatorių pastočių standartinių relinės apsaugos ir automatikos funkcinių schemų išpildymo techniniuose projektuose aprašas.</b:Title>
    <b:RefOrder>114</b:RefOrder>
  </b:Source>
  <b:Source>
    <b:Tag>RAA9</b:Tag>
    <b:SourceType>Book</b:SourceType>
    <b:Guid>{4116721D-B209-4651-851C-106D6172A8A4}</b:Guid>
    <b:Title>Standartiniai techniniai reikalavimai relinės apsaugos ir automatikos elektros grandinių elektromechaninėms relėms.</b:Title>
    <b:RefOrder>44</b:RefOrder>
  </b:Source>
  <b:Source>
    <b:Tag>PVA</b:Tag>
    <b:SourceType>Book</b:SourceType>
    <b:Guid>{564F1DB2-32E3-480D-B7FE-B9F584593E63}</b:Guid>
    <b:Title>Perdavimo tinklo transformatorių pastočių ir skirstyklų įrangos nuotolinio valdymo reikalavimų aprašas.</b:Title>
    <b:RefOrder>115</b:RefOrder>
  </b:Source>
  <b:Source>
    <b:Tag>RAA7</b:Tag>
    <b:SourceType>Book</b:SourceType>
    <b:Guid>{F73A01A0-601D-417C-AD40-0D2BBF015244}</b:Guid>
    <b:Title>Standartiniai techniniai reikalavimai lauko tarpinių gnybtynų spintoms.</b:Title>
    <b:RefOrder>42</b:RefOrder>
  </b:Source>
  <b:Source>
    <b:Tag>TSPI2</b:Tag>
    <b:SourceType>Book</b:SourceType>
    <b:Guid>{E130DC0E-22D9-4683-9321-BA973C61C8E9}</b:Guid>
    <b:Title>Standartiniai techniniai reikalavimai pastočių laiko sinchronizavimo įrengiams.</b:Title>
    <b:RefOrder>116</b:RefOrder>
  </b:Source>
  <b:Source>
    <b:Tag>EEA</b:Tag>
    <b:SourceType>Book</b:SourceType>
    <b:Guid>{D2B1B28D-B78C-4B02-BD20-B1A5C58B3FF7}</b:Guid>
    <b:Title>Standartiniai techniniai reikalavimai lauko komercinės apsakitos spintoms (KAS), 9 lapai</b:Title>
    <b:RefOrder>117</b:RefOrder>
  </b:Source>
  <b:Source>
    <b:Tag>EAA2</b:Tag>
    <b:SourceType>Book</b:SourceType>
    <b:Guid>{89609CAF-7CE3-4363-80D7-4D73DA816AF7}</b:Guid>
    <b:Title>Standartiniai techniniai reikalavimai vidaus kontrolinės (techninės) apskaitos spintos (TAS), 9 lapai</b:Title>
    <b:RefOrder>118</b:RefOrder>
  </b:Source>
  <b:Source>
    <b:Tag>Sta16</b:Tag>
    <b:SourceType>Book</b:SourceType>
    <b:Guid>{415DCA6E-3756-4EF5-8B64-B0F6CE4B6A39}</b:Guid>
    <b:Title>Standartiniai techniai reikalavimai telekomunikacijų vidaus spintoms valdymo pultuose ir ryšių aparatinėse.</b:Title>
    <b:RefOrder>119</b:RefOrder>
  </b:Source>
  <b:Source>
    <b:Tag>ER_MPLS</b:Tag>
    <b:SourceType>Book</b:SourceType>
    <b:Guid>{0A4792F5-40B8-4ECB-94D7-BD7EC525F7BA}</b:Guid>
    <b:Title>Standartiniai techniniai reikalavimai MPLS maršrutizatoriams.</b:Title>
    <b:RefOrder>120</b:RefOrder>
  </b:Source>
  <b:Source>
    <b:Tag>ER12</b:Tag>
    <b:SourceType>Book</b:SourceType>
    <b:Guid>{5A254649-B771-4060-9F2E-402B434C5D6E}</b:Guid>
    <b:Title>Standartiniai techniniai reikalavimai radio relinei įrangai.</b:Title>
    <b:RefOrder>121</b:RefOrder>
  </b:Source>
  <b:Source>
    <b:Tag>ER6</b:Tag>
    <b:SourceType>Book</b:SourceType>
    <b:Guid>{998BCD2E-2F59-4230-B7F7-A9E942C32A4C}</b:Guid>
    <b:Title>Techniniai reikalavimai bendrosios paskirties prieigos maršutizatoriams.</b:Title>
    <b:RefOrder>122</b:RefOrder>
  </b:Source>
  <b:Source>
    <b:Tag>Bendras1</b:Tag>
    <b:SourceType>BookSection</b:SourceType>
    <b:Guid>{E50C7616-82A8-4C72-BF8A-62F7075F66A0}</b:Guid>
    <b:Title>LITGRID AB reikalavimai Techninio projekto techninių specifikacijų sudarymui.</b:Title>
    <b:LCID>lt-LT</b:LCID>
    <b:RefOrder>123</b:RefOrder>
  </b:Source>
  <b:Source>
    <b:Tag>Bendras6</b:Tag>
    <b:SourceType>Book</b:SourceType>
    <b:Guid>{F07BB816-9FC2-475E-B318-C94826372F4C}</b:Guid>
    <b:Title>Perdavimo tinklo objekto statybos/rekonstravimo dokumentacijos aprašas.</b:Title>
    <b:RefOrder>124</b:RefOrder>
  </b:Source>
  <b:Source>
    <b:Tag>Min_info_reik_pasl</b:Tag>
    <b:SourceType>Book</b:SourceType>
    <b:Guid>{DAA7E4B3-08CD-4720-A6D6-C82601B40C6D}</b:Guid>
    <b:Title>Minimalūs informacijos saugos reikalavimai paslaugų teikimui.</b:Title>
    <b:RefOrder>125</b:RefOrder>
  </b:Source>
  <b:Source>
    <b:Tag>Min_info_reik_projekt</b:Tag>
    <b:SourceType>Book</b:SourceType>
    <b:Guid>{754945E7-14D9-41A8-9CF3-B402517DBC28}</b:Guid>
    <b:Title>Minimalūs informacijos saugumo reikalavimai projektavimui ir diegimui.</b:Title>
    <b:RefOrder>126</b:RefOrder>
  </b:Source>
  <b:Source>
    <b:Tag>Statyba4</b:Tag>
    <b:SourceType>Book</b:SourceType>
    <b:Guid>{B4C7A35A-4EFF-4B86-91DD-2343F020C1BB}</b:Guid>
    <b:Title>110-400 kV įtampos pastočių, skirstyklų įrenginių ir oro linijų plieninių konstrukcijų dengimo cinku karštuoju būdu standartiniai techniniai reikalavimai.</b:Title>
    <b:RefOrder>127</b:RefOrder>
  </b:Source>
  <b:Source>
    <b:Tag>Statyba8</b:Tag>
    <b:SourceType>Book</b:SourceType>
    <b:Guid>{390AC1EA-52A5-4FED-8F04-5FF887EB2AD8}</b:Guid>
    <b:Title>330-110 kV įtampos transformatorių pastočių ir atvirų skirstyklų elektros įrenginių gamyklinių gelžbetoninių pamatų standartiniai techniai reikalavimai.</b:Title>
    <b:RefOrder>128</b:RefOrder>
  </b:Source>
  <b:Source>
    <b:Tag>Statyba6</b:Tag>
    <b:SourceType>Book</b:SourceType>
    <b:Guid>{36D29944-F58E-4342-90F9-32BBEE215E75}</b:Guid>
    <b:Title>330-110 kV įtampos atvirų skirstyklų elektros įrenginius laikančių plieninių konstrukcijų standartiniai techniniai reikalavimai.</b:Title>
    <b:RefOrder>129</b:RefOrder>
  </b:Source>
  <b:Source>
    <b:Tag>Stayba6</b:Tag>
    <b:SourceType>Book</b:SourceType>
    <b:Guid>{9F820EAE-ABDF-4DE3-960B-D35F45605357}</b:Guid>
    <b:Title>330-110 kV Įtampos transformatorių pastočių ir atvirų skirstyklų vidaus kelių įrengimo standartiniai techniniai reikalavimai.</b:Title>
    <b:RefOrder>9</b:RefOrder>
  </b:Source>
  <b:Source>
    <b:Tag>SPdangos</b:Tag>
    <b:SourceType>Book</b:SourceType>
    <b:Guid>{9CB3F52F-287B-4652-83F9-D60B035C28C7}</b:Guid>
    <b:Title>330-110 kV TP ir AS teritorijų dangų įrengimo standartiniai techniniai reikalavimai.</b:Title>
    <b:RefOrder>130</b:RefOrder>
  </b:Source>
  <b:Source>
    <b:Tag>Statyba7</b:Tag>
    <b:SourceType>Book</b:SourceType>
    <b:Guid>{54D6781A-E6A6-4BDB-87D5-FA57DC824529}</b:Guid>
    <b:Title>330-110 kV įtampos transformatorinių pastočių ir atvirų skirstyklų tvorų standartiniai techniniai reikalavimai.</b:Title>
    <b:RefOrder>13</b:RefOrder>
  </b:Source>
  <b:Source>
    <b:Tag>Elektro3</b:Tag>
    <b:SourceType>Book</b:SourceType>
    <b:Guid>{E6806E05-FA8D-4B64-8542-8E3BA6798F31}</b:Guid>
    <b:Title>Standartiniai techniniai reikalavimai 110 kv įtampos jungtuvams su dujų, nesukeliančių visuotinio atšilimo, izoliacija.</b:Title>
    <b:RefOrder>131</b:RefOrder>
  </b:Source>
  <b:Source>
    <b:Tag>Elektro9</b:Tag>
    <b:SourceType>Book</b:SourceType>
    <b:Guid>{A7910B0F-8BFA-48D5-8BD6-EAD65F5EB333}</b:Guid>
    <b:Title>Standartiniai techniniai reikalavimai 110 kv matavimo transformatoriams su dujų, nesukeliančių visuotinio atšilimo, izoliacija.</b:Title>
    <b:RefOrder>132</b:RefOrder>
  </b:Source>
  <b:Source>
    <b:Tag>E_akumbatspint</b:Tag>
    <b:SourceType>Book</b:SourceType>
    <b:Guid>{3DC39C18-31D4-471B-85DC-D3D9ED0BF4B9}</b:Guid>
    <b:Title>Standartiniai techniniai reikalavimai stacionarių akumuliatorių baterijų įrengimui spintose.</b:Title>
    <b:RefOrder>133</b:RefOrder>
  </b:Source>
  <b:Source>
    <b:Tag>EL1</b:Tag>
    <b:SourceType>Book</b:SourceType>
    <b:Guid>{8631EA97-F94B-446A-95DF-1EC9D0283D9B}</b:Guid>
    <b:Title>Standartiniai techniniai reikalavimai 330-110 kv įtampos oro linijų stikliniams lėkštiniams izoliatoriams.</b:Title>
    <b:RefOrder>134</b:RefOrder>
  </b:Source>
  <b:Source>
    <b:Tag>EL2</b:Tag>
    <b:SourceType>Book</b:SourceType>
    <b:Guid>{EA39FF1F-26CC-4B72-B1CC-8800FB062082}</b:Guid>
    <b:Title>Standartiniai techniniai reikalavimai 110 kv įtampos oro linijų vibracijos slopintuvams (stokbridžo tipo).</b:Title>
    <b:RefOrder>135</b:RefOrder>
  </b:Source>
  <b:Source>
    <b:Tag>EL3</b:Tag>
    <b:SourceType>Book</b:SourceType>
    <b:Guid>{40077F7F-3095-4D52-B5D0-806F690587F2}</b:Guid>
    <b:Title>Standartiniai techniniai reikalavimai 400-110 kv įtampos oro linijų žaibosaugos trosui su šviesolaidiniu kabeliu (ŽTŠK).</b:Title>
    <b:RefOrder>136</b:RefOrder>
  </b:Source>
  <b:Source>
    <b:Tag>EL4</b:Tag>
    <b:SourceType>Book</b:SourceType>
    <b:Guid>{C7060E0B-3398-49F9-A020-1CB139F93B00}</b:Guid>
    <b:Title>Standartiniai techniniai reikalavimai 400-110 kv įtampos oro linijų aliumininius su plieninių vijų šerdimi laidus laikantiems gnybtams.</b:Title>
    <b:RefOrder>137</b:RefOrder>
  </b:Source>
  <b:Source>
    <b:Tag>EL5</b:Tag>
    <b:SourceType>Book</b:SourceType>
    <b:Guid>{E32A6038-1998-4E2F-86A9-4BFC2240B3C6}</b:Guid>
    <b:Title>Standartiniai techniniai reikalavimai 400-110 kv įtampos oro linijų neizoliuotiems aliumininiams su plieninių vijų šerdimi laidams.</b:Title>
    <b:RefOrder>138</b:RefOrder>
  </b:Source>
  <b:Source>
    <b:Tag>EL6</b:Tag>
    <b:SourceType>Book</b:SourceType>
    <b:Guid>{10B2676C-65DA-48FD-A449-702725F0747A}</b:Guid>
    <b:Title>Standartiniai techniniai reikalavimai 400-110 kV įtampos oro linijų žaibosaugos trosams (be šviesolaidinio kabelio).</b:Title>
    <b:RefOrder>139</b:RefOrder>
  </b:Source>
  <b:Source>
    <b:Tag>EL7</b:Tag>
    <b:SourceType>Book</b:SourceType>
    <b:Guid>{F791C14E-A42E-49A3-8D51-A98A006A672B}</b:Guid>
    <b:Title>Standartiniai techniniai reikalavimai 400-110 kv įtampos oro linijų laidų ir žaibosaugos trosų be šviesolaidinio kabelio presuojamo tipo tempiamiesiems gnybtams.</b:Title>
    <b:RefOrder>140</b:RefOrder>
  </b:Source>
  <b:Source>
    <b:Tag>EL8</b:Tag>
    <b:SourceType>Book</b:SourceType>
    <b:Guid>{20B105D9-98D3-47A5-AF26-4F9164A07052}</b:Guid>
    <b:Title>Standartiniai techniniai reikalavimai 110 kV įtampos oro linijų stiklinių izoliatorių girliandų sudėčiai.</b:Title>
    <b:RefOrder>141</b:RefOrder>
  </b:Source>
  <b:Source>
    <b:Tag>EL9</b:Tag>
    <b:SourceType>Book</b:SourceType>
    <b:Guid>{3B451B43-8B44-4EC7-A77D-2636C4C4FFCD}</b:Guid>
    <b:Title>Standartiniai techniniai reikalavimai 400-110 kv įtampos oro linijų laidų ir žaibosaugos trosų be šviesolaidinio kabelio varžtinio tipo tempiamiesiems gnybtams.</b:Title>
    <b:RefOrder>142</b:RefOrder>
  </b:Source>
  <b:Source>
    <b:Tag>EL10</b:Tag>
    <b:SourceType>Book</b:SourceType>
    <b:Guid>{DC3DD827-82FB-4FBE-9C6A-3B2AA13DC54E}</b:Guid>
    <b:Title>Standartiniai techniniai reikalavimai 400-110 kv įtampos oro linijų laidų ir žaibosaugos trosų be šviesolaidinio kabelio pleištinio tipo tempiamiesiems gnybtams.</b:Title>
    <b:RefOrder>143</b:RefOrder>
  </b:Source>
  <b:Source>
    <b:Tag>Bendrieji1</b:Tag>
    <b:SourceType>BookSection</b:SourceType>
    <b:Guid>{7CEE75C1-29F8-400A-83DF-A0459ADD3BBD}</b:Guid>
    <b:Title>LITGRID AB reikalavimai Techninio projekto techninių specifikacijų sudarymui</b:Title>
    <b:LCID>lt-LT</b:LCID>
    <b:RefOrder>57</b:RefOrder>
  </b:Source>
  <b:Source>
    <b:Tag>Placeholder1</b:Tag>
    <b:SourceType>Book</b:SourceType>
    <b:Guid>{48377CEB-2217-449D-85A8-6E2AA1E24B49}</b:Guid>
    <b:Title>ESO prijungimo/techninės sąlygos</b:Title>
    <b:RefOrder>48</b:RefOrder>
  </b:Source>
  <b:Source>
    <b:Tag>Placeholder36</b:Tag>
    <b:SourceType>Book</b:SourceType>
    <b:Guid>{3115ACF7-7C86-41B1-8180-88F8BBBAA32D}</b:Guid>
    <b:Title>Standartiniai techniniai reikalavimai lauko komercinės apsakitos spintoms</b:Title>
    <b:RefOrder>49</b:RefOrder>
  </b:Source>
  <b:Source>
    <b:Tag>Placeholder2</b:Tag>
    <b:SourceType>Book</b:SourceType>
    <b:Guid>{B8E0FC4D-E32B-424A-B5D8-B72491149CBA}</b:Guid>
    <b:Title>Standartiniai techniniai reikalavimai vidaus kontrolinės (techninės) apskaitos spintoms (TAS)</b:Title>
    <b:RefOrder>50</b:RefOrder>
  </b:Source>
  <b:Source>
    <b:Tag>RAA11</b:Tag>
    <b:SourceType>Book</b:SourceType>
    <b:Guid>{E5C32DDC-4C61-4957-9E99-AE6AE2CD443D}</b:Guid>
    <b:Title>Perdavimo tinklo transformatorių pastočių ir skirstyklų įrangos nuotolinio valdymo reikalavimų aprašas</b:Title>
    <b:RefOrder>51</b:RefOrder>
  </b:Source>
  <b:Source>
    <b:Tag>Sta1</b:Tag>
    <b:SourceType>Book</b:SourceType>
    <b:Guid>{A8A9D6BE-5284-4CDE-95A9-50CBC220EECC}</b:Guid>
    <b:Title>Standartiniai techniniai reikalavimai elektros skaitiklių komercinių duomenų nuskaitymo valdikliams (KDV)</b:Title>
    <b:RefOrder>52</b:RefOrder>
  </b:Source>
  <b:Source>
    <b:Tag>Sta</b:Tag>
    <b:SourceType>Book</b:SourceType>
    <b:Guid>{846601DA-C61A-485C-BEF8-817D8AC838C3}</b:Guid>
    <b:Title>Standartiniai techniniai reikalavimai elektros skaitiklių momentinių duomenų nuskaitymo valdikliams (MDV)</b:Title>
    <b:RefOrder>53</b:RefOrder>
  </b:Source>
  <b:Source>
    <b:Tag>Ethernet_keitikliai</b:Tag>
    <b:SourceType>Book</b:SourceType>
    <b:Guid>{ECA7FC90-C8EF-4D4C-A852-183CDE25FC35}</b:Guid>
    <b:Title>Standartiniai techniniai reikalavimai ethernet terpės keitikliams</b:Title>
    <b:RefOrder>54</b:RefOrder>
  </b:Source>
  <b:Source>
    <b:Tag>Placeholder3</b:Tag>
    <b:SourceType>Book</b:SourceType>
    <b:Guid>{3EA4BBA3-47D9-41ED-B8A6-8A6CC4EA3E75}</b:Guid>
    <b:Title>Standartiniai techniniai reikalavimai lauko tarpinių gnybtynų spintoms</b:Title>
    <b:RefOrder>144</b:RefOrder>
  </b:Source>
  <b:Source>
    <b:Tag>RAAKontrolKabelASPirminĮren</b:Tag>
    <b:SourceType>Book</b:SourceType>
    <b:Guid>{CAC06E1C-B130-49D0-8338-509A521B65FA}</b:Guid>
    <b:Title>Standartiniai techniniai reikalavimai kontroliniams kabeliams jungiantiems relinės apsaugos/automatikos ir atviros skirstyklos pirminius įrenginius</b:Title>
    <b:RefOrder>55</b:RefOrder>
  </b:Source>
  <b:Source>
    <b:Tag>VidauLaukospintuMontaž</b:Tag>
    <b:SourceType>Book</b:SourceType>
    <b:Guid>{D8FB9791-0B70-4F56-8864-A97D28F7BDD9}</b:Guid>
    <b:Title>Standartiniai techniniai reikalavimai lauko ir vidaus spintų vidinio montažo laidams</b:Title>
    <b:RefOrder>56</b:RefOrder>
  </b:Source>
  <b:Source>
    <b:Tag>EEA_FAT1</b:Tag>
    <b:SourceType>Book</b:SourceType>
    <b:Guid>{00C8BA82-7017-432D-8B9D-E5612A15EFE4}</b:Guid>
    <b:Title>Lauko EEA spintų gamyklinių bandymų forma</b:Title>
    <b:RefOrder>58</b:RefOrder>
  </b:Source>
  <b:Source>
    <b:Tag>EEA_FAT2</b:Tag>
    <b:SourceType>Book</b:SourceType>
    <b:Guid>{F36ABA02-E3E2-4C16-BFFA-4D09115E1836}</b:Guid>
    <b:Title>Vidaus EEA spintų gamyklinių bandymų forma</b:Title>
    <b:RefOrder>59</b:RefOrder>
  </b:Source>
  <b:Source>
    <b:Tag>400</b:Tag>
    <b:SourceType>Book</b:SourceType>
    <b:Guid>{2A633C23-3066-48B8-880E-29B4D733CAAA}</b:Guid>
    <b:Title>400-110 kV įtampos transformatorių pastočių valdymo pulto STR</b:Title>
    <b:RefOrder>1</b:RefOrder>
  </b:Source>
  <b:Source>
    <b:Tag>Placeholder6</b:Tag>
    <b:SourceType>Book</b:SourceType>
    <b:Guid>{5A02608A-DA3E-4591-B164-49DBBCE69790}</b:Guid>
    <b:Title>400-110 kV įtampos transformatorių pastočių kondicionierių ir jų jungiamųjų dalių įrangos standartiniai techniniai reikalavimai</b:Title>
    <b:RefOrder>2</b:RefOrder>
  </b:Source>
  <b:Source>
    <b:Tag>Placeholder7</b:Tag>
    <b:SourceType>Book</b:SourceType>
    <b:Guid>{E3299272-D075-4C0B-AB79-4FFA9BDC3BBA}</b:Guid>
    <b:Title>330-110 kV įtampos atvirų skirstyklų elektros įrenginius laikančių plieninių konstrukcijų standartiniai techniniai reikalavimai</b:Title>
    <b:RefOrder>145</b:RefOrder>
  </b:Source>
  <b:Source>
    <b:Tag>Placeholder8</b:Tag>
    <b:SourceType>Book</b:SourceType>
    <b:Guid>{0990047B-00E4-4458-BD57-CFC9CF602CF9}</b:Guid>
    <b:Title>110-400 kV įtampos pastočių, skirstyklų įrenginių ir oro linijų plieninių konstrukcijų dengimo cinku karštuoju būdu standartiniai techniniai reikalavimai</b:Title>
    <b:RefOrder>4</b:RefOrder>
  </b:Source>
  <b:Source>
    <b:Tag>Placeholder9</b:Tag>
    <b:SourceType>Book</b:SourceType>
    <b:Guid>{BA14F14B-058A-4698-B9D5-57FB866541D0}</b:Guid>
    <b:Title>330-110 kV įtampos transformatorių pastočių ir atvirų skirstyklų elektros įrenginių gamyklinių gelžbetoninių pamatų standartiniai techniai reikalavimai</b:Title>
    <b:RefOrder>5</b:RefOrder>
  </b:Source>
  <b:Source>
    <b:Tag>Placeholder10</b:Tag>
    <b:SourceType>Book</b:SourceType>
    <b:Guid>{88D41446-62D5-4D18-9BC8-D8038808B406}</b:Guid>
    <b:Title>330-110 kV įtampos transformatorinių pastočių ir atvirų skirstyklų gelžbetoninių antžeminių kabelių kanalų standartiniai techniniai reikalavimai</b:Title>
    <b:RefOrder>146</b:RefOrder>
  </b:Source>
  <b:Source>
    <b:Tag>Placeholder11</b:Tag>
    <b:SourceType>Book</b:SourceType>
    <b:Guid>{40A41DD6-B0BC-4C84-9D92-FCF41EAA76EA}</b:Guid>
    <b:Title>330-110 kV įtampos transformatorių pastočių atvirų skirstyklų ir kabelinių linijų įgilintų gelžbetoninių kabelinių kanalų standartiniai techniniai reikalavimai</b:Title>
    <b:RefOrder>147</b:RefOrder>
  </b:Source>
  <b:Source>
    <b:Tag>Placeholder12</b:Tag>
    <b:SourceType>Book</b:SourceType>
    <b:Guid>{96AE7D59-8110-49FD-9450-866C8A337100}</b:Guid>
    <b:Title>Standartiniai techniniai reikalavimai žemos įtampos kabelių apsauginiams vamzdžiams įrengiamiems nuo žemės lygio iki įrenginių pavarų/gnybtų spintų</b:Title>
    <b:RefOrder>148</b:RefOrder>
  </b:Source>
  <b:Source>
    <b:Tag>Placeholder13</b:Tag>
    <b:SourceType>Book</b:SourceType>
    <b:Guid>{1837E8C2-7620-407B-BB06-ED5C8569DF64}</b:Guid>
    <b:Title>400-110 kV įtampos transformatorių pastočių ir atvirų skyrstyklų projektavimo užduoties sklypo plano tipiniai mazgai</b:Title>
    <b:RefOrder>10</b:RefOrder>
  </b:Source>
  <b:Source>
    <b:Tag>Placeholder14</b:Tag>
    <b:SourceType>Book</b:SourceType>
    <b:Guid>{00C01D25-4D23-4148-A21E-10EC113FA497}</b:Guid>
    <b:Title>330-110 kV Įtampos transformatorių pastočių ir atvirų skirstyklų vidaus kelių įrengimo standartiniai techniniai reiklavimai</b:Title>
    <b:RefOrder>149</b:RefOrder>
  </b:Source>
  <b:Source>
    <b:Tag>Placeholder15</b:Tag>
    <b:SourceType>Book</b:SourceType>
    <b:Guid>{072A000D-C3CB-41C7-9935-591BCE20DAF2}</b:Guid>
    <b:Title>330-110 kV įtampos transformatorių pastočių ir atvirų skirstyklų teritorijų dangų įrengimo STR</b:Title>
    <b:RefOrder>11</b:RefOrder>
  </b:Source>
  <b:Source>
    <b:Tag>Statyba1</b:Tag>
    <b:SourceType>Book</b:SourceType>
    <b:Guid>{5EFFD9E6-44E1-49DA-B2F7-F6713E2341DD}</b:Guid>
    <b:Title>Standartiniai techniniai reikalavimai 400-110 kV įtampos transformatorių pastočių ir atvirų skirstyklų tvoroms</b:Title>
    <b:RefOrder>150</b:RefOrder>
  </b:Source>
  <b:Source>
    <b:Tag>EPL10</b:Tag>
    <b:SourceType>Book</b:SourceType>
    <b:Guid>{2E98BAAF-C7DF-43FC-BF16-FA3F846C1810}</b:Guid>
    <b:Title>Standartiniai techniniai reikalavimai 110 kV įtampos oro linijų stiklinių izoliatorių griliandų sudėčiai, 6 lapai.</b:Title>
    <b:RefOrder>151</b:RefOrder>
  </b:Source>
  <b:Source>
    <b:Tag>EPL1</b:Tag>
    <b:SourceType>Book</b:SourceType>
    <b:Guid>{D4225991-8FA3-4216-BF5C-25FEAC4D1A36}</b:Guid>
    <b:Title>Standartiniai techniniai reikalavimai 110 kV įtampos oro linijų atramų įžeminimo kontūro įrengimui, 4 lapai</b:Title>
    <b:RefOrder>152</b:RefOrder>
  </b:Source>
  <b:Source>
    <b:Tag>EPL2</b:Tag>
    <b:SourceType>Book</b:SourceType>
    <b:Guid>{26FD6FBC-899F-45A5-91C4-B184DD0EEA97}</b:Guid>
    <b:Title>Standartiniai techniniai reikalavimai 110 kV įtampos oro linijų vibracijos slopintuvams (Stokbridžo tipo), 3 lapai</b:Title>
    <b:RefOrder>153</b:RefOrder>
  </b:Source>
  <b:Source>
    <b:Tag>EPL3</b:Tag>
    <b:SourceType>Book</b:SourceType>
    <b:Guid>{9CDE05DC-691E-4756-9AB5-347EBE180B37}</b:Guid>
    <b:Title>Standartiniai techniniai reikalavimai 330-110 kV įtampos oro linijų stikliniams lėkštiniams izoliatoriams, 2 lapai</b:Title>
    <b:RefOrder>154</b:RefOrder>
  </b:Source>
  <b:Source>
    <b:Tag>EPL4</b:Tag>
    <b:SourceType>Book</b:SourceType>
    <b:Guid>{96A09994-4E30-46B4-B07A-8330E54EBA95}</b:Guid>
    <b:Title>Reikalavimai 400-110 kV įtampos OL atramų ženklinimui, 4 lapai</b:Title>
    <b:RefOrder>155</b:RefOrder>
  </b:Source>
  <b:Source>
    <b:Tag>EPL5</b:Tag>
    <b:SourceType>Book</b:SourceType>
    <b:Guid>{6E111C62-82D3-45D9-947F-3EAC6C791373}</b:Guid>
    <b:Title>Standartiniai techniniai reikalavimai 400-110 kV įtampos OL aliumininius su plieninių vijų šerdimi laidus laikantiems gnybtams, 3 lapai</b:Title>
    <b:RefOrder>156</b:RefOrder>
  </b:Source>
  <b:Source>
    <b:Tag>EPL6</b:Tag>
    <b:SourceType>Book</b:SourceType>
    <b:Guid>{F87E6EBB-5E21-49D0-898C-103605315720}</b:Guid>
    <b:Title>Standartiniai techniniai reikalavimai 400-110 kV įtampos OL atramų įžeminimo kontūro elementams, 3 lapai</b:Title>
    <b:RefOrder>157</b:RefOrder>
  </b:Source>
  <b:Source>
    <b:Tag>EPL7</b:Tag>
    <b:SourceType>Book</b:SourceType>
    <b:Guid>{39E6BC2E-264C-4C07-9192-2536852E6403}</b:Guid>
    <b:Title>Standartiniai techniniai reikalavimai 400-110 kV įtampos OL neizoliuotiems aliuminiams su plieninių vijų šerdimi laidams, 4 lapai</b:Title>
    <b:RefOrder>158</b:RefOrder>
  </b:Source>
  <b:Source>
    <b:Tag>EPL8</b:Tag>
    <b:SourceType>Book</b:SourceType>
    <b:Guid>{5FA10CCA-A960-4AD3-ABEA-E6339BC349CF}</b:Guid>
    <b:Title>Standartiniai tecniniai reikalavmai 400-110 kV įtampos OL polimeriniams strypiniams izoliatoriams, 4 lapai</b:Title>
    <b:RefOrder>159</b:RefOrder>
  </b:Source>
  <b:Source>
    <b:Tag>EPL9</b:Tag>
    <b:SourceType>Book</b:SourceType>
    <b:Guid>{08E23137-5170-40F2-8841-2E936537D592}</b:Guid>
    <b:Title>Standartiniai techniniai reikalavimai 400-110 kV įtampos OL žaibosaugos trosui su šviesolaidiniu kabeliu (ŽTŠK), 3 lapai.</b:Title>
    <b:RefOrder>160</b:RefOrder>
  </b:Source>
  <b:Source>
    <b:Tag>Placeholder16</b:Tag>
    <b:SourceType>BookSection</b:SourceType>
    <b:Guid>{C52386F1-C8F3-4360-87EE-4C3BB1E69B66}</b:Guid>
    <b:Title>LITGRID AB reikalavimai Techninio projekto techninių specifikacijų sudarymui, 18 lapų</b:Title>
    <b:LCID>lt-LT</b:LCID>
    <b:RefOrder>35</b:RefOrder>
  </b:Source>
  <b:Source>
    <b:Tag>PVP</b:Tag>
    <b:SourceType>Book</b:SourceType>
    <b:Guid>{7848E5BF-2B37-435C-A376-7BF01E5CEE4C}</b:Guid>
    <b:Title>PVP STR</b:Title>
    <b:RefOrder>161</b:RefOrder>
  </b:Source>
  <b:Source>
    <b:Tag>Kon2</b:Tag>
    <b:SourceType>Book</b:SourceType>
    <b:Guid>{E25E2701-3D27-4697-9AA7-6E84D9E04F21}</b:Guid>
    <b:Title>Kondicionieriai_ir_jungiamosios_dalys</b:Title>
    <b:RefOrder>162</b:RefOrder>
  </b:Source>
  <b:Source>
    <b:Tag>Rei6</b:Tag>
    <b:SourceType>Book</b:SourceType>
    <b:Guid>{4623647A-998B-4AC0-A8CD-BB8A942CB66B}</b:Guid>
    <b:Title>Reikalavimai įrenginius laikancioms konstrukcijom</b:Title>
    <b:RefOrder>163</b:RefOrder>
  </b:Source>
  <b:Source>
    <b:Tag>rerr</b:Tag>
    <b:SourceType>Book</b:SourceType>
    <b:Guid>{14D39191-9E88-40F4-8C19-954DCC986CF7}</b:Guid>
    <b:Title>Reikalavimai_igilintiems_kabeliu_kanalams</b:Title>
    <b:RefOrder>6</b:RefOrder>
  </b:Source>
  <b:Source>
    <b:Tag>Rei7</b:Tag>
    <b:SourceType>Book</b:SourceType>
    <b:Guid>{649361F6-20CC-41CC-AE4D-A77BEADA8E04}</b:Guid>
    <b:Title>Reikalavimai kabelių apsauginiams vamzdžiams</b:Title>
    <b:RefOrder>8</b:RefOrder>
  </b:Source>
  <b:Source>
    <b:Tag>TPi1</b:Tag>
    <b:SourceType>Book</b:SourceType>
    <b:Guid>{E304EB0B-F72B-41B1-8ECE-ADE98BF52C3E}</b:Guid>
    <b:Title>TP ir AS sklypo plano sprendimu tipiniai mazgai</b:Title>
    <b:RefOrder>164</b:RefOrder>
  </b:Source>
  <b:Source>
    <b:Tag>Rei8</b:Tag>
    <b:SourceType>Book</b:SourceType>
    <b:Guid>{D51DBAE5-4752-43A9-B12C-4CD0991C9839}</b:Guid>
    <b:Title>Reikalavimai AS teritorijos dangai</b:Title>
    <b:RefOrder>12</b:RefOrder>
  </b:Source>
  <b:Source>
    <b:Tag>Placeholder17</b:Tag>
    <b:SourceType>Book</b:SourceType>
    <b:Guid>{CBBE1B97-1BCB-4EA3-9644-B728BAAD6436}</b:Guid>
    <b:Title>Standartiniai techniniai reikalavimai 330/110/10 kV TP mikroprocesorinėms relinės apsaugos ir automatikos relėms ir valdikliams, 5 lapai</b:Title>
    <b:RefOrder>165</b:RefOrder>
  </b:Source>
  <b:Source>
    <b:Tag>RAAaprašas</b:Tag>
    <b:SourceType>Book</b:SourceType>
    <b:Guid>{9A7E7F4C-3DA9-44D2-A26E-82DA8AF268CA}</b:Guid>
    <b:Title>Perdavimo tinklo transformatorinių pastočių ir skirstyklų relinės apsaugos ir automatikos (raa) įrangos kompleksinių bandymų reikalavimų aprašas, 24 lapai</b:Title>
    <b:RefOrder>166</b:RefOrder>
  </b:Source>
  <b:Source>
    <b:Tag>Relįranga</b:Tag>
    <b:SourceType>Book</b:SourceType>
    <b:Guid>{471417C3-130D-4C25-A012-484A498793C3}</b:Guid>
    <b:Title>Relinės apsaugos ir automatikos įrangos, atitinkančios Litgrid AB standartinius techninius reikalavimus, registras, 1 lapas</b:Title>
    <b:RefOrder>167</b:RefOrder>
  </b:Source>
  <b:Source>
    <b:Tag>Placeholder18</b:Tag>
    <b:SourceType>Book</b:SourceType>
    <b:Guid>{C673F7B7-94A1-4471-9AE9-E781DCC2F3E2}</b:Guid>
    <b:Title>Lirgrid AB Perdavimo tinklo 110 kV transformatorių pastočių standartinių relinės apsaugos ir automatikos funkcinių schemų išpildymo techniniuose projektuose aprašas, 22 lapai</b:Title>
    <b:RefOrder>168</b:RefOrder>
  </b:Source>
  <b:Source>
    <b:Tag>Placeholder19</b:Tag>
    <b:SourceType>Book</b:SourceType>
    <b:Guid>{04EA32D0-9E41-45EC-BDDB-3B8326DA0449}</b:Guid>
    <b:Title>Standartiniai techniniai reikalavimai kontroliniams kabeliams jungiantiems relinės apsaugos/automatikos ir atviros skirstyklos pirminius įrenginius, 2 lapai</b:Title>
    <b:RefOrder>169</b:RefOrder>
  </b:Source>
  <b:Source>
    <b:Tag>Placeholder20</b:Tag>
    <b:SourceType>Book</b:SourceType>
    <b:Guid>{B210BA70-39AA-4CB4-8755-A7F11C6649FA}</b:Guid>
    <b:Title>Standartiniai techniniai reikalavimai lauko ir vidaus spintų vidinio montažo laidams, 2 lapai</b:Title>
    <b:RefOrder>170</b:RefOrder>
  </b:Source>
  <b:Source>
    <b:Tag>Placeholder21</b:Tag>
    <b:SourceType>Book</b:SourceType>
    <b:Guid>{BBB2F9D0-7EB3-4718-A00C-0C823C4D3AFD}</b:Guid>
    <b:Title>Standartiniai techniniai reikalavimai lauko tarpinių gnybtynų spintoms, 8 lapai</b:Title>
    <b:RefOrder>171</b:RefOrder>
  </b:Source>
  <b:Source>
    <b:Tag>Placeholder22</b:Tag>
    <b:SourceType>Book</b:SourceType>
    <b:Guid>{5AB17E86-F7D1-4149-A45B-9D3458BAE3CE}</b:Guid>
    <b:Title>Standartiniai techniniai reikalavimai relinės apsaugos ir automatikos elektros grandinių elektromechaninėms relėms, 4 lapai</b:Title>
    <b:RefOrder>172</b:RefOrder>
  </b:Source>
  <b:Source>
    <b:Tag>MikroprocRAAValdikliai</b:Tag>
    <b:SourceType>Book</b:SourceType>
    <b:Guid>{4AADA5E1-0E05-4E07-BC26-E9A781939F20}</b:Guid>
    <b:Title>Standartiniai techniniai reikalavimai 330/110/10 kV TP mikroprocesorinėms relinės apsaugos ir automatikos relėms ir valdikliams, 5 lapai</b:Title>
    <b:RefOrder>37</b:RefOrder>
  </b:Source>
  <b:Source>
    <b:Tag>Bendras8</b:Tag>
    <b:SourceType>Book</b:SourceType>
    <b:Guid>{BECB3736-1223-40EF-A5C7-27B6E690F982}</b:Guid>
    <b:Title>Skirstyklos demontuojamų įrenginių, perduodamų į LITGRID AB avarinį rezervą, sąrašas, 1 lapas</b:Title>
    <b:RefOrder>14</b:RefOrder>
  </b:Source>
  <b:Source>
    <b:Tag>STA1</b:Tag>
    <b:SourceType>Book</b:SourceType>
    <b:Guid>{4D4BCC40-6BB4-47C9-94B1-ED673C053DD2}</b:Guid>
    <b:Title>Standartiniai techniniai reikalavimai 110kV įtampos SF6 dujiniams jungtuvams, 8 lapai</b:Title>
    <b:RefOrder>15</b:RefOrder>
  </b:Source>
  <b:Source>
    <b:Tag>Sta2</b:Tag>
    <b:SourceType>Book</b:SourceType>
    <b:Guid>{615FB635-A474-43F2-851D-47E2805C85F4}</b:Guid>
    <b:Title>Standartiniai techniniai reikalavimai 110 kV matavimo transformatoriams, 11 lapų</b:Title>
    <b:RefOrder>16</b:RefOrder>
  </b:Source>
  <b:Source>
    <b:Tag>STA</b:Tag>
    <b:SourceType>Book</b:SourceType>
    <b:Guid>{1D818554-3DE6-41B3-8B4F-294118FEF13B}</b:Guid>
    <b:Title>Standartiniai techniniai reikalavimai 110 kV įtampos skyrikliams, 6 lapai</b:Title>
    <b:RefOrder>17</b:RefOrder>
  </b:Source>
  <b:Source>
    <b:Tag>Placeholder23</b:Tag>
    <b:SourceType>Book</b:SourceType>
    <b:Guid>{2FB3FB58-4F97-46AD-ABFC-DF38DD080D13}</b:Guid>
    <b:Title>Standartiniai techniniai reikalavimai 110 kV įtampos viršįtampių ribotuvams 2 linijos iškrovos klasės, 2 lapai</b:Title>
    <b:RefOrder>18</b:RefOrder>
  </b:Source>
  <b:Source>
    <b:Tag>Placeholder24</b:Tag>
    <b:SourceType>Book</b:SourceType>
    <b:Guid>{E1ECC8D5-3FBC-4D2D-995E-BC47BF44BBD2}</b:Guid>
    <b:Title>Standartiniai techniniai reikalavimai 110 kV įtampos viršįtampių ribotuvams 3 linijos iškrovos klasės, 2 lapai</b:Title>
    <b:RefOrder>19</b:RefOrder>
  </b:Source>
  <b:Source>
    <b:Tag>Api</b:Tag>
    <b:SourceType>Book</b:SourceType>
    <b:Guid>{C956E7FC-1C0E-4E1E-840C-8AE430241FBD}</b:Guid>
    <b:Title>Apibendrinti reikalavimai viršįtampių ribotuvų įrengimui 110 kV transformatorių pastotėse, 5 lapai</b:Title>
    <b:RefOrder>20</b:RefOrder>
  </b:Source>
  <b:Source>
    <b:Tag>Placeholder25</b:Tag>
    <b:SourceType>Book</b:SourceType>
    <b:Guid>{721B4D33-8975-4AEF-8D02-31E80655D9BA}</b:Guid>
    <b:Title>Perdavimo tinklo transformatorių pastočių ir skirstyklų savųjų reikmių maitinimo techniniai reikalavimai, 11 lapų</b:Title>
    <b:RefOrder>21</b:RefOrder>
  </b:Source>
  <b:Source>
    <b:Tag>EL_nssrs</b:Tag>
    <b:SourceType>Book</b:SourceType>
    <b:Guid>{3F810D89-726B-4FE9-AC81-B26033723EEB}</b:Guid>
    <b:Title>Standartiniai techniniai reikalavimai nuolatinės srovės savųjų reikmių skydui, 7 lapai.</b:Title>
    <b:RefOrder>22</b:RefOrder>
  </b:Source>
  <b:Source>
    <b:Tag>El_akum_Sta</b:Tag>
    <b:SourceType>Book</b:SourceType>
    <b:Guid>{E46084C1-C408-4AB8-BDA1-30C5D93E6B31}</b:Guid>
    <b:Title>Standartiniai techniniai reikalavimai stacionariosioms akumuliatorių baterijoms, 3 lapai</b:Title>
    <b:RefOrder>23</b:RefOrder>
  </b:Source>
  <b:Source>
    <b:Tag>El_ikrov</b:Tag>
    <b:SourceType>Book</b:SourceType>
    <b:Guid>{C103F493-AE64-4BDF-A873-87804543532A}</b:Guid>
    <b:Title>Standartiniai techniniai reikalavimai akumuliatorių baterijų įkrovikliams, 3 lapai.</b:Title>
    <b:RefOrder>24</b:RefOrder>
  </b:Source>
  <b:Source>
    <b:Tag>100</b:Tag>
    <b:SourceType>Book</b:SourceType>
    <b:Guid>{2AED9026-C8BB-4E1D-824E-1452E691900A}</b:Guid>
    <b:Title>Standartiniai techniniai reikalavimai kintamos srovės savųjų reikmių skydui, 7 lapai</b:Title>
    <b:RefOrder>25</b:RefOrder>
  </b:Source>
  <b:Source>
    <b:Tag>Placeholder26</b:Tag>
    <b:SourceType>Book</b:SourceType>
    <b:Guid>{765ECF38-EC8E-4053-8C63-5154965968CF}</b:Guid>
    <b:Title>Standartiniai techniniai reikalavimai 110 kV vamzdiniams laidininkams, 2 lapai.</b:Title>
    <b:RefOrder>26</b:RefOrder>
  </b:Source>
  <b:Source>
    <b:Tag>Placeholder27</b:Tag>
    <b:SourceType>Book</b:SourceType>
    <b:Guid>{FBC499E5-B170-454C-887F-BF4CEFC81C05}</b:Guid>
    <b:Title>Standartiniai techniniai reikalavimai 400-110 kV pastotėse naudojamiems lankstiems srovėlaidžiams (laidams), 3 lapai.</b:Title>
    <b:RefOrder>27</b:RefOrder>
  </b:Source>
  <b:Source>
    <b:Tag>Placeholder28</b:Tag>
    <b:SourceType>Book</b:SourceType>
    <b:Guid>{94FDC695-008F-43CF-A95D-A7CFE12348E8}</b:Guid>
    <b:Title>110kV polimerinaims strypiniams izoliatoriams, 2 lapai</b:Title>
    <b:RefOrder>28</b:RefOrder>
  </b:Source>
  <b:Source>
    <b:Tag>Placeholder29</b:Tag>
    <b:SourceType>Book</b:SourceType>
    <b:Guid>{9984C11D-020B-4BE2-BE45-AE97C881A065}</b:Guid>
    <b:Title>Standartiniai techniniai reikalavimai 110 kV įtampos atraminiams izoliatoriams, 3 lapai</b:Title>
    <b:RefOrder>29</b:RefOrder>
  </b:Source>
  <b:Source>
    <b:Tag>Placeholder30</b:Tag>
    <b:SourceType>Book</b:SourceType>
    <b:Guid>{1360C699-6639-43E2-8A1B-2F27D9AF6C6F}</b:Guid>
    <b:Title>Standartiniai techniniai reikalavimai 400-330-110 kV pirminių įrenginių prijungimo gnybtams, 4 lapai</b:Title>
    <b:RefOrder>30</b:RefOrder>
  </b:Source>
  <b:Source>
    <b:Tag>Placeholder31</b:Tag>
    <b:SourceType>Book</b:SourceType>
    <b:Guid>{0A1E5060-EFAB-4F5E-8B4E-9F9608BF1B67}</b:Guid>
    <b:Title>Reikalavimai 400-330-110 kV įtampos transformatorių pastočių įžeminimo kontūro įrengimui, 3 lapai</b:Title>
    <b:RefOrder>31</b:RefOrder>
  </b:Source>
  <b:Source>
    <b:Tag>Placeholder32</b:Tag>
    <b:SourceType>Book</b:SourceType>
    <b:Guid>{CD02C613-66A5-466A-AB5A-99B4DBC7F2FD}</b:Guid>
    <b:Title>Standartiniai techniniai reikalavimai 400-330-110 kV įtampos transformatorių pastočių įžeminimo kontūro elementams, 2 lapai</b:Title>
    <b:RefOrder>32</b:RefOrder>
  </b:Source>
  <b:Source>
    <b:Tag>Placeholder33</b:Tag>
    <b:SourceType>Book</b:SourceType>
    <b:Guid>{D10670A9-3E09-457B-BCB1-7C8F0CBBE6F1}</b:Guid>
    <b:Title>Perdavimo tinklo operatyvinių ir techninių pavadinimų sudarymo ir žymėjimo tvarkos aprašas, 43 lapai</b:Title>
    <b:RefOrder>33</b:RefOrder>
  </b:Source>
  <b:Source>
    <b:Tag>Placeholder34</b:Tag>
    <b:SourceType>Book</b:SourceType>
    <b:Guid>{338F50CA-E124-456A-A89F-B78FA9E619D5}</b:Guid>
    <b:Title>Standartiniai techniniai reikalavimai pirminių įrenginių techninių duomenų lentelėms, 32 lapai</b:Title>
    <b:RefOrder>34</b:RefOrder>
  </b:Source>
  <b:Source>
    <b:Tag>Bendrieji7</b:Tag>
    <b:SourceType>Book</b:SourceType>
    <b:Guid>{B9C78BCD-5C85-4B1B-AAA2-FCF24FB968A0}</b:Guid>
    <b:Title>Minimalūs informacijos saugos reikalavimai projektavimui ir diegimui, 12 lapų.</b:Title>
    <b:RefOrder>173</b:RefOrder>
  </b:Source>
  <b:Source>
    <b:Tag>Bendrieji8</b:Tag>
    <b:SourceType>Book</b:SourceType>
    <b:Guid>{35C9D11A-0144-4BB8-A4A1-093CEC9ED833}</b:Guid>
    <b:Title>Minimalūs informacijos saugos reikalavimai paslaugų teikimui, 14 lapų.</b:Title>
    <b:RefOrder>174</b:RefOrder>
  </b:Source>
  <b:Source>
    <b:Tag>Elef</b:Tag>
    <b:SourceType>Book</b:SourceType>
    <b:Guid>{BE3C47CF-7963-4E8A-9DCC-33F8EDE4B172}</b:Guid>
    <b:Title>Elektros energijos perdavimo paslaugos sutarties Nr. 23 SUT-34  priedo Nr.10 aprašas nr.3</b:Title>
    <b:RefOrder>175</b:RefOrder>
  </b:Source>
  <b:Source>
    <b:Tag>Min2</b:Tag>
    <b:SourceType>Book</b:SourceType>
    <b:Guid>{84A34F7E-3F69-44BE-BF8E-FFB31813FBE3}</b:Guid>
    <b:Title>Minimalūs inf. saugumo reikalavimai projektavimui ir diegimui</b:Title>
    <b:RefOrder>176</b:RefOrder>
  </b:Source>
  <b:Source>
    <b:Tag>Tel22</b:Tag>
    <b:SourceType>Book</b:SourceType>
    <b:Guid>{EC05B494-4023-469A-BF10-5D8A91066CE2}</b:Guid>
    <b:Title>Teleinformacijos mainų principų ir apimčių tvarkos aprašas</b:Title>
    <b:RefOrder>177</b:RefOrder>
  </b:Source>
  <b:Source>
    <b:Tag>Švi</b:Tag>
    <b:SourceType>Book</b:SourceType>
    <b:Guid>{5B218BFE-B72C-4033-B892-A206E600A24A}</b:Guid>
    <b:Title>Šviesolaidinių - elektrinių keitiklių reikalavimai</b:Title>
    <b:RefOrder>178</b:RefOrder>
  </b:Source>
  <b:Source>
    <b:Tag>STR4</b:Tag>
    <b:SourceType>Book</b:SourceType>
    <b:Guid>{5B75A374-C6CD-480D-A2D6-B7D3EF6B6758}</b:Guid>
    <b:Title>STR pastočių laiko sinchronizavimo  įrenginiams</b:Title>
    <b:RefOrder>179</b:RefOrder>
  </b:Source>
  <b:Source>
    <b:Tag>Tel24</b:Tag>
    <b:SourceType>Book</b:SourceType>
    <b:Guid>{22B1A8FC-5100-40DA-99F3-6E1869594592}</b:Guid>
    <b:Title>Telekomunikaciju ir TSPĮ el maitinimo projektavimui nuo NSSRS</b:Title>
    <b:RefOrder>180</b:RefOrder>
  </b:Source>
  <b:Source>
    <b:Tag>Tel244</b:Tag>
    <b:SourceType>Book</b:SourceType>
    <b:Guid>{81655A72-A83C-4278-B963-D551BC3E28D7}</b:Guid>
    <b:Title>Reikalavimai telekomunikaciju vidaus spintoms</b:Title>
    <b:RefOrder>181</b:RefOrder>
  </b:Source>
  <b:Source>
    <b:Tag>LIT1</b:Tag>
    <b:SourceType>Book</b:SourceType>
    <b:Guid>{EC88F094-F635-4C82-8020-A8ED88B9AF4C}</b:Guid>
    <b:Title>LITGRID AB ir AB LESTO elektrotechnikos darbuotojų tarpusavio darbo santykių nuostatai, 36 lapai</b:Title>
    <b:RefOrder>182</b:RefOrder>
  </b:Source>
  <b:Source>
    <b:Tag>Per2</b:Tag>
    <b:SourceType>Book</b:SourceType>
    <b:Guid>{409E2945-07BF-4B42-9647-16ED9C8AB6B7}</b:Guid>
    <b:Title>Perdavimo tinklo transformatorių pastočių ir skirstyklų įrangos nuotolinio valdymo reikalavimų aprašas, 360 lapų</b:Title>
    <b:RefOrder>45</b:RefOrder>
  </b:Source>
  <b:Source>
    <b:Tag>Tec</b:Tag>
    <b:SourceType>Book</b:SourceType>
    <b:Guid>{FA4DDA0B-1167-49B3-A5F9-B5F5F8B60BE2}</b:Guid>
    <b:Title>Techniniai reikalavimai TSPĮ ir telekomunikacijų įrenginių elektriniam maitinimui, 9 lapai</b:Title>
    <b:RefOrder>46</b:RefOrder>
  </b:Source>
  <b:Source>
    <b:Tag>Placeholder35</b:Tag>
    <b:SourceType>Book</b:SourceType>
    <b:Guid>{5A01C7AF-0732-42C3-8ECE-22FC373E2897}</b:Guid>
    <b:Title>Standartiniai techniai reikalavimai telekomunikacijų vidaus spintoms valdymo pultuose ir ryšių aparatinėse, 4 lapai</b:Title>
    <b:RefOrder>47</b:RefOrder>
  </b:Source>
  <b:Source>
    <b:Tag>Stan</b:Tag>
    <b:SourceType>Book</b:SourceType>
    <b:Guid>{C901E5B6-CFC6-410B-BA2D-501E0461A946}</b:Guid>
    <b:Title>Standartiniai techniniai reikalavimai įeigos kontrolės valdikliui</b:Title>
    <b:RefOrder>183</b:RefOrder>
  </b:Source>
  <b:Source>
    <b:Tag>Stal</b:Tag>
    <b:SourceType>Book</b:SourceType>
    <b:Guid>{960E63B2-2AA6-4B8D-9D07-50B5DF820844}</b:Guid>
    <b:Title>Standartiniai techniniai reikalavimai įeigos kontrolės kortelių skaitytuvui</b:Title>
    <b:RefOrder>184</b:RefOrder>
  </b:Source>
  <b:Source>
    <b:Tag>Stav</b:Tag>
    <b:SourceType>Book</b:SourceType>
    <b:Guid>{6BD25FB8-B2DC-437F-B5A2-08A5D6A45930}</b:Guid>
    <b:Title>Standartiniai techniniai reikalavimai fiksuotai lauko vaizdo kamerai</b:Title>
    <b:RefOrder>185</b:RefOrder>
  </b:Source>
  <b:Source>
    <b:Tag>Stab</b:Tag>
    <b:SourceType>Book</b:SourceType>
    <b:Guid>{DBC8D8E4-92D6-4417-8870-AFDD61C9589F}</b:Guid>
    <b:Title>Standartiniai techniniai reikalavimai valdomai vaizdo kamerai</b:Title>
    <b:RefOrder>186</b:RefOrder>
  </b:Source>
  <b:Source>
    <b:Tag>Stag</b:Tag>
    <b:SourceType>Book</b:SourceType>
    <b:Guid>{41128B29-640A-4347-8820-4A299368AD74}</b:Guid>
    <b:Title>Standartiniai techniniai reikalavimai fiksuotai vidaus vaizdo kamerai</b:Title>
    <b:RefOrder>187</b:RefOrder>
  </b:Source>
  <b:Source>
    <b:Tag>Stah</b:Tag>
    <b:SourceType>Book</b:SourceType>
    <b:Guid>{A25CD306-C394-440F-A206-0B2AF4DD125F}</b:Guid>
    <b:Title>Standartiniai techniniai reikalavimai apsauginės  signalizacijos centralės komplektu</b:Title>
    <b:RefOrder>188</b:RefOrder>
  </b:Source>
  <b:Source>
    <b:Tag>Stayy</b:Tag>
    <b:SourceType>Book</b:SourceType>
    <b:Guid>{F0770C85-DFD8-4D24-A42B-A583D7E7C152}</b:Guid>
    <b:Title>Standartiniai techniniai reikalavimai gaisro aptikimo centralei</b:Title>
    <b:RefOrder>189</b:RefOrder>
  </b:Source>
  <b:Source>
    <b:Tag>ŠVOK</b:Tag>
    <b:SourceType>Book</b:SourceType>
    <b:Guid>{68ADC39C-42DA-40D1-B76C-9B306C706F24}</b:Guid>
    <b:Title>400-110 kv įtampos transformatorių pastočių ir  skirstyklų valdymo pultų ŠVOK sistemų standartiniai techniniai reikalavimai </b:Title>
    <b:RefOrder>3</b:RefOrder>
  </b:Source>
</b:Sourc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5523EB-D361-43F5-A381-A399637EF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1469E3-023E-4A91-A336-36918BA5033A}">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87F16214-396A-410D-B55A-8E2C1CBAEF5A}">
  <ds:schemaRefs>
    <ds:schemaRef ds:uri="http://schemas.openxmlformats.org/officeDocument/2006/bibliography"/>
  </ds:schemaRefs>
</ds:datastoreItem>
</file>

<file path=customXml/itemProps5.xml><?xml version="1.0" encoding="utf-8"?>
<ds:datastoreItem xmlns:ds="http://schemas.openxmlformats.org/officeDocument/2006/customXml" ds:itemID="{27E2770C-B432-4E91-AA60-04A47974FB9C}">
  <ds:schemaRefs>
    <ds:schemaRef ds:uri="http://schemas.microsoft.com/sharepoint/events"/>
  </ds:schemaRefs>
</ds:datastoreItem>
</file>

<file path=customXml/itemProps6.xml><?xml version="1.0" encoding="utf-8"?>
<ds:datastoreItem xmlns:ds="http://schemas.openxmlformats.org/officeDocument/2006/customXml" ds:itemID="{F778AA65-6C17-4167-85C6-ACDB66C1BB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Rasto blankas LT</Template>
  <TotalTime>5421</TotalTime>
  <Pages>53</Pages>
  <Words>120063</Words>
  <Characters>68437</Characters>
  <Application>Microsoft Office Word</Application>
  <DocSecurity>0</DocSecurity>
  <Lines>570</Lines>
  <Paragraphs>376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188124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Gytis Paluckis</cp:lastModifiedBy>
  <cp:revision>428</cp:revision>
  <cp:lastPrinted>2016-08-06T16:07:00Z</cp:lastPrinted>
  <dcterms:created xsi:type="dcterms:W3CDTF">2024-11-12T09:53:00Z</dcterms:created>
  <dcterms:modified xsi:type="dcterms:W3CDTF">2025-04-01T11:38:00Z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0x01010066872F3CC8F7D84995438B893169A080020067147386A75A664999F8F93C6C994854</vt:lpwstr>
  </property>
  <property fmtid="{D5CDD505-2E9C-101B-9397-08002B2CF9AE}" pid="4" name="_dlc_DocIdItemGuid">
    <vt:lpwstr>a8bf125b-1fde-4a68-baa9-cfabd1579ccc</vt:lpwstr>
  </property>
  <property fmtid="{D5CDD505-2E9C-101B-9397-08002B2CF9AE}" pid="5" name="MSIP_Label_32ae7b5d-0aac-474b-ae2b-02c331ef2874_Enabled">
    <vt:lpwstr>true</vt:lpwstr>
  </property>
  <property fmtid="{D5CDD505-2E9C-101B-9397-08002B2CF9AE}" pid="6" name="MSIP_Label_32ae7b5d-0aac-474b-ae2b-02c331ef2874_SetDate">
    <vt:lpwstr>2024-11-12T13:29:04Z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38ae30f5-7dcc-49f1-81a3-0b11a2fa5fef</vt:lpwstr>
  </property>
  <property fmtid="{D5CDD505-2E9C-101B-9397-08002B2CF9AE}" pid="11" name="MSIP_Label_32ae7b5d-0aac-474b-ae2b-02c331ef2874_ContentBits">
    <vt:lpwstr>0</vt:lpwstr>
  </property>
</Properties>
</file>